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04B" w:rsidRPr="00A3275D" w:rsidRDefault="00D3404B" w:rsidP="00A91FC6">
      <w:pPr>
        <w:pStyle w:val="Ttulo3"/>
        <w:rPr>
          <w:sz w:val="16"/>
          <w:szCs w:val="16"/>
        </w:rPr>
      </w:pPr>
    </w:p>
    <w:p w:rsidR="005E0D98" w:rsidRPr="00923F81" w:rsidRDefault="001D48FB" w:rsidP="00A91FC6">
      <w:pPr>
        <w:pStyle w:val="Ttulo3"/>
        <w:jc w:val="right"/>
        <w:rPr>
          <w:sz w:val="32"/>
          <w:szCs w:val="32"/>
        </w:rPr>
      </w:pPr>
      <w:r>
        <w:rPr>
          <w:sz w:val="32"/>
          <w:szCs w:val="32"/>
        </w:rPr>
        <w:tab/>
        <w:t xml:space="preserve">P R E G Ã O </w:t>
      </w:r>
      <w:r w:rsidR="005E0D98" w:rsidRPr="00923F81">
        <w:rPr>
          <w:sz w:val="32"/>
          <w:szCs w:val="32"/>
        </w:rPr>
        <w:t>E L E T R Ô N I C O</w:t>
      </w:r>
    </w:p>
    <w:p w:rsidR="00855452" w:rsidRPr="00A3275D" w:rsidRDefault="005E0D98" w:rsidP="00A91FC6">
      <w:pPr>
        <w:pStyle w:val="Ttulo2"/>
        <w:jc w:val="right"/>
        <w:rPr>
          <w:color w:val="0000FF"/>
          <w:sz w:val="32"/>
          <w:szCs w:val="32"/>
        </w:rPr>
      </w:pPr>
      <w:bookmarkStart w:id="0" w:name="_N_._XXX/XXX/XXX/SUPEL/RO"/>
      <w:bookmarkEnd w:id="0"/>
      <w:r w:rsidRPr="00923F81">
        <w:rPr>
          <w:sz w:val="32"/>
          <w:szCs w:val="32"/>
        </w:rPr>
        <w:t>N°</w:t>
      </w:r>
      <w:r w:rsidR="00CF0FA5" w:rsidRPr="00923F81">
        <w:rPr>
          <w:sz w:val="32"/>
          <w:szCs w:val="32"/>
        </w:rPr>
        <w:t>.</w:t>
      </w:r>
      <w:r w:rsidRPr="00923F81">
        <w:rPr>
          <w:b w:val="0"/>
          <w:sz w:val="32"/>
          <w:szCs w:val="32"/>
        </w:rPr>
        <w:t xml:space="preserve"> </w:t>
      </w:r>
      <w:r w:rsidR="001D48FB">
        <w:rPr>
          <w:noProof/>
          <w:color w:val="FF0000"/>
          <w:sz w:val="32"/>
          <w:szCs w:val="32"/>
        </w:rPr>
        <w:t>079</w:t>
      </w:r>
      <w:r w:rsidR="009D1AB9">
        <w:rPr>
          <w:noProof/>
          <w:color w:val="FF0000"/>
          <w:sz w:val="32"/>
          <w:szCs w:val="32"/>
        </w:rPr>
        <w:t>/</w:t>
      </w:r>
      <w:r w:rsidR="001D48FB">
        <w:rPr>
          <w:noProof/>
          <w:color w:val="FF0000"/>
          <w:sz w:val="32"/>
          <w:szCs w:val="32"/>
        </w:rPr>
        <w:t>2019</w:t>
      </w:r>
      <w:r w:rsidR="006B2320">
        <w:rPr>
          <w:noProof/>
          <w:color w:val="FF0000"/>
          <w:sz w:val="32"/>
          <w:szCs w:val="32"/>
        </w:rPr>
        <w:t>/SUPEL/RO</w:t>
      </w:r>
      <w:r w:rsidR="00BD39ED">
        <w:rPr>
          <w:noProof/>
          <w:color w:val="FF0000"/>
          <w:sz w:val="32"/>
          <w:szCs w:val="32"/>
        </w:rPr>
        <w:t xml:space="preserve"> </w:t>
      </w:r>
    </w:p>
    <w:p w:rsidR="005E0D98" w:rsidRPr="00855452" w:rsidRDefault="005E0D98" w:rsidP="00A91FC6">
      <w:pPr>
        <w:pStyle w:val="Ttulo1"/>
        <w:jc w:val="both"/>
        <w:rPr>
          <w:bCs/>
          <w:sz w:val="120"/>
          <w:szCs w:val="120"/>
        </w:rPr>
      </w:pPr>
      <w:r w:rsidRPr="00855452">
        <w:rPr>
          <w:bCs/>
          <w:sz w:val="120"/>
          <w:szCs w:val="120"/>
        </w:rPr>
        <w:t>S</w:t>
      </w:r>
    </w:p>
    <w:p w:rsidR="005E0D98" w:rsidRPr="00855452" w:rsidRDefault="005E0D98" w:rsidP="00A91FC6">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rsidR="005E0D98" w:rsidRPr="00855452" w:rsidRDefault="005E0D98" w:rsidP="00A91FC6">
      <w:pPr>
        <w:pStyle w:val="Ttulo1"/>
        <w:jc w:val="both"/>
        <w:rPr>
          <w:bCs/>
          <w:sz w:val="120"/>
          <w:szCs w:val="120"/>
        </w:rPr>
      </w:pPr>
      <w:r w:rsidRPr="00855452">
        <w:rPr>
          <w:bCs/>
          <w:sz w:val="120"/>
          <w:szCs w:val="120"/>
        </w:rPr>
        <w:t xml:space="preserve">       P</w:t>
      </w:r>
    </w:p>
    <w:p w:rsidR="005E0D98" w:rsidRPr="00855452" w:rsidRDefault="005E0D98" w:rsidP="00A91FC6">
      <w:pPr>
        <w:pStyle w:val="Ttulo1"/>
        <w:jc w:val="both"/>
        <w:rPr>
          <w:bCs/>
          <w:sz w:val="120"/>
          <w:szCs w:val="120"/>
        </w:rPr>
      </w:pPr>
      <w:r w:rsidRPr="00855452">
        <w:rPr>
          <w:bCs/>
          <w:sz w:val="120"/>
          <w:szCs w:val="120"/>
        </w:rPr>
        <w:t xml:space="preserve">           E</w:t>
      </w:r>
    </w:p>
    <w:p w:rsidR="005E0D98" w:rsidRPr="00855452" w:rsidRDefault="005E0D98" w:rsidP="00A91FC6">
      <w:pPr>
        <w:pStyle w:val="Ttulo1"/>
        <w:jc w:val="both"/>
        <w:rPr>
          <w:bCs/>
          <w:sz w:val="120"/>
          <w:szCs w:val="120"/>
        </w:rPr>
      </w:pPr>
      <w:r w:rsidRPr="00855452">
        <w:rPr>
          <w:bCs/>
          <w:sz w:val="120"/>
          <w:szCs w:val="120"/>
        </w:rPr>
        <w:t xml:space="preserve">              L</w:t>
      </w:r>
    </w:p>
    <w:p w:rsidR="002A2C87" w:rsidRPr="00855452" w:rsidRDefault="005E0D98" w:rsidP="00A91FC6">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489"/>
      </w:tblGrid>
      <w:tr w:rsidR="002A2C87" w:rsidRPr="00855452" w:rsidTr="008C6511">
        <w:trPr>
          <w:trHeight w:val="2035"/>
        </w:trPr>
        <w:tc>
          <w:tcPr>
            <w:tcW w:w="4489" w:type="dxa"/>
            <w:tcBorders>
              <w:top w:val="single" w:sz="18" w:space="0" w:color="auto"/>
              <w:left w:val="single" w:sz="18" w:space="0" w:color="auto"/>
              <w:bottom w:val="single" w:sz="18" w:space="0" w:color="auto"/>
              <w:right w:val="single" w:sz="18" w:space="0" w:color="auto"/>
            </w:tcBorders>
          </w:tcPr>
          <w:p w:rsidR="002A2C87" w:rsidRPr="00855452" w:rsidRDefault="002A2C87" w:rsidP="00A91FC6">
            <w:pPr>
              <w:jc w:val="center"/>
              <w:rPr>
                <w:b/>
                <w:bCs/>
                <w:sz w:val="22"/>
                <w:szCs w:val="22"/>
                <w:u w:val="single"/>
              </w:rPr>
            </w:pPr>
            <w:r w:rsidRPr="00855452">
              <w:rPr>
                <w:b/>
                <w:bCs/>
                <w:sz w:val="22"/>
                <w:szCs w:val="22"/>
                <w:u w:val="single"/>
              </w:rPr>
              <w:t>AVISO</w:t>
            </w:r>
          </w:p>
          <w:p w:rsidR="002A2C87" w:rsidRPr="00855452" w:rsidRDefault="002A2C87" w:rsidP="00A91FC6">
            <w:pPr>
              <w:jc w:val="center"/>
              <w:rPr>
                <w:b/>
                <w:bCs/>
                <w:sz w:val="22"/>
                <w:szCs w:val="22"/>
                <w:u w:val="single"/>
              </w:rPr>
            </w:pPr>
          </w:p>
          <w:p w:rsidR="002A2C87" w:rsidRDefault="002A2C87" w:rsidP="00A91FC6">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716884" w:rsidRPr="00855452" w:rsidRDefault="00716884" w:rsidP="00A91FC6">
            <w:pPr>
              <w:pStyle w:val="Corpodetexto3"/>
              <w:spacing w:after="0"/>
              <w:jc w:val="both"/>
              <w:rPr>
                <w:b w:val="0"/>
                <w:bCs/>
                <w:sz w:val="22"/>
                <w:szCs w:val="22"/>
              </w:rPr>
            </w:pPr>
          </w:p>
          <w:p w:rsidR="002A2C87" w:rsidRPr="00716884" w:rsidRDefault="002A2C87" w:rsidP="001D48FB">
            <w:pPr>
              <w:jc w:val="center"/>
              <w:rPr>
                <w:b/>
                <w:bCs/>
                <w:sz w:val="22"/>
                <w:szCs w:val="22"/>
              </w:rPr>
            </w:pPr>
            <w:r w:rsidRPr="00855452">
              <w:rPr>
                <w:b/>
                <w:bCs/>
                <w:sz w:val="22"/>
                <w:szCs w:val="22"/>
              </w:rPr>
              <w:t xml:space="preserve">Dúvidas: (69) </w:t>
            </w:r>
            <w:r w:rsidR="00853433">
              <w:rPr>
                <w:b/>
                <w:bCs/>
                <w:sz w:val="22"/>
                <w:szCs w:val="22"/>
              </w:rPr>
              <w:t>3212-</w:t>
            </w:r>
            <w:r w:rsidR="001D48FB" w:rsidRPr="001D48FB">
              <w:rPr>
                <w:b/>
                <w:bCs/>
                <w:sz w:val="22"/>
                <w:szCs w:val="22"/>
              </w:rPr>
              <w:t>9271</w:t>
            </w:r>
          </w:p>
        </w:tc>
      </w:tr>
    </w:tbl>
    <w:p w:rsidR="00387876" w:rsidRPr="00855452" w:rsidRDefault="00387876"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855452" w:rsidRDefault="00855452" w:rsidP="00A91FC6">
      <w:pPr>
        <w:rPr>
          <w:color w:val="000000"/>
          <w:sz w:val="22"/>
          <w:szCs w:val="22"/>
        </w:rPr>
      </w:pPr>
      <w:r>
        <w:rPr>
          <w:color w:val="000000"/>
          <w:sz w:val="22"/>
          <w:szCs w:val="22"/>
        </w:rPr>
        <w:br w:type="page"/>
      </w:r>
    </w:p>
    <w:p w:rsidR="005E0D98" w:rsidRDefault="00387876" w:rsidP="00A91FC6">
      <w:pPr>
        <w:pStyle w:val="Ttulo8"/>
        <w:ind w:firstLine="0"/>
        <w:jc w:val="center"/>
        <w:rPr>
          <w:sz w:val="22"/>
          <w:szCs w:val="22"/>
        </w:rPr>
      </w:pPr>
      <w:r w:rsidRPr="00BE45B6">
        <w:rPr>
          <w:sz w:val="22"/>
          <w:szCs w:val="22"/>
        </w:rPr>
        <w:lastRenderedPageBreak/>
        <w:t>EDITAL DE LICITAÇÃ</w:t>
      </w:r>
      <w:r w:rsidR="005E0D98" w:rsidRPr="00BE45B6">
        <w:rPr>
          <w:sz w:val="22"/>
          <w:szCs w:val="22"/>
        </w:rPr>
        <w:t>O</w:t>
      </w:r>
    </w:p>
    <w:p w:rsidR="005E0D98" w:rsidRDefault="005E0D98" w:rsidP="00A91FC6">
      <w:pPr>
        <w:pStyle w:val="Ttulo1"/>
        <w:jc w:val="center"/>
        <w:rPr>
          <w:i w:val="0"/>
          <w:color w:val="FF0000"/>
          <w:sz w:val="22"/>
          <w:szCs w:val="22"/>
        </w:rPr>
      </w:pPr>
      <w:r w:rsidRPr="00BE45B6">
        <w:rPr>
          <w:i w:val="0"/>
          <w:sz w:val="22"/>
          <w:szCs w:val="22"/>
        </w:rPr>
        <w:t>PREGÃO ELETRÔNICO N°</w:t>
      </w:r>
      <w:r w:rsidR="00B854C5" w:rsidRPr="00BE45B6">
        <w:rPr>
          <w:i w:val="0"/>
          <w:sz w:val="22"/>
          <w:szCs w:val="22"/>
        </w:rPr>
        <w:t>:</w:t>
      </w:r>
      <w:r w:rsidRPr="00BE45B6">
        <w:rPr>
          <w:i w:val="0"/>
          <w:sz w:val="22"/>
          <w:szCs w:val="22"/>
        </w:rPr>
        <w:t xml:space="preserve"> </w:t>
      </w:r>
      <w:r w:rsidR="00263348">
        <w:rPr>
          <w:i w:val="0"/>
          <w:color w:val="FF0000"/>
          <w:sz w:val="22"/>
          <w:szCs w:val="22"/>
        </w:rPr>
        <w:t>079/2019/SUPEL/RO</w:t>
      </w:r>
      <w:r w:rsidR="00BD39ED">
        <w:rPr>
          <w:i w:val="0"/>
          <w:color w:val="FF0000"/>
          <w:sz w:val="22"/>
          <w:szCs w:val="22"/>
        </w:rPr>
        <w:t xml:space="preserve"> </w:t>
      </w:r>
    </w:p>
    <w:p w:rsidR="008E453B" w:rsidRDefault="008E453B" w:rsidP="00A91FC6">
      <w:pPr>
        <w:jc w:val="both"/>
        <w:rPr>
          <w:b/>
          <w:sz w:val="22"/>
          <w:szCs w:val="22"/>
        </w:rPr>
      </w:pPr>
    </w:p>
    <w:p w:rsidR="005E0D98" w:rsidRPr="001E1113" w:rsidRDefault="005E0D98"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E1113">
        <w:rPr>
          <w:b/>
          <w:sz w:val="22"/>
          <w:szCs w:val="22"/>
        </w:rPr>
        <w:t>1 – DAS DISPOSIÇÕES GERAIS</w:t>
      </w:r>
    </w:p>
    <w:p w:rsidR="005E0D98" w:rsidRPr="00BE45B6" w:rsidRDefault="005E0D98" w:rsidP="00A91FC6">
      <w:pPr>
        <w:jc w:val="both"/>
        <w:rPr>
          <w:sz w:val="22"/>
          <w:szCs w:val="22"/>
        </w:rPr>
      </w:pPr>
    </w:p>
    <w:p w:rsidR="005E0D98" w:rsidRPr="00BE45B6" w:rsidRDefault="005E0D98" w:rsidP="00A91FC6">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rsidR="005E0D98" w:rsidRPr="00BE45B6" w:rsidRDefault="005E0D98" w:rsidP="00A91FC6">
      <w:pPr>
        <w:jc w:val="both"/>
        <w:rPr>
          <w:color w:val="000000"/>
          <w:sz w:val="22"/>
          <w:szCs w:val="22"/>
        </w:rPr>
      </w:pPr>
    </w:p>
    <w:p w:rsidR="005E0D98" w:rsidRDefault="00FC3E35" w:rsidP="00D60844">
      <w:pPr>
        <w:tabs>
          <w:tab w:val="left" w:pos="-851"/>
          <w:tab w:val="left" w:pos="9638"/>
        </w:tabs>
        <w:jc w:val="both"/>
        <w:rPr>
          <w:b/>
          <w:color w:val="FF0000"/>
          <w:sz w:val="22"/>
          <w:szCs w:val="22"/>
        </w:rPr>
      </w:pPr>
      <w:r w:rsidRPr="00D17E56">
        <w:rPr>
          <w:b/>
          <w:sz w:val="22"/>
          <w:szCs w:val="22"/>
        </w:rPr>
        <w:t xml:space="preserve">A </w:t>
      </w:r>
      <w:r w:rsidR="008E4D03" w:rsidRPr="00D17E56">
        <w:rPr>
          <w:b/>
          <w:sz w:val="22"/>
          <w:szCs w:val="22"/>
        </w:rPr>
        <w:t>SUPERINTENDÊNCIA ESTADUAL DE LICITAÇÕES</w:t>
      </w:r>
      <w:r w:rsidRPr="001E1113">
        <w:rPr>
          <w:sz w:val="22"/>
          <w:szCs w:val="22"/>
        </w:rPr>
        <w:t xml:space="preserve">, por meio de </w:t>
      </w:r>
      <w:r w:rsidR="00B85709">
        <w:rPr>
          <w:sz w:val="22"/>
          <w:szCs w:val="22"/>
        </w:rPr>
        <w:t>seu</w:t>
      </w:r>
      <w:r w:rsidR="00CC6C59">
        <w:rPr>
          <w:sz w:val="22"/>
          <w:szCs w:val="22"/>
        </w:rPr>
        <w:t>(a) Pregoeiro(a)</w:t>
      </w:r>
      <w:r w:rsidRPr="001E1113">
        <w:rPr>
          <w:sz w:val="22"/>
          <w:szCs w:val="22"/>
        </w:rPr>
        <w:t xml:space="preserve"> e Equipe de Apoio, nomeada por força das disposições contidas na </w:t>
      </w:r>
      <w:r w:rsidR="001E1113" w:rsidRPr="00D60844">
        <w:rPr>
          <w:color w:val="FF0000"/>
          <w:sz w:val="22"/>
          <w:szCs w:val="22"/>
        </w:rPr>
        <w:t>Portaria n</w:t>
      </w:r>
      <w:r w:rsidR="006B2320" w:rsidRPr="00D60844">
        <w:rPr>
          <w:color w:val="FF0000"/>
          <w:sz w:val="22"/>
          <w:szCs w:val="22"/>
        </w:rPr>
        <w:t xml:space="preserve">º </w:t>
      </w:r>
      <w:r w:rsidR="00D60844" w:rsidRPr="00D60844">
        <w:rPr>
          <w:color w:val="FF0000"/>
          <w:sz w:val="22"/>
          <w:szCs w:val="22"/>
        </w:rPr>
        <w:t>45/2019/SUPEL-CI</w:t>
      </w:r>
      <w:r w:rsidR="006B2320" w:rsidRPr="00D60844">
        <w:rPr>
          <w:color w:val="FF0000"/>
          <w:sz w:val="22"/>
          <w:szCs w:val="22"/>
        </w:rPr>
        <w:t xml:space="preserve">, </w:t>
      </w:r>
      <w:r w:rsidR="00D60844" w:rsidRPr="00D60844">
        <w:rPr>
          <w:color w:val="FF0000"/>
          <w:sz w:val="22"/>
          <w:szCs w:val="22"/>
        </w:rPr>
        <w:t>publicada no Diário Oficial do Estado de Rondônia - Edição 032 - 18 de fevereiro de 2019</w:t>
      </w:r>
      <w:r w:rsidRPr="00D17E56">
        <w:rPr>
          <w:sz w:val="22"/>
          <w:szCs w:val="22"/>
        </w:rPr>
        <w:t>, torn</w:t>
      </w:r>
      <w:r w:rsidRPr="00BE45B6">
        <w:rPr>
          <w:sz w:val="22"/>
          <w:szCs w:val="22"/>
        </w:rPr>
        <w:t>a público que se encontra autorizada a realização da licitação na modalidade</w:t>
      </w:r>
      <w:r w:rsidR="00216DDD" w:rsidRPr="00BE45B6">
        <w:rPr>
          <w:sz w:val="22"/>
          <w:szCs w:val="22"/>
        </w:rPr>
        <w:t xml:space="preserve"> de</w:t>
      </w:r>
      <w:r w:rsidRPr="00BE45B6">
        <w:rPr>
          <w:sz w:val="22"/>
          <w:szCs w:val="22"/>
        </w:rPr>
        <w:t xml:space="preserv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sidR="00263348">
        <w:rPr>
          <w:b/>
          <w:color w:val="FF0000"/>
          <w:sz w:val="22"/>
          <w:szCs w:val="22"/>
        </w:rPr>
        <w:t>079/2019/SUPEL/RO</w:t>
      </w:r>
      <w:r w:rsidR="00BB7475" w:rsidRPr="00263348">
        <w:rPr>
          <w:color w:val="FF0000"/>
          <w:sz w:val="22"/>
          <w:szCs w:val="22"/>
        </w:rPr>
        <w:t>,</w:t>
      </w:r>
      <w:r w:rsidRPr="00BE45B6">
        <w:rPr>
          <w:sz w:val="22"/>
          <w:szCs w:val="22"/>
        </w:rPr>
        <w:t xml:space="preserve"> do </w:t>
      </w:r>
      <w:r w:rsidRPr="001E1113">
        <w:rPr>
          <w:sz w:val="22"/>
          <w:szCs w:val="22"/>
        </w:rPr>
        <w:t xml:space="preserve">tipo </w:t>
      </w:r>
      <w:r w:rsidRPr="001E1113">
        <w:rPr>
          <w:b/>
          <w:noProof/>
          <w:sz w:val="22"/>
          <w:szCs w:val="22"/>
        </w:rPr>
        <w:t>MENOR PREÇO</w:t>
      </w:r>
      <w:r w:rsidRPr="001E1113">
        <w:rPr>
          <w:b/>
          <w:sz w:val="22"/>
          <w:szCs w:val="22"/>
        </w:rPr>
        <w:t>,</w:t>
      </w:r>
      <w:r w:rsidRPr="001E1113">
        <w:rPr>
          <w:sz w:val="22"/>
          <w:szCs w:val="22"/>
        </w:rPr>
        <w:t xml:space="preserve"> tendo por finalidade a qualificação de empresas e a seleção da proposta mais vantajosa, conforme disposições </w:t>
      </w:r>
      <w:r w:rsidRPr="00BE45B6">
        <w:rPr>
          <w:sz w:val="22"/>
          <w:szCs w:val="22"/>
        </w:rPr>
        <w:t>descritas neste edital e seus anexos, em conformidade com a</w:t>
      </w:r>
      <w:r w:rsidR="00C0090E" w:rsidRPr="00BE45B6">
        <w:rPr>
          <w:sz w:val="22"/>
          <w:szCs w:val="22"/>
        </w:rPr>
        <w:t>s</w:t>
      </w:r>
      <w:r w:rsidRPr="00BE45B6">
        <w:rPr>
          <w:sz w:val="22"/>
          <w:szCs w:val="22"/>
        </w:rPr>
        <w:t xml:space="preserve"> </w:t>
      </w:r>
      <w:hyperlink r:id="rId8" w:history="1">
        <w:r w:rsidRPr="00B036FA">
          <w:rPr>
            <w:rStyle w:val="Hyperlink"/>
            <w:sz w:val="22"/>
            <w:szCs w:val="22"/>
          </w:rPr>
          <w:t>Lei</w:t>
        </w:r>
        <w:r w:rsidR="00C0090E" w:rsidRPr="00B036FA">
          <w:rPr>
            <w:rStyle w:val="Hyperlink"/>
            <w:sz w:val="22"/>
            <w:szCs w:val="22"/>
          </w:rPr>
          <w:t>s</w:t>
        </w:r>
        <w:r w:rsidRPr="00B036FA">
          <w:rPr>
            <w:rStyle w:val="Hyperlink"/>
            <w:sz w:val="22"/>
            <w:szCs w:val="22"/>
          </w:rPr>
          <w:t xml:space="preserve"> Federa</w:t>
        </w:r>
        <w:r w:rsidR="00C0090E" w:rsidRPr="00B036FA">
          <w:rPr>
            <w:rStyle w:val="Hyperlink"/>
            <w:sz w:val="22"/>
            <w:szCs w:val="22"/>
          </w:rPr>
          <w:t>is</w:t>
        </w:r>
        <w:r w:rsidR="001E1113" w:rsidRPr="00B036FA">
          <w:rPr>
            <w:rStyle w:val="Hyperlink"/>
            <w:sz w:val="22"/>
            <w:szCs w:val="22"/>
          </w:rPr>
          <w:t xml:space="preserve"> nº</w:t>
        </w:r>
        <w:r w:rsidRPr="00B036FA">
          <w:rPr>
            <w:rStyle w:val="Hyperlink"/>
            <w:sz w:val="22"/>
            <w:szCs w:val="22"/>
          </w:rPr>
          <w:t xml:space="preserve"> 10.520/02</w:t>
        </w:r>
      </w:hyperlink>
      <w:r w:rsidR="003C4210" w:rsidRPr="00BE45B6">
        <w:rPr>
          <w:sz w:val="22"/>
          <w:szCs w:val="22"/>
        </w:rPr>
        <w:t xml:space="preserve"> e </w:t>
      </w:r>
      <w:hyperlink r:id="rId9" w:history="1">
        <w:r w:rsidR="009C073F" w:rsidRPr="001C0582">
          <w:rPr>
            <w:rStyle w:val="Hyperlink"/>
            <w:sz w:val="22"/>
            <w:szCs w:val="22"/>
          </w:rPr>
          <w:t>nº 8.666/93</w:t>
        </w:r>
      </w:hyperlink>
      <w:r w:rsidR="009C073F" w:rsidRPr="00BE45B6">
        <w:rPr>
          <w:sz w:val="22"/>
          <w:szCs w:val="22"/>
        </w:rPr>
        <w:t xml:space="preserve"> e suas alterações</w:t>
      </w:r>
      <w:r w:rsidR="00C0090E" w:rsidRPr="00BE45B6">
        <w:rPr>
          <w:sz w:val="22"/>
          <w:szCs w:val="22"/>
        </w:rPr>
        <w:t xml:space="preserve"> a qual se aplica subsidiariamente a modalidade de Pregão, </w:t>
      </w:r>
      <w:r w:rsidR="00AA7789" w:rsidRPr="00BE45B6">
        <w:rPr>
          <w:sz w:val="22"/>
          <w:szCs w:val="22"/>
        </w:rPr>
        <w:t xml:space="preserve">com </w:t>
      </w:r>
      <w:r w:rsidR="00AA7789" w:rsidRPr="00D17E56">
        <w:rPr>
          <w:sz w:val="22"/>
          <w:szCs w:val="22"/>
        </w:rPr>
        <w:t xml:space="preserve">os </w:t>
      </w:r>
      <w:hyperlink r:id="rId10" w:history="1">
        <w:r w:rsidR="00AA7789" w:rsidRPr="00D17E56">
          <w:rPr>
            <w:rStyle w:val="Hyperlink"/>
            <w:sz w:val="22"/>
            <w:szCs w:val="22"/>
          </w:rPr>
          <w:t>Decretos Estaduais nº 12.20</w:t>
        </w:r>
        <w:r w:rsidR="008E4D03" w:rsidRPr="00D17E56">
          <w:rPr>
            <w:rStyle w:val="Hyperlink"/>
            <w:sz w:val="22"/>
            <w:szCs w:val="22"/>
          </w:rPr>
          <w:t>5/06</w:t>
        </w:r>
      </w:hyperlink>
      <w:r w:rsidR="008E4D03">
        <w:rPr>
          <w:sz w:val="22"/>
          <w:szCs w:val="22"/>
        </w:rPr>
        <w:t xml:space="preserve">, </w:t>
      </w:r>
      <w:hyperlink r:id="rId11" w:history="1">
        <w:r w:rsidR="008E4D03" w:rsidRPr="000C5DD3">
          <w:rPr>
            <w:rStyle w:val="Hyperlink"/>
            <w:sz w:val="22"/>
            <w:szCs w:val="22"/>
          </w:rPr>
          <w:t>n° 16.089/2011</w:t>
        </w:r>
      </w:hyperlink>
      <w:r w:rsidR="008E4D03">
        <w:rPr>
          <w:sz w:val="22"/>
          <w:szCs w:val="22"/>
        </w:rPr>
        <w:t xml:space="preserve"> e </w:t>
      </w:r>
      <w:hyperlink r:id="rId12" w:history="1">
        <w:r w:rsidR="008E4D03" w:rsidRPr="000C5DD3">
          <w:rPr>
            <w:rStyle w:val="Hyperlink"/>
            <w:sz w:val="22"/>
            <w:szCs w:val="22"/>
          </w:rPr>
          <w:t>n° 21.675/2017</w:t>
        </w:r>
      </w:hyperlink>
      <w:r w:rsidR="00C6685D" w:rsidRPr="00BE45B6">
        <w:rPr>
          <w:sz w:val="22"/>
          <w:szCs w:val="22"/>
        </w:rPr>
        <w:t xml:space="preserve">, </w:t>
      </w:r>
      <w:hyperlink r:id="rId13" w:history="1">
        <w:r w:rsidR="00C6685D" w:rsidRPr="00B24F73">
          <w:rPr>
            <w:rStyle w:val="Hyperlink"/>
            <w:sz w:val="22"/>
            <w:szCs w:val="22"/>
          </w:rPr>
          <w:t>Decreto Federal</w:t>
        </w:r>
        <w:r w:rsidR="001E1113" w:rsidRPr="00B24F73">
          <w:rPr>
            <w:rStyle w:val="Hyperlink"/>
            <w:sz w:val="22"/>
            <w:szCs w:val="22"/>
          </w:rPr>
          <w:t xml:space="preserve"> n°</w:t>
        </w:r>
        <w:r w:rsidR="00C6685D" w:rsidRPr="00B24F73">
          <w:rPr>
            <w:rStyle w:val="Hyperlink"/>
            <w:sz w:val="22"/>
            <w:szCs w:val="22"/>
          </w:rPr>
          <w:t xml:space="preserve"> 5.450/05</w:t>
        </w:r>
      </w:hyperlink>
      <w:r w:rsidR="00AA7789" w:rsidRPr="001E1113">
        <w:rPr>
          <w:sz w:val="22"/>
          <w:szCs w:val="22"/>
        </w:rPr>
        <w:t>, com</w:t>
      </w:r>
      <w:r w:rsidR="00AA7789" w:rsidRPr="00BE45B6">
        <w:rPr>
          <w:sz w:val="22"/>
          <w:szCs w:val="22"/>
        </w:rPr>
        <w:t xml:space="preserve"> </w:t>
      </w:r>
      <w:r w:rsidR="00C0090E" w:rsidRPr="00BE45B6">
        <w:rPr>
          <w:sz w:val="22"/>
          <w:szCs w:val="22"/>
        </w:rPr>
        <w:t xml:space="preserve">a </w:t>
      </w:r>
      <w:hyperlink r:id="rId14" w:history="1">
        <w:r w:rsidR="00AA7789" w:rsidRPr="00005F3C">
          <w:rPr>
            <w:rStyle w:val="Hyperlink"/>
            <w:sz w:val="22"/>
            <w:szCs w:val="22"/>
          </w:rPr>
          <w:t>Lei Complementar nº 123/06</w:t>
        </w:r>
      </w:hyperlink>
      <w:r w:rsidR="00AA7789" w:rsidRPr="00BE45B6">
        <w:rPr>
          <w:sz w:val="22"/>
          <w:szCs w:val="22"/>
        </w:rPr>
        <w:t xml:space="preserve"> e suas alterações, </w:t>
      </w:r>
      <w:r w:rsidR="007F0B5E" w:rsidRPr="00BE45B6">
        <w:rPr>
          <w:sz w:val="22"/>
          <w:szCs w:val="22"/>
        </w:rPr>
        <w:t xml:space="preserve">com </w:t>
      </w:r>
      <w:r w:rsidR="00C0090E" w:rsidRPr="00BE45B6">
        <w:rPr>
          <w:sz w:val="22"/>
          <w:szCs w:val="22"/>
        </w:rPr>
        <w:t xml:space="preserve">a </w:t>
      </w:r>
      <w:hyperlink r:id="rId15" w:history="1">
        <w:r w:rsidR="00C0090E" w:rsidRPr="003C1C0B">
          <w:rPr>
            <w:rStyle w:val="Hyperlink"/>
            <w:sz w:val="22"/>
            <w:szCs w:val="22"/>
          </w:rPr>
          <w:t>Lei</w:t>
        </w:r>
        <w:r w:rsidR="007F0B5E" w:rsidRPr="003C1C0B">
          <w:rPr>
            <w:rStyle w:val="Hyperlink"/>
            <w:sz w:val="22"/>
            <w:szCs w:val="22"/>
          </w:rPr>
          <w:t xml:space="preserve"> Estadual n° 2414/2011</w:t>
        </w:r>
      </w:hyperlink>
      <w:r w:rsidR="007F0B5E" w:rsidRPr="00BE45B6">
        <w:rPr>
          <w:sz w:val="22"/>
          <w:szCs w:val="22"/>
        </w:rPr>
        <w:t xml:space="preserve">, </w:t>
      </w:r>
      <w:r w:rsidR="00AA7789" w:rsidRPr="00BE45B6">
        <w:rPr>
          <w:sz w:val="22"/>
          <w:szCs w:val="22"/>
        </w:rPr>
        <w:t xml:space="preserve">e demais legislações vigentes, </w:t>
      </w:r>
      <w:r w:rsidRPr="00BE45B6">
        <w:rPr>
          <w:sz w:val="22"/>
          <w:szCs w:val="22"/>
        </w:rPr>
        <w:t>tendo como interessad</w:t>
      </w:r>
      <w:r w:rsidR="0027044C">
        <w:rPr>
          <w:sz w:val="22"/>
          <w:szCs w:val="22"/>
        </w:rPr>
        <w:t>a</w:t>
      </w:r>
      <w:r w:rsidR="0003108C" w:rsidRPr="00BE45B6">
        <w:rPr>
          <w:sz w:val="22"/>
          <w:szCs w:val="22"/>
        </w:rPr>
        <w:t xml:space="preserve"> </w:t>
      </w:r>
      <w:r w:rsidR="001F00FF" w:rsidRPr="00BE45B6">
        <w:rPr>
          <w:sz w:val="22"/>
          <w:szCs w:val="22"/>
        </w:rPr>
        <w:t>a</w:t>
      </w:r>
      <w:r w:rsidR="0003108C" w:rsidRPr="00BE45B6">
        <w:rPr>
          <w:sz w:val="22"/>
          <w:szCs w:val="22"/>
        </w:rPr>
        <w:t xml:space="preserve"> </w:t>
      </w:r>
      <w:r w:rsidR="00DF3A56">
        <w:rPr>
          <w:b/>
          <w:color w:val="FF0000"/>
          <w:sz w:val="22"/>
          <w:szCs w:val="22"/>
        </w:rPr>
        <w:t>Secretaria de Estado da Saúde</w:t>
      </w:r>
      <w:r w:rsidR="001E1113">
        <w:rPr>
          <w:b/>
          <w:color w:val="FF0000"/>
          <w:sz w:val="22"/>
          <w:szCs w:val="22"/>
        </w:rPr>
        <w:t>.</w:t>
      </w:r>
    </w:p>
    <w:p w:rsidR="00857230" w:rsidRDefault="00857230" w:rsidP="00A91FC6">
      <w:pPr>
        <w:tabs>
          <w:tab w:val="left" w:pos="-851"/>
          <w:tab w:val="left" w:pos="9638"/>
        </w:tabs>
        <w:jc w:val="both"/>
        <w:rPr>
          <w:sz w:val="22"/>
          <w:szCs w:val="22"/>
        </w:rPr>
      </w:pPr>
    </w:p>
    <w:p w:rsidR="005E0D98" w:rsidRPr="00F05659" w:rsidRDefault="005E0D98" w:rsidP="00A91FC6">
      <w:pPr>
        <w:pStyle w:val="Corpodetexto21"/>
        <w:jc w:val="both"/>
        <w:rPr>
          <w:sz w:val="22"/>
          <w:szCs w:val="22"/>
        </w:rPr>
      </w:pPr>
      <w:r w:rsidRPr="00F05659">
        <w:rPr>
          <w:sz w:val="22"/>
          <w:szCs w:val="22"/>
        </w:rPr>
        <w:t>1.1.1. A Secretaria de Logística e Tecnologia da Informação – SLTI, do Ministério do Planejamento, Orçamento e Gestão, atua como Órgão provedor do Sistema Eletrônico;</w:t>
      </w:r>
    </w:p>
    <w:p w:rsidR="005E0D98" w:rsidRPr="00F05659"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1.1.2.</w:t>
      </w:r>
      <w:r w:rsidRPr="00BE45B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E45B6" w:rsidRDefault="005E0D98" w:rsidP="00A91FC6">
      <w:pPr>
        <w:pStyle w:val="Corpodetexto21"/>
        <w:jc w:val="both"/>
        <w:rPr>
          <w:sz w:val="22"/>
          <w:szCs w:val="22"/>
        </w:rPr>
      </w:pPr>
    </w:p>
    <w:p w:rsidR="005E0D98" w:rsidRPr="006E0C12" w:rsidRDefault="005E0D98" w:rsidP="00A91FC6">
      <w:pPr>
        <w:jc w:val="both"/>
        <w:rPr>
          <w:color w:val="0000FF"/>
          <w:sz w:val="22"/>
          <w:szCs w:val="22"/>
        </w:rPr>
      </w:pPr>
      <w:r w:rsidRPr="00F05659">
        <w:rPr>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 xml:space="preserve">no endereço </w:t>
      </w:r>
      <w:r w:rsidR="001A139A" w:rsidRPr="00F05659">
        <w:rPr>
          <w:sz w:val="22"/>
          <w:szCs w:val="22"/>
        </w:rPr>
        <w:t>eletrônico:</w:t>
      </w:r>
      <w:r w:rsidR="00D87A6C">
        <w:rPr>
          <w:sz w:val="22"/>
          <w:szCs w:val="22"/>
        </w:rPr>
        <w:t xml:space="preserve"> </w:t>
      </w:r>
      <w:r w:rsidR="00D87A6C" w:rsidRPr="004A194E">
        <w:rPr>
          <w:rStyle w:val="Hyperlink"/>
          <w:sz w:val="22"/>
          <w:szCs w:val="22"/>
        </w:rPr>
        <w:t>https://www.</w:t>
      </w:r>
      <w:hyperlink r:id="rId16" w:history="1">
        <w:r w:rsidR="00D87A6C" w:rsidRPr="004A194E">
          <w:rPr>
            <w:rStyle w:val="Hyperlink"/>
            <w:sz w:val="22"/>
            <w:szCs w:val="22"/>
          </w:rPr>
          <w:t>comprasgovernamentais</w:t>
        </w:r>
      </w:hyperlink>
      <w:r w:rsidR="00D87A6C" w:rsidRPr="004A194E">
        <w:rPr>
          <w:rStyle w:val="Hyperlink"/>
          <w:sz w:val="22"/>
          <w:szCs w:val="22"/>
        </w:rPr>
        <w:t>.gov.br/</w:t>
      </w:r>
      <w:r w:rsidR="006E0C12">
        <w:rPr>
          <w:sz w:val="22"/>
          <w:szCs w:val="22"/>
        </w:rPr>
        <w:t>.</w:t>
      </w:r>
    </w:p>
    <w:p w:rsidR="005E0D98" w:rsidRPr="00BE45B6"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1.1.4.</w:t>
      </w:r>
      <w:r w:rsidRPr="00BE45B6">
        <w:rPr>
          <w:sz w:val="22"/>
          <w:szCs w:val="22"/>
        </w:rPr>
        <w:t xml:space="preserve"> A sessão inaugural deste PREGÃO ELETRÔNICO dar-se-á por meio do sistema eletrônico, na data e horário, conforme abaixo:</w:t>
      </w:r>
    </w:p>
    <w:p w:rsidR="005E0D98" w:rsidRPr="00BE45B6" w:rsidRDefault="005E0D98" w:rsidP="00A91FC6">
      <w:pPr>
        <w:pStyle w:val="Corpodetexto21"/>
        <w:tabs>
          <w:tab w:val="left" w:pos="7270"/>
        </w:tabs>
        <w:jc w:val="both"/>
        <w:rPr>
          <w:sz w:val="22"/>
          <w:szCs w:val="22"/>
        </w:rPr>
      </w:pPr>
      <w:r w:rsidRPr="00BE45B6">
        <w:rPr>
          <w:sz w:val="22"/>
          <w:szCs w:val="22"/>
        </w:rPr>
        <w:tab/>
      </w:r>
    </w:p>
    <w:p w:rsidR="005E0D98" w:rsidRPr="00BE45B6" w:rsidRDefault="005E0D98" w:rsidP="00A91FC6">
      <w:pPr>
        <w:pStyle w:val="Corpodetexto21"/>
        <w:jc w:val="both"/>
        <w:rPr>
          <w:b/>
          <w:color w:val="FF0000"/>
          <w:sz w:val="22"/>
          <w:szCs w:val="22"/>
        </w:rPr>
      </w:pPr>
      <w:r w:rsidRPr="00BE45B6">
        <w:rPr>
          <w:b/>
          <w:sz w:val="22"/>
          <w:szCs w:val="22"/>
        </w:rPr>
        <w:t xml:space="preserve">DATA DE ABERTURA: </w:t>
      </w:r>
      <w:r w:rsidR="00DF3A56">
        <w:rPr>
          <w:b/>
          <w:color w:val="FF0000"/>
          <w:sz w:val="22"/>
          <w:szCs w:val="22"/>
        </w:rPr>
        <w:t>2</w:t>
      </w:r>
      <w:r w:rsidR="006201DE">
        <w:rPr>
          <w:b/>
          <w:color w:val="FF0000"/>
          <w:sz w:val="22"/>
          <w:szCs w:val="22"/>
        </w:rPr>
        <w:t>0</w:t>
      </w:r>
      <w:r w:rsidR="00FF663E">
        <w:rPr>
          <w:b/>
          <w:color w:val="FF0000"/>
          <w:sz w:val="22"/>
          <w:szCs w:val="22"/>
        </w:rPr>
        <w:t xml:space="preserve"> </w:t>
      </w:r>
      <w:r w:rsidR="006B2320">
        <w:rPr>
          <w:b/>
          <w:color w:val="FF0000"/>
          <w:sz w:val="22"/>
          <w:szCs w:val="22"/>
        </w:rPr>
        <w:t>de</w:t>
      </w:r>
      <w:r w:rsidR="00DF3A56">
        <w:rPr>
          <w:b/>
          <w:color w:val="FF0000"/>
          <w:sz w:val="22"/>
          <w:szCs w:val="22"/>
        </w:rPr>
        <w:t xml:space="preserve"> </w:t>
      </w:r>
      <w:r w:rsidR="006201DE">
        <w:rPr>
          <w:b/>
          <w:color w:val="FF0000"/>
          <w:sz w:val="22"/>
          <w:szCs w:val="22"/>
        </w:rPr>
        <w:t>maio</w:t>
      </w:r>
      <w:r w:rsidR="00DF3A56">
        <w:rPr>
          <w:b/>
          <w:color w:val="FF0000"/>
          <w:sz w:val="22"/>
          <w:szCs w:val="22"/>
        </w:rPr>
        <w:t xml:space="preserve"> de 2019</w:t>
      </w:r>
      <w:r w:rsidR="00BD3D6A" w:rsidRPr="00BE45B6">
        <w:rPr>
          <w:b/>
          <w:color w:val="FF0000"/>
          <w:sz w:val="22"/>
          <w:szCs w:val="22"/>
        </w:rPr>
        <w:t>.</w:t>
      </w:r>
    </w:p>
    <w:p w:rsidR="005E0D98" w:rsidRPr="00F05659" w:rsidRDefault="005E0D98" w:rsidP="00A91FC6">
      <w:pPr>
        <w:pStyle w:val="Corpodetexto21"/>
        <w:jc w:val="both"/>
        <w:rPr>
          <w:b/>
          <w:sz w:val="22"/>
          <w:szCs w:val="22"/>
        </w:rPr>
      </w:pPr>
      <w:r w:rsidRPr="00BE45B6">
        <w:rPr>
          <w:b/>
          <w:sz w:val="22"/>
          <w:szCs w:val="22"/>
        </w:rPr>
        <w:t>HORÁRIO</w:t>
      </w:r>
      <w:r w:rsidRPr="00BE45B6">
        <w:rPr>
          <w:sz w:val="22"/>
          <w:szCs w:val="22"/>
        </w:rPr>
        <w:t xml:space="preserve">: </w:t>
      </w:r>
      <w:r w:rsidR="0018430E" w:rsidRPr="00DF3A56">
        <w:rPr>
          <w:b/>
          <w:color w:val="FF0000"/>
          <w:sz w:val="22"/>
          <w:szCs w:val="22"/>
        </w:rPr>
        <w:t xml:space="preserve">às </w:t>
      </w:r>
      <w:r w:rsidR="00DF3A56" w:rsidRPr="00DF3A56">
        <w:rPr>
          <w:b/>
          <w:color w:val="FF0000"/>
          <w:sz w:val="22"/>
          <w:szCs w:val="22"/>
        </w:rPr>
        <w:t>09</w:t>
      </w:r>
      <w:r w:rsidR="00B656B7" w:rsidRPr="00DF3A56">
        <w:rPr>
          <w:b/>
          <w:color w:val="FF0000"/>
          <w:sz w:val="22"/>
          <w:szCs w:val="22"/>
        </w:rPr>
        <w:t>h00</w:t>
      </w:r>
      <w:r w:rsidR="0076586D" w:rsidRPr="00DF3A56">
        <w:rPr>
          <w:b/>
          <w:color w:val="FF0000"/>
          <w:sz w:val="22"/>
          <w:szCs w:val="22"/>
        </w:rPr>
        <w:t>min</w:t>
      </w:r>
      <w:r w:rsidR="00AA2DBA" w:rsidRPr="00F05659">
        <w:rPr>
          <w:b/>
          <w:sz w:val="22"/>
          <w:szCs w:val="22"/>
        </w:rPr>
        <w:t>. (HORÁRIO DE BRASÍLIA – DF)</w:t>
      </w:r>
    </w:p>
    <w:p w:rsidR="005E0D98" w:rsidRPr="00F05659" w:rsidRDefault="005E0D98" w:rsidP="00A91FC6">
      <w:pPr>
        <w:pStyle w:val="Corpodetexto21"/>
        <w:jc w:val="both"/>
        <w:rPr>
          <w:b/>
          <w:sz w:val="22"/>
          <w:szCs w:val="22"/>
        </w:rPr>
      </w:pPr>
      <w:r w:rsidRPr="00BE45B6">
        <w:rPr>
          <w:b/>
          <w:sz w:val="22"/>
          <w:szCs w:val="22"/>
        </w:rPr>
        <w:t xml:space="preserve">ENDEREÇO ELETRÔNICO: </w:t>
      </w:r>
      <w:r w:rsidR="00D87A6C" w:rsidRPr="004A194E">
        <w:rPr>
          <w:rStyle w:val="Hyperlink"/>
          <w:sz w:val="22"/>
          <w:szCs w:val="22"/>
        </w:rPr>
        <w:t>https://www.</w:t>
      </w:r>
      <w:hyperlink r:id="rId17" w:history="1">
        <w:r w:rsidR="00D87A6C" w:rsidRPr="004A194E">
          <w:rPr>
            <w:rStyle w:val="Hyperlink"/>
            <w:sz w:val="22"/>
            <w:szCs w:val="22"/>
          </w:rPr>
          <w:t>comprasgovernamentais</w:t>
        </w:r>
      </w:hyperlink>
      <w:r w:rsidR="00D87A6C" w:rsidRPr="004A194E">
        <w:rPr>
          <w:rStyle w:val="Hyperlink"/>
          <w:sz w:val="22"/>
          <w:szCs w:val="22"/>
        </w:rPr>
        <w:t>.gov.br/</w:t>
      </w:r>
    </w:p>
    <w:p w:rsidR="005E0D98" w:rsidRPr="00BE45B6" w:rsidRDefault="005E0D98" w:rsidP="00A91FC6">
      <w:pPr>
        <w:jc w:val="both"/>
        <w:rPr>
          <w:color w:val="000000"/>
          <w:sz w:val="22"/>
          <w:szCs w:val="22"/>
        </w:rPr>
      </w:pPr>
    </w:p>
    <w:p w:rsidR="005E0D98" w:rsidRDefault="00367240" w:rsidP="00A91FC6">
      <w:pPr>
        <w:pStyle w:val="Corpodetexto21"/>
        <w:jc w:val="both"/>
        <w:rPr>
          <w:color w:val="FF33CC"/>
          <w:sz w:val="22"/>
          <w:szCs w:val="22"/>
        </w:rPr>
      </w:pPr>
      <w:r w:rsidRPr="00357934">
        <w:rPr>
          <w:sz w:val="22"/>
          <w:szCs w:val="22"/>
        </w:rPr>
        <w:t>1.1.</w:t>
      </w:r>
      <w:r w:rsidR="004408E8">
        <w:rPr>
          <w:sz w:val="22"/>
          <w:szCs w:val="22"/>
        </w:rPr>
        <w:t>5</w:t>
      </w:r>
      <w:r w:rsidRPr="00357934">
        <w:rPr>
          <w:sz w:val="22"/>
          <w:szCs w:val="22"/>
        </w:rPr>
        <w:t xml:space="preserve">. </w:t>
      </w:r>
      <w:r w:rsidRPr="003F3B89">
        <w:rPr>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206B9B" w:rsidRPr="003F3B89">
        <w:rPr>
          <w:sz w:val="22"/>
          <w:szCs w:val="22"/>
        </w:rPr>
        <w:t>d</w:t>
      </w:r>
      <w:r w:rsidR="00CC6C59">
        <w:rPr>
          <w:sz w:val="22"/>
          <w:szCs w:val="22"/>
        </w:rPr>
        <w:t>o(a) Pregoeiro(a)</w:t>
      </w:r>
      <w:r w:rsidRPr="003F3B89">
        <w:rPr>
          <w:sz w:val="22"/>
          <w:szCs w:val="22"/>
        </w:rPr>
        <w:t xml:space="preserve"> em contrário.</w:t>
      </w:r>
    </w:p>
    <w:p w:rsidR="00367240" w:rsidRPr="00BE45B6" w:rsidRDefault="00367240" w:rsidP="00A91FC6">
      <w:pPr>
        <w:pStyle w:val="Corpodetexto21"/>
        <w:jc w:val="both"/>
        <w:rPr>
          <w:sz w:val="22"/>
          <w:szCs w:val="22"/>
        </w:rPr>
      </w:pPr>
    </w:p>
    <w:p w:rsidR="004408E8" w:rsidRDefault="005E0D98" w:rsidP="00A91FC6">
      <w:pPr>
        <w:pStyle w:val="Corpodetexto21"/>
        <w:jc w:val="both"/>
        <w:rPr>
          <w:color w:val="000000"/>
          <w:sz w:val="22"/>
          <w:szCs w:val="22"/>
        </w:rPr>
      </w:pPr>
      <w:r w:rsidRPr="00F05659">
        <w:rPr>
          <w:sz w:val="22"/>
          <w:szCs w:val="22"/>
        </w:rPr>
        <w:t>1.1.</w:t>
      </w:r>
      <w:r w:rsidR="004408E8">
        <w:rPr>
          <w:sz w:val="22"/>
          <w:szCs w:val="22"/>
        </w:rPr>
        <w:t>6</w:t>
      </w:r>
      <w:r w:rsidRPr="00F05659">
        <w:rPr>
          <w:sz w:val="22"/>
          <w:szCs w:val="22"/>
        </w:rPr>
        <w:t>.</w:t>
      </w:r>
      <w:r w:rsidRPr="00BE45B6">
        <w:rPr>
          <w:sz w:val="22"/>
          <w:szCs w:val="22"/>
        </w:rPr>
        <w:t xml:space="preserve"> Os horários mencionados neste Edital de Licitação referem-se ao horário oficial de Brasília - DF.</w:t>
      </w:r>
      <w:r w:rsidR="00A22A07" w:rsidRPr="00BE45B6">
        <w:rPr>
          <w:color w:val="000000"/>
          <w:sz w:val="22"/>
          <w:szCs w:val="22"/>
        </w:rPr>
        <w:t xml:space="preserve">     </w:t>
      </w:r>
    </w:p>
    <w:p w:rsidR="002D14E9" w:rsidRPr="00803962" w:rsidRDefault="00A22A07" w:rsidP="00A91FC6">
      <w:pPr>
        <w:pStyle w:val="Corpodetexto21"/>
        <w:jc w:val="both"/>
        <w:rPr>
          <w:sz w:val="22"/>
          <w:szCs w:val="22"/>
        </w:rPr>
      </w:pPr>
      <w:r w:rsidRPr="00BE45B6">
        <w:rPr>
          <w:color w:val="000000"/>
          <w:sz w:val="22"/>
          <w:szCs w:val="22"/>
        </w:rPr>
        <w:t xml:space="preserve">      </w:t>
      </w:r>
    </w:p>
    <w:p w:rsidR="005E0D98" w:rsidRPr="00BE45B6" w:rsidRDefault="005E0D98" w:rsidP="00A91FC6">
      <w:pPr>
        <w:jc w:val="both"/>
        <w:rPr>
          <w:b/>
          <w:sz w:val="22"/>
          <w:szCs w:val="22"/>
        </w:rPr>
      </w:pPr>
      <w:r w:rsidRPr="004408E8">
        <w:rPr>
          <w:b/>
          <w:sz w:val="22"/>
          <w:szCs w:val="22"/>
          <w:u w:val="single"/>
        </w:rPr>
        <w:t>1.2. DA</w:t>
      </w:r>
      <w:r w:rsidRPr="00BE45B6">
        <w:rPr>
          <w:b/>
          <w:sz w:val="22"/>
          <w:szCs w:val="22"/>
          <w:u w:val="single"/>
        </w:rPr>
        <w:t xml:space="preserve"> FORMALIZAÇÃO E AUTORIZAÇÃO:</w:t>
      </w:r>
      <w:r w:rsidRPr="00BE45B6">
        <w:rPr>
          <w:b/>
          <w:sz w:val="22"/>
          <w:szCs w:val="22"/>
        </w:rPr>
        <w:t xml:space="preserve"> </w:t>
      </w:r>
    </w:p>
    <w:p w:rsidR="00843241" w:rsidRPr="00BE45B6" w:rsidRDefault="00843241" w:rsidP="00A91FC6">
      <w:pPr>
        <w:jc w:val="both"/>
        <w:rPr>
          <w:color w:val="0000FF"/>
          <w:sz w:val="22"/>
          <w:szCs w:val="22"/>
        </w:rPr>
      </w:pPr>
    </w:p>
    <w:p w:rsidR="005E0D98" w:rsidRDefault="005E0D98" w:rsidP="00A91FC6">
      <w:pPr>
        <w:spacing w:after="240"/>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w:t>
      </w:r>
      <w:r w:rsidR="00F05659">
        <w:rPr>
          <w:color w:val="000000"/>
          <w:sz w:val="22"/>
          <w:szCs w:val="22"/>
        </w:rPr>
        <w:t>nº</w:t>
      </w:r>
      <w:r w:rsidRPr="00BE45B6">
        <w:rPr>
          <w:color w:val="000000"/>
          <w:sz w:val="22"/>
          <w:szCs w:val="22"/>
        </w:rPr>
        <w:t xml:space="preserve"> </w:t>
      </w:r>
      <w:r w:rsidR="00DF3A56" w:rsidRPr="00DF3A56">
        <w:rPr>
          <w:b/>
          <w:noProof/>
          <w:color w:val="FF0000"/>
          <w:sz w:val="22"/>
          <w:szCs w:val="22"/>
        </w:rPr>
        <w:t>0046.250122/2018-56</w:t>
      </w:r>
      <w:r w:rsidR="0063725B">
        <w:rPr>
          <w:b/>
          <w:noProof/>
          <w:color w:val="FF0000"/>
          <w:sz w:val="22"/>
          <w:szCs w:val="22"/>
        </w:rPr>
        <w:t>,</w:t>
      </w:r>
      <w:r w:rsidRPr="00BE45B6">
        <w:rPr>
          <w:color w:val="000000"/>
          <w:sz w:val="22"/>
          <w:szCs w:val="22"/>
        </w:rPr>
        <w:t xml:space="preserve"> e destina-se a garantir a observância do princípio constitucional da isonomia e a selecionar a proposta mais vantajosa para a Administração Pública e será processada e julgada </w:t>
      </w:r>
      <w:r w:rsidRPr="00BE45B6">
        <w:rPr>
          <w:color w:val="000000"/>
          <w:sz w:val="22"/>
          <w:szCs w:val="22"/>
        </w:rPr>
        <w:lastRenderedPageBreak/>
        <w:t xml:space="preserve">em estrita conformidade com os princípios básicos da legalidade, da </w:t>
      </w:r>
      <w:r w:rsidRPr="0027044C">
        <w:rPr>
          <w:color w:val="000000"/>
          <w:sz w:val="22"/>
          <w:szCs w:val="22"/>
        </w:rPr>
        <w:t xml:space="preserve">impessoalidade, da moralidade, da igualdade, da publicidade, da probidade administrativa, da vinculação ao instrumento convocatório, do julgamento objetivo de que lhe são correlatos. </w:t>
      </w:r>
    </w:p>
    <w:p w:rsidR="00E00E57" w:rsidRDefault="00E00E57" w:rsidP="00A91FC6">
      <w:pPr>
        <w:spacing w:after="240"/>
        <w:jc w:val="both"/>
        <w:rPr>
          <w:color w:val="000000"/>
          <w:sz w:val="22"/>
          <w:szCs w:val="22"/>
        </w:rPr>
      </w:pPr>
      <w:r>
        <w:rPr>
          <w:color w:val="000000"/>
          <w:sz w:val="22"/>
          <w:szCs w:val="22"/>
        </w:rPr>
        <w:t xml:space="preserve">1.2.2. O processo acima mencionado poderá ser consultado por meio do Sistema Eletrônico de Informações-SEI </w:t>
      </w:r>
      <w:r w:rsidRPr="00906416">
        <w:rPr>
          <w:color w:val="0000FF"/>
          <w:sz w:val="22"/>
          <w:szCs w:val="22"/>
        </w:rPr>
        <w:t>(</w:t>
      </w:r>
      <w:hyperlink r:id="rId18" w:history="1">
        <w:r w:rsidRPr="00906416">
          <w:rPr>
            <w:rStyle w:val="Hyperlink"/>
            <w:sz w:val="22"/>
            <w:szCs w:val="22"/>
          </w:rPr>
          <w:t>https://www.sei.ro.gov.br/sobre</w:t>
        </w:r>
      </w:hyperlink>
      <w:r w:rsidRPr="00906416">
        <w:rPr>
          <w:color w:val="0000FF"/>
          <w:sz w:val="22"/>
          <w:szCs w:val="22"/>
        </w:rPr>
        <w:t>).</w:t>
      </w:r>
    </w:p>
    <w:p w:rsidR="00A270F6" w:rsidRPr="00981273" w:rsidRDefault="009F278F" w:rsidP="00F328C4">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981273">
        <w:rPr>
          <w:b/>
          <w:bCs/>
          <w:sz w:val="22"/>
          <w:szCs w:val="22"/>
        </w:rPr>
        <w:t xml:space="preserve">2 – </w:t>
      </w:r>
      <w:r w:rsidR="00886016" w:rsidRPr="00981273">
        <w:rPr>
          <w:b/>
          <w:bCs/>
          <w:sz w:val="22"/>
          <w:szCs w:val="22"/>
        </w:rPr>
        <w:t>D</w:t>
      </w:r>
      <w:r w:rsidR="003F6214" w:rsidRPr="00981273">
        <w:rPr>
          <w:b/>
          <w:bCs/>
          <w:sz w:val="22"/>
          <w:szCs w:val="22"/>
        </w:rPr>
        <w:t>AS DISPOSIÇÕES DO OBJETO</w:t>
      </w:r>
    </w:p>
    <w:p w:rsidR="009F278F" w:rsidRPr="0027044C" w:rsidRDefault="009F278F" w:rsidP="00A91FC6">
      <w:pPr>
        <w:pStyle w:val="NormalWeb"/>
        <w:spacing w:before="0" w:after="0"/>
        <w:jc w:val="both"/>
        <w:rPr>
          <w:b/>
          <w:bCs/>
          <w:sz w:val="22"/>
          <w:szCs w:val="22"/>
        </w:rPr>
      </w:pPr>
      <w:r w:rsidRPr="0027044C">
        <w:rPr>
          <w:b/>
          <w:bCs/>
          <w:sz w:val="22"/>
          <w:szCs w:val="22"/>
        </w:rPr>
        <w:t xml:space="preserve"> </w:t>
      </w:r>
    </w:p>
    <w:p w:rsidR="00DF3A56" w:rsidRPr="006201DE" w:rsidRDefault="009F278F" w:rsidP="00DF3A56">
      <w:pPr>
        <w:autoSpaceDE w:val="0"/>
        <w:autoSpaceDN w:val="0"/>
        <w:adjustRightInd w:val="0"/>
        <w:jc w:val="both"/>
        <w:rPr>
          <w:bCs/>
          <w:iCs/>
          <w:color w:val="FF0000"/>
          <w:sz w:val="22"/>
          <w:szCs w:val="22"/>
        </w:rPr>
      </w:pPr>
      <w:r w:rsidRPr="0027044C">
        <w:rPr>
          <w:b/>
          <w:sz w:val="22"/>
          <w:szCs w:val="22"/>
        </w:rPr>
        <w:t>2.1. D</w:t>
      </w:r>
      <w:r w:rsidR="00886016" w:rsidRPr="0027044C">
        <w:rPr>
          <w:b/>
          <w:sz w:val="22"/>
          <w:szCs w:val="22"/>
        </w:rPr>
        <w:t>o</w:t>
      </w:r>
      <w:r w:rsidRPr="0027044C">
        <w:rPr>
          <w:b/>
          <w:sz w:val="22"/>
          <w:szCs w:val="22"/>
        </w:rPr>
        <w:t xml:space="preserve"> O</w:t>
      </w:r>
      <w:r w:rsidR="00886016" w:rsidRPr="0027044C">
        <w:rPr>
          <w:b/>
          <w:sz w:val="22"/>
          <w:szCs w:val="22"/>
        </w:rPr>
        <w:t>bjeto</w:t>
      </w:r>
      <w:r w:rsidR="00955F97">
        <w:rPr>
          <w:b/>
          <w:sz w:val="22"/>
          <w:szCs w:val="22"/>
        </w:rPr>
        <w:t>:</w:t>
      </w:r>
      <w:r w:rsidR="00955F97" w:rsidRPr="00955F97">
        <w:rPr>
          <w:rFonts w:ascii="Calibri" w:hAnsi="Calibri" w:cs="Calibri"/>
          <w:bCs/>
          <w:kern w:val="1"/>
          <w:sz w:val="24"/>
          <w:szCs w:val="24"/>
          <w:lang w:eastAsia="zh-CN"/>
        </w:rPr>
        <w:t xml:space="preserve"> </w:t>
      </w:r>
      <w:r w:rsidR="00DF3A56" w:rsidRPr="006201DE">
        <w:rPr>
          <w:bCs/>
          <w:iCs/>
          <w:color w:val="FF0000"/>
          <w:sz w:val="22"/>
          <w:szCs w:val="22"/>
        </w:rPr>
        <w:t>Aquisição e instalação de Autoclave Vertical, visando atender as necessidades deste LACEN no sentido de estruturar o Núcleo de Produtos e Meio Ambiente, implementando o setor de Preparo de Reagentes e Meios de Cultura, garantindo assim a qualidade do processo diagnóstico.</w:t>
      </w:r>
    </w:p>
    <w:p w:rsidR="00DF3A56" w:rsidRDefault="00DF3A56" w:rsidP="00DF3A56">
      <w:pPr>
        <w:autoSpaceDE w:val="0"/>
        <w:autoSpaceDN w:val="0"/>
        <w:adjustRightInd w:val="0"/>
        <w:jc w:val="both"/>
        <w:rPr>
          <w:sz w:val="22"/>
          <w:szCs w:val="22"/>
        </w:rPr>
      </w:pPr>
    </w:p>
    <w:p w:rsidR="005E0D98" w:rsidRPr="0027044C" w:rsidRDefault="005E0D98" w:rsidP="00A91FC6">
      <w:pPr>
        <w:jc w:val="both"/>
        <w:rPr>
          <w:sz w:val="22"/>
          <w:szCs w:val="22"/>
        </w:rPr>
      </w:pPr>
      <w:r w:rsidRPr="0027044C">
        <w:rPr>
          <w:b/>
          <w:sz w:val="22"/>
          <w:szCs w:val="22"/>
        </w:rPr>
        <w:t>2.1.1</w:t>
      </w:r>
      <w:r w:rsidRPr="0027044C">
        <w:rPr>
          <w:sz w:val="22"/>
          <w:szCs w:val="22"/>
        </w:rPr>
        <w:t xml:space="preserve"> Em caso de discordância existente entre as especificações deste objeto descritas no endereço eletrônico – COMPRASNET/CATMAT, e as especificações constantes no ANEXO I</w:t>
      </w:r>
      <w:r w:rsidR="0080136E" w:rsidRPr="0027044C">
        <w:rPr>
          <w:sz w:val="22"/>
          <w:szCs w:val="22"/>
        </w:rPr>
        <w:t xml:space="preserve"> </w:t>
      </w:r>
      <w:r w:rsidR="00C25E0F" w:rsidRPr="0027044C">
        <w:rPr>
          <w:sz w:val="22"/>
          <w:szCs w:val="22"/>
        </w:rPr>
        <w:t xml:space="preserve">deste Edital </w:t>
      </w:r>
      <w:r w:rsidR="0080136E" w:rsidRPr="0027044C">
        <w:rPr>
          <w:sz w:val="22"/>
          <w:szCs w:val="22"/>
        </w:rPr>
        <w:t>– Termo de Referência</w:t>
      </w:r>
      <w:r w:rsidR="00440FF2">
        <w:rPr>
          <w:sz w:val="22"/>
          <w:szCs w:val="22"/>
        </w:rPr>
        <w:t>, prevalecerão a</w:t>
      </w:r>
      <w:r w:rsidRPr="0027044C">
        <w:rPr>
          <w:sz w:val="22"/>
          <w:szCs w:val="22"/>
        </w:rPr>
        <w:t>s últimas;</w:t>
      </w:r>
    </w:p>
    <w:p w:rsidR="00857230" w:rsidRDefault="00857230" w:rsidP="00A91FC6">
      <w:pPr>
        <w:pStyle w:val="NormalWeb"/>
        <w:spacing w:before="0" w:after="0"/>
        <w:jc w:val="both"/>
        <w:rPr>
          <w:sz w:val="22"/>
          <w:szCs w:val="22"/>
        </w:rPr>
      </w:pPr>
    </w:p>
    <w:p w:rsidR="00362FA3" w:rsidRDefault="00362FA3" w:rsidP="00A91FC6">
      <w:pPr>
        <w:pStyle w:val="NormalWeb"/>
        <w:spacing w:before="0" w:after="0"/>
        <w:jc w:val="both"/>
        <w:rPr>
          <w:sz w:val="22"/>
          <w:szCs w:val="22"/>
        </w:rPr>
      </w:pPr>
      <w:r w:rsidRPr="009B272F">
        <w:rPr>
          <w:b/>
          <w:sz w:val="22"/>
          <w:szCs w:val="22"/>
        </w:rPr>
        <w:t>2.</w:t>
      </w:r>
      <w:r>
        <w:rPr>
          <w:b/>
          <w:sz w:val="22"/>
          <w:szCs w:val="22"/>
        </w:rPr>
        <w:t>2</w:t>
      </w:r>
      <w:r w:rsidRPr="009B272F">
        <w:rPr>
          <w:b/>
          <w:sz w:val="22"/>
          <w:szCs w:val="22"/>
        </w:rPr>
        <w:t>. Local/Horários</w:t>
      </w:r>
      <w:r w:rsidR="00FA23D4">
        <w:rPr>
          <w:b/>
          <w:sz w:val="22"/>
          <w:szCs w:val="22"/>
        </w:rPr>
        <w:t>/</w:t>
      </w:r>
      <w:r w:rsidR="00FA23D4" w:rsidRPr="00362FA3">
        <w:rPr>
          <w:b/>
          <w:sz w:val="22"/>
          <w:szCs w:val="22"/>
        </w:rPr>
        <w:t>Entrega</w:t>
      </w:r>
      <w:r w:rsidRPr="009B272F">
        <w:rPr>
          <w:b/>
          <w:sz w:val="22"/>
          <w:szCs w:val="22"/>
        </w:rPr>
        <w:t>:</w:t>
      </w:r>
      <w:r w:rsidRPr="00857230">
        <w:rPr>
          <w:sz w:val="22"/>
          <w:szCs w:val="22"/>
        </w:rPr>
        <w:t xml:space="preserve"> Ficam aquelas estabelecidas </w:t>
      </w:r>
      <w:r w:rsidR="00FA23D4">
        <w:rPr>
          <w:color w:val="FF0000"/>
          <w:sz w:val="22"/>
          <w:szCs w:val="22"/>
          <w:u w:val="single"/>
        </w:rPr>
        <w:t xml:space="preserve">no </w:t>
      </w:r>
      <w:r w:rsidR="00DF3A56">
        <w:rPr>
          <w:color w:val="FF0000"/>
          <w:sz w:val="22"/>
          <w:szCs w:val="22"/>
          <w:u w:val="single"/>
        </w:rPr>
        <w:t>sub</w:t>
      </w:r>
      <w:r w:rsidRPr="009B272F">
        <w:rPr>
          <w:color w:val="FF0000"/>
          <w:sz w:val="22"/>
          <w:szCs w:val="22"/>
          <w:u w:val="single"/>
        </w:rPr>
        <w:t xml:space="preserve">item </w:t>
      </w:r>
      <w:r w:rsidR="00DF3A56">
        <w:rPr>
          <w:color w:val="FF0000"/>
          <w:sz w:val="22"/>
          <w:szCs w:val="22"/>
          <w:u w:val="single"/>
        </w:rPr>
        <w:t>6.1</w:t>
      </w:r>
      <w:r w:rsidRPr="009B272F">
        <w:rPr>
          <w:color w:val="FF0000"/>
          <w:sz w:val="22"/>
          <w:szCs w:val="22"/>
          <w:u w:val="single"/>
        </w:rPr>
        <w:t xml:space="preserve"> </w:t>
      </w:r>
      <w:hyperlink w:anchor="_ANEXO_I_DO" w:history="1">
        <w:r w:rsidRPr="00330D76">
          <w:rPr>
            <w:rStyle w:val="Hyperlink"/>
            <w:sz w:val="22"/>
            <w:szCs w:val="22"/>
          </w:rPr>
          <w:t>do Anexo I – Termo de Referência</w:t>
        </w:r>
      </w:hyperlink>
      <w:r w:rsidRPr="00981273">
        <w:rPr>
          <w:sz w:val="22"/>
          <w:szCs w:val="22"/>
          <w:u w:val="single"/>
        </w:rPr>
        <w:t>,</w:t>
      </w:r>
      <w:r w:rsidRPr="00981273">
        <w:rPr>
          <w:sz w:val="22"/>
          <w:szCs w:val="22"/>
        </w:rPr>
        <w:t xml:space="preserve"> as quais foram devidamente aprovadas pelo ordenador de despesa do órgão </w:t>
      </w:r>
      <w:r w:rsidRPr="00857230">
        <w:rPr>
          <w:sz w:val="22"/>
          <w:szCs w:val="22"/>
        </w:rPr>
        <w:t>requerente.</w:t>
      </w:r>
    </w:p>
    <w:p w:rsidR="00362FA3" w:rsidRDefault="00362FA3" w:rsidP="00A91FC6">
      <w:pPr>
        <w:pStyle w:val="NormalWeb"/>
        <w:spacing w:before="0" w:after="0"/>
        <w:jc w:val="both"/>
        <w:rPr>
          <w:sz w:val="22"/>
          <w:szCs w:val="22"/>
        </w:rPr>
      </w:pPr>
    </w:p>
    <w:p w:rsidR="00362FA3" w:rsidRPr="00857230" w:rsidRDefault="00362FA3" w:rsidP="00A91FC6">
      <w:pPr>
        <w:pStyle w:val="NormalWeb"/>
        <w:spacing w:before="0" w:after="0"/>
        <w:jc w:val="both"/>
        <w:rPr>
          <w:sz w:val="22"/>
          <w:szCs w:val="22"/>
        </w:rPr>
      </w:pPr>
      <w:r w:rsidRPr="009B272F">
        <w:rPr>
          <w:b/>
          <w:sz w:val="22"/>
          <w:szCs w:val="22"/>
        </w:rPr>
        <w:t>2.</w:t>
      </w:r>
      <w:r>
        <w:rPr>
          <w:b/>
          <w:sz w:val="22"/>
          <w:szCs w:val="22"/>
        </w:rPr>
        <w:t>3</w:t>
      </w:r>
      <w:r w:rsidRPr="009B272F">
        <w:rPr>
          <w:b/>
          <w:sz w:val="22"/>
          <w:szCs w:val="22"/>
        </w:rPr>
        <w:t xml:space="preserve">. </w:t>
      </w:r>
      <w:r w:rsidRPr="00362FA3">
        <w:rPr>
          <w:b/>
          <w:sz w:val="22"/>
          <w:szCs w:val="22"/>
        </w:rPr>
        <w:t>Prazo/Cronograma de Entrega</w:t>
      </w:r>
      <w:r w:rsidRPr="009B272F">
        <w:rPr>
          <w:b/>
          <w:sz w:val="22"/>
          <w:szCs w:val="22"/>
        </w:rPr>
        <w:t>:</w:t>
      </w:r>
      <w:r w:rsidRPr="00857230">
        <w:rPr>
          <w:sz w:val="22"/>
          <w:szCs w:val="22"/>
        </w:rPr>
        <w:t xml:space="preserve"> Ficam aquelas estabelecidas </w:t>
      </w:r>
      <w:r w:rsidRPr="009B272F">
        <w:rPr>
          <w:color w:val="FF0000"/>
          <w:sz w:val="22"/>
          <w:szCs w:val="22"/>
          <w:u w:val="single"/>
        </w:rPr>
        <w:t xml:space="preserve">no item </w:t>
      </w:r>
      <w:r w:rsidR="00DF3A56">
        <w:rPr>
          <w:color w:val="FF0000"/>
          <w:sz w:val="22"/>
          <w:szCs w:val="22"/>
          <w:u w:val="single"/>
        </w:rPr>
        <w:t>6.2 e subitens</w:t>
      </w:r>
      <w:r w:rsidRPr="009B272F">
        <w:rPr>
          <w:color w:val="FF0000"/>
          <w:sz w:val="22"/>
          <w:szCs w:val="22"/>
          <w:u w:val="single"/>
        </w:rPr>
        <w:t xml:space="preserve"> </w:t>
      </w:r>
      <w:r w:rsidRPr="00981273">
        <w:rPr>
          <w:sz w:val="22"/>
          <w:szCs w:val="22"/>
          <w:u w:val="single"/>
        </w:rPr>
        <w:t xml:space="preserve">do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as quais foram devidamente aprovadas pelo ordenador de despesa do órgão requerente</w:t>
      </w:r>
      <w:r w:rsidRPr="00857230">
        <w:rPr>
          <w:sz w:val="22"/>
          <w:szCs w:val="22"/>
        </w:rPr>
        <w:t>.</w:t>
      </w:r>
    </w:p>
    <w:p w:rsidR="00362FA3" w:rsidRPr="00857230" w:rsidRDefault="00362FA3" w:rsidP="00A91FC6">
      <w:pPr>
        <w:pStyle w:val="NormalWeb"/>
        <w:spacing w:before="0" w:after="0"/>
        <w:jc w:val="both"/>
        <w:rPr>
          <w:sz w:val="22"/>
          <w:szCs w:val="22"/>
        </w:rPr>
      </w:pPr>
    </w:p>
    <w:p w:rsidR="00857230" w:rsidRPr="00857230" w:rsidRDefault="00857230" w:rsidP="00A91FC6">
      <w:pPr>
        <w:pStyle w:val="NormalWeb"/>
        <w:spacing w:before="0" w:after="0"/>
        <w:jc w:val="both"/>
        <w:rPr>
          <w:sz w:val="22"/>
          <w:szCs w:val="22"/>
        </w:rPr>
      </w:pPr>
      <w:r w:rsidRPr="0063725B">
        <w:rPr>
          <w:b/>
          <w:sz w:val="22"/>
          <w:szCs w:val="22"/>
        </w:rPr>
        <w:t>2.</w:t>
      </w:r>
      <w:r w:rsidR="00362FA3">
        <w:rPr>
          <w:b/>
          <w:sz w:val="22"/>
          <w:szCs w:val="22"/>
        </w:rPr>
        <w:t>4</w:t>
      </w:r>
      <w:r w:rsidRPr="0063725B">
        <w:rPr>
          <w:b/>
          <w:sz w:val="22"/>
          <w:szCs w:val="22"/>
        </w:rPr>
        <w:t xml:space="preserve">. </w:t>
      </w:r>
      <w:r w:rsidR="00886016" w:rsidRPr="0063725B">
        <w:rPr>
          <w:b/>
          <w:sz w:val="22"/>
          <w:szCs w:val="22"/>
        </w:rPr>
        <w:t>Garantia/Assistê</w:t>
      </w:r>
      <w:r w:rsidR="00FA23D4">
        <w:rPr>
          <w:b/>
          <w:sz w:val="22"/>
          <w:szCs w:val="22"/>
        </w:rPr>
        <w:t>ncia Técnica</w:t>
      </w:r>
      <w:r w:rsidRPr="0063725B">
        <w:rPr>
          <w:b/>
          <w:sz w:val="22"/>
          <w:szCs w:val="22"/>
        </w:rPr>
        <w:t>:</w:t>
      </w:r>
      <w:r w:rsidRPr="00857230">
        <w:rPr>
          <w:sz w:val="22"/>
          <w:szCs w:val="22"/>
        </w:rPr>
        <w:t xml:space="preserve"> Ficam aquelas estabelecidas </w:t>
      </w:r>
      <w:r w:rsidRPr="0063725B">
        <w:rPr>
          <w:color w:val="FF0000"/>
          <w:sz w:val="22"/>
          <w:szCs w:val="22"/>
          <w:u w:val="single"/>
        </w:rPr>
        <w:t xml:space="preserve">no item </w:t>
      </w:r>
      <w:r w:rsidR="00DF3A56">
        <w:rPr>
          <w:color w:val="FF0000"/>
          <w:sz w:val="22"/>
          <w:szCs w:val="22"/>
          <w:u w:val="single"/>
        </w:rPr>
        <w:t>4</w:t>
      </w:r>
      <w:r w:rsidR="0063725B">
        <w:rPr>
          <w:color w:val="FF0000"/>
          <w:sz w:val="22"/>
          <w:szCs w:val="22"/>
          <w:u w:val="single"/>
        </w:rPr>
        <w:t xml:space="preserve"> </w:t>
      </w:r>
      <w:r w:rsidR="00B553C2" w:rsidRPr="00981273">
        <w:rPr>
          <w:sz w:val="22"/>
          <w:szCs w:val="22"/>
          <w:u w:val="single"/>
        </w:rPr>
        <w:t>do</w:t>
      </w:r>
      <w:r w:rsidRPr="00981273">
        <w:rPr>
          <w:sz w:val="22"/>
          <w:szCs w:val="22"/>
          <w:u w:val="single"/>
        </w:rPr>
        <w:t xml:space="preserve">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os quais foram devidamente aprovados pelo ordenador de despesa do </w:t>
      </w:r>
      <w:r w:rsidRPr="00857230">
        <w:rPr>
          <w:sz w:val="22"/>
          <w:szCs w:val="22"/>
        </w:rPr>
        <w:t>órgão requerente.</w:t>
      </w:r>
    </w:p>
    <w:p w:rsidR="00857230" w:rsidRDefault="00857230" w:rsidP="00A91FC6">
      <w:pPr>
        <w:pStyle w:val="NormalWeb"/>
        <w:spacing w:before="0" w:after="0"/>
        <w:jc w:val="both"/>
        <w:rPr>
          <w:sz w:val="22"/>
          <w:szCs w:val="22"/>
        </w:rPr>
      </w:pPr>
    </w:p>
    <w:p w:rsidR="00362FA3" w:rsidRDefault="00362FA3" w:rsidP="00A91FC6">
      <w:pPr>
        <w:pStyle w:val="NormalWeb"/>
        <w:spacing w:before="0" w:after="0"/>
        <w:jc w:val="both"/>
        <w:rPr>
          <w:sz w:val="22"/>
          <w:szCs w:val="22"/>
        </w:rPr>
      </w:pPr>
      <w:r w:rsidRPr="00B87C89">
        <w:rPr>
          <w:b/>
          <w:sz w:val="22"/>
          <w:szCs w:val="22"/>
        </w:rPr>
        <w:t>2.</w:t>
      </w:r>
      <w:r>
        <w:rPr>
          <w:b/>
          <w:sz w:val="22"/>
          <w:szCs w:val="22"/>
        </w:rPr>
        <w:t xml:space="preserve">5. Do </w:t>
      </w:r>
      <w:r w:rsidRPr="00B87C89">
        <w:rPr>
          <w:b/>
          <w:sz w:val="22"/>
          <w:szCs w:val="22"/>
        </w:rPr>
        <w:t>Recebimento:</w:t>
      </w:r>
      <w:r w:rsidRPr="00A538D8">
        <w:rPr>
          <w:sz w:val="22"/>
          <w:szCs w:val="22"/>
        </w:rPr>
        <w:t xml:space="preserve"> </w:t>
      </w:r>
      <w:r w:rsidRPr="00857230">
        <w:rPr>
          <w:sz w:val="22"/>
          <w:szCs w:val="22"/>
        </w:rPr>
        <w:t xml:space="preserve">Ficam aquelas estabelecidas </w:t>
      </w:r>
      <w:r>
        <w:rPr>
          <w:color w:val="FF0000"/>
          <w:sz w:val="22"/>
          <w:szCs w:val="22"/>
          <w:u w:val="single"/>
        </w:rPr>
        <w:t xml:space="preserve">no </w:t>
      </w:r>
      <w:r w:rsidRPr="00B87C89">
        <w:rPr>
          <w:color w:val="FF0000"/>
          <w:sz w:val="22"/>
          <w:szCs w:val="22"/>
          <w:u w:val="single"/>
        </w:rPr>
        <w:t xml:space="preserve">item </w:t>
      </w:r>
      <w:r w:rsidR="00DF3A56">
        <w:rPr>
          <w:color w:val="FF0000"/>
          <w:sz w:val="22"/>
          <w:szCs w:val="22"/>
          <w:u w:val="single"/>
        </w:rPr>
        <w:t>6.3 e subitens</w:t>
      </w:r>
      <w:r w:rsidRPr="00B87C89">
        <w:rPr>
          <w:color w:val="FF0000"/>
          <w:sz w:val="22"/>
          <w:szCs w:val="22"/>
          <w:u w:val="single"/>
        </w:rPr>
        <w:t xml:space="preserve"> </w:t>
      </w:r>
      <w:r w:rsidRPr="00981273">
        <w:rPr>
          <w:sz w:val="22"/>
          <w:szCs w:val="22"/>
          <w:u w:val="single"/>
        </w:rPr>
        <w:t xml:space="preserve">do </w:t>
      </w:r>
      <w:hyperlink w:anchor="_ANEXO_I_DO" w:history="1">
        <w:r w:rsidRPr="006E0C12">
          <w:rPr>
            <w:rStyle w:val="Hyperlink"/>
            <w:sz w:val="22"/>
            <w:szCs w:val="22"/>
          </w:rPr>
          <w:t>Anexo I – Termo de Referência</w:t>
        </w:r>
      </w:hyperlink>
      <w:r w:rsidRPr="00981273">
        <w:rPr>
          <w:sz w:val="22"/>
          <w:szCs w:val="22"/>
          <w:u w:val="single"/>
        </w:rPr>
        <w:t>,</w:t>
      </w:r>
      <w:r w:rsidRPr="00857230">
        <w:rPr>
          <w:sz w:val="22"/>
          <w:szCs w:val="22"/>
        </w:rPr>
        <w:t xml:space="preserve"> as quais foram devidamente aprovadas pelo ordenador de despesa do órgão requerente.</w:t>
      </w:r>
    </w:p>
    <w:p w:rsidR="009B1294" w:rsidRDefault="009B1294" w:rsidP="00A91FC6">
      <w:pPr>
        <w:pStyle w:val="NormalWeb"/>
        <w:spacing w:before="0" w:after="0"/>
        <w:jc w:val="both"/>
        <w:rPr>
          <w:sz w:val="22"/>
          <w:szCs w:val="22"/>
        </w:rPr>
      </w:pPr>
    </w:p>
    <w:p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981273">
        <w:rPr>
          <w:sz w:val="22"/>
          <w:szCs w:val="22"/>
        </w:rPr>
        <w:t>3 – DA IMPUGNAÇÃO AO EDITAL</w:t>
      </w:r>
    </w:p>
    <w:p w:rsidR="007C0D2E" w:rsidRPr="00F234D0" w:rsidRDefault="007C0D2E" w:rsidP="00A91FC6">
      <w:pPr>
        <w:pStyle w:val="P30"/>
        <w:rPr>
          <w:sz w:val="22"/>
          <w:szCs w:val="22"/>
        </w:rPr>
      </w:pPr>
    </w:p>
    <w:p w:rsidR="007C0D2E" w:rsidRDefault="007C0D2E" w:rsidP="00A91FC6">
      <w:pPr>
        <w:jc w:val="both"/>
        <w:rPr>
          <w:sz w:val="22"/>
          <w:szCs w:val="22"/>
        </w:rPr>
      </w:pPr>
      <w:r w:rsidRPr="00F234D0">
        <w:rPr>
          <w:b/>
          <w:bCs/>
          <w:sz w:val="22"/>
          <w:szCs w:val="22"/>
        </w:rPr>
        <w:t xml:space="preserve">3.1. </w:t>
      </w:r>
      <w:r w:rsidRPr="00F234D0">
        <w:rPr>
          <w:bCs/>
          <w:sz w:val="22"/>
          <w:szCs w:val="22"/>
        </w:rPr>
        <w:t>Até 02 (dois) dias úteis que anteceder a abertura da sessão pública</w:t>
      </w:r>
      <w:r w:rsidRPr="006E75E6">
        <w:rPr>
          <w:bCs/>
          <w:sz w:val="22"/>
          <w:szCs w:val="22"/>
        </w:rPr>
        <w:t xml:space="preserve">, </w:t>
      </w:r>
      <w:r w:rsidRPr="006E75E6">
        <w:rPr>
          <w:color w:val="000000"/>
          <w:sz w:val="22"/>
          <w:szCs w:val="22"/>
        </w:rPr>
        <w:t>qualquer cidadão e licitante poderá IMPUGNAR o instrumento convocatório deste PREGÃO ELETRÔNICO</w:t>
      </w:r>
      <w:r w:rsidRPr="006E75E6">
        <w:rPr>
          <w:bCs/>
          <w:color w:val="000000"/>
          <w:sz w:val="22"/>
          <w:szCs w:val="22"/>
        </w:rPr>
        <w:t>,</w:t>
      </w:r>
      <w:r w:rsidRPr="006E75E6">
        <w:rPr>
          <w:color w:val="000000"/>
          <w:sz w:val="22"/>
          <w:szCs w:val="22"/>
        </w:rPr>
        <w:t xml:space="preserve"> conforme art. 18</w:t>
      </w:r>
      <w:r w:rsidR="00A73EDF">
        <w:rPr>
          <w:color w:val="000000"/>
          <w:sz w:val="22"/>
          <w:szCs w:val="22"/>
        </w:rPr>
        <w:t>,</w:t>
      </w:r>
      <w:r w:rsidRPr="006E75E6">
        <w:rPr>
          <w:color w:val="000000"/>
          <w:sz w:val="22"/>
          <w:szCs w:val="22"/>
        </w:rPr>
        <w:t xml:space="preserve"> § 1º e § 2º do</w:t>
      </w:r>
      <w:r w:rsidRPr="00F234D0">
        <w:rPr>
          <w:b/>
          <w:color w:val="000000"/>
          <w:sz w:val="22"/>
          <w:szCs w:val="22"/>
        </w:rPr>
        <w:t xml:space="preserve"> </w:t>
      </w:r>
      <w:r w:rsidR="006E75E6" w:rsidRPr="006E75E6">
        <w:rPr>
          <w:color w:val="0000FF"/>
          <w:sz w:val="22"/>
          <w:szCs w:val="22"/>
          <w:u w:val="single"/>
        </w:rPr>
        <w:t>D</w:t>
      </w:r>
      <w:r w:rsidRPr="006E75E6">
        <w:rPr>
          <w:color w:val="0000FF"/>
          <w:sz w:val="22"/>
          <w:szCs w:val="22"/>
          <w:u w:val="single"/>
        </w:rPr>
        <w:t xml:space="preserve">ecreto </w:t>
      </w:r>
      <w:hyperlink r:id="rId19" w:history="1">
        <w:r w:rsidRPr="006E75E6">
          <w:rPr>
            <w:rStyle w:val="Hyperlink"/>
            <w:sz w:val="22"/>
            <w:szCs w:val="22"/>
          </w:rPr>
          <w:t>Estadual nº 12.205/06</w:t>
        </w:r>
      </w:hyperlink>
      <w:r w:rsidRPr="006E75E6">
        <w:rPr>
          <w:color w:val="000000"/>
          <w:sz w:val="22"/>
          <w:szCs w:val="22"/>
        </w:rPr>
        <w:t>,</w:t>
      </w:r>
      <w:r w:rsidRPr="00F234D0">
        <w:rPr>
          <w:b/>
          <w:color w:val="000000"/>
          <w:sz w:val="22"/>
          <w:szCs w:val="22"/>
        </w:rPr>
        <w:t xml:space="preserve">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w:t>
      </w:r>
      <w:r w:rsidRPr="006E75E6">
        <w:rPr>
          <w:sz w:val="22"/>
          <w:szCs w:val="22"/>
        </w:rPr>
        <w:t>se PREFERENCIALMENTE via</w:t>
      </w:r>
      <w:r w:rsidRPr="00F234D0">
        <w:rPr>
          <w:sz w:val="22"/>
          <w:szCs w:val="22"/>
        </w:rPr>
        <w:t xml:space="preserve"> e-mail</w:t>
      </w:r>
      <w:r w:rsidRPr="00F234D0">
        <w:rPr>
          <w:b/>
          <w:sz w:val="22"/>
          <w:szCs w:val="22"/>
        </w:rPr>
        <w:t xml:space="preserve">: </w:t>
      </w:r>
      <w:hyperlink r:id="rId20" w:history="1">
        <w:r w:rsidR="00DF3A56" w:rsidRPr="008947B7">
          <w:rPr>
            <w:rStyle w:val="Hyperlink"/>
            <w:sz w:val="22"/>
            <w:szCs w:val="22"/>
          </w:rPr>
          <w:t>sigma.supel@gmail.com</w:t>
        </w:r>
      </w:hyperlink>
      <w:r w:rsidRPr="00981273">
        <w:rPr>
          <w:sz w:val="22"/>
          <w:szCs w:val="22"/>
        </w:rPr>
        <w:t xml:space="preserve"> (ao transmitir o e-mail, o mesmo deverá ser confirmado </w:t>
      </w:r>
      <w:r w:rsidR="005D2E87" w:rsidRPr="00981273">
        <w:rPr>
          <w:sz w:val="22"/>
          <w:szCs w:val="22"/>
        </w:rPr>
        <w:t>pel</w:t>
      </w:r>
      <w:r w:rsidR="00CC6C59">
        <w:rPr>
          <w:sz w:val="22"/>
          <w:szCs w:val="22"/>
        </w:rPr>
        <w:t>o(a) Pregoeiro(a)</w:t>
      </w:r>
      <w:r w:rsidRPr="00981273">
        <w:rPr>
          <w:sz w:val="22"/>
          <w:szCs w:val="22"/>
        </w:rPr>
        <w:t xml:space="preserve"> e/ou equipe de apoio responsável, </w:t>
      </w:r>
      <w:r w:rsidRPr="00F234D0">
        <w:rPr>
          <w:sz w:val="22"/>
          <w:szCs w:val="22"/>
        </w:rPr>
        <w:t>para não tornar sem efeito, pelo telefo</w:t>
      </w:r>
      <w:r w:rsidRPr="00981273">
        <w:rPr>
          <w:sz w:val="22"/>
          <w:szCs w:val="22"/>
        </w:rPr>
        <w:t xml:space="preserve">ne (069) </w:t>
      </w:r>
      <w:r w:rsidR="00853433" w:rsidRPr="00981273">
        <w:rPr>
          <w:sz w:val="22"/>
          <w:szCs w:val="22"/>
        </w:rPr>
        <w:t>3212</w:t>
      </w:r>
      <w:r w:rsidR="00853433" w:rsidRPr="00981273">
        <w:rPr>
          <w:color w:val="FF0000"/>
          <w:sz w:val="22"/>
          <w:szCs w:val="22"/>
        </w:rPr>
        <w:t>-</w:t>
      </w:r>
      <w:r w:rsidR="00EE4AC9">
        <w:rPr>
          <w:color w:val="FF0000"/>
          <w:sz w:val="22"/>
          <w:szCs w:val="22"/>
        </w:rPr>
        <w:t>9271</w:t>
      </w:r>
      <w:r w:rsidRPr="006E75E6">
        <w:rPr>
          <w:sz w:val="22"/>
          <w:szCs w:val="22"/>
        </w:rPr>
        <w:t>, ou ainda,</w:t>
      </w:r>
      <w:r w:rsidRPr="00D17E56">
        <w:rPr>
          <w:b/>
          <w:sz w:val="22"/>
          <w:szCs w:val="22"/>
        </w:rPr>
        <w:t xml:space="preserve"> </w:t>
      </w:r>
      <w:r w:rsidRPr="00D17E56">
        <w:rPr>
          <w:sz w:val="22"/>
          <w:szCs w:val="22"/>
        </w:rPr>
        <w:t>protocolar</w:t>
      </w:r>
      <w:r w:rsidRPr="00F234D0">
        <w:rPr>
          <w:sz w:val="22"/>
          <w:szCs w:val="22"/>
        </w:rPr>
        <w:t xml:space="preserve"> o original junto a Sede desta Superintendência de</w:t>
      </w:r>
      <w:r w:rsidR="00EB763E">
        <w:rPr>
          <w:sz w:val="22"/>
          <w:szCs w:val="22"/>
        </w:rPr>
        <w:t xml:space="preserve"> Licitações, no horário das 07h30min. às 13h</w:t>
      </w:r>
      <w:r w:rsidRPr="00F234D0">
        <w:rPr>
          <w:sz w:val="22"/>
          <w:szCs w:val="22"/>
        </w:rPr>
        <w:t>30min., de segunda-feira a sexta-feira, situada na</w:t>
      </w:r>
      <w:r w:rsidRPr="00F234D0">
        <w:rPr>
          <w:b/>
          <w:sz w:val="22"/>
          <w:szCs w:val="22"/>
        </w:rPr>
        <w:t xml:space="preserve"> </w:t>
      </w:r>
      <w:r w:rsidRPr="00F234D0">
        <w:rPr>
          <w:sz w:val="22"/>
          <w:szCs w:val="22"/>
        </w:rPr>
        <w:t xml:space="preserve">Av. </w:t>
      </w:r>
      <w:proofErr w:type="spellStart"/>
      <w:r w:rsidRPr="00F234D0">
        <w:rPr>
          <w:sz w:val="22"/>
          <w:szCs w:val="22"/>
        </w:rPr>
        <w:t>Farquar</w:t>
      </w:r>
      <w:proofErr w:type="spellEnd"/>
      <w:r w:rsidRPr="00F234D0">
        <w:rPr>
          <w:sz w:val="22"/>
          <w:szCs w:val="22"/>
        </w:rPr>
        <w:t xml:space="preserve">, S/N - Bairro: Pedrinhas - Complemento: Complexo Rio </w:t>
      </w:r>
      <w:r w:rsidRPr="00981273">
        <w:rPr>
          <w:sz w:val="22"/>
          <w:szCs w:val="22"/>
        </w:rPr>
        <w:t>Madeira, Ed. Prédio Central – Rio Pacaás Novos, 2ºAndar  em Porto Velho/RO - CEP: 76.903-036, T</w:t>
      </w:r>
      <w:r w:rsidR="00294E74" w:rsidRPr="00981273">
        <w:rPr>
          <w:sz w:val="22"/>
          <w:szCs w:val="22"/>
        </w:rPr>
        <w:t>elefone: (0XX) 69.</w:t>
      </w:r>
      <w:r w:rsidR="001A7E3D" w:rsidRPr="00981273">
        <w:rPr>
          <w:sz w:val="22"/>
          <w:szCs w:val="22"/>
        </w:rPr>
        <w:t>3212-9242</w:t>
      </w:r>
      <w:r w:rsidRPr="00981273">
        <w:rPr>
          <w:sz w:val="22"/>
          <w:szCs w:val="22"/>
        </w:rPr>
        <w:t>.</w:t>
      </w:r>
    </w:p>
    <w:p w:rsidR="004408E8" w:rsidRPr="00F234D0" w:rsidRDefault="004408E8" w:rsidP="00A91FC6">
      <w:pPr>
        <w:jc w:val="both"/>
        <w:rPr>
          <w:color w:val="FF0000"/>
          <w:sz w:val="22"/>
          <w:szCs w:val="22"/>
        </w:rPr>
      </w:pPr>
    </w:p>
    <w:p w:rsidR="007C0D2E" w:rsidRDefault="007C0D2E" w:rsidP="00A91FC6">
      <w:pPr>
        <w:jc w:val="both"/>
        <w:rPr>
          <w:b/>
          <w:sz w:val="22"/>
          <w:szCs w:val="22"/>
        </w:rPr>
      </w:pPr>
      <w:r w:rsidRPr="00F234D0">
        <w:rPr>
          <w:b/>
          <w:sz w:val="22"/>
          <w:szCs w:val="22"/>
        </w:rPr>
        <w:t>3.1.1.</w:t>
      </w:r>
      <w:r w:rsidRPr="00F234D0">
        <w:rPr>
          <w:sz w:val="22"/>
          <w:szCs w:val="22"/>
        </w:rPr>
        <w:t xml:space="preserve"> Caberá </w:t>
      </w:r>
      <w:r w:rsidR="00CC6C59">
        <w:rPr>
          <w:sz w:val="22"/>
          <w:szCs w:val="22"/>
        </w:rPr>
        <w:t>o(a) Pregoeiro(a)</w:t>
      </w:r>
      <w:r w:rsidRPr="00F234D0">
        <w:rPr>
          <w:sz w:val="22"/>
          <w:szCs w:val="22"/>
        </w:rPr>
        <w:t xml:space="preserve">, auxiliada pela equipe de apoio, </w:t>
      </w:r>
      <w:r w:rsidRPr="00F234D0">
        <w:rPr>
          <w:b/>
          <w:sz w:val="22"/>
          <w:szCs w:val="22"/>
        </w:rPr>
        <w:t>decidir sobre a impugnação no prazo de até 24 (vinte e quatro) horas.</w:t>
      </w:r>
    </w:p>
    <w:p w:rsidR="00981273" w:rsidRPr="00F234D0" w:rsidRDefault="00981273" w:rsidP="00A91FC6">
      <w:pPr>
        <w:jc w:val="both"/>
        <w:rPr>
          <w:b/>
          <w:sz w:val="22"/>
          <w:szCs w:val="22"/>
        </w:rPr>
      </w:pPr>
    </w:p>
    <w:p w:rsidR="007C0D2E" w:rsidRPr="00F234D0" w:rsidRDefault="007C0D2E" w:rsidP="00A91FC6">
      <w:pPr>
        <w:pStyle w:val="P30"/>
        <w:rPr>
          <w:b w:val="0"/>
          <w:sz w:val="22"/>
          <w:szCs w:val="22"/>
        </w:rPr>
      </w:pPr>
      <w:r w:rsidRPr="00F234D0">
        <w:rPr>
          <w:sz w:val="22"/>
          <w:szCs w:val="22"/>
        </w:rPr>
        <w:t>3.1.2.</w:t>
      </w:r>
      <w:r w:rsidRPr="00F234D0">
        <w:rPr>
          <w:b w:val="0"/>
          <w:sz w:val="22"/>
          <w:szCs w:val="22"/>
        </w:rPr>
        <w:t xml:space="preserve"> A decisão </w:t>
      </w:r>
      <w:r w:rsidR="00206B9B">
        <w:rPr>
          <w:b w:val="0"/>
          <w:sz w:val="22"/>
          <w:szCs w:val="22"/>
        </w:rPr>
        <w:t>d</w:t>
      </w:r>
      <w:r w:rsidR="00CC6C59">
        <w:rPr>
          <w:b w:val="0"/>
          <w:sz w:val="22"/>
          <w:szCs w:val="22"/>
        </w:rPr>
        <w:t>o(a) Pregoeiro(a)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 xml:space="preserve">Sistema </w:t>
      </w:r>
      <w:r w:rsidRPr="00F234D0">
        <w:rPr>
          <w:sz w:val="22"/>
          <w:szCs w:val="22"/>
        </w:rPr>
        <w:lastRenderedPageBreak/>
        <w:t xml:space="preserve">Eletrônico do site </w:t>
      </w:r>
      <w:proofErr w:type="spellStart"/>
      <w:r w:rsidRPr="00F234D0">
        <w:rPr>
          <w:sz w:val="22"/>
          <w:szCs w:val="22"/>
        </w:rPr>
        <w:t>Comprasnet</w:t>
      </w:r>
      <w:proofErr w:type="spellEnd"/>
      <w:r w:rsidRPr="004A194E">
        <w:rPr>
          <w:b w:val="0"/>
          <w:bCs/>
          <w:sz w:val="22"/>
          <w:szCs w:val="22"/>
        </w:rPr>
        <w:t>,</w:t>
      </w:r>
      <w:r w:rsidRPr="00F234D0">
        <w:rPr>
          <w:b w:val="0"/>
          <w:bCs/>
          <w:sz w:val="22"/>
          <w:szCs w:val="22"/>
        </w:rPr>
        <w:t xml:space="preserve"> ficando o licitante obrigado a acessá-lo para obtenção das informações prestadas </w:t>
      </w:r>
      <w:r w:rsidR="005D2E87">
        <w:rPr>
          <w:b w:val="0"/>
          <w:bCs/>
          <w:sz w:val="22"/>
          <w:szCs w:val="22"/>
        </w:rPr>
        <w:t>pel</w:t>
      </w:r>
      <w:r w:rsidR="00CC6C59">
        <w:rPr>
          <w:b w:val="0"/>
          <w:bCs/>
          <w:sz w:val="22"/>
          <w:szCs w:val="22"/>
        </w:rPr>
        <w:t>o(a) Pregoeiro(a)</w:t>
      </w:r>
      <w:r w:rsidRPr="00F234D0">
        <w:rPr>
          <w:b w:val="0"/>
          <w:bCs/>
          <w:sz w:val="22"/>
          <w:szCs w:val="22"/>
        </w:rPr>
        <w:t>.</w:t>
      </w:r>
      <w:r w:rsidRPr="00F234D0">
        <w:rPr>
          <w:b w:val="0"/>
          <w:sz w:val="22"/>
          <w:szCs w:val="22"/>
        </w:rPr>
        <w:t xml:space="preserve"> </w:t>
      </w:r>
    </w:p>
    <w:p w:rsidR="007C0D2E" w:rsidRPr="00F234D0" w:rsidRDefault="007C0D2E" w:rsidP="00A91FC6">
      <w:pPr>
        <w:pStyle w:val="P30"/>
        <w:rPr>
          <w:b w:val="0"/>
          <w:sz w:val="22"/>
          <w:szCs w:val="22"/>
        </w:rPr>
      </w:pPr>
    </w:p>
    <w:p w:rsidR="007C0D2E" w:rsidRPr="00F234D0" w:rsidRDefault="007C0D2E" w:rsidP="00A91FC6">
      <w:pPr>
        <w:jc w:val="both"/>
        <w:rPr>
          <w:sz w:val="22"/>
          <w:szCs w:val="22"/>
        </w:rPr>
      </w:pPr>
      <w:r w:rsidRPr="00981273">
        <w:rPr>
          <w:sz w:val="22"/>
          <w:szCs w:val="22"/>
        </w:rPr>
        <w:t>3.1.3. Acolhida</w:t>
      </w:r>
      <w:r w:rsidRPr="00F234D0">
        <w:rPr>
          <w:sz w:val="22"/>
          <w:szCs w:val="22"/>
        </w:rPr>
        <w:t xml:space="preserve"> à impugnação contra o ato convocatório, desde que altere a formulação da proposta de preços, será definida e publicada nova data para realização do certame.</w:t>
      </w:r>
    </w:p>
    <w:p w:rsidR="007C0D2E" w:rsidRPr="00F234D0" w:rsidRDefault="007C0D2E" w:rsidP="00A91FC6">
      <w:pPr>
        <w:jc w:val="both"/>
        <w:rPr>
          <w:sz w:val="22"/>
          <w:szCs w:val="22"/>
        </w:rPr>
      </w:pPr>
    </w:p>
    <w:p w:rsidR="007C0D2E" w:rsidRDefault="007C0D2E" w:rsidP="00A91FC6">
      <w:pPr>
        <w:jc w:val="both"/>
        <w:rPr>
          <w:sz w:val="22"/>
          <w:szCs w:val="22"/>
        </w:rPr>
      </w:pPr>
      <w:r w:rsidRPr="00C97B5A">
        <w:rPr>
          <w:b/>
          <w:sz w:val="22"/>
          <w:szCs w:val="22"/>
        </w:rPr>
        <w:t>3.1.3.1</w:t>
      </w:r>
      <w:r w:rsidRPr="00C97B5A">
        <w:rPr>
          <w:sz w:val="22"/>
          <w:szCs w:val="22"/>
        </w:rPr>
        <w:t xml:space="preserve">. </w:t>
      </w:r>
      <w:r w:rsidRPr="005F37D3">
        <w:rPr>
          <w:b/>
          <w:sz w:val="22"/>
          <w:szCs w:val="22"/>
          <w:u w:val="single"/>
        </w:rPr>
        <w:t>Até</w:t>
      </w:r>
      <w:r w:rsidR="00D50691" w:rsidRPr="005F37D3">
        <w:rPr>
          <w:b/>
          <w:sz w:val="22"/>
          <w:szCs w:val="22"/>
          <w:u w:val="single"/>
        </w:rPr>
        <w:t xml:space="preserve"> </w:t>
      </w:r>
      <w:r w:rsidRPr="005F37D3">
        <w:rPr>
          <w:b/>
          <w:sz w:val="22"/>
          <w:szCs w:val="22"/>
          <w:u w:val="single"/>
        </w:rPr>
        <w:t>24 (vinte e quatro) horas da sessão inaugural</w:t>
      </w:r>
      <w:r w:rsidRPr="005F37D3">
        <w:rPr>
          <w:sz w:val="22"/>
          <w:szCs w:val="22"/>
        </w:rPr>
        <w:t xml:space="preserve">, </w:t>
      </w:r>
      <w:r w:rsidR="00CC6C59">
        <w:rPr>
          <w:sz w:val="22"/>
          <w:szCs w:val="22"/>
        </w:rPr>
        <w:t>o(a) Pregoeiro(a)</w:t>
      </w:r>
      <w:r w:rsidRPr="005F37D3">
        <w:rPr>
          <w:sz w:val="22"/>
          <w:szCs w:val="22"/>
        </w:rPr>
        <w:t xml:space="preserve"> deverá disponibilizar a resposta da impugnação protocolada, caso contrário, </w:t>
      </w:r>
      <w:r w:rsidR="00CC6C59">
        <w:rPr>
          <w:sz w:val="22"/>
          <w:szCs w:val="22"/>
        </w:rPr>
        <w:t>o(a) Pregoeiro(a)</w:t>
      </w:r>
      <w:r w:rsidRPr="005F37D3">
        <w:rPr>
          <w:sz w:val="22"/>
          <w:szCs w:val="22"/>
        </w:rPr>
        <w:t xml:space="preserve"> antes da data e horário previsto suspenderá o certame licitatório, para confecção da resposta pretendida, e assim, definir uma nova data para a realização do referido certame. </w:t>
      </w:r>
    </w:p>
    <w:p w:rsidR="00981273" w:rsidRPr="00C97B5A" w:rsidRDefault="00981273" w:rsidP="00A91FC6">
      <w:pPr>
        <w:jc w:val="both"/>
        <w:rPr>
          <w:sz w:val="22"/>
          <w:szCs w:val="22"/>
        </w:rPr>
      </w:pPr>
    </w:p>
    <w:p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bCs/>
          <w:sz w:val="22"/>
          <w:szCs w:val="22"/>
        </w:rPr>
      </w:pPr>
      <w:r w:rsidRPr="00981273">
        <w:rPr>
          <w:sz w:val="22"/>
          <w:szCs w:val="22"/>
        </w:rPr>
        <w:t>4 – DO PEDIDO DE ESCLARECIMENTO</w:t>
      </w:r>
      <w:r w:rsidRPr="00981273">
        <w:rPr>
          <w:b w:val="0"/>
          <w:bCs/>
          <w:sz w:val="22"/>
          <w:szCs w:val="22"/>
        </w:rPr>
        <w:t xml:space="preserve"> </w:t>
      </w:r>
      <w:r w:rsidRPr="00981273">
        <w:rPr>
          <w:bCs/>
          <w:sz w:val="22"/>
          <w:szCs w:val="22"/>
        </w:rPr>
        <w:t>E INFORMAÇÕES ADICIONAIS QUE DEVERÃO SER INCONDICIONALMENTE OBSERVADOS</w:t>
      </w:r>
    </w:p>
    <w:p w:rsidR="007C0D2E" w:rsidRPr="00F234D0" w:rsidRDefault="007C0D2E" w:rsidP="00A91FC6">
      <w:pPr>
        <w:pStyle w:val="P30"/>
        <w:rPr>
          <w:b w:val="0"/>
          <w:bCs/>
          <w:sz w:val="22"/>
          <w:szCs w:val="22"/>
        </w:rPr>
      </w:pPr>
    </w:p>
    <w:p w:rsidR="007C0D2E" w:rsidRPr="00981273" w:rsidRDefault="007C0D2E" w:rsidP="00A91FC6">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w:t>
      </w:r>
      <w:r w:rsidR="00CC6C59">
        <w:rPr>
          <w:b w:val="0"/>
          <w:bCs/>
          <w:sz w:val="22"/>
          <w:szCs w:val="22"/>
        </w:rPr>
        <w:t>o(a) Pregoeiro(a</w:t>
      </w:r>
      <w:r w:rsidR="00CC6C59" w:rsidRPr="00803962">
        <w:rPr>
          <w:b w:val="0"/>
          <w:bCs/>
          <w:sz w:val="22"/>
          <w:szCs w:val="22"/>
        </w:rPr>
        <w:t>)</w:t>
      </w:r>
      <w:r w:rsidRPr="00803962">
        <w:rPr>
          <w:b w:val="0"/>
          <w:bCs/>
          <w:sz w:val="22"/>
          <w:szCs w:val="22"/>
        </w:rPr>
        <w:t>, até 03 (três) dias úteis anteriores à data fixada para abertura da sessão pública do PREGÃO ELETRÔNICO</w:t>
      </w:r>
      <w:r w:rsidRPr="00803962">
        <w:rPr>
          <w:b w:val="0"/>
          <w:sz w:val="22"/>
          <w:szCs w:val="22"/>
        </w:rPr>
        <w:t xml:space="preserve">, </w:t>
      </w:r>
      <w:r w:rsidR="00803962">
        <w:rPr>
          <w:b w:val="0"/>
          <w:color w:val="000000"/>
          <w:sz w:val="22"/>
          <w:szCs w:val="22"/>
        </w:rPr>
        <w:t xml:space="preserve">conforme art. </w:t>
      </w:r>
      <w:r w:rsidR="00803962" w:rsidRPr="00A73EDF">
        <w:rPr>
          <w:b w:val="0"/>
          <w:color w:val="000000"/>
          <w:sz w:val="22"/>
          <w:szCs w:val="22"/>
        </w:rPr>
        <w:t xml:space="preserve">19 do </w:t>
      </w:r>
      <w:hyperlink r:id="rId21" w:history="1">
        <w:r w:rsidR="00803962" w:rsidRPr="00A73EDF">
          <w:rPr>
            <w:rStyle w:val="Hyperlink"/>
            <w:b w:val="0"/>
            <w:sz w:val="22"/>
            <w:szCs w:val="22"/>
          </w:rPr>
          <w:t>D</w:t>
        </w:r>
        <w:r w:rsidRPr="00A73EDF">
          <w:rPr>
            <w:rStyle w:val="Hyperlink"/>
            <w:b w:val="0"/>
            <w:sz w:val="22"/>
            <w:szCs w:val="22"/>
          </w:rPr>
          <w:t>ecreto Estadual n.º 12.205/06</w:t>
        </w:r>
      </w:hyperlink>
      <w:r w:rsidRPr="00A73EDF">
        <w:rPr>
          <w:b w:val="0"/>
          <w:bCs/>
          <w:sz w:val="22"/>
          <w:szCs w:val="22"/>
        </w:rPr>
        <w:t>,</w:t>
      </w:r>
      <w:r w:rsidRPr="00803962">
        <w:rPr>
          <w:b w:val="0"/>
          <w:bCs/>
          <w:sz w:val="22"/>
          <w:szCs w:val="22"/>
        </w:rPr>
        <w:t xml:space="preserve"> </w:t>
      </w:r>
      <w:r w:rsidRPr="00803962">
        <w:rPr>
          <w:b w:val="0"/>
          <w:sz w:val="22"/>
          <w:szCs w:val="22"/>
        </w:rPr>
        <w:t>manifestando-se PREFERENCIALMENTE via e</w:t>
      </w:r>
      <w:r w:rsidRPr="00FD5D86">
        <w:rPr>
          <w:b w:val="0"/>
          <w:sz w:val="22"/>
          <w:szCs w:val="22"/>
        </w:rPr>
        <w:t xml:space="preserve">-mail: </w:t>
      </w:r>
      <w:hyperlink r:id="rId22" w:history="1">
        <w:r w:rsidR="00EE4AC9" w:rsidRPr="008947B7">
          <w:rPr>
            <w:rStyle w:val="Hyperlink"/>
            <w:b w:val="0"/>
            <w:sz w:val="22"/>
            <w:szCs w:val="22"/>
          </w:rPr>
          <w:t>sigma.supel@gmail.com</w:t>
        </w:r>
      </w:hyperlink>
      <w:r w:rsidR="00EE4AC9">
        <w:rPr>
          <w:rStyle w:val="Hyperlink"/>
          <w:b w:val="0"/>
          <w:sz w:val="22"/>
          <w:szCs w:val="22"/>
        </w:rPr>
        <w:t xml:space="preserve"> </w:t>
      </w:r>
      <w:r w:rsidR="00B00794">
        <w:rPr>
          <w:b w:val="0"/>
          <w:sz w:val="22"/>
          <w:szCs w:val="22"/>
        </w:rPr>
        <w:t xml:space="preserve">(ao </w:t>
      </w:r>
      <w:r w:rsidRPr="00803962">
        <w:rPr>
          <w:b w:val="0"/>
          <w:sz w:val="22"/>
          <w:szCs w:val="22"/>
        </w:rPr>
        <w:t xml:space="preserve">transmitir o e-mail, o mesmo deverá ser confirmado </w:t>
      </w:r>
      <w:r w:rsidR="005D2E87" w:rsidRPr="00803962">
        <w:rPr>
          <w:b w:val="0"/>
          <w:sz w:val="22"/>
          <w:szCs w:val="22"/>
        </w:rPr>
        <w:t>pel</w:t>
      </w:r>
      <w:r w:rsidR="00CC6C59" w:rsidRPr="00803962">
        <w:rPr>
          <w:b w:val="0"/>
          <w:sz w:val="22"/>
          <w:szCs w:val="22"/>
        </w:rPr>
        <w:t>o(a) Pregoeiro(a)</w:t>
      </w:r>
      <w:r w:rsidRPr="00803962">
        <w:rPr>
          <w:b w:val="0"/>
          <w:sz w:val="22"/>
          <w:szCs w:val="22"/>
        </w:rPr>
        <w:t xml:space="preserve"> e/ou equipe de apoio responsável, para não tornar sem efeito, pelo telefone </w:t>
      </w:r>
      <w:r w:rsidRPr="00B446CD">
        <w:rPr>
          <w:b w:val="0"/>
          <w:color w:val="FF0000"/>
          <w:sz w:val="22"/>
          <w:szCs w:val="22"/>
        </w:rPr>
        <w:t xml:space="preserve">(069) </w:t>
      </w:r>
      <w:r w:rsidR="00981273" w:rsidRPr="00B446CD">
        <w:rPr>
          <w:b w:val="0"/>
          <w:color w:val="FF0000"/>
          <w:sz w:val="22"/>
          <w:szCs w:val="22"/>
        </w:rPr>
        <w:t>3212-</w:t>
      </w:r>
      <w:r w:rsidR="00EE4AC9">
        <w:rPr>
          <w:b w:val="0"/>
          <w:color w:val="FF0000"/>
          <w:sz w:val="22"/>
          <w:szCs w:val="22"/>
        </w:rPr>
        <w:t>9271</w:t>
      </w:r>
      <w:r w:rsidRPr="00803962">
        <w:rPr>
          <w:b w:val="0"/>
          <w:color w:val="FF0000"/>
          <w:sz w:val="22"/>
          <w:szCs w:val="22"/>
        </w:rPr>
        <w:t xml:space="preserve"> </w:t>
      </w:r>
      <w:r w:rsidRPr="00803962">
        <w:rPr>
          <w:b w:val="0"/>
          <w:sz w:val="22"/>
          <w:szCs w:val="22"/>
        </w:rPr>
        <w:t>ou ainda, protocolar o original junto a Sede desta Superintendência, no horário das 07h: 30min. às 13h:30min. (Horário de Rondônia),</w:t>
      </w:r>
      <w:r w:rsidRPr="00981273">
        <w:rPr>
          <w:b w:val="0"/>
          <w:sz w:val="22"/>
          <w:szCs w:val="22"/>
        </w:rPr>
        <w:t xml:space="preserve"> de segunda-feira a sexta-feira, situada na Av. </w:t>
      </w:r>
      <w:proofErr w:type="spellStart"/>
      <w:r w:rsidRPr="00981273">
        <w:rPr>
          <w:b w:val="0"/>
          <w:sz w:val="22"/>
          <w:szCs w:val="22"/>
        </w:rPr>
        <w:t>Farquar</w:t>
      </w:r>
      <w:proofErr w:type="spellEnd"/>
      <w:r w:rsidRPr="00981273">
        <w:rPr>
          <w:b w:val="0"/>
          <w:sz w:val="22"/>
          <w:szCs w:val="22"/>
        </w:rPr>
        <w:t>, S/N - Bairro: Pedrinhas - Complemento: Complexo Rio Madeira, Ed. Pacaás Novos - 2º Andar, em Porto Velho/RO - CEP: 76.903-036, Telefone: (0XX) 69.</w:t>
      </w:r>
      <w:r w:rsidR="00F30FEB" w:rsidRPr="00981273">
        <w:rPr>
          <w:b w:val="0"/>
          <w:sz w:val="22"/>
          <w:szCs w:val="22"/>
        </w:rPr>
        <w:t>3212-9242</w:t>
      </w:r>
      <w:r w:rsidRPr="00981273">
        <w:rPr>
          <w:b w:val="0"/>
          <w:sz w:val="22"/>
          <w:szCs w:val="22"/>
        </w:rPr>
        <w:t xml:space="preserve">, </w:t>
      </w:r>
      <w:r w:rsidRPr="00981273">
        <w:rPr>
          <w:b w:val="0"/>
          <w:bCs/>
          <w:sz w:val="22"/>
          <w:szCs w:val="22"/>
        </w:rPr>
        <w:t xml:space="preserve">devendo o licitante mencionar o número do Pregão, o ano e o número do processo licitatório. </w:t>
      </w:r>
    </w:p>
    <w:p w:rsidR="007C0D2E" w:rsidRPr="00191BC2" w:rsidRDefault="007C0D2E" w:rsidP="00A91FC6">
      <w:pPr>
        <w:pStyle w:val="P30"/>
        <w:rPr>
          <w:b w:val="0"/>
          <w:bCs/>
          <w:color w:val="FF0000"/>
          <w:sz w:val="22"/>
          <w:szCs w:val="22"/>
        </w:rPr>
      </w:pPr>
    </w:p>
    <w:p w:rsidR="007C0D2E" w:rsidRPr="00ED0190" w:rsidRDefault="007C0D2E" w:rsidP="00A91FC6">
      <w:pPr>
        <w:jc w:val="both"/>
        <w:rPr>
          <w:sz w:val="22"/>
          <w:szCs w:val="22"/>
        </w:rPr>
      </w:pPr>
      <w:r w:rsidRPr="00ED0190">
        <w:rPr>
          <w:b/>
          <w:sz w:val="22"/>
          <w:szCs w:val="22"/>
        </w:rPr>
        <w:t>4.1.1.</w:t>
      </w:r>
      <w:r w:rsidRPr="00ED0190">
        <w:rPr>
          <w:sz w:val="22"/>
          <w:szCs w:val="22"/>
        </w:rPr>
        <w:t xml:space="preserve"> </w:t>
      </w:r>
      <w:r w:rsidRPr="00ED0190">
        <w:rPr>
          <w:b/>
          <w:sz w:val="22"/>
          <w:szCs w:val="22"/>
          <w:u w:val="single"/>
        </w:rPr>
        <w:t>Até a data definida para a sessão inaugural,</w:t>
      </w:r>
      <w:r w:rsidRPr="00ED0190">
        <w:rPr>
          <w:sz w:val="22"/>
          <w:szCs w:val="22"/>
        </w:rPr>
        <w:t xml:space="preserve"> </w:t>
      </w:r>
      <w:r w:rsidR="00CC6C59">
        <w:rPr>
          <w:sz w:val="22"/>
          <w:szCs w:val="22"/>
        </w:rPr>
        <w:t>o(a) Pregoeiro(a)</w:t>
      </w:r>
      <w:r w:rsidRPr="00ED0190">
        <w:rPr>
          <w:sz w:val="22"/>
          <w:szCs w:val="22"/>
        </w:rPr>
        <w:t xml:space="preserve"> deverá disponibilizar a resposta dos esclarecimentos protocolados, caso contrário, </w:t>
      </w:r>
      <w:r w:rsidR="00CC6C59">
        <w:rPr>
          <w:sz w:val="22"/>
          <w:szCs w:val="22"/>
        </w:rPr>
        <w:t>o(a) Pregoeiro(a)</w:t>
      </w:r>
      <w:r w:rsidRPr="00ED0190">
        <w:rPr>
          <w:sz w:val="22"/>
          <w:szCs w:val="22"/>
        </w:rPr>
        <w:t xml:space="preserve"> antes da data e horário previsto suspenderá o certame licitatório, para confecção da resposta pretendida, e assim, definir uma nova data para a realização do referido certame. </w:t>
      </w:r>
    </w:p>
    <w:p w:rsidR="007C0D2E" w:rsidRPr="00191BC2" w:rsidRDefault="007C0D2E" w:rsidP="00A91FC6">
      <w:pPr>
        <w:jc w:val="both"/>
        <w:rPr>
          <w:color w:val="FF0000"/>
          <w:sz w:val="22"/>
          <w:szCs w:val="22"/>
        </w:rPr>
      </w:pPr>
    </w:p>
    <w:p w:rsidR="007C0D2E" w:rsidRDefault="007C0D2E" w:rsidP="00A91FC6">
      <w:pPr>
        <w:pStyle w:val="Corpodetexto3"/>
        <w:spacing w:after="0"/>
        <w:jc w:val="both"/>
        <w:rPr>
          <w:b w:val="0"/>
          <w:bCs/>
          <w:sz w:val="22"/>
          <w:szCs w:val="22"/>
        </w:rPr>
      </w:pPr>
      <w:r w:rsidRPr="00981273">
        <w:rPr>
          <w:b w:val="0"/>
          <w:bCs/>
          <w:sz w:val="22"/>
          <w:szCs w:val="22"/>
        </w:rPr>
        <w:t>4.2. As respostas às dúvidas formuladas, bem como as informações que se tornarem necessárias durante o período</w:t>
      </w:r>
      <w:r w:rsidRPr="00FD5D86">
        <w:rPr>
          <w:b w:val="0"/>
          <w:bCs/>
          <w:sz w:val="22"/>
          <w:szCs w:val="22"/>
        </w:rPr>
        <w:t xml:space="preserve">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AF218E" w:rsidRPr="00981273" w:rsidRDefault="00AF218E" w:rsidP="00A91FC6">
      <w:pPr>
        <w:tabs>
          <w:tab w:val="left" w:pos="993"/>
          <w:tab w:val="left" w:pos="1134"/>
          <w:tab w:val="left" w:pos="1276"/>
        </w:tabs>
        <w:jc w:val="both"/>
        <w:rPr>
          <w:sz w:val="22"/>
          <w:szCs w:val="22"/>
        </w:rPr>
      </w:pPr>
    </w:p>
    <w:p w:rsidR="00185929" w:rsidRPr="00372E53" w:rsidRDefault="00597B5B"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372E53">
        <w:rPr>
          <w:sz w:val="22"/>
          <w:szCs w:val="22"/>
        </w:rPr>
        <w:t xml:space="preserve">5 – </w:t>
      </w:r>
      <w:r w:rsidR="00185929" w:rsidRPr="00372E53">
        <w:rPr>
          <w:sz w:val="22"/>
          <w:szCs w:val="22"/>
        </w:rPr>
        <w:t>DAS CONDIÇÕES PARA PARTICIPAÇÃO</w:t>
      </w:r>
    </w:p>
    <w:p w:rsidR="00185929" w:rsidRPr="00BE45B6" w:rsidRDefault="00185929" w:rsidP="00A91FC6">
      <w:pPr>
        <w:pStyle w:val="Rodap"/>
        <w:jc w:val="both"/>
        <w:rPr>
          <w:sz w:val="22"/>
          <w:szCs w:val="22"/>
        </w:rPr>
      </w:pPr>
    </w:p>
    <w:p w:rsidR="00185929" w:rsidRPr="00981273" w:rsidRDefault="00185929" w:rsidP="00A91FC6">
      <w:pPr>
        <w:pStyle w:val="Rodap"/>
        <w:jc w:val="both"/>
        <w:rPr>
          <w:sz w:val="22"/>
          <w:szCs w:val="22"/>
        </w:rPr>
      </w:pPr>
      <w:r w:rsidRPr="00981273">
        <w:rPr>
          <w:sz w:val="22"/>
          <w:szCs w:val="22"/>
        </w:rPr>
        <w:t>5.1. A participação nesta licitação importa à proponente na irrestrita aceitação das condições estabelecidas no presente Edital, bem como</w:t>
      </w:r>
      <w:r w:rsidR="00DB7028" w:rsidRPr="00981273">
        <w:rPr>
          <w:sz w:val="22"/>
          <w:szCs w:val="22"/>
        </w:rPr>
        <w:t>,</w:t>
      </w:r>
      <w:r w:rsidRPr="00981273">
        <w:rPr>
          <w:sz w:val="22"/>
          <w:szCs w:val="22"/>
        </w:rPr>
        <w:t xml:space="preserve"> a observância dos regulamentos, normas administrativas e técnicas aplicáveis, inclusive quanto a recursos. A não observân</w:t>
      </w:r>
      <w:r w:rsidR="00C7266B" w:rsidRPr="00981273">
        <w:rPr>
          <w:sz w:val="22"/>
          <w:szCs w:val="22"/>
        </w:rPr>
        <w:t>cia destas condições ensejará no</w:t>
      </w:r>
      <w:r w:rsidRPr="00981273">
        <w:rPr>
          <w:sz w:val="22"/>
          <w:szCs w:val="22"/>
        </w:rPr>
        <w:t xml:space="preserve"> sumári</w:t>
      </w:r>
      <w:r w:rsidR="00C7266B" w:rsidRPr="00981273">
        <w:rPr>
          <w:sz w:val="22"/>
          <w:szCs w:val="22"/>
        </w:rPr>
        <w:t>o</w:t>
      </w:r>
      <w:r w:rsidRPr="00981273">
        <w:rPr>
          <w:sz w:val="22"/>
          <w:szCs w:val="22"/>
        </w:rPr>
        <w:t xml:space="preserve"> </w:t>
      </w:r>
      <w:r w:rsidR="00C7266B" w:rsidRPr="00981273">
        <w:rPr>
          <w:sz w:val="22"/>
          <w:szCs w:val="22"/>
        </w:rPr>
        <w:t>IMPEDIMENTO</w:t>
      </w:r>
      <w:r w:rsidRPr="00981273">
        <w:rPr>
          <w:sz w:val="22"/>
          <w:szCs w:val="22"/>
        </w:rPr>
        <w:t xml:space="preserve"> da proponente</w:t>
      </w:r>
      <w:r w:rsidR="00C7266B" w:rsidRPr="00981273">
        <w:rPr>
          <w:sz w:val="22"/>
          <w:szCs w:val="22"/>
        </w:rPr>
        <w:t>, no referido certame</w:t>
      </w:r>
      <w:r w:rsidRPr="00981273">
        <w:rPr>
          <w:sz w:val="22"/>
          <w:szCs w:val="22"/>
        </w:rPr>
        <w:t xml:space="preserve">. </w:t>
      </w:r>
    </w:p>
    <w:p w:rsidR="00185929" w:rsidRPr="00981273" w:rsidRDefault="00185929" w:rsidP="00A91FC6">
      <w:pPr>
        <w:pStyle w:val="Rodap"/>
        <w:jc w:val="both"/>
        <w:rPr>
          <w:sz w:val="22"/>
          <w:szCs w:val="22"/>
        </w:rPr>
      </w:pPr>
    </w:p>
    <w:p w:rsidR="00185929" w:rsidRPr="00BE45B6" w:rsidRDefault="00185929" w:rsidP="00A91FC6">
      <w:pPr>
        <w:pStyle w:val="Rodap"/>
        <w:jc w:val="both"/>
        <w:rPr>
          <w:sz w:val="22"/>
          <w:szCs w:val="22"/>
        </w:rPr>
      </w:pPr>
      <w:r w:rsidRPr="00981273">
        <w:rPr>
          <w:sz w:val="22"/>
          <w:szCs w:val="22"/>
        </w:rPr>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hyperlink w:anchor="_ANEXO_I_DO" w:history="1">
        <w:r w:rsidR="009B1C43" w:rsidRPr="00330D76">
          <w:rPr>
            <w:rStyle w:val="Hyperlink"/>
            <w:b/>
            <w:sz w:val="22"/>
            <w:szCs w:val="22"/>
          </w:rPr>
          <w:t>ANEXO I (</w:t>
        </w:r>
        <w:r w:rsidR="004F39B0" w:rsidRPr="00330D76">
          <w:rPr>
            <w:rStyle w:val="Hyperlink"/>
            <w:b/>
            <w:sz w:val="22"/>
            <w:szCs w:val="22"/>
          </w:rPr>
          <w:t>TERMO DE REFERÊNCIA</w:t>
        </w:r>
        <w:r w:rsidR="009B1C43" w:rsidRPr="00330D76">
          <w:rPr>
            <w:rStyle w:val="Hyperlink"/>
            <w:b/>
            <w:sz w:val="22"/>
            <w:szCs w:val="22"/>
          </w:rPr>
          <w:t>)</w:t>
        </w:r>
      </w:hyperlink>
      <w:r w:rsidRPr="00BE45B6">
        <w:rPr>
          <w:b/>
          <w:sz w:val="22"/>
          <w:szCs w:val="22"/>
          <w:u w:val="single"/>
        </w:rPr>
        <w:t>.</w:t>
      </w:r>
    </w:p>
    <w:p w:rsidR="00185929" w:rsidRPr="00BE45B6" w:rsidRDefault="00185929" w:rsidP="00A91FC6">
      <w:pPr>
        <w:pStyle w:val="Rodap"/>
        <w:jc w:val="both"/>
        <w:rPr>
          <w:sz w:val="22"/>
          <w:szCs w:val="22"/>
        </w:rPr>
      </w:pPr>
    </w:p>
    <w:p w:rsidR="00185929" w:rsidRPr="00981273" w:rsidRDefault="00185929" w:rsidP="00A91FC6">
      <w:pPr>
        <w:autoSpaceDE w:val="0"/>
        <w:autoSpaceDN w:val="0"/>
        <w:adjustRightInd w:val="0"/>
        <w:jc w:val="both"/>
        <w:rPr>
          <w:sz w:val="22"/>
          <w:szCs w:val="22"/>
          <w:u w:val="single"/>
        </w:rPr>
      </w:pPr>
      <w:r w:rsidRPr="00981273">
        <w:rPr>
          <w:sz w:val="22"/>
          <w:szCs w:val="22"/>
          <w:u w:val="single"/>
        </w:rPr>
        <w:lastRenderedPageBreak/>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hyperlink w:anchor="_ANEXO_I_DO" w:history="1">
        <w:r w:rsidR="00041D19" w:rsidRPr="006E0C12">
          <w:rPr>
            <w:rStyle w:val="Hyperlink"/>
            <w:sz w:val="22"/>
            <w:szCs w:val="22"/>
          </w:rPr>
          <w:t>ANEXO I (</w:t>
        </w:r>
        <w:r w:rsidR="004F39B0" w:rsidRPr="006E0C12">
          <w:rPr>
            <w:rStyle w:val="Hyperlink"/>
            <w:sz w:val="22"/>
            <w:szCs w:val="22"/>
          </w:rPr>
          <w:t>TERMO DE REFERÊNCIA</w:t>
        </w:r>
      </w:hyperlink>
      <w:r w:rsidR="00041D19" w:rsidRPr="00981273">
        <w:rPr>
          <w:sz w:val="22"/>
          <w:szCs w:val="22"/>
          <w:u w:val="single"/>
        </w:rPr>
        <w:t>)</w:t>
      </w:r>
      <w:r w:rsidRPr="00981273">
        <w:rPr>
          <w:sz w:val="22"/>
          <w:szCs w:val="22"/>
          <w:u w:val="single"/>
        </w:rPr>
        <w:t>.</w:t>
      </w:r>
    </w:p>
    <w:p w:rsidR="00185929" w:rsidRPr="00981273" w:rsidRDefault="00185929" w:rsidP="00A91FC6">
      <w:pPr>
        <w:autoSpaceDE w:val="0"/>
        <w:autoSpaceDN w:val="0"/>
        <w:adjustRightInd w:val="0"/>
        <w:jc w:val="both"/>
        <w:rPr>
          <w:sz w:val="22"/>
          <w:szCs w:val="22"/>
          <w:u w:val="single"/>
        </w:rPr>
      </w:pPr>
    </w:p>
    <w:p w:rsidR="00185929" w:rsidRPr="00BE45B6" w:rsidRDefault="00185929" w:rsidP="00A91FC6">
      <w:pPr>
        <w:autoSpaceDE w:val="0"/>
        <w:autoSpaceDN w:val="0"/>
        <w:adjustRightInd w:val="0"/>
        <w:jc w:val="both"/>
        <w:rPr>
          <w:bCs/>
          <w:sz w:val="22"/>
          <w:szCs w:val="22"/>
          <w:u w:val="single"/>
        </w:rPr>
      </w:pPr>
      <w:r w:rsidRPr="00981273">
        <w:rPr>
          <w:sz w:val="22"/>
          <w:szCs w:val="22"/>
          <w:u w:val="single"/>
        </w:rPr>
        <w:t xml:space="preserve">5.2.1. </w:t>
      </w:r>
      <w:r w:rsidRPr="00981273">
        <w:rPr>
          <w:bCs/>
          <w:sz w:val="22"/>
          <w:szCs w:val="22"/>
          <w:u w:val="single"/>
        </w:rPr>
        <w:t>A declaração falsa relativa ao cumprimento dos requisitos de habilitação e proposta sujeitará o licitante às sanções</w:t>
      </w:r>
      <w:r w:rsidRPr="00BE45B6">
        <w:rPr>
          <w:bCs/>
          <w:sz w:val="22"/>
          <w:szCs w:val="22"/>
          <w:u w:val="single"/>
        </w:rPr>
        <w:t xml:space="preserve"> previstas neste Edital</w:t>
      </w:r>
      <w:r w:rsidR="007B3916">
        <w:rPr>
          <w:bCs/>
          <w:sz w:val="22"/>
          <w:szCs w:val="22"/>
          <w:u w:val="single"/>
        </w:rPr>
        <w:t xml:space="preserve"> e nas demais cominações legais (Art. 7º, Lei n. 10.520/02)</w:t>
      </w:r>
    </w:p>
    <w:p w:rsidR="00350EF9" w:rsidRPr="00BE45B6" w:rsidRDefault="00350EF9" w:rsidP="00A91FC6">
      <w:pPr>
        <w:autoSpaceDE w:val="0"/>
        <w:autoSpaceDN w:val="0"/>
        <w:adjustRightInd w:val="0"/>
        <w:jc w:val="both"/>
        <w:rPr>
          <w:b/>
          <w:bCs/>
          <w:sz w:val="22"/>
          <w:szCs w:val="22"/>
          <w:u w:val="single"/>
        </w:rPr>
      </w:pPr>
    </w:p>
    <w:p w:rsidR="00185929" w:rsidRPr="00BE45B6" w:rsidRDefault="00185929" w:rsidP="00A91FC6">
      <w:pPr>
        <w:pStyle w:val="Recuodecorpodetexto2"/>
        <w:widowControl w:val="0"/>
        <w:ind w:firstLine="0"/>
        <w:rPr>
          <w:b/>
          <w:sz w:val="22"/>
          <w:szCs w:val="22"/>
        </w:rPr>
      </w:pPr>
      <w:r w:rsidRPr="00BE45B6">
        <w:rPr>
          <w:b/>
          <w:sz w:val="22"/>
          <w:szCs w:val="22"/>
        </w:rPr>
        <w:t>5.3. Poderão part</w:t>
      </w:r>
      <w:r w:rsidR="00EB763E">
        <w:rPr>
          <w:b/>
          <w:sz w:val="22"/>
          <w:szCs w:val="22"/>
        </w:rPr>
        <w:t>icipar deste PREGÃO ELETRÔNICO a</w:t>
      </w:r>
      <w:r w:rsidRPr="00BE45B6">
        <w:rPr>
          <w:b/>
          <w:sz w:val="22"/>
          <w:szCs w:val="22"/>
        </w:rPr>
        <w:t>s empresas que:</w:t>
      </w:r>
    </w:p>
    <w:p w:rsidR="009F26A9" w:rsidRPr="00BE45B6" w:rsidRDefault="009F26A9" w:rsidP="00A91FC6">
      <w:pPr>
        <w:jc w:val="both"/>
        <w:rPr>
          <w:sz w:val="22"/>
          <w:szCs w:val="22"/>
        </w:rPr>
      </w:pPr>
    </w:p>
    <w:p w:rsidR="00185929" w:rsidRPr="00F2590C" w:rsidRDefault="00185929" w:rsidP="00A91FC6">
      <w:pPr>
        <w:jc w:val="both"/>
        <w:rPr>
          <w:sz w:val="22"/>
          <w:szCs w:val="22"/>
        </w:rPr>
      </w:pPr>
      <w:r w:rsidRPr="00981273">
        <w:rPr>
          <w:sz w:val="22"/>
          <w:szCs w:val="22"/>
        </w:rPr>
        <w:t>5.3.1.</w:t>
      </w:r>
      <w:r w:rsidRPr="00BE45B6">
        <w:rPr>
          <w:sz w:val="22"/>
          <w:szCs w:val="22"/>
        </w:rPr>
        <w:t xml:space="preserve"> Atendam às </w:t>
      </w:r>
      <w:r w:rsidRPr="00A73EDF">
        <w:rPr>
          <w:sz w:val="22"/>
          <w:szCs w:val="22"/>
        </w:rPr>
        <w:t xml:space="preserve">condições deste EDITAL e seus Anexos, inclusive quanto à documentação exigida para habilitação, e estiverem devidamente credenciados na Secretaria de Logística e Tecnologia da Informação – SLTI, do Ministério do Planejamento, Orçamento e Gestão, </w:t>
      </w:r>
      <w:r w:rsidR="00826A61" w:rsidRPr="00A73EDF">
        <w:rPr>
          <w:sz w:val="22"/>
          <w:szCs w:val="22"/>
        </w:rPr>
        <w:t>por meio</w:t>
      </w:r>
      <w:r w:rsidRPr="00A73EDF">
        <w:rPr>
          <w:sz w:val="22"/>
          <w:szCs w:val="22"/>
        </w:rPr>
        <w:t xml:space="preserve"> do site </w:t>
      </w:r>
      <w:r w:rsidR="006E0C12" w:rsidRPr="00F2590C">
        <w:rPr>
          <w:rStyle w:val="Hyperlink"/>
          <w:sz w:val="22"/>
          <w:szCs w:val="22"/>
        </w:rPr>
        <w:t>www.</w:t>
      </w:r>
      <w:hyperlink r:id="rId23" w:history="1">
        <w:r w:rsidR="006E0C12" w:rsidRPr="00F2590C">
          <w:rPr>
            <w:rStyle w:val="Hyperlink"/>
            <w:sz w:val="22"/>
            <w:szCs w:val="22"/>
          </w:rPr>
          <w:t>comprasgovernamentais</w:t>
        </w:r>
      </w:hyperlink>
      <w:r w:rsidR="006E0C12" w:rsidRPr="00F2590C">
        <w:rPr>
          <w:rStyle w:val="Hyperlink"/>
          <w:sz w:val="22"/>
          <w:szCs w:val="22"/>
        </w:rPr>
        <w:t>.gov.br</w:t>
      </w:r>
      <w:r w:rsidR="006E0C12" w:rsidRPr="00F2590C">
        <w:rPr>
          <w:sz w:val="22"/>
          <w:szCs w:val="22"/>
        </w:rPr>
        <w:t>/</w:t>
      </w:r>
      <w:r w:rsidRPr="00F2590C">
        <w:rPr>
          <w:sz w:val="22"/>
          <w:szCs w:val="22"/>
        </w:rPr>
        <w:t>;</w:t>
      </w:r>
    </w:p>
    <w:p w:rsidR="00F50F8D" w:rsidRPr="00BE45B6" w:rsidRDefault="00F50F8D" w:rsidP="00A91FC6">
      <w:pPr>
        <w:jc w:val="both"/>
        <w:rPr>
          <w:sz w:val="22"/>
          <w:szCs w:val="22"/>
        </w:rPr>
      </w:pPr>
    </w:p>
    <w:p w:rsidR="00B403EA" w:rsidRPr="00981273" w:rsidRDefault="00B403EA" w:rsidP="00A91FC6">
      <w:pPr>
        <w:tabs>
          <w:tab w:val="left" w:pos="567"/>
          <w:tab w:val="left" w:pos="1134"/>
        </w:tabs>
        <w:jc w:val="both"/>
        <w:rPr>
          <w:sz w:val="22"/>
          <w:szCs w:val="22"/>
        </w:rPr>
      </w:pPr>
      <w:r w:rsidRPr="00981273">
        <w:rPr>
          <w:sz w:val="22"/>
          <w:szCs w:val="22"/>
        </w:rPr>
        <w:t>5.3</w:t>
      </w:r>
      <w:r w:rsidR="00A86F10" w:rsidRPr="00981273">
        <w:rPr>
          <w:sz w:val="22"/>
          <w:szCs w:val="22"/>
        </w:rPr>
        <w:t>.</w:t>
      </w:r>
      <w:r w:rsidR="009814E5" w:rsidRPr="00981273">
        <w:rPr>
          <w:sz w:val="22"/>
          <w:szCs w:val="22"/>
        </w:rPr>
        <w:t>2</w:t>
      </w:r>
      <w:r w:rsidRPr="00981273">
        <w:rPr>
          <w:sz w:val="22"/>
          <w:szCs w:val="22"/>
        </w:rPr>
        <w:t>. Poderão participar desta Licitação, somente empresas que estiverem regularmente estabelecidas no País, cuja finalidade e ramo de atividade seja compatível com o objeto desta Licitação;</w:t>
      </w:r>
    </w:p>
    <w:p w:rsidR="00C255FB" w:rsidRPr="00981273" w:rsidRDefault="00C255FB" w:rsidP="00A91FC6">
      <w:pPr>
        <w:tabs>
          <w:tab w:val="left" w:pos="567"/>
          <w:tab w:val="left" w:pos="1134"/>
        </w:tabs>
        <w:jc w:val="both"/>
        <w:rPr>
          <w:sz w:val="22"/>
          <w:szCs w:val="22"/>
        </w:rPr>
      </w:pPr>
    </w:p>
    <w:p w:rsidR="0055054C" w:rsidRPr="00981273" w:rsidRDefault="0055054C" w:rsidP="00A91FC6">
      <w:pPr>
        <w:tabs>
          <w:tab w:val="left" w:pos="567"/>
          <w:tab w:val="left" w:pos="1134"/>
        </w:tabs>
        <w:jc w:val="both"/>
        <w:rPr>
          <w:sz w:val="22"/>
          <w:szCs w:val="22"/>
        </w:rPr>
      </w:pPr>
      <w:r w:rsidRPr="00981273">
        <w:rPr>
          <w:sz w:val="22"/>
          <w:szCs w:val="22"/>
        </w:rPr>
        <w:t xml:space="preserve">5.3.3.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C6685D" w:rsidRPr="00BE45B6" w:rsidRDefault="00C6685D" w:rsidP="00A91FC6">
      <w:pPr>
        <w:tabs>
          <w:tab w:val="left" w:pos="567"/>
          <w:tab w:val="left" w:pos="1134"/>
        </w:tabs>
        <w:jc w:val="both"/>
        <w:rPr>
          <w:sz w:val="22"/>
          <w:szCs w:val="22"/>
        </w:rPr>
      </w:pPr>
    </w:p>
    <w:p w:rsidR="00134D7C" w:rsidRPr="00981273" w:rsidRDefault="00134D7C" w:rsidP="00A91FC6">
      <w:pPr>
        <w:jc w:val="both"/>
        <w:rPr>
          <w:bCs/>
          <w:sz w:val="22"/>
          <w:szCs w:val="22"/>
        </w:rPr>
      </w:pPr>
      <w:r w:rsidRPr="00981273">
        <w:rPr>
          <w:bCs/>
          <w:sz w:val="22"/>
          <w:szCs w:val="22"/>
        </w:rPr>
        <w:t>5.3.</w:t>
      </w:r>
      <w:r w:rsidR="00661A45" w:rsidRPr="00981273">
        <w:rPr>
          <w:bCs/>
          <w:sz w:val="22"/>
          <w:szCs w:val="22"/>
        </w:rPr>
        <w:t>4</w:t>
      </w:r>
      <w:r w:rsidRPr="00981273">
        <w:rPr>
          <w:bCs/>
          <w:sz w:val="22"/>
          <w:szCs w:val="22"/>
        </w:rPr>
        <w:t>. As Licitantes interessadas deverão proceder ao credenciamento antes da data marcada para início da sessão pública via internet.</w:t>
      </w:r>
    </w:p>
    <w:p w:rsidR="00134D7C" w:rsidRPr="00981273" w:rsidRDefault="00134D7C" w:rsidP="00A91FC6">
      <w:pPr>
        <w:jc w:val="both"/>
        <w:rPr>
          <w:bCs/>
          <w:sz w:val="22"/>
          <w:szCs w:val="22"/>
        </w:rPr>
      </w:pPr>
    </w:p>
    <w:p w:rsidR="00134D7C" w:rsidRPr="00BE45B6" w:rsidRDefault="00134D7C" w:rsidP="00A91FC6">
      <w:pPr>
        <w:jc w:val="both"/>
        <w:rPr>
          <w:b/>
          <w:color w:val="0000FF"/>
          <w:sz w:val="22"/>
          <w:szCs w:val="22"/>
        </w:rPr>
      </w:pPr>
      <w:r w:rsidRPr="00981273">
        <w:rPr>
          <w:bCs/>
          <w:sz w:val="22"/>
          <w:szCs w:val="22"/>
        </w:rPr>
        <w:t>5.3.</w:t>
      </w:r>
      <w:r w:rsidR="00661A45" w:rsidRPr="00981273">
        <w:rPr>
          <w:bCs/>
          <w:sz w:val="22"/>
          <w:szCs w:val="22"/>
        </w:rPr>
        <w:t>5</w:t>
      </w:r>
      <w:r w:rsidRPr="00BE45B6">
        <w:rPr>
          <w:b/>
          <w:bCs/>
          <w:sz w:val="22"/>
          <w:szCs w:val="22"/>
        </w:rPr>
        <w:t>.</w:t>
      </w:r>
      <w:r w:rsidRPr="00BE45B6">
        <w:rPr>
          <w:bCs/>
          <w:sz w:val="22"/>
          <w:szCs w:val="22"/>
        </w:rPr>
        <w:t xml:space="preserve"> </w:t>
      </w:r>
      <w:r w:rsidRPr="00BE45B6">
        <w:rPr>
          <w:sz w:val="22"/>
          <w:szCs w:val="22"/>
        </w:rPr>
        <w:t xml:space="preserve">O credenciamento dar-se-á pela atribuição de chave de identificação e de senha, pessoal e intransferível, para acesso ao Sistema Eletrônico, no </w:t>
      </w:r>
      <w:r w:rsidRPr="00BE45B6">
        <w:rPr>
          <w:iCs/>
          <w:sz w:val="22"/>
          <w:szCs w:val="22"/>
        </w:rPr>
        <w:t>site</w:t>
      </w:r>
      <w:r w:rsidR="00D87A6C">
        <w:rPr>
          <w:iCs/>
          <w:sz w:val="22"/>
          <w:szCs w:val="22"/>
        </w:rPr>
        <w:t xml:space="preserve"> </w:t>
      </w:r>
      <w:r w:rsidR="00F2590C" w:rsidRPr="00F2590C">
        <w:rPr>
          <w:rStyle w:val="Hyperlink"/>
          <w:sz w:val="22"/>
          <w:szCs w:val="22"/>
        </w:rPr>
        <w:t>www.</w:t>
      </w:r>
      <w:hyperlink r:id="rId24" w:history="1">
        <w:r w:rsidR="00F2590C" w:rsidRPr="00F2590C">
          <w:rPr>
            <w:rStyle w:val="Hyperlink"/>
            <w:sz w:val="22"/>
            <w:szCs w:val="22"/>
          </w:rPr>
          <w:t>comprasgovernamentais</w:t>
        </w:r>
      </w:hyperlink>
      <w:r w:rsidR="00F2590C" w:rsidRPr="00F2590C">
        <w:rPr>
          <w:rStyle w:val="Hyperlink"/>
          <w:sz w:val="22"/>
          <w:szCs w:val="22"/>
        </w:rPr>
        <w:t>.gov.br</w:t>
      </w:r>
      <w:r w:rsidR="00A73EDF">
        <w:rPr>
          <w:iCs/>
          <w:sz w:val="22"/>
          <w:szCs w:val="22"/>
        </w:rPr>
        <w:t>.</w:t>
      </w:r>
    </w:p>
    <w:p w:rsidR="00134D7C" w:rsidRPr="00BE45B6" w:rsidRDefault="00134D7C" w:rsidP="00A91FC6">
      <w:pPr>
        <w:jc w:val="both"/>
        <w:rPr>
          <w:b/>
          <w:color w:val="0000FF"/>
          <w:sz w:val="22"/>
          <w:szCs w:val="22"/>
        </w:rPr>
      </w:pPr>
    </w:p>
    <w:p w:rsidR="00134D7C" w:rsidRPr="00981273" w:rsidRDefault="00134D7C" w:rsidP="00A91FC6">
      <w:pPr>
        <w:jc w:val="both"/>
        <w:rPr>
          <w:sz w:val="22"/>
          <w:szCs w:val="22"/>
        </w:rPr>
      </w:pPr>
      <w:r w:rsidRPr="00981273">
        <w:rPr>
          <w:sz w:val="22"/>
          <w:szCs w:val="22"/>
        </w:rPr>
        <w:t>5.3.</w:t>
      </w:r>
      <w:r w:rsidR="00661A45" w:rsidRPr="00981273">
        <w:rPr>
          <w:sz w:val="22"/>
          <w:szCs w:val="22"/>
        </w:rPr>
        <w:t>6</w:t>
      </w:r>
      <w:r w:rsidRPr="00981273">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rsidR="00134D7C" w:rsidRPr="00981273" w:rsidRDefault="00134D7C" w:rsidP="00A91FC6">
      <w:pPr>
        <w:jc w:val="both"/>
        <w:rPr>
          <w:sz w:val="22"/>
          <w:szCs w:val="22"/>
        </w:rPr>
      </w:pPr>
    </w:p>
    <w:p w:rsidR="00134D7C" w:rsidRPr="00BE45B6" w:rsidRDefault="00134D7C" w:rsidP="00A91FC6">
      <w:pPr>
        <w:pStyle w:val="Ttulo6"/>
        <w:jc w:val="both"/>
        <w:rPr>
          <w:b/>
          <w:sz w:val="22"/>
          <w:szCs w:val="22"/>
        </w:rPr>
      </w:pPr>
      <w:r w:rsidRPr="00981273">
        <w:rPr>
          <w:sz w:val="22"/>
          <w:szCs w:val="22"/>
        </w:rPr>
        <w:t>5.3.</w:t>
      </w:r>
      <w:r w:rsidR="00661A45" w:rsidRPr="00981273">
        <w:rPr>
          <w:sz w:val="22"/>
          <w:szCs w:val="22"/>
        </w:rPr>
        <w:t>7</w:t>
      </w:r>
      <w:r w:rsidRPr="00981273">
        <w:rPr>
          <w:sz w:val="22"/>
          <w:szCs w:val="22"/>
        </w:rPr>
        <w:t>. O</w:t>
      </w:r>
      <w:r w:rsidRPr="00BE45B6">
        <w:rPr>
          <w:sz w:val="22"/>
          <w:szCs w:val="22"/>
        </w:rPr>
        <w:t xml:space="preserve"> uso da senha de acesso pelo Licitante é de sua responsabilidade exclusiva, incluindo qualquer transação efetuada diretamente ou por seu representante, não cabendo ao provedor do Sistema, ou da </w:t>
      </w:r>
      <w:r w:rsidR="00EB763E" w:rsidRPr="00A73EDF">
        <w:rPr>
          <w:sz w:val="22"/>
          <w:szCs w:val="22"/>
        </w:rPr>
        <w:t>Superintendência Estadual de</w:t>
      </w:r>
      <w:r w:rsidR="00E54742" w:rsidRPr="00A73EDF">
        <w:rPr>
          <w:sz w:val="22"/>
          <w:szCs w:val="22"/>
        </w:rPr>
        <w:t xml:space="preserve"> </w:t>
      </w:r>
      <w:r w:rsidR="00EB763E" w:rsidRPr="00A73EDF">
        <w:rPr>
          <w:sz w:val="22"/>
          <w:szCs w:val="22"/>
        </w:rPr>
        <w:t xml:space="preserve">Licitações </w:t>
      </w:r>
      <w:r w:rsidRPr="00A73EDF">
        <w:rPr>
          <w:bCs/>
          <w:sz w:val="22"/>
          <w:szCs w:val="22"/>
        </w:rPr>
        <w:t>- SUPEL</w:t>
      </w:r>
      <w:r w:rsidRPr="00A73EDF">
        <w:rPr>
          <w:sz w:val="22"/>
          <w:szCs w:val="22"/>
        </w:rPr>
        <w:t>,</w:t>
      </w:r>
      <w:r w:rsidRPr="00BE45B6">
        <w:rPr>
          <w:sz w:val="22"/>
          <w:szCs w:val="22"/>
        </w:rPr>
        <w:t xml:space="preserve"> promotora da licitação, responsabilidade por eventuais danos decorrentes do uso indevido da senha, ainda que, por terceiros.</w:t>
      </w:r>
    </w:p>
    <w:p w:rsidR="00134D7C" w:rsidRPr="00BE45B6" w:rsidRDefault="00134D7C" w:rsidP="00A91FC6">
      <w:pPr>
        <w:pStyle w:val="BodyText21"/>
        <w:rPr>
          <w:sz w:val="22"/>
          <w:szCs w:val="22"/>
        </w:rPr>
      </w:pPr>
    </w:p>
    <w:p w:rsidR="00134D7C" w:rsidRDefault="00661A45" w:rsidP="00A91FC6">
      <w:pPr>
        <w:pStyle w:val="BodyText21"/>
        <w:rPr>
          <w:sz w:val="22"/>
          <w:szCs w:val="22"/>
        </w:rPr>
      </w:pPr>
      <w:r w:rsidRPr="00981273">
        <w:rPr>
          <w:sz w:val="22"/>
          <w:szCs w:val="22"/>
        </w:rPr>
        <w:t>5.3.8</w:t>
      </w:r>
      <w:r w:rsidR="00134D7C" w:rsidRPr="00981273">
        <w:rPr>
          <w:sz w:val="22"/>
          <w:szCs w:val="22"/>
        </w:rPr>
        <w:t>. A perda da senha ou a quebra de sigilo deverão ser comunicadas ao provedor do Sistema para imediato bloqueio de acesso.</w:t>
      </w:r>
    </w:p>
    <w:p w:rsidR="004408E8" w:rsidRPr="00981273" w:rsidRDefault="004408E8" w:rsidP="00A91FC6">
      <w:pPr>
        <w:pStyle w:val="BodyText21"/>
        <w:rPr>
          <w:sz w:val="22"/>
          <w:szCs w:val="22"/>
        </w:rPr>
      </w:pPr>
    </w:p>
    <w:p w:rsidR="00134D7C" w:rsidRPr="00BE45B6" w:rsidRDefault="00134D7C" w:rsidP="00A91FC6">
      <w:pPr>
        <w:pStyle w:val="BodyText21"/>
        <w:rPr>
          <w:sz w:val="22"/>
          <w:szCs w:val="22"/>
        </w:rPr>
      </w:pPr>
      <w:r w:rsidRPr="00981273">
        <w:rPr>
          <w:sz w:val="22"/>
          <w:szCs w:val="22"/>
        </w:rPr>
        <w:t>5.3.</w:t>
      </w:r>
      <w:r w:rsidR="00661A45" w:rsidRPr="00981273">
        <w:rPr>
          <w:sz w:val="22"/>
          <w:szCs w:val="22"/>
        </w:rPr>
        <w:t>9</w:t>
      </w:r>
      <w:r w:rsidRPr="00981273">
        <w:rPr>
          <w:sz w:val="22"/>
          <w:szCs w:val="22"/>
        </w:rPr>
        <w:t>.</w:t>
      </w:r>
      <w:r w:rsidRPr="00BE45B6">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134D7C" w:rsidRPr="00BE45B6" w:rsidRDefault="00134D7C" w:rsidP="00A91FC6">
      <w:pPr>
        <w:pStyle w:val="BodyText21"/>
        <w:rPr>
          <w:sz w:val="22"/>
          <w:szCs w:val="22"/>
        </w:rPr>
      </w:pPr>
    </w:p>
    <w:p w:rsidR="00134D7C" w:rsidRPr="00BE45B6" w:rsidRDefault="00134D7C" w:rsidP="00A91FC6">
      <w:pPr>
        <w:tabs>
          <w:tab w:val="left" w:pos="567"/>
          <w:tab w:val="left" w:pos="1134"/>
        </w:tabs>
        <w:jc w:val="both"/>
        <w:rPr>
          <w:sz w:val="22"/>
          <w:szCs w:val="22"/>
        </w:rPr>
      </w:pPr>
    </w:p>
    <w:p w:rsidR="00185929" w:rsidRDefault="00185929" w:rsidP="00A91FC6">
      <w:pPr>
        <w:pStyle w:val="Rodap"/>
        <w:jc w:val="both"/>
        <w:rPr>
          <w:b/>
          <w:sz w:val="22"/>
          <w:szCs w:val="22"/>
        </w:rPr>
      </w:pPr>
      <w:r w:rsidRPr="00BE45B6">
        <w:rPr>
          <w:b/>
          <w:sz w:val="22"/>
          <w:szCs w:val="22"/>
        </w:rPr>
        <w:lastRenderedPageBreak/>
        <w:t>5.4. Não poderão participar deste PREGÃO ELETRÔNICO, empresas que estejam enquadradas nos seguintes casos:</w:t>
      </w:r>
    </w:p>
    <w:p w:rsidR="008B2284" w:rsidRPr="00921EBB" w:rsidRDefault="008B2284" w:rsidP="00A91FC6">
      <w:pPr>
        <w:pStyle w:val="Rodap"/>
        <w:jc w:val="both"/>
        <w:rPr>
          <w:b/>
          <w:sz w:val="22"/>
          <w:szCs w:val="22"/>
        </w:rPr>
      </w:pPr>
    </w:p>
    <w:p w:rsidR="000755E9" w:rsidRPr="001B6A22" w:rsidRDefault="000D5A36" w:rsidP="00A91FC6">
      <w:pPr>
        <w:tabs>
          <w:tab w:val="left" w:pos="567"/>
        </w:tabs>
        <w:jc w:val="both"/>
        <w:rPr>
          <w:sz w:val="22"/>
          <w:szCs w:val="22"/>
        </w:rPr>
      </w:pPr>
      <w:r w:rsidRPr="001B6A22">
        <w:rPr>
          <w:sz w:val="22"/>
          <w:szCs w:val="22"/>
        </w:rPr>
        <w:t>5.4.1. Que se encontrem sob falência, concordata, concurso de credores, dissolução ou liquidação;</w:t>
      </w:r>
    </w:p>
    <w:p w:rsidR="00350EF9" w:rsidRPr="001B6A22" w:rsidRDefault="00350EF9" w:rsidP="00A91FC6">
      <w:pPr>
        <w:tabs>
          <w:tab w:val="left" w:pos="567"/>
        </w:tabs>
        <w:jc w:val="both"/>
        <w:rPr>
          <w:sz w:val="22"/>
          <w:szCs w:val="22"/>
        </w:rPr>
      </w:pPr>
    </w:p>
    <w:p w:rsidR="000D5A36" w:rsidRPr="001B6A22" w:rsidRDefault="000D5A36" w:rsidP="00A91FC6">
      <w:pPr>
        <w:tabs>
          <w:tab w:val="left" w:pos="567"/>
        </w:tabs>
        <w:jc w:val="both"/>
        <w:rPr>
          <w:color w:val="FF0000"/>
          <w:sz w:val="22"/>
          <w:szCs w:val="22"/>
        </w:rPr>
      </w:pPr>
      <w:r w:rsidRPr="001B6A22">
        <w:rPr>
          <w:sz w:val="22"/>
          <w:szCs w:val="22"/>
        </w:rPr>
        <w:t>5.4.</w:t>
      </w:r>
      <w:r w:rsidR="00194696" w:rsidRPr="001B6A22">
        <w:rPr>
          <w:sz w:val="22"/>
          <w:szCs w:val="22"/>
        </w:rPr>
        <w:t>2</w:t>
      </w:r>
      <w:r w:rsidR="00B528CD" w:rsidRPr="001B6A22">
        <w:rPr>
          <w:sz w:val="22"/>
          <w:szCs w:val="22"/>
        </w:rPr>
        <w:t xml:space="preserve">. </w:t>
      </w:r>
      <w:r w:rsidR="00D915A0" w:rsidRPr="001B6A22">
        <w:rPr>
          <w:sz w:val="22"/>
          <w:szCs w:val="22"/>
        </w:rPr>
        <w:t>Sob a forma de consórcio</w:t>
      </w:r>
      <w:r w:rsidR="00BB35A3" w:rsidRPr="001B6A22">
        <w:rPr>
          <w:sz w:val="22"/>
          <w:szCs w:val="22"/>
        </w:rPr>
        <w:t>;</w:t>
      </w:r>
    </w:p>
    <w:p w:rsidR="00926884" w:rsidRPr="001B6A22" w:rsidRDefault="00926884" w:rsidP="00A91FC6">
      <w:pPr>
        <w:tabs>
          <w:tab w:val="left" w:pos="567"/>
          <w:tab w:val="left" w:pos="1134"/>
        </w:tabs>
        <w:jc w:val="both"/>
        <w:rPr>
          <w:sz w:val="22"/>
          <w:szCs w:val="22"/>
        </w:rPr>
      </w:pPr>
    </w:p>
    <w:p w:rsidR="000D5A36" w:rsidRPr="00BE45B6" w:rsidRDefault="000D5A36" w:rsidP="00A91FC6">
      <w:pPr>
        <w:tabs>
          <w:tab w:val="left" w:pos="567"/>
          <w:tab w:val="left" w:pos="1134"/>
        </w:tabs>
        <w:jc w:val="both"/>
        <w:rPr>
          <w:sz w:val="22"/>
          <w:szCs w:val="22"/>
        </w:rPr>
      </w:pPr>
      <w:r w:rsidRPr="001B6A22">
        <w:rPr>
          <w:sz w:val="22"/>
          <w:szCs w:val="22"/>
        </w:rPr>
        <w:t>5.4.</w:t>
      </w:r>
      <w:r w:rsidR="00194696" w:rsidRPr="001B6A22">
        <w:rPr>
          <w:sz w:val="22"/>
          <w:szCs w:val="22"/>
        </w:rPr>
        <w:t>3</w:t>
      </w:r>
      <w:r w:rsidRPr="001B6A22">
        <w:rPr>
          <w:sz w:val="22"/>
          <w:szCs w:val="22"/>
        </w:rPr>
        <w:t>. Que, por quaisquer motivos, tenham sido declaradas inidôneas ou punidas com suspensão por órgão</w:t>
      </w:r>
      <w:r w:rsidRPr="00BE45B6">
        <w:rPr>
          <w:sz w:val="22"/>
          <w:szCs w:val="22"/>
        </w:rPr>
        <w:t xml:space="preserve"> da Administração </w:t>
      </w:r>
      <w:r w:rsidR="005D2E87" w:rsidRPr="00BE45B6">
        <w:rPr>
          <w:sz w:val="22"/>
          <w:szCs w:val="22"/>
        </w:rPr>
        <w:t>Pública</w:t>
      </w:r>
      <w:r w:rsidRPr="00BE45B6">
        <w:rPr>
          <w:sz w:val="22"/>
          <w:szCs w:val="22"/>
        </w:rPr>
        <w:t xml:space="preserve"> Direta ou Indireta, na esfera Federal, Estadual ou Municipal, desde que o Ato tenha sido publicado na imprensa oficial, pelo órgão que a praticou</w:t>
      </w:r>
      <w:r w:rsidR="00BB35A3">
        <w:rPr>
          <w:sz w:val="22"/>
          <w:szCs w:val="22"/>
        </w:rPr>
        <w:t xml:space="preserve"> ou cadastrado no SICAF</w:t>
      </w:r>
      <w:r w:rsidR="00754C36">
        <w:rPr>
          <w:sz w:val="22"/>
          <w:szCs w:val="22"/>
        </w:rPr>
        <w:t xml:space="preserve"> ou no CEIS</w:t>
      </w:r>
      <w:r w:rsidRPr="00BE45B6">
        <w:rPr>
          <w:sz w:val="22"/>
          <w:szCs w:val="22"/>
        </w:rPr>
        <w:t>, enquanto perdurarem os motivos determinantes da punição;</w:t>
      </w:r>
    </w:p>
    <w:p w:rsidR="00BD3537" w:rsidRPr="00BE45B6" w:rsidRDefault="00BD3537" w:rsidP="00A91FC6">
      <w:pPr>
        <w:tabs>
          <w:tab w:val="left" w:pos="567"/>
          <w:tab w:val="left" w:pos="1134"/>
        </w:tabs>
        <w:jc w:val="both"/>
        <w:rPr>
          <w:sz w:val="22"/>
          <w:szCs w:val="22"/>
        </w:rPr>
      </w:pPr>
    </w:p>
    <w:p w:rsidR="00350EF9" w:rsidRPr="00BE45B6" w:rsidRDefault="000D5A36" w:rsidP="00A91FC6">
      <w:pPr>
        <w:tabs>
          <w:tab w:val="left" w:pos="567"/>
          <w:tab w:val="left" w:pos="1134"/>
        </w:tabs>
        <w:jc w:val="both"/>
        <w:rPr>
          <w:sz w:val="22"/>
          <w:szCs w:val="22"/>
        </w:rPr>
      </w:pPr>
      <w:r w:rsidRPr="001B6A22">
        <w:rPr>
          <w:sz w:val="22"/>
          <w:szCs w:val="22"/>
        </w:rPr>
        <w:t>5.4.</w:t>
      </w:r>
      <w:r w:rsidR="00194696" w:rsidRPr="001B6A22">
        <w:rPr>
          <w:sz w:val="22"/>
          <w:szCs w:val="22"/>
        </w:rPr>
        <w:t>4</w:t>
      </w:r>
      <w:r w:rsidRPr="001B6A22">
        <w:rPr>
          <w:sz w:val="22"/>
          <w:szCs w:val="22"/>
        </w:rPr>
        <w:t>. Estrangeiras</w:t>
      </w:r>
      <w:r w:rsidRPr="00BE45B6">
        <w:rPr>
          <w:sz w:val="22"/>
          <w:szCs w:val="22"/>
        </w:rPr>
        <w:t xml:space="preserve"> que não funcionem no País;</w:t>
      </w:r>
      <w:r w:rsidR="00350EF9" w:rsidRPr="00BE45B6">
        <w:rPr>
          <w:sz w:val="22"/>
          <w:szCs w:val="22"/>
        </w:rPr>
        <w:t xml:space="preserve"> </w:t>
      </w:r>
    </w:p>
    <w:p w:rsidR="000D5A36" w:rsidRPr="00BE45B6" w:rsidRDefault="000D5A36" w:rsidP="00A91FC6">
      <w:pPr>
        <w:tabs>
          <w:tab w:val="left" w:pos="567"/>
          <w:tab w:val="left" w:pos="1134"/>
        </w:tabs>
        <w:jc w:val="both"/>
        <w:rPr>
          <w:sz w:val="22"/>
          <w:szCs w:val="22"/>
        </w:rPr>
      </w:pPr>
    </w:p>
    <w:p w:rsidR="00185929" w:rsidRPr="00BE45B6" w:rsidRDefault="00D56D55" w:rsidP="00A91FC6">
      <w:pPr>
        <w:jc w:val="both"/>
        <w:rPr>
          <w:b/>
          <w:sz w:val="22"/>
          <w:szCs w:val="22"/>
        </w:rPr>
      </w:pPr>
      <w:r w:rsidRPr="00BE45B6">
        <w:rPr>
          <w:b/>
          <w:bCs/>
          <w:sz w:val="22"/>
          <w:szCs w:val="22"/>
        </w:rPr>
        <w:t>5.5. N</w:t>
      </w:r>
      <w:r w:rsidR="00185929" w:rsidRPr="00BE45B6">
        <w:rPr>
          <w:b/>
          <w:bCs/>
          <w:sz w:val="22"/>
          <w:szCs w:val="22"/>
        </w:rPr>
        <w:t>ão</w:t>
      </w:r>
      <w:r w:rsidR="00185929" w:rsidRPr="00BE45B6">
        <w:rPr>
          <w:b/>
          <w:sz w:val="22"/>
          <w:szCs w:val="22"/>
        </w:rPr>
        <w:t xml:space="preserve"> poderão concorrer direta ou indiretamente nesta licitação:</w:t>
      </w:r>
    </w:p>
    <w:p w:rsidR="00185929" w:rsidRPr="001B6A22" w:rsidRDefault="00185929" w:rsidP="00A91FC6">
      <w:pPr>
        <w:tabs>
          <w:tab w:val="left" w:pos="1985"/>
        </w:tabs>
        <w:jc w:val="both"/>
        <w:rPr>
          <w:sz w:val="22"/>
          <w:szCs w:val="22"/>
        </w:rPr>
      </w:pPr>
    </w:p>
    <w:p w:rsidR="00531AC8" w:rsidRPr="001B6A22" w:rsidRDefault="00531AC8" w:rsidP="00A91FC6">
      <w:pPr>
        <w:jc w:val="both"/>
        <w:rPr>
          <w:sz w:val="22"/>
          <w:szCs w:val="22"/>
        </w:rPr>
      </w:pPr>
      <w:r w:rsidRPr="001B6A22">
        <w:rPr>
          <w:sz w:val="22"/>
          <w:szCs w:val="22"/>
        </w:rPr>
        <w:t>5.5.1. Servidor ou dirigente de órgão ou Entidade contratante ou responsável pela licitação</w:t>
      </w:r>
      <w:r w:rsidR="009B4CD1" w:rsidRPr="001B6A22">
        <w:rPr>
          <w:sz w:val="22"/>
          <w:szCs w:val="22"/>
        </w:rPr>
        <w:t xml:space="preserve">, conforme </w:t>
      </w:r>
      <w:hyperlink r:id="rId25" w:history="1">
        <w:r w:rsidR="009B4CD1" w:rsidRPr="00B34FD0">
          <w:rPr>
            <w:rStyle w:val="Hyperlink"/>
            <w:sz w:val="22"/>
            <w:szCs w:val="22"/>
          </w:rPr>
          <w:t>art. 9º, inciso III, da Lei Federal nº 8.666/93</w:t>
        </w:r>
      </w:hyperlink>
      <w:r w:rsidR="009B4CD1" w:rsidRPr="001B6A22">
        <w:rPr>
          <w:sz w:val="22"/>
          <w:szCs w:val="22"/>
        </w:rPr>
        <w:t>.</w:t>
      </w:r>
    </w:p>
    <w:p w:rsidR="00531AC8" w:rsidRPr="001B6A22" w:rsidRDefault="00531AC8" w:rsidP="00A91FC6">
      <w:pPr>
        <w:jc w:val="both"/>
        <w:rPr>
          <w:sz w:val="22"/>
          <w:szCs w:val="22"/>
        </w:rPr>
      </w:pPr>
    </w:p>
    <w:p w:rsidR="00531AC8" w:rsidRPr="001B6A22" w:rsidRDefault="00531AC8" w:rsidP="00A91FC6">
      <w:pPr>
        <w:jc w:val="both"/>
        <w:rPr>
          <w:sz w:val="22"/>
          <w:szCs w:val="22"/>
        </w:rPr>
      </w:pPr>
      <w:r w:rsidRPr="001B6A22">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57497E" w:rsidRPr="001B6A22" w:rsidRDefault="0057497E" w:rsidP="00A91FC6">
      <w:pPr>
        <w:jc w:val="both"/>
        <w:rPr>
          <w:sz w:val="22"/>
          <w:szCs w:val="22"/>
        </w:rPr>
      </w:pPr>
    </w:p>
    <w:p w:rsidR="00185929" w:rsidRPr="001B6A22" w:rsidRDefault="0057497E" w:rsidP="00A91FC6">
      <w:pPr>
        <w:jc w:val="both"/>
        <w:rPr>
          <w:sz w:val="22"/>
          <w:szCs w:val="22"/>
        </w:rPr>
      </w:pPr>
      <w:r w:rsidRPr="001B6A22">
        <w:rPr>
          <w:sz w:val="22"/>
          <w:szCs w:val="22"/>
        </w:rPr>
        <w:t xml:space="preserve">5.5.3. </w:t>
      </w:r>
      <w:r w:rsidR="00185929" w:rsidRPr="001B6A22">
        <w:rPr>
          <w:sz w:val="22"/>
          <w:szCs w:val="22"/>
        </w:rPr>
        <w:t>A Licitante arcará integralmente com todos os custos de preparação e apresentação de sua proposta de preços, independente do resultado do procedimento licitatório.</w:t>
      </w:r>
    </w:p>
    <w:p w:rsidR="00185929" w:rsidRPr="001B6A22" w:rsidRDefault="00185929" w:rsidP="00A91FC6">
      <w:pPr>
        <w:pStyle w:val="Recuodecorpodetexto2"/>
        <w:ind w:firstLine="0"/>
        <w:rPr>
          <w:sz w:val="22"/>
          <w:szCs w:val="22"/>
        </w:rPr>
      </w:pPr>
    </w:p>
    <w:p w:rsidR="00185929" w:rsidRPr="001B6A22" w:rsidRDefault="00592958" w:rsidP="00A91FC6">
      <w:pPr>
        <w:pStyle w:val="Recuodecorpodetexto2"/>
        <w:ind w:firstLine="0"/>
        <w:rPr>
          <w:sz w:val="22"/>
          <w:szCs w:val="22"/>
        </w:rPr>
      </w:pPr>
      <w:r w:rsidRPr="001B6A22">
        <w:rPr>
          <w:sz w:val="22"/>
          <w:szCs w:val="22"/>
        </w:rPr>
        <w:t>5.5</w:t>
      </w:r>
      <w:r w:rsidR="00185929" w:rsidRPr="001B6A22">
        <w:rPr>
          <w:sz w:val="22"/>
          <w:szCs w:val="22"/>
        </w:rPr>
        <w:t>.</w:t>
      </w:r>
      <w:r w:rsidRPr="001B6A22">
        <w:rPr>
          <w:sz w:val="22"/>
          <w:szCs w:val="22"/>
        </w:rPr>
        <w:t>4.</w:t>
      </w:r>
      <w:r w:rsidR="00185929" w:rsidRPr="001B6A2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855452" w:rsidRPr="001B6A22" w:rsidRDefault="00855452" w:rsidP="00A91FC6">
      <w:pPr>
        <w:pStyle w:val="Recuodecorpodetexto2"/>
        <w:tabs>
          <w:tab w:val="left" w:pos="1985"/>
        </w:tabs>
        <w:ind w:firstLine="0"/>
        <w:rPr>
          <w:sz w:val="22"/>
          <w:szCs w:val="22"/>
        </w:rPr>
      </w:pPr>
    </w:p>
    <w:p w:rsidR="00185929" w:rsidRPr="00BE45B6" w:rsidRDefault="00592958" w:rsidP="00A91FC6">
      <w:pPr>
        <w:pStyle w:val="Recuodecorpodetexto2"/>
        <w:tabs>
          <w:tab w:val="left" w:pos="1134"/>
        </w:tabs>
        <w:ind w:firstLine="0"/>
        <w:rPr>
          <w:sz w:val="22"/>
          <w:szCs w:val="22"/>
        </w:rPr>
      </w:pPr>
      <w:r w:rsidRPr="001B6A22">
        <w:rPr>
          <w:sz w:val="22"/>
          <w:szCs w:val="22"/>
        </w:rPr>
        <w:t>5.5.4.1</w:t>
      </w:r>
      <w:r w:rsidR="00185929" w:rsidRPr="001B6A22">
        <w:rPr>
          <w:sz w:val="22"/>
          <w:szCs w:val="22"/>
        </w:rPr>
        <w:t>.</w:t>
      </w:r>
      <w:r w:rsidR="00185929" w:rsidRPr="00BE45B6">
        <w:rPr>
          <w:sz w:val="22"/>
          <w:szCs w:val="22"/>
        </w:rPr>
        <w:t xml:space="preserve"> Para tais efeitos </w:t>
      </w:r>
      <w:r w:rsidR="00B97867" w:rsidRPr="00BE45B6">
        <w:rPr>
          <w:sz w:val="22"/>
          <w:szCs w:val="22"/>
        </w:rPr>
        <w:t>entende-se</w:t>
      </w:r>
      <w:r w:rsidR="00185929" w:rsidRPr="00BE45B6">
        <w:rPr>
          <w:sz w:val="22"/>
          <w:szCs w:val="22"/>
        </w:rPr>
        <w:t xml:space="preserve"> que</w:t>
      </w:r>
      <w:r w:rsidR="00B97867" w:rsidRPr="00BE45B6">
        <w:rPr>
          <w:sz w:val="22"/>
          <w:szCs w:val="22"/>
        </w:rPr>
        <w:t>,</w:t>
      </w:r>
      <w:r w:rsidR="00185929" w:rsidRPr="00BE45B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5B75E5" w:rsidRPr="00BE45B6" w:rsidRDefault="005B75E5" w:rsidP="00A91FC6">
      <w:pPr>
        <w:pStyle w:val="Recuodecorpodetexto2"/>
        <w:tabs>
          <w:tab w:val="left" w:pos="1985"/>
        </w:tabs>
        <w:ind w:firstLine="0"/>
        <w:rPr>
          <w:sz w:val="22"/>
          <w:szCs w:val="22"/>
        </w:rPr>
      </w:pPr>
    </w:p>
    <w:p w:rsidR="00185929" w:rsidRPr="001B6A22" w:rsidRDefault="004337B2" w:rsidP="00A91FC6">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414E6B">
        <w:rPr>
          <w:b/>
          <w:sz w:val="22"/>
          <w:szCs w:val="22"/>
        </w:rPr>
        <w:t>6</w:t>
      </w:r>
      <w:r w:rsidR="008E3AAA" w:rsidRPr="00414E6B">
        <w:rPr>
          <w:b/>
          <w:sz w:val="22"/>
          <w:szCs w:val="22"/>
        </w:rPr>
        <w:t xml:space="preserve"> – </w:t>
      </w:r>
      <w:r w:rsidR="00414E6B">
        <w:rPr>
          <w:b/>
          <w:bCs/>
          <w:sz w:val="22"/>
          <w:szCs w:val="22"/>
        </w:rPr>
        <w:t xml:space="preserve">DA QUALIFICAÇÃO DAS ME, </w:t>
      </w:r>
      <w:r w:rsidR="007B3916">
        <w:rPr>
          <w:b/>
          <w:bCs/>
          <w:sz w:val="22"/>
          <w:szCs w:val="22"/>
        </w:rPr>
        <w:t>EPP</w:t>
      </w:r>
      <w:r w:rsidR="00414E6B">
        <w:rPr>
          <w:b/>
          <w:bCs/>
          <w:sz w:val="22"/>
          <w:szCs w:val="22"/>
        </w:rPr>
        <w:t xml:space="preserve">, </w:t>
      </w:r>
      <w:r w:rsidR="00414E6B" w:rsidRPr="00414E6B">
        <w:rPr>
          <w:b/>
          <w:bCs/>
          <w:sz w:val="22"/>
          <w:szCs w:val="22"/>
        </w:rPr>
        <w:t>AGRICULTORES FAMILIARES, PRODUTORES RURAIS PESSOA FÍSICA, MICROEMPREENDEDORES INDIVIDUAIS E SOCIEDADES COOPERATIVAS DE CONSUMO</w:t>
      </w:r>
      <w:r w:rsidR="00414E6B">
        <w:rPr>
          <w:b/>
          <w:bCs/>
          <w:sz w:val="22"/>
          <w:szCs w:val="22"/>
        </w:rPr>
        <w:t>.</w:t>
      </w:r>
    </w:p>
    <w:p w:rsidR="004E05E3" w:rsidRPr="00D50691" w:rsidRDefault="004E05E3" w:rsidP="00A91FC6">
      <w:pPr>
        <w:jc w:val="both"/>
        <w:rPr>
          <w:b/>
          <w:sz w:val="22"/>
          <w:szCs w:val="22"/>
        </w:rPr>
      </w:pPr>
    </w:p>
    <w:p w:rsidR="00D8560E" w:rsidRDefault="00134D7C" w:rsidP="007B3916">
      <w:pPr>
        <w:pStyle w:val="Default"/>
        <w:jc w:val="both"/>
        <w:rPr>
          <w:bCs/>
          <w:sz w:val="22"/>
          <w:szCs w:val="22"/>
        </w:rPr>
      </w:pPr>
      <w:r w:rsidRPr="007B3916">
        <w:rPr>
          <w:b/>
          <w:color w:val="auto"/>
          <w:sz w:val="22"/>
          <w:szCs w:val="22"/>
        </w:rPr>
        <w:t>6.1</w:t>
      </w:r>
      <w:r w:rsidRPr="001B6A22">
        <w:rPr>
          <w:color w:val="auto"/>
          <w:sz w:val="22"/>
          <w:szCs w:val="22"/>
        </w:rPr>
        <w:t xml:space="preserve"> </w:t>
      </w:r>
      <w:r w:rsidR="007B3916">
        <w:rPr>
          <w:bCs/>
          <w:sz w:val="22"/>
          <w:szCs w:val="22"/>
        </w:rPr>
        <w:t>A</w:t>
      </w:r>
      <w:r w:rsidR="007B3916" w:rsidRPr="007B3916">
        <w:rPr>
          <w:bCs/>
          <w:sz w:val="22"/>
          <w:szCs w:val="22"/>
        </w:rPr>
        <w:t>s microempresas e das empresas de pequeno porte e empresas equiparadas a ME/EPP</w:t>
      </w:r>
      <w:r w:rsidR="00414E6B">
        <w:rPr>
          <w:bCs/>
          <w:sz w:val="22"/>
          <w:szCs w:val="22"/>
        </w:rPr>
        <w:t xml:space="preserve">, </w:t>
      </w:r>
      <w:r w:rsidR="00414E6B" w:rsidRPr="00414E6B">
        <w:rPr>
          <w:bCs/>
          <w:sz w:val="22"/>
          <w:szCs w:val="22"/>
        </w:rPr>
        <w:t>agricultore</w:t>
      </w:r>
      <w:r w:rsidR="00414E6B">
        <w:rPr>
          <w:bCs/>
          <w:sz w:val="22"/>
          <w:szCs w:val="22"/>
        </w:rPr>
        <w:t xml:space="preserve">s familiares, produtores rurais, </w:t>
      </w:r>
      <w:r w:rsidR="00414E6B" w:rsidRPr="00414E6B">
        <w:rPr>
          <w:bCs/>
          <w:sz w:val="22"/>
          <w:szCs w:val="22"/>
        </w:rPr>
        <w:t>pessoa física, microempreendedores individuais e sociedades cooperativas de consumo</w:t>
      </w:r>
      <w:r w:rsidR="007B3916" w:rsidRPr="007B3916">
        <w:rPr>
          <w:bCs/>
          <w:sz w:val="22"/>
          <w:szCs w:val="22"/>
        </w:rPr>
        <w:t xml:space="preserve"> devem atender as disposições estabelecidas na Lei Complementar</w:t>
      </w:r>
      <w:r w:rsidR="007B3916">
        <w:rPr>
          <w:bCs/>
          <w:sz w:val="22"/>
          <w:szCs w:val="22"/>
        </w:rPr>
        <w:t xml:space="preserve"> n</w:t>
      </w:r>
      <w:r w:rsidR="007B3916" w:rsidRPr="007B3916">
        <w:rPr>
          <w:bCs/>
          <w:sz w:val="22"/>
          <w:szCs w:val="22"/>
        </w:rPr>
        <w:t xml:space="preserve">º 123, de 14 de </w:t>
      </w:r>
      <w:r w:rsidR="00414E6B">
        <w:rPr>
          <w:bCs/>
          <w:sz w:val="22"/>
          <w:szCs w:val="22"/>
        </w:rPr>
        <w:t>d</w:t>
      </w:r>
      <w:r w:rsidR="00414E6B" w:rsidRPr="007B3916">
        <w:rPr>
          <w:bCs/>
          <w:sz w:val="22"/>
          <w:szCs w:val="22"/>
        </w:rPr>
        <w:t>ezembro</w:t>
      </w:r>
      <w:r w:rsidR="00414E6B">
        <w:rPr>
          <w:bCs/>
          <w:sz w:val="22"/>
          <w:szCs w:val="22"/>
        </w:rPr>
        <w:t xml:space="preserve"> de</w:t>
      </w:r>
      <w:r w:rsidR="007B3916" w:rsidRPr="007B3916">
        <w:rPr>
          <w:bCs/>
          <w:sz w:val="22"/>
          <w:szCs w:val="22"/>
        </w:rPr>
        <w:t xml:space="preserve"> 2006 </w:t>
      </w:r>
      <w:r w:rsidR="00414E6B">
        <w:rPr>
          <w:bCs/>
          <w:sz w:val="22"/>
          <w:szCs w:val="22"/>
        </w:rPr>
        <w:t>e</w:t>
      </w:r>
      <w:r w:rsidR="007B3916" w:rsidRPr="007B3916">
        <w:rPr>
          <w:bCs/>
          <w:sz w:val="22"/>
          <w:szCs w:val="22"/>
        </w:rPr>
        <w:t xml:space="preserve"> </w:t>
      </w:r>
      <w:r w:rsidR="00414E6B">
        <w:rPr>
          <w:bCs/>
          <w:sz w:val="22"/>
          <w:szCs w:val="22"/>
        </w:rPr>
        <w:t xml:space="preserve">demais normas de estilo </w:t>
      </w:r>
      <w:r w:rsidR="00414E6B" w:rsidRPr="007B3916">
        <w:rPr>
          <w:bCs/>
          <w:sz w:val="22"/>
          <w:szCs w:val="22"/>
        </w:rPr>
        <w:t>para fins de fruição dos benefícios ali dispostos</w:t>
      </w:r>
      <w:r w:rsidR="007B3916" w:rsidRPr="007B3916">
        <w:rPr>
          <w:bCs/>
          <w:sz w:val="22"/>
          <w:szCs w:val="22"/>
        </w:rPr>
        <w:t>.</w:t>
      </w:r>
    </w:p>
    <w:p w:rsidR="007B3916" w:rsidRDefault="007B3916" w:rsidP="007B3916">
      <w:pPr>
        <w:pStyle w:val="Default"/>
        <w:jc w:val="both"/>
        <w:rPr>
          <w:bCs/>
          <w:sz w:val="22"/>
          <w:szCs w:val="22"/>
        </w:rPr>
      </w:pPr>
    </w:p>
    <w:p w:rsidR="00EA59F5" w:rsidRPr="00EA59F5" w:rsidRDefault="001810A4" w:rsidP="00A91FC6">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1B6A22">
        <w:rPr>
          <w:b/>
          <w:bCs/>
          <w:sz w:val="22"/>
          <w:szCs w:val="22"/>
        </w:rPr>
        <w:t>7</w:t>
      </w:r>
      <w:r w:rsidR="00320346" w:rsidRPr="001B6A22">
        <w:rPr>
          <w:b/>
          <w:bCs/>
          <w:sz w:val="22"/>
          <w:szCs w:val="22"/>
        </w:rPr>
        <w:t xml:space="preserve"> – DO CRITÉRIO DE JULGAMENTO DA PROPOSTA DE PREÇOS</w:t>
      </w:r>
    </w:p>
    <w:p w:rsidR="00F2590C" w:rsidRDefault="00F2590C" w:rsidP="00A91FC6">
      <w:pPr>
        <w:pStyle w:val="NormalWeb"/>
        <w:spacing w:before="0" w:after="0"/>
        <w:jc w:val="both"/>
        <w:rPr>
          <w:sz w:val="22"/>
          <w:szCs w:val="22"/>
        </w:rPr>
      </w:pPr>
    </w:p>
    <w:p w:rsidR="00DD37B0" w:rsidRDefault="00D66161" w:rsidP="00A91FC6">
      <w:pPr>
        <w:pStyle w:val="NormalWeb"/>
        <w:spacing w:before="0" w:after="0"/>
        <w:jc w:val="both"/>
        <w:rPr>
          <w:sz w:val="22"/>
          <w:szCs w:val="22"/>
        </w:rPr>
      </w:pPr>
      <w:r w:rsidRPr="001B6A22">
        <w:rPr>
          <w:sz w:val="22"/>
          <w:szCs w:val="22"/>
        </w:rPr>
        <w:lastRenderedPageBreak/>
        <w:t>7.1.</w:t>
      </w:r>
      <w:r w:rsidRPr="00BE45B6">
        <w:rPr>
          <w:sz w:val="22"/>
          <w:szCs w:val="22"/>
        </w:rPr>
        <w:t xml:space="preserve"> </w:t>
      </w:r>
      <w:r w:rsidR="009A2354" w:rsidRPr="00BE45B6">
        <w:rPr>
          <w:sz w:val="22"/>
          <w:szCs w:val="22"/>
        </w:rPr>
        <w:t xml:space="preserve">O julgamento da Proposta de Preços dar-se-á pelo critério </w:t>
      </w:r>
      <w:r w:rsidR="009A2354" w:rsidRPr="00776E07">
        <w:rPr>
          <w:sz w:val="22"/>
          <w:szCs w:val="22"/>
        </w:rPr>
        <w:t xml:space="preserve">de </w:t>
      </w:r>
      <w:r w:rsidR="009A2354" w:rsidRPr="001B6A22">
        <w:rPr>
          <w:b/>
          <w:sz w:val="22"/>
          <w:szCs w:val="22"/>
          <w:u w:val="single"/>
        </w:rPr>
        <w:t xml:space="preserve">MENOR PREÇO </w:t>
      </w:r>
      <w:r w:rsidR="00CC3D8C" w:rsidRPr="001B6A22">
        <w:rPr>
          <w:b/>
          <w:sz w:val="22"/>
          <w:szCs w:val="22"/>
          <w:u w:val="single"/>
        </w:rPr>
        <w:t xml:space="preserve">POR </w:t>
      </w:r>
      <w:r w:rsidR="00EE4AC9">
        <w:rPr>
          <w:b/>
          <w:color w:val="FF0000"/>
          <w:sz w:val="22"/>
          <w:szCs w:val="22"/>
          <w:u w:val="single"/>
        </w:rPr>
        <w:t>ITEM</w:t>
      </w:r>
      <w:r w:rsidR="009A2354" w:rsidRPr="001B6A22">
        <w:rPr>
          <w:b/>
          <w:color w:val="FF0000"/>
          <w:sz w:val="22"/>
          <w:szCs w:val="22"/>
          <w:u w:val="single"/>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rsidR="00A17DFA" w:rsidRPr="00BE45B6" w:rsidRDefault="00A17DFA" w:rsidP="00A91FC6">
      <w:pPr>
        <w:pStyle w:val="NormalWeb"/>
        <w:spacing w:before="0" w:after="0"/>
        <w:jc w:val="both"/>
        <w:rPr>
          <w:sz w:val="22"/>
          <w:szCs w:val="22"/>
        </w:rPr>
      </w:pPr>
    </w:p>
    <w:p w:rsidR="00185929" w:rsidRPr="00BE45B6" w:rsidRDefault="000F544B" w:rsidP="00A91FC6">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1B6A22">
        <w:rPr>
          <w:bCs/>
          <w:sz w:val="22"/>
          <w:szCs w:val="22"/>
        </w:rPr>
        <w:t>8</w:t>
      </w:r>
      <w:r w:rsidR="00045793" w:rsidRPr="001B6A22">
        <w:rPr>
          <w:bCs/>
          <w:sz w:val="22"/>
          <w:szCs w:val="22"/>
        </w:rPr>
        <w:t xml:space="preserve"> </w:t>
      </w:r>
      <w:r w:rsidR="002C74D5" w:rsidRPr="001B6A22">
        <w:rPr>
          <w:sz w:val="22"/>
          <w:szCs w:val="22"/>
        </w:rPr>
        <w:t>– D</w:t>
      </w:r>
      <w:r w:rsidR="00185929" w:rsidRPr="001B6A22">
        <w:rPr>
          <w:sz w:val="22"/>
          <w:szCs w:val="22"/>
        </w:rPr>
        <w:t xml:space="preserve">O REGISTRO (INSERÇÃO) DA PROPOSTA DE PREÇOS NO SISTEMA ELETRÔNICO </w:t>
      </w:r>
    </w:p>
    <w:p w:rsidR="00D33E93" w:rsidRPr="00BE45B6" w:rsidRDefault="00D33E93" w:rsidP="00A91FC6">
      <w:pPr>
        <w:pStyle w:val="Corpodetexto"/>
        <w:rPr>
          <w:sz w:val="22"/>
          <w:szCs w:val="22"/>
        </w:rPr>
      </w:pPr>
    </w:p>
    <w:p w:rsidR="009A2354" w:rsidRPr="00BE45B6" w:rsidRDefault="000F544B" w:rsidP="00A91FC6">
      <w:pPr>
        <w:pStyle w:val="Corpodetexto"/>
        <w:rPr>
          <w:sz w:val="22"/>
          <w:szCs w:val="22"/>
        </w:rPr>
      </w:pPr>
      <w:r w:rsidRPr="001B6A22">
        <w:rPr>
          <w:sz w:val="22"/>
          <w:szCs w:val="22"/>
        </w:rPr>
        <w:t>8</w:t>
      </w:r>
      <w:r w:rsidR="00045793" w:rsidRPr="001B6A22">
        <w:rPr>
          <w:sz w:val="22"/>
          <w:szCs w:val="22"/>
        </w:rPr>
        <w:t>.1.</w:t>
      </w:r>
      <w:r w:rsidR="00045793" w:rsidRPr="00BE45B6">
        <w:rPr>
          <w:sz w:val="22"/>
          <w:szCs w:val="22"/>
        </w:rPr>
        <w:t xml:space="preserve"> </w:t>
      </w:r>
      <w:r w:rsidR="009A2354" w:rsidRPr="00BE45B6">
        <w:rPr>
          <w:sz w:val="22"/>
          <w:szCs w:val="22"/>
        </w:rPr>
        <w:t xml:space="preserve">A participação no Pregão Eletrônico dar-se-á por meio da digitação da senha privativa da Licitante e </w:t>
      </w:r>
      <w:r w:rsidR="001C381D" w:rsidRPr="00BE45B6">
        <w:rPr>
          <w:sz w:val="22"/>
          <w:szCs w:val="22"/>
        </w:rPr>
        <w:t>subsequente</w:t>
      </w:r>
      <w:r w:rsidR="009A2354" w:rsidRPr="00BE45B6">
        <w:rPr>
          <w:sz w:val="22"/>
          <w:szCs w:val="22"/>
        </w:rPr>
        <w:t xml:space="preserve"> encaminhamento da proposta de </w:t>
      </w:r>
      <w:r w:rsidR="009A2354" w:rsidRPr="00776E07">
        <w:rPr>
          <w:sz w:val="22"/>
          <w:szCs w:val="22"/>
        </w:rPr>
        <w:t xml:space="preserve">preços </w:t>
      </w:r>
      <w:r w:rsidR="009A2354" w:rsidRPr="00776E07">
        <w:rPr>
          <w:b/>
          <w:sz w:val="22"/>
          <w:szCs w:val="22"/>
          <w:u w:val="single"/>
        </w:rPr>
        <w:t xml:space="preserve">COM VALOR TOTAL DO </w:t>
      </w:r>
      <w:r w:rsidR="003216E6">
        <w:rPr>
          <w:b/>
          <w:color w:val="FF0000"/>
          <w:sz w:val="22"/>
          <w:szCs w:val="22"/>
          <w:u w:val="single"/>
        </w:rPr>
        <w:t>ITEM</w:t>
      </w:r>
      <w:r w:rsidR="009A2354" w:rsidRPr="001B6A22">
        <w:rPr>
          <w:b/>
          <w:sz w:val="22"/>
          <w:szCs w:val="22"/>
          <w:u w:val="single"/>
        </w:rPr>
        <w:t xml:space="preserve"> </w:t>
      </w:r>
      <w:r w:rsidR="006D03AF" w:rsidRPr="001B6A22">
        <w:rPr>
          <w:b/>
          <w:sz w:val="22"/>
          <w:szCs w:val="22"/>
          <w:u w:val="single"/>
        </w:rPr>
        <w:t>(</w:t>
      </w:r>
      <w:r w:rsidR="009A2354" w:rsidRPr="001B6A22">
        <w:rPr>
          <w:b/>
          <w:sz w:val="22"/>
          <w:szCs w:val="22"/>
          <w:u w:val="single"/>
        </w:rPr>
        <w:t>CONFORME EXIGÊNCIA DO SISTEMA ELETRÔNICO</w:t>
      </w:r>
      <w:r w:rsidR="006D03AF" w:rsidRPr="001B6A22">
        <w:rPr>
          <w:b/>
          <w:sz w:val="22"/>
          <w:szCs w:val="22"/>
          <w:u w:val="single"/>
        </w:rPr>
        <w:t>)</w:t>
      </w:r>
      <w:r w:rsidR="009A2354" w:rsidRPr="001B6A22">
        <w:rPr>
          <w:b/>
          <w:sz w:val="22"/>
          <w:szCs w:val="22"/>
        </w:rPr>
        <w:t>,</w:t>
      </w:r>
      <w:r w:rsidR="009A2354" w:rsidRPr="00776E07">
        <w:rPr>
          <w:b/>
          <w:sz w:val="22"/>
          <w:szCs w:val="22"/>
        </w:rPr>
        <w:t xml:space="preserve"> </w:t>
      </w:r>
      <w:r w:rsidR="009A2354" w:rsidRPr="00776E07">
        <w:rPr>
          <w:sz w:val="22"/>
          <w:szCs w:val="22"/>
        </w:rPr>
        <w:t xml:space="preserve">a partir da data da liberação do Edital no site </w:t>
      </w:r>
      <w:hyperlink r:id="rId26" w:history="1">
        <w:r w:rsidR="009A2354" w:rsidRPr="00776E07">
          <w:rPr>
            <w:rStyle w:val="Hyperlink"/>
            <w:b/>
            <w:sz w:val="22"/>
            <w:szCs w:val="22"/>
          </w:rPr>
          <w:t>www.</w:t>
        </w:r>
        <w:r w:rsidR="006B6E2C">
          <w:rPr>
            <w:rStyle w:val="Hyperlink"/>
            <w:b/>
            <w:sz w:val="22"/>
            <w:szCs w:val="22"/>
          </w:rPr>
          <w:t>comprasgovernamentais.gov.br</w:t>
        </w:r>
      </w:hyperlink>
      <w:r w:rsidR="009A2354" w:rsidRPr="00776E07">
        <w:rPr>
          <w:sz w:val="22"/>
          <w:szCs w:val="22"/>
        </w:rPr>
        <w:t>,</w:t>
      </w:r>
      <w:r w:rsidR="009A2354" w:rsidRPr="00776E07">
        <w:rPr>
          <w:color w:val="FF0000"/>
          <w:sz w:val="22"/>
          <w:szCs w:val="22"/>
        </w:rPr>
        <w:t xml:space="preserve"> </w:t>
      </w:r>
      <w:r w:rsidR="009A2354" w:rsidRPr="00776E07">
        <w:rPr>
          <w:sz w:val="22"/>
          <w:szCs w:val="22"/>
        </w:rPr>
        <w:t>até o horário limite de início da Sessão Pública</w:t>
      </w:r>
      <w:r w:rsidR="006F185D">
        <w:rPr>
          <w:b/>
          <w:color w:val="FF0000"/>
          <w:sz w:val="22"/>
          <w:szCs w:val="22"/>
        </w:rPr>
        <w:t>,</w:t>
      </w:r>
      <w:r w:rsidR="009A2354" w:rsidRPr="00776E07">
        <w:rPr>
          <w:sz w:val="22"/>
          <w:szCs w:val="22"/>
        </w:rPr>
        <w:t xml:space="preserve"> </w:t>
      </w:r>
      <w:r w:rsidR="009A2354" w:rsidRPr="006F185D">
        <w:rPr>
          <w:sz w:val="22"/>
          <w:szCs w:val="22"/>
          <w:u w:val="single"/>
        </w:rPr>
        <w:t>horário de Brasília,</w:t>
      </w:r>
      <w:r w:rsidR="009A2354" w:rsidRPr="00776E07">
        <w:rPr>
          <w:sz w:val="22"/>
          <w:szCs w:val="22"/>
        </w:rPr>
        <w:t xml:space="preserve"> exclusivamente por meio do Sistema Eletrônico</w:t>
      </w:r>
      <w:r w:rsidR="009A2354" w:rsidRPr="00BE45B6">
        <w:rPr>
          <w:sz w:val="22"/>
          <w:szCs w:val="22"/>
        </w:rPr>
        <w:t>, quando, então, encerrar-se-á, automaticamente, a fase de recebimento da proposta de preços. Durante este período a Licitante poderá incluir ou excluir proposta de preços.</w:t>
      </w:r>
    </w:p>
    <w:p w:rsidR="001C381D" w:rsidRPr="00BE45B6" w:rsidRDefault="001C381D" w:rsidP="00A91FC6">
      <w:pPr>
        <w:pStyle w:val="Corpodetexto"/>
        <w:rPr>
          <w:spacing w:val="2"/>
          <w:sz w:val="22"/>
          <w:szCs w:val="22"/>
        </w:rPr>
      </w:pPr>
    </w:p>
    <w:p w:rsidR="00944065" w:rsidRDefault="00674B25" w:rsidP="00A91FC6">
      <w:pPr>
        <w:autoSpaceDE w:val="0"/>
        <w:autoSpaceDN w:val="0"/>
        <w:adjustRightInd w:val="0"/>
        <w:snapToGrid w:val="0"/>
        <w:jc w:val="both"/>
        <w:rPr>
          <w:spacing w:val="2"/>
          <w:sz w:val="22"/>
          <w:szCs w:val="22"/>
        </w:rPr>
      </w:pPr>
      <w:r w:rsidRPr="001B6A22">
        <w:rPr>
          <w:spacing w:val="2"/>
          <w:sz w:val="22"/>
          <w:szCs w:val="22"/>
        </w:rPr>
        <w:t>8</w:t>
      </w:r>
      <w:r w:rsidR="00944065" w:rsidRPr="001B6A22">
        <w:rPr>
          <w:spacing w:val="2"/>
          <w:sz w:val="22"/>
          <w:szCs w:val="22"/>
        </w:rPr>
        <w:t>.1.1. O</w:t>
      </w:r>
      <w:r w:rsidR="00944065" w:rsidRPr="00BE45B6">
        <w:rPr>
          <w:spacing w:val="2"/>
          <w:sz w:val="22"/>
          <w:szCs w:val="22"/>
        </w:rPr>
        <w:t xml:space="preserve">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w:t>
      </w:r>
      <w:r w:rsidR="001B6A22">
        <w:rPr>
          <w:spacing w:val="2"/>
          <w:sz w:val="22"/>
          <w:szCs w:val="22"/>
        </w:rPr>
        <w:t>iso</w:t>
      </w:r>
      <w:r w:rsidR="00944065" w:rsidRPr="00BE45B6">
        <w:rPr>
          <w:spacing w:val="2"/>
          <w:sz w:val="22"/>
          <w:szCs w:val="22"/>
        </w:rPr>
        <w:t xml:space="preserve"> III, Art. 13</w:t>
      </w:r>
      <w:hyperlink r:id="rId27" w:history="1">
        <w:r w:rsidR="00944065" w:rsidRPr="003830E6">
          <w:rPr>
            <w:rStyle w:val="Hyperlink"/>
            <w:spacing w:val="2"/>
            <w:sz w:val="22"/>
            <w:szCs w:val="22"/>
            <w:u w:val="none"/>
          </w:rPr>
          <w:t xml:space="preserve">, </w:t>
        </w:r>
        <w:r w:rsidR="001B6A22" w:rsidRPr="000C5DD3">
          <w:rPr>
            <w:rStyle w:val="Hyperlink"/>
            <w:spacing w:val="2"/>
            <w:sz w:val="22"/>
            <w:szCs w:val="22"/>
          </w:rPr>
          <w:t>Decreto nº</w:t>
        </w:r>
        <w:r w:rsidR="00337FCE" w:rsidRPr="000C5DD3">
          <w:rPr>
            <w:rStyle w:val="Hyperlink"/>
            <w:spacing w:val="2"/>
            <w:sz w:val="22"/>
            <w:szCs w:val="22"/>
          </w:rPr>
          <w:t xml:space="preserve"> 12.205/2006</w:t>
        </w:r>
      </w:hyperlink>
      <w:r w:rsidR="00944065" w:rsidRPr="00BE45B6">
        <w:rPr>
          <w:spacing w:val="2"/>
          <w:sz w:val="22"/>
          <w:szCs w:val="22"/>
        </w:rPr>
        <w:t>), bem como acompanhar as operações no sistema durante a sessão, ficando responsável pelo ônus decorrente da perda de negócios diante da inobservância de quaisquer mensagens emitidas pelo sistema ou de sua desconexão (inc</w:t>
      </w:r>
      <w:r w:rsidR="001B6A22">
        <w:rPr>
          <w:spacing w:val="2"/>
          <w:sz w:val="22"/>
          <w:szCs w:val="22"/>
        </w:rPr>
        <w:t>iso</w:t>
      </w:r>
      <w:r w:rsidR="00944065" w:rsidRPr="00BE45B6">
        <w:rPr>
          <w:spacing w:val="2"/>
          <w:sz w:val="22"/>
          <w:szCs w:val="22"/>
        </w:rPr>
        <w:t xml:space="preserve"> IV, </w:t>
      </w:r>
      <w:r w:rsidR="00372E53">
        <w:rPr>
          <w:spacing w:val="2"/>
          <w:sz w:val="22"/>
          <w:szCs w:val="22"/>
        </w:rPr>
        <w:t>a</w:t>
      </w:r>
      <w:r w:rsidR="003579BE" w:rsidRPr="00BE45B6">
        <w:rPr>
          <w:spacing w:val="2"/>
          <w:sz w:val="22"/>
          <w:szCs w:val="22"/>
        </w:rPr>
        <w:t>rt.</w:t>
      </w:r>
      <w:r w:rsidR="00944065" w:rsidRPr="00BE45B6">
        <w:rPr>
          <w:spacing w:val="2"/>
          <w:sz w:val="22"/>
          <w:szCs w:val="22"/>
        </w:rPr>
        <w:t xml:space="preserve"> 13, </w:t>
      </w:r>
      <w:hyperlink r:id="rId28" w:history="1">
        <w:r w:rsidR="00337FCE" w:rsidRPr="000C5DD3">
          <w:rPr>
            <w:rStyle w:val="Hyperlink"/>
            <w:spacing w:val="2"/>
            <w:sz w:val="22"/>
            <w:szCs w:val="22"/>
          </w:rPr>
          <w:t>Decreto nº 12.205/2006</w:t>
        </w:r>
      </w:hyperlink>
      <w:r w:rsidR="00944065" w:rsidRPr="00BE45B6">
        <w:rPr>
          <w:spacing w:val="2"/>
          <w:sz w:val="22"/>
          <w:szCs w:val="22"/>
        </w:rPr>
        <w:t>).</w:t>
      </w:r>
    </w:p>
    <w:p w:rsidR="00C60B87" w:rsidRDefault="00C60B87" w:rsidP="00A91FC6">
      <w:pPr>
        <w:autoSpaceDE w:val="0"/>
        <w:autoSpaceDN w:val="0"/>
        <w:adjustRightInd w:val="0"/>
        <w:snapToGrid w:val="0"/>
        <w:jc w:val="both"/>
        <w:rPr>
          <w:spacing w:val="2"/>
          <w:sz w:val="22"/>
          <w:szCs w:val="22"/>
        </w:rPr>
      </w:pPr>
    </w:p>
    <w:p w:rsidR="00C60B87" w:rsidRPr="00F841B3" w:rsidRDefault="00C60B87" w:rsidP="00A91FC6">
      <w:pPr>
        <w:autoSpaceDE w:val="0"/>
        <w:autoSpaceDN w:val="0"/>
        <w:adjustRightInd w:val="0"/>
        <w:rPr>
          <w:sz w:val="22"/>
          <w:szCs w:val="22"/>
        </w:rPr>
      </w:pPr>
      <w:r w:rsidRPr="001B6A22">
        <w:rPr>
          <w:sz w:val="22"/>
          <w:szCs w:val="22"/>
        </w:rPr>
        <w:t>8.1.2. As</w:t>
      </w:r>
      <w:r w:rsidRPr="00F841B3">
        <w:rPr>
          <w:sz w:val="22"/>
          <w:szCs w:val="22"/>
        </w:rPr>
        <w:t xml:space="preserve"> propostas de preços registradas no Sistema </w:t>
      </w:r>
      <w:proofErr w:type="spellStart"/>
      <w:r w:rsidRPr="00F841B3">
        <w:rPr>
          <w:sz w:val="22"/>
          <w:szCs w:val="22"/>
        </w:rPr>
        <w:t>Comprasnet</w:t>
      </w:r>
      <w:proofErr w:type="spellEnd"/>
      <w:r w:rsidRPr="00F841B3">
        <w:rPr>
          <w:sz w:val="22"/>
          <w:szCs w:val="22"/>
        </w:rPr>
        <w:t>, implicarão em plena aceitação, por parte da Licitante, das condições estabelecidas neste Edital e seus Anexos;</w:t>
      </w:r>
    </w:p>
    <w:p w:rsidR="00C60B87" w:rsidRPr="00BE45B6" w:rsidRDefault="00C60B87" w:rsidP="00A91FC6">
      <w:pPr>
        <w:autoSpaceDE w:val="0"/>
        <w:autoSpaceDN w:val="0"/>
        <w:adjustRightInd w:val="0"/>
        <w:snapToGrid w:val="0"/>
        <w:jc w:val="both"/>
        <w:rPr>
          <w:spacing w:val="2"/>
          <w:sz w:val="22"/>
          <w:szCs w:val="22"/>
        </w:rPr>
      </w:pPr>
    </w:p>
    <w:p w:rsidR="00120FD1" w:rsidRDefault="00674B25" w:rsidP="00A91FC6">
      <w:pPr>
        <w:tabs>
          <w:tab w:val="left" w:pos="0"/>
          <w:tab w:val="left" w:pos="1418"/>
        </w:tabs>
        <w:autoSpaceDE w:val="0"/>
        <w:autoSpaceDN w:val="0"/>
        <w:adjustRightInd w:val="0"/>
        <w:snapToGrid w:val="0"/>
        <w:jc w:val="both"/>
        <w:rPr>
          <w:b/>
          <w:color w:val="000000"/>
          <w:sz w:val="22"/>
          <w:szCs w:val="22"/>
        </w:rPr>
      </w:pPr>
      <w:r w:rsidRPr="001B6A22">
        <w:rPr>
          <w:spacing w:val="2"/>
          <w:sz w:val="22"/>
          <w:szCs w:val="22"/>
        </w:rPr>
        <w:t>8</w:t>
      </w:r>
      <w:r w:rsidR="00D33E93" w:rsidRPr="001B6A22">
        <w:rPr>
          <w:spacing w:val="2"/>
          <w:sz w:val="22"/>
          <w:szCs w:val="22"/>
        </w:rPr>
        <w:t>.</w:t>
      </w:r>
      <w:r w:rsidR="00944065" w:rsidRPr="001B6A22">
        <w:rPr>
          <w:spacing w:val="2"/>
          <w:sz w:val="22"/>
          <w:szCs w:val="22"/>
        </w:rPr>
        <w:t>2</w:t>
      </w:r>
      <w:r w:rsidR="00D33E93" w:rsidRPr="001B6A22">
        <w:rPr>
          <w:spacing w:val="2"/>
          <w:sz w:val="22"/>
          <w:szCs w:val="22"/>
        </w:rPr>
        <w:t xml:space="preserve">. </w:t>
      </w:r>
      <w:r w:rsidR="00D33E93" w:rsidRPr="001B6A22">
        <w:rPr>
          <w:sz w:val="22"/>
          <w:szCs w:val="22"/>
        </w:rPr>
        <w:t>Após</w:t>
      </w:r>
      <w:r w:rsidR="001C381D" w:rsidRPr="001B6A22">
        <w:rPr>
          <w:sz w:val="22"/>
          <w:szCs w:val="22"/>
        </w:rPr>
        <w:t xml:space="preserve"> a divulgação do Edital no endereço eletrônico </w:t>
      </w:r>
      <w:hyperlink r:id="rId29" w:history="1">
        <w:r w:rsidR="001C381D" w:rsidRPr="003830E6">
          <w:rPr>
            <w:rStyle w:val="Hyperlink"/>
            <w:b/>
            <w:sz w:val="22"/>
            <w:szCs w:val="22"/>
          </w:rPr>
          <w:t>www.</w:t>
        </w:r>
        <w:r w:rsidR="006B6E2C" w:rsidRPr="003830E6">
          <w:rPr>
            <w:rStyle w:val="Hyperlink"/>
            <w:b/>
            <w:sz w:val="22"/>
            <w:szCs w:val="22"/>
          </w:rPr>
          <w:t>comprasgovernamentais.gov.br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 xml:space="preserve">“DESCRIÇÃO </w:t>
      </w:r>
      <w:bookmarkStart w:id="1" w:name="DO_CRITÉRIO"/>
      <w:bookmarkStart w:id="2" w:name="DETALHADA_DO_OBJETO"/>
      <w:r w:rsidR="001C381D" w:rsidRPr="00BE45B6">
        <w:rPr>
          <w:b/>
          <w:bCs/>
          <w:color w:val="000000"/>
          <w:sz w:val="22"/>
          <w:szCs w:val="22"/>
          <w:u w:val="single"/>
        </w:rPr>
        <w:t>DETALHADA DO OBJETO</w:t>
      </w:r>
      <w:bookmarkEnd w:id="1"/>
      <w:bookmarkEnd w:id="2"/>
      <w:r w:rsidR="001C381D" w:rsidRPr="00BE45B6">
        <w:rPr>
          <w:b/>
          <w:bCs/>
          <w:color w:val="000000"/>
          <w:sz w:val="22"/>
          <w:szCs w:val="22"/>
          <w:u w:val="single"/>
        </w:rPr>
        <w:t>”</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1B6A22">
        <w:rPr>
          <w:b/>
          <w:sz w:val="22"/>
          <w:szCs w:val="22"/>
          <w:u w:val="single"/>
        </w:rPr>
        <w:t>DESCRIÇÃO DO OBJETO OFERTADO</w:t>
      </w:r>
      <w:r w:rsidR="001C381D" w:rsidRPr="001B6A22">
        <w:rPr>
          <w:b/>
          <w:sz w:val="22"/>
          <w:szCs w:val="22"/>
        </w:rPr>
        <w:t>,</w:t>
      </w:r>
      <w:r w:rsidR="001C381D" w:rsidRPr="001B6A22">
        <w:rPr>
          <w:b/>
          <w:bCs/>
          <w:sz w:val="22"/>
          <w:szCs w:val="22"/>
        </w:rPr>
        <w:t xml:space="preserve"> </w:t>
      </w:r>
      <w:r w:rsidR="001C381D" w:rsidRPr="001B6A22">
        <w:rPr>
          <w:sz w:val="22"/>
          <w:szCs w:val="22"/>
        </w:rPr>
        <w:t xml:space="preserve">incluindo </w:t>
      </w:r>
      <w:r w:rsidR="001C381D" w:rsidRPr="001B6A22">
        <w:rPr>
          <w:b/>
          <w:sz w:val="22"/>
          <w:szCs w:val="22"/>
        </w:rPr>
        <w:t xml:space="preserve">QUANTIDADE, PREÇO </w:t>
      </w:r>
      <w:r w:rsidR="001C381D" w:rsidRPr="001B6A22">
        <w:rPr>
          <w:sz w:val="22"/>
          <w:szCs w:val="22"/>
        </w:rPr>
        <w:t>e a</w:t>
      </w:r>
      <w:r w:rsidR="001C381D" w:rsidRPr="001B6A22">
        <w:rPr>
          <w:b/>
          <w:sz w:val="22"/>
          <w:szCs w:val="22"/>
        </w:rPr>
        <w:t xml:space="preserve"> MARCA (CONFORME SOLICITA O SISTEMA COMPRASNET), </w:t>
      </w:r>
      <w:r w:rsidR="001C381D" w:rsidRPr="00776E07">
        <w:rPr>
          <w:color w:val="000000"/>
          <w:sz w:val="22"/>
          <w:szCs w:val="22"/>
        </w:rPr>
        <w:t>até a data e hora marcada para a abertura da sessão, exclusivamente por meio do sistema eletrônico, quando, então, encerrar</w:t>
      </w:r>
      <w:r w:rsidR="001C381D" w:rsidRPr="00BE45B6">
        <w:rPr>
          <w:color w:val="000000"/>
          <w:sz w:val="22"/>
          <w:szCs w:val="22"/>
        </w:rPr>
        <w:t>-se-á, automaticamente, a fase de recebimento de proposta,</w:t>
      </w:r>
      <w:r w:rsidR="001C381D" w:rsidRPr="00BE45B6">
        <w:rPr>
          <w:b/>
          <w:color w:val="000000"/>
          <w:sz w:val="22"/>
          <w:szCs w:val="22"/>
        </w:rPr>
        <w:t xml:space="preserve"> SOB PENA DE DESCLASSIFICAÇÃO DE SUA PROPOSTA.</w:t>
      </w:r>
    </w:p>
    <w:p w:rsidR="006D05C4" w:rsidRPr="00BA04BE" w:rsidRDefault="006D05C4" w:rsidP="00A91FC6">
      <w:pPr>
        <w:tabs>
          <w:tab w:val="left" w:pos="0"/>
          <w:tab w:val="left" w:pos="1418"/>
        </w:tabs>
        <w:autoSpaceDE w:val="0"/>
        <w:autoSpaceDN w:val="0"/>
        <w:adjustRightInd w:val="0"/>
        <w:snapToGrid w:val="0"/>
        <w:jc w:val="both"/>
        <w:rPr>
          <w:color w:val="000000"/>
          <w:spacing w:val="2"/>
          <w:sz w:val="22"/>
          <w:szCs w:val="22"/>
        </w:rPr>
      </w:pPr>
    </w:p>
    <w:p w:rsidR="00185929" w:rsidRPr="00BE45B6" w:rsidRDefault="00674B25" w:rsidP="00A91FC6">
      <w:pPr>
        <w:tabs>
          <w:tab w:val="left" w:pos="0"/>
        </w:tabs>
        <w:jc w:val="both"/>
        <w:rPr>
          <w:sz w:val="22"/>
          <w:szCs w:val="22"/>
        </w:rPr>
      </w:pPr>
      <w:r w:rsidRPr="001B6A22">
        <w:rPr>
          <w:sz w:val="22"/>
          <w:szCs w:val="22"/>
        </w:rPr>
        <w:t>8</w:t>
      </w:r>
      <w:r w:rsidR="00185929" w:rsidRPr="001B6A22">
        <w:rPr>
          <w:sz w:val="22"/>
          <w:szCs w:val="22"/>
        </w:rPr>
        <w:t>.</w:t>
      </w:r>
      <w:r w:rsidR="00944065" w:rsidRPr="001B6A22">
        <w:rPr>
          <w:sz w:val="22"/>
          <w:szCs w:val="22"/>
        </w:rPr>
        <w:t>2</w:t>
      </w:r>
      <w:r w:rsidR="00185929" w:rsidRPr="001B6A22">
        <w:rPr>
          <w:sz w:val="22"/>
          <w:szCs w:val="22"/>
        </w:rPr>
        <w:t>.</w:t>
      </w:r>
      <w:r w:rsidR="00944065" w:rsidRPr="001B6A22">
        <w:rPr>
          <w:sz w:val="22"/>
          <w:szCs w:val="22"/>
        </w:rPr>
        <w:t>1</w:t>
      </w:r>
      <w:r w:rsidR="00185929" w:rsidRPr="001B6A22">
        <w:rPr>
          <w:sz w:val="22"/>
          <w:szCs w:val="22"/>
        </w:rPr>
        <w:t>.</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r w:rsidR="005D2E87">
        <w:rPr>
          <w:sz w:val="22"/>
          <w:szCs w:val="22"/>
        </w:rPr>
        <w:t>pel</w:t>
      </w:r>
      <w:r w:rsidR="00CC6C59">
        <w:rPr>
          <w:sz w:val="22"/>
          <w:szCs w:val="22"/>
        </w:rPr>
        <w:t>o(a) Pregoeiro(a)</w:t>
      </w:r>
      <w:r w:rsidR="00185929" w:rsidRPr="00BE45B6">
        <w:rPr>
          <w:sz w:val="22"/>
          <w:szCs w:val="22"/>
        </w:rPr>
        <w:t>.</w:t>
      </w:r>
    </w:p>
    <w:p w:rsidR="006318CF" w:rsidRPr="00BE45B6" w:rsidRDefault="006318CF" w:rsidP="00A91FC6">
      <w:pPr>
        <w:pStyle w:val="Corpodetexto"/>
        <w:rPr>
          <w:b/>
          <w:sz w:val="22"/>
          <w:szCs w:val="22"/>
        </w:rPr>
      </w:pPr>
    </w:p>
    <w:p w:rsidR="00185929" w:rsidRPr="001B6A22" w:rsidRDefault="00674B25" w:rsidP="00A91FC6">
      <w:pPr>
        <w:pStyle w:val="Corpodetexto"/>
        <w:rPr>
          <w:sz w:val="22"/>
          <w:szCs w:val="22"/>
        </w:rPr>
      </w:pPr>
      <w:r w:rsidRPr="001B6A22">
        <w:rPr>
          <w:sz w:val="22"/>
          <w:szCs w:val="22"/>
        </w:rPr>
        <w:t>8</w:t>
      </w:r>
      <w:r w:rsidR="00185929" w:rsidRPr="001B6A22">
        <w:rPr>
          <w:sz w:val="22"/>
          <w:szCs w:val="22"/>
        </w:rPr>
        <w:t>.</w:t>
      </w:r>
      <w:r w:rsidR="00FD2FDB" w:rsidRPr="001B6A22">
        <w:rPr>
          <w:sz w:val="22"/>
          <w:szCs w:val="22"/>
        </w:rPr>
        <w:t>3</w:t>
      </w:r>
      <w:r w:rsidR="00185929" w:rsidRPr="001B6A22">
        <w:rPr>
          <w:sz w:val="22"/>
          <w:szCs w:val="22"/>
        </w:rPr>
        <w:t>. A Licitante será responsável por todas as transações que forem efetuadas em seu nome no Sistema Eletrônico, assumindo como firmes e verdadeiras sua proposta de preços e lances inseridos em sessão pública.</w:t>
      </w:r>
    </w:p>
    <w:p w:rsidR="005C0FE0" w:rsidRPr="001B6A22" w:rsidRDefault="005C0FE0" w:rsidP="00A91FC6">
      <w:pPr>
        <w:pStyle w:val="BodyText21"/>
        <w:snapToGrid/>
        <w:rPr>
          <w:sz w:val="22"/>
          <w:szCs w:val="22"/>
        </w:rPr>
      </w:pPr>
    </w:p>
    <w:p w:rsidR="00185929" w:rsidRPr="00BE45B6" w:rsidRDefault="00674B25" w:rsidP="00A91FC6">
      <w:pPr>
        <w:pStyle w:val="BodyText21"/>
        <w:snapToGrid/>
        <w:rPr>
          <w:sz w:val="22"/>
          <w:szCs w:val="22"/>
        </w:rPr>
      </w:pPr>
      <w:r w:rsidRPr="001B6A22">
        <w:rPr>
          <w:sz w:val="22"/>
          <w:szCs w:val="22"/>
        </w:rPr>
        <w:t>8</w:t>
      </w:r>
      <w:r w:rsidR="00185929" w:rsidRPr="001B6A22">
        <w:rPr>
          <w:sz w:val="22"/>
          <w:szCs w:val="22"/>
        </w:rPr>
        <w:t>.</w:t>
      </w:r>
      <w:r w:rsidR="00ED3020" w:rsidRPr="001B6A22">
        <w:rPr>
          <w:sz w:val="22"/>
          <w:szCs w:val="22"/>
        </w:rPr>
        <w:t>4</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rsidR="00831A76" w:rsidRPr="00BE45B6" w:rsidRDefault="00831A76" w:rsidP="00A91FC6">
      <w:pPr>
        <w:pStyle w:val="BodyText21"/>
        <w:snapToGrid/>
        <w:rPr>
          <w:sz w:val="22"/>
          <w:szCs w:val="22"/>
        </w:rPr>
      </w:pPr>
    </w:p>
    <w:p w:rsidR="00831A76" w:rsidRDefault="00831A76" w:rsidP="00A91FC6">
      <w:pPr>
        <w:pStyle w:val="BodyText21"/>
        <w:snapToGrid/>
        <w:rPr>
          <w:bCs/>
          <w:sz w:val="22"/>
          <w:szCs w:val="22"/>
        </w:rPr>
      </w:pPr>
      <w:r w:rsidRPr="001B6A22">
        <w:rPr>
          <w:sz w:val="22"/>
          <w:szCs w:val="22"/>
        </w:rPr>
        <w:t>8.</w:t>
      </w:r>
      <w:r w:rsidR="00ED3020" w:rsidRPr="001B6A22">
        <w:rPr>
          <w:sz w:val="22"/>
          <w:szCs w:val="22"/>
        </w:rPr>
        <w:t>5</w:t>
      </w:r>
      <w:r w:rsidRPr="001B6A22">
        <w:rPr>
          <w:sz w:val="22"/>
          <w:szCs w:val="22"/>
        </w:rPr>
        <w:t>.</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rsidR="00D8560E" w:rsidRPr="00BE45B6" w:rsidRDefault="00D8560E" w:rsidP="00A91FC6">
      <w:pPr>
        <w:pStyle w:val="BodyText21"/>
        <w:snapToGrid/>
        <w:rPr>
          <w:sz w:val="22"/>
          <w:szCs w:val="22"/>
        </w:rPr>
      </w:pPr>
    </w:p>
    <w:p w:rsidR="00797610" w:rsidRPr="001B6A22" w:rsidRDefault="00C41D0C" w:rsidP="00A91FC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1B6A22">
        <w:rPr>
          <w:b/>
          <w:bCs/>
          <w:sz w:val="22"/>
          <w:szCs w:val="22"/>
        </w:rPr>
        <w:lastRenderedPageBreak/>
        <w:t>09</w:t>
      </w:r>
      <w:r w:rsidR="00B50472" w:rsidRPr="001B6A22">
        <w:rPr>
          <w:b/>
          <w:bCs/>
          <w:sz w:val="22"/>
          <w:szCs w:val="22"/>
        </w:rPr>
        <w:t xml:space="preserve"> – </w:t>
      </w:r>
      <w:r w:rsidR="002032E0" w:rsidRPr="001B6A22">
        <w:rPr>
          <w:b/>
          <w:bCs/>
          <w:sz w:val="22"/>
          <w:szCs w:val="22"/>
          <w:highlight w:val="lightGray"/>
        </w:rPr>
        <w:t>DA FORMULAÇÃO DE LANCES, CONVOCAÇÃO DAS ME/EPP</w:t>
      </w:r>
      <w:r w:rsidR="005405AB" w:rsidRPr="001B6A22">
        <w:rPr>
          <w:b/>
          <w:bCs/>
          <w:sz w:val="22"/>
          <w:szCs w:val="22"/>
          <w:highlight w:val="lightGray"/>
        </w:rPr>
        <w:t xml:space="preserve"> </w:t>
      </w:r>
      <w:r w:rsidR="002032E0" w:rsidRPr="001B6A22">
        <w:rPr>
          <w:b/>
          <w:bCs/>
          <w:sz w:val="22"/>
          <w:szCs w:val="22"/>
          <w:highlight w:val="lightGray"/>
        </w:rPr>
        <w:t>E CRITÉRIOS DE DESEMPATE</w:t>
      </w:r>
    </w:p>
    <w:p w:rsidR="002032E0" w:rsidRPr="00BE45B6" w:rsidRDefault="002032E0" w:rsidP="00A91FC6">
      <w:pPr>
        <w:pStyle w:val="P30"/>
        <w:snapToGrid/>
        <w:rPr>
          <w:bCs/>
          <w:sz w:val="22"/>
          <w:szCs w:val="22"/>
        </w:rPr>
      </w:pPr>
    </w:p>
    <w:p w:rsidR="00A862C3" w:rsidRPr="00BE45B6" w:rsidRDefault="00C41D0C" w:rsidP="00A91FC6">
      <w:pPr>
        <w:pStyle w:val="P30"/>
        <w:snapToGrid/>
        <w:rPr>
          <w:b w:val="0"/>
          <w:sz w:val="22"/>
          <w:szCs w:val="22"/>
        </w:rPr>
      </w:pPr>
      <w:r w:rsidRPr="001B6A22">
        <w:rPr>
          <w:b w:val="0"/>
          <w:bCs/>
          <w:sz w:val="22"/>
          <w:szCs w:val="22"/>
        </w:rPr>
        <w:t>9</w:t>
      </w:r>
      <w:r w:rsidR="00A862C3" w:rsidRPr="001B6A22">
        <w:rPr>
          <w:b w:val="0"/>
          <w:bCs/>
          <w:sz w:val="22"/>
          <w:szCs w:val="22"/>
        </w:rPr>
        <w:t>.1</w:t>
      </w:r>
      <w:r w:rsidR="00A862C3" w:rsidRPr="009B1A0F">
        <w:rPr>
          <w:b w:val="0"/>
          <w:bCs/>
          <w:sz w:val="22"/>
          <w:szCs w:val="22"/>
        </w:rPr>
        <w:t xml:space="preserve">. </w:t>
      </w:r>
      <w:r w:rsidR="00A862C3" w:rsidRPr="009B1A0F">
        <w:rPr>
          <w:b w:val="0"/>
          <w:sz w:val="22"/>
          <w:szCs w:val="22"/>
        </w:rPr>
        <w:t xml:space="preserve">A partir </w:t>
      </w:r>
      <w:r w:rsidR="00FD167E">
        <w:rPr>
          <w:b w:val="0"/>
          <w:sz w:val="22"/>
          <w:szCs w:val="22"/>
        </w:rPr>
        <w:t>da data e horário estabelecido no subitem 1.1.4</w:t>
      </w:r>
      <w:r w:rsidR="00A862C3" w:rsidRPr="009B1A0F">
        <w:rPr>
          <w:b w:val="0"/>
          <w:bCs/>
          <w:color w:val="FF0000"/>
          <w:sz w:val="22"/>
          <w:szCs w:val="22"/>
        </w:rPr>
        <w:t xml:space="preserve"> </w:t>
      </w:r>
      <w:r w:rsidR="00A862C3" w:rsidRPr="009B1A0F">
        <w:rPr>
          <w:b w:val="0"/>
          <w:bCs/>
          <w:sz w:val="22"/>
          <w:szCs w:val="22"/>
        </w:rPr>
        <w:t xml:space="preserve">de conformidade com o estabelecido neste Edital, </w:t>
      </w:r>
      <w:r w:rsidR="00CC6C59" w:rsidRPr="009B1A0F">
        <w:rPr>
          <w:b w:val="0"/>
          <w:sz w:val="22"/>
          <w:szCs w:val="22"/>
        </w:rPr>
        <w:t>o(a) Pregoeiro(a)</w:t>
      </w:r>
      <w:r w:rsidR="00A862C3" w:rsidRPr="009B1A0F">
        <w:rPr>
          <w:b w:val="0"/>
          <w:sz w:val="22"/>
          <w:szCs w:val="22"/>
        </w:rPr>
        <w:t xml:space="preserve"> abrirá a sessão pública, verificando as propostas de preços lançadas no sistema, as quais deverão estar em perfeita consonância com as especificações e condições detalhadas </w:t>
      </w:r>
      <w:r w:rsidR="001B6A22" w:rsidRPr="009B1A0F">
        <w:rPr>
          <w:b w:val="0"/>
          <w:sz w:val="22"/>
          <w:szCs w:val="22"/>
        </w:rPr>
        <w:t>no</w:t>
      </w:r>
      <w:r w:rsidR="00A862C3" w:rsidRPr="009B1A0F">
        <w:rPr>
          <w:sz w:val="22"/>
          <w:szCs w:val="22"/>
        </w:rPr>
        <w:t xml:space="preserve"> </w:t>
      </w:r>
      <w:hyperlink w:anchor="DETALHADA_DO_OBJETO" w:history="1">
        <w:r w:rsidR="00A862C3" w:rsidRPr="009B1A0F">
          <w:rPr>
            <w:rStyle w:val="Hyperlink"/>
            <w:sz w:val="22"/>
            <w:szCs w:val="22"/>
          </w:rPr>
          <w:t>I</w:t>
        </w:r>
        <w:r w:rsidR="001B6A22" w:rsidRPr="009B1A0F">
          <w:rPr>
            <w:rStyle w:val="Hyperlink"/>
            <w:sz w:val="22"/>
            <w:szCs w:val="22"/>
          </w:rPr>
          <w:t>tem</w:t>
        </w:r>
        <w:r w:rsidR="00A862C3" w:rsidRPr="009B1A0F">
          <w:rPr>
            <w:rStyle w:val="Hyperlink"/>
            <w:sz w:val="22"/>
            <w:szCs w:val="22"/>
          </w:rPr>
          <w:t xml:space="preserve"> </w:t>
        </w:r>
        <w:r w:rsidRPr="009B1A0F">
          <w:rPr>
            <w:rStyle w:val="Hyperlink"/>
            <w:sz w:val="22"/>
            <w:szCs w:val="22"/>
          </w:rPr>
          <w:t>8</w:t>
        </w:r>
        <w:r w:rsidR="00A862C3" w:rsidRPr="009B1A0F">
          <w:rPr>
            <w:rStyle w:val="Hyperlink"/>
            <w:sz w:val="22"/>
            <w:szCs w:val="22"/>
          </w:rPr>
          <w:t>.2</w:t>
        </w:r>
      </w:hyperlink>
      <w:r w:rsidR="00A862C3" w:rsidRPr="009B1A0F">
        <w:rPr>
          <w:sz w:val="22"/>
          <w:szCs w:val="22"/>
        </w:rPr>
        <w:t xml:space="preserve"> </w:t>
      </w:r>
      <w:r w:rsidR="001B6A22" w:rsidRPr="009B1A0F">
        <w:rPr>
          <w:b w:val="0"/>
          <w:sz w:val="22"/>
          <w:szCs w:val="22"/>
        </w:rPr>
        <w:t>do Edital</w:t>
      </w:r>
      <w:r w:rsidR="00A862C3" w:rsidRPr="009B1A0F">
        <w:rPr>
          <w:b w:val="0"/>
          <w:sz w:val="22"/>
          <w:szCs w:val="22"/>
        </w:rPr>
        <w:t>.</w:t>
      </w:r>
    </w:p>
    <w:p w:rsidR="00A862C3" w:rsidRPr="00BE45B6" w:rsidRDefault="00A862C3" w:rsidP="00A91FC6">
      <w:pPr>
        <w:pStyle w:val="P30"/>
        <w:snapToGrid/>
        <w:rPr>
          <w:b w:val="0"/>
          <w:bCs/>
          <w:sz w:val="22"/>
          <w:szCs w:val="22"/>
        </w:rPr>
      </w:pPr>
    </w:p>
    <w:p w:rsidR="00A862C3" w:rsidRPr="00BE45B6" w:rsidRDefault="00C41D0C" w:rsidP="00A91FC6">
      <w:pPr>
        <w:jc w:val="both"/>
        <w:rPr>
          <w:b/>
          <w:sz w:val="22"/>
          <w:szCs w:val="22"/>
        </w:rPr>
      </w:pPr>
      <w:r w:rsidRPr="001B6A22">
        <w:rPr>
          <w:sz w:val="22"/>
          <w:szCs w:val="22"/>
        </w:rPr>
        <w:t>9</w:t>
      </w:r>
      <w:r w:rsidR="00A862C3" w:rsidRPr="001B6A22">
        <w:rPr>
          <w:sz w:val="22"/>
          <w:szCs w:val="22"/>
        </w:rPr>
        <w:t>.1</w:t>
      </w:r>
      <w:r w:rsidR="002610C9" w:rsidRPr="001B6A22">
        <w:rPr>
          <w:sz w:val="22"/>
          <w:szCs w:val="22"/>
        </w:rPr>
        <w:t>.1</w:t>
      </w:r>
      <w:r w:rsidR="00A862C3" w:rsidRPr="001B6A22">
        <w:rPr>
          <w:sz w:val="22"/>
          <w:szCs w:val="22"/>
        </w:rPr>
        <w:t xml:space="preserve">. </w:t>
      </w:r>
      <w:r w:rsidR="00CC6C59">
        <w:rPr>
          <w:sz w:val="22"/>
          <w:szCs w:val="22"/>
        </w:rPr>
        <w:t>O(a) Pregoeiro(a)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w:t>
      </w:r>
      <w:r w:rsidR="00A862C3" w:rsidRPr="006F185D">
        <w:rPr>
          <w:b/>
          <w:sz w:val="22"/>
          <w:szCs w:val="22"/>
        </w:rPr>
        <w:t>“DESCRIÇÃO DETALHADA DO OBJETO”</w:t>
      </w:r>
      <w:r w:rsidR="00A862C3" w:rsidRPr="00BE45B6">
        <w:rPr>
          <w:sz w:val="22"/>
          <w:szCs w:val="22"/>
        </w:rPr>
        <w:t xml:space="preserve"> do sistema, 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w:t>
      </w:r>
      <w:r w:rsidR="00A862C3" w:rsidRPr="00FE23C2">
        <w:rPr>
          <w:b/>
          <w:sz w:val="22"/>
          <w:szCs w:val="22"/>
        </w:rPr>
        <w:t xml:space="preserve">DESCLASSIFICANDO, </w:t>
      </w:r>
      <w:r w:rsidR="00A862C3" w:rsidRPr="00BE45B6">
        <w:rPr>
          <w:sz w:val="22"/>
          <w:szCs w:val="22"/>
        </w:rPr>
        <w:t xml:space="preserve">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rsidR="00A862C3" w:rsidRPr="00BE45B6" w:rsidRDefault="00A862C3" w:rsidP="00A91FC6">
      <w:pPr>
        <w:pStyle w:val="P30"/>
        <w:snapToGrid/>
        <w:rPr>
          <w:b w:val="0"/>
          <w:bCs/>
          <w:sz w:val="22"/>
          <w:szCs w:val="22"/>
        </w:rPr>
      </w:pPr>
    </w:p>
    <w:p w:rsidR="00DE20E9" w:rsidRPr="00BE45B6" w:rsidRDefault="00C41D0C" w:rsidP="00A91FC6">
      <w:pPr>
        <w:jc w:val="both"/>
        <w:rPr>
          <w:sz w:val="22"/>
          <w:szCs w:val="22"/>
        </w:rPr>
      </w:pPr>
      <w:r w:rsidRPr="001B6A22">
        <w:rPr>
          <w:sz w:val="22"/>
          <w:szCs w:val="22"/>
        </w:rPr>
        <w:t>9</w:t>
      </w:r>
      <w:r w:rsidR="00DE20E9" w:rsidRPr="001B6A22">
        <w:rPr>
          <w:sz w:val="22"/>
          <w:szCs w:val="22"/>
        </w:rPr>
        <w:t>.2.</w:t>
      </w:r>
      <w:r w:rsidR="00DE20E9" w:rsidRPr="00BE45B6">
        <w:rPr>
          <w:sz w:val="22"/>
          <w:szCs w:val="22"/>
        </w:rPr>
        <w:t xml:space="preserve"> Constatada a existência de proposta incompatível com o objeto licitado ou manifestadamente </w:t>
      </w:r>
      <w:r w:rsidR="00EF355E" w:rsidRPr="00BE45B6">
        <w:rPr>
          <w:sz w:val="22"/>
          <w:szCs w:val="22"/>
        </w:rPr>
        <w:t>inexequível</w:t>
      </w:r>
      <w:r w:rsidR="00DE20E9" w:rsidRPr="00BE45B6">
        <w:rPr>
          <w:sz w:val="22"/>
          <w:szCs w:val="22"/>
        </w:rPr>
        <w:t xml:space="preserve">, </w:t>
      </w:r>
      <w:r w:rsidR="00CC6C59">
        <w:rPr>
          <w:sz w:val="22"/>
          <w:szCs w:val="22"/>
        </w:rPr>
        <w:t>o(a) Pregoeiro(a)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rsidR="009F4A7D" w:rsidRPr="00BE45B6" w:rsidRDefault="009F4A7D" w:rsidP="00A91FC6">
      <w:pPr>
        <w:jc w:val="both"/>
        <w:rPr>
          <w:bCs/>
          <w:iCs/>
          <w:color w:val="FF0000"/>
          <w:sz w:val="22"/>
          <w:szCs w:val="22"/>
        </w:rPr>
      </w:pPr>
    </w:p>
    <w:p w:rsidR="00B50472" w:rsidRPr="00BE45B6" w:rsidRDefault="00C41D0C" w:rsidP="00A91FC6">
      <w:pPr>
        <w:jc w:val="both"/>
        <w:rPr>
          <w:sz w:val="22"/>
          <w:szCs w:val="22"/>
        </w:rPr>
      </w:pPr>
      <w:r w:rsidRPr="001B6A22">
        <w:rPr>
          <w:sz w:val="22"/>
          <w:szCs w:val="22"/>
        </w:rPr>
        <w:t>9</w:t>
      </w:r>
      <w:r w:rsidR="00B50472" w:rsidRPr="001B6A22">
        <w:rPr>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w:t>
      </w:r>
      <w:r w:rsidR="005D2E87">
        <w:rPr>
          <w:sz w:val="22"/>
          <w:szCs w:val="22"/>
        </w:rPr>
        <w:t>PEL</w:t>
      </w:r>
      <w:r w:rsidR="00CC6C59">
        <w:rPr>
          <w:sz w:val="22"/>
          <w:szCs w:val="22"/>
        </w:rPr>
        <w:t>O(A) PREGOEIRO(A)</w:t>
      </w:r>
      <w:r w:rsidRPr="00BE45B6">
        <w:rPr>
          <w:sz w:val="22"/>
          <w:szCs w:val="22"/>
        </w:rPr>
        <w:t>.</w:t>
      </w:r>
    </w:p>
    <w:p w:rsidR="00A74AD1" w:rsidRPr="00BE45B6" w:rsidRDefault="00A74AD1" w:rsidP="00A91FC6">
      <w:pPr>
        <w:jc w:val="both"/>
        <w:rPr>
          <w:sz w:val="22"/>
          <w:szCs w:val="22"/>
        </w:rPr>
      </w:pPr>
    </w:p>
    <w:p w:rsidR="00E42A64" w:rsidRPr="001B6A22" w:rsidRDefault="00C41D0C" w:rsidP="00A91FC6">
      <w:pPr>
        <w:pStyle w:val="P30"/>
        <w:snapToGrid/>
        <w:rPr>
          <w:b w:val="0"/>
          <w:bCs/>
          <w:sz w:val="22"/>
          <w:szCs w:val="22"/>
        </w:rPr>
      </w:pPr>
      <w:r w:rsidRPr="001B6A22">
        <w:rPr>
          <w:b w:val="0"/>
          <w:bCs/>
          <w:sz w:val="22"/>
          <w:szCs w:val="22"/>
        </w:rPr>
        <w:t>9</w:t>
      </w:r>
      <w:r w:rsidR="00E42A64" w:rsidRPr="001B6A22">
        <w:rPr>
          <w:b w:val="0"/>
          <w:bCs/>
          <w:sz w:val="22"/>
          <w:szCs w:val="22"/>
        </w:rPr>
        <w:t xml:space="preserve">.4. Em seguida ocorrerá o início da etapa de lances, via Internet, única e exclusivamente, no </w:t>
      </w:r>
      <w:r w:rsidR="00E42A64" w:rsidRPr="001B6A22">
        <w:rPr>
          <w:b w:val="0"/>
          <w:bCs/>
          <w:iCs/>
          <w:sz w:val="22"/>
          <w:szCs w:val="22"/>
        </w:rPr>
        <w:t>site</w:t>
      </w:r>
      <w:r w:rsidR="00E42A64" w:rsidRPr="001B6A22">
        <w:rPr>
          <w:b w:val="0"/>
          <w:bCs/>
          <w:sz w:val="22"/>
          <w:szCs w:val="22"/>
        </w:rPr>
        <w:t xml:space="preserve"> </w:t>
      </w:r>
      <w:hyperlink r:id="rId30" w:history="1">
        <w:r w:rsidR="00D87A6C" w:rsidRPr="0073558A">
          <w:rPr>
            <w:rStyle w:val="Hyperlink"/>
            <w:b w:val="0"/>
            <w:bCs/>
            <w:sz w:val="22"/>
            <w:szCs w:val="22"/>
          </w:rPr>
          <w:t>https://www.comprasgovernamentais.gov.br/</w:t>
        </w:r>
      </w:hyperlink>
      <w:r w:rsidR="00D87A6C">
        <w:rPr>
          <w:b w:val="0"/>
          <w:bCs/>
          <w:sz w:val="22"/>
          <w:szCs w:val="22"/>
        </w:rPr>
        <w:t xml:space="preserve"> </w:t>
      </w:r>
      <w:r w:rsidR="00E42A64" w:rsidRPr="001B6A22">
        <w:rPr>
          <w:b w:val="0"/>
          <w:bCs/>
          <w:sz w:val="22"/>
          <w:szCs w:val="22"/>
        </w:rPr>
        <w:t>conforme Edital.</w:t>
      </w:r>
    </w:p>
    <w:p w:rsidR="00B50472" w:rsidRPr="001B6A22" w:rsidRDefault="00B50472" w:rsidP="00A91FC6">
      <w:pPr>
        <w:jc w:val="both"/>
        <w:rPr>
          <w:sz w:val="22"/>
          <w:szCs w:val="22"/>
        </w:rPr>
      </w:pPr>
    </w:p>
    <w:p w:rsidR="00B50472" w:rsidRPr="001B6A22" w:rsidRDefault="00C41D0C" w:rsidP="00A91FC6">
      <w:pPr>
        <w:jc w:val="both"/>
        <w:rPr>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 Todas as licitantes poderão apresentar lances para o</w:t>
      </w:r>
      <w:r w:rsidR="00107745" w:rsidRPr="001B6A22">
        <w:rPr>
          <w:sz w:val="22"/>
          <w:szCs w:val="22"/>
        </w:rPr>
        <w:t>s</w:t>
      </w:r>
      <w:r w:rsidR="00B50472" w:rsidRPr="001B6A22">
        <w:rPr>
          <w:sz w:val="22"/>
          <w:szCs w:val="22"/>
        </w:rPr>
        <w:t xml:space="preserve"> </w:t>
      </w:r>
      <w:r w:rsidR="00D07C14" w:rsidRPr="001B6A22">
        <w:rPr>
          <w:b/>
          <w:sz w:val="22"/>
          <w:szCs w:val="22"/>
        </w:rPr>
        <w:t xml:space="preserve">ITENS </w:t>
      </w:r>
      <w:r w:rsidR="00B50472" w:rsidRPr="001B6A22">
        <w:rPr>
          <w:sz w:val="22"/>
          <w:szCs w:val="22"/>
        </w:rPr>
        <w:t>cotado</w:t>
      </w:r>
      <w:r w:rsidR="00D07C14" w:rsidRPr="001B6A22">
        <w:rPr>
          <w:sz w:val="22"/>
          <w:szCs w:val="22"/>
        </w:rPr>
        <w:t>s</w:t>
      </w:r>
      <w:r w:rsidR="00AC2F75" w:rsidRPr="001B6A22">
        <w:rPr>
          <w:sz w:val="22"/>
          <w:szCs w:val="22"/>
        </w:rPr>
        <w:t xml:space="preserve">, </w:t>
      </w:r>
      <w:r w:rsidR="00B50472" w:rsidRPr="001B6A22">
        <w:rPr>
          <w:sz w:val="22"/>
          <w:szCs w:val="22"/>
        </w:rPr>
        <w:t>exclusivamente por meio do Sistema Eletrônico, sendo o licitante imediatamente informado do seu recebimento e respectivo horário de registro e valor.</w:t>
      </w:r>
    </w:p>
    <w:p w:rsidR="00B50472" w:rsidRPr="00BE45B6" w:rsidRDefault="00B50472" w:rsidP="00A91FC6">
      <w:pPr>
        <w:jc w:val="both"/>
        <w:rPr>
          <w:sz w:val="22"/>
          <w:szCs w:val="22"/>
        </w:rPr>
      </w:pPr>
    </w:p>
    <w:p w:rsidR="00F55C47" w:rsidRPr="00AE57CF" w:rsidRDefault="00C41D0C" w:rsidP="00AE57CF">
      <w:pPr>
        <w:jc w:val="both"/>
        <w:rPr>
          <w:color w:val="000000"/>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.1.</w:t>
      </w:r>
      <w:r w:rsidR="00B50472" w:rsidRPr="00BE45B6">
        <w:rPr>
          <w:sz w:val="22"/>
          <w:szCs w:val="22"/>
        </w:rPr>
        <w:t xml:space="preserve"> </w:t>
      </w:r>
      <w:r w:rsidR="00120FD1" w:rsidRPr="00BE45B6">
        <w:rPr>
          <w:color w:val="000000"/>
          <w:sz w:val="22"/>
          <w:szCs w:val="22"/>
        </w:rPr>
        <w:t xml:space="preserve">Assim como será lançado na proposta de preços, que deverá conter o menor </w:t>
      </w:r>
      <w:r w:rsidR="00AE57CF">
        <w:rPr>
          <w:color w:val="000000"/>
          <w:sz w:val="22"/>
          <w:szCs w:val="22"/>
        </w:rPr>
        <w:t>preço</w:t>
      </w:r>
      <w:r w:rsidR="00120FD1" w:rsidRPr="00BE45B6">
        <w:rPr>
          <w:color w:val="000000"/>
          <w:sz w:val="22"/>
          <w:szCs w:val="22"/>
        </w:rPr>
        <w:t xml:space="preserve"> ofertado, os lances serão ofertados obse</w:t>
      </w:r>
      <w:r w:rsidR="00AE57CF">
        <w:rPr>
          <w:color w:val="000000"/>
          <w:sz w:val="22"/>
          <w:szCs w:val="22"/>
        </w:rPr>
        <w:t xml:space="preserve">rvando que somente </w:t>
      </w:r>
      <w:r w:rsidR="00AE57CF" w:rsidRPr="00AE57CF">
        <w:rPr>
          <w:b/>
          <w:color w:val="000000"/>
          <w:sz w:val="22"/>
          <w:szCs w:val="22"/>
          <w:u w:val="single"/>
        </w:rPr>
        <w:t>s</w:t>
      </w:r>
      <w:r w:rsidR="00AE57CF" w:rsidRPr="00AE57CF">
        <w:rPr>
          <w:b/>
          <w:sz w:val="22"/>
          <w:szCs w:val="22"/>
          <w:u w:val="single"/>
        </w:rPr>
        <w:t xml:space="preserve">erão </w:t>
      </w:r>
      <w:r w:rsidR="00A9194B" w:rsidRPr="00AE57CF">
        <w:rPr>
          <w:b/>
          <w:sz w:val="22"/>
          <w:szCs w:val="22"/>
          <w:u w:val="single"/>
        </w:rPr>
        <w:t>aceitos somente lances em moeda corrente nacional (R$), com VALORES UNITÁRIOS E TOTAIS com no máximo 02 (duas) casas decimais, considerando as quantidades constantes no ANEXO I – TERMO DE REFERÊNCIA.</w:t>
      </w:r>
      <w:r w:rsidR="00A9194B" w:rsidRPr="00BE45B6">
        <w:rPr>
          <w:b/>
          <w:sz w:val="22"/>
          <w:szCs w:val="22"/>
          <w:u w:val="single"/>
        </w:rPr>
        <w:t xml:space="preserve"> </w:t>
      </w:r>
    </w:p>
    <w:p w:rsidR="00372E53" w:rsidRPr="00BE45B6" w:rsidRDefault="00372E53" w:rsidP="00A91FC6">
      <w:pPr>
        <w:pStyle w:val="BodyText21"/>
        <w:tabs>
          <w:tab w:val="left" w:pos="567"/>
        </w:tabs>
        <w:snapToGrid/>
        <w:rPr>
          <w:b/>
          <w:color w:val="000000"/>
          <w:spacing w:val="2"/>
          <w:sz w:val="22"/>
          <w:szCs w:val="22"/>
          <w:u w:val="single"/>
        </w:rPr>
      </w:pPr>
    </w:p>
    <w:p w:rsidR="009035CC" w:rsidRPr="00372E53" w:rsidRDefault="00432597" w:rsidP="00A91FC6">
      <w:pPr>
        <w:jc w:val="both"/>
        <w:rPr>
          <w:sz w:val="22"/>
          <w:szCs w:val="22"/>
        </w:rPr>
      </w:pPr>
      <w:r w:rsidRPr="00372E53">
        <w:rPr>
          <w:color w:val="000000"/>
          <w:sz w:val="22"/>
          <w:szCs w:val="22"/>
        </w:rPr>
        <w:t>9</w:t>
      </w:r>
      <w:r w:rsidR="00F55C47" w:rsidRPr="00372E53">
        <w:rPr>
          <w:color w:val="000000"/>
          <w:sz w:val="22"/>
          <w:szCs w:val="22"/>
        </w:rPr>
        <w:t xml:space="preserve">.6. </w:t>
      </w:r>
      <w:r w:rsidR="009035CC" w:rsidRPr="00372E53">
        <w:rPr>
          <w:sz w:val="22"/>
          <w:szCs w:val="22"/>
        </w:rPr>
        <w:t xml:space="preserve">A abertura e o fechamento da fase de lances “via Internet” será feita </w:t>
      </w:r>
      <w:r w:rsidR="005D2E87" w:rsidRPr="00372E53">
        <w:rPr>
          <w:sz w:val="22"/>
          <w:szCs w:val="22"/>
        </w:rPr>
        <w:t>pel</w:t>
      </w:r>
      <w:r w:rsidR="00CC6C59">
        <w:rPr>
          <w:sz w:val="22"/>
          <w:szCs w:val="22"/>
        </w:rPr>
        <w:t>o(a) Pregoeiro(a)</w:t>
      </w:r>
      <w:r w:rsidR="009035CC" w:rsidRPr="00372E53">
        <w:rPr>
          <w:sz w:val="22"/>
          <w:szCs w:val="22"/>
        </w:rPr>
        <w:t xml:space="preserve">, a qual é responsável somente pelo prazo iminente, sendo o Sistema </w:t>
      </w:r>
      <w:proofErr w:type="spellStart"/>
      <w:r w:rsidR="009035CC" w:rsidRPr="00372E53">
        <w:rPr>
          <w:sz w:val="22"/>
          <w:szCs w:val="22"/>
        </w:rPr>
        <w:t>Comprasnet</w:t>
      </w:r>
      <w:proofErr w:type="spellEnd"/>
      <w:r w:rsidR="009035CC" w:rsidRPr="00372E53">
        <w:rPr>
          <w:sz w:val="22"/>
          <w:szCs w:val="22"/>
        </w:rPr>
        <w:t>, responsável pelo fechamento do prazo aleatório.</w:t>
      </w:r>
    </w:p>
    <w:p w:rsidR="006A4417" w:rsidRPr="00372E53" w:rsidRDefault="006A4417" w:rsidP="00A91FC6">
      <w:pPr>
        <w:jc w:val="both"/>
        <w:rPr>
          <w:sz w:val="22"/>
          <w:szCs w:val="22"/>
        </w:rPr>
      </w:pPr>
    </w:p>
    <w:p w:rsidR="009035CC" w:rsidRPr="00372E53" w:rsidRDefault="009035CC" w:rsidP="00A91FC6">
      <w:pPr>
        <w:pStyle w:val="BodyText21"/>
        <w:snapToGrid/>
        <w:rPr>
          <w:sz w:val="22"/>
          <w:szCs w:val="22"/>
        </w:rPr>
      </w:pPr>
      <w:r w:rsidRPr="00372E53">
        <w:rPr>
          <w:sz w:val="22"/>
          <w:szCs w:val="22"/>
        </w:rPr>
        <w:t>9.7. As licitantes poderão oferecer lances menores e sucessivos, observado o horário fixado e as regras de sua aceitação;</w:t>
      </w:r>
    </w:p>
    <w:p w:rsidR="006A4417" w:rsidRPr="00372E53" w:rsidRDefault="006A4417" w:rsidP="00A91FC6">
      <w:pPr>
        <w:pStyle w:val="BodyText21"/>
        <w:snapToGrid/>
        <w:rPr>
          <w:sz w:val="22"/>
          <w:szCs w:val="22"/>
        </w:rPr>
      </w:pPr>
    </w:p>
    <w:p w:rsidR="00F55C47" w:rsidRPr="00372E53" w:rsidRDefault="00432597" w:rsidP="00A91FC6">
      <w:pPr>
        <w:pStyle w:val="Recuodecorpodetexto2"/>
        <w:ind w:firstLine="0"/>
        <w:rPr>
          <w:color w:val="000000"/>
          <w:sz w:val="22"/>
          <w:szCs w:val="22"/>
        </w:rPr>
      </w:pPr>
      <w:r w:rsidRPr="00372E53">
        <w:rPr>
          <w:color w:val="000000"/>
          <w:sz w:val="22"/>
          <w:szCs w:val="22"/>
        </w:rPr>
        <w:t>9</w:t>
      </w:r>
      <w:r w:rsidR="00F55C47" w:rsidRPr="00372E53">
        <w:rPr>
          <w:color w:val="000000"/>
          <w:sz w:val="22"/>
          <w:szCs w:val="22"/>
        </w:rPr>
        <w:t>.8. A licitante somente poderá oferecer lances inferiores ao último por ele ofertado e registrado no sistema;</w:t>
      </w:r>
    </w:p>
    <w:p w:rsidR="00F55C47" w:rsidRPr="00372E53" w:rsidRDefault="00F55C47" w:rsidP="00A91FC6">
      <w:pPr>
        <w:pStyle w:val="Recuodecorpodetexto2"/>
        <w:ind w:firstLine="0"/>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.9. Não serão aceitos dois ou mais lances de mesmo valor, prevalecendo aquele que for recebido e registrado em primeiro lugar;</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lastRenderedPageBreak/>
        <w:t>9</w:t>
      </w:r>
      <w:r w:rsidR="00F55C47" w:rsidRPr="00372E53">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rsidR="001D33E4" w:rsidRPr="00372E53" w:rsidRDefault="001D33E4"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 Sendo</w:t>
      </w:r>
      <w:r w:rsidR="00F55C47" w:rsidRPr="0051767C">
        <w:rPr>
          <w:color w:val="000000"/>
          <w:sz w:val="22"/>
          <w:szCs w:val="22"/>
        </w:rPr>
        <w:t xml:space="preserve"> efetuado lance </w:t>
      </w:r>
      <w:r w:rsidR="002713B0" w:rsidRPr="0051767C">
        <w:rPr>
          <w:color w:val="000000"/>
          <w:sz w:val="22"/>
          <w:szCs w:val="22"/>
        </w:rPr>
        <w:t>manifestamente</w:t>
      </w:r>
      <w:r w:rsidR="00F55C47" w:rsidRPr="0051767C">
        <w:rPr>
          <w:color w:val="000000"/>
          <w:sz w:val="22"/>
          <w:szCs w:val="22"/>
        </w:rPr>
        <w:t xml:space="preserve"> </w:t>
      </w:r>
      <w:r w:rsidR="002713B0" w:rsidRPr="0051767C">
        <w:rPr>
          <w:color w:val="000000"/>
          <w:sz w:val="22"/>
          <w:szCs w:val="22"/>
        </w:rPr>
        <w:t>inexequível</w:t>
      </w:r>
      <w:r w:rsidR="00F55C47" w:rsidRPr="0051767C">
        <w:rPr>
          <w:color w:val="000000"/>
          <w:sz w:val="22"/>
          <w:szCs w:val="22"/>
        </w:rPr>
        <w:t xml:space="preserve">, </w:t>
      </w:r>
      <w:r w:rsidR="00CC6C59">
        <w:rPr>
          <w:color w:val="000000"/>
          <w:sz w:val="22"/>
          <w:szCs w:val="22"/>
        </w:rPr>
        <w:t>o(a) Pregoeiro(a)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.11.1. A exclusão de lance é possível somente durante a fase de lances, conforme possibilita o sistema eletrônico, ou seja, antes do encerramento do item;</w:t>
      </w:r>
    </w:p>
    <w:p w:rsidR="00F55C47" w:rsidRPr="00372E53" w:rsidRDefault="00F55C47" w:rsidP="00A91FC6">
      <w:pPr>
        <w:jc w:val="both"/>
        <w:rPr>
          <w:color w:val="000000"/>
          <w:sz w:val="22"/>
          <w:szCs w:val="22"/>
        </w:rPr>
      </w:pPr>
    </w:p>
    <w:p w:rsidR="00F55C47"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.11.2. O proponente que encaminhar o lance com valor </w:t>
      </w:r>
      <w:r w:rsidR="002A4197" w:rsidRPr="00372E53">
        <w:rPr>
          <w:color w:val="000000"/>
          <w:sz w:val="22"/>
          <w:szCs w:val="22"/>
        </w:rPr>
        <w:t>aparentemente</w:t>
      </w:r>
      <w:r w:rsidR="00F55C47" w:rsidRPr="00372E53">
        <w:rPr>
          <w:color w:val="000000"/>
          <w:sz w:val="22"/>
          <w:szCs w:val="22"/>
        </w:rPr>
        <w:t xml:space="preserve"> </w:t>
      </w:r>
      <w:r w:rsidR="001156F8" w:rsidRPr="00372E53">
        <w:rPr>
          <w:color w:val="000000"/>
          <w:sz w:val="22"/>
          <w:szCs w:val="22"/>
        </w:rPr>
        <w:t>inexequível</w:t>
      </w:r>
      <w:r w:rsidR="00F55C47" w:rsidRPr="00372E53">
        <w:rPr>
          <w:color w:val="000000"/>
          <w:sz w:val="22"/>
          <w:szCs w:val="22"/>
        </w:rPr>
        <w:t xml:space="preserve"> durante o período de encerramento</w:t>
      </w:r>
      <w:r w:rsidR="00F55C47" w:rsidRPr="0051767C">
        <w:rPr>
          <w:color w:val="000000"/>
          <w:sz w:val="22"/>
          <w:szCs w:val="22"/>
        </w:rPr>
        <w:t xml:space="preserve">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rsidR="00FD42E6" w:rsidRPr="00372E53" w:rsidRDefault="00FD42E6"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 No caso de desconexão com </w:t>
      </w:r>
      <w:r w:rsidR="00CC6C59">
        <w:rPr>
          <w:color w:val="000000"/>
          <w:sz w:val="22"/>
          <w:szCs w:val="22"/>
        </w:rPr>
        <w:t>o(a) Pregoeiro(a)</w:t>
      </w:r>
      <w:r w:rsidR="00F55C47" w:rsidRPr="00372E53">
        <w:rPr>
          <w:color w:val="000000"/>
          <w:sz w:val="22"/>
          <w:szCs w:val="22"/>
        </w:rPr>
        <w:t>, no decorrer da etapa competitiva do Pregão Eletrônico, o Sistema Eletrônico poderá permanecer acessível às licitantes para a recepção dos lances;</w:t>
      </w:r>
    </w:p>
    <w:p w:rsidR="00F55C47" w:rsidRPr="00372E53" w:rsidRDefault="00F55C47"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.12.1. </w:t>
      </w:r>
      <w:r w:rsidR="00CC6C59">
        <w:rPr>
          <w:color w:val="000000"/>
          <w:sz w:val="22"/>
          <w:szCs w:val="22"/>
        </w:rPr>
        <w:t>O(a) Pregoeiro(a)</w:t>
      </w:r>
      <w:r w:rsidR="00F55C47" w:rsidRPr="00372E53">
        <w:rPr>
          <w:color w:val="000000"/>
          <w:sz w:val="22"/>
          <w:szCs w:val="22"/>
        </w:rPr>
        <w:t>, quando possível, dará continuidade a sua atuação no certame, sem prejuízo dos atos realizados</w:t>
      </w:r>
      <w:r w:rsidR="00F55C47" w:rsidRPr="0051767C">
        <w:rPr>
          <w:color w:val="000000"/>
          <w:sz w:val="22"/>
          <w:szCs w:val="22"/>
        </w:rPr>
        <w:t>;</w:t>
      </w:r>
    </w:p>
    <w:p w:rsidR="006D6002" w:rsidRPr="0051767C" w:rsidRDefault="006D6002" w:rsidP="00A91FC6">
      <w:pPr>
        <w:jc w:val="both"/>
        <w:rPr>
          <w:color w:val="000000"/>
          <w:sz w:val="22"/>
          <w:szCs w:val="22"/>
        </w:rPr>
      </w:pPr>
    </w:p>
    <w:p w:rsidR="00F55C47" w:rsidRPr="0051767C" w:rsidRDefault="00432597" w:rsidP="00A91FC6">
      <w:pPr>
        <w:jc w:val="both"/>
        <w:rPr>
          <w:b/>
          <w:color w:val="000000"/>
          <w:sz w:val="22"/>
          <w:szCs w:val="22"/>
          <w:u w:val="single"/>
        </w:rPr>
      </w:pPr>
      <w:r w:rsidRPr="00372E53">
        <w:rPr>
          <w:color w:val="000000"/>
          <w:sz w:val="22"/>
          <w:szCs w:val="22"/>
        </w:rPr>
        <w:t>9.</w:t>
      </w:r>
      <w:r w:rsidR="00F55C47" w:rsidRPr="00372E53">
        <w:rPr>
          <w:color w:val="000000"/>
          <w:sz w:val="22"/>
          <w:szCs w:val="22"/>
        </w:rPr>
        <w:t>12.2. Quando</w:t>
      </w:r>
      <w:r w:rsidR="00F55C47" w:rsidRPr="0051767C">
        <w:rPr>
          <w:color w:val="000000"/>
          <w:sz w:val="22"/>
          <w:szCs w:val="22"/>
        </w:rPr>
        <w:t xml:space="preserve">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31" w:history="1">
        <w:r w:rsidR="00D87A6C" w:rsidRPr="0073558A">
          <w:rPr>
            <w:rStyle w:val="Hyperlink"/>
            <w:sz w:val="22"/>
            <w:szCs w:val="22"/>
          </w:rPr>
          <w:t>https://www.comprasgovernamentais.gov.br/</w:t>
        </w:r>
      </w:hyperlink>
      <w:r w:rsidR="00D87A6C">
        <w:rPr>
          <w:color w:val="000000"/>
          <w:sz w:val="22"/>
          <w:szCs w:val="22"/>
        </w:rPr>
        <w:t xml:space="preserve"> </w:t>
      </w:r>
    </w:p>
    <w:p w:rsidR="00F55C47" w:rsidRPr="0051767C" w:rsidRDefault="00F55C47" w:rsidP="00A91FC6">
      <w:pPr>
        <w:jc w:val="both"/>
        <w:rPr>
          <w:color w:val="000000"/>
          <w:sz w:val="22"/>
          <w:szCs w:val="22"/>
        </w:rPr>
      </w:pPr>
    </w:p>
    <w:p w:rsidR="00F55C47" w:rsidRDefault="00432597" w:rsidP="00A91FC6">
      <w:pPr>
        <w:jc w:val="both"/>
        <w:rPr>
          <w:bCs/>
          <w:color w:val="000000"/>
          <w:sz w:val="22"/>
          <w:szCs w:val="22"/>
        </w:rPr>
      </w:pPr>
      <w:r w:rsidRPr="00372E53">
        <w:rPr>
          <w:color w:val="000000"/>
          <w:sz w:val="22"/>
          <w:szCs w:val="22"/>
        </w:rPr>
        <w:t>9</w:t>
      </w:r>
      <w:r w:rsidR="00F55C47" w:rsidRPr="00372E53">
        <w:rPr>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xml:space="preserve">, determinado </w:t>
      </w:r>
      <w:r w:rsidR="005D2E87">
        <w:rPr>
          <w:bCs/>
          <w:color w:val="000000"/>
          <w:sz w:val="22"/>
          <w:szCs w:val="22"/>
        </w:rPr>
        <w:t>pel</w:t>
      </w:r>
      <w:r w:rsidR="00CC6C59">
        <w:rPr>
          <w:bCs/>
          <w:color w:val="000000"/>
          <w:sz w:val="22"/>
          <w:szCs w:val="22"/>
        </w:rPr>
        <w:t>o(a) Pregoeiro(a)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w:t>
      </w:r>
      <w:r w:rsidR="009B6424" w:rsidRPr="0051767C">
        <w:rPr>
          <w:bCs/>
          <w:color w:val="000000"/>
          <w:sz w:val="22"/>
          <w:szCs w:val="22"/>
        </w:rPr>
        <w:t>os ITENS entrarão</w:t>
      </w:r>
      <w:r w:rsidR="00F55C47" w:rsidRPr="0051767C">
        <w:rPr>
          <w:bCs/>
          <w:color w:val="000000"/>
          <w:sz w:val="22"/>
          <w:szCs w:val="22"/>
        </w:rPr>
        <w:t xml:space="preserve">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30 (trinta) minutos</w:t>
      </w:r>
      <w:r w:rsidR="00F55C47" w:rsidRPr="0051767C">
        <w:rPr>
          <w:color w:val="000000"/>
          <w:sz w:val="22"/>
          <w:szCs w:val="22"/>
        </w:rPr>
        <w:t>, determinado pelo Sistema Eletrônico</w:t>
      </w:r>
      <w:r w:rsidR="00F55C47" w:rsidRPr="0051767C">
        <w:rPr>
          <w:bCs/>
          <w:color w:val="000000"/>
          <w:sz w:val="22"/>
          <w:szCs w:val="22"/>
        </w:rPr>
        <w:t xml:space="preserve">, findo o qual o </w:t>
      </w:r>
      <w:r w:rsidR="00AE57CF">
        <w:rPr>
          <w:bCs/>
          <w:color w:val="000000"/>
          <w:sz w:val="22"/>
          <w:szCs w:val="22"/>
        </w:rPr>
        <w:t>ITEM</w:t>
      </w:r>
      <w:r w:rsidR="00F55C47" w:rsidRPr="0051767C">
        <w:rPr>
          <w:bCs/>
          <w:color w:val="000000"/>
          <w:sz w:val="22"/>
          <w:szCs w:val="22"/>
        </w:rPr>
        <w:t xml:space="preserve"> estará automaticamente encerrado, não sendo mais possível reabri-lo;</w:t>
      </w:r>
    </w:p>
    <w:p w:rsidR="004232D4" w:rsidRPr="0051767C" w:rsidRDefault="004232D4" w:rsidP="00A91FC6">
      <w:pPr>
        <w:jc w:val="both"/>
        <w:rPr>
          <w:b/>
          <w:color w:val="000000"/>
          <w:sz w:val="22"/>
          <w:szCs w:val="22"/>
        </w:rPr>
      </w:pPr>
    </w:p>
    <w:p w:rsidR="006318CF" w:rsidRPr="0051767C" w:rsidRDefault="006318CF" w:rsidP="00A91FC6">
      <w:pPr>
        <w:jc w:val="both"/>
        <w:rPr>
          <w:sz w:val="22"/>
          <w:szCs w:val="22"/>
        </w:rPr>
      </w:pPr>
      <w:r w:rsidRPr="00372E53">
        <w:rPr>
          <w:sz w:val="22"/>
          <w:szCs w:val="22"/>
        </w:rPr>
        <w:t>9.14.</w:t>
      </w:r>
      <w:r w:rsidRPr="0051767C">
        <w:rPr>
          <w:sz w:val="22"/>
          <w:szCs w:val="22"/>
        </w:rPr>
        <w:t xml:space="preserve">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6318CF" w:rsidRPr="0051767C" w:rsidRDefault="006318CF" w:rsidP="00A91FC6">
      <w:pPr>
        <w:jc w:val="both"/>
        <w:rPr>
          <w:sz w:val="22"/>
          <w:szCs w:val="22"/>
        </w:rPr>
      </w:pPr>
    </w:p>
    <w:p w:rsidR="006318CF" w:rsidRPr="00372E53" w:rsidRDefault="006318CF" w:rsidP="00A91FC6">
      <w:pPr>
        <w:jc w:val="both"/>
        <w:rPr>
          <w:sz w:val="22"/>
          <w:szCs w:val="22"/>
        </w:rPr>
      </w:pPr>
      <w:r w:rsidRPr="00372E53">
        <w:rPr>
          <w:sz w:val="22"/>
          <w:szCs w:val="22"/>
        </w:rPr>
        <w:t>9.15. A desistência em apresentar lance implicará exclusão da licitante da etapa de lances e na manutenção do último preço por ela apresentado, para efeito de ordenação das propostas de preços;</w:t>
      </w:r>
    </w:p>
    <w:p w:rsidR="00372E53" w:rsidRPr="00372E53" w:rsidRDefault="00372E53" w:rsidP="00A91FC6">
      <w:pPr>
        <w:jc w:val="both"/>
        <w:rPr>
          <w:sz w:val="22"/>
          <w:szCs w:val="22"/>
        </w:rPr>
      </w:pPr>
    </w:p>
    <w:p w:rsidR="006318CF" w:rsidRPr="00281BE2" w:rsidRDefault="006318CF" w:rsidP="00A91FC6">
      <w:pPr>
        <w:pStyle w:val="A300573"/>
        <w:tabs>
          <w:tab w:val="left" w:pos="0"/>
        </w:tabs>
        <w:ind w:left="0" w:right="0" w:firstLine="0"/>
        <w:rPr>
          <w:rFonts w:ascii="Times New Roman" w:hAnsi="Times New Roman"/>
          <w:color w:val="FF0000"/>
          <w:sz w:val="22"/>
          <w:szCs w:val="22"/>
          <w:u w:val="single"/>
        </w:rPr>
      </w:pPr>
      <w:r w:rsidRPr="00372E53">
        <w:rPr>
          <w:rFonts w:ascii="Times New Roman" w:hAnsi="Times New Roman"/>
          <w:color w:val="auto"/>
          <w:sz w:val="22"/>
          <w:szCs w:val="22"/>
        </w:rPr>
        <w:t>9.16.</w:t>
      </w:r>
      <w:r w:rsidRPr="00ED3020">
        <w:rPr>
          <w:rFonts w:ascii="Times New Roman" w:hAnsi="Times New Roman"/>
          <w:color w:val="auto"/>
          <w:sz w:val="22"/>
          <w:szCs w:val="22"/>
        </w:rPr>
        <w:t xml:space="preserve"> Após o encerramento da etapa de lances, </w:t>
      </w:r>
      <w:r w:rsidR="00F60034" w:rsidRPr="00ED3020">
        <w:rPr>
          <w:rFonts w:ascii="Times New Roman" w:hAnsi="Times New Roman"/>
          <w:color w:val="auto"/>
          <w:sz w:val="22"/>
          <w:szCs w:val="22"/>
        </w:rPr>
        <w:t>será verificado</w:t>
      </w:r>
      <w:r w:rsidRPr="00ED3020">
        <w:rPr>
          <w:rFonts w:ascii="Times New Roman" w:hAnsi="Times New Roman"/>
          <w:color w:val="auto"/>
          <w:sz w:val="22"/>
          <w:szCs w:val="22"/>
        </w:rPr>
        <w:t xml:space="preserve"> se há empate entre as licitantes que</w:t>
      </w:r>
      <w:r w:rsidR="00C3633D" w:rsidRPr="00ED3020">
        <w:rPr>
          <w:rFonts w:ascii="Times New Roman" w:hAnsi="Times New Roman"/>
          <w:color w:val="auto"/>
          <w:sz w:val="22"/>
          <w:szCs w:val="22"/>
        </w:rPr>
        <w:t xml:space="preserve"> neste caso,</w:t>
      </w:r>
      <w:r w:rsidR="00ED7FC8" w:rsidRPr="00ED3020">
        <w:rPr>
          <w:rFonts w:ascii="Times New Roman" w:hAnsi="Times New Roman"/>
          <w:color w:val="auto"/>
          <w:sz w:val="22"/>
          <w:szCs w:val="22"/>
        </w:rPr>
        <w:t xml:space="preserve"> </w:t>
      </w:r>
      <w:r w:rsidR="00C3633D" w:rsidRPr="00ED3020">
        <w:rPr>
          <w:rFonts w:ascii="Times New Roman" w:hAnsi="Times New Roman"/>
          <w:color w:val="auto"/>
          <w:sz w:val="22"/>
          <w:szCs w:val="22"/>
        </w:rPr>
        <w:t xml:space="preserve">por força </w:t>
      </w:r>
      <w:r w:rsidR="00AE57CF">
        <w:rPr>
          <w:rFonts w:ascii="Times New Roman" w:hAnsi="Times New Roman"/>
          <w:color w:val="auto"/>
          <w:sz w:val="22"/>
          <w:szCs w:val="22"/>
        </w:rPr>
        <w:t xml:space="preserve">da </w:t>
      </w:r>
      <w:r w:rsidR="00C3633D" w:rsidRPr="00ED3020">
        <w:rPr>
          <w:rFonts w:ascii="Times New Roman" w:hAnsi="Times New Roman"/>
          <w:color w:val="auto"/>
          <w:sz w:val="22"/>
          <w:szCs w:val="22"/>
        </w:rPr>
        <w:t>aplicação da exclusividade obrigatoriamente</w:t>
      </w:r>
      <w:r w:rsidRPr="00ED3020">
        <w:rPr>
          <w:rFonts w:ascii="Times New Roman" w:hAnsi="Times New Roman"/>
          <w:color w:val="auto"/>
          <w:sz w:val="22"/>
          <w:szCs w:val="22"/>
        </w:rPr>
        <w:t xml:space="preserve"> se enquadram como Microempresa – ME ou Empresa de Pequeno Porte – EPP, conforme determina </w:t>
      </w:r>
      <w:r w:rsidR="00AE57CF">
        <w:rPr>
          <w:rFonts w:ascii="Times New Roman" w:hAnsi="Times New Roman"/>
          <w:color w:val="auto"/>
          <w:sz w:val="22"/>
          <w:szCs w:val="22"/>
        </w:rPr>
        <w:t xml:space="preserve">a </w:t>
      </w:r>
      <w:hyperlink r:id="rId32" w:history="1">
        <w:r w:rsidR="00AE57CF" w:rsidRPr="00AE57CF">
          <w:rPr>
            <w:rStyle w:val="Hyperlink"/>
            <w:rFonts w:ascii="Times New Roman" w:hAnsi="Times New Roman"/>
            <w:sz w:val="22"/>
            <w:szCs w:val="22"/>
          </w:rPr>
          <w:t>Lei Complementar n. 123/06</w:t>
        </w:r>
      </w:hyperlink>
      <w:r w:rsidRPr="00ED3020">
        <w:rPr>
          <w:rFonts w:ascii="Times New Roman" w:hAnsi="Times New Roman"/>
          <w:color w:val="auto"/>
          <w:sz w:val="22"/>
          <w:szCs w:val="22"/>
        </w:rPr>
        <w:t xml:space="preserve">, </w:t>
      </w:r>
      <w:r w:rsidRPr="00ED3020">
        <w:rPr>
          <w:rFonts w:ascii="Times New Roman" w:hAnsi="Times New Roman"/>
          <w:color w:val="auto"/>
          <w:sz w:val="22"/>
          <w:szCs w:val="22"/>
          <w:u w:val="single"/>
        </w:rPr>
        <w:t>CONTROLADO SOMENTE PELO SISTEMA COMPRASNET;</w:t>
      </w:r>
    </w:p>
    <w:p w:rsidR="006318CF" w:rsidRPr="0051767C" w:rsidRDefault="006318CF" w:rsidP="00A91FC6">
      <w:pPr>
        <w:jc w:val="both"/>
        <w:rPr>
          <w:b/>
          <w:sz w:val="22"/>
          <w:szCs w:val="22"/>
        </w:rPr>
      </w:pPr>
    </w:p>
    <w:p w:rsidR="00CF2DA6" w:rsidRPr="00544173" w:rsidRDefault="000E02CF" w:rsidP="00A91FC6">
      <w:pPr>
        <w:pStyle w:val="BodyText21"/>
        <w:snapToGrid/>
        <w:rPr>
          <w:sz w:val="22"/>
          <w:szCs w:val="22"/>
        </w:rPr>
      </w:pPr>
      <w:r w:rsidRPr="00372E53">
        <w:rPr>
          <w:sz w:val="22"/>
          <w:szCs w:val="22"/>
        </w:rPr>
        <w:t>9.</w:t>
      </w:r>
      <w:r w:rsidR="00355F67" w:rsidRPr="00372E53">
        <w:rPr>
          <w:sz w:val="22"/>
          <w:szCs w:val="22"/>
        </w:rPr>
        <w:t>1</w:t>
      </w:r>
      <w:r w:rsidR="007B75FA" w:rsidRPr="00372E53">
        <w:rPr>
          <w:sz w:val="22"/>
          <w:szCs w:val="22"/>
        </w:rPr>
        <w:t>7</w:t>
      </w:r>
      <w:r w:rsidRPr="00372E53">
        <w:rPr>
          <w:sz w:val="22"/>
          <w:szCs w:val="22"/>
        </w:rPr>
        <w:t>.</w:t>
      </w:r>
      <w:r w:rsidRPr="007B75FA">
        <w:rPr>
          <w:sz w:val="22"/>
          <w:szCs w:val="22"/>
        </w:rPr>
        <w:t xml:space="preserve">  </w:t>
      </w:r>
      <w:r w:rsidR="00A3447E" w:rsidRPr="007B75FA">
        <w:rPr>
          <w:sz w:val="22"/>
          <w:szCs w:val="22"/>
        </w:rPr>
        <w:t>Será</w:t>
      </w:r>
      <w:r w:rsidR="00272B0B" w:rsidRPr="007B75FA">
        <w:rPr>
          <w:sz w:val="22"/>
          <w:szCs w:val="22"/>
        </w:rPr>
        <w:t xml:space="preserve"> assegurada preferência, </w:t>
      </w:r>
      <w:r w:rsidRPr="007B75FA">
        <w:rPr>
          <w:sz w:val="22"/>
          <w:szCs w:val="22"/>
        </w:rPr>
        <w:t>sucessivamente, aos bens e serviços</w:t>
      </w:r>
      <w:r w:rsidR="00FB533D">
        <w:rPr>
          <w:sz w:val="22"/>
          <w:szCs w:val="22"/>
        </w:rPr>
        <w:t>, na forma preconizada no art.</w:t>
      </w:r>
      <w:r w:rsidR="00FB533D" w:rsidRPr="007B75FA">
        <w:rPr>
          <w:sz w:val="22"/>
          <w:szCs w:val="22"/>
        </w:rPr>
        <w:t xml:space="preserve"> </w:t>
      </w:r>
      <w:r w:rsidR="00CF2DA6" w:rsidRPr="007B75FA">
        <w:rPr>
          <w:sz w:val="22"/>
          <w:szCs w:val="22"/>
        </w:rPr>
        <w:t>art. 3º, § 2º, incisos II, III</w:t>
      </w:r>
      <w:r w:rsidR="00FB533D">
        <w:rPr>
          <w:sz w:val="22"/>
          <w:szCs w:val="22"/>
        </w:rPr>
        <w:t>,</w:t>
      </w:r>
      <w:r w:rsidR="00CF2DA6" w:rsidRPr="007B75FA">
        <w:rPr>
          <w:sz w:val="22"/>
          <w:szCs w:val="22"/>
        </w:rPr>
        <w:t xml:space="preserve"> IV</w:t>
      </w:r>
      <w:r w:rsidR="00FB533D">
        <w:rPr>
          <w:sz w:val="22"/>
          <w:szCs w:val="22"/>
        </w:rPr>
        <w:t xml:space="preserve"> e V e </w:t>
      </w:r>
      <w:r w:rsidR="00CF2DA6" w:rsidRPr="00544173">
        <w:rPr>
          <w:sz w:val="22"/>
          <w:szCs w:val="22"/>
        </w:rPr>
        <w:t>art. 45, §2°</w:t>
      </w:r>
      <w:r w:rsidR="00372E53">
        <w:rPr>
          <w:sz w:val="22"/>
          <w:szCs w:val="22"/>
        </w:rPr>
        <w:t>, ambos</w:t>
      </w:r>
      <w:r w:rsidR="00CF2DA6" w:rsidRPr="00544173">
        <w:rPr>
          <w:sz w:val="22"/>
          <w:szCs w:val="22"/>
        </w:rPr>
        <w:t xml:space="preserve"> da </w:t>
      </w:r>
      <w:hyperlink r:id="rId33" w:history="1">
        <w:r w:rsidR="00CF2DA6" w:rsidRPr="00070E95">
          <w:rPr>
            <w:rStyle w:val="Hyperlink"/>
            <w:sz w:val="22"/>
            <w:szCs w:val="22"/>
          </w:rPr>
          <w:t>Lei Federal n° 8.666/93</w:t>
        </w:r>
      </w:hyperlink>
      <w:r w:rsidR="00CF2DA6" w:rsidRPr="00544173">
        <w:rPr>
          <w:sz w:val="22"/>
          <w:szCs w:val="22"/>
        </w:rPr>
        <w:t xml:space="preserve">, após obedecido </w:t>
      </w:r>
      <w:r w:rsidR="00CF2DA6" w:rsidRPr="00544173">
        <w:rPr>
          <w:sz w:val="22"/>
          <w:szCs w:val="22"/>
        </w:rPr>
        <w:lastRenderedPageBreak/>
        <w:t xml:space="preserve">o disposto nos subitens antecedentes, o sistema </w:t>
      </w:r>
      <w:proofErr w:type="spellStart"/>
      <w:r w:rsidR="00CF2DA6" w:rsidRPr="00544173">
        <w:rPr>
          <w:sz w:val="22"/>
          <w:szCs w:val="22"/>
        </w:rPr>
        <w:t>Comprasnet</w:t>
      </w:r>
      <w:proofErr w:type="spellEnd"/>
      <w:r w:rsidR="00CF2DA6" w:rsidRPr="00544173">
        <w:rPr>
          <w:sz w:val="22"/>
          <w:szCs w:val="22"/>
        </w:rPr>
        <w:t xml:space="preserve"> </w:t>
      </w:r>
      <w:r w:rsidR="00CF2DA6" w:rsidRPr="00544173">
        <w:rPr>
          <w:b/>
          <w:sz w:val="22"/>
          <w:szCs w:val="22"/>
        </w:rPr>
        <w:t xml:space="preserve">classificará automaticamente o licitante que primeiro ofertou o último lance. </w:t>
      </w:r>
    </w:p>
    <w:p w:rsidR="00FF58D5" w:rsidRPr="0051767C" w:rsidRDefault="00FF58D5" w:rsidP="00A91FC6">
      <w:pPr>
        <w:pStyle w:val="Estilo7"/>
        <w:ind w:left="0"/>
        <w:rPr>
          <w:b/>
          <w:sz w:val="22"/>
          <w:szCs w:val="22"/>
        </w:rPr>
      </w:pPr>
    </w:p>
    <w:p w:rsidR="007B3B42" w:rsidRPr="00372E53" w:rsidRDefault="007B3B42" w:rsidP="00A91FC6">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372E53">
        <w:rPr>
          <w:b/>
          <w:sz w:val="22"/>
          <w:szCs w:val="22"/>
        </w:rPr>
        <w:t>1</w:t>
      </w:r>
      <w:r w:rsidR="00150F24" w:rsidRPr="00372E53">
        <w:rPr>
          <w:b/>
          <w:sz w:val="22"/>
          <w:szCs w:val="22"/>
        </w:rPr>
        <w:t>0</w:t>
      </w:r>
      <w:r w:rsidRPr="00372E53">
        <w:rPr>
          <w:b/>
          <w:sz w:val="22"/>
          <w:szCs w:val="22"/>
        </w:rPr>
        <w:t xml:space="preserve"> – DA NEGOCIAÇÃO </w:t>
      </w:r>
      <w:r w:rsidR="00353D0D" w:rsidRPr="00372E53">
        <w:rPr>
          <w:b/>
          <w:sz w:val="22"/>
          <w:szCs w:val="22"/>
        </w:rPr>
        <w:t xml:space="preserve">E ATUALIZAÇÃO </w:t>
      </w:r>
      <w:r w:rsidRPr="00372E53">
        <w:rPr>
          <w:b/>
          <w:sz w:val="22"/>
          <w:szCs w:val="22"/>
        </w:rPr>
        <w:t xml:space="preserve">DOS PREÇOS </w:t>
      </w:r>
    </w:p>
    <w:p w:rsidR="005D6576" w:rsidRPr="0051767C" w:rsidRDefault="005D6576" w:rsidP="00A91FC6">
      <w:pPr>
        <w:pStyle w:val="BodyText21"/>
        <w:snapToGrid/>
        <w:rPr>
          <w:b/>
          <w:sz w:val="22"/>
          <w:szCs w:val="22"/>
        </w:rPr>
      </w:pPr>
    </w:p>
    <w:p w:rsidR="00476A51" w:rsidRPr="0051767C" w:rsidRDefault="007B3B42" w:rsidP="00A91FC6">
      <w:pPr>
        <w:jc w:val="both"/>
        <w:rPr>
          <w:b/>
          <w:sz w:val="22"/>
          <w:szCs w:val="22"/>
        </w:rPr>
      </w:pPr>
      <w:r w:rsidRPr="00372E53">
        <w:rPr>
          <w:sz w:val="22"/>
          <w:szCs w:val="22"/>
        </w:rPr>
        <w:t>1</w:t>
      </w:r>
      <w:r w:rsidR="008226AB" w:rsidRPr="00372E53">
        <w:rPr>
          <w:sz w:val="22"/>
          <w:szCs w:val="22"/>
        </w:rPr>
        <w:t>0</w:t>
      </w:r>
      <w:r w:rsidRPr="00372E53">
        <w:rPr>
          <w:sz w:val="22"/>
          <w:szCs w:val="22"/>
        </w:rPr>
        <w:t xml:space="preserve">.1. Após finalização dos lances </w:t>
      </w:r>
      <w:r w:rsidR="00544173" w:rsidRPr="00372E53">
        <w:rPr>
          <w:sz w:val="22"/>
          <w:szCs w:val="22"/>
        </w:rPr>
        <w:t>haverá</w:t>
      </w:r>
      <w:r w:rsidRPr="00372E53">
        <w:rPr>
          <w:sz w:val="22"/>
          <w:szCs w:val="22"/>
        </w:rPr>
        <w:t xml:space="preserve"> negociações </w:t>
      </w:r>
      <w:r w:rsidR="004152D5" w:rsidRPr="00372E53">
        <w:rPr>
          <w:sz w:val="22"/>
          <w:szCs w:val="22"/>
        </w:rPr>
        <w:t xml:space="preserve">e atualizações </w:t>
      </w:r>
      <w:r w:rsidR="001B2A39" w:rsidRPr="00372E53">
        <w:rPr>
          <w:sz w:val="22"/>
          <w:szCs w:val="22"/>
        </w:rPr>
        <w:t>d</w:t>
      </w:r>
      <w:r w:rsidR="004152D5" w:rsidRPr="00372E53">
        <w:rPr>
          <w:sz w:val="22"/>
          <w:szCs w:val="22"/>
        </w:rPr>
        <w:t>os</w:t>
      </w:r>
      <w:r w:rsidR="001B2A39" w:rsidRPr="00372E53">
        <w:rPr>
          <w:sz w:val="22"/>
          <w:szCs w:val="22"/>
        </w:rPr>
        <w:t xml:space="preserve"> preços </w:t>
      </w:r>
      <w:r w:rsidR="00826A61" w:rsidRPr="00372E53">
        <w:rPr>
          <w:sz w:val="22"/>
          <w:szCs w:val="22"/>
        </w:rPr>
        <w:t>por meio</w:t>
      </w:r>
      <w:r w:rsidR="001B2A39" w:rsidRPr="00372E53">
        <w:rPr>
          <w:sz w:val="22"/>
          <w:szCs w:val="22"/>
        </w:rPr>
        <w:t xml:space="preserve"> do CHAT</w:t>
      </w:r>
      <w:r w:rsidR="001B2A39" w:rsidRPr="0051767C">
        <w:rPr>
          <w:sz w:val="22"/>
          <w:szCs w:val="22"/>
        </w:rPr>
        <w:t xml:space="preserve"> MENSAGEM</w:t>
      </w:r>
      <w:r w:rsidR="001114B6" w:rsidRPr="0051767C">
        <w:rPr>
          <w:sz w:val="22"/>
          <w:szCs w:val="22"/>
        </w:rPr>
        <w:t xml:space="preserve"> do s</w:t>
      </w:r>
      <w:r w:rsidRPr="0051767C">
        <w:rPr>
          <w:sz w:val="22"/>
          <w:szCs w:val="22"/>
        </w:rPr>
        <w:t>istema</w:t>
      </w:r>
      <w:r w:rsidR="001114B6" w:rsidRPr="0051767C">
        <w:rPr>
          <w:sz w:val="22"/>
          <w:szCs w:val="22"/>
        </w:rPr>
        <w:t xml:space="preserve"> </w:t>
      </w:r>
      <w:proofErr w:type="spellStart"/>
      <w:r w:rsidR="00AD3BB8" w:rsidRPr="0051767C">
        <w:rPr>
          <w:sz w:val="22"/>
          <w:szCs w:val="22"/>
        </w:rPr>
        <w:t>Comprasnet</w:t>
      </w:r>
      <w:proofErr w:type="spellEnd"/>
      <w:r w:rsidR="001B2A39" w:rsidRPr="0051767C">
        <w:rPr>
          <w:sz w:val="22"/>
          <w:szCs w:val="22"/>
        </w:rPr>
        <w:t xml:space="preserve">, </w:t>
      </w:r>
      <w:r w:rsidR="00476A51" w:rsidRPr="0051767C">
        <w:rPr>
          <w:sz w:val="22"/>
          <w:szCs w:val="22"/>
        </w:rPr>
        <w:t xml:space="preserve">devendo </w:t>
      </w:r>
      <w:r w:rsidR="00CC6C59">
        <w:rPr>
          <w:sz w:val="22"/>
          <w:szCs w:val="22"/>
        </w:rPr>
        <w:t>o(a) Pregoeiro(a)</w:t>
      </w:r>
      <w:r w:rsidR="00476A51" w:rsidRPr="0051767C">
        <w:rPr>
          <w:sz w:val="22"/>
          <w:szCs w:val="22"/>
        </w:rPr>
        <w:t xml:space="preserve"> </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rsidR="00476A51" w:rsidRPr="0051767C" w:rsidRDefault="00476A51" w:rsidP="00A91FC6">
      <w:pPr>
        <w:pStyle w:val="NormalWeb"/>
        <w:spacing w:before="0" w:after="0"/>
        <w:jc w:val="both"/>
        <w:rPr>
          <w:sz w:val="22"/>
          <w:szCs w:val="22"/>
        </w:rPr>
      </w:pPr>
    </w:p>
    <w:p w:rsidR="00EC0370" w:rsidRPr="00544173" w:rsidRDefault="00EC0370" w:rsidP="00A91FC6">
      <w:pPr>
        <w:pStyle w:val="NormalWeb"/>
        <w:spacing w:before="0" w:after="0"/>
        <w:jc w:val="both"/>
        <w:rPr>
          <w:sz w:val="22"/>
          <w:szCs w:val="22"/>
          <w:u w:val="single"/>
        </w:rPr>
      </w:pPr>
      <w:r w:rsidRPr="00544173">
        <w:rPr>
          <w:sz w:val="22"/>
          <w:szCs w:val="22"/>
          <w:u w:val="single"/>
        </w:rPr>
        <w:t xml:space="preserve">10.1.1. </w:t>
      </w:r>
      <w:r w:rsidR="00CC6C59">
        <w:rPr>
          <w:sz w:val="22"/>
          <w:szCs w:val="22"/>
          <w:u w:val="single"/>
        </w:rPr>
        <w:t>O(a) Pregoeiro(a)</w:t>
      </w:r>
      <w:r w:rsidRPr="00544173">
        <w:rPr>
          <w:sz w:val="22"/>
          <w:szCs w:val="22"/>
          <w:u w:val="single"/>
        </w:rPr>
        <w:t xml:space="preserve"> não aceitará e não adjudicará o item cujo preço seja superior ao estimado (valor de mercado) para a contratação, apurado pelo Setor de Pesquisa e Cotação de Preços da SUPEL/RO. </w:t>
      </w:r>
    </w:p>
    <w:p w:rsidR="00EC0370" w:rsidRPr="0051767C" w:rsidRDefault="00EC0370" w:rsidP="00A91FC6">
      <w:pPr>
        <w:pStyle w:val="P30"/>
        <w:snapToGrid/>
        <w:rPr>
          <w:bCs/>
          <w:sz w:val="22"/>
          <w:szCs w:val="22"/>
        </w:rPr>
      </w:pPr>
    </w:p>
    <w:p w:rsidR="00282CD2" w:rsidRDefault="00F812EB" w:rsidP="00A91FC6">
      <w:pPr>
        <w:pStyle w:val="BodyText21"/>
        <w:tabs>
          <w:tab w:val="left" w:pos="567"/>
        </w:tabs>
        <w:snapToGrid/>
        <w:rPr>
          <w:color w:val="000000"/>
          <w:spacing w:val="2"/>
          <w:sz w:val="22"/>
          <w:szCs w:val="22"/>
          <w:u w:val="single"/>
        </w:rPr>
      </w:pPr>
      <w:r w:rsidRPr="00344734">
        <w:rPr>
          <w:sz w:val="22"/>
          <w:szCs w:val="22"/>
          <w:u w:val="single"/>
        </w:rPr>
        <w:t xml:space="preserve">10.1.2. Serão aceitos somente </w:t>
      </w:r>
      <w:r w:rsidR="009858D6" w:rsidRPr="00344734">
        <w:rPr>
          <w:sz w:val="22"/>
          <w:szCs w:val="22"/>
          <w:u w:val="single"/>
        </w:rPr>
        <w:t>preços</w:t>
      </w:r>
      <w:r w:rsidRPr="00344734">
        <w:rPr>
          <w:sz w:val="22"/>
          <w:szCs w:val="22"/>
          <w:u w:val="single"/>
        </w:rPr>
        <w:t xml:space="preserve"> em moeda corrente nacional (R$), com VALORES UNITÁRIOS E </w:t>
      </w:r>
      <w:r w:rsidRPr="00C576E8">
        <w:rPr>
          <w:sz w:val="22"/>
          <w:szCs w:val="22"/>
          <w:u w:val="single"/>
        </w:rPr>
        <w:t>TOTAIS com no máximo 02 (duas) casas decimais, considerando as quantidades constantes no ANEXO I – TERMO DE REFERÊNCIA.</w:t>
      </w:r>
      <w:r w:rsidRPr="00344734">
        <w:rPr>
          <w:sz w:val="22"/>
          <w:szCs w:val="22"/>
          <w:u w:val="single"/>
        </w:rPr>
        <w:t xml:space="preserve"> </w:t>
      </w:r>
      <w:r w:rsidRPr="00344734">
        <w:rPr>
          <w:color w:val="000000"/>
          <w:spacing w:val="2"/>
          <w:sz w:val="22"/>
          <w:szCs w:val="22"/>
          <w:u w:val="single"/>
        </w:rPr>
        <w:t xml:space="preserve">Caso seja encerrada a fase de lances, e a licitante divergir com o exigido, </w:t>
      </w:r>
      <w:r w:rsidR="00CC6C59">
        <w:rPr>
          <w:color w:val="000000"/>
          <w:spacing w:val="2"/>
          <w:sz w:val="22"/>
          <w:szCs w:val="22"/>
          <w:u w:val="single"/>
        </w:rPr>
        <w:t>o(a) Pregoeiro(a)</w:t>
      </w:r>
      <w:r w:rsidRPr="00344734">
        <w:rPr>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rsidR="005A530A" w:rsidRPr="00344734" w:rsidRDefault="005A530A" w:rsidP="00A91FC6">
      <w:pPr>
        <w:pStyle w:val="BodyText21"/>
        <w:tabs>
          <w:tab w:val="left" w:pos="567"/>
        </w:tabs>
        <w:snapToGrid/>
        <w:rPr>
          <w:color w:val="000000"/>
          <w:spacing w:val="2"/>
          <w:sz w:val="22"/>
          <w:szCs w:val="22"/>
          <w:u w:val="single"/>
        </w:rPr>
      </w:pPr>
    </w:p>
    <w:p w:rsidR="001B2A39" w:rsidRPr="00372E53" w:rsidRDefault="001B2A39"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372E53">
        <w:rPr>
          <w:b/>
          <w:bCs/>
          <w:sz w:val="22"/>
          <w:szCs w:val="22"/>
        </w:rPr>
        <w:t>1</w:t>
      </w:r>
      <w:r w:rsidR="00322E81" w:rsidRPr="00372E53">
        <w:rPr>
          <w:b/>
          <w:bCs/>
          <w:sz w:val="22"/>
          <w:szCs w:val="22"/>
        </w:rPr>
        <w:t>1</w:t>
      </w:r>
      <w:r w:rsidRPr="00372E53">
        <w:rPr>
          <w:b/>
          <w:bCs/>
          <w:sz w:val="22"/>
          <w:szCs w:val="22"/>
        </w:rPr>
        <w:t xml:space="preserve"> – D</w:t>
      </w:r>
      <w:r w:rsidR="00792AF0" w:rsidRPr="00372E53">
        <w:rPr>
          <w:b/>
          <w:bCs/>
          <w:sz w:val="22"/>
          <w:szCs w:val="22"/>
        </w:rPr>
        <w:t>A</w:t>
      </w:r>
      <w:r w:rsidRPr="00372E53">
        <w:rPr>
          <w:b/>
          <w:bCs/>
          <w:sz w:val="22"/>
          <w:szCs w:val="22"/>
        </w:rPr>
        <w:t xml:space="preserve"> ACEITAÇÃO DA PROPOSTA DE PREÇOS</w:t>
      </w:r>
    </w:p>
    <w:p w:rsidR="001B2A39" w:rsidRPr="00372E53" w:rsidRDefault="001B2A39" w:rsidP="00A91FC6">
      <w:pPr>
        <w:pStyle w:val="NormalWeb"/>
        <w:spacing w:before="0" w:after="0"/>
        <w:jc w:val="both"/>
        <w:rPr>
          <w:sz w:val="22"/>
          <w:szCs w:val="22"/>
        </w:rPr>
      </w:pPr>
    </w:p>
    <w:p w:rsidR="00322E81" w:rsidRPr="00372E53" w:rsidRDefault="001B2A39" w:rsidP="00A91FC6">
      <w:pPr>
        <w:jc w:val="both"/>
        <w:rPr>
          <w:sz w:val="22"/>
          <w:szCs w:val="22"/>
        </w:rPr>
      </w:pPr>
      <w:r w:rsidRPr="00372E53">
        <w:rPr>
          <w:sz w:val="22"/>
          <w:szCs w:val="22"/>
        </w:rPr>
        <w:t>1</w:t>
      </w:r>
      <w:r w:rsidR="00322E81" w:rsidRPr="00372E53">
        <w:rPr>
          <w:sz w:val="22"/>
          <w:szCs w:val="22"/>
        </w:rPr>
        <w:t>1</w:t>
      </w:r>
      <w:r w:rsidRPr="00372E53">
        <w:rPr>
          <w:sz w:val="22"/>
          <w:szCs w:val="22"/>
        </w:rPr>
        <w:t xml:space="preserve">.1. Cumpridas as etapas anteriores, </w:t>
      </w:r>
      <w:r w:rsidR="00CC6C59">
        <w:rPr>
          <w:sz w:val="22"/>
          <w:szCs w:val="22"/>
        </w:rPr>
        <w:t>o(a) Pregoeiro(a)</w:t>
      </w:r>
      <w:r w:rsidRPr="00372E53">
        <w:rPr>
          <w:sz w:val="22"/>
          <w:szCs w:val="22"/>
        </w:rPr>
        <w:t xml:space="preserve"> verificará a aceitação da licitante conforme disposições contidas no presente Edital.</w:t>
      </w:r>
    </w:p>
    <w:p w:rsidR="008A5377" w:rsidRPr="00372E53" w:rsidRDefault="008A5377" w:rsidP="00A91FC6">
      <w:pPr>
        <w:jc w:val="both"/>
        <w:rPr>
          <w:sz w:val="22"/>
          <w:szCs w:val="22"/>
        </w:rPr>
      </w:pPr>
    </w:p>
    <w:p w:rsidR="00B65105" w:rsidRDefault="00322E81" w:rsidP="00A91FC6">
      <w:pPr>
        <w:pStyle w:val="P30"/>
        <w:snapToGrid/>
        <w:rPr>
          <w:b w:val="0"/>
          <w:bCs/>
          <w:sz w:val="22"/>
          <w:szCs w:val="22"/>
        </w:rPr>
      </w:pPr>
      <w:r w:rsidRPr="00372E53">
        <w:rPr>
          <w:b w:val="0"/>
          <w:bCs/>
          <w:sz w:val="22"/>
          <w:szCs w:val="22"/>
        </w:rPr>
        <w:t>11</w:t>
      </w:r>
      <w:r w:rsidR="00B65105" w:rsidRPr="00372E53">
        <w:rPr>
          <w:b w:val="0"/>
          <w:bCs/>
          <w:sz w:val="22"/>
          <w:szCs w:val="22"/>
        </w:rPr>
        <w:t>.1.1.</w:t>
      </w:r>
      <w:r w:rsidR="00B65105" w:rsidRPr="0051767C">
        <w:rPr>
          <w:b w:val="0"/>
          <w:bCs/>
          <w:sz w:val="22"/>
          <w:szCs w:val="22"/>
        </w:rPr>
        <w:t xml:space="preserve"> Toda e qualquer informação, referente ao certame licitatório, será transmitida </w:t>
      </w:r>
      <w:r w:rsidR="005D2E87">
        <w:rPr>
          <w:b w:val="0"/>
          <w:bCs/>
          <w:sz w:val="22"/>
          <w:szCs w:val="22"/>
        </w:rPr>
        <w:t>pel</w:t>
      </w:r>
      <w:r w:rsidR="00CC6C59">
        <w:rPr>
          <w:b w:val="0"/>
          <w:bCs/>
          <w:sz w:val="22"/>
          <w:szCs w:val="22"/>
        </w:rPr>
        <w:t>o(a) Pregoeiro(a)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rsidR="00CF2DA6" w:rsidRPr="0051767C" w:rsidRDefault="00CF2DA6" w:rsidP="00A91FC6">
      <w:pPr>
        <w:pStyle w:val="P30"/>
        <w:snapToGrid/>
        <w:rPr>
          <w:b w:val="0"/>
          <w:bCs/>
          <w:sz w:val="22"/>
          <w:szCs w:val="22"/>
        </w:rPr>
      </w:pPr>
    </w:p>
    <w:p w:rsidR="001B2A39" w:rsidRDefault="001B2A39" w:rsidP="00A91FC6">
      <w:pPr>
        <w:pStyle w:val="NormalWeb"/>
        <w:spacing w:before="0" w:after="0"/>
        <w:jc w:val="both"/>
        <w:rPr>
          <w:sz w:val="22"/>
          <w:szCs w:val="22"/>
        </w:rPr>
      </w:pPr>
      <w:r w:rsidRPr="00FD05B4">
        <w:rPr>
          <w:sz w:val="22"/>
          <w:szCs w:val="22"/>
        </w:rPr>
        <w:t>1</w:t>
      </w:r>
      <w:r w:rsidR="00322E81" w:rsidRPr="00FD05B4">
        <w:rPr>
          <w:sz w:val="22"/>
          <w:szCs w:val="22"/>
        </w:rPr>
        <w:t>1</w:t>
      </w:r>
      <w:r w:rsidRPr="00FD05B4">
        <w:rPr>
          <w:sz w:val="22"/>
          <w:szCs w:val="22"/>
        </w:rPr>
        <w:t xml:space="preserve">.2. Se a proposta de preços não for aceitável, </w:t>
      </w:r>
      <w:r w:rsidR="00CC6C59">
        <w:rPr>
          <w:sz w:val="22"/>
          <w:szCs w:val="22"/>
        </w:rPr>
        <w:t>o(a) Pregoeiro(a)</w:t>
      </w:r>
      <w:r w:rsidRPr="00FD05B4">
        <w:rPr>
          <w:sz w:val="22"/>
          <w:szCs w:val="22"/>
        </w:rPr>
        <w:t xml:space="preserve"> examinará a proposta de preços </w:t>
      </w:r>
      <w:r w:rsidR="00AD3BB8" w:rsidRPr="00FD05B4">
        <w:rPr>
          <w:sz w:val="22"/>
          <w:szCs w:val="22"/>
        </w:rPr>
        <w:t>subsequente</w:t>
      </w:r>
      <w:r w:rsidRPr="00FD05B4">
        <w:rPr>
          <w:sz w:val="22"/>
          <w:szCs w:val="22"/>
        </w:rPr>
        <w:t xml:space="preserve"> e, assim sucessivamente, na ordem de classificação, até a apuração de uma proposta de preços que atenda ao Edital</w:t>
      </w:r>
      <w:r w:rsidR="00917497" w:rsidRPr="00FD05B4">
        <w:rPr>
          <w:sz w:val="22"/>
          <w:szCs w:val="22"/>
        </w:rPr>
        <w:t>;</w:t>
      </w:r>
    </w:p>
    <w:p w:rsidR="005A530A" w:rsidRDefault="005A530A" w:rsidP="00A91FC6">
      <w:pPr>
        <w:pStyle w:val="NormalWeb"/>
        <w:spacing w:before="0" w:after="0"/>
        <w:jc w:val="both"/>
        <w:rPr>
          <w:sz w:val="22"/>
          <w:szCs w:val="22"/>
        </w:rPr>
      </w:pPr>
    </w:p>
    <w:p w:rsidR="005A530A" w:rsidRPr="00BE45B6" w:rsidRDefault="00E02AF7" w:rsidP="005A530A">
      <w:pPr>
        <w:jc w:val="both"/>
        <w:rPr>
          <w:sz w:val="22"/>
          <w:szCs w:val="22"/>
        </w:rPr>
      </w:pPr>
      <w:r>
        <w:rPr>
          <w:sz w:val="22"/>
          <w:szCs w:val="22"/>
        </w:rPr>
        <w:t>11.2</w:t>
      </w:r>
      <w:r w:rsidR="005A530A" w:rsidRPr="001B6A22">
        <w:rPr>
          <w:sz w:val="22"/>
          <w:szCs w:val="22"/>
        </w:rPr>
        <w:t>.</w:t>
      </w:r>
      <w:r>
        <w:rPr>
          <w:sz w:val="22"/>
          <w:szCs w:val="22"/>
        </w:rPr>
        <w:t>1</w:t>
      </w:r>
      <w:r w:rsidR="005A530A" w:rsidRPr="00BE45B6">
        <w:rPr>
          <w:sz w:val="22"/>
          <w:szCs w:val="22"/>
        </w:rPr>
        <w:t xml:space="preserve"> Constatada a existência de proposta incompatível com o objeto licitado ou manifestadamente inexequível, </w:t>
      </w:r>
      <w:r w:rsidR="005A530A">
        <w:rPr>
          <w:sz w:val="22"/>
          <w:szCs w:val="22"/>
        </w:rPr>
        <w:t>o(a) Pregoeiro(a)</w:t>
      </w:r>
      <w:r w:rsidR="005A530A" w:rsidRPr="00BE45B6">
        <w:rPr>
          <w:sz w:val="22"/>
          <w:szCs w:val="22"/>
        </w:rPr>
        <w:t xml:space="preserve"> obrigatoriamente justificará, por meio do sistema, e então </w:t>
      </w:r>
      <w:r w:rsidR="005A530A" w:rsidRPr="00BE45B6">
        <w:rPr>
          <w:b/>
          <w:sz w:val="22"/>
          <w:szCs w:val="22"/>
        </w:rPr>
        <w:t>DESCLASSIFICARÁ</w:t>
      </w:r>
      <w:r w:rsidR="005A530A" w:rsidRPr="00BE45B6">
        <w:rPr>
          <w:sz w:val="22"/>
          <w:szCs w:val="22"/>
        </w:rPr>
        <w:t>.</w:t>
      </w:r>
    </w:p>
    <w:p w:rsidR="005A530A" w:rsidRPr="00BE45B6" w:rsidRDefault="005A530A" w:rsidP="005A530A">
      <w:pPr>
        <w:jc w:val="both"/>
        <w:rPr>
          <w:sz w:val="22"/>
          <w:szCs w:val="22"/>
        </w:rPr>
      </w:pPr>
    </w:p>
    <w:p w:rsidR="005A530A" w:rsidRPr="00E02AF7" w:rsidRDefault="005A530A" w:rsidP="005A530A">
      <w:pPr>
        <w:jc w:val="both"/>
        <w:rPr>
          <w:sz w:val="22"/>
          <w:szCs w:val="22"/>
        </w:rPr>
      </w:pPr>
      <w:r w:rsidRPr="00E02AF7">
        <w:rPr>
          <w:sz w:val="22"/>
          <w:szCs w:val="22"/>
        </w:rPr>
        <w:t>11.</w:t>
      </w:r>
      <w:r w:rsidR="00E02AF7" w:rsidRPr="00E02AF7">
        <w:rPr>
          <w:sz w:val="22"/>
          <w:szCs w:val="22"/>
        </w:rPr>
        <w:t>2</w:t>
      </w:r>
      <w:r w:rsidRPr="00E02AF7">
        <w:rPr>
          <w:sz w:val="22"/>
          <w:szCs w:val="22"/>
        </w:rPr>
        <w:t>.1.</w:t>
      </w:r>
      <w:r w:rsidR="00E02AF7" w:rsidRPr="00E02AF7">
        <w:rPr>
          <w:sz w:val="22"/>
          <w:szCs w:val="22"/>
        </w:rPr>
        <w:t>1</w:t>
      </w:r>
      <w:r w:rsidRPr="00E02AF7">
        <w:rPr>
          <w:sz w:val="22"/>
          <w:szCs w:val="22"/>
        </w:rPr>
        <w:t xml:space="preserve"> O proponente que encaminhar o valor inicial de sua proposta manifestadamente inexequível, caso o mesmo não honre a oferta encaminhada, terá sua proposta rejeitada na fase de aceitabilidade.</w:t>
      </w:r>
    </w:p>
    <w:p w:rsidR="005A530A" w:rsidRPr="00E02AF7" w:rsidRDefault="005A530A" w:rsidP="005A530A">
      <w:pPr>
        <w:jc w:val="both"/>
        <w:rPr>
          <w:sz w:val="22"/>
          <w:szCs w:val="22"/>
        </w:rPr>
      </w:pPr>
    </w:p>
    <w:p w:rsidR="005A530A" w:rsidRPr="004E71B1" w:rsidRDefault="00E02AF7" w:rsidP="004E71B1">
      <w:pPr>
        <w:jc w:val="both"/>
        <w:rPr>
          <w:bCs/>
          <w:iCs/>
          <w:sz w:val="22"/>
          <w:szCs w:val="22"/>
        </w:rPr>
      </w:pPr>
      <w:r w:rsidRPr="00E02AF7">
        <w:rPr>
          <w:sz w:val="22"/>
          <w:szCs w:val="22"/>
        </w:rPr>
        <w:t>11.2.1</w:t>
      </w:r>
      <w:r w:rsidR="005A530A" w:rsidRPr="00E02AF7">
        <w:rPr>
          <w:sz w:val="22"/>
          <w:szCs w:val="22"/>
        </w:rPr>
        <w:t>.</w:t>
      </w:r>
      <w:r w:rsidRPr="00E02AF7">
        <w:rPr>
          <w:sz w:val="22"/>
          <w:szCs w:val="22"/>
        </w:rPr>
        <w:t>2</w:t>
      </w:r>
      <w:r w:rsidR="005A530A" w:rsidRPr="00E02AF7">
        <w:rPr>
          <w:sz w:val="22"/>
          <w:szCs w:val="22"/>
        </w:rPr>
        <w:t xml:space="preserve"> </w:t>
      </w:r>
      <w:r w:rsidR="005A530A" w:rsidRPr="00E02AF7">
        <w:rPr>
          <w:bCs/>
          <w:iCs/>
          <w:sz w:val="22"/>
          <w:szCs w:val="22"/>
        </w:rPr>
        <w:t xml:space="preserve">Quando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005A530A" w:rsidRPr="00E02AF7">
        <w:rPr>
          <w:bCs/>
          <w:iCs/>
          <w:color w:val="0000FF"/>
          <w:sz w:val="22"/>
          <w:szCs w:val="22"/>
          <w:u w:val="single"/>
        </w:rPr>
        <w:t xml:space="preserve">§ </w:t>
      </w:r>
      <w:hyperlink r:id="rId34" w:history="1">
        <w:r w:rsidR="005A530A" w:rsidRPr="00E02AF7">
          <w:rPr>
            <w:rStyle w:val="Hyperlink"/>
            <w:bCs/>
            <w:iCs/>
            <w:sz w:val="22"/>
            <w:szCs w:val="22"/>
          </w:rPr>
          <w:t>3° do artigo 43 da Lei Federal n° 8.666/93</w:t>
        </w:r>
      </w:hyperlink>
      <w:r w:rsidR="005A530A" w:rsidRPr="00E02AF7">
        <w:rPr>
          <w:bCs/>
          <w:iCs/>
          <w:sz w:val="22"/>
          <w:szCs w:val="22"/>
        </w:rPr>
        <w:t>.</w:t>
      </w:r>
    </w:p>
    <w:p w:rsidR="00D12FC3" w:rsidRPr="00FD05B4" w:rsidRDefault="00D12FC3" w:rsidP="00A91FC6">
      <w:pPr>
        <w:pStyle w:val="Corpodetexto"/>
        <w:tabs>
          <w:tab w:val="left" w:pos="1985"/>
        </w:tabs>
        <w:rPr>
          <w:sz w:val="22"/>
          <w:szCs w:val="22"/>
        </w:rPr>
      </w:pPr>
    </w:p>
    <w:p w:rsidR="001B2A39" w:rsidRPr="00FD05B4" w:rsidRDefault="001B2A39" w:rsidP="00A91FC6">
      <w:pPr>
        <w:pStyle w:val="Corpodetexto"/>
        <w:tabs>
          <w:tab w:val="left" w:pos="1985"/>
        </w:tabs>
        <w:rPr>
          <w:sz w:val="22"/>
          <w:szCs w:val="22"/>
        </w:rPr>
      </w:pPr>
      <w:r w:rsidRPr="00FD05B4">
        <w:rPr>
          <w:sz w:val="22"/>
          <w:szCs w:val="22"/>
        </w:rPr>
        <w:t>1</w:t>
      </w:r>
      <w:r w:rsidR="00322E81" w:rsidRPr="00FD05B4">
        <w:rPr>
          <w:sz w:val="22"/>
          <w:szCs w:val="22"/>
        </w:rPr>
        <w:t>1</w:t>
      </w:r>
      <w:r w:rsidRPr="00FD05B4">
        <w:rPr>
          <w:sz w:val="22"/>
          <w:szCs w:val="22"/>
        </w:rPr>
        <w:t>.3. Não poderá haver desistência dos lances ofertados, sujeitando-se o proponente desistente às penalid</w:t>
      </w:r>
      <w:r w:rsidR="00917497" w:rsidRPr="00FD05B4">
        <w:rPr>
          <w:sz w:val="22"/>
          <w:szCs w:val="22"/>
        </w:rPr>
        <w:t>ades estabelecidas neste Edital;</w:t>
      </w:r>
    </w:p>
    <w:p w:rsidR="001B2A39" w:rsidRPr="00FD05B4" w:rsidRDefault="001B2A39" w:rsidP="00A91FC6">
      <w:pPr>
        <w:pStyle w:val="NormalWeb"/>
        <w:spacing w:before="0" w:after="0"/>
        <w:jc w:val="both"/>
        <w:rPr>
          <w:sz w:val="22"/>
          <w:szCs w:val="22"/>
        </w:rPr>
      </w:pPr>
    </w:p>
    <w:p w:rsidR="001B2A39" w:rsidRPr="0051767C" w:rsidRDefault="001B2A39" w:rsidP="00A91FC6">
      <w:pPr>
        <w:pStyle w:val="NormalWeb"/>
        <w:spacing w:before="0" w:after="0"/>
        <w:jc w:val="both"/>
        <w:rPr>
          <w:sz w:val="22"/>
          <w:szCs w:val="22"/>
        </w:rPr>
      </w:pPr>
      <w:r w:rsidRPr="009B1A0F">
        <w:rPr>
          <w:sz w:val="22"/>
          <w:szCs w:val="22"/>
        </w:rPr>
        <w:lastRenderedPageBreak/>
        <w:t>1</w:t>
      </w:r>
      <w:r w:rsidR="00322E81" w:rsidRPr="009B1A0F">
        <w:rPr>
          <w:sz w:val="22"/>
          <w:szCs w:val="22"/>
        </w:rPr>
        <w:t>1</w:t>
      </w:r>
      <w:r w:rsidRPr="009B1A0F">
        <w:rPr>
          <w:sz w:val="22"/>
          <w:szCs w:val="22"/>
        </w:rPr>
        <w:t>.</w:t>
      </w:r>
      <w:r w:rsidR="00917497" w:rsidRPr="009B1A0F">
        <w:rPr>
          <w:sz w:val="22"/>
          <w:szCs w:val="22"/>
        </w:rPr>
        <w:t>4</w:t>
      </w:r>
      <w:r w:rsidRPr="009B1A0F">
        <w:rPr>
          <w:sz w:val="22"/>
          <w:szCs w:val="22"/>
        </w:rPr>
        <w:t xml:space="preserve">. O julgamento da Proposta de Preços dar-se-á pelo critério </w:t>
      </w:r>
      <w:r w:rsidR="00917497" w:rsidRPr="009B1A0F">
        <w:rPr>
          <w:sz w:val="22"/>
          <w:szCs w:val="22"/>
        </w:rPr>
        <w:t xml:space="preserve">estabelecido no </w:t>
      </w:r>
      <w:hyperlink w:anchor="DO_CRITÉRIO" w:history="1">
        <w:r w:rsidR="00322E81" w:rsidRPr="009B1A0F">
          <w:rPr>
            <w:rStyle w:val="Hyperlink"/>
            <w:b/>
            <w:sz w:val="22"/>
            <w:szCs w:val="22"/>
          </w:rPr>
          <w:t>ITEM 7</w:t>
        </w:r>
        <w:r w:rsidR="00917497" w:rsidRPr="009B1A0F">
          <w:rPr>
            <w:rStyle w:val="Hyperlink"/>
            <w:b/>
            <w:sz w:val="22"/>
            <w:szCs w:val="22"/>
          </w:rPr>
          <w:t>.1</w:t>
        </w:r>
      </w:hyperlink>
      <w:r w:rsidR="00917497" w:rsidRPr="009B1A0F">
        <w:rPr>
          <w:sz w:val="22"/>
          <w:szCs w:val="22"/>
        </w:rPr>
        <w:t xml:space="preserve"> d</w:t>
      </w:r>
      <w:r w:rsidR="00075ADB" w:rsidRPr="009B1A0F">
        <w:rPr>
          <w:sz w:val="22"/>
          <w:szCs w:val="22"/>
        </w:rPr>
        <w:t xml:space="preserve">este </w:t>
      </w:r>
      <w:r w:rsidR="00917497" w:rsidRPr="009B1A0F">
        <w:rPr>
          <w:sz w:val="22"/>
          <w:szCs w:val="22"/>
        </w:rPr>
        <w:t>edital de licitação;</w:t>
      </w:r>
    </w:p>
    <w:p w:rsidR="001B2A39" w:rsidRPr="0051767C" w:rsidRDefault="001B2A39" w:rsidP="00A91FC6">
      <w:pPr>
        <w:pStyle w:val="NormalWeb"/>
        <w:spacing w:before="0" w:after="0"/>
        <w:jc w:val="both"/>
        <w:rPr>
          <w:sz w:val="22"/>
          <w:szCs w:val="22"/>
        </w:rPr>
      </w:pPr>
    </w:p>
    <w:p w:rsidR="00ED56E8" w:rsidRPr="00372E53" w:rsidRDefault="006E652A" w:rsidP="00A91FC6">
      <w:pPr>
        <w:autoSpaceDE w:val="0"/>
        <w:autoSpaceDN w:val="0"/>
        <w:adjustRightInd w:val="0"/>
        <w:snapToGrid w:val="0"/>
        <w:jc w:val="both"/>
        <w:rPr>
          <w:bCs/>
          <w:color w:val="0070C0"/>
          <w:spacing w:val="2"/>
          <w:sz w:val="22"/>
          <w:szCs w:val="22"/>
        </w:rPr>
      </w:pPr>
      <w:r w:rsidRPr="00372E53">
        <w:rPr>
          <w:b/>
          <w:color w:val="000000"/>
          <w:spacing w:val="2"/>
          <w:sz w:val="22"/>
          <w:szCs w:val="22"/>
        </w:rPr>
        <w:t xml:space="preserve">11.5. Para </w:t>
      </w:r>
      <w:bookmarkStart w:id="3" w:name="ACEITAÇÃO"/>
      <w:r w:rsidRPr="00372E53">
        <w:rPr>
          <w:b/>
          <w:color w:val="000000"/>
          <w:spacing w:val="2"/>
          <w:sz w:val="22"/>
          <w:szCs w:val="22"/>
        </w:rPr>
        <w:t>ACEITAÇÃO</w:t>
      </w:r>
      <w:bookmarkEnd w:id="3"/>
      <w:r w:rsidRPr="00372E53">
        <w:rPr>
          <w:b/>
          <w:color w:val="000000"/>
          <w:spacing w:val="2"/>
          <w:sz w:val="22"/>
          <w:szCs w:val="22"/>
        </w:rPr>
        <w:t xml:space="preserve"> do valor de menor lance, </w:t>
      </w:r>
      <w:r w:rsidR="00CC6C59">
        <w:rPr>
          <w:b/>
          <w:color w:val="000000"/>
          <w:spacing w:val="2"/>
          <w:sz w:val="22"/>
          <w:szCs w:val="22"/>
        </w:rPr>
        <w:t>o(a) Pregoeiro(a)</w:t>
      </w:r>
      <w:r w:rsidRPr="00372E53">
        <w:rPr>
          <w:b/>
          <w:color w:val="000000"/>
          <w:spacing w:val="2"/>
          <w:sz w:val="22"/>
          <w:szCs w:val="22"/>
        </w:rPr>
        <w:t xml:space="preserve"> e equipe de apoio analisará a conformidade do objeto proposto com o solicitado no Edital.</w:t>
      </w:r>
      <w:r w:rsidR="00ED56E8" w:rsidRPr="00372E53">
        <w:rPr>
          <w:b/>
          <w:color w:val="000000"/>
          <w:spacing w:val="2"/>
          <w:sz w:val="22"/>
          <w:szCs w:val="22"/>
        </w:rPr>
        <w:t xml:space="preserve"> </w:t>
      </w:r>
      <w:r w:rsidR="00ED56E8" w:rsidRPr="00FD05B4">
        <w:rPr>
          <w:color w:val="000000"/>
          <w:spacing w:val="2"/>
          <w:sz w:val="22"/>
          <w:szCs w:val="22"/>
        </w:rPr>
        <w:t xml:space="preserve">Para tanto, </w:t>
      </w:r>
      <w:r w:rsidR="00ED56E8" w:rsidRPr="00FD05B4">
        <w:rPr>
          <w:spacing w:val="2"/>
          <w:sz w:val="22"/>
          <w:szCs w:val="22"/>
        </w:rPr>
        <w:t>a</w:t>
      </w:r>
      <w:r w:rsidRPr="00FD05B4">
        <w:rPr>
          <w:spacing w:val="2"/>
          <w:sz w:val="22"/>
          <w:szCs w:val="22"/>
        </w:rPr>
        <w:t xml:space="preserve">pós a fase de lances, </w:t>
      </w:r>
      <w:r w:rsidR="00CC6C59">
        <w:rPr>
          <w:spacing w:val="2"/>
          <w:sz w:val="22"/>
          <w:szCs w:val="22"/>
        </w:rPr>
        <w:t>o(a) Pregoeiro(a)</w:t>
      </w:r>
      <w:r w:rsidRPr="00FD05B4">
        <w:rPr>
          <w:spacing w:val="2"/>
          <w:sz w:val="22"/>
          <w:szCs w:val="22"/>
        </w:rPr>
        <w:t>, antes da aceitação do item</w:t>
      </w:r>
      <w:r w:rsidR="006E7C77">
        <w:rPr>
          <w:spacing w:val="2"/>
          <w:sz w:val="22"/>
          <w:szCs w:val="22"/>
        </w:rPr>
        <w:t>,</w:t>
      </w:r>
      <w:r w:rsidRPr="00FD05B4">
        <w:rPr>
          <w:spacing w:val="2"/>
          <w:sz w:val="22"/>
          <w:szCs w:val="22"/>
        </w:rPr>
        <w:t xml:space="preserve"> </w:t>
      </w:r>
      <w:r w:rsidRPr="006E7C77">
        <w:rPr>
          <w:b/>
          <w:bCs/>
          <w:spacing w:val="2"/>
          <w:sz w:val="22"/>
          <w:szCs w:val="22"/>
        </w:rPr>
        <w:t>convocará todas as licitantes</w:t>
      </w:r>
      <w:r w:rsidR="00ED56E8" w:rsidRPr="006E7C77">
        <w:rPr>
          <w:b/>
          <w:bCs/>
          <w:spacing w:val="2"/>
          <w:sz w:val="22"/>
          <w:szCs w:val="22"/>
        </w:rPr>
        <w:t>,</w:t>
      </w:r>
      <w:r w:rsidRPr="006E7C77">
        <w:rPr>
          <w:b/>
          <w:bCs/>
          <w:spacing w:val="2"/>
          <w:sz w:val="22"/>
          <w:szCs w:val="22"/>
        </w:rPr>
        <w:t xml:space="preserve"> que estejam dentro do valor estimado para contratação</w:t>
      </w:r>
      <w:r w:rsidR="00ED56E8" w:rsidRPr="006E7C77">
        <w:rPr>
          <w:b/>
          <w:bCs/>
          <w:spacing w:val="2"/>
          <w:sz w:val="22"/>
          <w:szCs w:val="22"/>
        </w:rPr>
        <w:t xml:space="preserve">, </w:t>
      </w:r>
      <w:r w:rsidR="00ED56E8" w:rsidRPr="00FD05B4">
        <w:rPr>
          <w:b/>
          <w:bCs/>
          <w:spacing w:val="2"/>
          <w:sz w:val="22"/>
          <w:szCs w:val="22"/>
        </w:rPr>
        <w:t xml:space="preserve">no prazo máximo de </w:t>
      </w:r>
      <w:r w:rsidR="00ED56E8" w:rsidRPr="00FD05B4">
        <w:rPr>
          <w:b/>
          <w:spacing w:val="2"/>
          <w:sz w:val="22"/>
          <w:szCs w:val="22"/>
          <w:u w:val="single"/>
        </w:rPr>
        <w:t>120 (cento e vinte) minutos, se outro prazo não for fixado,</w:t>
      </w:r>
      <w:r w:rsidRPr="00FD05B4">
        <w:rPr>
          <w:bCs/>
          <w:spacing w:val="2"/>
          <w:sz w:val="22"/>
          <w:szCs w:val="22"/>
        </w:rPr>
        <w:t xml:space="preserve"> para enviar</w:t>
      </w:r>
      <w:r w:rsidR="00ED56E8" w:rsidRPr="00FD05B4">
        <w:rPr>
          <w:bCs/>
          <w:spacing w:val="2"/>
          <w:sz w:val="22"/>
          <w:szCs w:val="22"/>
        </w:rPr>
        <w:t>:</w:t>
      </w:r>
    </w:p>
    <w:p w:rsidR="00670DAE" w:rsidRDefault="00670DAE" w:rsidP="00A91FC6">
      <w:pPr>
        <w:autoSpaceDE w:val="0"/>
        <w:autoSpaceDN w:val="0"/>
        <w:adjustRightInd w:val="0"/>
        <w:snapToGrid w:val="0"/>
        <w:jc w:val="both"/>
        <w:rPr>
          <w:b/>
          <w:color w:val="000000" w:themeColor="text1"/>
          <w:spacing w:val="2"/>
          <w:sz w:val="22"/>
          <w:szCs w:val="22"/>
        </w:rPr>
      </w:pPr>
    </w:p>
    <w:p w:rsidR="00670DAE" w:rsidRPr="00670DAE" w:rsidRDefault="00ED56E8" w:rsidP="00A91FC6">
      <w:pPr>
        <w:jc w:val="both"/>
        <w:rPr>
          <w:color w:val="000000" w:themeColor="text1"/>
          <w:spacing w:val="2"/>
          <w:sz w:val="22"/>
          <w:szCs w:val="22"/>
        </w:rPr>
      </w:pPr>
      <w:r w:rsidRPr="00FD05B4">
        <w:rPr>
          <w:b/>
          <w:color w:val="000000" w:themeColor="text1"/>
          <w:spacing w:val="2"/>
          <w:sz w:val="22"/>
          <w:szCs w:val="22"/>
        </w:rPr>
        <w:t>11.5.1.</w:t>
      </w:r>
      <w:r w:rsidR="00D125C0" w:rsidRPr="00FD05B4">
        <w:rPr>
          <w:b/>
          <w:color w:val="000000" w:themeColor="text1"/>
          <w:spacing w:val="2"/>
          <w:sz w:val="22"/>
          <w:szCs w:val="22"/>
        </w:rPr>
        <w:t xml:space="preserve"> </w:t>
      </w:r>
      <w:r w:rsidRPr="00FD05B4">
        <w:rPr>
          <w:bCs/>
          <w:color w:val="000000" w:themeColor="text1"/>
          <w:spacing w:val="2"/>
          <w:sz w:val="22"/>
          <w:szCs w:val="22"/>
        </w:rPr>
        <w:t>A</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PROPOSTA DE PREÇOS</w:t>
      </w:r>
      <w:r w:rsidR="006E652A" w:rsidRPr="00FD05B4">
        <w:rPr>
          <w:bCs/>
          <w:color w:val="000000" w:themeColor="text1"/>
          <w:spacing w:val="2"/>
          <w:sz w:val="22"/>
          <w:szCs w:val="22"/>
          <w:u w:val="single"/>
        </w:rPr>
        <w:t>,</w:t>
      </w:r>
      <w:r w:rsidR="006E652A" w:rsidRPr="00FD05B4">
        <w:rPr>
          <w:bCs/>
          <w:color w:val="000000" w:themeColor="text1"/>
          <w:spacing w:val="2"/>
          <w:sz w:val="22"/>
          <w:szCs w:val="22"/>
        </w:rPr>
        <w:t xml:space="preserve"> com o </w:t>
      </w:r>
      <w:r w:rsidR="006E652A" w:rsidRPr="00FD05B4">
        <w:rPr>
          <w:bCs/>
          <w:color w:val="000000" w:themeColor="text1"/>
          <w:spacing w:val="2"/>
          <w:sz w:val="22"/>
          <w:szCs w:val="22"/>
          <w:u w:val="single"/>
        </w:rPr>
        <w:t>valor</w:t>
      </w:r>
      <w:r w:rsidR="006E652A" w:rsidRPr="00FD05B4">
        <w:rPr>
          <w:bCs/>
          <w:color w:val="000000" w:themeColor="text1"/>
          <w:spacing w:val="2"/>
          <w:sz w:val="22"/>
          <w:szCs w:val="22"/>
        </w:rPr>
        <w:t xml:space="preserve"> devidamente atualizado do lance ofertado com a especificação completa do objeto</w:t>
      </w:r>
      <w:r w:rsidRPr="00FD05B4">
        <w:rPr>
          <w:bCs/>
          <w:color w:val="000000" w:themeColor="text1"/>
          <w:spacing w:val="2"/>
          <w:sz w:val="22"/>
          <w:szCs w:val="22"/>
        </w:rPr>
        <w:t>, contendo marca/modelo/fabricante</w:t>
      </w:r>
      <w:r w:rsidR="006E652A" w:rsidRPr="00FD05B4">
        <w:rPr>
          <w:bCs/>
          <w:color w:val="000000" w:themeColor="text1"/>
          <w:spacing w:val="2"/>
          <w:sz w:val="22"/>
          <w:szCs w:val="22"/>
        </w:rPr>
        <w:t>,</w:t>
      </w:r>
      <w:r w:rsidRPr="00FD05B4">
        <w:rPr>
          <w:bCs/>
          <w:color w:val="000000" w:themeColor="text1"/>
          <w:spacing w:val="2"/>
          <w:sz w:val="22"/>
          <w:szCs w:val="22"/>
        </w:rPr>
        <w:t xml:space="preserve"> SOB PENA DE DESCLASSIFICAÇÃO, EM CASO DE DESCUMPRIMENTO DAS EXIGÊNCIAS E </w:t>
      </w:r>
      <w:proofErr w:type="gramStart"/>
      <w:r w:rsidRPr="00FD05B4">
        <w:rPr>
          <w:bCs/>
          <w:color w:val="000000" w:themeColor="text1"/>
          <w:spacing w:val="2"/>
          <w:sz w:val="22"/>
          <w:szCs w:val="22"/>
        </w:rPr>
        <w:t xml:space="preserve">DO </w:t>
      </w:r>
      <w:r w:rsidR="004E71B1">
        <w:rPr>
          <w:bCs/>
          <w:color w:val="000000" w:themeColor="text1"/>
          <w:spacing w:val="2"/>
          <w:sz w:val="22"/>
          <w:szCs w:val="22"/>
        </w:rPr>
        <w:t xml:space="preserve"> </w:t>
      </w:r>
      <w:r w:rsidRPr="00FD05B4">
        <w:rPr>
          <w:bCs/>
          <w:color w:val="000000" w:themeColor="text1"/>
          <w:spacing w:val="2"/>
          <w:sz w:val="22"/>
          <w:szCs w:val="22"/>
        </w:rPr>
        <w:t>PRAZO</w:t>
      </w:r>
      <w:proofErr w:type="gramEnd"/>
      <w:r w:rsidRPr="00FD05B4">
        <w:rPr>
          <w:bCs/>
          <w:color w:val="000000" w:themeColor="text1"/>
          <w:spacing w:val="2"/>
          <w:sz w:val="22"/>
          <w:szCs w:val="22"/>
        </w:rPr>
        <w:t xml:space="preserve"> ESTIPULADO</w:t>
      </w:r>
      <w:r w:rsidRPr="00FD05B4">
        <w:rPr>
          <w:color w:val="000000" w:themeColor="text1"/>
          <w:spacing w:val="2"/>
          <w:sz w:val="22"/>
          <w:szCs w:val="22"/>
        </w:rPr>
        <w:t>;</w:t>
      </w:r>
    </w:p>
    <w:p w:rsidR="00670DAE" w:rsidRDefault="00670DAE" w:rsidP="00A91FC6">
      <w:pPr>
        <w:jc w:val="both"/>
        <w:rPr>
          <w:b/>
          <w:bCs/>
          <w:color w:val="000000" w:themeColor="text1"/>
          <w:spacing w:val="2"/>
          <w:sz w:val="22"/>
          <w:szCs w:val="22"/>
        </w:rPr>
      </w:pPr>
    </w:p>
    <w:p w:rsidR="006201DE" w:rsidRDefault="00ED56E8" w:rsidP="00A91FC6">
      <w:pPr>
        <w:jc w:val="both"/>
        <w:rPr>
          <w:color w:val="000000" w:themeColor="text1"/>
          <w:sz w:val="22"/>
          <w:szCs w:val="22"/>
        </w:rPr>
      </w:pPr>
      <w:r w:rsidRPr="00FD05B4">
        <w:rPr>
          <w:b/>
          <w:bCs/>
          <w:color w:val="000000" w:themeColor="text1"/>
          <w:spacing w:val="2"/>
          <w:sz w:val="22"/>
          <w:szCs w:val="22"/>
        </w:rPr>
        <w:t>11.5.2</w:t>
      </w:r>
      <w:r w:rsidRPr="00FD05B4">
        <w:rPr>
          <w:bCs/>
          <w:color w:val="000000" w:themeColor="text1"/>
          <w:spacing w:val="2"/>
          <w:sz w:val="22"/>
          <w:szCs w:val="22"/>
        </w:rPr>
        <w:t>. O</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PROSPECTO/FOLDER/</w:t>
      </w:r>
      <w:r w:rsidR="006E652A" w:rsidRPr="004408E8">
        <w:rPr>
          <w:b/>
          <w:bCs/>
          <w:color w:val="000000" w:themeColor="text1"/>
          <w:spacing w:val="2"/>
          <w:sz w:val="22"/>
          <w:szCs w:val="22"/>
          <w:u w:val="single"/>
        </w:rPr>
        <w:t xml:space="preserve">CATÁLOGO/ ENCARTES/FOLHETOS TÉCNICOS </w:t>
      </w:r>
      <w:r w:rsidR="00D125C0" w:rsidRPr="004408E8">
        <w:rPr>
          <w:b/>
          <w:bCs/>
          <w:color w:val="000000" w:themeColor="text1"/>
          <w:spacing w:val="2"/>
          <w:sz w:val="22"/>
          <w:szCs w:val="22"/>
          <w:u w:val="single"/>
        </w:rPr>
        <w:t xml:space="preserve">EM PORTUGUÊS </w:t>
      </w:r>
      <w:r w:rsidR="006E652A" w:rsidRPr="004408E8">
        <w:rPr>
          <w:b/>
          <w:color w:val="000000" w:themeColor="text1"/>
          <w:spacing w:val="2"/>
          <w:sz w:val="22"/>
          <w:szCs w:val="22"/>
          <w:u w:val="single"/>
        </w:rPr>
        <w:t>OU LINKS OFICIAIS QUE O DISPONIBILIZEM</w:t>
      </w:r>
      <w:r w:rsidR="006E652A" w:rsidRPr="004408E8">
        <w:rPr>
          <w:bCs/>
          <w:color w:val="000000" w:themeColor="text1"/>
          <w:spacing w:val="2"/>
          <w:sz w:val="22"/>
          <w:szCs w:val="22"/>
        </w:rPr>
        <w:t xml:space="preserve">, </w:t>
      </w:r>
      <w:r w:rsidR="00D125C0" w:rsidRPr="004408E8">
        <w:rPr>
          <w:color w:val="000000" w:themeColor="text1"/>
          <w:sz w:val="22"/>
          <w:szCs w:val="22"/>
        </w:rPr>
        <w:t>onde constem as especificações técnicas e a caracterização dos mesmos, permitindo a consistente avaliação dos itens.</w:t>
      </w:r>
    </w:p>
    <w:p w:rsidR="006201DE" w:rsidRDefault="006201DE" w:rsidP="00A91FC6">
      <w:pPr>
        <w:jc w:val="both"/>
        <w:rPr>
          <w:color w:val="000000" w:themeColor="text1"/>
          <w:sz w:val="22"/>
          <w:szCs w:val="22"/>
        </w:rPr>
      </w:pPr>
    </w:p>
    <w:p w:rsidR="006201DE" w:rsidRPr="006201DE" w:rsidRDefault="006201DE" w:rsidP="006201DE">
      <w:pPr>
        <w:pStyle w:val="textojustificadorecuoprimeiralinha"/>
        <w:spacing w:before="120" w:beforeAutospacing="0" w:after="120" w:afterAutospacing="0"/>
        <w:ind w:right="120"/>
        <w:jc w:val="both"/>
        <w:rPr>
          <w:b/>
          <w:color w:val="000000"/>
          <w:sz w:val="22"/>
          <w:szCs w:val="22"/>
        </w:rPr>
      </w:pPr>
      <w:r w:rsidRPr="006201DE">
        <w:rPr>
          <w:b/>
          <w:color w:val="000000" w:themeColor="text1"/>
          <w:sz w:val="22"/>
          <w:szCs w:val="22"/>
        </w:rPr>
        <w:t>11.5.3.</w:t>
      </w:r>
      <w:r w:rsidRPr="006201DE">
        <w:rPr>
          <w:i/>
          <w:color w:val="000000" w:themeColor="text1"/>
          <w:sz w:val="22"/>
          <w:szCs w:val="22"/>
        </w:rPr>
        <w:t xml:space="preserve"> </w:t>
      </w:r>
      <w:r w:rsidRPr="006201DE">
        <w:rPr>
          <w:rStyle w:val="Forte"/>
          <w:iCs/>
          <w:color w:val="000000"/>
          <w:sz w:val="22"/>
          <w:szCs w:val="22"/>
          <w:u w:val="single"/>
        </w:rPr>
        <w:t>C</w:t>
      </w:r>
      <w:r w:rsidRPr="006201DE">
        <w:rPr>
          <w:rStyle w:val="Forte"/>
          <w:iCs/>
          <w:color w:val="000000"/>
          <w:sz w:val="22"/>
          <w:szCs w:val="22"/>
          <w:u w:val="single"/>
        </w:rPr>
        <w:t>ópia da Publicação no Diário Oficial da União </w:t>
      </w:r>
      <w:r w:rsidRPr="006201DE">
        <w:rPr>
          <w:rStyle w:val="nfase"/>
          <w:color w:val="000000"/>
          <w:sz w:val="22"/>
          <w:szCs w:val="22"/>
          <w:u w:val="single"/>
        </w:rPr>
        <w:t>do </w:t>
      </w:r>
      <w:r w:rsidRPr="006201DE">
        <w:rPr>
          <w:rStyle w:val="Forte"/>
          <w:iCs/>
          <w:color w:val="000000"/>
          <w:sz w:val="22"/>
          <w:szCs w:val="22"/>
          <w:u w:val="single"/>
        </w:rPr>
        <w:t>Registro do Produto na ANVISA</w:t>
      </w:r>
      <w:r w:rsidRPr="006201DE">
        <w:rPr>
          <w:rStyle w:val="nfase"/>
          <w:color w:val="000000"/>
          <w:sz w:val="22"/>
          <w:szCs w:val="22"/>
        </w:rPr>
        <w:t>, observando-se a validade. Contudo, existem produtos sob regime de Vigilância Sanitária que não são registrados e sim, cadastrados, sendo publicada no</w:t>
      </w:r>
      <w:r w:rsidRPr="006201DE">
        <w:rPr>
          <w:rStyle w:val="Forte"/>
          <w:iCs/>
          <w:color w:val="000000"/>
          <w:sz w:val="22"/>
          <w:szCs w:val="22"/>
        </w:rPr>
        <w:t> </w:t>
      </w:r>
      <w:r w:rsidRPr="006201DE">
        <w:rPr>
          <w:rStyle w:val="Forte"/>
          <w:b w:val="0"/>
          <w:iCs/>
          <w:color w:val="000000"/>
          <w:sz w:val="22"/>
          <w:szCs w:val="22"/>
        </w:rPr>
        <w:t>Diário Oficial da União </w:t>
      </w:r>
      <w:r w:rsidRPr="006201DE">
        <w:rPr>
          <w:rStyle w:val="nfase"/>
          <w:b/>
          <w:color w:val="000000"/>
          <w:sz w:val="22"/>
          <w:szCs w:val="22"/>
        </w:rPr>
        <w:t>a </w:t>
      </w:r>
      <w:r w:rsidRPr="006201DE">
        <w:rPr>
          <w:rStyle w:val="Forte"/>
          <w:b w:val="0"/>
          <w:iCs/>
          <w:color w:val="000000"/>
          <w:sz w:val="22"/>
          <w:szCs w:val="22"/>
        </w:rPr>
        <w:t>Dispensa de Registro</w:t>
      </w:r>
      <w:r w:rsidRPr="006201DE">
        <w:rPr>
          <w:rStyle w:val="nfase"/>
          <w:b/>
          <w:color w:val="000000"/>
          <w:sz w:val="22"/>
          <w:szCs w:val="22"/>
        </w:rPr>
        <w:t> destes produtos, devendo ser apresentada </w:t>
      </w:r>
      <w:r w:rsidRPr="006201DE">
        <w:rPr>
          <w:rStyle w:val="Forte"/>
          <w:b w:val="0"/>
          <w:iCs/>
          <w:color w:val="000000"/>
          <w:sz w:val="22"/>
          <w:szCs w:val="22"/>
        </w:rPr>
        <w:t>cópia desta Publicação </w:t>
      </w:r>
      <w:r w:rsidRPr="006201DE">
        <w:rPr>
          <w:rStyle w:val="nfase"/>
          <w:b/>
          <w:color w:val="000000"/>
          <w:sz w:val="22"/>
          <w:szCs w:val="22"/>
        </w:rPr>
        <w:t>(conforme item 3.2, pág. 14, Vigilância Sanitária e Licitação Pública). </w:t>
      </w:r>
      <w:r w:rsidRPr="006201DE">
        <w:rPr>
          <w:rStyle w:val="Forte"/>
          <w:b w:val="0"/>
          <w:iCs/>
          <w:color w:val="000000"/>
          <w:sz w:val="22"/>
          <w:szCs w:val="22"/>
        </w:rPr>
        <w:t>Os equipamentos que não necessitem de registro nem cadastro, a empresa deverá justificar e comprovar a isenção de registro ou cadastro.</w:t>
      </w:r>
    </w:p>
    <w:p w:rsidR="00D06C98" w:rsidRDefault="00372E53" w:rsidP="00A91FC6">
      <w:pPr>
        <w:jc w:val="both"/>
        <w:rPr>
          <w:color w:val="000000" w:themeColor="text1"/>
        </w:rPr>
      </w:pPr>
      <w:r w:rsidRPr="00FD05B4">
        <w:rPr>
          <w:color w:val="000000" w:themeColor="text1"/>
        </w:rPr>
        <w:t xml:space="preserve"> </w:t>
      </w:r>
    </w:p>
    <w:p w:rsidR="006E652A" w:rsidRDefault="006E652A" w:rsidP="00A91FC6">
      <w:pPr>
        <w:autoSpaceDE w:val="0"/>
        <w:autoSpaceDN w:val="0"/>
        <w:adjustRightInd w:val="0"/>
        <w:snapToGrid w:val="0"/>
        <w:jc w:val="both"/>
        <w:rPr>
          <w:b/>
        </w:rPr>
      </w:pPr>
      <w:r w:rsidRPr="009B1A0F">
        <w:rPr>
          <w:b/>
          <w:color w:val="000000"/>
          <w:spacing w:val="2"/>
        </w:rPr>
        <w:t>11.5.</w:t>
      </w:r>
      <w:r w:rsidR="006201DE">
        <w:rPr>
          <w:b/>
          <w:color w:val="000000"/>
          <w:spacing w:val="2"/>
        </w:rPr>
        <w:t>4</w:t>
      </w:r>
      <w:r w:rsidRPr="009B1A0F">
        <w:rPr>
          <w:b/>
          <w:color w:val="000000"/>
          <w:spacing w:val="2"/>
        </w:rPr>
        <w:t xml:space="preserve">. </w:t>
      </w:r>
      <w:r w:rsidRPr="009B1A0F">
        <w:rPr>
          <w:b/>
        </w:rPr>
        <w:t xml:space="preserve">O ENVIO DA PROPOSTA </w:t>
      </w:r>
      <w:r w:rsidRPr="009B1A0F">
        <w:rPr>
          <w:b/>
        </w:rPr>
        <w:softHyphen/>
        <w:t xml:space="preserve">DE PREÇOS, SOLICITADA </w:t>
      </w:r>
      <w:hyperlink w:anchor="ACEITAÇÃO" w:history="1">
        <w:r w:rsidR="00113675" w:rsidRPr="009B1A0F">
          <w:rPr>
            <w:rStyle w:val="Hyperlink"/>
            <w:b/>
          </w:rPr>
          <w:t>NO SUBITEM 11.5</w:t>
        </w:r>
      </w:hyperlink>
      <w:r w:rsidRPr="009B1A0F">
        <w:rPr>
          <w:b/>
        </w:rPr>
        <w:t>, DEVERÁ SER ANEXADA CORRETAMENTE NO SISTEMA COMPRASNET, SENDO A MESMA COMPACTADA</w:t>
      </w:r>
      <w:r w:rsidRPr="006E7C77">
        <w:rPr>
          <w:b/>
        </w:rPr>
        <w:t xml:space="preserve"> EM 01 (UM) ÚNICO ARQUIVO </w:t>
      </w:r>
      <w:r w:rsidRPr="006E7C77">
        <w:rPr>
          <w:b/>
          <w:u w:val="single"/>
        </w:rPr>
        <w:t>(</w:t>
      </w:r>
      <w:proofErr w:type="spellStart"/>
      <w:r w:rsidRPr="006E7C77">
        <w:rPr>
          <w:b/>
          <w:u w:val="single"/>
        </w:rPr>
        <w:t>excel</w:t>
      </w:r>
      <w:proofErr w:type="spellEnd"/>
      <w:r w:rsidRPr="006E7C77">
        <w:rPr>
          <w:b/>
          <w:u w:val="single"/>
        </w:rPr>
        <w:t xml:space="preserve">, </w:t>
      </w:r>
      <w:proofErr w:type="spellStart"/>
      <w:r w:rsidRPr="006E7C77">
        <w:rPr>
          <w:b/>
          <w:u w:val="single"/>
        </w:rPr>
        <w:t>word</w:t>
      </w:r>
      <w:proofErr w:type="spellEnd"/>
      <w:r w:rsidRPr="006E7C77">
        <w:rPr>
          <w:b/>
          <w:u w:val="single"/>
        </w:rPr>
        <w:t xml:space="preserve">, Zip, </w:t>
      </w:r>
      <w:proofErr w:type="spellStart"/>
      <w:r w:rsidRPr="006E7C77">
        <w:rPr>
          <w:b/>
          <w:u w:val="single"/>
        </w:rPr>
        <w:t>doc</w:t>
      </w:r>
      <w:proofErr w:type="spellEnd"/>
      <w:r w:rsidRPr="006E7C77">
        <w:rPr>
          <w:b/>
          <w:u w:val="single"/>
        </w:rPr>
        <w:t xml:space="preserve">, </w:t>
      </w:r>
      <w:proofErr w:type="spellStart"/>
      <w:r w:rsidRPr="006E7C77">
        <w:rPr>
          <w:b/>
          <w:u w:val="single"/>
        </w:rPr>
        <w:t>docx</w:t>
      </w:r>
      <w:proofErr w:type="spellEnd"/>
      <w:r w:rsidRPr="006E7C77">
        <w:rPr>
          <w:b/>
          <w:u w:val="single"/>
        </w:rPr>
        <w:t>, .JPG ou PDF</w:t>
      </w:r>
      <w:r w:rsidRPr="006E7C77">
        <w:t>)</w:t>
      </w:r>
      <w:r w:rsidRPr="006E7C77">
        <w:rPr>
          <w:b/>
        </w:rPr>
        <w:t xml:space="preserve">, TENDO EM </w:t>
      </w:r>
      <w:r w:rsidRPr="008A17E0">
        <w:rPr>
          <w:b/>
        </w:rPr>
        <w:t xml:space="preserve">VISTA QUE O CAMPO DE INSERÇÃO É ÚNICO; A SUPEL CUMPRIRÁ </w:t>
      </w:r>
      <w:r w:rsidRPr="009B6D98">
        <w:rPr>
          <w:b/>
        </w:rPr>
        <w:t xml:space="preserve">RIGOROSAMENTE O </w:t>
      </w:r>
      <w:hyperlink r:id="rId35" w:history="1">
        <w:r w:rsidRPr="009B6D98">
          <w:rPr>
            <w:rStyle w:val="Hyperlink"/>
            <w:b/>
          </w:rPr>
          <w:t>ART. 7º DA LEI Nº. 10.520/02</w:t>
        </w:r>
      </w:hyperlink>
      <w:r w:rsidRPr="009B6D98">
        <w:rPr>
          <w:b/>
        </w:rPr>
        <w:t>.</w:t>
      </w:r>
    </w:p>
    <w:p w:rsidR="00113675" w:rsidRPr="008A17E0" w:rsidRDefault="00113675" w:rsidP="00A91FC6">
      <w:pPr>
        <w:autoSpaceDE w:val="0"/>
        <w:autoSpaceDN w:val="0"/>
        <w:adjustRightInd w:val="0"/>
        <w:snapToGrid w:val="0"/>
        <w:jc w:val="both"/>
        <w:rPr>
          <w:b/>
        </w:rPr>
      </w:pPr>
    </w:p>
    <w:p w:rsidR="006E652A" w:rsidRPr="00357934" w:rsidRDefault="006E652A" w:rsidP="004408E8">
      <w:pPr>
        <w:autoSpaceDE w:val="0"/>
        <w:autoSpaceDN w:val="0"/>
        <w:adjustRightInd w:val="0"/>
        <w:snapToGrid w:val="0"/>
        <w:jc w:val="both"/>
        <w:rPr>
          <w:color w:val="000000"/>
          <w:spacing w:val="2"/>
          <w:sz w:val="22"/>
          <w:szCs w:val="22"/>
        </w:rPr>
      </w:pPr>
      <w:r w:rsidRPr="006E7C77">
        <w:rPr>
          <w:color w:val="000000"/>
          <w:spacing w:val="2"/>
          <w:sz w:val="22"/>
          <w:szCs w:val="22"/>
        </w:rPr>
        <w:t>11.5.</w:t>
      </w:r>
      <w:r w:rsidR="006201DE">
        <w:rPr>
          <w:color w:val="000000"/>
          <w:spacing w:val="2"/>
          <w:sz w:val="22"/>
          <w:szCs w:val="22"/>
        </w:rPr>
        <w:t>4</w:t>
      </w:r>
      <w:r w:rsidRPr="006E7C77">
        <w:rPr>
          <w:color w:val="000000"/>
          <w:spacing w:val="2"/>
          <w:sz w:val="22"/>
          <w:szCs w:val="22"/>
        </w:rPr>
        <w:t>.1.</w:t>
      </w:r>
      <w:r w:rsidRPr="00357934">
        <w:rPr>
          <w:b/>
          <w:color w:val="000000"/>
          <w:spacing w:val="2"/>
          <w:sz w:val="22"/>
          <w:szCs w:val="22"/>
        </w:rPr>
        <w:t xml:space="preserve"> </w:t>
      </w:r>
      <w:r w:rsidRPr="00357934">
        <w:rPr>
          <w:color w:val="000000"/>
          <w:spacing w:val="2"/>
          <w:sz w:val="22"/>
          <w:szCs w:val="22"/>
        </w:rPr>
        <w:t>Caso a licitante de menor lance seja desclassificada, serão convocadas as licitantes na ordem de classificação de lance.</w:t>
      </w:r>
    </w:p>
    <w:p w:rsidR="00074B78" w:rsidRPr="0051767C" w:rsidRDefault="00074B78" w:rsidP="00A91FC6">
      <w:pPr>
        <w:jc w:val="both"/>
        <w:rPr>
          <w:b/>
          <w:bCs/>
          <w:color w:val="FF0000"/>
          <w:sz w:val="22"/>
          <w:szCs w:val="22"/>
          <w:u w:val="single"/>
        </w:rPr>
      </w:pPr>
    </w:p>
    <w:p w:rsidR="00D705BC" w:rsidRPr="009B1A0F" w:rsidRDefault="00D705BC" w:rsidP="00A91FC6">
      <w:pPr>
        <w:pStyle w:val="P30"/>
        <w:snapToGrid/>
        <w:rPr>
          <w:b w:val="0"/>
          <w:bCs/>
          <w:sz w:val="22"/>
          <w:szCs w:val="22"/>
        </w:rPr>
      </w:pPr>
      <w:r w:rsidRPr="009B1A0F">
        <w:rPr>
          <w:b w:val="0"/>
          <w:bCs/>
          <w:sz w:val="22"/>
          <w:szCs w:val="22"/>
        </w:rPr>
        <w:t>1</w:t>
      </w:r>
      <w:r w:rsidR="00834E28" w:rsidRPr="009B1A0F">
        <w:rPr>
          <w:b w:val="0"/>
          <w:bCs/>
          <w:sz w:val="22"/>
          <w:szCs w:val="22"/>
        </w:rPr>
        <w:t>1</w:t>
      </w:r>
      <w:r w:rsidRPr="009B1A0F">
        <w:rPr>
          <w:b w:val="0"/>
          <w:bCs/>
          <w:sz w:val="22"/>
          <w:szCs w:val="22"/>
        </w:rPr>
        <w:t xml:space="preserve">.6. Toda e qualquer informação, referente </w:t>
      </w:r>
      <w:r w:rsidR="00C33F8F" w:rsidRPr="009B1A0F">
        <w:rPr>
          <w:b w:val="0"/>
          <w:bCs/>
          <w:sz w:val="22"/>
          <w:szCs w:val="22"/>
        </w:rPr>
        <w:t>à</w:t>
      </w:r>
      <w:r w:rsidRPr="009B1A0F">
        <w:rPr>
          <w:b w:val="0"/>
          <w:bCs/>
          <w:sz w:val="22"/>
          <w:szCs w:val="22"/>
        </w:rPr>
        <w:t xml:space="preserve"> convocação do anexo será transmitida </w:t>
      </w:r>
      <w:r w:rsidR="005D2E87" w:rsidRPr="009B1A0F">
        <w:rPr>
          <w:b w:val="0"/>
          <w:bCs/>
          <w:sz w:val="22"/>
          <w:szCs w:val="22"/>
        </w:rPr>
        <w:t>pel</w:t>
      </w:r>
      <w:r w:rsidR="00CC6C59" w:rsidRPr="009B1A0F">
        <w:rPr>
          <w:b w:val="0"/>
          <w:bCs/>
          <w:sz w:val="22"/>
          <w:szCs w:val="22"/>
        </w:rPr>
        <w:t>o(a) Pregoeiro(a)</w:t>
      </w:r>
      <w:r w:rsidRPr="009B1A0F">
        <w:rPr>
          <w:b w:val="0"/>
          <w:bCs/>
          <w:sz w:val="22"/>
          <w:szCs w:val="22"/>
        </w:rPr>
        <w:t xml:space="preserve">, </w:t>
      </w:r>
      <w:r w:rsidR="00882244" w:rsidRPr="009B1A0F">
        <w:rPr>
          <w:b w:val="0"/>
          <w:bCs/>
          <w:sz w:val="22"/>
          <w:szCs w:val="22"/>
        </w:rPr>
        <w:t xml:space="preserve">via sistema ou </w:t>
      </w:r>
      <w:r w:rsidR="00826A61" w:rsidRPr="009B1A0F">
        <w:rPr>
          <w:b w:val="0"/>
          <w:bCs/>
          <w:sz w:val="22"/>
          <w:szCs w:val="22"/>
        </w:rPr>
        <w:t>por meio</w:t>
      </w:r>
      <w:r w:rsidRPr="009B1A0F">
        <w:rPr>
          <w:b w:val="0"/>
          <w:bCs/>
          <w:sz w:val="22"/>
          <w:szCs w:val="22"/>
        </w:rPr>
        <w:t xml:space="preserve"> do CHAT MENSAGEM, ficando os licitantes obrigados a </w:t>
      </w:r>
      <w:r w:rsidR="00C33F8F" w:rsidRPr="009B1A0F">
        <w:rPr>
          <w:b w:val="0"/>
          <w:bCs/>
          <w:sz w:val="22"/>
          <w:szCs w:val="22"/>
        </w:rPr>
        <w:t>acessá-lo</w:t>
      </w:r>
      <w:r w:rsidRPr="009B1A0F">
        <w:rPr>
          <w:b w:val="0"/>
          <w:bCs/>
          <w:sz w:val="22"/>
          <w:szCs w:val="22"/>
        </w:rPr>
        <w:t>;</w:t>
      </w:r>
    </w:p>
    <w:p w:rsidR="00D705BC" w:rsidRPr="009B1A0F" w:rsidRDefault="00D705BC" w:rsidP="00A91FC6">
      <w:pPr>
        <w:pStyle w:val="P30"/>
        <w:snapToGrid/>
        <w:rPr>
          <w:bCs/>
          <w:sz w:val="22"/>
          <w:szCs w:val="22"/>
        </w:rPr>
      </w:pPr>
    </w:p>
    <w:p w:rsidR="00D16761" w:rsidRPr="009B1A0F" w:rsidRDefault="00D16761" w:rsidP="00A91FC6">
      <w:pPr>
        <w:pStyle w:val="P30"/>
        <w:snapToGrid/>
        <w:rPr>
          <w:bCs/>
          <w:sz w:val="22"/>
          <w:szCs w:val="22"/>
        </w:rPr>
      </w:pPr>
      <w:r w:rsidRPr="009B1A0F">
        <w:rPr>
          <w:bCs/>
          <w:sz w:val="22"/>
          <w:szCs w:val="22"/>
        </w:rPr>
        <w:t>11.</w:t>
      </w:r>
      <w:r w:rsidR="00A91FC6" w:rsidRPr="009B1A0F">
        <w:rPr>
          <w:bCs/>
          <w:sz w:val="22"/>
          <w:szCs w:val="22"/>
        </w:rPr>
        <w:t>7</w:t>
      </w:r>
      <w:r w:rsidRPr="009B1A0F">
        <w:rPr>
          <w:bCs/>
          <w:sz w:val="22"/>
          <w:szCs w:val="22"/>
        </w:rPr>
        <w:t xml:space="preserve">. </w:t>
      </w:r>
      <w:r w:rsidR="00CC6C59" w:rsidRPr="009B1A0F">
        <w:rPr>
          <w:bCs/>
          <w:sz w:val="22"/>
          <w:szCs w:val="22"/>
        </w:rPr>
        <w:t>O(A) PREGOEIRO(A)</w:t>
      </w:r>
      <w:r w:rsidRPr="009B1A0F">
        <w:rPr>
          <w:bCs/>
          <w:sz w:val="22"/>
          <w:szCs w:val="22"/>
        </w:rPr>
        <w:t xml:space="preserve">, EM HIPÓTESE ALGUMA, CONVOCARÁ O LICITANTE PARA REENVIO DA PROPOSTA DE PREÇOS FORA DO PRAZO PREVISTO NO </w:t>
      </w:r>
      <w:hyperlink w:anchor="ACEITAÇÃO" w:history="1">
        <w:r w:rsidRPr="009B1A0F">
          <w:rPr>
            <w:rStyle w:val="Hyperlink"/>
            <w:bCs/>
            <w:sz w:val="22"/>
            <w:szCs w:val="22"/>
          </w:rPr>
          <w:t>SUBITEM 11.5</w:t>
        </w:r>
      </w:hyperlink>
      <w:r w:rsidR="00C8239C" w:rsidRPr="009B1A0F">
        <w:rPr>
          <w:bCs/>
          <w:sz w:val="22"/>
          <w:szCs w:val="22"/>
        </w:rPr>
        <w:t>.</w:t>
      </w:r>
    </w:p>
    <w:p w:rsidR="006E7C77" w:rsidRPr="009B1A0F" w:rsidRDefault="006E7C77" w:rsidP="00A91FC6">
      <w:pPr>
        <w:pStyle w:val="P30"/>
        <w:snapToGrid/>
        <w:rPr>
          <w:bCs/>
          <w:sz w:val="22"/>
          <w:szCs w:val="22"/>
        </w:rPr>
      </w:pPr>
    </w:p>
    <w:p w:rsidR="00625997" w:rsidRPr="009B1A0F" w:rsidRDefault="00A91FC6" w:rsidP="004408E8">
      <w:pPr>
        <w:pStyle w:val="P30"/>
        <w:snapToGrid/>
        <w:rPr>
          <w:b w:val="0"/>
          <w:bCs/>
          <w:sz w:val="22"/>
          <w:szCs w:val="22"/>
          <w:u w:val="single"/>
        </w:rPr>
      </w:pPr>
      <w:r w:rsidRPr="009B1A0F">
        <w:rPr>
          <w:b w:val="0"/>
          <w:bCs/>
          <w:sz w:val="22"/>
          <w:szCs w:val="22"/>
          <w:u w:val="single"/>
        </w:rPr>
        <w:t>11.7.</w:t>
      </w:r>
      <w:r w:rsidR="00625997" w:rsidRPr="009B1A0F">
        <w:rPr>
          <w:b w:val="0"/>
          <w:bCs/>
          <w:sz w:val="22"/>
          <w:szCs w:val="22"/>
          <w:u w:val="single"/>
        </w:rPr>
        <w:t xml:space="preserve">1. Caso a empresa identifique a necessidade de reenvio de documento (proposta ou prospecto) a solicitação deverá ser realizada dentro do prazo estabelecido no </w:t>
      </w:r>
      <w:hyperlink w:anchor="ACEITAÇÃO" w:history="1">
        <w:r w:rsidR="00625997" w:rsidRPr="009B1A0F">
          <w:rPr>
            <w:rStyle w:val="Hyperlink"/>
            <w:b w:val="0"/>
            <w:bCs/>
            <w:sz w:val="22"/>
            <w:szCs w:val="22"/>
          </w:rPr>
          <w:t>subitem 11.5</w:t>
        </w:r>
      </w:hyperlink>
      <w:r w:rsidR="00625997" w:rsidRPr="009B1A0F">
        <w:rPr>
          <w:b w:val="0"/>
          <w:bCs/>
          <w:sz w:val="22"/>
          <w:szCs w:val="22"/>
          <w:u w:val="single"/>
        </w:rPr>
        <w:t xml:space="preserve"> do Edital.</w:t>
      </w:r>
    </w:p>
    <w:p w:rsidR="00803962" w:rsidRPr="009B1A0F" w:rsidRDefault="00803962" w:rsidP="00A91FC6">
      <w:pPr>
        <w:pStyle w:val="P30"/>
        <w:snapToGrid/>
        <w:rPr>
          <w:b w:val="0"/>
          <w:bCs/>
          <w:sz w:val="22"/>
          <w:szCs w:val="22"/>
          <w:u w:val="single"/>
        </w:rPr>
      </w:pPr>
    </w:p>
    <w:p w:rsidR="00CF6072" w:rsidRPr="006E7C77" w:rsidRDefault="00CF6072" w:rsidP="00A91FC6">
      <w:pPr>
        <w:pStyle w:val="Recuodecorpodetexto2"/>
        <w:ind w:firstLine="0"/>
        <w:rPr>
          <w:sz w:val="22"/>
          <w:szCs w:val="22"/>
        </w:rPr>
      </w:pPr>
      <w:r w:rsidRPr="009B1A0F">
        <w:rPr>
          <w:sz w:val="22"/>
          <w:szCs w:val="22"/>
        </w:rPr>
        <w:t>1</w:t>
      </w:r>
      <w:r w:rsidR="00662E3D" w:rsidRPr="009B1A0F">
        <w:rPr>
          <w:sz w:val="22"/>
          <w:szCs w:val="22"/>
        </w:rPr>
        <w:t>1</w:t>
      </w:r>
      <w:r w:rsidRPr="009B1A0F">
        <w:rPr>
          <w:sz w:val="22"/>
          <w:szCs w:val="22"/>
        </w:rPr>
        <w:t>.</w:t>
      </w:r>
      <w:r w:rsidR="00A91FC6" w:rsidRPr="009B1A0F">
        <w:rPr>
          <w:sz w:val="22"/>
          <w:szCs w:val="22"/>
        </w:rPr>
        <w:t>8</w:t>
      </w:r>
      <w:r w:rsidRPr="009B1A0F">
        <w:rPr>
          <w:sz w:val="22"/>
          <w:szCs w:val="22"/>
        </w:rPr>
        <w:t>. Havendo apenas uma oferta, esta poderá ser aceita, desde que atenda a todos os termos do Edital</w:t>
      </w:r>
      <w:r w:rsidRPr="006E7C77">
        <w:rPr>
          <w:sz w:val="22"/>
          <w:szCs w:val="22"/>
        </w:rPr>
        <w:t xml:space="preserve"> e seu preço seja compatível com o valor estimado da contratação</w:t>
      </w:r>
      <w:r w:rsidR="00977759" w:rsidRPr="006E7C77">
        <w:rPr>
          <w:sz w:val="22"/>
          <w:szCs w:val="22"/>
        </w:rPr>
        <w:t>, e atualizado</w:t>
      </w:r>
      <w:r w:rsidRPr="006E7C77">
        <w:rPr>
          <w:sz w:val="22"/>
          <w:szCs w:val="22"/>
        </w:rPr>
        <w:t>;</w:t>
      </w:r>
    </w:p>
    <w:p w:rsidR="008A5377" w:rsidRPr="006E7C77" w:rsidRDefault="008A5377" w:rsidP="00A91FC6">
      <w:pPr>
        <w:pStyle w:val="Recuodecorpodetexto2"/>
        <w:ind w:firstLine="0"/>
        <w:rPr>
          <w:sz w:val="22"/>
          <w:szCs w:val="22"/>
        </w:rPr>
      </w:pPr>
    </w:p>
    <w:p w:rsidR="00CF6072" w:rsidRPr="006E7C77" w:rsidRDefault="00CF6072" w:rsidP="00A91FC6">
      <w:pPr>
        <w:pStyle w:val="Recuodecorpodetexto2"/>
        <w:ind w:firstLine="0"/>
        <w:rPr>
          <w:sz w:val="22"/>
          <w:szCs w:val="22"/>
        </w:rPr>
      </w:pPr>
      <w:r w:rsidRPr="006E7C77">
        <w:rPr>
          <w:sz w:val="22"/>
          <w:szCs w:val="22"/>
        </w:rPr>
        <w:lastRenderedPageBreak/>
        <w:t>1</w:t>
      </w:r>
      <w:r w:rsidR="00662E3D" w:rsidRPr="006E7C77">
        <w:rPr>
          <w:sz w:val="22"/>
          <w:szCs w:val="22"/>
        </w:rPr>
        <w:t>1</w:t>
      </w:r>
      <w:r w:rsidRPr="006E7C77">
        <w:rPr>
          <w:sz w:val="22"/>
          <w:szCs w:val="22"/>
        </w:rPr>
        <w:t>.</w:t>
      </w:r>
      <w:r w:rsidR="00A91FC6">
        <w:rPr>
          <w:sz w:val="22"/>
          <w:szCs w:val="22"/>
        </w:rPr>
        <w:t>9</w:t>
      </w:r>
      <w:r w:rsidRPr="006E7C77">
        <w:rPr>
          <w:sz w:val="22"/>
          <w:szCs w:val="22"/>
        </w:rPr>
        <w:t xml:space="preserve">. Se a proposta ou lance de menor valor não for aceitável, </w:t>
      </w:r>
      <w:r w:rsidR="00CC6C59">
        <w:rPr>
          <w:sz w:val="22"/>
          <w:szCs w:val="22"/>
        </w:rPr>
        <w:t>o(a) Pregoeiro(a)</w:t>
      </w:r>
      <w:r w:rsidRPr="006E7C77">
        <w:rPr>
          <w:sz w:val="22"/>
          <w:szCs w:val="22"/>
        </w:rPr>
        <w:t xml:space="preserve"> examinará a proposta ou o lance </w:t>
      </w:r>
      <w:r w:rsidR="0089136B" w:rsidRPr="006E7C77">
        <w:rPr>
          <w:sz w:val="22"/>
          <w:szCs w:val="22"/>
        </w:rPr>
        <w:t>subsequente</w:t>
      </w:r>
      <w:r w:rsidRPr="006E7C77">
        <w:rPr>
          <w:sz w:val="22"/>
          <w:szCs w:val="22"/>
        </w:rPr>
        <w:t>, verificando a sua aceitabilidade, e assim sucessivamente, até a apuração de uma proposta ou lance que atenda este Edital.</w:t>
      </w:r>
    </w:p>
    <w:p w:rsidR="00CF6072" w:rsidRPr="006E7C77" w:rsidRDefault="00CF6072" w:rsidP="00A91FC6">
      <w:pPr>
        <w:pStyle w:val="Recuodecorpodetexto2"/>
        <w:ind w:firstLine="0"/>
        <w:rPr>
          <w:sz w:val="22"/>
          <w:szCs w:val="22"/>
        </w:rPr>
      </w:pPr>
    </w:p>
    <w:p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10</w:t>
      </w:r>
      <w:r w:rsidRPr="006E7C77">
        <w:rPr>
          <w:sz w:val="22"/>
          <w:szCs w:val="22"/>
        </w:rPr>
        <w:t xml:space="preserve">. Na situação em que houver oferta ou lance considerado qualificado para a classificação, </w:t>
      </w:r>
      <w:r w:rsidR="00CC6C59">
        <w:rPr>
          <w:sz w:val="22"/>
          <w:szCs w:val="22"/>
        </w:rPr>
        <w:t>o(a) Pregoeiro(a)</w:t>
      </w:r>
      <w:r w:rsidRPr="006E7C77">
        <w:rPr>
          <w:sz w:val="22"/>
          <w:szCs w:val="22"/>
        </w:rPr>
        <w:t xml:space="preserve"> poderá negociar com a licitante para que seja obtido um preço melhor.</w:t>
      </w:r>
    </w:p>
    <w:p w:rsidR="001B2A39" w:rsidRPr="006E7C77" w:rsidRDefault="001B2A39" w:rsidP="00A91FC6">
      <w:pPr>
        <w:autoSpaceDE w:val="0"/>
        <w:autoSpaceDN w:val="0"/>
        <w:adjustRightInd w:val="0"/>
        <w:snapToGrid w:val="0"/>
        <w:jc w:val="both"/>
        <w:rPr>
          <w:sz w:val="22"/>
          <w:szCs w:val="22"/>
        </w:rPr>
      </w:pPr>
    </w:p>
    <w:p w:rsidR="001B2A39" w:rsidRPr="006E7C77" w:rsidRDefault="001B2A39" w:rsidP="00A91FC6">
      <w:pPr>
        <w:autoSpaceDE w:val="0"/>
        <w:autoSpaceDN w:val="0"/>
        <w:adjustRightInd w:val="0"/>
        <w:snapToGrid w:val="0"/>
        <w:jc w:val="both"/>
        <w:rPr>
          <w:color w:val="000000"/>
          <w:spacing w:val="2"/>
          <w:sz w:val="22"/>
          <w:szCs w:val="22"/>
        </w:rPr>
      </w:pPr>
      <w:r w:rsidRPr="006E7C77">
        <w:rPr>
          <w:color w:val="000000"/>
          <w:spacing w:val="2"/>
          <w:sz w:val="22"/>
          <w:szCs w:val="22"/>
        </w:rPr>
        <w:t>1</w:t>
      </w:r>
      <w:r w:rsidR="00662E3D" w:rsidRPr="006E7C77">
        <w:rPr>
          <w:color w:val="000000"/>
          <w:spacing w:val="2"/>
          <w:sz w:val="22"/>
          <w:szCs w:val="22"/>
        </w:rPr>
        <w:t>1</w:t>
      </w:r>
      <w:r w:rsidRPr="006E7C77">
        <w:rPr>
          <w:color w:val="000000"/>
          <w:spacing w:val="2"/>
          <w:sz w:val="22"/>
          <w:szCs w:val="22"/>
        </w:rPr>
        <w:t>.</w:t>
      </w:r>
      <w:r w:rsidR="00CF6072" w:rsidRPr="006E7C77">
        <w:rPr>
          <w:color w:val="000000"/>
          <w:spacing w:val="2"/>
          <w:sz w:val="22"/>
          <w:szCs w:val="22"/>
        </w:rPr>
        <w:t>1</w:t>
      </w:r>
      <w:r w:rsidR="00A91FC6">
        <w:rPr>
          <w:color w:val="000000"/>
          <w:spacing w:val="2"/>
          <w:sz w:val="22"/>
          <w:szCs w:val="22"/>
        </w:rPr>
        <w:t>1</w:t>
      </w:r>
      <w:r w:rsidRPr="006E7C77">
        <w:rPr>
          <w:color w:val="000000"/>
          <w:spacing w:val="2"/>
          <w:sz w:val="22"/>
          <w:szCs w:val="22"/>
        </w:rPr>
        <w:t xml:space="preserve">. A aceitação da proposta poderá ocorrer em momento ou data posterior a sessão de lances, a critério </w:t>
      </w:r>
      <w:r w:rsidR="00206B9B" w:rsidRPr="006E7C77">
        <w:rPr>
          <w:color w:val="000000"/>
          <w:spacing w:val="2"/>
          <w:sz w:val="22"/>
          <w:szCs w:val="22"/>
        </w:rPr>
        <w:t>d</w:t>
      </w:r>
      <w:r w:rsidR="00CC6C59">
        <w:rPr>
          <w:color w:val="000000"/>
          <w:spacing w:val="2"/>
          <w:sz w:val="22"/>
          <w:szCs w:val="22"/>
        </w:rPr>
        <w:t>o(a) Pregoeiro(a)</w:t>
      </w:r>
      <w:r w:rsidRPr="006E7C77">
        <w:rPr>
          <w:color w:val="000000"/>
          <w:spacing w:val="2"/>
          <w:sz w:val="22"/>
          <w:szCs w:val="22"/>
        </w:rPr>
        <w:t xml:space="preserve"> que comunicará às licitante</w:t>
      </w:r>
      <w:r w:rsidR="00AA07A0" w:rsidRPr="006E7C77">
        <w:rPr>
          <w:color w:val="000000"/>
          <w:spacing w:val="2"/>
          <w:sz w:val="22"/>
          <w:szCs w:val="22"/>
        </w:rPr>
        <w:t xml:space="preserve">s </w:t>
      </w:r>
      <w:r w:rsidR="00826A61" w:rsidRPr="006E7C77">
        <w:rPr>
          <w:color w:val="000000"/>
          <w:spacing w:val="2"/>
          <w:sz w:val="22"/>
          <w:szCs w:val="22"/>
        </w:rPr>
        <w:t>por meio</w:t>
      </w:r>
      <w:r w:rsidR="00AA07A0" w:rsidRPr="006E7C77">
        <w:rPr>
          <w:color w:val="000000"/>
          <w:spacing w:val="2"/>
          <w:sz w:val="22"/>
          <w:szCs w:val="22"/>
        </w:rPr>
        <w:t xml:space="preserve"> do sistema eletrônico</w:t>
      </w:r>
      <w:r w:rsidR="001714AD" w:rsidRPr="006E7C77">
        <w:rPr>
          <w:color w:val="000000"/>
          <w:spacing w:val="2"/>
          <w:sz w:val="22"/>
          <w:szCs w:val="22"/>
        </w:rPr>
        <w:t>, via CHAT MENSAGE</w:t>
      </w:r>
      <w:r w:rsidR="005E65E4" w:rsidRPr="006E7C77">
        <w:rPr>
          <w:color w:val="000000"/>
          <w:spacing w:val="2"/>
          <w:sz w:val="22"/>
          <w:szCs w:val="22"/>
        </w:rPr>
        <w:t>M</w:t>
      </w:r>
      <w:r w:rsidR="00AA07A0" w:rsidRPr="006E7C77">
        <w:rPr>
          <w:color w:val="000000"/>
          <w:spacing w:val="2"/>
          <w:sz w:val="22"/>
          <w:szCs w:val="22"/>
        </w:rPr>
        <w:t>;</w:t>
      </w:r>
    </w:p>
    <w:p w:rsidR="00754E93" w:rsidRPr="006E7C77" w:rsidRDefault="00754E93" w:rsidP="00A91FC6">
      <w:pPr>
        <w:autoSpaceDE w:val="0"/>
        <w:autoSpaceDN w:val="0"/>
        <w:adjustRightInd w:val="0"/>
        <w:snapToGrid w:val="0"/>
        <w:jc w:val="both"/>
        <w:rPr>
          <w:color w:val="000000"/>
          <w:spacing w:val="2"/>
          <w:sz w:val="22"/>
          <w:szCs w:val="22"/>
        </w:rPr>
      </w:pPr>
    </w:p>
    <w:p w:rsidR="001B2A39" w:rsidRPr="006E7C77" w:rsidRDefault="00AA07A0" w:rsidP="00A91FC6">
      <w:pPr>
        <w:pStyle w:val="Recuodecorpodetexto2"/>
        <w:ind w:firstLine="0"/>
        <w:rPr>
          <w:sz w:val="22"/>
          <w:szCs w:val="22"/>
        </w:rPr>
      </w:pPr>
      <w:r w:rsidRPr="006E7C77">
        <w:rPr>
          <w:sz w:val="22"/>
          <w:szCs w:val="22"/>
        </w:rPr>
        <w:t>1</w:t>
      </w:r>
      <w:r w:rsidR="00662E3D" w:rsidRPr="006E7C77">
        <w:rPr>
          <w:sz w:val="22"/>
          <w:szCs w:val="22"/>
        </w:rPr>
        <w:t>1</w:t>
      </w:r>
      <w:r w:rsidR="001B2A39" w:rsidRPr="006E7C77">
        <w:rPr>
          <w:sz w:val="22"/>
          <w:szCs w:val="22"/>
        </w:rPr>
        <w:t>.</w:t>
      </w:r>
      <w:r w:rsidR="00CF6072" w:rsidRPr="006E7C77">
        <w:rPr>
          <w:sz w:val="22"/>
          <w:szCs w:val="22"/>
        </w:rPr>
        <w:t>1</w:t>
      </w:r>
      <w:r w:rsidR="00A91FC6">
        <w:rPr>
          <w:sz w:val="22"/>
          <w:szCs w:val="22"/>
        </w:rPr>
        <w:t>2</w:t>
      </w:r>
      <w:r w:rsidR="001B2A39" w:rsidRPr="006E7C77">
        <w:rPr>
          <w:sz w:val="22"/>
          <w:szCs w:val="22"/>
        </w:rPr>
        <w:t xml:space="preserve">. </w:t>
      </w:r>
      <w:r w:rsidR="00CC6C59">
        <w:rPr>
          <w:sz w:val="22"/>
          <w:szCs w:val="22"/>
        </w:rPr>
        <w:t>O(a) Pregoeiro(a)</w:t>
      </w:r>
      <w:r w:rsidR="001B2A39" w:rsidRPr="006E7C77">
        <w:rPr>
          <w:sz w:val="22"/>
          <w:szCs w:val="22"/>
        </w:rPr>
        <w:t xml:space="preserve"> poderá encaminhar, pelo Sistema Eletrônico, contraproposta diretamente a licitante que tenha apresentado o lance de menor valor, para que seja obtido</w:t>
      </w:r>
      <w:r w:rsidR="00100318" w:rsidRPr="006E7C77">
        <w:rPr>
          <w:sz w:val="22"/>
          <w:szCs w:val="22"/>
        </w:rPr>
        <w:t xml:space="preserve"> um </w:t>
      </w:r>
      <w:r w:rsidR="001B2A39" w:rsidRPr="006E7C77">
        <w:rPr>
          <w:sz w:val="22"/>
          <w:szCs w:val="22"/>
        </w:rPr>
        <w:t xml:space="preserve">preço </w:t>
      </w:r>
      <w:r w:rsidR="00100318" w:rsidRPr="006E7C77">
        <w:rPr>
          <w:sz w:val="22"/>
          <w:szCs w:val="22"/>
        </w:rPr>
        <w:t>justo</w:t>
      </w:r>
      <w:r w:rsidR="001B2A39" w:rsidRPr="006E7C77">
        <w:rPr>
          <w:sz w:val="22"/>
          <w:szCs w:val="22"/>
        </w:rPr>
        <w:t>, bem assi</w:t>
      </w:r>
      <w:r w:rsidRPr="006E7C77">
        <w:rPr>
          <w:sz w:val="22"/>
          <w:szCs w:val="22"/>
        </w:rPr>
        <w:t>m decidir sobre a sua aceitação, divulgando ACEITO</w:t>
      </w:r>
      <w:r w:rsidR="00CF6072" w:rsidRPr="006E7C77">
        <w:rPr>
          <w:sz w:val="22"/>
          <w:szCs w:val="22"/>
        </w:rPr>
        <w:t>, e passando para a fase de habilitação</w:t>
      </w:r>
      <w:r w:rsidRPr="006E7C77">
        <w:rPr>
          <w:sz w:val="22"/>
          <w:szCs w:val="22"/>
        </w:rPr>
        <w:t>;</w:t>
      </w:r>
    </w:p>
    <w:p w:rsidR="00610C23" w:rsidRPr="0051767C" w:rsidRDefault="00610C23" w:rsidP="00A91FC6">
      <w:pPr>
        <w:pStyle w:val="Corpodetexto3"/>
        <w:tabs>
          <w:tab w:val="left" w:pos="180"/>
        </w:tabs>
        <w:spacing w:after="0"/>
        <w:jc w:val="both"/>
        <w:rPr>
          <w:sz w:val="22"/>
          <w:szCs w:val="22"/>
        </w:rPr>
      </w:pPr>
    </w:p>
    <w:p w:rsidR="00C562CD" w:rsidRPr="006E7C77" w:rsidRDefault="00C562C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6E7C77">
        <w:rPr>
          <w:b/>
          <w:sz w:val="22"/>
          <w:szCs w:val="22"/>
        </w:rPr>
        <w:t>12 – DAS CORREÇÕES ADMISSÍVEIS</w:t>
      </w:r>
    </w:p>
    <w:p w:rsidR="00C562CD" w:rsidRPr="0051767C" w:rsidRDefault="00C562CD" w:rsidP="00A91FC6">
      <w:pPr>
        <w:jc w:val="both"/>
        <w:rPr>
          <w:b/>
          <w:sz w:val="22"/>
          <w:szCs w:val="22"/>
        </w:rPr>
      </w:pPr>
    </w:p>
    <w:p w:rsidR="00C562CD" w:rsidRPr="006E7C77" w:rsidRDefault="00C562CD" w:rsidP="00A91FC6">
      <w:pPr>
        <w:jc w:val="both"/>
        <w:rPr>
          <w:sz w:val="22"/>
          <w:szCs w:val="22"/>
        </w:rPr>
      </w:pPr>
      <w:r w:rsidRPr="006E7C77">
        <w:rPr>
          <w:sz w:val="22"/>
          <w:szCs w:val="22"/>
        </w:rPr>
        <w:t xml:space="preserve">12.1. Nos casos em que </w:t>
      </w:r>
      <w:r w:rsidR="00CC6C59">
        <w:rPr>
          <w:sz w:val="22"/>
          <w:szCs w:val="22"/>
        </w:rPr>
        <w:t>o(a) Pregoeiro(a)</w:t>
      </w:r>
      <w:r w:rsidRPr="006E7C77">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6E7C77" w:rsidRDefault="00C562CD" w:rsidP="00A91FC6">
      <w:pPr>
        <w:jc w:val="both"/>
        <w:rPr>
          <w:sz w:val="22"/>
          <w:szCs w:val="22"/>
        </w:rPr>
      </w:pPr>
    </w:p>
    <w:p w:rsidR="00C562CD" w:rsidRPr="006E7C77" w:rsidRDefault="00C562CD" w:rsidP="00A91FC6">
      <w:pPr>
        <w:jc w:val="both"/>
        <w:rPr>
          <w:sz w:val="22"/>
          <w:szCs w:val="22"/>
        </w:rPr>
      </w:pPr>
      <w:r w:rsidRPr="006E7C77">
        <w:rPr>
          <w:sz w:val="22"/>
          <w:szCs w:val="22"/>
        </w:rPr>
        <w:t>12.1.1. Havendo divergências entre o preço final registrado sob a forma numérica e o valor apresentado por extenso, prevalecerá este último;</w:t>
      </w:r>
    </w:p>
    <w:p w:rsidR="00C562CD" w:rsidRPr="006E7C77" w:rsidRDefault="00C562CD" w:rsidP="00A91FC6">
      <w:pPr>
        <w:jc w:val="both"/>
        <w:rPr>
          <w:sz w:val="22"/>
          <w:szCs w:val="22"/>
        </w:rPr>
      </w:pPr>
    </w:p>
    <w:p w:rsidR="00C562CD" w:rsidRDefault="00C562CD" w:rsidP="00A91FC6">
      <w:pPr>
        <w:pStyle w:val="Corpodetexto3"/>
        <w:tabs>
          <w:tab w:val="left" w:pos="567"/>
        </w:tabs>
        <w:spacing w:after="0"/>
        <w:jc w:val="both"/>
        <w:rPr>
          <w:b w:val="0"/>
          <w:sz w:val="22"/>
          <w:szCs w:val="22"/>
        </w:rPr>
      </w:pPr>
      <w:r w:rsidRPr="006E7C77">
        <w:rPr>
          <w:b w:val="0"/>
          <w:sz w:val="22"/>
          <w:szCs w:val="22"/>
        </w:rPr>
        <w:t xml:space="preserve">12.1.2. Havendo divergências nos subtotais, provenientes dos produtos de quantitativos por preços unitários, </w:t>
      </w:r>
      <w:r w:rsidR="00CC6C59">
        <w:rPr>
          <w:b w:val="0"/>
          <w:sz w:val="22"/>
          <w:szCs w:val="22"/>
        </w:rPr>
        <w:t>o(a) Pregoeiro(a)</w:t>
      </w:r>
      <w:r w:rsidRPr="0051767C">
        <w:rPr>
          <w:b w:val="0"/>
          <w:sz w:val="22"/>
          <w:szCs w:val="22"/>
        </w:rPr>
        <w:t xml:space="preserve"> procederá à correção dos subtotais, mantendo os preços unitários e alterando em </w:t>
      </w:r>
      <w:r w:rsidR="00AD3ADD" w:rsidRPr="0051767C">
        <w:rPr>
          <w:b w:val="0"/>
          <w:sz w:val="22"/>
          <w:szCs w:val="22"/>
        </w:rPr>
        <w:t>consequência</w:t>
      </w:r>
      <w:r w:rsidRPr="0051767C">
        <w:rPr>
          <w:b w:val="0"/>
          <w:sz w:val="22"/>
          <w:szCs w:val="22"/>
        </w:rPr>
        <w:t xml:space="preserve"> o valor da proposta.</w:t>
      </w:r>
    </w:p>
    <w:p w:rsidR="008141AF" w:rsidRPr="0051767C" w:rsidRDefault="008141AF" w:rsidP="00A91FC6">
      <w:pPr>
        <w:pStyle w:val="Corpodetexto3"/>
        <w:tabs>
          <w:tab w:val="left" w:pos="567"/>
        </w:tabs>
        <w:spacing w:after="0"/>
        <w:jc w:val="both"/>
        <w:rPr>
          <w:b w:val="0"/>
          <w:sz w:val="22"/>
          <w:szCs w:val="22"/>
        </w:rPr>
      </w:pPr>
    </w:p>
    <w:p w:rsidR="00EA59F5" w:rsidRPr="00EA59F5" w:rsidRDefault="00B67D7C" w:rsidP="00A91FC6">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6E7C77">
        <w:rPr>
          <w:sz w:val="22"/>
          <w:szCs w:val="22"/>
        </w:rPr>
        <w:t>13 – DA HABILITAÇÃO DA(S) LICITANTE(S)</w:t>
      </w:r>
    </w:p>
    <w:p w:rsidR="00EA59F5" w:rsidRDefault="00EA59F5" w:rsidP="00A91FC6">
      <w:pPr>
        <w:jc w:val="both"/>
        <w:rPr>
          <w:b/>
          <w:bCs/>
          <w:sz w:val="22"/>
          <w:szCs w:val="22"/>
        </w:rPr>
      </w:pPr>
    </w:p>
    <w:p w:rsidR="00E15F17" w:rsidRPr="00BB2E76" w:rsidRDefault="00E15F17" w:rsidP="00A91FC6">
      <w:pPr>
        <w:jc w:val="both"/>
        <w:rPr>
          <w:bCs/>
          <w:sz w:val="22"/>
          <w:szCs w:val="22"/>
        </w:rPr>
      </w:pPr>
      <w:r w:rsidRPr="00BB2E76">
        <w:rPr>
          <w:b/>
          <w:bCs/>
          <w:sz w:val="22"/>
          <w:szCs w:val="22"/>
        </w:rPr>
        <w:t>13.1.</w:t>
      </w:r>
      <w:r w:rsidRPr="00BB2E76">
        <w:rPr>
          <w:bCs/>
          <w:sz w:val="22"/>
          <w:szCs w:val="22"/>
        </w:rPr>
        <w:t xml:space="preserve"> Concluída a fase de ACEITAÇÃO, ocorrerá a fase de habilitação da(s) licitantes(s);</w:t>
      </w:r>
    </w:p>
    <w:p w:rsidR="00E15F17" w:rsidRPr="00BB2E76" w:rsidRDefault="00E15F17" w:rsidP="00A91FC6">
      <w:pPr>
        <w:jc w:val="both"/>
        <w:rPr>
          <w:bCs/>
          <w:sz w:val="22"/>
          <w:szCs w:val="22"/>
        </w:rPr>
      </w:pPr>
    </w:p>
    <w:p w:rsidR="00CF2DA6" w:rsidRDefault="00E15F17" w:rsidP="00A91FC6">
      <w:pPr>
        <w:autoSpaceDE w:val="0"/>
        <w:autoSpaceDN w:val="0"/>
        <w:adjustRightInd w:val="0"/>
        <w:jc w:val="both"/>
        <w:rPr>
          <w:b/>
          <w:bCs/>
          <w:sz w:val="22"/>
          <w:szCs w:val="22"/>
        </w:rPr>
      </w:pPr>
      <w:r w:rsidRPr="00BB2E76">
        <w:rPr>
          <w:b/>
          <w:bCs/>
          <w:color w:val="000000"/>
          <w:sz w:val="22"/>
          <w:szCs w:val="22"/>
        </w:rPr>
        <w:t>13.1.2.</w:t>
      </w:r>
      <w:r w:rsidRPr="00BB2E76">
        <w:rPr>
          <w:bCs/>
          <w:color w:val="000000"/>
          <w:sz w:val="22"/>
          <w:szCs w:val="22"/>
        </w:rPr>
        <w:t xml:space="preserve">  </w:t>
      </w:r>
      <w:r w:rsidRPr="00BB2E76">
        <w:rPr>
          <w:bCs/>
          <w:sz w:val="22"/>
          <w:szCs w:val="22"/>
        </w:rPr>
        <w:t xml:space="preserve">A documentação de habilitação das Licitantes poderá ser substituída pelo </w:t>
      </w:r>
      <w:r w:rsidRPr="006E7C77">
        <w:rPr>
          <w:b/>
          <w:bCs/>
          <w:sz w:val="22"/>
          <w:szCs w:val="22"/>
        </w:rPr>
        <w:t xml:space="preserve">Sistema de Cadastramento de Fornecedores - SICAF, e pelo </w:t>
      </w:r>
      <w:r w:rsidRPr="006E7C77">
        <w:rPr>
          <w:b/>
          <w:color w:val="000000"/>
          <w:sz w:val="22"/>
          <w:szCs w:val="22"/>
        </w:rPr>
        <w:t>Certificado de Registro Cadastral - CRC</w:t>
      </w:r>
      <w:r w:rsidRPr="00BB2E76">
        <w:rPr>
          <w:color w:val="000000"/>
          <w:sz w:val="22"/>
          <w:szCs w:val="22"/>
        </w:rPr>
        <w:t xml:space="preserve">, expedido pela </w:t>
      </w:r>
      <w:r w:rsidRPr="006E7C77">
        <w:rPr>
          <w:color w:val="000000"/>
          <w:sz w:val="22"/>
          <w:szCs w:val="22"/>
        </w:rPr>
        <w:t>Superintendência Estadual de Licitações – SUPEL</w:t>
      </w:r>
      <w:r w:rsidRPr="006E7C77">
        <w:rPr>
          <w:bCs/>
          <w:sz w:val="22"/>
          <w:szCs w:val="22"/>
        </w:rPr>
        <w:t>/RO,</w:t>
      </w:r>
      <w:r w:rsidRPr="00BB2E76">
        <w:rPr>
          <w:bCs/>
          <w:sz w:val="22"/>
          <w:szCs w:val="22"/>
        </w:rPr>
        <w:t xml:space="preserve"> </w:t>
      </w:r>
      <w:r w:rsidRPr="00BB2E76">
        <w:rPr>
          <w:b/>
          <w:bCs/>
          <w:sz w:val="22"/>
          <w:szCs w:val="22"/>
        </w:rPr>
        <w:t>NOS DOCUMENTOS POR ELES ABRANGIDOS;</w:t>
      </w:r>
    </w:p>
    <w:p w:rsidR="00D62C8B" w:rsidRDefault="00D62C8B" w:rsidP="00A91FC6">
      <w:pPr>
        <w:autoSpaceDE w:val="0"/>
        <w:autoSpaceDN w:val="0"/>
        <w:adjustRightInd w:val="0"/>
        <w:jc w:val="both"/>
        <w:rPr>
          <w:b/>
          <w:bCs/>
          <w:sz w:val="22"/>
          <w:szCs w:val="22"/>
        </w:rPr>
      </w:pPr>
    </w:p>
    <w:p w:rsidR="00D62C8B" w:rsidRPr="006E7C77" w:rsidRDefault="00D62C8B" w:rsidP="00A91FC6">
      <w:pPr>
        <w:autoSpaceDE w:val="0"/>
        <w:autoSpaceDN w:val="0"/>
        <w:adjustRightInd w:val="0"/>
        <w:jc w:val="both"/>
        <w:rPr>
          <w:bCs/>
          <w:sz w:val="22"/>
          <w:szCs w:val="22"/>
        </w:rPr>
      </w:pPr>
      <w:r w:rsidRPr="006E7C77">
        <w:rPr>
          <w:bCs/>
          <w:sz w:val="22"/>
          <w:szCs w:val="22"/>
        </w:rPr>
        <w:t>13.2.1. Os cadastros supramencionados serão consultados pel</w:t>
      </w:r>
      <w:r w:rsidR="00CC6C59">
        <w:rPr>
          <w:bCs/>
          <w:sz w:val="22"/>
          <w:szCs w:val="22"/>
        </w:rPr>
        <w:t>o(a) Pregoeiro(a)</w:t>
      </w:r>
      <w:r w:rsidRPr="006E7C77">
        <w:rPr>
          <w:bCs/>
          <w:sz w:val="22"/>
          <w:szCs w:val="22"/>
        </w:rPr>
        <w:t>, onde seus respectivos certificados, relatórios e declarações, serão inclusos aos autos.</w:t>
      </w:r>
    </w:p>
    <w:p w:rsidR="00355F67" w:rsidRPr="006E7C77" w:rsidRDefault="00355F67" w:rsidP="00A91FC6">
      <w:pPr>
        <w:autoSpaceDE w:val="0"/>
        <w:autoSpaceDN w:val="0"/>
        <w:adjustRightInd w:val="0"/>
        <w:jc w:val="both"/>
        <w:rPr>
          <w:bCs/>
          <w:color w:val="000000"/>
          <w:sz w:val="22"/>
          <w:szCs w:val="22"/>
        </w:rPr>
      </w:pPr>
    </w:p>
    <w:p w:rsidR="00E15F17" w:rsidRPr="006E7C77" w:rsidRDefault="00E15F17" w:rsidP="00A91FC6">
      <w:pPr>
        <w:autoSpaceDE w:val="0"/>
        <w:autoSpaceDN w:val="0"/>
        <w:adjustRightInd w:val="0"/>
        <w:jc w:val="both"/>
        <w:rPr>
          <w:bCs/>
          <w:color w:val="FF33CC"/>
          <w:sz w:val="22"/>
          <w:szCs w:val="22"/>
        </w:rPr>
      </w:pPr>
      <w:r w:rsidRPr="006E7C77">
        <w:rPr>
          <w:bCs/>
          <w:color w:val="000000"/>
          <w:sz w:val="22"/>
          <w:szCs w:val="22"/>
        </w:rPr>
        <w:t>13.1.2.1. O licitante que não possuir o cadastro nesta Superintendência poderá providenciá-</w:t>
      </w:r>
      <w:r w:rsidR="0089136B" w:rsidRPr="006E7C77">
        <w:rPr>
          <w:bCs/>
          <w:color w:val="000000"/>
          <w:sz w:val="22"/>
          <w:szCs w:val="22"/>
        </w:rPr>
        <w:t>lo antes</w:t>
      </w:r>
      <w:r w:rsidRPr="006E7C77">
        <w:rPr>
          <w:bCs/>
          <w:color w:val="000000"/>
          <w:sz w:val="22"/>
          <w:szCs w:val="22"/>
        </w:rPr>
        <w:t xml:space="preserve"> da data de abertura da sessão, </w:t>
      </w:r>
      <w:r w:rsidRPr="006E7C77">
        <w:rPr>
          <w:bCs/>
          <w:color w:val="000000"/>
          <w:sz w:val="22"/>
          <w:szCs w:val="22"/>
          <w:u w:val="single"/>
        </w:rPr>
        <w:t>no Setor de Protocolo da SUPEL</w:t>
      </w:r>
      <w:r w:rsidRPr="006E7C77">
        <w:rPr>
          <w:bCs/>
          <w:color w:val="000000"/>
          <w:sz w:val="22"/>
          <w:szCs w:val="22"/>
        </w:rPr>
        <w:t xml:space="preserve">, podendo obter informações por meio do telefone </w:t>
      </w:r>
      <w:r w:rsidRPr="006E7C77">
        <w:rPr>
          <w:bCs/>
          <w:color w:val="000000"/>
          <w:sz w:val="22"/>
          <w:szCs w:val="22"/>
          <w:u w:val="single"/>
        </w:rPr>
        <w:t xml:space="preserve">(69) </w:t>
      </w:r>
      <w:r w:rsidR="003F29EF" w:rsidRPr="006E7C77">
        <w:rPr>
          <w:bCs/>
          <w:color w:val="000000"/>
          <w:sz w:val="22"/>
          <w:szCs w:val="22"/>
          <w:u w:val="single"/>
        </w:rPr>
        <w:t>3212-9242</w:t>
      </w:r>
      <w:r w:rsidRPr="006E7C77">
        <w:rPr>
          <w:bCs/>
          <w:color w:val="000000"/>
          <w:sz w:val="22"/>
          <w:szCs w:val="22"/>
          <w:u w:val="single"/>
        </w:rPr>
        <w:t>.</w:t>
      </w:r>
      <w:r w:rsidRPr="006E7C77">
        <w:rPr>
          <w:bCs/>
          <w:color w:val="FF33CC"/>
          <w:sz w:val="22"/>
          <w:szCs w:val="22"/>
        </w:rPr>
        <w:t xml:space="preserve"> </w:t>
      </w:r>
    </w:p>
    <w:p w:rsidR="00E15F17" w:rsidRPr="00E10223" w:rsidRDefault="00E15F17" w:rsidP="00A91FC6">
      <w:pPr>
        <w:pStyle w:val="Corpodetexto"/>
        <w:tabs>
          <w:tab w:val="left" w:pos="567"/>
        </w:tabs>
        <w:rPr>
          <w:bCs/>
          <w:color w:val="FF33CC"/>
          <w:sz w:val="22"/>
          <w:szCs w:val="22"/>
        </w:rPr>
      </w:pPr>
    </w:p>
    <w:p w:rsidR="00E15F17" w:rsidRPr="006E7C77" w:rsidRDefault="00E15F17" w:rsidP="00A91FC6">
      <w:pPr>
        <w:pStyle w:val="Corpodetexto"/>
        <w:tabs>
          <w:tab w:val="left" w:pos="567"/>
        </w:tabs>
        <w:rPr>
          <w:bCs/>
          <w:sz w:val="22"/>
          <w:szCs w:val="22"/>
        </w:rPr>
      </w:pPr>
      <w:r w:rsidRPr="004408E8">
        <w:rPr>
          <w:bCs/>
          <w:sz w:val="22"/>
          <w:szCs w:val="22"/>
        </w:rPr>
        <w:t>13.1.2.2</w:t>
      </w:r>
      <w:r w:rsidR="00D62C8B" w:rsidRPr="006E7C77">
        <w:rPr>
          <w:bCs/>
          <w:sz w:val="22"/>
          <w:szCs w:val="22"/>
        </w:rPr>
        <w:t>.</w:t>
      </w:r>
      <w:r w:rsidRPr="006E7C77">
        <w:rPr>
          <w:bCs/>
          <w:sz w:val="22"/>
          <w:szCs w:val="22"/>
        </w:rPr>
        <w:t xml:space="preserve"> Caso as licitantes tenham algum tipo de dificuldade em anexar no sistema os documentos exigidos </w:t>
      </w:r>
      <w:r w:rsidRPr="006C4ADA">
        <w:rPr>
          <w:bCs/>
          <w:sz w:val="22"/>
          <w:szCs w:val="22"/>
        </w:rPr>
        <w:t xml:space="preserve">para a habilitação, as mesmas deverão entrar em contato com a Central de Serviços SERPRO, via telefone </w:t>
      </w:r>
      <w:r w:rsidR="006C4ADA" w:rsidRPr="006C4ADA">
        <w:rPr>
          <w:bCs/>
          <w:sz w:val="22"/>
          <w:szCs w:val="22"/>
        </w:rPr>
        <w:t>0800 9789001</w:t>
      </w:r>
      <w:r w:rsidRPr="006C4ADA">
        <w:rPr>
          <w:sz w:val="22"/>
          <w:szCs w:val="22"/>
          <w:shd w:val="clear" w:color="auto" w:fill="FFFFFF"/>
        </w:rPr>
        <w:t>, ou e-mail</w:t>
      </w:r>
      <w:r w:rsidRPr="006E7C77">
        <w:rPr>
          <w:sz w:val="22"/>
          <w:szCs w:val="22"/>
          <w:shd w:val="clear" w:color="auto" w:fill="FFFFFF"/>
        </w:rPr>
        <w:t>:</w:t>
      </w:r>
      <w:r w:rsidRPr="006E7C77">
        <w:rPr>
          <w:sz w:val="22"/>
          <w:szCs w:val="22"/>
        </w:rPr>
        <w:t xml:space="preserve"> </w:t>
      </w:r>
      <w:hyperlink r:id="rId36" w:history="1">
        <w:r w:rsidRPr="006E7C77">
          <w:rPr>
            <w:rStyle w:val="Hyperlink"/>
            <w:color w:val="auto"/>
            <w:sz w:val="22"/>
            <w:szCs w:val="22"/>
          </w:rPr>
          <w:t>css.serpro@serpro.gov.br</w:t>
        </w:r>
      </w:hyperlink>
      <w:r w:rsidRPr="006E7C77">
        <w:rPr>
          <w:sz w:val="22"/>
          <w:szCs w:val="22"/>
        </w:rPr>
        <w:t xml:space="preserve"> </w:t>
      </w:r>
      <w:r w:rsidRPr="006E7C77">
        <w:rPr>
          <w:sz w:val="22"/>
          <w:szCs w:val="22"/>
          <w:shd w:val="clear" w:color="auto" w:fill="FFFFFF"/>
        </w:rPr>
        <w:t xml:space="preserve">ou através do </w:t>
      </w:r>
      <w:r w:rsidRPr="006E7C77">
        <w:rPr>
          <w:bCs/>
          <w:sz w:val="22"/>
          <w:szCs w:val="22"/>
        </w:rPr>
        <w:t xml:space="preserve">formulário eletrônico: </w:t>
      </w:r>
    </w:p>
    <w:p w:rsidR="00E15F17" w:rsidRPr="006E7C77" w:rsidRDefault="00901EEF" w:rsidP="00A91FC6">
      <w:pPr>
        <w:pStyle w:val="Corpodetexto"/>
        <w:tabs>
          <w:tab w:val="left" w:pos="567"/>
        </w:tabs>
        <w:rPr>
          <w:bCs/>
          <w:sz w:val="22"/>
          <w:szCs w:val="22"/>
        </w:rPr>
      </w:pPr>
      <w:hyperlink r:id="rId37" w:history="1">
        <w:r w:rsidR="00CF2DA6" w:rsidRPr="006E7C77">
          <w:rPr>
            <w:rStyle w:val="Hyperlink"/>
            <w:color w:val="auto"/>
            <w:sz w:val="22"/>
            <w:szCs w:val="22"/>
          </w:rPr>
          <w:t>https://cssinter.serpro.gov.br/SCCDPortalWEB/pages/dynamicPortal.jsf?ITEMNUM=2348</w:t>
        </w:r>
      </w:hyperlink>
      <w:r w:rsidR="00E15F17" w:rsidRPr="006E7C77">
        <w:rPr>
          <w:bCs/>
          <w:sz w:val="22"/>
          <w:szCs w:val="22"/>
        </w:rPr>
        <w:t xml:space="preserve"> </w:t>
      </w:r>
    </w:p>
    <w:p w:rsidR="00E15F17" w:rsidRPr="00E10223" w:rsidRDefault="00E15F17" w:rsidP="00A91FC6">
      <w:pPr>
        <w:autoSpaceDE w:val="0"/>
        <w:autoSpaceDN w:val="0"/>
        <w:adjustRightInd w:val="0"/>
        <w:jc w:val="both"/>
        <w:rPr>
          <w:bCs/>
          <w:color w:val="000000"/>
          <w:sz w:val="22"/>
          <w:szCs w:val="22"/>
        </w:rPr>
      </w:pPr>
    </w:p>
    <w:p w:rsidR="00E15F17" w:rsidRPr="006E7C77" w:rsidRDefault="00E15F17" w:rsidP="00A91FC6">
      <w:pPr>
        <w:autoSpaceDE w:val="0"/>
        <w:autoSpaceDN w:val="0"/>
        <w:adjustRightInd w:val="0"/>
        <w:jc w:val="both"/>
        <w:rPr>
          <w:sz w:val="22"/>
          <w:szCs w:val="22"/>
        </w:rPr>
      </w:pPr>
      <w:r w:rsidRPr="006E7C77">
        <w:rPr>
          <w:sz w:val="22"/>
          <w:szCs w:val="22"/>
        </w:rPr>
        <w:t>13.2</w:t>
      </w:r>
      <w:r w:rsidR="006E7C77" w:rsidRPr="006E7C77">
        <w:rPr>
          <w:sz w:val="22"/>
          <w:szCs w:val="22"/>
        </w:rPr>
        <w:t>.</w:t>
      </w:r>
      <w:r w:rsidRPr="006E7C77">
        <w:rPr>
          <w:sz w:val="22"/>
          <w:szCs w:val="22"/>
        </w:rPr>
        <w:t xml:space="preserve"> 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w:t>
      </w:r>
      <w:hyperlink r:id="rId38" w:history="1">
        <w:r w:rsidRPr="00070E95">
          <w:rPr>
            <w:rStyle w:val="Hyperlink"/>
            <w:sz w:val="22"/>
            <w:szCs w:val="22"/>
          </w:rPr>
          <w:t xml:space="preserve">Lei </w:t>
        </w:r>
        <w:r w:rsidR="006E7C77" w:rsidRPr="00070E95">
          <w:rPr>
            <w:rStyle w:val="Hyperlink"/>
            <w:sz w:val="22"/>
            <w:szCs w:val="22"/>
          </w:rPr>
          <w:t xml:space="preserve">n° </w:t>
        </w:r>
        <w:r w:rsidRPr="00070E95">
          <w:rPr>
            <w:rStyle w:val="Hyperlink"/>
            <w:sz w:val="22"/>
            <w:szCs w:val="22"/>
          </w:rPr>
          <w:t>8</w:t>
        </w:r>
        <w:r w:rsidR="00B876F5" w:rsidRPr="00070E95">
          <w:rPr>
            <w:rStyle w:val="Hyperlink"/>
            <w:sz w:val="22"/>
            <w:szCs w:val="22"/>
          </w:rPr>
          <w:t>.</w:t>
        </w:r>
        <w:r w:rsidRPr="00070E95">
          <w:rPr>
            <w:rStyle w:val="Hyperlink"/>
            <w:sz w:val="22"/>
            <w:szCs w:val="22"/>
          </w:rPr>
          <w:t>666/93</w:t>
        </w:r>
      </w:hyperlink>
      <w:r w:rsidRPr="006E7C77">
        <w:rPr>
          <w:sz w:val="22"/>
          <w:szCs w:val="22"/>
        </w:rPr>
        <w:t>,</w:t>
      </w:r>
      <w:r w:rsidR="006E7C77" w:rsidRPr="006E7C77">
        <w:rPr>
          <w:sz w:val="22"/>
          <w:szCs w:val="22"/>
        </w:rPr>
        <w:t xml:space="preserve"> com a redação dada pela </w:t>
      </w:r>
      <w:hyperlink r:id="rId39" w:history="1">
        <w:r w:rsidR="006E7C77" w:rsidRPr="00070E95">
          <w:rPr>
            <w:rStyle w:val="Hyperlink"/>
            <w:sz w:val="22"/>
            <w:szCs w:val="22"/>
          </w:rPr>
          <w:t>Lei nº</w:t>
        </w:r>
        <w:r w:rsidRPr="00070E95">
          <w:rPr>
            <w:rStyle w:val="Hyperlink"/>
            <w:sz w:val="22"/>
            <w:szCs w:val="22"/>
          </w:rPr>
          <w:t xml:space="preserve"> 9.854, de 27 de outubro de 1999</w:t>
        </w:r>
      </w:hyperlink>
      <w:r w:rsidRPr="006E7C77">
        <w:rPr>
          <w:sz w:val="22"/>
          <w:szCs w:val="22"/>
        </w:rPr>
        <w:t>.</w:t>
      </w:r>
    </w:p>
    <w:p w:rsidR="00E15F17" w:rsidRDefault="00E15F17" w:rsidP="00A91FC6">
      <w:pPr>
        <w:tabs>
          <w:tab w:val="left" w:pos="142"/>
        </w:tabs>
        <w:jc w:val="both"/>
        <w:rPr>
          <w:bCs/>
          <w:sz w:val="22"/>
          <w:szCs w:val="22"/>
        </w:rPr>
      </w:pPr>
      <w:r w:rsidRPr="006E7C77">
        <w:rPr>
          <w:sz w:val="22"/>
          <w:szCs w:val="22"/>
        </w:rPr>
        <w:t>13.3</w:t>
      </w:r>
      <w:r w:rsidR="006E7C77" w:rsidRPr="006E7C77">
        <w:rPr>
          <w:sz w:val="22"/>
          <w:szCs w:val="22"/>
        </w:rPr>
        <w:t>.</w:t>
      </w:r>
      <w:r w:rsidR="005405AB" w:rsidRPr="006E7C77">
        <w:rPr>
          <w:sz w:val="22"/>
          <w:szCs w:val="22"/>
        </w:rPr>
        <w:t xml:space="preserve"> </w:t>
      </w:r>
      <w:r w:rsidRPr="006E7C77">
        <w:rPr>
          <w:sz w:val="22"/>
          <w:szCs w:val="22"/>
        </w:rPr>
        <w:t xml:space="preserve">O licitante deverá declarar, em campo próprio do sistema, </w:t>
      </w:r>
      <w:r w:rsidRPr="006E7C77">
        <w:rPr>
          <w:bCs/>
          <w:sz w:val="22"/>
          <w:szCs w:val="22"/>
        </w:rPr>
        <w:t xml:space="preserve">que se compromete a informar </w:t>
      </w:r>
      <w:r w:rsidR="00556418" w:rsidRPr="006E7C77">
        <w:rPr>
          <w:bCs/>
          <w:sz w:val="22"/>
          <w:szCs w:val="22"/>
        </w:rPr>
        <w:t>a SUPERVENIÊNCIA</w:t>
      </w:r>
      <w:r w:rsidRPr="006E7C77">
        <w:rPr>
          <w:bCs/>
          <w:sz w:val="22"/>
          <w:szCs w:val="22"/>
        </w:rPr>
        <w:t xml:space="preserve"> DE FATO IMPEDITIVO de sua habilitação, nos termos do </w:t>
      </w:r>
      <w:r w:rsidRPr="00803962">
        <w:rPr>
          <w:bCs/>
          <w:color w:val="0000FF"/>
          <w:sz w:val="22"/>
          <w:szCs w:val="22"/>
          <w:u w:val="single"/>
        </w:rPr>
        <w:t xml:space="preserve">§ 2º do art. </w:t>
      </w:r>
      <w:hyperlink r:id="rId40" w:history="1">
        <w:r w:rsidRPr="00803962">
          <w:rPr>
            <w:rStyle w:val="Hyperlink"/>
            <w:bCs/>
            <w:sz w:val="22"/>
            <w:szCs w:val="22"/>
          </w:rPr>
          <w:t xml:space="preserve">32 da </w:t>
        </w:r>
        <w:r w:rsidR="006E7C77" w:rsidRPr="00803962">
          <w:rPr>
            <w:rStyle w:val="Hyperlink"/>
            <w:bCs/>
            <w:sz w:val="22"/>
            <w:szCs w:val="22"/>
          </w:rPr>
          <w:t>L</w:t>
        </w:r>
        <w:r w:rsidR="00556418" w:rsidRPr="00803962">
          <w:rPr>
            <w:rStyle w:val="Hyperlink"/>
            <w:bCs/>
            <w:sz w:val="22"/>
            <w:szCs w:val="22"/>
          </w:rPr>
          <w:t>ei</w:t>
        </w:r>
        <w:r w:rsidR="006E7C77" w:rsidRPr="00803962">
          <w:rPr>
            <w:rStyle w:val="Hyperlink"/>
            <w:bCs/>
            <w:sz w:val="22"/>
            <w:szCs w:val="22"/>
          </w:rPr>
          <w:t xml:space="preserve"> n°</w:t>
        </w:r>
        <w:r w:rsidR="00556418" w:rsidRPr="00803962">
          <w:rPr>
            <w:rStyle w:val="Hyperlink"/>
            <w:bCs/>
            <w:sz w:val="22"/>
            <w:szCs w:val="22"/>
          </w:rPr>
          <w:t xml:space="preserve"> 8</w:t>
        </w:r>
        <w:r w:rsidR="00E34FAB" w:rsidRPr="00803962">
          <w:rPr>
            <w:rStyle w:val="Hyperlink"/>
            <w:bCs/>
            <w:sz w:val="22"/>
            <w:szCs w:val="22"/>
          </w:rPr>
          <w:t>.</w:t>
        </w:r>
        <w:r w:rsidR="00556418" w:rsidRPr="00803962">
          <w:rPr>
            <w:rStyle w:val="Hyperlink"/>
            <w:bCs/>
            <w:sz w:val="22"/>
            <w:szCs w:val="22"/>
          </w:rPr>
          <w:t>666</w:t>
        </w:r>
        <w:r w:rsidRPr="00803962">
          <w:rPr>
            <w:rStyle w:val="Hyperlink"/>
            <w:bCs/>
            <w:sz w:val="22"/>
            <w:szCs w:val="22"/>
          </w:rPr>
          <w:t>/93</w:t>
        </w:r>
      </w:hyperlink>
      <w:r w:rsidRPr="006E7C77">
        <w:rPr>
          <w:bCs/>
          <w:sz w:val="22"/>
          <w:szCs w:val="22"/>
        </w:rPr>
        <w:t xml:space="preserve">, observadas as penalidades cabíveis. </w:t>
      </w:r>
    </w:p>
    <w:p w:rsidR="009B0385" w:rsidRPr="006E7C77" w:rsidRDefault="009B0385" w:rsidP="00A91FC6">
      <w:pPr>
        <w:tabs>
          <w:tab w:val="left" w:pos="142"/>
        </w:tabs>
        <w:jc w:val="both"/>
        <w:rPr>
          <w:bCs/>
          <w:sz w:val="22"/>
          <w:szCs w:val="22"/>
        </w:rPr>
      </w:pPr>
    </w:p>
    <w:p w:rsidR="0085343E" w:rsidRPr="006E7C77" w:rsidRDefault="0085343E" w:rsidP="00A91FC6">
      <w:pPr>
        <w:rPr>
          <w:b/>
          <w:bCs/>
          <w:sz w:val="22"/>
          <w:szCs w:val="22"/>
          <w:u w:val="single"/>
        </w:rPr>
      </w:pPr>
      <w:r w:rsidRPr="006E7C77">
        <w:rPr>
          <w:b/>
          <w:bCs/>
          <w:sz w:val="22"/>
          <w:szCs w:val="22"/>
          <w:u w:val="single"/>
        </w:rPr>
        <w:t>13.4. RELATIVOS À REGULARIDADE FISCAL:</w:t>
      </w:r>
    </w:p>
    <w:p w:rsidR="0085343E" w:rsidRPr="00072F71" w:rsidRDefault="0085343E" w:rsidP="00A91FC6">
      <w:pPr>
        <w:tabs>
          <w:tab w:val="left" w:pos="851"/>
        </w:tabs>
        <w:jc w:val="both"/>
        <w:rPr>
          <w:sz w:val="22"/>
          <w:szCs w:val="22"/>
        </w:rPr>
      </w:pPr>
    </w:p>
    <w:p w:rsidR="0085343E" w:rsidRPr="00072F71" w:rsidRDefault="00C46F85" w:rsidP="004408E8">
      <w:pPr>
        <w:numPr>
          <w:ilvl w:val="0"/>
          <w:numId w:val="3"/>
        </w:numPr>
        <w:tabs>
          <w:tab w:val="clear" w:pos="502"/>
          <w:tab w:val="left" w:pos="284"/>
          <w:tab w:val="num" w:pos="426"/>
          <w:tab w:val="num" w:pos="567"/>
          <w:tab w:val="left" w:pos="851"/>
        </w:tabs>
        <w:ind w:left="0" w:firstLine="0"/>
        <w:jc w:val="both"/>
        <w:rPr>
          <w:sz w:val="22"/>
          <w:szCs w:val="22"/>
        </w:rPr>
      </w:pPr>
      <w:r w:rsidRPr="006E7C77">
        <w:rPr>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w:t>
      </w:r>
      <w:r w:rsidRPr="006C4ADA">
        <w:rPr>
          <w:sz w:val="22"/>
          <w:szCs w:val="22"/>
        </w:rPr>
        <w:t xml:space="preserve">) por elas administrados, inclusive aqueles relativos à Seguridade Social, nos termos da Portaria Conjunta </w:t>
      </w:r>
      <w:hyperlink r:id="rId41" w:history="1">
        <w:r w:rsidRPr="006C4ADA">
          <w:rPr>
            <w:rStyle w:val="Hyperlink"/>
            <w:sz w:val="22"/>
            <w:szCs w:val="22"/>
          </w:rPr>
          <w:t>nº 1.751, de 02/10/2014</w:t>
        </w:r>
      </w:hyperlink>
      <w:r w:rsidRPr="006C4ADA">
        <w:rPr>
          <w:sz w:val="22"/>
          <w:szCs w:val="22"/>
        </w:rPr>
        <w:t>, do Secretário da Receita Federal do Brasil e da Procuradora-Geral da Fazenda Nacional</w:t>
      </w:r>
      <w:r w:rsidR="0085343E" w:rsidRPr="006C4ADA">
        <w:rPr>
          <w:sz w:val="22"/>
          <w:szCs w:val="22"/>
        </w:rPr>
        <w:t>;</w:t>
      </w:r>
    </w:p>
    <w:p w:rsidR="0085343E" w:rsidRPr="00072F71" w:rsidRDefault="0085343E" w:rsidP="004408E8">
      <w:pPr>
        <w:tabs>
          <w:tab w:val="left" w:pos="284"/>
          <w:tab w:val="num" w:pos="426"/>
          <w:tab w:val="left" w:pos="851"/>
        </w:tabs>
        <w:jc w:val="both"/>
        <w:rPr>
          <w:sz w:val="22"/>
          <w:szCs w:val="22"/>
        </w:rPr>
      </w:pPr>
    </w:p>
    <w:p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 xml:space="preserve">Fazenda Estadual, </w:t>
      </w:r>
      <w:r w:rsidRPr="00072F71">
        <w:rPr>
          <w:sz w:val="22"/>
          <w:szCs w:val="22"/>
        </w:rPr>
        <w:t>admitida comprovação também, por meio de “certidão positiva com efeito de negativo”, diante da existência de débito confesso, parcelado e em fase de adimplemento;</w:t>
      </w:r>
    </w:p>
    <w:p w:rsidR="0085343E" w:rsidRPr="00072F71" w:rsidRDefault="0085343E" w:rsidP="004408E8">
      <w:pPr>
        <w:tabs>
          <w:tab w:val="left" w:pos="284"/>
          <w:tab w:val="num" w:pos="426"/>
          <w:tab w:val="left" w:pos="851"/>
        </w:tabs>
        <w:jc w:val="both"/>
        <w:rPr>
          <w:sz w:val="22"/>
          <w:szCs w:val="22"/>
        </w:rPr>
      </w:pPr>
    </w:p>
    <w:p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Fazenda Municipal,</w:t>
      </w:r>
      <w:r w:rsidRPr="00072F71">
        <w:rPr>
          <w:sz w:val="22"/>
          <w:szCs w:val="22"/>
        </w:rPr>
        <w:t xml:space="preserve"> admitida comprovação também, por meio de “certidão positiva com efeito de negativo”, diante da existência de débito confesso, parcelado e em fase de adimplemento;</w:t>
      </w:r>
    </w:p>
    <w:p w:rsidR="0085343E" w:rsidRPr="00072F71" w:rsidRDefault="0085343E" w:rsidP="004408E8">
      <w:pPr>
        <w:tabs>
          <w:tab w:val="left" w:pos="284"/>
          <w:tab w:val="num" w:pos="426"/>
          <w:tab w:val="left" w:pos="851"/>
        </w:tabs>
        <w:jc w:val="both"/>
        <w:rPr>
          <w:sz w:val="22"/>
          <w:szCs w:val="22"/>
        </w:rPr>
      </w:pPr>
    </w:p>
    <w:p w:rsidR="00C46F85"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do </w:t>
      </w:r>
      <w:r w:rsidRPr="006E7C77">
        <w:rPr>
          <w:sz w:val="22"/>
          <w:szCs w:val="22"/>
        </w:rPr>
        <w:t>FGTS</w:t>
      </w:r>
      <w:r w:rsidRPr="00072F71">
        <w:rPr>
          <w:sz w:val="22"/>
          <w:szCs w:val="22"/>
        </w:rPr>
        <w:t>, admitida comprovação também, por meio de “certidão positiva com efeito de negativo”, diante da existência de débito confesso, parcelado e em fase de adimplemento</w:t>
      </w:r>
    </w:p>
    <w:p w:rsidR="00C46F85" w:rsidRDefault="00C46F85" w:rsidP="004408E8">
      <w:pPr>
        <w:pStyle w:val="PargrafodaLista"/>
        <w:tabs>
          <w:tab w:val="left" w:pos="284"/>
          <w:tab w:val="num" w:pos="426"/>
        </w:tabs>
        <w:ind w:left="0"/>
        <w:rPr>
          <w:sz w:val="22"/>
          <w:szCs w:val="22"/>
        </w:rPr>
      </w:pPr>
    </w:p>
    <w:p w:rsidR="0085343E" w:rsidRPr="00072F71" w:rsidRDefault="006E7C77" w:rsidP="004408E8">
      <w:pPr>
        <w:numPr>
          <w:ilvl w:val="0"/>
          <w:numId w:val="3"/>
        </w:numPr>
        <w:tabs>
          <w:tab w:val="clear" w:pos="502"/>
          <w:tab w:val="left" w:pos="284"/>
          <w:tab w:val="num" w:pos="426"/>
          <w:tab w:val="num" w:pos="567"/>
          <w:tab w:val="left" w:pos="851"/>
        </w:tabs>
        <w:ind w:left="0" w:firstLine="0"/>
        <w:jc w:val="both"/>
        <w:rPr>
          <w:sz w:val="22"/>
          <w:szCs w:val="22"/>
        </w:rPr>
      </w:pPr>
      <w:r>
        <w:rPr>
          <w:sz w:val="22"/>
          <w:szCs w:val="22"/>
        </w:rPr>
        <w:t>P</w:t>
      </w:r>
      <w:r w:rsidR="00C46F85" w:rsidRPr="006E7C77">
        <w:rPr>
          <w:sz w:val="22"/>
          <w:szCs w:val="22"/>
        </w:rPr>
        <w:t>rova de inscrição no Cadastro Nacional de Pessoas Jurídicas ou no Cadastro de Pessoas Físicas, conforme o caso</w:t>
      </w:r>
      <w:r w:rsidR="0085343E" w:rsidRPr="00072F71">
        <w:rPr>
          <w:sz w:val="22"/>
          <w:szCs w:val="22"/>
        </w:rPr>
        <w:t>;</w:t>
      </w:r>
    </w:p>
    <w:p w:rsidR="0085343E" w:rsidRPr="006E7C77" w:rsidRDefault="0085343E" w:rsidP="00A91FC6">
      <w:pPr>
        <w:rPr>
          <w:sz w:val="22"/>
          <w:szCs w:val="22"/>
        </w:rPr>
      </w:pPr>
    </w:p>
    <w:p w:rsidR="0085343E" w:rsidRPr="006E7C77" w:rsidRDefault="0085343E" w:rsidP="00A91FC6">
      <w:pPr>
        <w:jc w:val="both"/>
        <w:rPr>
          <w:b/>
          <w:bCs/>
          <w:sz w:val="22"/>
          <w:szCs w:val="22"/>
          <w:u w:val="single"/>
        </w:rPr>
      </w:pPr>
      <w:r w:rsidRPr="006E7C77">
        <w:rPr>
          <w:b/>
          <w:bCs/>
          <w:sz w:val="22"/>
          <w:szCs w:val="22"/>
          <w:u w:val="single"/>
        </w:rPr>
        <w:t>13.5. RELATIVOS À REGULARIDADE TRABALHISTA:</w:t>
      </w:r>
    </w:p>
    <w:p w:rsidR="0085343E" w:rsidRPr="006E7C77" w:rsidRDefault="0085343E" w:rsidP="00A91FC6">
      <w:pPr>
        <w:jc w:val="both"/>
        <w:rPr>
          <w:b/>
          <w:bCs/>
          <w:sz w:val="22"/>
          <w:szCs w:val="22"/>
        </w:rPr>
      </w:pPr>
    </w:p>
    <w:p w:rsidR="0085343E" w:rsidRPr="006E7C77" w:rsidRDefault="0085343E" w:rsidP="004408E8">
      <w:pPr>
        <w:numPr>
          <w:ilvl w:val="0"/>
          <w:numId w:val="5"/>
        </w:numPr>
        <w:tabs>
          <w:tab w:val="clear" w:pos="720"/>
          <w:tab w:val="left" w:pos="284"/>
          <w:tab w:val="left" w:pos="426"/>
        </w:tabs>
        <w:ind w:left="0" w:firstLine="0"/>
        <w:jc w:val="both"/>
        <w:rPr>
          <w:sz w:val="22"/>
          <w:szCs w:val="22"/>
        </w:rPr>
      </w:pPr>
      <w:r w:rsidRPr="006E7C77">
        <w:rPr>
          <w:b/>
          <w:sz w:val="22"/>
          <w:szCs w:val="22"/>
        </w:rPr>
        <w:t>Certidão de Regularidade de Débito –</w:t>
      </w:r>
      <w:r w:rsidRPr="006E7C77">
        <w:rPr>
          <w:sz w:val="22"/>
          <w:szCs w:val="22"/>
        </w:rPr>
        <w:t xml:space="preserve"> </w:t>
      </w:r>
      <w:r w:rsidRPr="006E7C77">
        <w:rPr>
          <w:b/>
          <w:sz w:val="22"/>
          <w:szCs w:val="22"/>
        </w:rPr>
        <w:t>CNDT</w:t>
      </w:r>
      <w:r w:rsidRPr="006E7C77">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85343E" w:rsidRPr="00072F71" w:rsidRDefault="0085343E" w:rsidP="00A91FC6">
      <w:pPr>
        <w:jc w:val="both"/>
        <w:rPr>
          <w:b/>
          <w:sz w:val="22"/>
          <w:szCs w:val="22"/>
        </w:rPr>
      </w:pPr>
    </w:p>
    <w:p w:rsidR="0085343E" w:rsidRPr="006E7C77" w:rsidRDefault="0085343E" w:rsidP="00A91FC6">
      <w:pPr>
        <w:jc w:val="both"/>
        <w:rPr>
          <w:b/>
          <w:bCs/>
          <w:sz w:val="22"/>
          <w:szCs w:val="22"/>
          <w:u w:val="single"/>
        </w:rPr>
      </w:pPr>
      <w:r w:rsidRPr="006E7C77">
        <w:rPr>
          <w:b/>
          <w:sz w:val="22"/>
          <w:szCs w:val="22"/>
          <w:u w:val="single"/>
        </w:rPr>
        <w:t xml:space="preserve">13.6. </w:t>
      </w:r>
      <w:r w:rsidRPr="006E7C77">
        <w:rPr>
          <w:b/>
          <w:bCs/>
          <w:sz w:val="22"/>
          <w:szCs w:val="22"/>
          <w:u w:val="single"/>
        </w:rPr>
        <w:t>RELATIVOS À HABILITAÇÃO JURÍDICA:</w:t>
      </w:r>
    </w:p>
    <w:p w:rsidR="0085343E" w:rsidRPr="00072F71" w:rsidRDefault="0085343E" w:rsidP="00A91FC6">
      <w:pPr>
        <w:jc w:val="both"/>
        <w:rPr>
          <w:b/>
          <w:bCs/>
          <w:sz w:val="22"/>
          <w:szCs w:val="22"/>
        </w:rPr>
      </w:pPr>
    </w:p>
    <w:p w:rsidR="00D60844" w:rsidRPr="00D60844" w:rsidRDefault="00D60844" w:rsidP="00D60844">
      <w:pPr>
        <w:tabs>
          <w:tab w:val="left" w:pos="851"/>
        </w:tabs>
        <w:jc w:val="both"/>
        <w:rPr>
          <w:sz w:val="22"/>
          <w:szCs w:val="22"/>
        </w:rPr>
      </w:pPr>
      <w:r>
        <w:rPr>
          <w:sz w:val="22"/>
          <w:szCs w:val="22"/>
        </w:rPr>
        <w:t xml:space="preserve">a) </w:t>
      </w:r>
      <w:r w:rsidR="004C3AC8" w:rsidRPr="00D60844">
        <w:rPr>
          <w:sz w:val="22"/>
          <w:szCs w:val="22"/>
        </w:rPr>
        <w:t>No caso de empresário individual: inscrição no Registro Público de Empresas Mercantis, a cargo da Junta Comercial da respectiva sede;</w:t>
      </w:r>
    </w:p>
    <w:p w:rsidR="00D60844" w:rsidRPr="00D60844" w:rsidRDefault="00D60844" w:rsidP="00D60844">
      <w:pPr>
        <w:pStyle w:val="PargrafodaLista"/>
        <w:tabs>
          <w:tab w:val="left" w:pos="851"/>
        </w:tabs>
        <w:jc w:val="both"/>
        <w:rPr>
          <w:sz w:val="22"/>
          <w:szCs w:val="22"/>
        </w:rPr>
      </w:pPr>
    </w:p>
    <w:p w:rsidR="004C3AC8" w:rsidRDefault="006E7C77" w:rsidP="00A91FC6">
      <w:pPr>
        <w:tabs>
          <w:tab w:val="left" w:pos="851"/>
        </w:tabs>
        <w:jc w:val="both"/>
        <w:rPr>
          <w:sz w:val="22"/>
          <w:szCs w:val="22"/>
        </w:rPr>
      </w:pPr>
      <w:r>
        <w:rPr>
          <w:sz w:val="22"/>
          <w:szCs w:val="22"/>
        </w:rPr>
        <w:t xml:space="preserve">b) </w:t>
      </w:r>
      <w:r w:rsidR="004C3AC8" w:rsidRPr="006E7C77">
        <w:rPr>
          <w:sz w:val="22"/>
          <w:szCs w:val="22"/>
        </w:rPr>
        <w:t xml:space="preserve">Em se tratando de microempreendedor individual – MEI: Certificado da Condição de Microempreendedor Individual - CCMEI, cuja aceitação ficará condicionada à verificação da autenticidade no sítio </w:t>
      </w:r>
      <w:r w:rsidR="00F23A74" w:rsidRPr="004A194E">
        <w:rPr>
          <w:rStyle w:val="Hyperlink"/>
          <w:sz w:val="22"/>
          <w:szCs w:val="22"/>
        </w:rPr>
        <w:t>http://www.</w:t>
      </w:r>
      <w:hyperlink r:id="rId42" w:history="1">
        <w:r w:rsidR="00F23A74" w:rsidRPr="004A194E">
          <w:rPr>
            <w:rStyle w:val="Hyperlink"/>
            <w:sz w:val="22"/>
            <w:szCs w:val="22"/>
          </w:rPr>
          <w:t>portaldoempreendedor</w:t>
        </w:r>
      </w:hyperlink>
      <w:r w:rsidR="00F23A74" w:rsidRPr="004A194E">
        <w:rPr>
          <w:rStyle w:val="Hyperlink"/>
          <w:sz w:val="22"/>
          <w:szCs w:val="22"/>
        </w:rPr>
        <w:t>.gov.br/</w:t>
      </w:r>
      <w:r w:rsidR="004C3AC8" w:rsidRPr="006E7C77">
        <w:rPr>
          <w:sz w:val="22"/>
          <w:szCs w:val="22"/>
        </w:rPr>
        <w:t>;</w:t>
      </w:r>
    </w:p>
    <w:p w:rsidR="00803962" w:rsidRPr="006E7C77" w:rsidRDefault="00803962" w:rsidP="00A91FC6">
      <w:pPr>
        <w:tabs>
          <w:tab w:val="left" w:pos="851"/>
        </w:tabs>
        <w:jc w:val="both"/>
        <w:rPr>
          <w:sz w:val="22"/>
          <w:szCs w:val="22"/>
        </w:rPr>
      </w:pPr>
    </w:p>
    <w:p w:rsidR="004C3AC8" w:rsidRDefault="006E7C77" w:rsidP="00A91FC6">
      <w:pPr>
        <w:tabs>
          <w:tab w:val="left" w:pos="851"/>
        </w:tabs>
        <w:jc w:val="both"/>
        <w:rPr>
          <w:sz w:val="22"/>
          <w:szCs w:val="22"/>
        </w:rPr>
      </w:pPr>
      <w:r>
        <w:rPr>
          <w:sz w:val="22"/>
          <w:szCs w:val="22"/>
        </w:rPr>
        <w:lastRenderedPageBreak/>
        <w:t xml:space="preserve">c) </w:t>
      </w:r>
      <w:r w:rsidR="004C3AC8" w:rsidRPr="006E7C77">
        <w:rPr>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C576E8" w:rsidRPr="006E7C77" w:rsidRDefault="00C576E8" w:rsidP="00A91FC6">
      <w:pPr>
        <w:tabs>
          <w:tab w:val="left" w:pos="851"/>
        </w:tabs>
        <w:jc w:val="both"/>
        <w:rPr>
          <w:sz w:val="22"/>
          <w:szCs w:val="22"/>
        </w:rPr>
      </w:pPr>
    </w:p>
    <w:p w:rsidR="004C3AC8" w:rsidRPr="006E7C77" w:rsidRDefault="006E7C77" w:rsidP="00A91FC6">
      <w:pPr>
        <w:tabs>
          <w:tab w:val="left" w:pos="851"/>
        </w:tabs>
        <w:spacing w:after="240"/>
        <w:jc w:val="both"/>
        <w:rPr>
          <w:sz w:val="22"/>
          <w:szCs w:val="22"/>
        </w:rPr>
      </w:pPr>
      <w:r>
        <w:rPr>
          <w:sz w:val="22"/>
          <w:szCs w:val="22"/>
        </w:rPr>
        <w:t xml:space="preserve">d) </w:t>
      </w:r>
      <w:r w:rsidR="004C3AC8" w:rsidRPr="006E7C77">
        <w:rPr>
          <w:sz w:val="22"/>
          <w:szCs w:val="22"/>
        </w:rPr>
        <w:t>No caso de sociedade simples: inscrição do ato constitutivo no Registro Civil das Pessoas Jurídicas do local de sua sede, acompanhada de prova da indicação dos seus administradores;</w:t>
      </w:r>
    </w:p>
    <w:p w:rsidR="004C3AC8" w:rsidRPr="006E7C77" w:rsidRDefault="006E7C77" w:rsidP="00A91FC6">
      <w:pPr>
        <w:tabs>
          <w:tab w:val="left" w:pos="851"/>
        </w:tabs>
        <w:spacing w:after="240"/>
        <w:jc w:val="both"/>
        <w:rPr>
          <w:sz w:val="22"/>
          <w:szCs w:val="22"/>
        </w:rPr>
      </w:pPr>
      <w:r>
        <w:rPr>
          <w:sz w:val="22"/>
          <w:szCs w:val="22"/>
        </w:rPr>
        <w:t xml:space="preserve">e) </w:t>
      </w:r>
      <w:r w:rsidR="004C3AC8" w:rsidRPr="006E7C77">
        <w:rPr>
          <w:sz w:val="22"/>
          <w:szCs w:val="22"/>
        </w:rPr>
        <w:t>No caso de microempresa ou empresa de pequeno porte: certidão expedida pela Junta Comercial ou pelo Registro Civil das Pessoas Jurídicas, conforme o caso, que comprove a condição de microempresa ou empresa de pequeno porte</w:t>
      </w:r>
      <w:r>
        <w:rPr>
          <w:sz w:val="22"/>
          <w:szCs w:val="22"/>
        </w:rPr>
        <w:t>,</w:t>
      </w:r>
      <w:r w:rsidR="004C3AC8" w:rsidRPr="006E7C77">
        <w:rPr>
          <w:sz w:val="22"/>
          <w:szCs w:val="22"/>
        </w:rPr>
        <w:t xml:space="preserve"> segundo determinado pelo Departamento de Registro Empresarial e Integração - DREI;</w:t>
      </w:r>
    </w:p>
    <w:p w:rsidR="004C3AC8" w:rsidRPr="006E7C77" w:rsidRDefault="006E7C77" w:rsidP="00A91FC6">
      <w:pPr>
        <w:tabs>
          <w:tab w:val="left" w:pos="851"/>
        </w:tabs>
        <w:spacing w:after="240"/>
        <w:jc w:val="both"/>
        <w:rPr>
          <w:sz w:val="22"/>
          <w:szCs w:val="22"/>
        </w:rPr>
      </w:pPr>
      <w:r>
        <w:rPr>
          <w:sz w:val="22"/>
          <w:szCs w:val="22"/>
        </w:rPr>
        <w:t xml:space="preserve">f) </w:t>
      </w:r>
      <w:r w:rsidR="004C3AC8" w:rsidRPr="006E7C77">
        <w:rPr>
          <w:sz w:val="22"/>
          <w:szCs w:val="22"/>
        </w:rPr>
        <w:t xml:space="preserve">No caso de cooperativa: ata de fundação e estatuto social em vigor, com a ata da assembleia que o aprovou, devidamente arquivado na Junta Comercial ou inscrito no Registro Civil das Pessoas Jurídicas da respectiva sede, bem como o registro de que trata o </w:t>
      </w:r>
      <w:hyperlink r:id="rId43" w:history="1">
        <w:r w:rsidR="004C3AC8" w:rsidRPr="00F8343F">
          <w:rPr>
            <w:rStyle w:val="Hyperlink"/>
            <w:sz w:val="22"/>
            <w:szCs w:val="22"/>
          </w:rPr>
          <w:t>art. 107 da Lei nº 5.764, de 1971</w:t>
        </w:r>
      </w:hyperlink>
      <w:r w:rsidR="004C3AC8" w:rsidRPr="006E7C77">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g) </w:t>
      </w:r>
      <w:r w:rsidR="004C3AC8" w:rsidRPr="006E7C77">
        <w:rPr>
          <w:sz w:val="22"/>
          <w:szCs w:val="22"/>
        </w:rPr>
        <w:t xml:space="preserve">No caso de agricultor familiar: Declaração de Aptidão ao Pronaf – DAP ou DAP-P válida, ou, ainda, outros documentos definidos pelo Ministério do Desenvolvimento Social, nos termos do art. 4º, §2º do </w:t>
      </w:r>
      <w:hyperlink r:id="rId44" w:history="1">
        <w:r w:rsidR="006E75E6">
          <w:rPr>
            <w:rStyle w:val="Hyperlink"/>
            <w:sz w:val="22"/>
            <w:szCs w:val="22"/>
          </w:rPr>
          <w:t>Decreto n°</w:t>
        </w:r>
        <w:r w:rsidR="004C3AC8" w:rsidRPr="00F8343F">
          <w:rPr>
            <w:rStyle w:val="Hyperlink"/>
            <w:sz w:val="22"/>
            <w:szCs w:val="22"/>
          </w:rPr>
          <w:t xml:space="preserve"> 7.775, de 2012</w:t>
        </w:r>
      </w:hyperlink>
      <w:r w:rsidR="004C3AC8" w:rsidRPr="006E7C77">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h) </w:t>
      </w:r>
      <w:r w:rsidR="004C3AC8" w:rsidRPr="006E7C77">
        <w:rPr>
          <w:sz w:val="22"/>
          <w:szCs w:val="22"/>
        </w:rPr>
        <w:t xml:space="preserve">No </w:t>
      </w:r>
      <w:r w:rsidR="004C3AC8" w:rsidRPr="006C4ADA">
        <w:rPr>
          <w:sz w:val="22"/>
          <w:szCs w:val="22"/>
        </w:rPr>
        <w:t xml:space="preserve">caso de produtor rural: matrícula no Cadastro Específico do INSS – CEI, que comprove a qualificação como produtor rural pessoa física, nos termos da Instrução </w:t>
      </w:r>
      <w:hyperlink r:id="rId45" w:history="1">
        <w:r w:rsidR="004C3AC8" w:rsidRPr="006C4ADA">
          <w:rPr>
            <w:rStyle w:val="Hyperlink"/>
            <w:sz w:val="22"/>
            <w:szCs w:val="22"/>
          </w:rPr>
          <w:t>Normativa RFB n</w:t>
        </w:r>
        <w:r w:rsidR="00803962" w:rsidRPr="006C4ADA">
          <w:rPr>
            <w:rStyle w:val="Hyperlink"/>
            <w:sz w:val="22"/>
            <w:szCs w:val="22"/>
          </w:rPr>
          <w:t>º</w:t>
        </w:r>
        <w:r w:rsidR="004C3AC8" w:rsidRPr="006C4ADA">
          <w:rPr>
            <w:rStyle w:val="Hyperlink"/>
            <w:sz w:val="22"/>
            <w:szCs w:val="22"/>
          </w:rPr>
          <w:t xml:space="preserve"> 971, de 2009 (</w:t>
        </w:r>
        <w:proofErr w:type="spellStart"/>
        <w:r w:rsidR="004C3AC8" w:rsidRPr="006C4ADA">
          <w:rPr>
            <w:rStyle w:val="Hyperlink"/>
            <w:sz w:val="22"/>
            <w:szCs w:val="22"/>
          </w:rPr>
          <w:t>arts</w:t>
        </w:r>
        <w:proofErr w:type="spellEnd"/>
        <w:r w:rsidR="004C3AC8" w:rsidRPr="006C4ADA">
          <w:rPr>
            <w:rStyle w:val="Hyperlink"/>
            <w:sz w:val="22"/>
            <w:szCs w:val="22"/>
          </w:rPr>
          <w:t>. 17 a 19 e 165)</w:t>
        </w:r>
      </w:hyperlink>
      <w:r w:rsidR="004C3AC8" w:rsidRPr="006C4ADA">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i) </w:t>
      </w:r>
      <w:r w:rsidR="004C3AC8" w:rsidRPr="006E7C77">
        <w:rPr>
          <w:sz w:val="22"/>
          <w:szCs w:val="22"/>
        </w:rPr>
        <w:t>No caso de empresa ou sociedade estrangeira em funcionamento no País: decreto de autoriza</w:t>
      </w:r>
      <w:r w:rsidR="00833E4B">
        <w:rPr>
          <w:sz w:val="22"/>
          <w:szCs w:val="22"/>
        </w:rPr>
        <w:t>ção, e se for o caso, ato de registro ou autorização para funcionamento expedido pelo órgão competente, quando a atividade assim o exigir.</w:t>
      </w:r>
    </w:p>
    <w:p w:rsidR="00F841B3" w:rsidRPr="006E7C77" w:rsidRDefault="006E7C77" w:rsidP="00A91FC6">
      <w:pPr>
        <w:pStyle w:val="PargrafodaLista"/>
        <w:tabs>
          <w:tab w:val="left" w:pos="851"/>
          <w:tab w:val="left" w:pos="1276"/>
        </w:tabs>
        <w:suppressAutoHyphens/>
        <w:autoSpaceDE w:val="0"/>
        <w:autoSpaceDN w:val="0"/>
        <w:adjustRightInd w:val="0"/>
        <w:spacing w:before="120" w:after="120" w:line="276" w:lineRule="auto"/>
        <w:ind w:left="0"/>
        <w:contextualSpacing w:val="0"/>
        <w:jc w:val="both"/>
        <w:rPr>
          <w:sz w:val="22"/>
          <w:szCs w:val="22"/>
        </w:rPr>
      </w:pPr>
      <w:r>
        <w:rPr>
          <w:bCs/>
          <w:sz w:val="22"/>
          <w:szCs w:val="22"/>
        </w:rPr>
        <w:t xml:space="preserve">13.6.1. </w:t>
      </w:r>
      <w:r w:rsidR="0012472A" w:rsidRPr="006E7C77">
        <w:rPr>
          <w:bCs/>
          <w:sz w:val="22"/>
          <w:szCs w:val="22"/>
        </w:rPr>
        <w:t>Os documentos acima deverão estar acompanhados</w:t>
      </w:r>
      <w:r w:rsidR="00B51BB5" w:rsidRPr="006E7C77">
        <w:rPr>
          <w:bCs/>
          <w:sz w:val="22"/>
          <w:szCs w:val="22"/>
        </w:rPr>
        <w:t xml:space="preserve"> da última alteração </w:t>
      </w:r>
      <w:r w:rsidR="0012472A" w:rsidRPr="006E7C77">
        <w:rPr>
          <w:bCs/>
          <w:sz w:val="22"/>
          <w:szCs w:val="22"/>
        </w:rPr>
        <w:t>ou da consolidação respectiva</w:t>
      </w:r>
      <w:r w:rsidR="00F841B3" w:rsidRPr="006E7C77">
        <w:rPr>
          <w:bCs/>
          <w:sz w:val="22"/>
          <w:szCs w:val="22"/>
        </w:rPr>
        <w:t>.</w:t>
      </w:r>
      <w:r w:rsidR="00AF7A01" w:rsidRPr="006E7C77">
        <w:rPr>
          <w:bCs/>
          <w:sz w:val="22"/>
          <w:szCs w:val="22"/>
        </w:rPr>
        <w:t xml:space="preserve"> </w:t>
      </w:r>
    </w:p>
    <w:p w:rsidR="0085343E" w:rsidRPr="00833E4B" w:rsidRDefault="0085343E" w:rsidP="00A91FC6">
      <w:pPr>
        <w:jc w:val="both"/>
        <w:rPr>
          <w:b/>
          <w:bCs/>
          <w:sz w:val="22"/>
          <w:szCs w:val="22"/>
          <w:u w:val="single"/>
        </w:rPr>
      </w:pPr>
      <w:r w:rsidRPr="00833E4B">
        <w:rPr>
          <w:b/>
          <w:sz w:val="22"/>
          <w:szCs w:val="22"/>
          <w:u w:val="single"/>
        </w:rPr>
        <w:t>13.7. RELATIVOS</w:t>
      </w:r>
      <w:r w:rsidRPr="00833E4B">
        <w:rPr>
          <w:b/>
          <w:bCs/>
          <w:sz w:val="22"/>
          <w:szCs w:val="22"/>
          <w:u w:val="single"/>
        </w:rPr>
        <w:t xml:space="preserve"> À QUALIFICAÇÃO ECONÔMICO-FINANCEIRA:</w:t>
      </w:r>
    </w:p>
    <w:p w:rsidR="0085343E" w:rsidRPr="00072F71" w:rsidRDefault="0085343E" w:rsidP="00A91FC6">
      <w:pPr>
        <w:jc w:val="both"/>
        <w:rPr>
          <w:b/>
          <w:bCs/>
          <w:sz w:val="22"/>
          <w:szCs w:val="22"/>
        </w:rPr>
      </w:pPr>
    </w:p>
    <w:p w:rsidR="004C2B83" w:rsidRPr="00A500A2" w:rsidRDefault="0085343E" w:rsidP="00995E3D">
      <w:pPr>
        <w:numPr>
          <w:ilvl w:val="0"/>
          <w:numId w:val="27"/>
        </w:numPr>
        <w:tabs>
          <w:tab w:val="left" w:pos="284"/>
          <w:tab w:val="left" w:pos="851"/>
          <w:tab w:val="left" w:pos="993"/>
        </w:tabs>
        <w:ind w:left="0" w:firstLine="0"/>
        <w:contextualSpacing/>
        <w:jc w:val="both"/>
        <w:rPr>
          <w:sz w:val="22"/>
          <w:szCs w:val="22"/>
        </w:rPr>
      </w:pPr>
      <w:r w:rsidRPr="00BC79C6">
        <w:rPr>
          <w:sz w:val="22"/>
          <w:szCs w:val="22"/>
        </w:rPr>
        <w:t xml:space="preserve">Certidão Negativa de Recuperação Judicial – </w:t>
      </w:r>
      <w:hyperlink r:id="rId46" w:history="1">
        <w:r w:rsidRPr="00F8343F">
          <w:rPr>
            <w:rStyle w:val="Hyperlink"/>
            <w:sz w:val="22"/>
            <w:szCs w:val="22"/>
          </w:rPr>
          <w:t>Lei n°. 11.101/05</w:t>
        </w:r>
      </w:hyperlink>
      <w:r w:rsidRPr="00BC79C6">
        <w:rPr>
          <w:sz w:val="22"/>
          <w:szCs w:val="22"/>
        </w:rPr>
        <w:t xml:space="preserve"> </w:t>
      </w:r>
      <w:r w:rsidRPr="00BC79C6">
        <w:rPr>
          <w:b/>
          <w:sz w:val="22"/>
          <w:szCs w:val="22"/>
        </w:rPr>
        <w:t>(recuperação judicial, extrajudicial e falência)</w:t>
      </w:r>
      <w:r w:rsidRPr="00BC79C6">
        <w:rPr>
          <w:sz w:val="22"/>
          <w:szCs w:val="22"/>
        </w:rPr>
        <w:t xml:space="preserve"> emitida pelo órgão competente, </w:t>
      </w:r>
      <w:r w:rsidRPr="00BC79C6">
        <w:rPr>
          <w:b/>
          <w:sz w:val="22"/>
          <w:szCs w:val="22"/>
          <w:u w:val="single"/>
        </w:rPr>
        <w:t>expedida nos últimos 90 (noventa)</w:t>
      </w:r>
      <w:r w:rsidRPr="00BC79C6">
        <w:rPr>
          <w:sz w:val="22"/>
          <w:szCs w:val="22"/>
        </w:rPr>
        <w:t xml:space="preserve"> dias </w:t>
      </w:r>
      <w:r w:rsidRPr="00A500A2">
        <w:rPr>
          <w:sz w:val="22"/>
          <w:szCs w:val="22"/>
        </w:rPr>
        <w:t>caso não conste o prazo de validade.</w:t>
      </w:r>
      <w:r w:rsidR="006605C0" w:rsidRPr="00A500A2">
        <w:rPr>
          <w:sz w:val="22"/>
          <w:szCs w:val="22"/>
        </w:rPr>
        <w:t xml:space="preserve"> </w:t>
      </w:r>
    </w:p>
    <w:p w:rsidR="00A500A2" w:rsidRPr="00A500A2" w:rsidRDefault="00A500A2" w:rsidP="00A500A2">
      <w:pPr>
        <w:tabs>
          <w:tab w:val="left" w:pos="284"/>
          <w:tab w:val="left" w:pos="851"/>
          <w:tab w:val="left" w:pos="993"/>
        </w:tabs>
        <w:contextualSpacing/>
        <w:jc w:val="both"/>
        <w:rPr>
          <w:sz w:val="22"/>
          <w:szCs w:val="22"/>
        </w:rPr>
      </w:pPr>
    </w:p>
    <w:p w:rsidR="004C2B83" w:rsidRPr="00A500A2" w:rsidRDefault="004C2B83" w:rsidP="004C2B83">
      <w:pPr>
        <w:tabs>
          <w:tab w:val="left" w:pos="284"/>
          <w:tab w:val="left" w:pos="851"/>
          <w:tab w:val="left" w:pos="993"/>
        </w:tabs>
        <w:contextualSpacing/>
        <w:jc w:val="both"/>
        <w:rPr>
          <w:sz w:val="22"/>
          <w:szCs w:val="22"/>
        </w:rPr>
      </w:pPr>
      <w:r w:rsidRPr="00A500A2">
        <w:rPr>
          <w:sz w:val="22"/>
          <w:szCs w:val="22"/>
        </w:rPr>
        <w:t>a.1). Na hipótese de apresentação de Certidão Positiva de recuperação judicial,</w:t>
      </w:r>
      <w:r w:rsidR="00BA5E55" w:rsidRPr="00A500A2">
        <w:rPr>
          <w:sz w:val="22"/>
          <w:szCs w:val="22"/>
        </w:rPr>
        <w:t xml:space="preserve"> o (a) Pregoeiro verificará se</w:t>
      </w:r>
      <w:r w:rsidRPr="00A500A2">
        <w:rPr>
          <w:sz w:val="22"/>
          <w:szCs w:val="22"/>
        </w:rPr>
        <w:t xml:space="preserve"> a</w:t>
      </w:r>
      <w:r w:rsidR="00BA5E55" w:rsidRPr="00A500A2">
        <w:rPr>
          <w:sz w:val="22"/>
          <w:szCs w:val="22"/>
        </w:rPr>
        <w:t xml:space="preserve"> licitante</w:t>
      </w:r>
      <w:r w:rsidR="00162741" w:rsidRPr="00A500A2">
        <w:rPr>
          <w:sz w:val="22"/>
          <w:szCs w:val="22"/>
        </w:rPr>
        <w:t xml:space="preserve"> teve seu plano de recuperação judicial</w:t>
      </w:r>
      <w:r w:rsidR="001E3BE1" w:rsidRPr="00A500A2">
        <w:rPr>
          <w:sz w:val="22"/>
          <w:szCs w:val="22"/>
        </w:rPr>
        <w:t xml:space="preserve"> homologado</w:t>
      </w:r>
      <w:r w:rsidR="00162741" w:rsidRPr="00A500A2">
        <w:rPr>
          <w:sz w:val="22"/>
          <w:szCs w:val="22"/>
        </w:rPr>
        <w:t xml:space="preserve"> pelo juízo, conforme determina o art.58 da Lei 11.101/2005.</w:t>
      </w:r>
    </w:p>
    <w:p w:rsidR="00A500A2" w:rsidRPr="00A500A2" w:rsidRDefault="00A500A2" w:rsidP="004C2B83">
      <w:pPr>
        <w:tabs>
          <w:tab w:val="left" w:pos="284"/>
          <w:tab w:val="left" w:pos="851"/>
          <w:tab w:val="left" w:pos="993"/>
        </w:tabs>
        <w:contextualSpacing/>
        <w:jc w:val="both"/>
        <w:rPr>
          <w:sz w:val="22"/>
          <w:szCs w:val="22"/>
        </w:rPr>
      </w:pPr>
    </w:p>
    <w:p w:rsidR="00BA5E55" w:rsidRPr="00A500A2" w:rsidRDefault="00BA5E55" w:rsidP="004C2B83">
      <w:pPr>
        <w:tabs>
          <w:tab w:val="left" w:pos="284"/>
          <w:tab w:val="left" w:pos="851"/>
          <w:tab w:val="left" w:pos="993"/>
        </w:tabs>
        <w:contextualSpacing/>
        <w:jc w:val="both"/>
        <w:rPr>
          <w:sz w:val="22"/>
          <w:szCs w:val="22"/>
        </w:rPr>
      </w:pPr>
      <w:r w:rsidRPr="00A500A2">
        <w:rPr>
          <w:sz w:val="22"/>
          <w:szCs w:val="22"/>
        </w:rPr>
        <w:t xml:space="preserve">a.2) Caso a empresa licitante </w:t>
      </w:r>
      <w:r w:rsidR="00400AAD" w:rsidRPr="00A500A2">
        <w:rPr>
          <w:sz w:val="22"/>
          <w:szCs w:val="22"/>
        </w:rPr>
        <w:t xml:space="preserve">não </w:t>
      </w:r>
      <w:r w:rsidR="00E409D8" w:rsidRPr="00A500A2">
        <w:rPr>
          <w:sz w:val="22"/>
          <w:szCs w:val="22"/>
        </w:rPr>
        <w:t>obteve</w:t>
      </w:r>
      <w:r w:rsidRPr="00A500A2">
        <w:rPr>
          <w:sz w:val="22"/>
          <w:szCs w:val="22"/>
        </w:rPr>
        <w:t xml:space="preserve"> acolhimento judicial do seu plano de recuperação judicial, a licitante será inabilitada, uma vez que não há demonstração de viabilidade econômica.</w:t>
      </w:r>
    </w:p>
    <w:p w:rsidR="00F01D1D" w:rsidRPr="0003184E" w:rsidRDefault="00F01D1D" w:rsidP="004408E8">
      <w:pPr>
        <w:pStyle w:val="Citao"/>
        <w:tabs>
          <w:tab w:val="left" w:pos="284"/>
          <w:tab w:val="left" w:pos="851"/>
          <w:tab w:val="left" w:pos="993"/>
        </w:tabs>
        <w:jc w:val="both"/>
        <w:rPr>
          <w:bCs/>
          <w:i w:val="0"/>
          <w:color w:val="auto"/>
          <w:sz w:val="22"/>
          <w:szCs w:val="22"/>
        </w:rPr>
      </w:pPr>
    </w:p>
    <w:p w:rsidR="0003184E" w:rsidRDefault="0003184E" w:rsidP="00995E3D">
      <w:pPr>
        <w:pStyle w:val="Citao"/>
        <w:numPr>
          <w:ilvl w:val="0"/>
          <w:numId w:val="27"/>
        </w:numPr>
        <w:tabs>
          <w:tab w:val="left" w:pos="284"/>
          <w:tab w:val="left" w:pos="851"/>
          <w:tab w:val="left" w:pos="993"/>
        </w:tabs>
        <w:ind w:left="0" w:firstLine="0"/>
        <w:jc w:val="both"/>
        <w:rPr>
          <w:i w:val="0"/>
          <w:color w:val="auto"/>
          <w:sz w:val="22"/>
          <w:szCs w:val="22"/>
        </w:rPr>
      </w:pPr>
      <w:r w:rsidRPr="0003184E">
        <w:rPr>
          <w:b/>
          <w:i w:val="0"/>
          <w:sz w:val="22"/>
          <w:szCs w:val="22"/>
        </w:rPr>
        <w:t>Balanço Patrimonial,</w:t>
      </w:r>
      <w:r w:rsidRPr="0003184E">
        <w:rPr>
          <w:i w:val="0"/>
          <w:sz w:val="22"/>
          <w:szCs w:val="22"/>
        </w:rPr>
        <w:t xml:space="preserve"> referente ao último exercício social, ou o Balanço de Abertura, caso a licitante tenha sido constituída em menos de um ano, devidamente autenticado ou registrado na Junta Comercial do Estado, para que o(a) Pregoeiro(a) possa aferir </w:t>
      </w:r>
      <w:r w:rsidRPr="009B1A0F">
        <w:rPr>
          <w:i w:val="0"/>
          <w:color w:val="auto"/>
          <w:sz w:val="22"/>
          <w:szCs w:val="22"/>
        </w:rPr>
        <w:t xml:space="preserve">se esta possui Patrimônio Líquido (licitantes constituídas a mais de um ano) ou Capital Social (licitantes constituídas a menos de um ano), de </w:t>
      </w:r>
      <w:r w:rsidR="00A02634" w:rsidRPr="00A02634">
        <w:rPr>
          <w:i w:val="0"/>
          <w:color w:val="FF0000"/>
          <w:sz w:val="22"/>
          <w:szCs w:val="22"/>
        </w:rPr>
        <w:t>5</w:t>
      </w:r>
      <w:r w:rsidRPr="00A02634">
        <w:rPr>
          <w:i w:val="0"/>
          <w:color w:val="FF0000"/>
          <w:sz w:val="22"/>
          <w:szCs w:val="22"/>
        </w:rPr>
        <w:t>% (</w:t>
      </w:r>
      <w:r w:rsidR="00A02634" w:rsidRPr="00A02634">
        <w:rPr>
          <w:i w:val="0"/>
          <w:color w:val="FF0000"/>
          <w:sz w:val="22"/>
          <w:szCs w:val="22"/>
        </w:rPr>
        <w:t>cinco</w:t>
      </w:r>
      <w:r w:rsidRPr="00A02634">
        <w:rPr>
          <w:i w:val="0"/>
          <w:color w:val="FF0000"/>
          <w:sz w:val="22"/>
          <w:szCs w:val="22"/>
        </w:rPr>
        <w:t xml:space="preserve"> por cento) </w:t>
      </w:r>
      <w:r w:rsidRPr="009B1A0F">
        <w:rPr>
          <w:i w:val="0"/>
          <w:color w:val="auto"/>
          <w:sz w:val="22"/>
          <w:szCs w:val="22"/>
        </w:rPr>
        <w:t>do valor estimado do item que o licitante estiver participando.</w:t>
      </w:r>
    </w:p>
    <w:p w:rsidR="00A716A8" w:rsidRDefault="00A716A8" w:rsidP="002D5972">
      <w:pPr>
        <w:jc w:val="both"/>
        <w:rPr>
          <w:lang w:eastAsia="zh-CN"/>
        </w:rPr>
      </w:pPr>
    </w:p>
    <w:p w:rsidR="00A716A8" w:rsidRDefault="00A716A8" w:rsidP="002D5972">
      <w:pPr>
        <w:jc w:val="both"/>
        <w:rPr>
          <w:sz w:val="22"/>
          <w:lang w:eastAsia="zh-CN"/>
        </w:rPr>
      </w:pPr>
      <w:r w:rsidRPr="00A716A8">
        <w:rPr>
          <w:sz w:val="22"/>
          <w:lang w:eastAsia="zh-CN"/>
        </w:rPr>
        <w:lastRenderedPageBreak/>
        <w:t xml:space="preserve">b.1) </w:t>
      </w:r>
      <w:r>
        <w:rPr>
          <w:sz w:val="22"/>
          <w:lang w:eastAsia="zh-CN"/>
        </w:rPr>
        <w:t>no caso do licitante classificado em mais de um item/lote, o aferimento do cumprimento da disposição acima levará em consideração a soma de todos os valores referencias;</w:t>
      </w:r>
    </w:p>
    <w:p w:rsidR="00A716A8" w:rsidRDefault="00A716A8" w:rsidP="002D5972">
      <w:pPr>
        <w:jc w:val="both"/>
        <w:rPr>
          <w:sz w:val="22"/>
          <w:lang w:eastAsia="zh-CN"/>
        </w:rPr>
      </w:pPr>
    </w:p>
    <w:p w:rsidR="00A716A8" w:rsidRDefault="00A716A8" w:rsidP="002D5972">
      <w:pPr>
        <w:jc w:val="both"/>
        <w:rPr>
          <w:sz w:val="22"/>
          <w:lang w:eastAsia="zh-CN"/>
        </w:rPr>
      </w:pPr>
      <w:r>
        <w:rPr>
          <w:sz w:val="22"/>
          <w:lang w:eastAsia="zh-CN"/>
        </w:rPr>
        <w:t xml:space="preserve">b.2) caso seja constatada a insuficiência de patrimônio líquido ou capital social para </w:t>
      </w:r>
      <w:r w:rsidR="002D5972">
        <w:rPr>
          <w:sz w:val="22"/>
          <w:lang w:eastAsia="zh-CN"/>
        </w:rPr>
        <w:t>a integralidade dos itens/</w:t>
      </w:r>
      <w:r w:rsidR="00932B30">
        <w:rPr>
          <w:sz w:val="22"/>
          <w:lang w:eastAsia="zh-CN"/>
        </w:rPr>
        <w:t>lotes em que o licitante estiver</w:t>
      </w:r>
      <w:r w:rsidR="002D5972">
        <w:rPr>
          <w:sz w:val="22"/>
          <w:lang w:eastAsia="zh-CN"/>
        </w:rPr>
        <w:t xml:space="preserve"> classificado, o Pregoeiro o convocará para que decida sobre a desistência do(s) item(</w:t>
      </w:r>
      <w:proofErr w:type="spellStart"/>
      <w:r w:rsidR="002D5972">
        <w:rPr>
          <w:sz w:val="22"/>
          <w:lang w:eastAsia="zh-CN"/>
        </w:rPr>
        <w:t>ns</w:t>
      </w:r>
      <w:proofErr w:type="spellEnd"/>
      <w:r w:rsidR="002D5972">
        <w:rPr>
          <w:sz w:val="22"/>
          <w:lang w:eastAsia="zh-CN"/>
        </w:rPr>
        <w:t>)/lote(s) até o devido enquadramento a regra acima disposta;</w:t>
      </w:r>
    </w:p>
    <w:p w:rsidR="002D5972" w:rsidRDefault="002D5972" w:rsidP="002D5972">
      <w:pPr>
        <w:jc w:val="both"/>
        <w:rPr>
          <w:sz w:val="22"/>
          <w:lang w:eastAsia="zh-CN"/>
        </w:rPr>
      </w:pPr>
    </w:p>
    <w:p w:rsidR="002D5972" w:rsidRPr="00A716A8" w:rsidRDefault="002D5972" w:rsidP="002D5972">
      <w:pPr>
        <w:jc w:val="both"/>
        <w:rPr>
          <w:sz w:val="22"/>
          <w:lang w:eastAsia="zh-CN"/>
        </w:rPr>
      </w:pPr>
      <w:r>
        <w:rPr>
          <w:sz w:val="22"/>
          <w:lang w:eastAsia="zh-CN"/>
        </w:rPr>
        <w:t>b.3) as regras descritas nos itens b.1 e b.2 deverão ser observadas em caso de ulterior classificação de licitante que já se consagrou classificado em outro item(</w:t>
      </w:r>
      <w:proofErr w:type="spellStart"/>
      <w:r>
        <w:rPr>
          <w:sz w:val="22"/>
          <w:lang w:eastAsia="zh-CN"/>
        </w:rPr>
        <w:t>ns</w:t>
      </w:r>
      <w:proofErr w:type="spellEnd"/>
      <w:r>
        <w:rPr>
          <w:sz w:val="22"/>
          <w:lang w:eastAsia="zh-CN"/>
        </w:rPr>
        <w:t>)/lote(s).</w:t>
      </w:r>
    </w:p>
    <w:p w:rsidR="004408E8" w:rsidRDefault="004408E8" w:rsidP="00A91FC6">
      <w:pPr>
        <w:jc w:val="both"/>
        <w:rPr>
          <w:b/>
          <w:sz w:val="22"/>
          <w:szCs w:val="22"/>
          <w:u w:val="single"/>
        </w:rPr>
      </w:pPr>
    </w:p>
    <w:p w:rsidR="0072404E" w:rsidRDefault="0072404E" w:rsidP="004408E8">
      <w:pPr>
        <w:spacing w:after="240"/>
        <w:jc w:val="both"/>
        <w:rPr>
          <w:b/>
          <w:bCs/>
          <w:color w:val="0000FF"/>
          <w:sz w:val="22"/>
          <w:szCs w:val="22"/>
          <w:u w:val="single"/>
        </w:rPr>
      </w:pPr>
      <w:r w:rsidRPr="00BC79C6">
        <w:rPr>
          <w:b/>
          <w:sz w:val="22"/>
          <w:szCs w:val="22"/>
          <w:u w:val="single"/>
        </w:rPr>
        <w:t>13.</w:t>
      </w:r>
      <w:r w:rsidR="0085343E" w:rsidRPr="00BC79C6">
        <w:rPr>
          <w:b/>
          <w:sz w:val="22"/>
          <w:szCs w:val="22"/>
          <w:u w:val="single"/>
        </w:rPr>
        <w:t>8</w:t>
      </w:r>
      <w:r w:rsidRPr="00BC79C6">
        <w:rPr>
          <w:b/>
          <w:sz w:val="22"/>
          <w:szCs w:val="22"/>
          <w:u w:val="single"/>
        </w:rPr>
        <w:t xml:space="preserve">. </w:t>
      </w:r>
      <w:r w:rsidRPr="00BC79C6">
        <w:rPr>
          <w:b/>
          <w:bCs/>
          <w:sz w:val="22"/>
          <w:szCs w:val="22"/>
          <w:u w:val="single"/>
        </w:rPr>
        <w:t>RELATIVOS À QUALIFICAÇÃO TÉCNICA</w:t>
      </w:r>
    </w:p>
    <w:p w:rsidR="00A50898" w:rsidRDefault="00CC755C" w:rsidP="004408E8">
      <w:pPr>
        <w:tabs>
          <w:tab w:val="left" w:pos="567"/>
        </w:tabs>
        <w:spacing w:after="240"/>
        <w:jc w:val="both"/>
        <w:rPr>
          <w:b/>
          <w:bCs/>
          <w:sz w:val="22"/>
          <w:szCs w:val="22"/>
        </w:rPr>
      </w:pPr>
      <w:r w:rsidRPr="00FA05EF">
        <w:rPr>
          <w:sz w:val="22"/>
          <w:szCs w:val="22"/>
        </w:rPr>
        <w:t>13.8.1</w:t>
      </w:r>
      <w:r w:rsidR="00A50898" w:rsidRPr="00FA05EF">
        <w:rPr>
          <w:sz w:val="22"/>
          <w:szCs w:val="22"/>
        </w:rPr>
        <w:t>.</w:t>
      </w:r>
      <w:r w:rsidRPr="00FA05EF">
        <w:rPr>
          <w:sz w:val="22"/>
          <w:szCs w:val="22"/>
        </w:rPr>
        <w:t xml:space="preserve"> </w:t>
      </w:r>
      <w:r w:rsidRPr="00FA05EF">
        <w:rPr>
          <w:color w:val="000000"/>
          <w:sz w:val="22"/>
          <w:szCs w:val="22"/>
        </w:rPr>
        <w:t>Para fins de aferimento da qualificação técnica, as empresas interessadas em participar do certame, deverão apresentar </w:t>
      </w:r>
      <w:r w:rsidRPr="00FA05EF">
        <w:rPr>
          <w:b/>
          <w:bCs/>
          <w:color w:val="000000"/>
          <w:sz w:val="22"/>
          <w:szCs w:val="22"/>
        </w:rPr>
        <w:t>atestado de capacidade técnica</w:t>
      </w:r>
      <w:r w:rsidRPr="00FA05EF">
        <w:rPr>
          <w:color w:val="000000"/>
          <w:sz w:val="22"/>
          <w:szCs w:val="22"/>
        </w:rPr>
        <w:t xml:space="preserve">, (declaração ou certidão) fornecido(s) por pessoa jurídica de direito público ou privado, comprovando o fornecimento em contrato pertinente e </w:t>
      </w:r>
      <w:r w:rsidRPr="00FA05EF">
        <w:rPr>
          <w:sz w:val="22"/>
          <w:szCs w:val="22"/>
        </w:rPr>
        <w:t xml:space="preserve">compatível </w:t>
      </w:r>
      <w:r w:rsidRPr="00FA05EF">
        <w:rPr>
          <w:b/>
          <w:bCs/>
          <w:sz w:val="22"/>
          <w:szCs w:val="22"/>
        </w:rPr>
        <w:t>com o objeto da licitação</w:t>
      </w:r>
      <w:r w:rsidR="00FA05EF" w:rsidRPr="00FA05EF">
        <w:rPr>
          <w:b/>
          <w:bCs/>
          <w:sz w:val="22"/>
          <w:szCs w:val="22"/>
        </w:rPr>
        <w:t xml:space="preserve">, </w:t>
      </w:r>
      <w:r w:rsidR="00FA05EF" w:rsidRPr="00FA05EF">
        <w:rPr>
          <w:bCs/>
          <w:sz w:val="22"/>
          <w:szCs w:val="22"/>
        </w:rPr>
        <w:t xml:space="preserve">observando-se para tanto o disposto </w:t>
      </w:r>
      <w:r w:rsidR="002D5972">
        <w:rPr>
          <w:bCs/>
          <w:sz w:val="22"/>
          <w:szCs w:val="22"/>
        </w:rPr>
        <w:t>n</w:t>
      </w:r>
      <w:r w:rsidR="00FA05EF" w:rsidRPr="00FA05EF">
        <w:rPr>
          <w:bCs/>
          <w:sz w:val="22"/>
          <w:szCs w:val="22"/>
        </w:rPr>
        <w:t>a</w:t>
      </w:r>
      <w:r w:rsidR="00E07D7B" w:rsidRPr="00FA05EF">
        <w:rPr>
          <w:bCs/>
          <w:sz w:val="22"/>
          <w:szCs w:val="22"/>
        </w:rPr>
        <w:t xml:space="preserve"> </w:t>
      </w:r>
      <w:hyperlink r:id="rId47" w:history="1">
        <w:r w:rsidR="00E07D7B" w:rsidRPr="00FA05EF">
          <w:rPr>
            <w:rStyle w:val="Hyperlink"/>
            <w:bCs/>
            <w:sz w:val="22"/>
            <w:szCs w:val="22"/>
          </w:rPr>
          <w:t xml:space="preserve">Orientação </w:t>
        </w:r>
        <w:r w:rsidR="002D5972">
          <w:rPr>
            <w:rStyle w:val="Hyperlink"/>
            <w:bCs/>
            <w:sz w:val="22"/>
            <w:szCs w:val="22"/>
          </w:rPr>
          <w:t>Técnica</w:t>
        </w:r>
        <w:r w:rsidR="00E07D7B" w:rsidRPr="00FA05EF">
          <w:rPr>
            <w:rStyle w:val="Hyperlink"/>
            <w:bCs/>
            <w:sz w:val="22"/>
            <w:szCs w:val="22"/>
          </w:rPr>
          <w:t xml:space="preserve"> 01/2017/GAB/SUPEL de 14/02/2017</w:t>
        </w:r>
      </w:hyperlink>
      <w:r w:rsidR="00E07D7B" w:rsidRPr="00FA05EF">
        <w:rPr>
          <w:bCs/>
          <w:sz w:val="22"/>
          <w:szCs w:val="22"/>
        </w:rPr>
        <w:t>.</w:t>
      </w:r>
      <w:r w:rsidR="00A50898" w:rsidRPr="00FA05EF">
        <w:rPr>
          <w:b/>
          <w:bCs/>
          <w:sz w:val="22"/>
          <w:szCs w:val="22"/>
        </w:rPr>
        <w:t xml:space="preserve"> </w:t>
      </w:r>
    </w:p>
    <w:p w:rsidR="00FC6908" w:rsidRPr="00263348" w:rsidRDefault="00263348" w:rsidP="00263348">
      <w:pPr>
        <w:pStyle w:val="textojustificadorecuoprimeiralinha"/>
        <w:spacing w:before="0" w:beforeAutospacing="0" w:after="240" w:afterAutospacing="0"/>
        <w:ind w:firstLine="1134"/>
        <w:jc w:val="both"/>
        <w:rPr>
          <w:b/>
          <w:color w:val="FF0000"/>
          <w:sz w:val="22"/>
          <w:szCs w:val="22"/>
        </w:rPr>
      </w:pPr>
      <w:r w:rsidRPr="00263348">
        <w:rPr>
          <w:color w:val="FF0000"/>
          <w:sz w:val="22"/>
          <w:szCs w:val="22"/>
        </w:rPr>
        <w:t>a</w:t>
      </w:r>
      <w:r w:rsidR="000A11AD" w:rsidRPr="00263348">
        <w:rPr>
          <w:color w:val="FF0000"/>
          <w:sz w:val="22"/>
          <w:szCs w:val="22"/>
        </w:rPr>
        <w:t xml:space="preserve">) de 80.000,00 (oitenta mil reais) a 650.000,00 (seiscentos e cinquenta mil reais) - apresentar Atestado de Capacidade Técnica que comprove ter fornecido anteriormente materiais </w:t>
      </w:r>
      <w:r w:rsidR="000A11AD" w:rsidRPr="00263348">
        <w:rPr>
          <w:b/>
          <w:color w:val="FF0000"/>
          <w:sz w:val="22"/>
          <w:szCs w:val="22"/>
        </w:rPr>
        <w:t xml:space="preserve">compatíveis em características; </w:t>
      </w:r>
    </w:p>
    <w:p w:rsidR="00EE090D" w:rsidRPr="00A50898" w:rsidRDefault="00EE090D" w:rsidP="004408E8">
      <w:pPr>
        <w:pStyle w:val="Cabealho"/>
        <w:spacing w:after="240"/>
        <w:jc w:val="both"/>
        <w:rPr>
          <w:sz w:val="22"/>
          <w:szCs w:val="22"/>
        </w:rPr>
      </w:pPr>
      <w:r w:rsidRPr="00A50898">
        <w:rPr>
          <w:sz w:val="22"/>
          <w:szCs w:val="22"/>
        </w:rPr>
        <w:t>13.</w:t>
      </w:r>
      <w:r w:rsidR="00F0428A" w:rsidRPr="00A50898">
        <w:rPr>
          <w:sz w:val="22"/>
          <w:szCs w:val="22"/>
        </w:rPr>
        <w:t>8.</w:t>
      </w:r>
      <w:r w:rsidR="00CC755C" w:rsidRPr="00A50898">
        <w:rPr>
          <w:sz w:val="22"/>
          <w:szCs w:val="22"/>
        </w:rPr>
        <w:t>2</w:t>
      </w:r>
      <w:r w:rsidRPr="00A50898">
        <w:rPr>
          <w:sz w:val="22"/>
          <w:szCs w:val="22"/>
        </w:rPr>
        <w:t>. Os atestados deverão indicar dados da entidade emissora (razão social</w:t>
      </w:r>
      <w:r w:rsidR="002D5972">
        <w:rPr>
          <w:sz w:val="22"/>
          <w:szCs w:val="22"/>
        </w:rPr>
        <w:t>, CNPJ, endereço, telefone e</w:t>
      </w:r>
      <w:r w:rsidRPr="00A50898">
        <w:rPr>
          <w:sz w:val="22"/>
          <w:szCs w:val="22"/>
        </w:rPr>
        <w:t xml:space="preserve"> data de emissão) e dos signatários do documento (nome, função, telefone, etc.). Além da descrição do objeto, quantidade e prazos de fornecimento dos objetos.</w:t>
      </w:r>
    </w:p>
    <w:p w:rsidR="00AD3BB8" w:rsidRDefault="00EE090D" w:rsidP="00A91FC6">
      <w:pPr>
        <w:pStyle w:val="PargrafodaLista"/>
        <w:tabs>
          <w:tab w:val="left" w:pos="720"/>
        </w:tabs>
        <w:spacing w:after="240"/>
        <w:ind w:left="0"/>
        <w:jc w:val="both"/>
        <w:rPr>
          <w:sz w:val="22"/>
          <w:szCs w:val="22"/>
        </w:rPr>
      </w:pPr>
      <w:r w:rsidRPr="00A50898">
        <w:rPr>
          <w:sz w:val="22"/>
          <w:szCs w:val="22"/>
        </w:rPr>
        <w:t>13.</w:t>
      </w:r>
      <w:r w:rsidR="00F0428A" w:rsidRPr="00A50898">
        <w:rPr>
          <w:sz w:val="22"/>
          <w:szCs w:val="22"/>
        </w:rPr>
        <w:t>8.</w:t>
      </w:r>
      <w:r w:rsidR="00CC755C" w:rsidRPr="00A50898">
        <w:rPr>
          <w:sz w:val="22"/>
          <w:szCs w:val="22"/>
        </w:rPr>
        <w:t>3</w:t>
      </w:r>
      <w:r w:rsidRPr="00A50898">
        <w:rPr>
          <w:sz w:val="22"/>
          <w:szCs w:val="22"/>
        </w:rPr>
        <w:t>.</w:t>
      </w:r>
      <w:r w:rsidRPr="00106726">
        <w:rPr>
          <w:sz w:val="22"/>
          <w:szCs w:val="22"/>
        </w:rPr>
        <w:t xml:space="preserve"> Os atestados de capacidade técnica apresentados estarão sujeitos à co</w:t>
      </w:r>
      <w:r w:rsidR="002B7D96">
        <w:rPr>
          <w:sz w:val="22"/>
          <w:szCs w:val="22"/>
        </w:rPr>
        <w:t>nfirmação</w:t>
      </w:r>
      <w:r w:rsidRPr="00106726">
        <w:rPr>
          <w:sz w:val="22"/>
          <w:szCs w:val="22"/>
        </w:rPr>
        <w:t xml:space="preserve"> de autenticidade, exatidão e veracidade conforme previsto no art. 43, parágrafo 3º da </w:t>
      </w:r>
      <w:hyperlink r:id="rId48" w:history="1">
        <w:r w:rsidRPr="00F8343F">
          <w:rPr>
            <w:rStyle w:val="Hyperlink"/>
            <w:sz w:val="22"/>
            <w:szCs w:val="22"/>
          </w:rPr>
          <w:t>Lei Federal nº 8.666/93</w:t>
        </w:r>
      </w:hyperlink>
      <w:r w:rsidRPr="00106726">
        <w:rPr>
          <w:sz w:val="22"/>
          <w:szCs w:val="22"/>
        </w:rPr>
        <w:t>, sujeitando o emissor às penalidades previstas em lei caso ateste informações inverídicas</w:t>
      </w:r>
      <w:r>
        <w:rPr>
          <w:sz w:val="22"/>
          <w:szCs w:val="22"/>
        </w:rPr>
        <w:t>.</w:t>
      </w:r>
    </w:p>
    <w:p w:rsidR="00E03F5B" w:rsidRDefault="00E03F5B" w:rsidP="00A91FC6">
      <w:pPr>
        <w:pStyle w:val="PargrafodaLista"/>
        <w:tabs>
          <w:tab w:val="left" w:pos="720"/>
        </w:tabs>
        <w:spacing w:after="240"/>
        <w:ind w:left="0"/>
        <w:jc w:val="both"/>
        <w:rPr>
          <w:sz w:val="22"/>
          <w:szCs w:val="22"/>
        </w:rPr>
      </w:pPr>
    </w:p>
    <w:p w:rsidR="00E03F5B" w:rsidRDefault="00E03F5B" w:rsidP="00A91FC6">
      <w:pPr>
        <w:pStyle w:val="PargrafodaLista"/>
        <w:tabs>
          <w:tab w:val="left" w:pos="720"/>
        </w:tabs>
        <w:spacing w:after="240"/>
        <w:ind w:left="0"/>
        <w:jc w:val="both"/>
        <w:rPr>
          <w:sz w:val="22"/>
          <w:szCs w:val="22"/>
        </w:rPr>
      </w:pPr>
      <w:r>
        <w:rPr>
          <w:sz w:val="22"/>
          <w:szCs w:val="22"/>
        </w:rPr>
        <w:t>13.9. Outros documentos exigíveis.</w:t>
      </w:r>
    </w:p>
    <w:p w:rsidR="008308DD" w:rsidRPr="0051767C" w:rsidRDefault="008308DD" w:rsidP="00A91FC6">
      <w:pPr>
        <w:tabs>
          <w:tab w:val="left" w:pos="0"/>
        </w:tabs>
        <w:jc w:val="both"/>
        <w:rPr>
          <w:bCs/>
          <w:color w:val="000000"/>
          <w:sz w:val="22"/>
          <w:szCs w:val="22"/>
        </w:rPr>
      </w:pPr>
      <w:r w:rsidRPr="00A50898">
        <w:rPr>
          <w:bCs/>
          <w:color w:val="000000"/>
          <w:sz w:val="22"/>
          <w:szCs w:val="22"/>
        </w:rPr>
        <w:t>13.</w:t>
      </w:r>
      <w:r w:rsidR="00E03F5B">
        <w:rPr>
          <w:bCs/>
          <w:color w:val="000000"/>
          <w:sz w:val="22"/>
          <w:szCs w:val="22"/>
        </w:rPr>
        <w:t>10</w:t>
      </w:r>
      <w:r w:rsidRPr="00A50898">
        <w:rPr>
          <w:bCs/>
          <w:color w:val="000000"/>
          <w:sz w:val="22"/>
          <w:szCs w:val="22"/>
        </w:rPr>
        <w:t>.</w:t>
      </w:r>
      <w:r w:rsidRPr="0051767C">
        <w:rPr>
          <w:b/>
          <w:bCs/>
          <w:color w:val="000000"/>
          <w:sz w:val="22"/>
          <w:szCs w:val="22"/>
        </w:rPr>
        <w:t xml:space="preserve"> </w:t>
      </w:r>
      <w:r w:rsidRPr="0051767C">
        <w:rPr>
          <w:bCs/>
          <w:sz w:val="22"/>
          <w:szCs w:val="22"/>
        </w:rPr>
        <w:t xml:space="preserve">Caso a licitante esteja com algum documento de Habilitação desatualizado, ou que não seja contemplado pelo CADASTRO DA SUPEL ou pelo SICAF, o mesmo </w:t>
      </w:r>
      <w:bookmarkStart w:id="4" w:name="DEVERÁ_SER_ANEXADO"/>
      <w:r w:rsidRPr="0051767C">
        <w:rPr>
          <w:b/>
          <w:bCs/>
          <w:sz w:val="22"/>
          <w:szCs w:val="22"/>
        </w:rPr>
        <w:t xml:space="preserve">DEVERÁ SER ANEXADO </w:t>
      </w:r>
      <w:bookmarkEnd w:id="4"/>
      <w:r w:rsidRPr="0051767C">
        <w:rPr>
          <w:b/>
          <w:bCs/>
          <w:sz w:val="22"/>
          <w:szCs w:val="22"/>
        </w:rPr>
        <w:t>EM CAMPO PRÓPRIO DO SISTEMA COMPRASNET,</w:t>
      </w:r>
      <w:r w:rsidRPr="0051767C">
        <w:rPr>
          <w:bCs/>
          <w:sz w:val="22"/>
          <w:szCs w:val="22"/>
        </w:rPr>
        <w:t xml:space="preserve"> quando </w:t>
      </w:r>
      <w:r w:rsidR="004F3A2F">
        <w:rPr>
          <w:bCs/>
          <w:sz w:val="22"/>
          <w:szCs w:val="22"/>
        </w:rPr>
        <w:t>o</w:t>
      </w:r>
      <w:r w:rsidR="00206B9B">
        <w:rPr>
          <w:bCs/>
          <w:sz w:val="22"/>
          <w:szCs w:val="22"/>
        </w:rPr>
        <w:t xml:space="preserve"> Pregoeir</w:t>
      </w:r>
      <w:r w:rsidR="004F3A2F">
        <w:rPr>
          <w:bCs/>
          <w:sz w:val="22"/>
          <w:szCs w:val="22"/>
        </w:rPr>
        <w:t>o</w:t>
      </w:r>
      <w:r w:rsidRPr="0051767C">
        <w:rPr>
          <w:bCs/>
          <w:sz w:val="22"/>
          <w:szCs w:val="22"/>
        </w:rPr>
        <w:t xml:space="preserve"> realizar a </w:t>
      </w:r>
      <w:r w:rsidR="0089136B" w:rsidRPr="0051767C">
        <w:rPr>
          <w:bCs/>
          <w:sz w:val="22"/>
          <w:szCs w:val="22"/>
        </w:rPr>
        <w:t>convocação da</w:t>
      </w:r>
      <w:r w:rsidRPr="0051767C">
        <w:rPr>
          <w:bCs/>
          <w:sz w:val="22"/>
          <w:szCs w:val="22"/>
        </w:rPr>
        <w:t xml:space="preserve"> licitante para enviar o ANEXO</w:t>
      </w:r>
      <w:r w:rsidRPr="00A50898">
        <w:rPr>
          <w:b/>
          <w:bCs/>
          <w:sz w:val="22"/>
          <w:szCs w:val="22"/>
        </w:rPr>
        <w:t xml:space="preserve">, no prazo máximo de </w:t>
      </w:r>
      <w:r w:rsidRPr="00A50898">
        <w:rPr>
          <w:b/>
          <w:sz w:val="22"/>
          <w:szCs w:val="22"/>
          <w:u w:val="single"/>
        </w:rPr>
        <w:t>120 (cento e vinte) minutos</w:t>
      </w:r>
      <w:r w:rsidR="00F55EF4" w:rsidRPr="00A50898">
        <w:rPr>
          <w:b/>
          <w:sz w:val="22"/>
          <w:szCs w:val="22"/>
          <w:u w:val="single"/>
        </w:rPr>
        <w:t>,</w:t>
      </w:r>
      <w:r w:rsidR="00F55EF4" w:rsidRPr="00A50898">
        <w:rPr>
          <w:b/>
          <w:bCs/>
          <w:sz w:val="22"/>
          <w:szCs w:val="22"/>
        </w:rPr>
        <w:t xml:space="preserve"> </w:t>
      </w:r>
      <w:r w:rsidR="00F55EF4" w:rsidRPr="00A50898">
        <w:rPr>
          <w:b/>
          <w:spacing w:val="2"/>
          <w:sz w:val="22"/>
          <w:szCs w:val="22"/>
          <w:u w:val="single"/>
        </w:rPr>
        <w:t>se outro prazo não for fixado</w:t>
      </w:r>
      <w:r w:rsidRPr="00A50898">
        <w:rPr>
          <w:b/>
          <w:sz w:val="22"/>
          <w:szCs w:val="22"/>
        </w:rPr>
        <w:t>,</w:t>
      </w:r>
      <w:r w:rsidRPr="00A50898">
        <w:rPr>
          <w:b/>
          <w:bCs/>
          <w:sz w:val="22"/>
          <w:szCs w:val="22"/>
        </w:rPr>
        <w:t xml:space="preserve"> SOB PENA DE INABILITAÇÃO</w:t>
      </w:r>
      <w:r w:rsidR="00F55EF4" w:rsidRPr="00A50898">
        <w:rPr>
          <w:b/>
          <w:bCs/>
          <w:sz w:val="22"/>
          <w:szCs w:val="22"/>
        </w:rPr>
        <w:t>.</w:t>
      </w:r>
    </w:p>
    <w:p w:rsidR="008308DD" w:rsidRPr="00A50898" w:rsidRDefault="008308DD" w:rsidP="00A91FC6">
      <w:pPr>
        <w:tabs>
          <w:tab w:val="left" w:pos="0"/>
        </w:tabs>
        <w:jc w:val="both"/>
        <w:rPr>
          <w:bCs/>
          <w:sz w:val="22"/>
          <w:szCs w:val="22"/>
        </w:rPr>
      </w:pPr>
    </w:p>
    <w:p w:rsidR="008308DD" w:rsidRPr="0051767C" w:rsidRDefault="008308DD" w:rsidP="00A91FC6">
      <w:pPr>
        <w:pStyle w:val="P30"/>
        <w:snapToGrid/>
        <w:rPr>
          <w:b w:val="0"/>
          <w:bCs/>
          <w:sz w:val="22"/>
          <w:szCs w:val="22"/>
        </w:rPr>
      </w:pPr>
      <w:r w:rsidRPr="00A50898">
        <w:rPr>
          <w:b w:val="0"/>
          <w:bCs/>
          <w:sz w:val="22"/>
          <w:szCs w:val="22"/>
        </w:rPr>
        <w:t>13.</w:t>
      </w:r>
      <w:r w:rsidR="00E03F5B">
        <w:rPr>
          <w:b w:val="0"/>
          <w:bCs/>
          <w:sz w:val="22"/>
          <w:szCs w:val="22"/>
        </w:rPr>
        <w:t>10</w:t>
      </w:r>
      <w:r w:rsidRPr="00A50898">
        <w:rPr>
          <w:b w:val="0"/>
          <w:bCs/>
          <w:sz w:val="22"/>
          <w:szCs w:val="22"/>
        </w:rPr>
        <w:t>.1. Toda</w:t>
      </w:r>
      <w:r w:rsidRPr="0051767C">
        <w:rPr>
          <w:b w:val="0"/>
          <w:bCs/>
          <w:sz w:val="22"/>
          <w:szCs w:val="22"/>
        </w:rPr>
        <w:t xml:space="preserve"> e qualquer informação, referente à convocação do anexo será transmitida </w:t>
      </w:r>
      <w:r w:rsidR="005D2E87">
        <w:rPr>
          <w:b w:val="0"/>
          <w:bCs/>
          <w:sz w:val="22"/>
          <w:szCs w:val="22"/>
        </w:rPr>
        <w:t>pel</w:t>
      </w:r>
      <w:r w:rsidR="004F3A2F">
        <w:rPr>
          <w:b w:val="0"/>
          <w:bCs/>
          <w:sz w:val="22"/>
          <w:szCs w:val="22"/>
        </w:rPr>
        <w:t>o</w:t>
      </w:r>
      <w:r w:rsidR="00206B9B">
        <w:rPr>
          <w:b w:val="0"/>
          <w:bCs/>
          <w:sz w:val="22"/>
          <w:szCs w:val="22"/>
        </w:rPr>
        <w:t xml:space="preserve"> Pregoeir</w:t>
      </w:r>
      <w:r w:rsidR="004F3A2F">
        <w:rPr>
          <w:b w:val="0"/>
          <w:bCs/>
          <w:sz w:val="22"/>
          <w:szCs w:val="22"/>
        </w:rPr>
        <w:t>o</w:t>
      </w:r>
      <w:r w:rsidRPr="0051767C">
        <w:rPr>
          <w:b w:val="0"/>
          <w:bCs/>
          <w:sz w:val="22"/>
          <w:szCs w:val="22"/>
        </w:rPr>
        <w:t>, através do sistema eletrônico.</w:t>
      </w:r>
    </w:p>
    <w:p w:rsidR="00CB3087" w:rsidRDefault="00CB3087" w:rsidP="00A91FC6">
      <w:pPr>
        <w:jc w:val="both"/>
        <w:rPr>
          <w:bCs/>
          <w:sz w:val="22"/>
          <w:szCs w:val="22"/>
        </w:rPr>
      </w:pPr>
    </w:p>
    <w:p w:rsidR="008308DD" w:rsidRPr="0051767C" w:rsidRDefault="008308DD" w:rsidP="00A91FC6">
      <w:pPr>
        <w:jc w:val="both"/>
        <w:rPr>
          <w:bCs/>
          <w:sz w:val="22"/>
          <w:szCs w:val="22"/>
        </w:rPr>
      </w:pPr>
      <w:r w:rsidRPr="00A50898">
        <w:rPr>
          <w:bCs/>
          <w:sz w:val="22"/>
          <w:szCs w:val="22"/>
        </w:rPr>
        <w:t>13.</w:t>
      </w:r>
      <w:r w:rsidR="00E03F5B">
        <w:rPr>
          <w:bCs/>
          <w:sz w:val="22"/>
          <w:szCs w:val="22"/>
        </w:rPr>
        <w:t>10</w:t>
      </w:r>
      <w:r w:rsidRPr="00A50898">
        <w:rPr>
          <w:bCs/>
          <w:sz w:val="22"/>
          <w:szCs w:val="22"/>
        </w:rPr>
        <w:t>.2. A DOCUMENTAÇÃO DE HABILITAÇÃO ANEXADA NO SISTEMA COMPRASNET TERÁ EFEITO PARA</w:t>
      </w:r>
      <w:r w:rsidRPr="0051767C">
        <w:rPr>
          <w:bCs/>
          <w:sz w:val="22"/>
          <w:szCs w:val="22"/>
        </w:rPr>
        <w:t xml:space="preserve"> </w:t>
      </w:r>
      <w:r w:rsidRPr="0051767C">
        <w:rPr>
          <w:bCs/>
          <w:sz w:val="22"/>
          <w:szCs w:val="22"/>
          <w:u w:val="single"/>
        </w:rPr>
        <w:t>TODOS OS ITENS</w:t>
      </w:r>
      <w:r w:rsidRPr="0051767C">
        <w:rPr>
          <w:bCs/>
          <w:sz w:val="22"/>
          <w:szCs w:val="22"/>
        </w:rPr>
        <w:t xml:space="preserve">, OS QUAIS A EMPRESA ENCONTRA-SE </w:t>
      </w:r>
      <w:r w:rsidR="00E46831">
        <w:rPr>
          <w:bCs/>
          <w:sz w:val="22"/>
          <w:szCs w:val="22"/>
        </w:rPr>
        <w:t>CLASSIFICADA.</w:t>
      </w:r>
    </w:p>
    <w:p w:rsidR="008308DD" w:rsidRPr="0051767C" w:rsidRDefault="008308DD" w:rsidP="00A91FC6">
      <w:pPr>
        <w:jc w:val="both"/>
        <w:rPr>
          <w:b/>
          <w:spacing w:val="2"/>
          <w:sz w:val="22"/>
          <w:szCs w:val="22"/>
        </w:rPr>
      </w:pPr>
    </w:p>
    <w:p w:rsidR="008308DD" w:rsidRPr="00A50898" w:rsidRDefault="008308DD" w:rsidP="00A91FC6">
      <w:pPr>
        <w:jc w:val="both"/>
        <w:rPr>
          <w:sz w:val="22"/>
          <w:szCs w:val="22"/>
        </w:rPr>
      </w:pPr>
      <w:r w:rsidRPr="00A50898">
        <w:rPr>
          <w:spacing w:val="2"/>
          <w:sz w:val="22"/>
          <w:szCs w:val="22"/>
        </w:rPr>
        <w:t>13.</w:t>
      </w:r>
      <w:r w:rsidR="00E03F5B">
        <w:rPr>
          <w:spacing w:val="2"/>
          <w:sz w:val="22"/>
          <w:szCs w:val="22"/>
        </w:rPr>
        <w:t>10</w:t>
      </w:r>
      <w:r w:rsidRPr="00A50898">
        <w:rPr>
          <w:spacing w:val="2"/>
          <w:sz w:val="22"/>
          <w:szCs w:val="22"/>
        </w:rPr>
        <w:t xml:space="preserve">.3. </w:t>
      </w:r>
      <w:r w:rsidRPr="00A50898">
        <w:rPr>
          <w:sz w:val="22"/>
          <w:szCs w:val="22"/>
        </w:rPr>
        <w:t xml:space="preserve">O ENVIO DE TODA DOCUMENTAÇÃO SOLICITADA, DEVERÁ SER ANEXADA CORRETAMENTE NO SISTEMA COMPRASNET, SENDO A MESMA COMPACTADA EM 01 (UM) ÚNICO ARQUIVO </w:t>
      </w:r>
      <w:r w:rsidR="0037654F" w:rsidRPr="00A50898">
        <w:rPr>
          <w:sz w:val="22"/>
          <w:szCs w:val="22"/>
          <w:u w:val="single"/>
        </w:rPr>
        <w:t>(</w:t>
      </w:r>
      <w:proofErr w:type="spellStart"/>
      <w:r w:rsidR="0037654F" w:rsidRPr="00A50898">
        <w:rPr>
          <w:sz w:val="22"/>
          <w:szCs w:val="22"/>
          <w:u w:val="single"/>
        </w:rPr>
        <w:t>excel</w:t>
      </w:r>
      <w:proofErr w:type="spellEnd"/>
      <w:r w:rsidR="0037654F" w:rsidRPr="00A50898">
        <w:rPr>
          <w:sz w:val="22"/>
          <w:szCs w:val="22"/>
          <w:u w:val="single"/>
        </w:rPr>
        <w:t xml:space="preserve">, </w:t>
      </w:r>
      <w:proofErr w:type="spellStart"/>
      <w:r w:rsidR="0037654F" w:rsidRPr="00A50898">
        <w:rPr>
          <w:sz w:val="22"/>
          <w:szCs w:val="22"/>
          <w:u w:val="single"/>
        </w:rPr>
        <w:t>word</w:t>
      </w:r>
      <w:proofErr w:type="spellEnd"/>
      <w:proofErr w:type="gramStart"/>
      <w:r w:rsidR="0037654F" w:rsidRPr="00A50898">
        <w:rPr>
          <w:sz w:val="22"/>
          <w:szCs w:val="22"/>
          <w:u w:val="single"/>
        </w:rPr>
        <w:t>, .Zip</w:t>
      </w:r>
      <w:proofErr w:type="gramEnd"/>
      <w:r w:rsidR="0037654F" w:rsidRPr="00A50898">
        <w:rPr>
          <w:sz w:val="22"/>
          <w:szCs w:val="22"/>
          <w:u w:val="single"/>
        </w:rPr>
        <w:t xml:space="preserve">, </w:t>
      </w:r>
      <w:r w:rsidRPr="00A50898">
        <w:rPr>
          <w:sz w:val="22"/>
          <w:szCs w:val="22"/>
          <w:u w:val="single"/>
        </w:rPr>
        <w:t>.</w:t>
      </w:r>
      <w:proofErr w:type="spellStart"/>
      <w:r w:rsidRPr="00A50898">
        <w:rPr>
          <w:sz w:val="22"/>
          <w:szCs w:val="22"/>
          <w:u w:val="single"/>
        </w:rPr>
        <w:t>doc</w:t>
      </w:r>
      <w:proofErr w:type="spellEnd"/>
      <w:r w:rsidRPr="00A50898">
        <w:rPr>
          <w:sz w:val="22"/>
          <w:szCs w:val="22"/>
          <w:u w:val="single"/>
        </w:rPr>
        <w:t>, .</w:t>
      </w:r>
      <w:proofErr w:type="spellStart"/>
      <w:r w:rsidRPr="00A50898">
        <w:rPr>
          <w:sz w:val="22"/>
          <w:szCs w:val="22"/>
          <w:u w:val="single"/>
        </w:rPr>
        <w:t>docx</w:t>
      </w:r>
      <w:proofErr w:type="spellEnd"/>
      <w:r w:rsidRPr="00A50898">
        <w:rPr>
          <w:sz w:val="22"/>
          <w:szCs w:val="22"/>
          <w:u w:val="single"/>
        </w:rPr>
        <w:t>, .JPG ou PDF</w:t>
      </w:r>
      <w:r w:rsidRPr="00A50898">
        <w:rPr>
          <w:sz w:val="22"/>
          <w:szCs w:val="22"/>
        </w:rPr>
        <w:t xml:space="preserve">), TENDO EM VISTA QUE O CAMPO DE INSERÇÃO É ÚNICO; A SUPEL CUMPRIRÁ RIGOROSAMENTE O </w:t>
      </w:r>
      <w:hyperlink r:id="rId49" w:history="1">
        <w:r w:rsidRPr="008C7D73">
          <w:rPr>
            <w:rStyle w:val="Hyperlink"/>
            <w:sz w:val="22"/>
            <w:szCs w:val="22"/>
          </w:rPr>
          <w:t>ART. 7º DA LEI Nº. 10.520/02</w:t>
        </w:r>
      </w:hyperlink>
      <w:r w:rsidRPr="008C7D73">
        <w:rPr>
          <w:sz w:val="22"/>
          <w:szCs w:val="22"/>
        </w:rPr>
        <w:t>.</w:t>
      </w:r>
    </w:p>
    <w:p w:rsidR="008308DD" w:rsidRPr="0051767C" w:rsidRDefault="008308DD" w:rsidP="00A91FC6">
      <w:pPr>
        <w:jc w:val="both"/>
        <w:rPr>
          <w:bCs/>
          <w:sz w:val="22"/>
          <w:szCs w:val="22"/>
        </w:rPr>
      </w:pPr>
    </w:p>
    <w:p w:rsidR="008308DD" w:rsidRPr="00A50898" w:rsidRDefault="008308DD" w:rsidP="00A91FC6">
      <w:pPr>
        <w:pStyle w:val="P30"/>
        <w:snapToGrid/>
        <w:rPr>
          <w:bCs/>
          <w:sz w:val="22"/>
          <w:szCs w:val="22"/>
        </w:rPr>
      </w:pPr>
      <w:r w:rsidRPr="00A50898">
        <w:rPr>
          <w:bCs/>
          <w:sz w:val="22"/>
          <w:szCs w:val="22"/>
        </w:rPr>
        <w:t>13.</w:t>
      </w:r>
      <w:r w:rsidR="00E03F5B">
        <w:rPr>
          <w:bCs/>
          <w:sz w:val="22"/>
          <w:szCs w:val="22"/>
        </w:rPr>
        <w:t>10</w:t>
      </w:r>
      <w:r w:rsidRPr="00A50898">
        <w:rPr>
          <w:bCs/>
          <w:sz w:val="22"/>
          <w:szCs w:val="22"/>
        </w:rPr>
        <w:t xml:space="preserve">.4. </w:t>
      </w:r>
      <w:r w:rsidR="00CC6C59">
        <w:rPr>
          <w:bCs/>
          <w:sz w:val="22"/>
          <w:szCs w:val="22"/>
        </w:rPr>
        <w:t>O(A) PREGOEIRO(A)</w:t>
      </w:r>
      <w:r w:rsidRPr="00A50898">
        <w:rPr>
          <w:bCs/>
          <w:sz w:val="22"/>
          <w:szCs w:val="22"/>
        </w:rPr>
        <w:t>, EM HIPÓTESE ALGUMA, CONVOCARÁ O LICITANTE PARA REENVIO DA DOCUMENTAÇÃO DE HABILITAÇÃO</w:t>
      </w:r>
      <w:r w:rsidR="00D33919" w:rsidRPr="00A50898">
        <w:rPr>
          <w:bCs/>
          <w:sz w:val="22"/>
          <w:szCs w:val="22"/>
        </w:rPr>
        <w:t xml:space="preserve"> </w:t>
      </w:r>
      <w:r w:rsidRPr="00A50898">
        <w:rPr>
          <w:bCs/>
          <w:sz w:val="22"/>
          <w:szCs w:val="22"/>
        </w:rPr>
        <w:t>FORA DO PRAZO PREVISTO NO SUB</w:t>
      </w:r>
      <w:r w:rsidR="00A50898">
        <w:rPr>
          <w:bCs/>
          <w:sz w:val="22"/>
          <w:szCs w:val="22"/>
        </w:rPr>
        <w:t xml:space="preserve">ITEM </w:t>
      </w:r>
      <w:r w:rsidRPr="00A50898">
        <w:rPr>
          <w:bCs/>
          <w:sz w:val="22"/>
          <w:szCs w:val="22"/>
        </w:rPr>
        <w:t>13.</w:t>
      </w:r>
      <w:r w:rsidR="00B944F3" w:rsidRPr="00A50898">
        <w:rPr>
          <w:bCs/>
          <w:sz w:val="22"/>
          <w:szCs w:val="22"/>
        </w:rPr>
        <w:t>9</w:t>
      </w:r>
      <w:r w:rsidRPr="00A50898">
        <w:rPr>
          <w:bCs/>
          <w:sz w:val="22"/>
          <w:szCs w:val="22"/>
        </w:rPr>
        <w:t>.</w:t>
      </w:r>
    </w:p>
    <w:p w:rsidR="00D33919" w:rsidRPr="0051767C" w:rsidRDefault="00D33919" w:rsidP="00A91FC6">
      <w:pPr>
        <w:pStyle w:val="P30"/>
        <w:snapToGrid/>
        <w:rPr>
          <w:bCs/>
          <w:sz w:val="22"/>
          <w:szCs w:val="22"/>
        </w:rPr>
      </w:pPr>
    </w:p>
    <w:p w:rsidR="00D33919" w:rsidRPr="0051767C" w:rsidRDefault="00E03F5B" w:rsidP="00A91FC6">
      <w:pPr>
        <w:pStyle w:val="P30"/>
        <w:snapToGrid/>
        <w:rPr>
          <w:bCs/>
          <w:sz w:val="22"/>
          <w:szCs w:val="22"/>
        </w:rPr>
      </w:pPr>
      <w:r>
        <w:rPr>
          <w:bCs/>
          <w:sz w:val="22"/>
          <w:szCs w:val="22"/>
        </w:rPr>
        <w:t>13.10</w:t>
      </w:r>
      <w:r w:rsidR="00D33919" w:rsidRPr="00A7265A">
        <w:rPr>
          <w:bCs/>
          <w:sz w:val="22"/>
          <w:szCs w:val="22"/>
        </w:rPr>
        <w:t>.4.1.</w:t>
      </w:r>
      <w:r w:rsidR="00D33919" w:rsidRPr="00D33919">
        <w:rPr>
          <w:bCs/>
          <w:sz w:val="22"/>
          <w:szCs w:val="22"/>
        </w:rPr>
        <w:t xml:space="preserve"> </w:t>
      </w:r>
      <w:r w:rsidR="00D33919">
        <w:rPr>
          <w:bCs/>
          <w:sz w:val="22"/>
          <w:szCs w:val="22"/>
        </w:rPr>
        <w:t xml:space="preserve">Caso a empresa identifique a necessidade de </w:t>
      </w:r>
      <w:r w:rsidR="00D33919" w:rsidRPr="009B1A0F">
        <w:rPr>
          <w:bCs/>
          <w:sz w:val="22"/>
          <w:szCs w:val="22"/>
        </w:rPr>
        <w:t>reenvio de documento</w:t>
      </w:r>
      <w:r w:rsidR="00A50898" w:rsidRPr="009B1A0F">
        <w:rPr>
          <w:bCs/>
          <w:sz w:val="22"/>
          <w:szCs w:val="22"/>
        </w:rPr>
        <w:t xml:space="preserve"> </w:t>
      </w:r>
      <w:r w:rsidR="00526B37" w:rsidRPr="009B1A0F">
        <w:rPr>
          <w:bCs/>
          <w:sz w:val="22"/>
          <w:szCs w:val="22"/>
        </w:rPr>
        <w:t>(habilitação)</w:t>
      </w:r>
      <w:r w:rsidR="00D33919" w:rsidRPr="009B1A0F">
        <w:rPr>
          <w:bCs/>
          <w:sz w:val="22"/>
          <w:szCs w:val="22"/>
        </w:rPr>
        <w:t xml:space="preserve"> a solicitação deverá ser realizada dentro do prazo estabelecido no </w:t>
      </w:r>
      <w:hyperlink w:anchor="DEVERÁ_SER_ANEXADO" w:history="1">
        <w:r w:rsidR="00D33919" w:rsidRPr="009B1A0F">
          <w:rPr>
            <w:rStyle w:val="Hyperlink"/>
            <w:bCs/>
            <w:sz w:val="22"/>
            <w:szCs w:val="22"/>
          </w:rPr>
          <w:t xml:space="preserve">subitem </w:t>
        </w:r>
        <w:r w:rsidR="007C467A" w:rsidRPr="009B1A0F">
          <w:rPr>
            <w:rStyle w:val="Hyperlink"/>
            <w:bCs/>
            <w:sz w:val="22"/>
            <w:szCs w:val="22"/>
          </w:rPr>
          <w:t>13</w:t>
        </w:r>
        <w:r w:rsidR="00D33919" w:rsidRPr="009B1A0F">
          <w:rPr>
            <w:rStyle w:val="Hyperlink"/>
            <w:bCs/>
            <w:sz w:val="22"/>
            <w:szCs w:val="22"/>
          </w:rPr>
          <w:t>.</w:t>
        </w:r>
        <w:r w:rsidR="007C467A" w:rsidRPr="009B1A0F">
          <w:rPr>
            <w:rStyle w:val="Hyperlink"/>
            <w:bCs/>
            <w:sz w:val="22"/>
            <w:szCs w:val="22"/>
          </w:rPr>
          <w:t>9</w:t>
        </w:r>
      </w:hyperlink>
      <w:r w:rsidR="00D33919" w:rsidRPr="009B1A0F">
        <w:rPr>
          <w:bCs/>
          <w:sz w:val="22"/>
          <w:szCs w:val="22"/>
        </w:rPr>
        <w:t xml:space="preserve"> do Edital.</w:t>
      </w:r>
    </w:p>
    <w:p w:rsidR="008308DD" w:rsidRPr="00A7265A" w:rsidRDefault="008308DD" w:rsidP="00A91FC6">
      <w:pPr>
        <w:pStyle w:val="P30"/>
        <w:snapToGrid/>
        <w:rPr>
          <w:b w:val="0"/>
          <w:bCs/>
          <w:sz w:val="22"/>
          <w:szCs w:val="22"/>
        </w:rPr>
      </w:pPr>
    </w:p>
    <w:p w:rsidR="008308DD" w:rsidRPr="00A7265A" w:rsidRDefault="008308DD" w:rsidP="00A91FC6">
      <w:pPr>
        <w:pStyle w:val="Corpodetexto3"/>
        <w:tabs>
          <w:tab w:val="left" w:pos="0"/>
          <w:tab w:val="left" w:pos="180"/>
        </w:tabs>
        <w:spacing w:after="0"/>
        <w:jc w:val="both"/>
        <w:rPr>
          <w:b w:val="0"/>
          <w:sz w:val="22"/>
          <w:szCs w:val="22"/>
        </w:rPr>
      </w:pPr>
      <w:r w:rsidRPr="00A7265A">
        <w:rPr>
          <w:b w:val="0"/>
          <w:sz w:val="22"/>
          <w:szCs w:val="22"/>
        </w:rPr>
        <w:t>13.</w:t>
      </w:r>
      <w:r w:rsidR="00E03F5B">
        <w:rPr>
          <w:b w:val="0"/>
          <w:sz w:val="22"/>
          <w:szCs w:val="22"/>
        </w:rPr>
        <w:t>11</w:t>
      </w:r>
      <w:r w:rsidRPr="00A7265A">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rsidR="008308DD" w:rsidRPr="00A7265A" w:rsidRDefault="008308DD" w:rsidP="00A91FC6">
      <w:pPr>
        <w:pStyle w:val="Corpodetexto3"/>
        <w:tabs>
          <w:tab w:val="left" w:pos="0"/>
          <w:tab w:val="left" w:pos="180"/>
        </w:tabs>
        <w:spacing w:after="0"/>
        <w:jc w:val="both"/>
        <w:rPr>
          <w:b w:val="0"/>
          <w:sz w:val="22"/>
          <w:szCs w:val="22"/>
        </w:rPr>
      </w:pPr>
    </w:p>
    <w:p w:rsidR="008308DD" w:rsidRDefault="008308DD" w:rsidP="00A91FC6">
      <w:pPr>
        <w:pStyle w:val="P30"/>
        <w:snapToGrid/>
        <w:rPr>
          <w:b w:val="0"/>
          <w:bCs/>
          <w:sz w:val="22"/>
          <w:szCs w:val="22"/>
        </w:rPr>
      </w:pPr>
      <w:r w:rsidRPr="00A7265A">
        <w:rPr>
          <w:b w:val="0"/>
          <w:sz w:val="22"/>
          <w:szCs w:val="22"/>
        </w:rPr>
        <w:t>13.</w:t>
      </w:r>
      <w:r w:rsidR="00E03F5B">
        <w:rPr>
          <w:b w:val="0"/>
          <w:sz w:val="22"/>
          <w:szCs w:val="22"/>
        </w:rPr>
        <w:t>12</w:t>
      </w:r>
      <w:r w:rsidRPr="00A7265A">
        <w:rPr>
          <w:b w:val="0"/>
          <w:sz w:val="22"/>
          <w:szCs w:val="22"/>
        </w:rPr>
        <w:t xml:space="preserve">. </w:t>
      </w:r>
      <w:r w:rsidR="00CC6C59">
        <w:rPr>
          <w:b w:val="0"/>
          <w:bCs/>
          <w:sz w:val="22"/>
          <w:szCs w:val="22"/>
        </w:rPr>
        <w:t>O(a) Pregoeiro(a)</w:t>
      </w:r>
      <w:r w:rsidRPr="0051767C">
        <w:rPr>
          <w:b w:val="0"/>
          <w:bCs/>
          <w:sz w:val="22"/>
          <w:szCs w:val="22"/>
        </w:rPr>
        <w:t xml:space="preserve"> poderá suspender a sessão para análise da documentação de habilitação.</w:t>
      </w:r>
    </w:p>
    <w:p w:rsidR="009B1A0F" w:rsidRDefault="009B1A0F" w:rsidP="00A91FC6">
      <w:pPr>
        <w:pStyle w:val="P30"/>
        <w:snapToGrid/>
        <w:rPr>
          <w:b w:val="0"/>
          <w:bCs/>
          <w:sz w:val="22"/>
          <w:szCs w:val="22"/>
        </w:rPr>
      </w:pPr>
    </w:p>
    <w:p w:rsidR="008308DD" w:rsidRPr="00A7265A" w:rsidRDefault="008308DD" w:rsidP="00A91FC6">
      <w:pPr>
        <w:autoSpaceDE w:val="0"/>
        <w:autoSpaceDN w:val="0"/>
        <w:adjustRightInd w:val="0"/>
        <w:snapToGrid w:val="0"/>
        <w:jc w:val="both"/>
        <w:rPr>
          <w:sz w:val="22"/>
          <w:szCs w:val="22"/>
        </w:rPr>
      </w:pPr>
      <w:r w:rsidRPr="00A7265A">
        <w:rPr>
          <w:sz w:val="22"/>
          <w:szCs w:val="22"/>
        </w:rPr>
        <w:t>13.</w:t>
      </w:r>
      <w:r w:rsidR="00E03F5B">
        <w:rPr>
          <w:sz w:val="22"/>
          <w:szCs w:val="22"/>
        </w:rPr>
        <w:t>13</w:t>
      </w:r>
      <w:r w:rsidRPr="00A7265A">
        <w:rPr>
          <w:sz w:val="22"/>
          <w:szCs w:val="22"/>
        </w:rPr>
        <w:t xml:space="preserve">. O não envio dos anexos ensejará à licitante, as sanções previstas neste Edital e nas normas que regem este Pregão. </w:t>
      </w:r>
    </w:p>
    <w:p w:rsidR="008308DD" w:rsidRPr="00A7265A" w:rsidRDefault="008308DD" w:rsidP="00A91FC6">
      <w:pPr>
        <w:autoSpaceDE w:val="0"/>
        <w:autoSpaceDN w:val="0"/>
        <w:adjustRightInd w:val="0"/>
        <w:snapToGrid w:val="0"/>
        <w:jc w:val="both"/>
        <w:rPr>
          <w:sz w:val="22"/>
          <w:szCs w:val="22"/>
        </w:rPr>
      </w:pPr>
    </w:p>
    <w:p w:rsidR="008308DD" w:rsidRPr="0051767C" w:rsidRDefault="008308DD" w:rsidP="00A91FC6">
      <w:pPr>
        <w:pStyle w:val="BodyText21"/>
        <w:rPr>
          <w:color w:val="000000"/>
          <w:sz w:val="22"/>
          <w:szCs w:val="22"/>
        </w:rPr>
      </w:pPr>
      <w:r w:rsidRPr="00A7265A">
        <w:rPr>
          <w:bCs/>
          <w:color w:val="000000"/>
          <w:sz w:val="22"/>
          <w:szCs w:val="22"/>
        </w:rPr>
        <w:t>13.</w:t>
      </w:r>
      <w:r w:rsidR="00E03F5B">
        <w:rPr>
          <w:bCs/>
          <w:color w:val="000000"/>
          <w:sz w:val="22"/>
          <w:szCs w:val="22"/>
        </w:rPr>
        <w:t>14</w:t>
      </w:r>
      <w:r w:rsidRPr="00A7265A">
        <w:rPr>
          <w:bCs/>
          <w:color w:val="000000"/>
          <w:sz w:val="22"/>
          <w:szCs w:val="22"/>
        </w:rPr>
        <w:t xml:space="preserve">. </w:t>
      </w:r>
      <w:r w:rsidRPr="00A7265A">
        <w:rPr>
          <w:color w:val="000000"/>
          <w:sz w:val="22"/>
          <w:szCs w:val="22"/>
        </w:rPr>
        <w:t xml:space="preserve">Para fins de habilitação, a verificação </w:t>
      </w:r>
      <w:r w:rsidR="005D2E87" w:rsidRPr="00A7265A">
        <w:rPr>
          <w:color w:val="000000"/>
          <w:sz w:val="22"/>
          <w:szCs w:val="22"/>
        </w:rPr>
        <w:t>pel</w:t>
      </w:r>
      <w:r w:rsidR="00CC6C59">
        <w:rPr>
          <w:color w:val="000000"/>
          <w:sz w:val="22"/>
          <w:szCs w:val="22"/>
        </w:rPr>
        <w:t>o(a) Pregoeiro(a)</w:t>
      </w:r>
      <w:r w:rsidRPr="00A7265A">
        <w:rPr>
          <w:color w:val="000000"/>
          <w:sz w:val="22"/>
          <w:szCs w:val="22"/>
        </w:rPr>
        <w:t xml:space="preserve"> nos sítios oficiais de órgão e entidades emissores de certidões</w:t>
      </w:r>
      <w:r w:rsidRPr="0051767C">
        <w:rPr>
          <w:color w:val="000000"/>
          <w:sz w:val="22"/>
          <w:szCs w:val="22"/>
        </w:rPr>
        <w:t xml:space="preserve"> constitui meio legal de prova; </w:t>
      </w:r>
    </w:p>
    <w:p w:rsidR="008308DD" w:rsidRPr="00A7265A" w:rsidRDefault="008308DD" w:rsidP="00A91FC6">
      <w:pPr>
        <w:pStyle w:val="BodyText21"/>
        <w:rPr>
          <w:color w:val="000000"/>
          <w:sz w:val="22"/>
          <w:szCs w:val="22"/>
        </w:rPr>
      </w:pPr>
    </w:p>
    <w:p w:rsidR="009350EA" w:rsidRPr="00A7265A" w:rsidRDefault="009350EA" w:rsidP="00A91FC6">
      <w:pPr>
        <w:pStyle w:val="P30"/>
        <w:snapToGrid/>
        <w:rPr>
          <w:bCs/>
          <w:sz w:val="22"/>
          <w:szCs w:val="22"/>
        </w:rPr>
      </w:pPr>
      <w:r w:rsidRPr="00A7265A">
        <w:rPr>
          <w:b w:val="0"/>
          <w:sz w:val="22"/>
          <w:szCs w:val="22"/>
        </w:rPr>
        <w:t>13.</w:t>
      </w:r>
      <w:r w:rsidR="00E03F5B">
        <w:rPr>
          <w:b w:val="0"/>
          <w:sz w:val="22"/>
          <w:szCs w:val="22"/>
        </w:rPr>
        <w:t>14</w:t>
      </w:r>
      <w:r w:rsidRPr="00A7265A">
        <w:rPr>
          <w:b w:val="0"/>
          <w:sz w:val="22"/>
          <w:szCs w:val="22"/>
        </w:rPr>
        <w:t>.1.</w:t>
      </w:r>
      <w:r w:rsidRPr="00A7265A">
        <w:rPr>
          <w:sz w:val="22"/>
          <w:szCs w:val="22"/>
        </w:rPr>
        <w:t xml:space="preserve"> </w:t>
      </w:r>
      <w:r w:rsidRPr="00A7265A">
        <w:rPr>
          <w:b w:val="0"/>
          <w:sz w:val="22"/>
          <w:szCs w:val="22"/>
        </w:rPr>
        <w:t>A Administração não se responsabiliza pela perda de negócios quanto aos documentos exigidos para habilitação que pud</w:t>
      </w:r>
      <w:r w:rsidR="00F96965" w:rsidRPr="00A7265A">
        <w:rPr>
          <w:b w:val="0"/>
          <w:sz w:val="22"/>
          <w:szCs w:val="22"/>
        </w:rPr>
        <w:t xml:space="preserve">erem ser emitidos </w:t>
      </w:r>
      <w:r w:rsidR="005D2E87" w:rsidRPr="00A7265A">
        <w:rPr>
          <w:b w:val="0"/>
          <w:sz w:val="22"/>
          <w:szCs w:val="22"/>
        </w:rPr>
        <w:t>pel</w:t>
      </w:r>
      <w:r w:rsidR="00CC6C59">
        <w:rPr>
          <w:b w:val="0"/>
          <w:sz w:val="22"/>
          <w:szCs w:val="22"/>
        </w:rPr>
        <w:t>o(a) Pregoeiro(a)</w:t>
      </w:r>
      <w:r w:rsidRPr="00A7265A">
        <w:rPr>
          <w:b w:val="0"/>
          <w:sz w:val="22"/>
          <w:szCs w:val="22"/>
        </w:rPr>
        <w:t xml:space="preserve"> via </w:t>
      </w:r>
      <w:proofErr w:type="spellStart"/>
      <w:r w:rsidRPr="00A7265A">
        <w:rPr>
          <w:b w:val="0"/>
          <w:i/>
          <w:sz w:val="22"/>
          <w:szCs w:val="22"/>
        </w:rPr>
        <w:t>on</w:t>
      </w:r>
      <w:proofErr w:type="spellEnd"/>
      <w:r w:rsidRPr="00A7265A">
        <w:rPr>
          <w:b w:val="0"/>
          <w:i/>
          <w:sz w:val="22"/>
          <w:szCs w:val="22"/>
        </w:rPr>
        <w:t xml:space="preserve"> </w:t>
      </w:r>
      <w:proofErr w:type="spellStart"/>
      <w:r w:rsidRPr="00A7265A">
        <w:rPr>
          <w:b w:val="0"/>
          <w:i/>
          <w:sz w:val="22"/>
          <w:szCs w:val="22"/>
        </w:rPr>
        <w:t>line</w:t>
      </w:r>
      <w:proofErr w:type="spellEnd"/>
      <w:r w:rsidRPr="00A7265A">
        <w:rPr>
          <w:b w:val="0"/>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5D2E87" w:rsidRPr="00A7265A">
        <w:rPr>
          <w:b w:val="0"/>
          <w:sz w:val="22"/>
          <w:szCs w:val="22"/>
        </w:rPr>
        <w:t>pel</w:t>
      </w:r>
      <w:r w:rsidR="00CC6C59">
        <w:rPr>
          <w:b w:val="0"/>
          <w:sz w:val="22"/>
          <w:szCs w:val="22"/>
        </w:rPr>
        <w:t>o(a) Pregoeiro(a)</w:t>
      </w:r>
      <w:r w:rsidRPr="00A7265A">
        <w:rPr>
          <w:b w:val="0"/>
          <w:sz w:val="22"/>
          <w:szCs w:val="22"/>
        </w:rPr>
        <w:t>, para o envio dos mesmos.</w:t>
      </w:r>
    </w:p>
    <w:p w:rsidR="009350EA" w:rsidRPr="0051767C" w:rsidRDefault="009350EA" w:rsidP="00A91FC6">
      <w:pPr>
        <w:pStyle w:val="BodyText21"/>
        <w:rPr>
          <w:color w:val="000000"/>
          <w:sz w:val="22"/>
          <w:szCs w:val="22"/>
        </w:rPr>
      </w:pPr>
    </w:p>
    <w:p w:rsidR="008308DD" w:rsidRPr="0051767C" w:rsidRDefault="008308DD" w:rsidP="00A91FC6">
      <w:pPr>
        <w:jc w:val="both"/>
        <w:rPr>
          <w:sz w:val="22"/>
          <w:szCs w:val="22"/>
        </w:rPr>
      </w:pPr>
      <w:r w:rsidRPr="00A7265A">
        <w:rPr>
          <w:bCs/>
          <w:color w:val="000000"/>
          <w:sz w:val="22"/>
          <w:szCs w:val="22"/>
        </w:rPr>
        <w:t>13.</w:t>
      </w:r>
      <w:r w:rsidR="00E03F5B">
        <w:rPr>
          <w:bCs/>
          <w:color w:val="000000"/>
          <w:sz w:val="22"/>
          <w:szCs w:val="22"/>
        </w:rPr>
        <w:t>15</w:t>
      </w:r>
      <w:r w:rsidRPr="00A7265A">
        <w:rPr>
          <w:bCs/>
          <w:color w:val="000000"/>
          <w:sz w:val="22"/>
          <w:szCs w:val="22"/>
        </w:rPr>
        <w:t xml:space="preserve">. </w:t>
      </w:r>
      <w:r w:rsidRPr="00A7265A">
        <w:rPr>
          <w:color w:val="000000"/>
          <w:sz w:val="22"/>
          <w:szCs w:val="22"/>
        </w:rPr>
        <w:t>As</w:t>
      </w:r>
      <w:r w:rsidRPr="0051767C">
        <w:rPr>
          <w:color w:val="000000"/>
          <w:sz w:val="22"/>
          <w:szCs w:val="22"/>
        </w:rPr>
        <w:t xml:space="preserve">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rsidR="002C7043" w:rsidRDefault="002C7043" w:rsidP="00A91FC6">
      <w:pPr>
        <w:pStyle w:val="BodyText21"/>
        <w:rPr>
          <w:bCs/>
          <w:color w:val="000000"/>
          <w:sz w:val="22"/>
          <w:szCs w:val="22"/>
        </w:rPr>
      </w:pPr>
    </w:p>
    <w:p w:rsidR="008308DD" w:rsidRPr="004408E8" w:rsidRDefault="008308DD" w:rsidP="00A91FC6">
      <w:pPr>
        <w:pStyle w:val="BodyText21"/>
        <w:rPr>
          <w:color w:val="000000"/>
          <w:sz w:val="22"/>
          <w:szCs w:val="22"/>
        </w:rPr>
      </w:pPr>
      <w:r w:rsidRPr="004408E8">
        <w:rPr>
          <w:bCs/>
          <w:color w:val="000000"/>
          <w:sz w:val="22"/>
          <w:szCs w:val="22"/>
        </w:rPr>
        <w:t>13.</w:t>
      </w:r>
      <w:r w:rsidR="00A7265A" w:rsidRPr="004408E8">
        <w:rPr>
          <w:bCs/>
          <w:color w:val="000000"/>
          <w:sz w:val="22"/>
          <w:szCs w:val="22"/>
        </w:rPr>
        <w:t>1</w:t>
      </w:r>
      <w:r w:rsidR="00E03F5B">
        <w:rPr>
          <w:bCs/>
          <w:color w:val="000000"/>
          <w:sz w:val="22"/>
          <w:szCs w:val="22"/>
        </w:rPr>
        <w:t>6</w:t>
      </w:r>
      <w:r w:rsidRPr="004408E8">
        <w:rPr>
          <w:bCs/>
          <w:color w:val="000000"/>
          <w:sz w:val="22"/>
          <w:szCs w:val="22"/>
        </w:rPr>
        <w:t xml:space="preserve">. </w:t>
      </w:r>
      <w:bookmarkStart w:id="5" w:name="As_micr_empresas_e_empresas"/>
      <w:r w:rsidRPr="004408E8">
        <w:rPr>
          <w:color w:val="000000"/>
          <w:sz w:val="22"/>
          <w:szCs w:val="22"/>
        </w:rPr>
        <w:t xml:space="preserve">As </w:t>
      </w:r>
      <w:r w:rsidRPr="004408E8">
        <w:rPr>
          <w:bCs/>
          <w:color w:val="000000"/>
          <w:sz w:val="22"/>
          <w:szCs w:val="22"/>
        </w:rPr>
        <w:t xml:space="preserve">microempresas e empresas </w:t>
      </w:r>
      <w:bookmarkEnd w:id="5"/>
      <w:r w:rsidRPr="004408E8">
        <w:rPr>
          <w:bCs/>
          <w:color w:val="000000"/>
          <w:sz w:val="22"/>
          <w:szCs w:val="22"/>
        </w:rPr>
        <w:t xml:space="preserve">de pequeno porte </w:t>
      </w:r>
      <w:r w:rsidRPr="004408E8">
        <w:rPr>
          <w:color w:val="000000"/>
          <w:sz w:val="22"/>
          <w:szCs w:val="22"/>
          <w:u w:val="single"/>
        </w:rPr>
        <w:t>deverão apresentar toda a documentação exigida para efeito de comprovação de regularidade fiscal</w:t>
      </w:r>
      <w:r w:rsidR="00483DDB" w:rsidRPr="004408E8">
        <w:rPr>
          <w:color w:val="000000"/>
          <w:sz w:val="22"/>
          <w:szCs w:val="22"/>
          <w:u w:val="single"/>
        </w:rPr>
        <w:t xml:space="preserve"> e trabalhista</w:t>
      </w:r>
      <w:r w:rsidRPr="004408E8">
        <w:rPr>
          <w:color w:val="000000"/>
          <w:sz w:val="22"/>
          <w:szCs w:val="22"/>
          <w:u w:val="single"/>
        </w:rPr>
        <w:t>, mesmo que esta apresente alguma restrição.</w:t>
      </w:r>
      <w:r w:rsidRPr="004408E8">
        <w:rPr>
          <w:color w:val="000000"/>
          <w:sz w:val="22"/>
          <w:szCs w:val="22"/>
        </w:rPr>
        <w:t xml:space="preserve"> </w:t>
      </w:r>
    </w:p>
    <w:p w:rsidR="008308DD" w:rsidRPr="0051767C" w:rsidRDefault="008308DD" w:rsidP="00A91FC6">
      <w:pPr>
        <w:pStyle w:val="BodyText21"/>
        <w:rPr>
          <w:color w:val="000000"/>
          <w:sz w:val="22"/>
          <w:szCs w:val="22"/>
        </w:rPr>
      </w:pPr>
    </w:p>
    <w:p w:rsidR="008308DD" w:rsidRPr="00A7265A" w:rsidRDefault="008308DD" w:rsidP="00FC6908">
      <w:pPr>
        <w:pStyle w:val="BodyText21"/>
        <w:spacing w:after="240"/>
        <w:rPr>
          <w:sz w:val="22"/>
          <w:szCs w:val="22"/>
        </w:rPr>
      </w:pPr>
      <w:r w:rsidRPr="00A7265A">
        <w:rPr>
          <w:bCs/>
          <w:sz w:val="22"/>
          <w:szCs w:val="22"/>
        </w:rPr>
        <w:t>13.</w:t>
      </w:r>
      <w:r w:rsidR="00A7265A">
        <w:rPr>
          <w:bCs/>
          <w:sz w:val="22"/>
          <w:szCs w:val="22"/>
        </w:rPr>
        <w:t>1</w:t>
      </w:r>
      <w:r w:rsidR="00E03F5B">
        <w:rPr>
          <w:bCs/>
          <w:sz w:val="22"/>
          <w:szCs w:val="22"/>
        </w:rPr>
        <w:t>6</w:t>
      </w:r>
      <w:r w:rsidRPr="00A7265A">
        <w:rPr>
          <w:bCs/>
          <w:sz w:val="22"/>
          <w:szCs w:val="22"/>
        </w:rPr>
        <w:t>.1.</w:t>
      </w:r>
      <w:r w:rsidRPr="00A7265A">
        <w:rPr>
          <w:sz w:val="22"/>
          <w:szCs w:val="22"/>
        </w:rPr>
        <w:t xml:space="preserve"> Havendo alguma restrição na comprovação da </w:t>
      </w:r>
      <w:r w:rsidR="00883A93" w:rsidRPr="00A7265A">
        <w:rPr>
          <w:sz w:val="22"/>
          <w:szCs w:val="22"/>
          <w:u w:val="single"/>
        </w:rPr>
        <w:t>Regularidade Fiscal e Trabalhista</w:t>
      </w:r>
      <w:r w:rsidRPr="00A7265A">
        <w:rPr>
          <w:sz w:val="22"/>
          <w:szCs w:val="22"/>
        </w:rPr>
        <w:t xml:space="preserve">, será assegurado o prazo </w:t>
      </w:r>
      <w:r w:rsidRPr="00A7265A">
        <w:rPr>
          <w:sz w:val="22"/>
          <w:szCs w:val="22"/>
          <w:u w:val="single"/>
        </w:rPr>
        <w:t>de 5 (cinco) dias úteis,</w:t>
      </w:r>
      <w:r w:rsidRPr="00A7265A">
        <w:rPr>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00A7265A">
        <w:rPr>
          <w:sz w:val="22"/>
          <w:szCs w:val="22"/>
        </w:rPr>
        <w:t xml:space="preserve">, nos termos do </w:t>
      </w:r>
      <w:hyperlink r:id="rId50" w:history="1">
        <w:r w:rsidR="00A7265A" w:rsidRPr="003C1C0B">
          <w:rPr>
            <w:rStyle w:val="Hyperlink"/>
            <w:sz w:val="22"/>
            <w:szCs w:val="22"/>
          </w:rPr>
          <w:t>Decreto Estadual n° 21.675/2017</w:t>
        </w:r>
      </w:hyperlink>
      <w:r w:rsidRPr="00A7265A">
        <w:rPr>
          <w:sz w:val="22"/>
          <w:szCs w:val="22"/>
        </w:rPr>
        <w:t>.</w:t>
      </w:r>
    </w:p>
    <w:p w:rsidR="008308DD" w:rsidRPr="0051767C" w:rsidRDefault="008308DD" w:rsidP="00FC6908">
      <w:pPr>
        <w:pStyle w:val="BodyText21"/>
        <w:spacing w:after="240"/>
        <w:rPr>
          <w:color w:val="000000"/>
          <w:sz w:val="22"/>
          <w:szCs w:val="22"/>
        </w:rPr>
      </w:pPr>
      <w:r w:rsidRPr="009B1A0F">
        <w:rPr>
          <w:bCs/>
          <w:sz w:val="22"/>
          <w:szCs w:val="22"/>
        </w:rPr>
        <w:t>13.</w:t>
      </w:r>
      <w:r w:rsidR="00D62C8B" w:rsidRPr="009B1A0F">
        <w:rPr>
          <w:bCs/>
          <w:sz w:val="22"/>
          <w:szCs w:val="22"/>
        </w:rPr>
        <w:t>1</w:t>
      </w:r>
      <w:r w:rsidR="00E03F5B">
        <w:rPr>
          <w:bCs/>
          <w:sz w:val="22"/>
          <w:szCs w:val="22"/>
        </w:rPr>
        <w:t>6</w:t>
      </w:r>
      <w:r w:rsidRPr="009B1A0F">
        <w:rPr>
          <w:bCs/>
          <w:sz w:val="22"/>
          <w:szCs w:val="22"/>
        </w:rPr>
        <w:t xml:space="preserve">.2. </w:t>
      </w:r>
      <w:r w:rsidRPr="009B1A0F">
        <w:rPr>
          <w:sz w:val="22"/>
          <w:szCs w:val="22"/>
        </w:rPr>
        <w:t xml:space="preserve">A não-regularização da documentação, no prazo previsto no </w:t>
      </w:r>
      <w:r w:rsidRPr="009B1A0F">
        <w:rPr>
          <w:bCs/>
          <w:sz w:val="22"/>
          <w:szCs w:val="22"/>
        </w:rPr>
        <w:t xml:space="preserve">subitem </w:t>
      </w:r>
      <w:hyperlink w:anchor="As_micr_empresas_e_empresas" w:history="1">
        <w:r w:rsidRPr="009B1A0F">
          <w:rPr>
            <w:rStyle w:val="Hyperlink"/>
            <w:b/>
            <w:bCs/>
            <w:sz w:val="22"/>
            <w:szCs w:val="22"/>
          </w:rPr>
          <w:t>13.</w:t>
        </w:r>
        <w:r w:rsidR="00A7265A" w:rsidRPr="009B1A0F">
          <w:rPr>
            <w:rStyle w:val="Hyperlink"/>
            <w:b/>
            <w:bCs/>
            <w:sz w:val="22"/>
            <w:szCs w:val="22"/>
          </w:rPr>
          <w:t>15</w:t>
        </w:r>
        <w:r w:rsidRPr="009B1A0F">
          <w:rPr>
            <w:rStyle w:val="Hyperlink"/>
            <w:b/>
            <w:bCs/>
            <w:sz w:val="22"/>
            <w:szCs w:val="22"/>
          </w:rPr>
          <w:t>.1</w:t>
        </w:r>
      </w:hyperlink>
      <w:r w:rsidRPr="009B1A0F">
        <w:rPr>
          <w:sz w:val="22"/>
          <w:szCs w:val="22"/>
        </w:rPr>
        <w:t>, implicará</w:t>
      </w:r>
      <w:r w:rsidRPr="00A7265A">
        <w:rPr>
          <w:sz w:val="22"/>
          <w:szCs w:val="22"/>
        </w:rPr>
        <w:t xml:space="preserve"> </w:t>
      </w:r>
      <w:r w:rsidRPr="0051767C">
        <w:rPr>
          <w:color w:val="000000"/>
          <w:sz w:val="22"/>
          <w:szCs w:val="22"/>
        </w:rPr>
        <w:t xml:space="preserve">decadência do direito à contratação, sem prejuízo das sanções previstas </w:t>
      </w:r>
      <w:r w:rsidRPr="0051767C">
        <w:rPr>
          <w:sz w:val="22"/>
          <w:szCs w:val="22"/>
        </w:rPr>
        <w:t xml:space="preserve">no </w:t>
      </w:r>
      <w:hyperlink r:id="rId51" w:history="1">
        <w:r w:rsidRPr="009C2F8C">
          <w:rPr>
            <w:rStyle w:val="Hyperlink"/>
            <w:sz w:val="22"/>
            <w:szCs w:val="22"/>
          </w:rPr>
          <w:t>art. 81 da Lei n</w:t>
        </w:r>
        <w:r w:rsidR="00A7265A" w:rsidRPr="009C2F8C">
          <w:rPr>
            <w:rStyle w:val="Hyperlink"/>
            <w:sz w:val="22"/>
            <w:szCs w:val="22"/>
          </w:rPr>
          <w:t>º</w:t>
        </w:r>
        <w:r w:rsidRPr="009C2F8C">
          <w:rPr>
            <w:rStyle w:val="Hyperlink"/>
            <w:sz w:val="22"/>
            <w:szCs w:val="22"/>
          </w:rPr>
          <w:t xml:space="preserve"> 8.666, de 21 de junho de 1993</w:t>
        </w:r>
      </w:hyperlink>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rsidR="008308DD" w:rsidRPr="006F58E2" w:rsidRDefault="008308DD" w:rsidP="006F58E2">
      <w:pPr>
        <w:pStyle w:val="BodyText21"/>
        <w:rPr>
          <w:sz w:val="22"/>
          <w:szCs w:val="22"/>
        </w:rPr>
      </w:pPr>
      <w:r w:rsidRPr="006F58E2">
        <w:rPr>
          <w:b/>
          <w:sz w:val="22"/>
          <w:szCs w:val="22"/>
        </w:rPr>
        <w:t>13.</w:t>
      </w:r>
      <w:r w:rsidR="00D62C8B" w:rsidRPr="006F58E2">
        <w:rPr>
          <w:b/>
          <w:sz w:val="22"/>
          <w:szCs w:val="22"/>
        </w:rPr>
        <w:t>1</w:t>
      </w:r>
      <w:r w:rsidR="00E03F5B" w:rsidRPr="006F58E2">
        <w:rPr>
          <w:b/>
          <w:sz w:val="22"/>
          <w:szCs w:val="22"/>
        </w:rPr>
        <w:t>7</w:t>
      </w:r>
      <w:r w:rsidRPr="006F58E2">
        <w:rPr>
          <w:b/>
          <w:sz w:val="22"/>
          <w:szCs w:val="22"/>
        </w:rPr>
        <w:t xml:space="preserve">. </w:t>
      </w:r>
      <w:r w:rsidRPr="006F58E2">
        <w:rPr>
          <w:sz w:val="22"/>
          <w:szCs w:val="22"/>
        </w:rPr>
        <w:t xml:space="preserve">Serão realizadas consultas, ao </w:t>
      </w:r>
      <w:r w:rsidRPr="006F58E2">
        <w:rPr>
          <w:b/>
          <w:sz w:val="22"/>
          <w:szCs w:val="22"/>
        </w:rPr>
        <w:t>Cadastro de Fornecedores Impedidos de Licitar e Contratar com a Administração Pública Estadual - CAGEFIMP,</w:t>
      </w:r>
      <w:r w:rsidRPr="006F58E2">
        <w:rPr>
          <w:sz w:val="22"/>
          <w:szCs w:val="22"/>
        </w:rPr>
        <w:t xml:space="preserve"> instituído pela </w:t>
      </w:r>
      <w:hyperlink r:id="rId52" w:history="1">
        <w:r w:rsidRPr="006F58E2">
          <w:rPr>
            <w:rStyle w:val="Hyperlink"/>
            <w:sz w:val="22"/>
            <w:szCs w:val="22"/>
          </w:rPr>
          <w:t>Lei Estadual nº 2.414, de 18 de fevereiro de 2011</w:t>
        </w:r>
      </w:hyperlink>
      <w:r w:rsidRPr="006F58E2">
        <w:rPr>
          <w:sz w:val="22"/>
          <w:szCs w:val="22"/>
        </w:rPr>
        <w:t xml:space="preserve">, ao </w:t>
      </w:r>
      <w:r w:rsidRPr="006F58E2">
        <w:rPr>
          <w:b/>
          <w:bCs/>
          <w:sz w:val="22"/>
          <w:szCs w:val="22"/>
        </w:rPr>
        <w:t>Cadastro Nacional de Empresas Inidôneas e Suspensas - CEIS/CGU (</w:t>
      </w:r>
      <w:hyperlink r:id="rId53" w:history="1">
        <w:r w:rsidRPr="006F58E2">
          <w:rPr>
            <w:rStyle w:val="Hyperlink"/>
            <w:sz w:val="22"/>
            <w:szCs w:val="22"/>
          </w:rPr>
          <w:t>Lei Federal nº 12.846/2013</w:t>
        </w:r>
      </w:hyperlink>
      <w:r w:rsidRPr="006F58E2">
        <w:rPr>
          <w:sz w:val="22"/>
          <w:szCs w:val="22"/>
        </w:rPr>
        <w:t>)</w:t>
      </w:r>
      <w:r w:rsidR="00AF528F" w:rsidRPr="006F58E2">
        <w:rPr>
          <w:sz w:val="22"/>
          <w:szCs w:val="22"/>
        </w:rPr>
        <w:t>,</w:t>
      </w:r>
      <w:r w:rsidRPr="006F58E2">
        <w:rPr>
          <w:sz w:val="22"/>
          <w:szCs w:val="22"/>
        </w:rPr>
        <w:t xml:space="preserve"> </w:t>
      </w:r>
      <w:r w:rsidRPr="006F58E2">
        <w:rPr>
          <w:b/>
          <w:sz w:val="22"/>
          <w:szCs w:val="22"/>
          <w:lang w:val="pt-PT"/>
        </w:rPr>
        <w:t>Sistema de Cadastramento Unificado de Fornecedores</w:t>
      </w:r>
      <w:r w:rsidRPr="006F58E2">
        <w:rPr>
          <w:sz w:val="22"/>
          <w:szCs w:val="22"/>
          <w:lang w:val="pt-PT"/>
        </w:rPr>
        <w:t xml:space="preserve"> – </w:t>
      </w:r>
      <w:r w:rsidRPr="006F58E2">
        <w:rPr>
          <w:b/>
          <w:bCs/>
          <w:sz w:val="22"/>
          <w:szCs w:val="22"/>
          <w:lang w:val="pt-PT"/>
        </w:rPr>
        <w:t>SICAF</w:t>
      </w:r>
      <w:r w:rsidR="00530893" w:rsidRPr="006F58E2">
        <w:rPr>
          <w:b/>
          <w:bCs/>
          <w:sz w:val="22"/>
          <w:szCs w:val="22"/>
          <w:lang w:val="pt-PT"/>
        </w:rPr>
        <w:t xml:space="preserve">, </w:t>
      </w:r>
      <w:r w:rsidR="00530893" w:rsidRPr="006F58E2">
        <w:rPr>
          <w:b/>
          <w:bCs/>
          <w:sz w:val="22"/>
          <w:szCs w:val="22"/>
        </w:rPr>
        <w:lastRenderedPageBreak/>
        <w:t>Cadastro Nacional de Condenações Cíveis por Atos de Improbidade Administrativa, mantido pelo Conselho Nacional de Justiça</w:t>
      </w:r>
      <w:r w:rsidR="00530893" w:rsidRPr="006F58E2">
        <w:rPr>
          <w:b/>
          <w:sz w:val="22"/>
          <w:szCs w:val="22"/>
        </w:rPr>
        <w:t xml:space="preserve"> </w:t>
      </w:r>
      <w:r w:rsidR="00530893" w:rsidRPr="006F58E2">
        <w:rPr>
          <w:sz w:val="22"/>
          <w:szCs w:val="22"/>
        </w:rPr>
        <w:t>(</w:t>
      </w:r>
      <w:hyperlink r:id="rId54" w:history="1">
        <w:r w:rsidR="00530893" w:rsidRPr="006F58E2">
          <w:rPr>
            <w:rStyle w:val="Hyperlink"/>
            <w:color w:val="auto"/>
            <w:sz w:val="22"/>
            <w:szCs w:val="22"/>
          </w:rPr>
          <w:t>www.</w:t>
        </w:r>
      </w:hyperlink>
      <w:hyperlink r:id="rId55" w:history="1">
        <w:r w:rsidR="00530893" w:rsidRPr="006F58E2">
          <w:rPr>
            <w:rStyle w:val="Hyperlink"/>
            <w:bCs/>
            <w:color w:val="auto"/>
            <w:sz w:val="22"/>
            <w:szCs w:val="22"/>
          </w:rPr>
          <w:t>cnj</w:t>
        </w:r>
      </w:hyperlink>
      <w:hyperlink r:id="rId56" w:history="1">
        <w:r w:rsidR="00530893" w:rsidRPr="006F58E2">
          <w:rPr>
            <w:rStyle w:val="Hyperlink"/>
            <w:color w:val="auto"/>
            <w:sz w:val="22"/>
            <w:szCs w:val="22"/>
          </w:rPr>
          <w:t>.jus.br/</w:t>
        </w:r>
        <w:proofErr w:type="spellStart"/>
      </w:hyperlink>
      <w:hyperlink r:id="rId57" w:history="1">
        <w:r w:rsidR="00530893" w:rsidRPr="006F58E2">
          <w:rPr>
            <w:rStyle w:val="Hyperlink"/>
            <w:bCs/>
            <w:color w:val="auto"/>
            <w:sz w:val="22"/>
            <w:szCs w:val="22"/>
          </w:rPr>
          <w:t>improbidade</w:t>
        </w:r>
      </w:hyperlink>
      <w:hyperlink r:id="rId58" w:history="1">
        <w:r w:rsidR="00530893" w:rsidRPr="006F58E2">
          <w:rPr>
            <w:rStyle w:val="Hyperlink"/>
            <w:color w:val="auto"/>
            <w:sz w:val="22"/>
            <w:szCs w:val="22"/>
          </w:rPr>
          <w:t>_adm</w:t>
        </w:r>
        <w:proofErr w:type="spellEnd"/>
        <w:r w:rsidR="00530893" w:rsidRPr="006F58E2">
          <w:rPr>
            <w:rStyle w:val="Hyperlink"/>
            <w:color w:val="auto"/>
            <w:sz w:val="22"/>
            <w:szCs w:val="22"/>
          </w:rPr>
          <w:t>/</w:t>
        </w:r>
        <w:proofErr w:type="spellStart"/>
        <w:r w:rsidR="00530893" w:rsidRPr="006F58E2">
          <w:rPr>
            <w:rStyle w:val="Hyperlink"/>
            <w:color w:val="auto"/>
            <w:sz w:val="22"/>
            <w:szCs w:val="22"/>
          </w:rPr>
          <w:t>consultar_requerido.php</w:t>
        </w:r>
        <w:proofErr w:type="spellEnd"/>
      </w:hyperlink>
      <w:r w:rsidR="00530893" w:rsidRPr="006F58E2">
        <w:rPr>
          <w:sz w:val="22"/>
          <w:szCs w:val="22"/>
        </w:rPr>
        <w:t>) e Lista de Inidôneos, mantida pelo Tribunal de Contas da União – TCU</w:t>
      </w:r>
      <w:r w:rsidRPr="006F58E2">
        <w:rPr>
          <w:sz w:val="22"/>
          <w:szCs w:val="22"/>
        </w:rPr>
        <w:t>, a fim de evitar contratação e empresas que tenham sido impedidas de licitar e contratar com a Administração Pública.</w:t>
      </w:r>
    </w:p>
    <w:p w:rsidR="006F58E2" w:rsidRDefault="006F58E2" w:rsidP="00A91FC6">
      <w:pPr>
        <w:rPr>
          <w:sz w:val="22"/>
          <w:szCs w:val="22"/>
        </w:rPr>
      </w:pPr>
    </w:p>
    <w:p w:rsidR="008308DD" w:rsidRPr="006F58E2" w:rsidRDefault="008308DD" w:rsidP="00A91FC6">
      <w:pPr>
        <w:rPr>
          <w:sz w:val="22"/>
          <w:szCs w:val="22"/>
        </w:rPr>
      </w:pPr>
      <w:r w:rsidRPr="006F58E2">
        <w:rPr>
          <w:sz w:val="22"/>
          <w:szCs w:val="22"/>
        </w:rPr>
        <w:t>13.</w:t>
      </w:r>
      <w:r w:rsidR="00D62C8B" w:rsidRPr="006F58E2">
        <w:rPr>
          <w:sz w:val="22"/>
          <w:szCs w:val="22"/>
        </w:rPr>
        <w:t>1</w:t>
      </w:r>
      <w:r w:rsidR="00E03F5B" w:rsidRPr="006F58E2">
        <w:rPr>
          <w:sz w:val="22"/>
          <w:szCs w:val="22"/>
        </w:rPr>
        <w:t>8</w:t>
      </w:r>
      <w:r w:rsidRPr="006F58E2">
        <w:rPr>
          <w:sz w:val="22"/>
          <w:szCs w:val="22"/>
        </w:rPr>
        <w:t>. Sob pena de inabilitação, os documentos apresentados deverão estar:</w:t>
      </w:r>
    </w:p>
    <w:p w:rsidR="008308DD" w:rsidRPr="00A7265A" w:rsidRDefault="008308DD" w:rsidP="00A91FC6">
      <w:pPr>
        <w:rPr>
          <w:sz w:val="22"/>
          <w:szCs w:val="22"/>
        </w:rPr>
      </w:pPr>
    </w:p>
    <w:p w:rsidR="008308DD" w:rsidRPr="0051767C"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.1. Em</w:t>
      </w:r>
      <w:r w:rsidRPr="0051767C">
        <w:rPr>
          <w:sz w:val="22"/>
          <w:szCs w:val="22"/>
        </w:rPr>
        <w:t xml:space="preserve"> nome da licitante com o n° do CNPJ e o endereço respectivo, conforme segue:</w:t>
      </w:r>
    </w:p>
    <w:p w:rsidR="008308DD" w:rsidRPr="0051767C" w:rsidRDefault="008308DD" w:rsidP="004408E8">
      <w:pPr>
        <w:ind w:firstLine="1134"/>
        <w:rPr>
          <w:i/>
          <w:sz w:val="22"/>
          <w:szCs w:val="22"/>
        </w:rPr>
      </w:pPr>
    </w:p>
    <w:p w:rsidR="008308DD" w:rsidRPr="0051767C" w:rsidRDefault="008308DD" w:rsidP="00995E3D">
      <w:pPr>
        <w:numPr>
          <w:ilvl w:val="0"/>
          <w:numId w:val="24"/>
        </w:numPr>
        <w:tabs>
          <w:tab w:val="left" w:pos="851"/>
        </w:tabs>
        <w:ind w:left="0" w:firstLine="1134"/>
        <w:jc w:val="both"/>
        <w:rPr>
          <w:i/>
          <w:sz w:val="22"/>
          <w:szCs w:val="22"/>
        </w:rPr>
      </w:pPr>
      <w:r>
        <w:rPr>
          <w:i/>
          <w:sz w:val="22"/>
          <w:szCs w:val="22"/>
        </w:rPr>
        <w:t>Se a licitante for a</w:t>
      </w:r>
      <w:r w:rsidRPr="0051767C">
        <w:rPr>
          <w:i/>
          <w:sz w:val="22"/>
          <w:szCs w:val="22"/>
        </w:rPr>
        <w:t xml:space="preserve"> matriz, todos os documentos deverão estar em nome da matriz e;</w:t>
      </w:r>
    </w:p>
    <w:p w:rsidR="008308DD" w:rsidRPr="0051767C" w:rsidRDefault="008308DD" w:rsidP="00995E3D">
      <w:pPr>
        <w:numPr>
          <w:ilvl w:val="0"/>
          <w:numId w:val="24"/>
        </w:numPr>
        <w:tabs>
          <w:tab w:val="left" w:pos="851"/>
        </w:tabs>
        <w:ind w:left="0" w:firstLine="1134"/>
        <w:jc w:val="both"/>
        <w:rPr>
          <w:i/>
          <w:sz w:val="22"/>
          <w:szCs w:val="22"/>
        </w:rPr>
      </w:pPr>
      <w:r>
        <w:rPr>
          <w:i/>
          <w:sz w:val="22"/>
          <w:szCs w:val="22"/>
        </w:rPr>
        <w:t>Se a licitante for a</w:t>
      </w:r>
      <w:r w:rsidRPr="0051767C">
        <w:rPr>
          <w:i/>
          <w:sz w:val="22"/>
          <w:szCs w:val="22"/>
        </w:rPr>
        <w:t xml:space="preserve"> filial, todos os documentos deverão estar em nome da filial;</w:t>
      </w:r>
    </w:p>
    <w:p w:rsidR="008308DD" w:rsidRPr="0051767C" w:rsidRDefault="008308DD" w:rsidP="00A91FC6">
      <w:pPr>
        <w:rPr>
          <w:sz w:val="22"/>
          <w:szCs w:val="22"/>
        </w:rPr>
      </w:pPr>
    </w:p>
    <w:p w:rsidR="008308DD" w:rsidRPr="0051767C" w:rsidRDefault="008308DD" w:rsidP="00A91FC6">
      <w:pPr>
        <w:jc w:val="both"/>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.2.</w:t>
      </w:r>
      <w:r w:rsidRPr="0051767C">
        <w:rPr>
          <w:sz w:val="22"/>
          <w:szCs w:val="22"/>
        </w:rPr>
        <w:t xml:space="preserve"> No caso das alíneas anteriores, serão dispensados da filial aqueles documentos que, comprovadamente, forem emitidos somente em nome da matriz e vice-versa.</w:t>
      </w:r>
    </w:p>
    <w:p w:rsidR="008308DD" w:rsidRPr="0051767C" w:rsidRDefault="008308DD" w:rsidP="00A91FC6">
      <w:pPr>
        <w:rPr>
          <w:sz w:val="22"/>
          <w:szCs w:val="22"/>
        </w:rPr>
      </w:pPr>
    </w:p>
    <w:p w:rsidR="008308DD" w:rsidRPr="0051767C" w:rsidRDefault="00E03F5B" w:rsidP="00A91FC6">
      <w:pPr>
        <w:pStyle w:val="Corpodetexto3"/>
        <w:tabs>
          <w:tab w:val="left" w:pos="0"/>
          <w:tab w:val="left" w:pos="180"/>
        </w:tabs>
        <w:spacing w:after="0"/>
        <w:jc w:val="both"/>
        <w:rPr>
          <w:sz w:val="22"/>
          <w:szCs w:val="22"/>
        </w:rPr>
      </w:pPr>
      <w:r>
        <w:rPr>
          <w:b w:val="0"/>
          <w:sz w:val="22"/>
          <w:szCs w:val="22"/>
        </w:rPr>
        <w:t>13.19</w:t>
      </w:r>
      <w:r w:rsidR="008308DD" w:rsidRPr="00A7265A">
        <w:rPr>
          <w:b w:val="0"/>
          <w:sz w:val="22"/>
          <w:szCs w:val="22"/>
        </w:rPr>
        <w:t>.</w:t>
      </w:r>
      <w:r w:rsidR="008308DD" w:rsidRPr="0051767C">
        <w:rPr>
          <w:b w:val="0"/>
          <w:sz w:val="22"/>
          <w:szCs w:val="22"/>
        </w:rPr>
        <w:t xml:space="preserve"> Na fase de Habilitação, após ACEITA e comprovada a Documentação de Habilitação, </w:t>
      </w:r>
      <w:r w:rsidR="00CC6C59">
        <w:rPr>
          <w:b w:val="0"/>
          <w:sz w:val="22"/>
          <w:szCs w:val="22"/>
        </w:rPr>
        <w:t>o(a) Pregoeiro(a)</w:t>
      </w:r>
      <w:r w:rsidR="008308DD" w:rsidRPr="0051767C">
        <w:rPr>
          <w:b w:val="0"/>
          <w:sz w:val="22"/>
          <w:szCs w:val="22"/>
        </w:rPr>
        <w:t xml:space="preserve"> HABILITARÁ a licitante, em campo próprio do sistema eletrônico</w:t>
      </w:r>
      <w:r w:rsidR="008308DD" w:rsidRPr="0051767C">
        <w:rPr>
          <w:sz w:val="22"/>
          <w:szCs w:val="22"/>
        </w:rPr>
        <w:t>.</w:t>
      </w:r>
    </w:p>
    <w:p w:rsidR="008308DD" w:rsidRPr="0051767C" w:rsidRDefault="008308DD" w:rsidP="00A91FC6">
      <w:pPr>
        <w:jc w:val="both"/>
        <w:rPr>
          <w:b/>
          <w:color w:val="FF0000"/>
          <w:sz w:val="22"/>
          <w:szCs w:val="22"/>
        </w:rPr>
      </w:pPr>
    </w:p>
    <w:p w:rsidR="00E10223" w:rsidRPr="00A7265A" w:rsidRDefault="008308DD" w:rsidP="00A91FC6">
      <w:pPr>
        <w:jc w:val="both"/>
        <w:rPr>
          <w:sz w:val="22"/>
          <w:szCs w:val="22"/>
        </w:rPr>
      </w:pPr>
      <w:r w:rsidRPr="00A7265A">
        <w:rPr>
          <w:sz w:val="22"/>
          <w:szCs w:val="22"/>
        </w:rPr>
        <w:t>13.</w:t>
      </w:r>
      <w:r w:rsidR="00E03F5B">
        <w:rPr>
          <w:sz w:val="22"/>
          <w:szCs w:val="22"/>
        </w:rPr>
        <w:t>20</w:t>
      </w:r>
      <w:r w:rsidRPr="00A7265A">
        <w:rPr>
          <w:sz w:val="22"/>
          <w:szCs w:val="22"/>
        </w:rPr>
        <w:t xml:space="preserve">. Não serão aceitos “protocolos de entrega” ou “solicitação de documento” em substituição aos documentos requeridos no presente Edital e seus Anexos. </w:t>
      </w:r>
    </w:p>
    <w:p w:rsidR="00BE63D0" w:rsidRPr="0051767C" w:rsidRDefault="00BE63D0" w:rsidP="00A91FC6">
      <w:pPr>
        <w:pStyle w:val="Cabealho"/>
        <w:jc w:val="both"/>
        <w:rPr>
          <w:b/>
          <w:sz w:val="22"/>
          <w:szCs w:val="22"/>
        </w:rPr>
      </w:pPr>
    </w:p>
    <w:p w:rsidR="008308DD" w:rsidRPr="00A7265A" w:rsidRDefault="008308D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A7265A">
        <w:rPr>
          <w:b/>
          <w:sz w:val="22"/>
          <w:szCs w:val="22"/>
        </w:rPr>
        <w:t>14 – DOS RECURSOS</w:t>
      </w:r>
    </w:p>
    <w:p w:rsidR="008308DD" w:rsidRPr="0051767C" w:rsidRDefault="008308DD" w:rsidP="00A91FC6">
      <w:pPr>
        <w:jc w:val="both"/>
        <w:rPr>
          <w:b/>
          <w:sz w:val="22"/>
          <w:szCs w:val="22"/>
        </w:rPr>
      </w:pPr>
    </w:p>
    <w:p w:rsidR="008308DD" w:rsidRPr="0051767C" w:rsidRDefault="008308DD" w:rsidP="00A91FC6">
      <w:pPr>
        <w:pStyle w:val="Corpodetexto"/>
        <w:rPr>
          <w:sz w:val="22"/>
          <w:szCs w:val="22"/>
        </w:rPr>
      </w:pPr>
      <w:r w:rsidRPr="00A7265A">
        <w:rPr>
          <w:bCs/>
          <w:sz w:val="22"/>
          <w:szCs w:val="22"/>
        </w:rPr>
        <w:t>14.1.</w:t>
      </w:r>
      <w:r w:rsidRPr="0051767C">
        <w:rPr>
          <w:bCs/>
          <w:sz w:val="22"/>
          <w:szCs w:val="22"/>
        </w:rPr>
        <w:t xml:space="preserve"> Após a fase de HABILITAÇÃO, declarada a empresa VENCEDORA do certame, q</w:t>
      </w:r>
      <w:r w:rsidRPr="0051767C">
        <w:rPr>
          <w:sz w:val="22"/>
          <w:szCs w:val="22"/>
        </w:rPr>
        <w:t>ualquer Licitante poderá manifestar em campo próprio do Sistema Eletrônico, de forma imediata e motivada, explicitando sucintamente suas r</w:t>
      </w:r>
      <w:r w:rsidR="00E03F5B">
        <w:rPr>
          <w:sz w:val="22"/>
          <w:szCs w:val="22"/>
        </w:rPr>
        <w:t xml:space="preserve">azões </w:t>
      </w:r>
      <w:r w:rsidR="00E46831">
        <w:rPr>
          <w:sz w:val="22"/>
          <w:szCs w:val="22"/>
        </w:rPr>
        <w:t>sua intenção de recorrer no prazo mínimo de 20 (vinte) minutos.</w:t>
      </w:r>
    </w:p>
    <w:p w:rsidR="008308DD" w:rsidRPr="0051767C" w:rsidRDefault="008308DD" w:rsidP="00A91FC6">
      <w:pPr>
        <w:pStyle w:val="Corpodetexto"/>
        <w:rPr>
          <w:sz w:val="22"/>
          <w:szCs w:val="22"/>
        </w:rPr>
      </w:pPr>
    </w:p>
    <w:p w:rsidR="008308DD" w:rsidRPr="0051767C" w:rsidRDefault="008308DD" w:rsidP="00A91FC6">
      <w:pPr>
        <w:pStyle w:val="Corpodetexto"/>
        <w:rPr>
          <w:sz w:val="22"/>
          <w:szCs w:val="22"/>
        </w:rPr>
      </w:pPr>
      <w:r w:rsidRPr="00A7265A">
        <w:rPr>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xml:space="preserve">, ficando as demais licitantes, desde logo, intimados para, querendo, apresentarem contrarrazões em igual prazo, que começará a contar do término do prazo do recorrente, sendo-lhes assegurada vista imediata dos autos (redação conforme o inc. XVIII, </w:t>
      </w:r>
      <w:hyperlink r:id="rId59" w:history="1">
        <w:r w:rsidRPr="003F118A">
          <w:rPr>
            <w:rStyle w:val="Hyperlink"/>
            <w:sz w:val="22"/>
            <w:szCs w:val="22"/>
          </w:rPr>
          <w:t xml:space="preserve">art. 4°, Lei Federal </w:t>
        </w:r>
        <w:r w:rsidR="003F29EF" w:rsidRPr="003F118A">
          <w:rPr>
            <w:rStyle w:val="Hyperlink"/>
            <w:sz w:val="22"/>
            <w:szCs w:val="22"/>
          </w:rPr>
          <w:t>n.º</w:t>
        </w:r>
        <w:r w:rsidRPr="003F118A">
          <w:rPr>
            <w:rStyle w:val="Hyperlink"/>
            <w:sz w:val="22"/>
            <w:szCs w:val="22"/>
          </w:rPr>
          <w:t xml:space="preserve"> 10.520/2002</w:t>
        </w:r>
      </w:hyperlink>
      <w:r w:rsidRPr="0051767C">
        <w:rPr>
          <w:sz w:val="22"/>
          <w:szCs w:val="22"/>
        </w:rPr>
        <w:t>).</w:t>
      </w:r>
    </w:p>
    <w:p w:rsidR="008308DD" w:rsidRPr="0051767C" w:rsidRDefault="008308DD" w:rsidP="00A91FC6">
      <w:pPr>
        <w:pStyle w:val="Corpodetexto"/>
        <w:rPr>
          <w:sz w:val="22"/>
          <w:szCs w:val="22"/>
        </w:rPr>
      </w:pPr>
    </w:p>
    <w:p w:rsidR="008308DD" w:rsidRPr="004408E8" w:rsidRDefault="008308DD" w:rsidP="00FC6908">
      <w:pPr>
        <w:pStyle w:val="Corpodetexto"/>
        <w:rPr>
          <w:sz w:val="22"/>
          <w:szCs w:val="22"/>
        </w:rPr>
      </w:pPr>
      <w:r w:rsidRPr="004408E8">
        <w:rPr>
          <w:sz w:val="22"/>
          <w:szCs w:val="22"/>
        </w:rPr>
        <w:t xml:space="preserve">14.2.1. A manifestação de interposição do recurso e contrarrazão, somente será possível por meio eletrônico (campo próprio do sistema </w:t>
      </w:r>
      <w:proofErr w:type="spellStart"/>
      <w:r w:rsidRPr="004408E8">
        <w:rPr>
          <w:sz w:val="22"/>
          <w:szCs w:val="22"/>
        </w:rPr>
        <w:t>Comprasnet</w:t>
      </w:r>
      <w:proofErr w:type="spellEnd"/>
      <w:r w:rsidRPr="004408E8">
        <w:rPr>
          <w:sz w:val="22"/>
          <w:szCs w:val="22"/>
        </w:rPr>
        <w:t>), devendo o licitante observar as datas registradas.</w:t>
      </w:r>
    </w:p>
    <w:p w:rsidR="008308DD" w:rsidRPr="00A7265A" w:rsidRDefault="008308DD" w:rsidP="00A91FC6">
      <w:pPr>
        <w:pStyle w:val="Corpodetexto"/>
        <w:rPr>
          <w:sz w:val="22"/>
          <w:szCs w:val="22"/>
        </w:rPr>
      </w:pPr>
      <w:r w:rsidRPr="00A7265A">
        <w:rPr>
          <w:sz w:val="22"/>
          <w:szCs w:val="22"/>
        </w:rPr>
        <w:t xml:space="preserve">14.3. A falta de manifestação imediata e motivada da Licitante importará a decadência do direito de recurso e adjudicação do objeto </w:t>
      </w:r>
      <w:r w:rsidR="005D2E87" w:rsidRPr="00A7265A">
        <w:rPr>
          <w:sz w:val="22"/>
          <w:szCs w:val="22"/>
        </w:rPr>
        <w:t>pel</w:t>
      </w:r>
      <w:r w:rsidR="00CC6C59">
        <w:rPr>
          <w:sz w:val="22"/>
          <w:szCs w:val="22"/>
        </w:rPr>
        <w:t>o(a) Pregoeiro(a)</w:t>
      </w:r>
      <w:r w:rsidRPr="00A7265A">
        <w:rPr>
          <w:sz w:val="22"/>
          <w:szCs w:val="22"/>
        </w:rPr>
        <w:t xml:space="preserve"> ao vencedor.</w:t>
      </w:r>
    </w:p>
    <w:p w:rsidR="008308DD" w:rsidRPr="00A7265A" w:rsidRDefault="008308DD" w:rsidP="00A91FC6">
      <w:pPr>
        <w:pStyle w:val="Corpodetexto"/>
        <w:rPr>
          <w:color w:val="FF9900"/>
          <w:sz w:val="22"/>
          <w:szCs w:val="22"/>
        </w:rPr>
      </w:pPr>
    </w:p>
    <w:p w:rsidR="008308DD" w:rsidRPr="00A7265A" w:rsidRDefault="008308DD" w:rsidP="00A91FC6">
      <w:pPr>
        <w:pStyle w:val="Corpodetexto"/>
        <w:rPr>
          <w:sz w:val="22"/>
          <w:szCs w:val="22"/>
        </w:rPr>
      </w:pPr>
      <w:r w:rsidRPr="00A7265A">
        <w:rPr>
          <w:sz w:val="22"/>
          <w:szCs w:val="22"/>
        </w:rPr>
        <w:t>14.4. O acolhimento do recurso importará na invalidação apenas dos atos insuscetíveis de aproveitamento.</w:t>
      </w:r>
    </w:p>
    <w:p w:rsidR="008308DD" w:rsidRPr="00A7265A" w:rsidRDefault="008308DD" w:rsidP="00A91FC6">
      <w:pPr>
        <w:pStyle w:val="Corpodetexto"/>
        <w:rPr>
          <w:sz w:val="22"/>
          <w:szCs w:val="22"/>
        </w:rPr>
      </w:pPr>
    </w:p>
    <w:p w:rsidR="008308DD" w:rsidRPr="00A7265A" w:rsidRDefault="008308DD" w:rsidP="00A91FC6">
      <w:pPr>
        <w:pStyle w:val="Corpodetexto"/>
        <w:rPr>
          <w:sz w:val="22"/>
          <w:szCs w:val="22"/>
        </w:rPr>
      </w:pPr>
      <w:r w:rsidRPr="00A7265A">
        <w:rPr>
          <w:sz w:val="22"/>
          <w:szCs w:val="22"/>
        </w:rPr>
        <w:t xml:space="preserve">14.5. A decisão </w:t>
      </w:r>
      <w:r w:rsidR="00206B9B" w:rsidRPr="00A7265A">
        <w:rPr>
          <w:sz w:val="22"/>
          <w:szCs w:val="22"/>
        </w:rPr>
        <w:t>d</w:t>
      </w:r>
      <w:r w:rsidR="00CC6C59">
        <w:rPr>
          <w:sz w:val="22"/>
          <w:szCs w:val="22"/>
        </w:rPr>
        <w:t>o(a) Pregoeiro(a)</w:t>
      </w:r>
      <w:r w:rsidRPr="00A7265A">
        <w:rPr>
          <w:sz w:val="22"/>
          <w:szCs w:val="22"/>
        </w:rPr>
        <w:t xml:space="preserve"> a respeito da apreciação do recurso deverá ser motivada e submetida à apreciação da Autoridade Competente pela licitação, caso seja mantida a decisão anterior.</w:t>
      </w:r>
    </w:p>
    <w:p w:rsidR="008308DD" w:rsidRPr="00A7265A" w:rsidRDefault="008308DD" w:rsidP="00A91FC6">
      <w:pPr>
        <w:pStyle w:val="Corpodetexto"/>
        <w:rPr>
          <w:sz w:val="22"/>
          <w:szCs w:val="22"/>
        </w:rPr>
      </w:pPr>
    </w:p>
    <w:p w:rsidR="008308DD" w:rsidRPr="00A7265A" w:rsidRDefault="008308DD" w:rsidP="004408E8">
      <w:pPr>
        <w:pStyle w:val="Corpodetexto"/>
        <w:spacing w:after="240"/>
        <w:rPr>
          <w:sz w:val="22"/>
          <w:szCs w:val="22"/>
        </w:rPr>
      </w:pPr>
      <w:r w:rsidRPr="00A7265A">
        <w:rPr>
          <w:sz w:val="22"/>
          <w:szCs w:val="22"/>
        </w:rPr>
        <w:t xml:space="preserve">14.6 A decisão </w:t>
      </w:r>
      <w:r w:rsidR="00206B9B" w:rsidRPr="00A7265A">
        <w:rPr>
          <w:sz w:val="22"/>
          <w:szCs w:val="22"/>
        </w:rPr>
        <w:t>d</w:t>
      </w:r>
      <w:r w:rsidR="00CC6C59">
        <w:rPr>
          <w:sz w:val="22"/>
          <w:szCs w:val="22"/>
        </w:rPr>
        <w:t>o(a) Pregoeiro(a)</w:t>
      </w:r>
      <w:r w:rsidRPr="00A7265A">
        <w:rPr>
          <w:sz w:val="22"/>
          <w:szCs w:val="22"/>
        </w:rPr>
        <w:t xml:space="preserve"> e da Autoridade Competente será informada em campo próprio do Sistema Eletrônico, </w:t>
      </w:r>
      <w:r w:rsidRPr="00A7265A">
        <w:rPr>
          <w:bCs/>
          <w:sz w:val="22"/>
          <w:szCs w:val="22"/>
        </w:rPr>
        <w:t xml:space="preserve">ficando todos os licitantes obrigados a acessá-lo para obtenção das informações prestadas </w:t>
      </w:r>
      <w:r w:rsidR="005D2E87" w:rsidRPr="00A7265A">
        <w:rPr>
          <w:bCs/>
          <w:sz w:val="22"/>
          <w:szCs w:val="22"/>
        </w:rPr>
        <w:t>pel</w:t>
      </w:r>
      <w:r w:rsidR="00CC6C59">
        <w:rPr>
          <w:bCs/>
          <w:sz w:val="22"/>
          <w:szCs w:val="22"/>
        </w:rPr>
        <w:t>o(a) Pregoeiro(a)</w:t>
      </w:r>
      <w:r w:rsidRPr="00A7265A">
        <w:rPr>
          <w:bCs/>
          <w:sz w:val="22"/>
          <w:szCs w:val="22"/>
        </w:rPr>
        <w:t>.</w:t>
      </w:r>
    </w:p>
    <w:p w:rsidR="008308DD" w:rsidRPr="0051767C" w:rsidRDefault="008308DD" w:rsidP="004408E8">
      <w:pPr>
        <w:pStyle w:val="Recuodecorpodetexto2"/>
        <w:spacing w:after="240"/>
        <w:ind w:firstLine="0"/>
        <w:rPr>
          <w:sz w:val="22"/>
          <w:szCs w:val="22"/>
        </w:rPr>
      </w:pPr>
      <w:r w:rsidRPr="00A7265A">
        <w:rPr>
          <w:sz w:val="22"/>
          <w:szCs w:val="22"/>
        </w:rPr>
        <w:lastRenderedPageBreak/>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rsidR="008308DD" w:rsidRPr="0051767C" w:rsidRDefault="008308DD" w:rsidP="004408E8">
      <w:pPr>
        <w:pStyle w:val="Ttulo6"/>
        <w:spacing w:after="240"/>
        <w:jc w:val="both"/>
        <w:rPr>
          <w:b/>
          <w:snapToGrid w:val="0"/>
          <w:sz w:val="22"/>
          <w:szCs w:val="22"/>
        </w:rPr>
      </w:pPr>
      <w:r w:rsidRPr="00A7265A">
        <w:rPr>
          <w:sz w:val="22"/>
          <w:szCs w:val="22"/>
        </w:rPr>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sidRPr="004408E8">
        <w:rPr>
          <w:sz w:val="22"/>
          <w:szCs w:val="22"/>
        </w:rPr>
        <w:t xml:space="preserve">SUPERINTENDÊNCIA ESTADUAL DE LICITAÇÕES – SUPEL, </w:t>
      </w:r>
      <w:r w:rsidR="005C65D6" w:rsidRPr="004408E8">
        <w:rPr>
          <w:sz w:val="22"/>
          <w:szCs w:val="22"/>
        </w:rPr>
        <w:t>caso não esteja disponível no Sistema de Eletrônico de Informação (SEI).</w:t>
      </w:r>
    </w:p>
    <w:p w:rsidR="008308DD" w:rsidRDefault="008308DD" w:rsidP="00A91FC6">
      <w:pPr>
        <w:jc w:val="both"/>
        <w:rPr>
          <w:bCs/>
          <w:sz w:val="22"/>
          <w:szCs w:val="22"/>
        </w:rPr>
      </w:pPr>
      <w:r w:rsidRPr="00A7265A">
        <w:rPr>
          <w:bCs/>
          <w:sz w:val="22"/>
          <w:szCs w:val="22"/>
        </w:rPr>
        <w:t>14.9. Cabe ainda, recurso contra a decisão de:</w:t>
      </w:r>
    </w:p>
    <w:p w:rsidR="00FC6908" w:rsidRPr="00A7265A" w:rsidRDefault="00FC6908" w:rsidP="00A91FC6">
      <w:pPr>
        <w:jc w:val="both"/>
        <w:rPr>
          <w:bCs/>
          <w:sz w:val="22"/>
          <w:szCs w:val="22"/>
        </w:rPr>
      </w:pPr>
    </w:p>
    <w:p w:rsidR="008308DD" w:rsidRPr="00A7265A" w:rsidRDefault="008308DD" w:rsidP="00995E3D">
      <w:pPr>
        <w:pStyle w:val="PargrafodaLista"/>
        <w:numPr>
          <w:ilvl w:val="0"/>
          <w:numId w:val="29"/>
        </w:numPr>
        <w:tabs>
          <w:tab w:val="left" w:pos="851"/>
        </w:tabs>
        <w:ind w:left="1134" w:firstLine="0"/>
        <w:jc w:val="both"/>
        <w:rPr>
          <w:color w:val="000000"/>
          <w:sz w:val="22"/>
          <w:szCs w:val="22"/>
        </w:rPr>
      </w:pPr>
      <w:r w:rsidRPr="00A7265A">
        <w:rPr>
          <w:color w:val="000000"/>
          <w:sz w:val="22"/>
          <w:szCs w:val="22"/>
        </w:rPr>
        <w:t>Anular ou revogar o Pregão Eletrônico;</w:t>
      </w:r>
    </w:p>
    <w:p w:rsidR="008308DD" w:rsidRPr="0051767C" w:rsidRDefault="008308DD" w:rsidP="004408E8">
      <w:pPr>
        <w:tabs>
          <w:tab w:val="left" w:pos="851"/>
        </w:tabs>
        <w:ind w:firstLine="1134"/>
        <w:jc w:val="both"/>
        <w:rPr>
          <w:color w:val="000000"/>
          <w:sz w:val="22"/>
          <w:szCs w:val="22"/>
        </w:rPr>
      </w:pPr>
      <w:r w:rsidRPr="00A7265A">
        <w:rPr>
          <w:color w:val="000000"/>
          <w:sz w:val="22"/>
          <w:szCs w:val="22"/>
        </w:rPr>
        <w:t>b)</w:t>
      </w:r>
      <w:r w:rsidRPr="0051767C">
        <w:rPr>
          <w:color w:val="000000"/>
          <w:sz w:val="22"/>
          <w:szCs w:val="22"/>
        </w:rPr>
        <w:t xml:space="preserve"> Determinar a aplicação das penalidades de advertência, multa, suspensão temporária do direito de licitar e contratar com o Governo do Estado de Rondônia. </w:t>
      </w:r>
    </w:p>
    <w:p w:rsidR="008308DD" w:rsidRPr="00A7265A" w:rsidRDefault="008308DD" w:rsidP="00A91FC6">
      <w:pPr>
        <w:jc w:val="both"/>
        <w:rPr>
          <w:color w:val="000000"/>
          <w:sz w:val="22"/>
          <w:szCs w:val="22"/>
        </w:rPr>
      </w:pPr>
    </w:p>
    <w:p w:rsidR="008308DD" w:rsidRPr="00A7265A" w:rsidRDefault="008308DD" w:rsidP="00A91FC6">
      <w:pPr>
        <w:jc w:val="both"/>
        <w:rPr>
          <w:color w:val="000000"/>
          <w:sz w:val="22"/>
          <w:szCs w:val="22"/>
        </w:rPr>
      </w:pPr>
      <w:r w:rsidRPr="00A7265A">
        <w:rPr>
          <w:color w:val="000000"/>
          <w:sz w:val="22"/>
          <w:szCs w:val="22"/>
        </w:rPr>
        <w:t>14.9.1. Os recursos acima deverão ser interpostos no prazo de 05 (cinco) dias úteis a contar da intimação do ato, e terão efeito suspensivo;</w:t>
      </w:r>
    </w:p>
    <w:p w:rsidR="008308DD" w:rsidRPr="00A7265A" w:rsidRDefault="008308DD" w:rsidP="00A91FC6">
      <w:pPr>
        <w:jc w:val="both"/>
        <w:rPr>
          <w:color w:val="000000"/>
          <w:sz w:val="22"/>
          <w:szCs w:val="22"/>
        </w:rPr>
      </w:pPr>
    </w:p>
    <w:p w:rsidR="008308DD" w:rsidRPr="00A7265A" w:rsidRDefault="008308DD" w:rsidP="00A91FC6">
      <w:pPr>
        <w:jc w:val="both"/>
        <w:rPr>
          <w:color w:val="000000"/>
          <w:sz w:val="22"/>
          <w:szCs w:val="22"/>
        </w:rPr>
      </w:pPr>
      <w:r w:rsidRPr="00A7265A">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rsidR="008308DD" w:rsidRPr="00A7265A" w:rsidRDefault="008308DD" w:rsidP="00A91FC6">
      <w:pPr>
        <w:jc w:val="both"/>
        <w:rPr>
          <w:color w:val="000000"/>
          <w:sz w:val="22"/>
          <w:szCs w:val="22"/>
        </w:rPr>
      </w:pPr>
    </w:p>
    <w:p w:rsidR="008308DD" w:rsidRDefault="008308DD" w:rsidP="00A91FC6">
      <w:pPr>
        <w:jc w:val="both"/>
        <w:rPr>
          <w:color w:val="000000"/>
          <w:sz w:val="22"/>
          <w:szCs w:val="22"/>
        </w:rPr>
      </w:pPr>
      <w:r w:rsidRPr="00A7265A">
        <w:rPr>
          <w:color w:val="000000"/>
          <w:sz w:val="22"/>
          <w:szCs w:val="22"/>
        </w:rPr>
        <w:t>14.9.3. Os recursos</w:t>
      </w:r>
      <w:r w:rsidRPr="0051767C">
        <w:rPr>
          <w:color w:val="000000"/>
          <w:sz w:val="22"/>
          <w:szCs w:val="22"/>
        </w:rPr>
        <w:t xml:space="preserve"> interpostos fora do prazo não serão acolhidos;</w:t>
      </w:r>
    </w:p>
    <w:p w:rsidR="00803962" w:rsidRPr="0051767C" w:rsidRDefault="00803962" w:rsidP="00A91FC6">
      <w:pPr>
        <w:jc w:val="both"/>
        <w:rPr>
          <w:color w:val="000000"/>
          <w:sz w:val="22"/>
          <w:szCs w:val="22"/>
        </w:rPr>
      </w:pPr>
    </w:p>
    <w:p w:rsidR="008308DD" w:rsidRPr="0051767C" w:rsidRDefault="008308DD" w:rsidP="00A91FC6">
      <w:pPr>
        <w:jc w:val="both"/>
        <w:rPr>
          <w:color w:val="000000"/>
          <w:sz w:val="22"/>
          <w:szCs w:val="22"/>
        </w:rPr>
      </w:pPr>
      <w:r w:rsidRPr="00A7265A">
        <w:rPr>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r w:rsidR="003F29EF" w:rsidRPr="0051767C">
        <w:rPr>
          <w:color w:val="000000"/>
          <w:sz w:val="22"/>
          <w:szCs w:val="22"/>
        </w:rPr>
        <w:t>informados</w:t>
      </w:r>
      <w:r w:rsidRPr="0051767C">
        <w:rPr>
          <w:color w:val="000000"/>
          <w:sz w:val="22"/>
          <w:szCs w:val="22"/>
        </w:rPr>
        <w:t>, devendo, nesse caso, a decisão ser proferida no prazo de 05 (cinco) dias úteis, contado do recebimento do recurso.</w:t>
      </w:r>
    </w:p>
    <w:p w:rsidR="008308DD" w:rsidRPr="0051767C" w:rsidRDefault="008308DD" w:rsidP="00A91FC6">
      <w:pPr>
        <w:jc w:val="both"/>
        <w:rPr>
          <w:color w:val="000000"/>
          <w:sz w:val="22"/>
          <w:szCs w:val="22"/>
        </w:rPr>
      </w:pPr>
    </w:p>
    <w:p w:rsidR="008308DD" w:rsidRPr="00A7265A" w:rsidRDefault="008308DD" w:rsidP="00A91FC6">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A7265A">
        <w:rPr>
          <w:sz w:val="22"/>
          <w:szCs w:val="22"/>
        </w:rPr>
        <w:t>15 – DA ADJUDICAÇÃO E DA HOMOLOGAÇÃO</w:t>
      </w:r>
    </w:p>
    <w:p w:rsidR="008308DD" w:rsidRPr="0051767C" w:rsidRDefault="008308DD" w:rsidP="00A91FC6">
      <w:pPr>
        <w:jc w:val="both"/>
        <w:rPr>
          <w:b/>
          <w:sz w:val="22"/>
          <w:szCs w:val="22"/>
        </w:rPr>
      </w:pPr>
    </w:p>
    <w:p w:rsidR="008308DD" w:rsidRPr="00A7265A" w:rsidRDefault="008308DD" w:rsidP="00A91FC6">
      <w:pPr>
        <w:jc w:val="both"/>
        <w:rPr>
          <w:sz w:val="22"/>
          <w:szCs w:val="22"/>
        </w:rPr>
      </w:pPr>
      <w:r w:rsidRPr="00A7265A">
        <w:rPr>
          <w:sz w:val="22"/>
          <w:szCs w:val="22"/>
        </w:rPr>
        <w:t xml:space="preserve">15.1. Atendidas as especificações do Edital, estando habilitada a Licitante e tendo sido aceito o menor preço apurado, </w:t>
      </w:r>
      <w:r w:rsidR="00CC6C59">
        <w:rPr>
          <w:sz w:val="22"/>
          <w:szCs w:val="22"/>
        </w:rPr>
        <w:t>o(a) Pregoeiro(a)</w:t>
      </w:r>
      <w:r w:rsidRPr="00A7265A">
        <w:rPr>
          <w:sz w:val="22"/>
          <w:szCs w:val="22"/>
        </w:rPr>
        <w:t xml:space="preserve"> declarará a(s) empresa(s) vencedora(s) do(s) respectivo(s) ITENS ADJUDICANDO-O.</w:t>
      </w:r>
    </w:p>
    <w:p w:rsidR="008308DD" w:rsidRPr="00A7265A" w:rsidRDefault="008308DD" w:rsidP="00A91FC6">
      <w:pPr>
        <w:jc w:val="both"/>
        <w:rPr>
          <w:sz w:val="22"/>
          <w:szCs w:val="22"/>
        </w:rPr>
      </w:pPr>
    </w:p>
    <w:p w:rsidR="008308DD" w:rsidRPr="00A7265A" w:rsidRDefault="008308DD" w:rsidP="00A91FC6">
      <w:pPr>
        <w:jc w:val="both"/>
        <w:rPr>
          <w:sz w:val="22"/>
          <w:szCs w:val="22"/>
        </w:rPr>
      </w:pPr>
      <w:r w:rsidRPr="00A7265A">
        <w:rPr>
          <w:sz w:val="22"/>
          <w:szCs w:val="22"/>
        </w:rPr>
        <w:t>15.2.</w:t>
      </w:r>
      <w:r w:rsidRPr="0051767C">
        <w:rPr>
          <w:sz w:val="22"/>
          <w:szCs w:val="22"/>
        </w:rPr>
        <w:t xml:space="preserve"> A </w:t>
      </w:r>
      <w:r w:rsidRPr="00A7265A">
        <w:rPr>
          <w:sz w:val="22"/>
          <w:szCs w:val="22"/>
        </w:rPr>
        <w:t xml:space="preserve">indicação do lance vencedor, a classificação dos lances apresentados e demais informações relativas à sessão pública do Pregão Eletrônico constarão de ata divulgada no Sistema Eletrônico </w:t>
      </w:r>
      <w:hyperlink r:id="rId60" w:history="1">
        <w:r w:rsidR="00D87A6C" w:rsidRPr="0073558A">
          <w:rPr>
            <w:rStyle w:val="Hyperlink"/>
            <w:sz w:val="22"/>
            <w:szCs w:val="22"/>
          </w:rPr>
          <w:t>https://www.comprasgovernamentais.gov.br/</w:t>
        </w:r>
      </w:hyperlink>
      <w:r w:rsidR="00D87A6C">
        <w:rPr>
          <w:sz w:val="22"/>
          <w:szCs w:val="22"/>
        </w:rPr>
        <w:t xml:space="preserve"> </w:t>
      </w:r>
      <w:r w:rsidRPr="00A7265A">
        <w:rPr>
          <w:sz w:val="22"/>
          <w:szCs w:val="22"/>
        </w:rPr>
        <w:t xml:space="preserve">sem prejuízo das demais formas de publicidade prevista na legislação pertinente. </w:t>
      </w:r>
    </w:p>
    <w:p w:rsidR="008308DD" w:rsidRPr="00A7265A" w:rsidRDefault="008308DD" w:rsidP="00A91FC6">
      <w:pPr>
        <w:pStyle w:val="P30"/>
        <w:snapToGrid/>
        <w:rPr>
          <w:b w:val="0"/>
          <w:sz w:val="22"/>
          <w:szCs w:val="22"/>
        </w:rPr>
      </w:pPr>
    </w:p>
    <w:p w:rsidR="008308DD" w:rsidRPr="00A7265A" w:rsidRDefault="008308DD" w:rsidP="00A91FC6">
      <w:pPr>
        <w:pStyle w:val="P30"/>
        <w:snapToGrid/>
        <w:rPr>
          <w:b w:val="0"/>
          <w:bCs/>
          <w:sz w:val="22"/>
          <w:szCs w:val="22"/>
        </w:rPr>
      </w:pPr>
      <w:r w:rsidRPr="00A7265A">
        <w:rPr>
          <w:b w:val="0"/>
          <w:bCs/>
          <w:sz w:val="22"/>
          <w:szCs w:val="22"/>
        </w:rPr>
        <w:t xml:space="preserve">15.3. A adjudicação do objeto do presente certame será viabilizada </w:t>
      </w:r>
      <w:r w:rsidR="005D2E87" w:rsidRPr="00A7265A">
        <w:rPr>
          <w:b w:val="0"/>
          <w:bCs/>
          <w:sz w:val="22"/>
          <w:szCs w:val="22"/>
        </w:rPr>
        <w:t>pel</w:t>
      </w:r>
      <w:r w:rsidR="00CC6C59">
        <w:rPr>
          <w:b w:val="0"/>
          <w:bCs/>
          <w:sz w:val="22"/>
          <w:szCs w:val="22"/>
        </w:rPr>
        <w:t>o(a) Pregoeiro(a)</w:t>
      </w:r>
      <w:r w:rsidRPr="00A7265A">
        <w:rPr>
          <w:b w:val="0"/>
          <w:bCs/>
          <w:sz w:val="22"/>
          <w:szCs w:val="22"/>
        </w:rPr>
        <w:t xml:space="preserve"> sempre que não houver recurso. Havendo recurso, a adjudicação será efetuada pela Autoridade Competente que decidiu o recurso.</w:t>
      </w:r>
    </w:p>
    <w:p w:rsidR="008308DD" w:rsidRPr="00A7265A" w:rsidRDefault="008308DD" w:rsidP="00A91FC6">
      <w:pPr>
        <w:pStyle w:val="P30"/>
        <w:snapToGrid/>
        <w:rPr>
          <w:b w:val="0"/>
          <w:bCs/>
          <w:sz w:val="22"/>
          <w:szCs w:val="22"/>
        </w:rPr>
      </w:pPr>
    </w:p>
    <w:p w:rsidR="008308DD" w:rsidRPr="00A7265A" w:rsidRDefault="008308DD" w:rsidP="00A91FC6">
      <w:pPr>
        <w:pStyle w:val="P30"/>
        <w:snapToGrid/>
        <w:rPr>
          <w:b w:val="0"/>
          <w:bCs/>
          <w:sz w:val="22"/>
          <w:szCs w:val="22"/>
        </w:rPr>
      </w:pPr>
      <w:r w:rsidRPr="00A7265A">
        <w:rPr>
          <w:b w:val="0"/>
          <w:bCs/>
          <w:sz w:val="22"/>
          <w:szCs w:val="22"/>
        </w:rPr>
        <w:t>15.4. A homologação da licitação é de responsabilidade da Autoridade Competente e só poderá ser realizada depois da adjudicação.</w:t>
      </w:r>
    </w:p>
    <w:p w:rsidR="008308DD" w:rsidRPr="00A7265A" w:rsidRDefault="008308DD" w:rsidP="00A91FC6">
      <w:pPr>
        <w:pStyle w:val="P30"/>
        <w:snapToGrid/>
        <w:rPr>
          <w:b w:val="0"/>
          <w:bCs/>
          <w:sz w:val="22"/>
          <w:szCs w:val="22"/>
        </w:rPr>
      </w:pPr>
    </w:p>
    <w:p w:rsidR="008308DD" w:rsidRDefault="008308DD" w:rsidP="00A91FC6">
      <w:pPr>
        <w:pStyle w:val="P30"/>
        <w:snapToGrid/>
        <w:rPr>
          <w:b w:val="0"/>
          <w:bCs/>
          <w:sz w:val="22"/>
          <w:szCs w:val="22"/>
        </w:rPr>
      </w:pPr>
      <w:r w:rsidRPr="00A7265A">
        <w:rPr>
          <w:b w:val="0"/>
          <w:bCs/>
          <w:sz w:val="22"/>
          <w:szCs w:val="22"/>
        </w:rPr>
        <w:t>15.5.</w:t>
      </w:r>
      <w:r w:rsidRPr="0051767C">
        <w:rPr>
          <w:b w:val="0"/>
          <w:bCs/>
          <w:sz w:val="22"/>
          <w:szCs w:val="22"/>
        </w:rPr>
        <w:t xml:space="preserve"> Quando houver recurso e </w:t>
      </w:r>
      <w:r w:rsidR="00CC6C59">
        <w:rPr>
          <w:b w:val="0"/>
          <w:bCs/>
          <w:sz w:val="22"/>
          <w:szCs w:val="22"/>
        </w:rPr>
        <w:t>o(a) Pregoeiro(a)</w:t>
      </w:r>
      <w:r w:rsidRPr="0051767C">
        <w:rPr>
          <w:b w:val="0"/>
          <w:bCs/>
          <w:sz w:val="22"/>
          <w:szCs w:val="22"/>
        </w:rPr>
        <w:t xml:space="preserve"> mantiver sua decisão, essa deverá ser submetida à Autoridade Competente para decidir acerca dos atos </w:t>
      </w:r>
      <w:r w:rsidR="00206B9B">
        <w:rPr>
          <w:b w:val="0"/>
          <w:bCs/>
          <w:sz w:val="22"/>
          <w:szCs w:val="22"/>
        </w:rPr>
        <w:t>d</w:t>
      </w:r>
      <w:r w:rsidR="00CC6C59">
        <w:rPr>
          <w:b w:val="0"/>
          <w:bCs/>
          <w:sz w:val="22"/>
          <w:szCs w:val="22"/>
        </w:rPr>
        <w:t>o(a) Pregoeiro(a)</w:t>
      </w:r>
      <w:r w:rsidRPr="0051767C">
        <w:rPr>
          <w:b w:val="0"/>
          <w:bCs/>
          <w:sz w:val="22"/>
          <w:szCs w:val="22"/>
        </w:rPr>
        <w:t>.</w:t>
      </w:r>
    </w:p>
    <w:p w:rsidR="00722093" w:rsidRDefault="00722093" w:rsidP="00A91FC6">
      <w:pPr>
        <w:pStyle w:val="P30"/>
        <w:snapToGrid/>
        <w:rPr>
          <w:b w:val="0"/>
          <w:bCs/>
          <w:sz w:val="22"/>
          <w:szCs w:val="22"/>
        </w:rPr>
      </w:pPr>
    </w:p>
    <w:p w:rsidR="00A7265A" w:rsidRPr="0051767C" w:rsidRDefault="00A7265A"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sidRPr="00A7265A">
        <w:rPr>
          <w:b/>
          <w:bCs/>
          <w:sz w:val="22"/>
          <w:szCs w:val="22"/>
          <w:shd w:val="clear" w:color="auto" w:fill="E7E6E6" w:themeFill="background2"/>
        </w:rPr>
        <w:lastRenderedPageBreak/>
        <w:t>16</w:t>
      </w:r>
      <w:r w:rsidRPr="00A7265A">
        <w:rPr>
          <w:b/>
          <w:bCs/>
          <w:sz w:val="22"/>
          <w:szCs w:val="22"/>
        </w:rPr>
        <w:t xml:space="preserve"> – DO TERMO DE CONTRATO OU INSTRUMENTO EQUIVALENTE</w:t>
      </w:r>
    </w:p>
    <w:p w:rsidR="005C60C6" w:rsidRDefault="00722093" w:rsidP="006201DE">
      <w:pPr>
        <w:pStyle w:val="Standard"/>
        <w:autoSpaceDN w:val="0"/>
        <w:jc w:val="both"/>
        <w:textAlignment w:val="auto"/>
        <w:rPr>
          <w:sz w:val="22"/>
          <w:szCs w:val="22"/>
        </w:rPr>
      </w:pPr>
      <w:r w:rsidRPr="005F6FB4">
        <w:rPr>
          <w:bCs/>
          <w:sz w:val="22"/>
          <w:szCs w:val="22"/>
        </w:rPr>
        <w:t>16.1.</w:t>
      </w:r>
      <w:r w:rsidRPr="005F6FB4">
        <w:rPr>
          <w:sz w:val="22"/>
          <w:szCs w:val="22"/>
        </w:rPr>
        <w:t xml:space="preserve"> </w:t>
      </w:r>
      <w:r w:rsidR="005C60C6" w:rsidRPr="005F6FB4">
        <w:rPr>
          <w:sz w:val="22"/>
          <w:szCs w:val="22"/>
        </w:rPr>
        <w:t xml:space="preserve"> Após a homologação da licitação, o adjudicatário terá o prazo de 05 </w:t>
      </w:r>
      <w:r w:rsidR="00622188" w:rsidRPr="005F6FB4">
        <w:rPr>
          <w:sz w:val="22"/>
          <w:szCs w:val="22"/>
        </w:rPr>
        <w:t xml:space="preserve">dias úteis, contados a partir de sua convocação, para assinar o Termo de Contrato, cuja vigência será de 12 meses, podendo ser prorrogado por interesse da contratante, na forma </w:t>
      </w:r>
      <w:hyperlink r:id="rId61" w:history="1">
        <w:r w:rsidR="00622188" w:rsidRPr="005F6FB4">
          <w:rPr>
            <w:rStyle w:val="Hyperlink"/>
            <w:sz w:val="22"/>
            <w:szCs w:val="22"/>
          </w:rPr>
          <w:t xml:space="preserve">do </w:t>
        </w:r>
        <w:r w:rsidR="008B7713" w:rsidRPr="005F6FB4">
          <w:rPr>
            <w:rStyle w:val="Hyperlink"/>
            <w:sz w:val="22"/>
            <w:szCs w:val="22"/>
          </w:rPr>
          <w:t>a</w:t>
        </w:r>
        <w:r w:rsidR="00622188" w:rsidRPr="005F6FB4">
          <w:rPr>
            <w:rStyle w:val="Hyperlink"/>
            <w:sz w:val="22"/>
            <w:szCs w:val="22"/>
          </w:rPr>
          <w:t>rt.</w:t>
        </w:r>
        <w:r w:rsidR="00803962" w:rsidRPr="005F6FB4">
          <w:rPr>
            <w:rStyle w:val="Hyperlink"/>
            <w:sz w:val="22"/>
            <w:szCs w:val="22"/>
          </w:rPr>
          <w:t xml:space="preserve"> </w:t>
        </w:r>
        <w:r w:rsidR="00622188" w:rsidRPr="005F6FB4">
          <w:rPr>
            <w:rStyle w:val="Hyperlink"/>
            <w:sz w:val="22"/>
            <w:szCs w:val="22"/>
          </w:rPr>
          <w:t>57 da Lei 8.666/93</w:t>
        </w:r>
      </w:hyperlink>
      <w:r w:rsidR="00622188" w:rsidRPr="005F6FB4">
        <w:rPr>
          <w:sz w:val="22"/>
          <w:szCs w:val="22"/>
        </w:rPr>
        <w:t>.</w:t>
      </w:r>
    </w:p>
    <w:p w:rsidR="006201DE" w:rsidRDefault="006201DE" w:rsidP="006201DE">
      <w:pPr>
        <w:pStyle w:val="Standard"/>
        <w:autoSpaceDN w:val="0"/>
        <w:jc w:val="both"/>
        <w:textAlignment w:val="auto"/>
        <w:rPr>
          <w:sz w:val="22"/>
          <w:szCs w:val="22"/>
        </w:rPr>
      </w:pPr>
    </w:p>
    <w:p w:rsidR="00FC6908" w:rsidRPr="005F6FB4" w:rsidRDefault="00FC6908" w:rsidP="006201DE">
      <w:pPr>
        <w:pStyle w:val="Standard"/>
        <w:autoSpaceDN w:val="0"/>
        <w:jc w:val="both"/>
        <w:textAlignment w:val="auto"/>
        <w:rPr>
          <w:sz w:val="22"/>
          <w:szCs w:val="22"/>
        </w:rPr>
      </w:pPr>
      <w:r>
        <w:rPr>
          <w:sz w:val="22"/>
          <w:szCs w:val="22"/>
        </w:rPr>
        <w:t>16.2. O prazo previsto para assinatura ou aceite poderá ser prorrogado, por igual período, por solicitação justificada do adjudicatário e aceita pela Administração.</w:t>
      </w:r>
    </w:p>
    <w:p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sz w:val="22"/>
          <w:szCs w:val="22"/>
        </w:rPr>
      </w:pPr>
      <w:r w:rsidRPr="008B7713">
        <w:rPr>
          <w:b/>
          <w:bCs/>
          <w:sz w:val="22"/>
          <w:szCs w:val="22"/>
          <w:shd w:val="clear" w:color="auto" w:fill="E7E6E6" w:themeFill="background2"/>
        </w:rPr>
        <w:t>1</w:t>
      </w:r>
      <w:r w:rsidR="008B7713" w:rsidRPr="008B7713">
        <w:rPr>
          <w:b/>
          <w:bCs/>
          <w:sz w:val="22"/>
          <w:szCs w:val="22"/>
          <w:shd w:val="clear" w:color="auto" w:fill="E7E6E6" w:themeFill="background2"/>
        </w:rPr>
        <w:t>7</w:t>
      </w:r>
      <w:r w:rsidRPr="008B7713">
        <w:rPr>
          <w:b/>
          <w:bCs/>
          <w:sz w:val="22"/>
          <w:szCs w:val="22"/>
        </w:rPr>
        <w:t xml:space="preserve"> – </w:t>
      </w:r>
      <w:r w:rsidR="00F96965" w:rsidRPr="008B7713">
        <w:rPr>
          <w:b/>
          <w:bCs/>
          <w:sz w:val="22"/>
          <w:szCs w:val="22"/>
        </w:rPr>
        <w:t>DO PAGAMENTO</w:t>
      </w:r>
    </w:p>
    <w:p w:rsidR="00B55DF1" w:rsidRDefault="00B55DF1" w:rsidP="00A91FC6">
      <w:pPr>
        <w:jc w:val="both"/>
        <w:rPr>
          <w:sz w:val="22"/>
          <w:szCs w:val="22"/>
        </w:rPr>
      </w:pPr>
    </w:p>
    <w:p w:rsidR="00F96965" w:rsidRDefault="00ED0411" w:rsidP="00A91FC6">
      <w:pPr>
        <w:jc w:val="both"/>
        <w:rPr>
          <w:sz w:val="22"/>
          <w:szCs w:val="22"/>
        </w:rPr>
      </w:pPr>
      <w:r>
        <w:rPr>
          <w:sz w:val="22"/>
          <w:szCs w:val="22"/>
        </w:rPr>
        <w:t xml:space="preserve">17.1. </w:t>
      </w:r>
      <w:r w:rsidR="00F96965">
        <w:rPr>
          <w:sz w:val="22"/>
          <w:szCs w:val="22"/>
        </w:rPr>
        <w:t xml:space="preserve">Conforme estabelecido </w:t>
      </w:r>
      <w:r w:rsidR="006F185D" w:rsidRPr="008B7713">
        <w:rPr>
          <w:color w:val="FF0000"/>
          <w:sz w:val="22"/>
          <w:szCs w:val="22"/>
        </w:rPr>
        <w:t xml:space="preserve">no item </w:t>
      </w:r>
      <w:r w:rsidR="00A02634">
        <w:rPr>
          <w:color w:val="FF0000"/>
          <w:sz w:val="22"/>
          <w:szCs w:val="22"/>
        </w:rPr>
        <w:t>7</w:t>
      </w:r>
      <w:r w:rsidR="006F185D" w:rsidRPr="008B7713">
        <w:rPr>
          <w:color w:val="FF0000"/>
          <w:sz w:val="22"/>
          <w:szCs w:val="22"/>
        </w:rPr>
        <w:t xml:space="preserve"> </w:t>
      </w:r>
      <w:r w:rsidR="008B7713" w:rsidRPr="008B7713">
        <w:rPr>
          <w:sz w:val="22"/>
          <w:szCs w:val="22"/>
        </w:rPr>
        <w:t>d</w:t>
      </w:r>
      <w:r w:rsidR="006F185D" w:rsidRPr="008B7713">
        <w:rPr>
          <w:sz w:val="22"/>
          <w:szCs w:val="22"/>
        </w:rPr>
        <w:t xml:space="preserve">o </w:t>
      </w:r>
      <w:hyperlink w:anchor="_ANEXO_I_DO" w:history="1">
        <w:r w:rsidR="006F185D" w:rsidRPr="00330D76">
          <w:rPr>
            <w:rStyle w:val="Hyperlink"/>
            <w:sz w:val="22"/>
            <w:szCs w:val="22"/>
          </w:rPr>
          <w:t xml:space="preserve">Termo de Referência </w:t>
        </w:r>
        <w:r w:rsidR="00F96965" w:rsidRPr="00330D76">
          <w:rPr>
            <w:rStyle w:val="Hyperlink"/>
            <w:sz w:val="22"/>
            <w:szCs w:val="22"/>
          </w:rPr>
          <w:t>– Anexo I</w:t>
        </w:r>
      </w:hyperlink>
      <w:r w:rsidR="00F96965" w:rsidRPr="008B7713">
        <w:rPr>
          <w:sz w:val="22"/>
          <w:szCs w:val="22"/>
        </w:rPr>
        <w:t xml:space="preserve"> deste Edital.</w:t>
      </w:r>
    </w:p>
    <w:p w:rsidR="00B55DF1" w:rsidRPr="008B7713" w:rsidRDefault="00B55DF1" w:rsidP="00A91FC6">
      <w:pPr>
        <w:pStyle w:val="P30"/>
        <w:snapToGrid/>
        <w:rPr>
          <w:b w:val="0"/>
          <w:bCs/>
          <w:sz w:val="22"/>
          <w:szCs w:val="22"/>
        </w:rPr>
      </w:pPr>
    </w:p>
    <w:p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sidRPr="008B7713">
        <w:rPr>
          <w:b/>
          <w:bCs/>
          <w:sz w:val="22"/>
          <w:szCs w:val="22"/>
        </w:rPr>
        <w:t>1</w:t>
      </w:r>
      <w:r w:rsidR="008B7713">
        <w:rPr>
          <w:b/>
          <w:bCs/>
          <w:sz w:val="22"/>
          <w:szCs w:val="22"/>
        </w:rPr>
        <w:t>8</w:t>
      </w:r>
      <w:r w:rsidRPr="008B7713">
        <w:rPr>
          <w:b/>
          <w:bCs/>
          <w:sz w:val="22"/>
          <w:szCs w:val="22"/>
        </w:rPr>
        <w:t xml:space="preserve"> – </w:t>
      </w:r>
      <w:r w:rsidR="00F96965" w:rsidRPr="008B7713">
        <w:rPr>
          <w:b/>
          <w:bCs/>
          <w:sz w:val="22"/>
          <w:szCs w:val="22"/>
        </w:rPr>
        <w:t>DAS SANÇÕES ADMINISTRATIVAS</w:t>
      </w:r>
    </w:p>
    <w:p w:rsidR="00B55DF1" w:rsidRDefault="00B55DF1" w:rsidP="00A91FC6">
      <w:pPr>
        <w:pStyle w:val="PargrafodaLista"/>
        <w:ind w:left="0"/>
        <w:jc w:val="both"/>
        <w:rPr>
          <w:sz w:val="22"/>
          <w:szCs w:val="22"/>
        </w:rPr>
      </w:pPr>
    </w:p>
    <w:p w:rsidR="008B7713" w:rsidRDefault="00ED0411" w:rsidP="00A91FC6">
      <w:pPr>
        <w:jc w:val="both"/>
        <w:rPr>
          <w:sz w:val="22"/>
          <w:szCs w:val="22"/>
        </w:rPr>
      </w:pPr>
      <w:r>
        <w:rPr>
          <w:sz w:val="22"/>
          <w:szCs w:val="22"/>
        </w:rPr>
        <w:t xml:space="preserve">18.1. </w:t>
      </w:r>
      <w:r w:rsidR="008B7713">
        <w:rPr>
          <w:sz w:val="22"/>
          <w:szCs w:val="22"/>
        </w:rPr>
        <w:t xml:space="preserve">Conforme estabelecido </w:t>
      </w:r>
      <w:r w:rsidR="008B7713" w:rsidRPr="008B7713">
        <w:rPr>
          <w:color w:val="FF0000"/>
          <w:sz w:val="22"/>
          <w:szCs w:val="22"/>
        </w:rPr>
        <w:t xml:space="preserve">no item </w:t>
      </w:r>
      <w:r w:rsidR="00A02634">
        <w:rPr>
          <w:color w:val="FF0000"/>
          <w:sz w:val="22"/>
          <w:szCs w:val="22"/>
        </w:rPr>
        <w:t>10</w:t>
      </w:r>
      <w:r w:rsidR="008B7713" w:rsidRPr="008B7713">
        <w:rPr>
          <w:color w:val="FF0000"/>
          <w:sz w:val="22"/>
          <w:szCs w:val="22"/>
        </w:rPr>
        <w:t xml:space="preserve"> </w:t>
      </w:r>
      <w:r w:rsidR="008B7713" w:rsidRPr="008B7713">
        <w:rPr>
          <w:sz w:val="22"/>
          <w:szCs w:val="22"/>
        </w:rPr>
        <w:t xml:space="preserve">do </w:t>
      </w:r>
      <w:hyperlink w:anchor="_ANEXO_I_DO" w:history="1">
        <w:r w:rsidR="008B7713" w:rsidRPr="00330D76">
          <w:rPr>
            <w:rStyle w:val="Hyperlink"/>
            <w:sz w:val="22"/>
            <w:szCs w:val="22"/>
          </w:rPr>
          <w:t>Termo de Referência – Anexo I</w:t>
        </w:r>
      </w:hyperlink>
      <w:r w:rsidR="008B7713" w:rsidRPr="008B7713">
        <w:rPr>
          <w:sz w:val="22"/>
          <w:szCs w:val="22"/>
        </w:rPr>
        <w:t xml:space="preserve"> deste Edital.</w:t>
      </w:r>
    </w:p>
    <w:p w:rsidR="00ED0411" w:rsidRDefault="00ED0411" w:rsidP="00A91FC6">
      <w:pPr>
        <w:jc w:val="both"/>
        <w:rPr>
          <w:sz w:val="22"/>
          <w:szCs w:val="22"/>
        </w:rPr>
      </w:pPr>
    </w:p>
    <w:p w:rsidR="008308DD"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sidRPr="008B7713">
        <w:rPr>
          <w:b/>
          <w:bCs/>
          <w:sz w:val="22"/>
          <w:szCs w:val="22"/>
        </w:rPr>
        <w:t>1</w:t>
      </w:r>
      <w:r w:rsidR="008B7713" w:rsidRPr="008B7713">
        <w:rPr>
          <w:b/>
          <w:bCs/>
          <w:sz w:val="22"/>
          <w:szCs w:val="22"/>
        </w:rPr>
        <w:t>9</w:t>
      </w:r>
      <w:r w:rsidR="008308DD" w:rsidRPr="008B7713">
        <w:rPr>
          <w:b/>
          <w:bCs/>
          <w:sz w:val="22"/>
          <w:szCs w:val="22"/>
        </w:rPr>
        <w:t xml:space="preserve"> </w:t>
      </w:r>
      <w:r w:rsidR="003B704D" w:rsidRPr="008B7713">
        <w:rPr>
          <w:b/>
          <w:bCs/>
          <w:sz w:val="22"/>
          <w:szCs w:val="22"/>
        </w:rPr>
        <w:t>– DAS OBRIGAÇÕES DA CONTRATADA</w:t>
      </w:r>
    </w:p>
    <w:p w:rsidR="008308DD" w:rsidRDefault="008308DD" w:rsidP="00A91FC6">
      <w:pPr>
        <w:jc w:val="both"/>
        <w:rPr>
          <w:sz w:val="22"/>
          <w:szCs w:val="22"/>
        </w:rPr>
      </w:pPr>
    </w:p>
    <w:p w:rsidR="008B7713" w:rsidRDefault="00ED0411" w:rsidP="00A91FC6">
      <w:pPr>
        <w:jc w:val="both"/>
        <w:rPr>
          <w:sz w:val="22"/>
          <w:szCs w:val="22"/>
        </w:rPr>
      </w:pPr>
      <w:r>
        <w:rPr>
          <w:sz w:val="22"/>
          <w:szCs w:val="22"/>
        </w:rPr>
        <w:t xml:space="preserve">19.1. </w:t>
      </w:r>
      <w:r w:rsidR="008B7713">
        <w:rPr>
          <w:sz w:val="22"/>
          <w:szCs w:val="22"/>
        </w:rPr>
        <w:t xml:space="preserve">Conforme estabelecido </w:t>
      </w:r>
      <w:r w:rsidR="008B7713" w:rsidRPr="008B7713">
        <w:rPr>
          <w:color w:val="FF0000"/>
          <w:sz w:val="22"/>
          <w:szCs w:val="22"/>
        </w:rPr>
        <w:t xml:space="preserve">no item </w:t>
      </w:r>
      <w:r w:rsidR="00A02634">
        <w:rPr>
          <w:color w:val="FF0000"/>
          <w:sz w:val="22"/>
          <w:szCs w:val="22"/>
        </w:rPr>
        <w:t>11</w:t>
      </w:r>
      <w:r w:rsidR="008B7713" w:rsidRPr="008B7713">
        <w:rPr>
          <w:color w:val="FF0000"/>
          <w:sz w:val="22"/>
          <w:szCs w:val="22"/>
        </w:rPr>
        <w:t xml:space="preserve"> </w:t>
      </w:r>
      <w:r w:rsidR="008B7713" w:rsidRPr="008B7713">
        <w:rPr>
          <w:sz w:val="22"/>
          <w:szCs w:val="22"/>
        </w:rPr>
        <w:t xml:space="preserve">do </w:t>
      </w:r>
      <w:hyperlink w:anchor="_ANEXO_I_DO" w:history="1">
        <w:r w:rsidR="008B7713" w:rsidRPr="00330D76">
          <w:rPr>
            <w:rStyle w:val="Hyperlink"/>
            <w:sz w:val="22"/>
            <w:szCs w:val="22"/>
          </w:rPr>
          <w:t>Termo de Referência – Anexo I</w:t>
        </w:r>
      </w:hyperlink>
      <w:r w:rsidR="008B7713" w:rsidRPr="008B7713">
        <w:rPr>
          <w:sz w:val="22"/>
          <w:szCs w:val="22"/>
        </w:rPr>
        <w:t xml:space="preserve"> deste Edital.</w:t>
      </w:r>
    </w:p>
    <w:p w:rsidR="00926E6D" w:rsidRPr="003B704D" w:rsidRDefault="00926E6D" w:rsidP="00A91FC6">
      <w:pPr>
        <w:suppressAutoHyphens/>
        <w:spacing w:before="60" w:after="60"/>
        <w:jc w:val="both"/>
        <w:rPr>
          <w:b/>
          <w:bCs/>
          <w:sz w:val="22"/>
          <w:szCs w:val="22"/>
        </w:rPr>
      </w:pPr>
    </w:p>
    <w:p w:rsidR="00926E6D"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sidRPr="008B7713">
        <w:rPr>
          <w:b/>
          <w:snapToGrid w:val="0"/>
          <w:sz w:val="22"/>
          <w:szCs w:val="22"/>
        </w:rPr>
        <w:t>20</w:t>
      </w:r>
      <w:r w:rsidR="00926E6D" w:rsidRPr="008B7713">
        <w:rPr>
          <w:b/>
          <w:snapToGrid w:val="0"/>
          <w:sz w:val="22"/>
          <w:szCs w:val="22"/>
        </w:rPr>
        <w:t xml:space="preserve"> – DAS</w:t>
      </w:r>
      <w:r w:rsidR="00926E6D" w:rsidRPr="008B7713">
        <w:rPr>
          <w:rFonts w:eastAsia="Calibri"/>
          <w:b/>
          <w:lang w:eastAsia="en-US"/>
        </w:rPr>
        <w:t xml:space="preserve"> </w:t>
      </w:r>
      <w:r w:rsidR="00E46831">
        <w:rPr>
          <w:b/>
          <w:snapToGrid w:val="0"/>
          <w:sz w:val="22"/>
          <w:szCs w:val="22"/>
        </w:rPr>
        <w:t>OBRIGAÇÕES DA CONTRA</w:t>
      </w:r>
      <w:r w:rsidR="00926E6D" w:rsidRPr="008B7713">
        <w:rPr>
          <w:b/>
          <w:snapToGrid w:val="0"/>
          <w:sz w:val="22"/>
          <w:szCs w:val="22"/>
        </w:rPr>
        <w:t>TANTE</w:t>
      </w:r>
    </w:p>
    <w:p w:rsidR="00926E6D" w:rsidRPr="0051767C" w:rsidRDefault="00926E6D" w:rsidP="00A91FC6">
      <w:pPr>
        <w:tabs>
          <w:tab w:val="left" w:pos="1980"/>
          <w:tab w:val="left" w:pos="2160"/>
        </w:tabs>
        <w:jc w:val="both"/>
        <w:rPr>
          <w:sz w:val="22"/>
          <w:szCs w:val="22"/>
        </w:rPr>
      </w:pPr>
    </w:p>
    <w:p w:rsidR="008B7713" w:rsidRDefault="00ED0411" w:rsidP="00A91FC6">
      <w:pPr>
        <w:jc w:val="both"/>
        <w:rPr>
          <w:sz w:val="22"/>
          <w:szCs w:val="22"/>
        </w:rPr>
      </w:pPr>
      <w:r>
        <w:rPr>
          <w:sz w:val="22"/>
          <w:szCs w:val="22"/>
        </w:rPr>
        <w:t xml:space="preserve">20.1. </w:t>
      </w:r>
      <w:r w:rsidR="008B7713">
        <w:rPr>
          <w:sz w:val="22"/>
          <w:szCs w:val="22"/>
        </w:rPr>
        <w:t xml:space="preserve">Conforme estabelecido </w:t>
      </w:r>
      <w:r w:rsidR="008B7713" w:rsidRPr="008B7713">
        <w:rPr>
          <w:color w:val="FF0000"/>
          <w:sz w:val="22"/>
          <w:szCs w:val="22"/>
        </w:rPr>
        <w:t xml:space="preserve">no item </w:t>
      </w:r>
      <w:r w:rsidR="00A02634">
        <w:rPr>
          <w:color w:val="FF0000"/>
          <w:sz w:val="22"/>
          <w:szCs w:val="22"/>
        </w:rPr>
        <w:t>12</w:t>
      </w:r>
      <w:r w:rsidR="008B7713" w:rsidRPr="008B7713">
        <w:rPr>
          <w:color w:val="FF0000"/>
          <w:sz w:val="22"/>
          <w:szCs w:val="22"/>
        </w:rPr>
        <w:t xml:space="preserve"> </w:t>
      </w:r>
      <w:r w:rsidR="008B7713" w:rsidRPr="008B7713">
        <w:rPr>
          <w:sz w:val="22"/>
          <w:szCs w:val="22"/>
        </w:rPr>
        <w:t xml:space="preserve">do </w:t>
      </w:r>
      <w:hyperlink w:anchor="_ANEXO_I_DO" w:history="1">
        <w:r w:rsidR="008B7713" w:rsidRPr="00330D76">
          <w:rPr>
            <w:rStyle w:val="Hyperlink"/>
            <w:sz w:val="22"/>
            <w:szCs w:val="22"/>
          </w:rPr>
          <w:t>Termo de Referência – Anexo I</w:t>
        </w:r>
      </w:hyperlink>
      <w:r w:rsidR="008B7713" w:rsidRPr="008B7713">
        <w:rPr>
          <w:sz w:val="22"/>
          <w:szCs w:val="22"/>
        </w:rPr>
        <w:t xml:space="preserve"> deste Edital.</w:t>
      </w:r>
    </w:p>
    <w:p w:rsidR="005F6FB4" w:rsidRDefault="005F6FB4" w:rsidP="00A91FC6">
      <w:pPr>
        <w:jc w:val="both"/>
        <w:rPr>
          <w:sz w:val="22"/>
          <w:szCs w:val="22"/>
        </w:rPr>
      </w:pPr>
    </w:p>
    <w:p w:rsidR="003F29EF" w:rsidRPr="008B7713" w:rsidRDefault="00926E6D" w:rsidP="00A91FC6">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8B7713">
        <w:rPr>
          <w:b/>
          <w:sz w:val="22"/>
          <w:szCs w:val="22"/>
        </w:rPr>
        <w:t>2</w:t>
      </w:r>
      <w:r w:rsidR="008B7713" w:rsidRPr="008B7713">
        <w:rPr>
          <w:b/>
          <w:sz w:val="22"/>
          <w:szCs w:val="22"/>
        </w:rPr>
        <w:t>1</w:t>
      </w:r>
      <w:r w:rsidR="008308DD" w:rsidRPr="008B7713">
        <w:rPr>
          <w:b/>
          <w:sz w:val="22"/>
          <w:szCs w:val="22"/>
        </w:rPr>
        <w:t xml:space="preserve"> – DA DOTAÇÃO ORÇAMENTÁRIA</w:t>
      </w:r>
    </w:p>
    <w:p w:rsidR="008B7713" w:rsidRDefault="008B7713" w:rsidP="00A91FC6">
      <w:pPr>
        <w:suppressAutoHyphens/>
        <w:jc w:val="both"/>
        <w:rPr>
          <w:color w:val="000000"/>
          <w:sz w:val="22"/>
          <w:szCs w:val="22"/>
        </w:rPr>
      </w:pPr>
    </w:p>
    <w:p w:rsidR="009B1294" w:rsidRPr="008B7713" w:rsidRDefault="00ED0411" w:rsidP="00A91FC6">
      <w:pPr>
        <w:suppressAutoHyphens/>
        <w:jc w:val="both"/>
        <w:rPr>
          <w:b/>
          <w:color w:val="000000"/>
          <w:sz w:val="22"/>
          <w:szCs w:val="22"/>
        </w:rPr>
      </w:pPr>
      <w:r>
        <w:rPr>
          <w:color w:val="000000"/>
          <w:sz w:val="22"/>
          <w:szCs w:val="22"/>
        </w:rPr>
        <w:t xml:space="preserve">21.1. </w:t>
      </w:r>
      <w:r w:rsidR="009B1294" w:rsidRPr="008B7713">
        <w:rPr>
          <w:color w:val="000000"/>
          <w:sz w:val="22"/>
          <w:szCs w:val="22"/>
        </w:rPr>
        <w:t>Os recursos financeiros necessários para acobertar as despesas decorrentes da contratação, objeto deste Termo de Referência, estão consignados no orçamento da</w:t>
      </w:r>
      <w:r w:rsidR="008B7713">
        <w:rPr>
          <w:color w:val="000000"/>
          <w:sz w:val="22"/>
          <w:szCs w:val="22"/>
        </w:rPr>
        <w:t xml:space="preserve"> </w:t>
      </w:r>
      <w:r w:rsidR="0028682B">
        <w:rPr>
          <w:b/>
          <w:color w:val="FF0000"/>
          <w:sz w:val="22"/>
          <w:szCs w:val="22"/>
        </w:rPr>
        <w:t>Secretaria de Estado da Saúde</w:t>
      </w:r>
      <w:r w:rsidR="009B1294" w:rsidRPr="008B7713">
        <w:rPr>
          <w:color w:val="FF0000"/>
          <w:sz w:val="22"/>
          <w:szCs w:val="22"/>
        </w:rPr>
        <w:t xml:space="preserve"> </w:t>
      </w:r>
      <w:r w:rsidR="009B1294" w:rsidRPr="008B7713">
        <w:rPr>
          <w:color w:val="000000"/>
          <w:sz w:val="22"/>
          <w:szCs w:val="22"/>
        </w:rPr>
        <w:t>Unidade Gestora</w:t>
      </w:r>
      <w:r w:rsidR="008B7713">
        <w:rPr>
          <w:color w:val="000000"/>
          <w:sz w:val="22"/>
          <w:szCs w:val="22"/>
        </w:rPr>
        <w:t xml:space="preserve"> </w:t>
      </w:r>
      <w:r w:rsidR="0028682B" w:rsidRPr="0028682B">
        <w:rPr>
          <w:color w:val="FF0000"/>
          <w:sz w:val="22"/>
          <w:szCs w:val="22"/>
        </w:rPr>
        <w:t>Laboratório Central de Saúde Pública de Rondônia - LACEN</w:t>
      </w:r>
      <w:r w:rsidR="008B7713" w:rsidRPr="008B7713">
        <w:rPr>
          <w:color w:val="FF0000"/>
          <w:sz w:val="22"/>
          <w:szCs w:val="22"/>
        </w:rPr>
        <w:t>,</w:t>
      </w:r>
      <w:r w:rsidR="009B1294" w:rsidRPr="008B7713">
        <w:rPr>
          <w:color w:val="000000"/>
          <w:sz w:val="22"/>
          <w:szCs w:val="22"/>
        </w:rPr>
        <w:t xml:space="preserve"> </w:t>
      </w:r>
      <w:r w:rsidR="009B1294" w:rsidRPr="008B7713">
        <w:rPr>
          <w:b/>
          <w:color w:val="000000"/>
          <w:sz w:val="22"/>
          <w:szCs w:val="22"/>
        </w:rPr>
        <w:t xml:space="preserve">Fonte </w:t>
      </w:r>
      <w:r w:rsidR="0028682B">
        <w:rPr>
          <w:color w:val="FF0000"/>
          <w:sz w:val="22"/>
          <w:szCs w:val="22"/>
        </w:rPr>
        <w:t>0110</w:t>
      </w:r>
      <w:r w:rsidR="009B1294" w:rsidRPr="00ED0411">
        <w:rPr>
          <w:color w:val="000000"/>
          <w:sz w:val="22"/>
          <w:szCs w:val="22"/>
        </w:rPr>
        <w:t>,</w:t>
      </w:r>
      <w:r w:rsidR="009B1294" w:rsidRPr="008B7713">
        <w:rPr>
          <w:b/>
          <w:color w:val="000000"/>
          <w:sz w:val="22"/>
          <w:szCs w:val="22"/>
        </w:rPr>
        <w:t xml:space="preserve"> Programa</w:t>
      </w:r>
      <w:r w:rsidR="0006665F" w:rsidRPr="008B7713">
        <w:rPr>
          <w:b/>
          <w:color w:val="000000"/>
          <w:sz w:val="22"/>
          <w:szCs w:val="22"/>
        </w:rPr>
        <w:t>/</w:t>
      </w:r>
      <w:r w:rsidR="009B1294" w:rsidRPr="008B7713">
        <w:rPr>
          <w:b/>
          <w:color w:val="000000"/>
          <w:sz w:val="22"/>
          <w:szCs w:val="22"/>
        </w:rPr>
        <w:t>Projeto Atividade</w:t>
      </w:r>
      <w:r w:rsidR="008B7713">
        <w:rPr>
          <w:b/>
          <w:color w:val="000000"/>
          <w:sz w:val="22"/>
          <w:szCs w:val="22"/>
        </w:rPr>
        <w:t xml:space="preserve"> </w:t>
      </w:r>
      <w:r w:rsidR="0028682B">
        <w:rPr>
          <w:color w:val="FF0000"/>
          <w:sz w:val="22"/>
          <w:szCs w:val="22"/>
        </w:rPr>
        <w:t>1615</w:t>
      </w:r>
      <w:r w:rsidR="008B7713" w:rsidRPr="008B7713">
        <w:rPr>
          <w:color w:val="FF0000"/>
          <w:sz w:val="22"/>
          <w:szCs w:val="22"/>
        </w:rPr>
        <w:t xml:space="preserve">, </w:t>
      </w:r>
      <w:r w:rsidR="009B1294" w:rsidRPr="008B7713">
        <w:rPr>
          <w:b/>
          <w:color w:val="000000"/>
          <w:sz w:val="22"/>
          <w:szCs w:val="22"/>
        </w:rPr>
        <w:t>Elemento de Despesa</w:t>
      </w:r>
      <w:r w:rsidR="008B7713">
        <w:rPr>
          <w:b/>
          <w:color w:val="000000"/>
          <w:sz w:val="22"/>
          <w:szCs w:val="22"/>
        </w:rPr>
        <w:t xml:space="preserve"> </w:t>
      </w:r>
      <w:r w:rsidR="0028682B">
        <w:rPr>
          <w:color w:val="FF0000"/>
          <w:sz w:val="22"/>
          <w:szCs w:val="22"/>
        </w:rPr>
        <w:t>44.90.52</w:t>
      </w:r>
      <w:r w:rsidR="009B1294" w:rsidRPr="008B7713">
        <w:rPr>
          <w:b/>
          <w:color w:val="000000"/>
          <w:sz w:val="22"/>
          <w:szCs w:val="22"/>
        </w:rPr>
        <w:t>.</w:t>
      </w:r>
    </w:p>
    <w:p w:rsidR="009B1294" w:rsidRPr="009B1294" w:rsidRDefault="009B1294" w:rsidP="00A91FC6">
      <w:pPr>
        <w:suppressAutoHyphens/>
        <w:jc w:val="both"/>
        <w:rPr>
          <w:color w:val="000000"/>
          <w:sz w:val="22"/>
          <w:szCs w:val="22"/>
        </w:rPr>
      </w:pPr>
    </w:p>
    <w:p w:rsidR="000D6706"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8B7713">
        <w:rPr>
          <w:b/>
          <w:bCs/>
          <w:sz w:val="22"/>
          <w:szCs w:val="22"/>
        </w:rPr>
        <w:t>22</w:t>
      </w:r>
      <w:r w:rsidR="00FF0BB7" w:rsidRPr="008B7713">
        <w:rPr>
          <w:b/>
          <w:bCs/>
          <w:sz w:val="22"/>
          <w:szCs w:val="22"/>
        </w:rPr>
        <w:t xml:space="preserve"> – DAS CONDIÇÕES GERAIS</w:t>
      </w:r>
    </w:p>
    <w:p w:rsidR="000D6706" w:rsidRDefault="000D6706" w:rsidP="00A91FC6">
      <w:pPr>
        <w:pStyle w:val="Recuodecorpodetexto2"/>
        <w:ind w:firstLine="0"/>
        <w:rPr>
          <w:sz w:val="22"/>
          <w:szCs w:val="22"/>
        </w:rPr>
      </w:pPr>
    </w:p>
    <w:p w:rsidR="00FF0BB7" w:rsidRPr="008B7713" w:rsidRDefault="003B704D" w:rsidP="00A91FC6">
      <w:pPr>
        <w:jc w:val="both"/>
        <w:rPr>
          <w:sz w:val="22"/>
          <w:szCs w:val="22"/>
        </w:rPr>
      </w:pPr>
      <w:r w:rsidRPr="008B7713">
        <w:rPr>
          <w:sz w:val="22"/>
          <w:szCs w:val="22"/>
        </w:rPr>
        <w:t>2</w:t>
      </w:r>
      <w:r w:rsidR="008B7713">
        <w:rPr>
          <w:sz w:val="22"/>
          <w:szCs w:val="22"/>
        </w:rPr>
        <w:t>2</w:t>
      </w:r>
      <w:r w:rsidRPr="008B7713">
        <w:rPr>
          <w:sz w:val="22"/>
          <w:szCs w:val="22"/>
        </w:rPr>
        <w:t>.</w:t>
      </w:r>
      <w:r w:rsidR="00FF0BB7" w:rsidRPr="008B7713">
        <w:rPr>
          <w:sz w:val="22"/>
          <w:szCs w:val="22"/>
        </w:rPr>
        <w:t xml:space="preserve">1. A Administração Pública se reserva no direito de: </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Pr>
          <w:sz w:val="22"/>
          <w:szCs w:val="22"/>
        </w:rPr>
        <w:t>2</w:t>
      </w:r>
      <w:r w:rsidRPr="008B7713">
        <w:rPr>
          <w:sz w:val="22"/>
          <w:szCs w:val="22"/>
        </w:rPr>
        <w:t>.</w:t>
      </w:r>
      <w:r w:rsidR="00FF0BB7" w:rsidRPr="008B7713">
        <w:rPr>
          <w:sz w:val="22"/>
          <w:szCs w:val="22"/>
        </w:rPr>
        <w:t>1.1. Anular a licitação se houver vício ou ilegalidade, a modo próprio ou por provocação de terceiros;</w:t>
      </w:r>
    </w:p>
    <w:p w:rsidR="00FF0BB7" w:rsidRPr="008B7713" w:rsidRDefault="00FF0BB7" w:rsidP="00A91FC6">
      <w:pPr>
        <w:jc w:val="both"/>
        <w:rPr>
          <w:sz w:val="22"/>
          <w:szCs w:val="22"/>
        </w:rPr>
      </w:pPr>
    </w:p>
    <w:p w:rsidR="00FF0BB7" w:rsidRPr="003B704D" w:rsidRDefault="003B704D" w:rsidP="00A91FC6">
      <w:pPr>
        <w:jc w:val="both"/>
        <w:rPr>
          <w:sz w:val="22"/>
          <w:szCs w:val="22"/>
        </w:rPr>
      </w:pPr>
      <w:r w:rsidRPr="008B7713">
        <w:rPr>
          <w:sz w:val="22"/>
          <w:szCs w:val="22"/>
        </w:rPr>
        <w:t>2</w:t>
      </w:r>
      <w:r w:rsidR="008B7713">
        <w:rPr>
          <w:sz w:val="22"/>
          <w:szCs w:val="22"/>
        </w:rPr>
        <w:t>2</w:t>
      </w:r>
      <w:r w:rsidRPr="008B7713">
        <w:rPr>
          <w:sz w:val="22"/>
          <w:szCs w:val="22"/>
        </w:rPr>
        <w:t>.</w:t>
      </w:r>
      <w:r w:rsidR="00FF0BB7" w:rsidRPr="008B7713">
        <w:rPr>
          <w:sz w:val="22"/>
          <w:szCs w:val="22"/>
        </w:rPr>
        <w:t>1.2</w:t>
      </w:r>
      <w:r w:rsidR="005F6FB4" w:rsidRPr="00906416">
        <w:rPr>
          <w:sz w:val="22"/>
          <w:szCs w:val="22"/>
        </w:rPr>
        <w:t>.</w:t>
      </w:r>
      <w:r w:rsidR="00FF0BB7" w:rsidRPr="00FF0BB7">
        <w:rPr>
          <w:sz w:val="22"/>
          <w:szCs w:val="22"/>
        </w:rPr>
        <w:t xml:space="preserve"> Revogar por interesse d</w:t>
      </w:r>
      <w:r w:rsidR="00FE041E">
        <w:rPr>
          <w:sz w:val="22"/>
          <w:szCs w:val="22"/>
        </w:rPr>
        <w:t>a Administração Pública</w:t>
      </w:r>
      <w:r w:rsidR="00FF0BB7" w:rsidRPr="00FF0BB7">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rsidR="00FF0BB7" w:rsidRPr="00FF0BB7"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3. </w:t>
      </w:r>
      <w:r w:rsidR="00CC6C59">
        <w:rPr>
          <w:sz w:val="22"/>
          <w:szCs w:val="22"/>
        </w:rPr>
        <w:t>O(a) Pregoeiro(a)</w:t>
      </w:r>
      <w:r w:rsidR="00FF0BB7" w:rsidRPr="008B7713">
        <w:rPr>
          <w:sz w:val="22"/>
          <w:szCs w:val="22"/>
        </w:rPr>
        <w:t xml:space="preserve"> ou a Autoridade Competente, é facultado, em qualquer fase da licitação a promoção de diligência, destinada a esclarecer ou complementar a instrução do processo, vedada a </w:t>
      </w:r>
      <w:r w:rsidR="00FF0BB7" w:rsidRPr="008B7713">
        <w:rPr>
          <w:sz w:val="22"/>
          <w:szCs w:val="22"/>
        </w:rPr>
        <w:lastRenderedPageBreak/>
        <w:t>inclusão posterior de documentos ou informações que deveriam constar do mesmo desde a realização da sessão pública.</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4. As Licitantes são responsáveis pela fidelidade e legitimidade das informações e dos documentos apresentados em qualquer fase da licitação.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5. Após apresentação da proposta de preços, não caberá desistência desta, sob pena da licitante sofrer as sanções previstas no art. </w:t>
      </w:r>
      <w:hyperlink r:id="rId62" w:history="1">
        <w:r w:rsidR="00FF0BB7" w:rsidRPr="00F8343F">
          <w:rPr>
            <w:rStyle w:val="Hyperlink"/>
            <w:sz w:val="22"/>
            <w:szCs w:val="22"/>
          </w:rPr>
          <w:t>7º, da Lei Federal nº. 10.520/2002</w:t>
        </w:r>
      </w:hyperlink>
      <w:r w:rsidR="00FF0BB7" w:rsidRPr="008B7713">
        <w:rPr>
          <w:sz w:val="22"/>
          <w:szCs w:val="22"/>
        </w:rPr>
        <w:t xml:space="preserve"> c/c as demais normas que regem esta licitação, salvo se houver motivo justo, decorrente de fato superveniente e aceita </w:t>
      </w:r>
      <w:r w:rsidR="005D2E87" w:rsidRPr="008B7713">
        <w:rPr>
          <w:sz w:val="22"/>
          <w:szCs w:val="22"/>
        </w:rPr>
        <w:t>pel</w:t>
      </w:r>
      <w:r w:rsidR="00CC6C59">
        <w:rPr>
          <w:sz w:val="22"/>
          <w:szCs w:val="22"/>
        </w:rPr>
        <w:t>o(a) Pregoeiro(a)</w:t>
      </w:r>
      <w:r w:rsidR="00FF0BB7" w:rsidRPr="008B7713">
        <w:rPr>
          <w:sz w:val="22"/>
          <w:szCs w:val="22"/>
        </w:rPr>
        <w:t>.</w:t>
      </w:r>
    </w:p>
    <w:p w:rsidR="00FF0BB7" w:rsidRPr="008B7713" w:rsidRDefault="00FF0BB7" w:rsidP="00A91FC6">
      <w:pPr>
        <w:jc w:val="both"/>
        <w:rPr>
          <w:sz w:val="22"/>
          <w:szCs w:val="22"/>
        </w:rPr>
      </w:pPr>
    </w:p>
    <w:p w:rsidR="00FF0BB7" w:rsidRPr="008B7713" w:rsidRDefault="003B704D" w:rsidP="00A91FC6">
      <w:pPr>
        <w:jc w:val="both"/>
        <w:rPr>
          <w:color w:val="FF0000"/>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6. A homologação do resultado desta licitação não implicará dire</w:t>
      </w:r>
      <w:r w:rsidR="00CF3C1F" w:rsidRPr="008B7713">
        <w:rPr>
          <w:sz w:val="22"/>
          <w:szCs w:val="22"/>
        </w:rPr>
        <w:t>ito à contratação do objeto</w:t>
      </w:r>
      <w:r w:rsidR="00E72916" w:rsidRPr="008B7713">
        <w:rPr>
          <w:sz w:val="22"/>
          <w:szCs w:val="22"/>
        </w:rPr>
        <w:t>.</w:t>
      </w:r>
    </w:p>
    <w:p w:rsidR="00FF0BB7" w:rsidRPr="008B7713" w:rsidRDefault="00FF0BB7" w:rsidP="00A91FC6">
      <w:pPr>
        <w:jc w:val="both"/>
        <w:rPr>
          <w:color w:val="FF0000"/>
          <w:sz w:val="22"/>
          <w:szCs w:val="22"/>
        </w:rPr>
      </w:pPr>
    </w:p>
    <w:p w:rsidR="00FF0BB7" w:rsidRPr="00FF0BB7"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7. O Licitante </w:t>
      </w:r>
      <w:r w:rsidR="00FF0BB7" w:rsidRPr="00FF0BB7">
        <w:rPr>
          <w:sz w:val="22"/>
          <w:szCs w:val="22"/>
        </w:rPr>
        <w:t xml:space="preserve">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63" w:history="1">
        <w:r w:rsidR="00FF0BB7" w:rsidRPr="00F8343F">
          <w:rPr>
            <w:rStyle w:val="Hyperlink"/>
            <w:sz w:val="22"/>
            <w:szCs w:val="22"/>
          </w:rPr>
          <w:t>4° da Lei ° 10.520/2002</w:t>
        </w:r>
      </w:hyperlink>
      <w:r w:rsidR="00FF0BB7" w:rsidRPr="00FF0BB7">
        <w:rPr>
          <w:sz w:val="22"/>
          <w:szCs w:val="22"/>
        </w:rPr>
        <w:t xml:space="preserve">, </w:t>
      </w:r>
      <w:r w:rsidR="00FF0BB7" w:rsidRPr="00FF0BB7">
        <w:rPr>
          <w:b/>
          <w:sz w:val="22"/>
          <w:szCs w:val="22"/>
        </w:rPr>
        <w:t>pelo prazo de até 05 (cinco) anos,</w:t>
      </w:r>
      <w:r w:rsidR="00FF0BB7" w:rsidRPr="00FF0BB7">
        <w:rPr>
          <w:sz w:val="22"/>
          <w:szCs w:val="22"/>
        </w:rPr>
        <w:t xml:space="preserve"> sem prejuízo das multas previstas em Edital e no contrato e das demais cominações legais. </w:t>
      </w:r>
    </w:p>
    <w:p w:rsidR="00ED0411" w:rsidRDefault="00ED0411"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8. Na contagem dos prazos estabelecidos neste Edital e seus Anexos, excluir-se-á o dia do início e incluir-se-á o do vencimento. Vencendo-se os prazos somente em dias de expediente normais no </w:t>
      </w:r>
      <w:r w:rsidR="00FB7E4F" w:rsidRPr="008B7713">
        <w:rPr>
          <w:sz w:val="22"/>
          <w:szCs w:val="22"/>
        </w:rPr>
        <w:t>ó</w:t>
      </w:r>
      <w:r w:rsidR="00FF0BB7" w:rsidRPr="008B7713">
        <w:rPr>
          <w:sz w:val="22"/>
          <w:szCs w:val="22"/>
        </w:rPr>
        <w:t>rgão</w:t>
      </w:r>
      <w:r w:rsidR="00FB7E4F" w:rsidRPr="008B7713">
        <w:rPr>
          <w:sz w:val="22"/>
          <w:szCs w:val="22"/>
        </w:rPr>
        <w:t xml:space="preserve"> responsável pela licitação</w:t>
      </w:r>
      <w:r w:rsidR="00FF0BB7" w:rsidRPr="008B7713">
        <w:rPr>
          <w:sz w:val="22"/>
          <w:szCs w:val="22"/>
        </w:rPr>
        <w:t>.</w:t>
      </w:r>
    </w:p>
    <w:p w:rsidR="00FF0BB7" w:rsidRPr="008B7713" w:rsidRDefault="00FF0BB7" w:rsidP="00A91FC6">
      <w:pPr>
        <w:jc w:val="both"/>
        <w:rPr>
          <w:sz w:val="22"/>
          <w:szCs w:val="22"/>
        </w:rPr>
      </w:pPr>
    </w:p>
    <w:p w:rsidR="00FF0BB7" w:rsidRPr="00FF0BB7"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9. O desatendimento de exigências formais não essenciais, não importará no afastamento da Licitante, desde</w:t>
      </w:r>
      <w:r w:rsidR="00FF0BB7" w:rsidRPr="00FF0BB7">
        <w:rPr>
          <w:sz w:val="22"/>
          <w:szCs w:val="22"/>
        </w:rPr>
        <w:t xml:space="preserve"> que seja possível a aferição da sua qualificação, e a exata compreensão da sua proposta de preços de preços, durante a realização da sessão pública do Pregão Eletrônico.</w:t>
      </w:r>
    </w:p>
    <w:p w:rsidR="00FF0BB7" w:rsidRPr="00FF0BB7" w:rsidRDefault="00FF0BB7" w:rsidP="00A91FC6">
      <w:pPr>
        <w:jc w:val="both"/>
        <w:rPr>
          <w:sz w:val="22"/>
          <w:szCs w:val="22"/>
        </w:rPr>
      </w:pPr>
    </w:p>
    <w:p w:rsidR="00FF0BB7" w:rsidRPr="00FF0BB7"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10.</w:t>
      </w:r>
      <w:r w:rsidR="00FF0BB7" w:rsidRPr="00FF0BB7">
        <w:rPr>
          <w:sz w:val="22"/>
          <w:szCs w:val="22"/>
        </w:rPr>
        <w:t xml:space="preserve"> Para fins de aplicação das Sanções Administrativas constantes no presente Edital, o lance é considerado o da proposta de preços.</w:t>
      </w:r>
    </w:p>
    <w:p w:rsidR="00FF0BB7" w:rsidRPr="00FF0BB7"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11. As normas que disciplinam este Pregão Eletrônico serão sempre interpretadas, em favor da ampliação da disputa entre os interessados, sem</w:t>
      </w:r>
      <w:r w:rsidR="00CF3C1F" w:rsidRPr="008B7713">
        <w:rPr>
          <w:sz w:val="22"/>
          <w:szCs w:val="22"/>
        </w:rPr>
        <w:t xml:space="preserve"> comprometimento do interesse d</w:t>
      </w:r>
      <w:r w:rsidR="002B45A6" w:rsidRPr="008B7713">
        <w:rPr>
          <w:sz w:val="22"/>
          <w:szCs w:val="22"/>
        </w:rPr>
        <w:t>a</w:t>
      </w:r>
      <w:r w:rsidR="00BA5EE2" w:rsidRPr="008B7713">
        <w:rPr>
          <w:sz w:val="22"/>
          <w:szCs w:val="22"/>
        </w:rPr>
        <w:t xml:space="preserve"> Administração Pública</w:t>
      </w:r>
      <w:r w:rsidR="00FF0BB7" w:rsidRPr="008B7713">
        <w:rPr>
          <w:sz w:val="22"/>
          <w:szCs w:val="22"/>
        </w:rPr>
        <w:t>, a finalidade e a segurança da contratação.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12. O objeto da presente licitação poderá sofrer acréscimos ou supressões, conforme previsto no § 1°, do </w:t>
      </w:r>
      <w:hyperlink r:id="rId64" w:history="1">
        <w:r w:rsidR="00FF0BB7" w:rsidRPr="00F8343F">
          <w:rPr>
            <w:rStyle w:val="Hyperlink"/>
            <w:sz w:val="22"/>
            <w:szCs w:val="22"/>
          </w:rPr>
          <w:t>Art. 65, da Lei Federal nº. 8.666/93</w:t>
        </w:r>
      </w:hyperlink>
      <w:r w:rsidR="00FF0BB7" w:rsidRPr="008B7713">
        <w:rPr>
          <w:sz w:val="22"/>
          <w:szCs w:val="22"/>
        </w:rPr>
        <w:t>.</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14. O presente Edital e seus Anexos, bem como a proposta da proponente vencedora, farão parte integrante do Instrumento Contratual como se nele estivesse transcrito, ressalvado o valor proposto, porquanto prevalecerá o melhor lance ofertado ou valor negociado;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lastRenderedPageBreak/>
        <w:t>2</w:t>
      </w:r>
      <w:r w:rsidR="008B7713" w:rsidRPr="008B7713">
        <w:rPr>
          <w:sz w:val="22"/>
          <w:szCs w:val="22"/>
        </w:rPr>
        <w:t>2</w:t>
      </w:r>
      <w:r w:rsidRPr="008B7713">
        <w:rPr>
          <w:sz w:val="22"/>
          <w:szCs w:val="22"/>
        </w:rPr>
        <w:t>.</w:t>
      </w:r>
      <w:r w:rsidR="00FF0BB7" w:rsidRPr="008B7713">
        <w:rPr>
          <w:sz w:val="22"/>
          <w:szCs w:val="22"/>
        </w:rPr>
        <w:t xml:space="preserve">15. Dos atos praticados, o sistema gerará Ata circunstanciada, na qual estarão registrados todos os atos do procedimento e as ocorrências relevantes, que estará disponível para consulta no endereço eletrônico </w:t>
      </w:r>
      <w:hyperlink r:id="rId65" w:history="1">
        <w:r w:rsidR="00FF0BB7" w:rsidRPr="00906416">
          <w:rPr>
            <w:b/>
            <w:color w:val="0000FF"/>
            <w:sz w:val="22"/>
            <w:u w:val="single"/>
          </w:rPr>
          <w:t>www.</w:t>
        </w:r>
        <w:r w:rsidR="006B6E2C" w:rsidRPr="00906416">
          <w:rPr>
            <w:b/>
            <w:color w:val="0000FF"/>
            <w:sz w:val="22"/>
            <w:u w:val="single"/>
          </w:rPr>
          <w:t>comprasgovernamentais.gov.br</w:t>
        </w:r>
      </w:hyperlink>
      <w:r w:rsidR="00FF0BB7" w:rsidRPr="00906416">
        <w:rPr>
          <w:color w:val="0000FF"/>
          <w:sz w:val="22"/>
          <w:szCs w:val="22"/>
        </w:rPr>
        <w:t xml:space="preserve">, </w:t>
      </w:r>
      <w:r w:rsidR="00FF0BB7" w:rsidRPr="008B7713">
        <w:rPr>
          <w:sz w:val="22"/>
          <w:szCs w:val="22"/>
        </w:rPr>
        <w:t xml:space="preserve">sem prejuízo das demais formas de publicidade prevista na legislação pertinente. </w:t>
      </w:r>
    </w:p>
    <w:p w:rsidR="00FF0BB7" w:rsidRPr="00FF0BB7" w:rsidRDefault="00FF0BB7" w:rsidP="00A91FC6">
      <w:pPr>
        <w:jc w:val="both"/>
        <w:rPr>
          <w:sz w:val="22"/>
          <w:szCs w:val="22"/>
        </w:rPr>
      </w:pPr>
    </w:p>
    <w:p w:rsidR="00FF0BB7" w:rsidRPr="008B7713"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1</w:t>
      </w:r>
      <w:r w:rsidR="005E32AD" w:rsidRPr="008B7713">
        <w:rPr>
          <w:sz w:val="22"/>
          <w:szCs w:val="22"/>
        </w:rPr>
        <w:t>6</w:t>
      </w:r>
      <w:r w:rsidR="00FF0BB7" w:rsidRPr="008B7713">
        <w:rPr>
          <w:sz w:val="22"/>
          <w:szCs w:val="22"/>
        </w:rPr>
        <w:t>. Havendo divergência entre as exigências contidas no Edital e em seus Anexos, prevalecerá pela ordem, o Edital, o Termo de Referência, e por último os demais anexos.</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w:t>
      </w:r>
      <w:r w:rsidR="005E32AD" w:rsidRPr="008B7713">
        <w:rPr>
          <w:sz w:val="22"/>
          <w:szCs w:val="22"/>
        </w:rPr>
        <w:t>7</w:t>
      </w:r>
      <w:r w:rsidR="00FF0BB7" w:rsidRPr="008B7713">
        <w:rPr>
          <w:sz w:val="22"/>
          <w:szCs w:val="22"/>
        </w:rPr>
        <w:t xml:space="preserve">. Aos Casos Omissos, serão solucionados diretamente </w:t>
      </w:r>
      <w:r w:rsidR="005D2E87" w:rsidRPr="008B7713">
        <w:rPr>
          <w:sz w:val="22"/>
          <w:szCs w:val="22"/>
        </w:rPr>
        <w:t>pel</w:t>
      </w:r>
      <w:r w:rsidR="00CC6C59">
        <w:rPr>
          <w:sz w:val="22"/>
          <w:szCs w:val="22"/>
        </w:rPr>
        <w:t>o(a) Pregoeiro(a)</w:t>
      </w:r>
      <w:r w:rsidR="00FF0BB7" w:rsidRPr="008B7713">
        <w:rPr>
          <w:sz w:val="22"/>
          <w:szCs w:val="22"/>
        </w:rPr>
        <w:t xml:space="preserve"> ou autoridade Competente, observados os preceitos de direito público e as disposições que se aplicam as demais condições constantes na </w:t>
      </w:r>
      <w:hyperlink r:id="rId66" w:history="1">
        <w:r w:rsidR="00FF0BB7" w:rsidRPr="0017663A">
          <w:rPr>
            <w:rStyle w:val="Hyperlink"/>
            <w:sz w:val="22"/>
            <w:szCs w:val="22"/>
          </w:rPr>
          <w:t>Lei Federal nº.10.520</w:t>
        </w:r>
      </w:hyperlink>
      <w:r w:rsidR="00FF0BB7" w:rsidRPr="008B7713">
        <w:rPr>
          <w:sz w:val="22"/>
          <w:szCs w:val="22"/>
        </w:rPr>
        <w:t xml:space="preserve">, de 17 de julho de 2002, no </w:t>
      </w:r>
      <w:hyperlink r:id="rId67" w:history="1">
        <w:r w:rsidR="00FF0BB7" w:rsidRPr="003C1C0B">
          <w:rPr>
            <w:rStyle w:val="Hyperlink"/>
            <w:sz w:val="22"/>
            <w:szCs w:val="22"/>
          </w:rPr>
          <w:t>Decreto Estadual nº. 12.205, de 02.06.2006</w:t>
        </w:r>
      </w:hyperlink>
      <w:r w:rsidR="00FF0BB7" w:rsidRPr="008B7713">
        <w:rPr>
          <w:sz w:val="22"/>
          <w:szCs w:val="22"/>
        </w:rPr>
        <w:t xml:space="preserve">, e subsidiariamente, na </w:t>
      </w:r>
      <w:hyperlink r:id="rId68" w:history="1">
        <w:r w:rsidR="00FF0BB7" w:rsidRPr="0017663A">
          <w:rPr>
            <w:rStyle w:val="Hyperlink"/>
            <w:sz w:val="22"/>
            <w:szCs w:val="22"/>
          </w:rPr>
          <w:t>Lei Federal nº. 8.666</w:t>
        </w:r>
      </w:hyperlink>
      <w:r w:rsidR="00FF0BB7" w:rsidRPr="008B7713">
        <w:rPr>
          <w:sz w:val="22"/>
          <w:szCs w:val="22"/>
        </w:rPr>
        <w:t xml:space="preserve">, de 21 de junho de 1993, com suas alterações, e ainda, Lei complementar nº. 123/06 e alterações. </w:t>
      </w:r>
    </w:p>
    <w:p w:rsidR="00355F67" w:rsidRPr="008B7713" w:rsidRDefault="00355F67" w:rsidP="00A91FC6">
      <w:pPr>
        <w:jc w:val="both"/>
        <w:rPr>
          <w:sz w:val="22"/>
          <w:szCs w:val="22"/>
        </w:rPr>
      </w:pPr>
    </w:p>
    <w:p w:rsidR="00650522" w:rsidRPr="008B7713" w:rsidRDefault="00650522"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0E1E17" w:rsidRPr="008B7713">
        <w:rPr>
          <w:sz w:val="22"/>
          <w:szCs w:val="22"/>
        </w:rPr>
        <w:t>1</w:t>
      </w:r>
      <w:r w:rsidR="00B92E6E" w:rsidRPr="008B7713">
        <w:rPr>
          <w:sz w:val="22"/>
          <w:szCs w:val="22"/>
        </w:rPr>
        <w:t>8</w:t>
      </w:r>
      <w:r w:rsidRPr="008B7713">
        <w:rPr>
          <w:sz w:val="22"/>
          <w:szCs w:val="22"/>
        </w:rPr>
        <w:t>.  </w:t>
      </w:r>
      <w:r w:rsidRPr="008B7713">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69" w:history="1">
        <w:r w:rsidRPr="003F118A">
          <w:rPr>
            <w:rStyle w:val="Hyperlink"/>
            <w:bCs/>
            <w:sz w:val="22"/>
            <w:szCs w:val="22"/>
          </w:rPr>
          <w:t>Lei 8.666/93</w:t>
        </w:r>
      </w:hyperlink>
      <w:r w:rsidRPr="008B7713">
        <w:rPr>
          <w:bCs/>
          <w:sz w:val="22"/>
          <w:szCs w:val="22"/>
        </w:rPr>
        <w:t>.</w:t>
      </w:r>
    </w:p>
    <w:p w:rsidR="00650522" w:rsidRPr="008B7713" w:rsidRDefault="00650522" w:rsidP="00A91FC6">
      <w:pPr>
        <w:jc w:val="both"/>
        <w:rPr>
          <w:sz w:val="22"/>
          <w:szCs w:val="22"/>
        </w:rPr>
      </w:pPr>
    </w:p>
    <w:p w:rsidR="00650522" w:rsidRPr="008B7713" w:rsidRDefault="00650522"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B92E6E" w:rsidRPr="008B7713">
        <w:rPr>
          <w:sz w:val="22"/>
          <w:szCs w:val="22"/>
        </w:rPr>
        <w:t>18</w:t>
      </w:r>
      <w:r w:rsidRPr="008B7713">
        <w:rPr>
          <w:sz w:val="22"/>
          <w:szCs w:val="22"/>
        </w:rPr>
        <w:t>.1. O prazo de convocação poderá ser prorrogado uma vez, por igual período, quando solicitado pela parte durante o seu transcurso e desse que ocorra motivo justificado aceito pela Administração;</w:t>
      </w:r>
    </w:p>
    <w:p w:rsidR="008B7713" w:rsidRPr="008B7713" w:rsidRDefault="008B7713" w:rsidP="00A91FC6">
      <w:pPr>
        <w:jc w:val="both"/>
        <w:rPr>
          <w:sz w:val="22"/>
          <w:szCs w:val="22"/>
        </w:rPr>
      </w:pPr>
    </w:p>
    <w:p w:rsidR="00650522" w:rsidRPr="00650522" w:rsidRDefault="008B7713" w:rsidP="00A91FC6">
      <w:pPr>
        <w:jc w:val="both"/>
        <w:rPr>
          <w:sz w:val="22"/>
          <w:szCs w:val="22"/>
        </w:rPr>
      </w:pPr>
      <w:r w:rsidRPr="008B7713">
        <w:rPr>
          <w:sz w:val="22"/>
          <w:szCs w:val="22"/>
        </w:rPr>
        <w:t>22</w:t>
      </w:r>
      <w:r w:rsidR="00650522" w:rsidRPr="008B7713">
        <w:rPr>
          <w:sz w:val="22"/>
          <w:szCs w:val="22"/>
        </w:rPr>
        <w:t>.</w:t>
      </w:r>
      <w:r w:rsidR="00B92E6E" w:rsidRPr="008B7713">
        <w:rPr>
          <w:sz w:val="22"/>
          <w:szCs w:val="22"/>
        </w:rPr>
        <w:t>18</w:t>
      </w:r>
      <w:r w:rsidR="00650522" w:rsidRPr="008B7713">
        <w:rPr>
          <w:sz w:val="22"/>
          <w:szCs w:val="22"/>
        </w:rPr>
        <w:t>.2</w:t>
      </w:r>
      <w:r w:rsidR="00650522" w:rsidRPr="00650522">
        <w:rPr>
          <w:b/>
          <w:sz w:val="22"/>
          <w:szCs w:val="22"/>
        </w:rPr>
        <w:t>.</w:t>
      </w:r>
      <w:r w:rsidR="00650522" w:rsidRPr="00650522">
        <w:rPr>
          <w:sz w:val="22"/>
          <w:szCs w:val="22"/>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w:t>
      </w:r>
      <w:r w:rsidR="00650522">
        <w:rPr>
          <w:sz w:val="22"/>
          <w:szCs w:val="22"/>
        </w:rPr>
        <w:t>na</w:t>
      </w:r>
      <w:r w:rsidR="00650522" w:rsidRPr="00650522">
        <w:rPr>
          <w:sz w:val="22"/>
          <w:szCs w:val="22"/>
        </w:rPr>
        <w:t xml:space="preserve"> </w:t>
      </w:r>
      <w:hyperlink r:id="rId70" w:history="1">
        <w:r w:rsidR="00650522" w:rsidRPr="003F118A">
          <w:rPr>
            <w:rStyle w:val="Hyperlink"/>
            <w:sz w:val="22"/>
            <w:szCs w:val="22"/>
          </w:rPr>
          <w:t>Lei</w:t>
        </w:r>
        <w:r w:rsidRPr="003F118A">
          <w:rPr>
            <w:rStyle w:val="Hyperlink"/>
            <w:sz w:val="22"/>
            <w:szCs w:val="22"/>
          </w:rPr>
          <w:t xml:space="preserve"> n°</w:t>
        </w:r>
        <w:r w:rsidR="00650522" w:rsidRPr="003F118A">
          <w:rPr>
            <w:rStyle w:val="Hyperlink"/>
            <w:sz w:val="22"/>
            <w:szCs w:val="22"/>
          </w:rPr>
          <w:t xml:space="preserve"> 8.666/93</w:t>
        </w:r>
      </w:hyperlink>
      <w:r w:rsidR="00650522" w:rsidRPr="00650522">
        <w:rPr>
          <w:sz w:val="22"/>
          <w:szCs w:val="22"/>
        </w:rPr>
        <w:t>.</w:t>
      </w:r>
    </w:p>
    <w:p w:rsidR="00650522" w:rsidRPr="008B7713" w:rsidRDefault="00650522" w:rsidP="00A91FC6">
      <w:pPr>
        <w:jc w:val="both"/>
        <w:rPr>
          <w:sz w:val="22"/>
          <w:szCs w:val="22"/>
        </w:rPr>
      </w:pPr>
    </w:p>
    <w:p w:rsidR="00FF0BB7" w:rsidRPr="008B7713" w:rsidRDefault="008B7713" w:rsidP="00A91FC6">
      <w:pPr>
        <w:jc w:val="both"/>
        <w:rPr>
          <w:b/>
          <w:sz w:val="22"/>
          <w:szCs w:val="22"/>
        </w:rPr>
      </w:pPr>
      <w:r w:rsidRPr="008B7713">
        <w:rPr>
          <w:sz w:val="22"/>
          <w:szCs w:val="22"/>
        </w:rPr>
        <w:t>22</w:t>
      </w:r>
      <w:r w:rsidR="003B704D" w:rsidRPr="008B7713">
        <w:rPr>
          <w:sz w:val="22"/>
          <w:szCs w:val="22"/>
        </w:rPr>
        <w:t>.</w:t>
      </w:r>
      <w:r w:rsidR="00FF0BB7" w:rsidRPr="008B7713">
        <w:rPr>
          <w:sz w:val="22"/>
          <w:szCs w:val="22"/>
        </w:rPr>
        <w:t>2</w:t>
      </w:r>
      <w:r w:rsidR="00CE25C3" w:rsidRPr="008B7713">
        <w:rPr>
          <w:sz w:val="22"/>
          <w:szCs w:val="22"/>
        </w:rPr>
        <w:t>0</w:t>
      </w:r>
      <w:r w:rsidR="00FF0BB7" w:rsidRPr="008B7713">
        <w:rPr>
          <w:sz w:val="22"/>
          <w:szCs w:val="22"/>
        </w:rPr>
        <w:t>. O Edital e seus Anexos poderão ser lidos e retirados somente por meio da Internet no site</w:t>
      </w:r>
      <w:r w:rsidR="00FF0BB7" w:rsidRPr="00FF0BB7">
        <w:rPr>
          <w:sz w:val="22"/>
          <w:szCs w:val="22"/>
        </w:rPr>
        <w:t xml:space="preserve"> </w:t>
      </w:r>
      <w:hyperlink r:id="rId71" w:history="1">
        <w:r w:rsidR="00D87A6C" w:rsidRPr="0073558A">
          <w:rPr>
            <w:rStyle w:val="Hyperlink"/>
            <w:sz w:val="22"/>
            <w:szCs w:val="22"/>
          </w:rPr>
          <w:t>https://www.comprasgovernamentais.gov.br/</w:t>
        </w:r>
      </w:hyperlink>
      <w:r w:rsidR="00D87A6C">
        <w:rPr>
          <w:sz w:val="22"/>
          <w:szCs w:val="22"/>
        </w:rPr>
        <w:t xml:space="preserve"> </w:t>
      </w:r>
      <w:r w:rsidR="00FF0BB7" w:rsidRPr="008B7713">
        <w:rPr>
          <w:sz w:val="22"/>
          <w:szCs w:val="22"/>
        </w:rPr>
        <w:t>e alternativamente no site</w:t>
      </w:r>
      <w:r w:rsidR="00FF0BB7" w:rsidRPr="008B7713">
        <w:rPr>
          <w:b/>
          <w:sz w:val="22"/>
          <w:szCs w:val="22"/>
        </w:rPr>
        <w:t xml:space="preserve"> </w:t>
      </w:r>
      <w:hyperlink r:id="rId72" w:history="1">
        <w:r w:rsidR="00FF0BB7" w:rsidRPr="00906416">
          <w:rPr>
            <w:b/>
            <w:color w:val="0000FF"/>
            <w:sz w:val="22"/>
            <w:u w:val="single"/>
          </w:rPr>
          <w:t>www.supel.ro.gov.br</w:t>
        </w:r>
      </w:hyperlink>
      <w:r w:rsidR="00FF0BB7" w:rsidRPr="008B7713">
        <w:rPr>
          <w:b/>
          <w:sz w:val="22"/>
          <w:szCs w:val="22"/>
        </w:rPr>
        <w:t>.</w:t>
      </w:r>
    </w:p>
    <w:p w:rsidR="00FF0BB7" w:rsidRPr="00FF0BB7" w:rsidRDefault="00FF0BB7" w:rsidP="00A91FC6">
      <w:pPr>
        <w:jc w:val="both"/>
        <w:rPr>
          <w:b/>
          <w:sz w:val="22"/>
          <w:szCs w:val="22"/>
        </w:rPr>
      </w:pPr>
    </w:p>
    <w:p w:rsidR="00FF0BB7" w:rsidRPr="008B7713"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2</w:t>
      </w:r>
      <w:r w:rsidR="006C3BB8" w:rsidRPr="008B7713">
        <w:rPr>
          <w:sz w:val="22"/>
          <w:szCs w:val="22"/>
        </w:rPr>
        <w:t>1</w:t>
      </w:r>
      <w:r w:rsidR="00FF0BB7" w:rsidRPr="008B7713">
        <w:rPr>
          <w:sz w:val="22"/>
          <w:szCs w:val="22"/>
        </w:rPr>
        <w:t>. Este Edital deverá ser lido e interpretado na íntegra e, após a apresentação da documentação e da proposta, não serão aceitas alegações de desconhecimento e discordâncias de seus termos.</w:t>
      </w:r>
    </w:p>
    <w:p w:rsidR="00FF0BB7" w:rsidRPr="008B7713" w:rsidRDefault="00FF0BB7" w:rsidP="00A91FC6">
      <w:pPr>
        <w:jc w:val="both"/>
        <w:rPr>
          <w:sz w:val="22"/>
          <w:szCs w:val="22"/>
        </w:rPr>
      </w:pPr>
    </w:p>
    <w:p w:rsidR="00FF0BB7" w:rsidRPr="00FF0BB7"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2</w:t>
      </w:r>
      <w:r w:rsidR="006C3BB8" w:rsidRPr="008B7713">
        <w:rPr>
          <w:sz w:val="22"/>
          <w:szCs w:val="22"/>
        </w:rPr>
        <w:t>2</w:t>
      </w:r>
      <w:r w:rsidR="00FF0BB7" w:rsidRPr="00FF0BB7">
        <w:rPr>
          <w:sz w:val="22"/>
          <w:szCs w:val="22"/>
        </w:rPr>
        <w:t xml:space="preserve">. Quaisquer informações complementares sobre o presente Edital e seus Anexos poderão ser obtidas pelo telefone/fax </w:t>
      </w:r>
      <w:r w:rsidR="00FF0BB7" w:rsidRPr="00FF663E">
        <w:rPr>
          <w:b/>
          <w:color w:val="FF0000"/>
          <w:sz w:val="22"/>
          <w:szCs w:val="22"/>
        </w:rPr>
        <w:t>(069)</w:t>
      </w:r>
      <w:r w:rsidRPr="00FF663E">
        <w:rPr>
          <w:b/>
          <w:color w:val="FF0000"/>
          <w:sz w:val="22"/>
          <w:szCs w:val="22"/>
        </w:rPr>
        <w:t xml:space="preserve"> 3212-</w:t>
      </w:r>
      <w:r w:rsidR="0028682B" w:rsidRPr="00FF663E">
        <w:rPr>
          <w:b/>
          <w:color w:val="FF0000"/>
          <w:sz w:val="22"/>
          <w:szCs w:val="22"/>
        </w:rPr>
        <w:t>9271</w:t>
      </w:r>
      <w:r w:rsidR="00FF0BB7" w:rsidRPr="0028682B">
        <w:rPr>
          <w:b/>
          <w:sz w:val="22"/>
          <w:szCs w:val="22"/>
        </w:rPr>
        <w:t>,</w:t>
      </w:r>
      <w:r w:rsidR="00FF0BB7" w:rsidRPr="0028682B">
        <w:rPr>
          <w:sz w:val="22"/>
          <w:szCs w:val="22"/>
        </w:rPr>
        <w:t xml:space="preserve"> </w:t>
      </w:r>
      <w:r w:rsidR="00FF0BB7" w:rsidRPr="00FF0BB7">
        <w:rPr>
          <w:sz w:val="22"/>
          <w:szCs w:val="22"/>
        </w:rPr>
        <w:t xml:space="preserve">ou na sede </w:t>
      </w:r>
      <w:r w:rsidR="00FF0BB7" w:rsidRPr="008B7713">
        <w:rPr>
          <w:sz w:val="22"/>
          <w:szCs w:val="22"/>
        </w:rPr>
        <w:t>SUPERINTENDÊNCIA ESTADUAL DE LICITAÇÕES – SUPEL/RO.</w:t>
      </w:r>
    </w:p>
    <w:p w:rsidR="00FF0BB7" w:rsidRPr="00FF0BB7" w:rsidRDefault="00FF0BB7" w:rsidP="00A91FC6">
      <w:pPr>
        <w:rPr>
          <w:sz w:val="22"/>
          <w:szCs w:val="22"/>
        </w:rPr>
      </w:pPr>
    </w:p>
    <w:p w:rsidR="00FF0BB7" w:rsidRDefault="003B704D" w:rsidP="00A91FC6">
      <w:pPr>
        <w:rPr>
          <w:sz w:val="22"/>
          <w:szCs w:val="22"/>
        </w:rPr>
      </w:pPr>
      <w:r w:rsidRPr="008B7713">
        <w:rPr>
          <w:sz w:val="22"/>
          <w:szCs w:val="22"/>
        </w:rPr>
        <w:t>2</w:t>
      </w:r>
      <w:r w:rsidR="008B7713" w:rsidRPr="008B7713">
        <w:rPr>
          <w:sz w:val="22"/>
          <w:szCs w:val="22"/>
        </w:rPr>
        <w:t>2</w:t>
      </w:r>
      <w:r w:rsidRPr="008B7713">
        <w:rPr>
          <w:sz w:val="22"/>
          <w:szCs w:val="22"/>
        </w:rPr>
        <w:t>.</w:t>
      </w:r>
      <w:r w:rsidR="00650522" w:rsidRPr="008B7713">
        <w:rPr>
          <w:sz w:val="22"/>
          <w:szCs w:val="22"/>
        </w:rPr>
        <w:t>2</w:t>
      </w:r>
      <w:r w:rsidR="006C3BB8" w:rsidRPr="008B7713">
        <w:rPr>
          <w:sz w:val="22"/>
          <w:szCs w:val="22"/>
        </w:rPr>
        <w:t>3</w:t>
      </w:r>
      <w:r w:rsidR="00FF0BB7" w:rsidRPr="008B7713">
        <w:rPr>
          <w:sz w:val="22"/>
          <w:szCs w:val="22"/>
        </w:rPr>
        <w:t>.</w:t>
      </w:r>
      <w:r w:rsidR="00FF0BB7" w:rsidRPr="00FF0BB7">
        <w:rPr>
          <w:sz w:val="22"/>
          <w:szCs w:val="22"/>
        </w:rPr>
        <w:t xml:space="preserve"> O Foro para dirimir os possíveis litígios que decorrerem do presente procedimento licitatório será o da Comarca de Porto Velho/RO.</w:t>
      </w:r>
    </w:p>
    <w:p w:rsidR="007709D0" w:rsidRPr="0051767C" w:rsidRDefault="007709D0" w:rsidP="00A91FC6">
      <w:pPr>
        <w:rPr>
          <w:sz w:val="22"/>
          <w:szCs w:val="22"/>
        </w:rPr>
      </w:pPr>
    </w:p>
    <w:p w:rsidR="008308DD" w:rsidRPr="008B7713" w:rsidRDefault="00E73061" w:rsidP="00A91FC6">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sidRPr="008B7713">
        <w:rPr>
          <w:i w:val="0"/>
          <w:sz w:val="22"/>
          <w:szCs w:val="22"/>
        </w:rPr>
        <w:t>2</w:t>
      </w:r>
      <w:r w:rsidR="008B7713" w:rsidRPr="008B7713">
        <w:rPr>
          <w:i w:val="0"/>
          <w:sz w:val="22"/>
          <w:szCs w:val="22"/>
        </w:rPr>
        <w:t>3</w:t>
      </w:r>
      <w:r w:rsidR="008308DD" w:rsidRPr="008B7713">
        <w:rPr>
          <w:i w:val="0"/>
          <w:sz w:val="22"/>
          <w:szCs w:val="22"/>
        </w:rPr>
        <w:t xml:space="preserve"> – ANEXOS</w:t>
      </w:r>
    </w:p>
    <w:p w:rsidR="008308DD" w:rsidRDefault="00E73061" w:rsidP="00A91FC6">
      <w:pPr>
        <w:jc w:val="both"/>
        <w:rPr>
          <w:sz w:val="22"/>
          <w:szCs w:val="22"/>
        </w:rPr>
      </w:pPr>
      <w:r w:rsidRPr="00CF79DB">
        <w:rPr>
          <w:b/>
          <w:sz w:val="22"/>
          <w:szCs w:val="22"/>
        </w:rPr>
        <w:t>2</w:t>
      </w:r>
      <w:r w:rsidR="008B7713">
        <w:rPr>
          <w:b/>
          <w:sz w:val="22"/>
          <w:szCs w:val="22"/>
        </w:rPr>
        <w:t>3</w:t>
      </w:r>
      <w:r w:rsidR="008308DD" w:rsidRPr="00CF79DB">
        <w:rPr>
          <w:b/>
          <w:sz w:val="22"/>
          <w:szCs w:val="22"/>
        </w:rPr>
        <w:t>.1.</w:t>
      </w:r>
      <w:r w:rsidR="008308DD" w:rsidRPr="0051767C">
        <w:rPr>
          <w:sz w:val="22"/>
          <w:szCs w:val="22"/>
        </w:rPr>
        <w:t xml:space="preserve"> Fazem parte deste instrumento convocatório, como se nele estivessem transcritos, os seguintes documentos:</w:t>
      </w:r>
    </w:p>
    <w:p w:rsidR="00901EEF" w:rsidRPr="0051767C" w:rsidRDefault="00901EEF" w:rsidP="00A91FC6">
      <w:pPr>
        <w:jc w:val="both"/>
        <w:rPr>
          <w:sz w:val="22"/>
          <w:szCs w:val="22"/>
        </w:rPr>
      </w:pPr>
    </w:p>
    <w:p w:rsidR="008308DD" w:rsidRDefault="008308DD" w:rsidP="00A91FC6">
      <w:pPr>
        <w:tabs>
          <w:tab w:val="left" w:pos="1276"/>
          <w:tab w:val="left" w:pos="1560"/>
        </w:tabs>
        <w:jc w:val="both"/>
        <w:rPr>
          <w:sz w:val="22"/>
          <w:szCs w:val="22"/>
        </w:rPr>
      </w:pPr>
      <w:r w:rsidRPr="00792E3F">
        <w:rPr>
          <w:rStyle w:val="Hyperlink"/>
          <w:b/>
          <w:color w:val="auto"/>
          <w:sz w:val="22"/>
          <w:szCs w:val="22"/>
          <w:u w:val="none"/>
        </w:rPr>
        <w:t>ANEXO I</w:t>
      </w:r>
      <w:r w:rsidR="008B7713" w:rsidRPr="00792E3F">
        <w:rPr>
          <w:rStyle w:val="Hyperlink"/>
          <w:b/>
          <w:color w:val="auto"/>
          <w:sz w:val="22"/>
          <w:szCs w:val="22"/>
          <w:u w:val="none"/>
        </w:rPr>
        <w:t xml:space="preserve"> -</w:t>
      </w:r>
      <w:r w:rsidR="008B7713" w:rsidRPr="00792E3F">
        <w:rPr>
          <w:rStyle w:val="Hyperlink"/>
          <w:color w:val="auto"/>
          <w:sz w:val="22"/>
          <w:szCs w:val="22"/>
          <w:u w:val="none"/>
        </w:rPr>
        <w:t xml:space="preserve"> </w:t>
      </w:r>
      <w:r w:rsidRPr="00792E3F">
        <w:rPr>
          <w:rStyle w:val="Hyperlink"/>
          <w:color w:val="auto"/>
          <w:sz w:val="22"/>
          <w:szCs w:val="22"/>
          <w:u w:val="none"/>
        </w:rPr>
        <w:t>Termo de Referência</w:t>
      </w:r>
      <w:r w:rsidR="00792E3F" w:rsidRPr="00792E3F">
        <w:rPr>
          <w:sz w:val="22"/>
          <w:szCs w:val="22"/>
        </w:rPr>
        <w:t>;</w:t>
      </w:r>
    </w:p>
    <w:p w:rsidR="00901EEF" w:rsidRPr="008B7713" w:rsidRDefault="00901EEF" w:rsidP="00A91FC6">
      <w:pPr>
        <w:tabs>
          <w:tab w:val="left" w:pos="1276"/>
          <w:tab w:val="left" w:pos="1560"/>
        </w:tabs>
        <w:jc w:val="both"/>
        <w:rPr>
          <w:sz w:val="22"/>
          <w:szCs w:val="22"/>
        </w:rPr>
      </w:pPr>
    </w:p>
    <w:p w:rsidR="00901EEF" w:rsidRDefault="008308DD" w:rsidP="00A91FC6">
      <w:pPr>
        <w:tabs>
          <w:tab w:val="num" w:pos="2375"/>
        </w:tabs>
        <w:rPr>
          <w:sz w:val="22"/>
          <w:szCs w:val="22"/>
        </w:rPr>
      </w:pPr>
      <w:r w:rsidRPr="008B7713">
        <w:rPr>
          <w:b/>
          <w:sz w:val="22"/>
          <w:szCs w:val="22"/>
        </w:rPr>
        <w:t xml:space="preserve">ANEXO II </w:t>
      </w:r>
      <w:r w:rsidR="008B7713" w:rsidRPr="008B7713">
        <w:rPr>
          <w:b/>
          <w:sz w:val="22"/>
          <w:szCs w:val="22"/>
        </w:rPr>
        <w:t>-</w:t>
      </w:r>
      <w:r w:rsidR="000D6706" w:rsidRPr="008B7713">
        <w:rPr>
          <w:sz w:val="22"/>
          <w:szCs w:val="22"/>
        </w:rPr>
        <w:t xml:space="preserve"> </w:t>
      </w:r>
      <w:r w:rsidRPr="008B7713">
        <w:rPr>
          <w:sz w:val="22"/>
          <w:szCs w:val="22"/>
        </w:rPr>
        <w:t>Quadro Estimativo de Preços</w:t>
      </w:r>
    </w:p>
    <w:p w:rsidR="00901EEF" w:rsidRDefault="00901EEF" w:rsidP="00A91FC6">
      <w:pPr>
        <w:tabs>
          <w:tab w:val="num" w:pos="2375"/>
        </w:tabs>
        <w:rPr>
          <w:sz w:val="22"/>
          <w:szCs w:val="22"/>
        </w:rPr>
      </w:pPr>
    </w:p>
    <w:p w:rsidR="008308DD" w:rsidRPr="008B7713" w:rsidRDefault="00901EEF" w:rsidP="00A91FC6">
      <w:pPr>
        <w:tabs>
          <w:tab w:val="num" w:pos="2375"/>
        </w:tabs>
        <w:rPr>
          <w:sz w:val="22"/>
          <w:szCs w:val="22"/>
        </w:rPr>
      </w:pPr>
      <w:r w:rsidRPr="00901EEF">
        <w:rPr>
          <w:b/>
          <w:sz w:val="22"/>
          <w:szCs w:val="22"/>
        </w:rPr>
        <w:t>ANEXO III</w:t>
      </w:r>
      <w:r>
        <w:rPr>
          <w:sz w:val="22"/>
          <w:szCs w:val="22"/>
        </w:rPr>
        <w:t xml:space="preserve"> – Modelo de carta proposta</w:t>
      </w:r>
      <w:r w:rsidR="008308DD" w:rsidRPr="008B7713">
        <w:rPr>
          <w:sz w:val="22"/>
          <w:szCs w:val="22"/>
        </w:rPr>
        <w:t>;</w:t>
      </w:r>
    </w:p>
    <w:p w:rsidR="008308DD" w:rsidRPr="0051767C" w:rsidRDefault="008308DD" w:rsidP="00A91FC6">
      <w:pPr>
        <w:jc w:val="right"/>
        <w:rPr>
          <w:b/>
          <w:color w:val="FF0000"/>
          <w:sz w:val="22"/>
          <w:szCs w:val="22"/>
        </w:rPr>
      </w:pPr>
      <w:r w:rsidRPr="008B7713">
        <w:rPr>
          <w:sz w:val="22"/>
          <w:szCs w:val="22"/>
        </w:rPr>
        <w:lastRenderedPageBreak/>
        <w:t>Porto Velho</w:t>
      </w:r>
      <w:r w:rsidR="00926E6D" w:rsidRPr="008B7713">
        <w:rPr>
          <w:sz w:val="22"/>
          <w:szCs w:val="22"/>
        </w:rPr>
        <w:t>-</w:t>
      </w:r>
      <w:r w:rsidRPr="008B7713">
        <w:rPr>
          <w:sz w:val="22"/>
          <w:szCs w:val="22"/>
        </w:rPr>
        <w:t>RO,</w:t>
      </w:r>
      <w:r w:rsidR="008B7713" w:rsidRPr="008B7713">
        <w:rPr>
          <w:b/>
          <w:sz w:val="22"/>
          <w:szCs w:val="22"/>
        </w:rPr>
        <w:t xml:space="preserve"> </w:t>
      </w:r>
      <w:r w:rsidR="006F58E2">
        <w:rPr>
          <w:b/>
          <w:color w:val="000000" w:themeColor="text1"/>
          <w:sz w:val="22"/>
          <w:szCs w:val="22"/>
        </w:rPr>
        <w:t xml:space="preserve">03 de </w:t>
      </w:r>
      <w:r w:rsidR="006201DE">
        <w:rPr>
          <w:b/>
          <w:color w:val="000000" w:themeColor="text1"/>
          <w:sz w:val="22"/>
          <w:szCs w:val="22"/>
        </w:rPr>
        <w:t>maio</w:t>
      </w:r>
      <w:r w:rsidR="008B7713" w:rsidRPr="00DC65D6">
        <w:rPr>
          <w:b/>
          <w:color w:val="000000" w:themeColor="text1"/>
          <w:sz w:val="22"/>
          <w:szCs w:val="22"/>
        </w:rPr>
        <w:t xml:space="preserve"> de </w:t>
      </w:r>
      <w:r w:rsidR="0028682B" w:rsidRPr="00DC65D6">
        <w:rPr>
          <w:b/>
          <w:color w:val="000000" w:themeColor="text1"/>
          <w:sz w:val="22"/>
          <w:szCs w:val="22"/>
        </w:rPr>
        <w:t>2019</w:t>
      </w:r>
      <w:r w:rsidRPr="00DC65D6">
        <w:rPr>
          <w:b/>
          <w:color w:val="000000" w:themeColor="text1"/>
          <w:sz w:val="22"/>
          <w:szCs w:val="22"/>
        </w:rPr>
        <w:t>.</w:t>
      </w:r>
    </w:p>
    <w:tbl>
      <w:tblPr>
        <w:tblW w:w="7372" w:type="dxa"/>
        <w:jc w:val="center"/>
        <w:tblLayout w:type="fixed"/>
        <w:tblLook w:val="04A0" w:firstRow="1" w:lastRow="0" w:firstColumn="1" w:lastColumn="0" w:noHBand="0" w:noVBand="1"/>
      </w:tblPr>
      <w:tblGrid>
        <w:gridCol w:w="7372"/>
      </w:tblGrid>
      <w:tr w:rsidR="00DC65D6" w:rsidRPr="00DC65D6" w:rsidTr="006201DE">
        <w:trPr>
          <w:jc w:val="center"/>
        </w:trPr>
        <w:tc>
          <w:tcPr>
            <w:tcW w:w="7372" w:type="dxa"/>
          </w:tcPr>
          <w:p w:rsidR="00DC65D6" w:rsidRPr="00DC65D6" w:rsidRDefault="006F58E2" w:rsidP="00412149">
            <w:pPr>
              <w:jc w:val="center"/>
              <w:rPr>
                <w:b/>
                <w:color w:val="FF0000"/>
                <w:sz w:val="22"/>
                <w:szCs w:val="24"/>
              </w:rPr>
            </w:pPr>
            <w:r>
              <w:rPr>
                <w:b/>
                <w:color w:val="FF0000"/>
                <w:sz w:val="22"/>
                <w:szCs w:val="24"/>
              </w:rPr>
              <w:t>NILSEIA KETES COSTA</w:t>
            </w:r>
          </w:p>
        </w:tc>
      </w:tr>
      <w:tr w:rsidR="00DC65D6" w:rsidRPr="00DC65D6" w:rsidTr="006201DE">
        <w:trPr>
          <w:jc w:val="center"/>
        </w:trPr>
        <w:tc>
          <w:tcPr>
            <w:tcW w:w="7372" w:type="dxa"/>
          </w:tcPr>
          <w:p w:rsidR="00DC65D6" w:rsidRPr="00DC65D6" w:rsidRDefault="006F58E2" w:rsidP="00412149">
            <w:pPr>
              <w:jc w:val="center"/>
              <w:rPr>
                <w:b/>
                <w:color w:val="000000" w:themeColor="text1"/>
                <w:sz w:val="22"/>
                <w:szCs w:val="24"/>
              </w:rPr>
            </w:pPr>
            <w:r>
              <w:rPr>
                <w:b/>
                <w:color w:val="000000" w:themeColor="text1"/>
                <w:sz w:val="22"/>
                <w:szCs w:val="24"/>
              </w:rPr>
              <w:t xml:space="preserve">Pregoeira </w:t>
            </w:r>
            <w:r w:rsidR="00DC65D6" w:rsidRPr="00DC65D6">
              <w:rPr>
                <w:b/>
                <w:color w:val="000000" w:themeColor="text1"/>
                <w:sz w:val="22"/>
                <w:szCs w:val="24"/>
              </w:rPr>
              <w:t>SUPEL-RO</w:t>
            </w:r>
          </w:p>
        </w:tc>
      </w:tr>
      <w:tr w:rsidR="00DC65D6" w:rsidRPr="00DC65D6" w:rsidTr="006201DE">
        <w:trPr>
          <w:trHeight w:val="87"/>
          <w:jc w:val="center"/>
        </w:trPr>
        <w:tc>
          <w:tcPr>
            <w:tcW w:w="7372" w:type="dxa"/>
          </w:tcPr>
          <w:p w:rsidR="00DC65D6" w:rsidRPr="00DC65D6" w:rsidRDefault="006F58E2" w:rsidP="00412149">
            <w:pPr>
              <w:jc w:val="center"/>
              <w:rPr>
                <w:b/>
                <w:color w:val="000000" w:themeColor="text1"/>
                <w:sz w:val="22"/>
                <w:szCs w:val="24"/>
              </w:rPr>
            </w:pPr>
            <w:r>
              <w:rPr>
                <w:b/>
                <w:color w:val="000000" w:themeColor="text1"/>
                <w:sz w:val="22"/>
                <w:szCs w:val="24"/>
              </w:rPr>
              <w:t>Matrícula nº 300061141</w:t>
            </w:r>
          </w:p>
        </w:tc>
      </w:tr>
    </w:tbl>
    <w:p w:rsidR="006F58E2" w:rsidRDefault="006F58E2">
      <w:pPr>
        <w:rPr>
          <w:b/>
          <w:snapToGrid w:val="0"/>
          <w:sz w:val="22"/>
          <w:szCs w:val="22"/>
        </w:rPr>
      </w:pPr>
    </w:p>
    <w:p w:rsidR="00901EEF" w:rsidRDefault="00901EEF">
      <w:pPr>
        <w:rPr>
          <w:b/>
          <w:snapToGrid w:val="0"/>
          <w:sz w:val="22"/>
          <w:szCs w:val="22"/>
        </w:rPr>
      </w:pPr>
      <w:r>
        <w:rPr>
          <w:sz w:val="22"/>
          <w:szCs w:val="22"/>
        </w:rPr>
        <w:br w:type="page"/>
      </w:r>
    </w:p>
    <w:p w:rsidR="00C63B65" w:rsidRDefault="00F91204" w:rsidP="00A91FC6">
      <w:pPr>
        <w:pStyle w:val="Ttulo1"/>
        <w:jc w:val="center"/>
        <w:rPr>
          <w:color w:val="FF0000"/>
          <w:sz w:val="22"/>
          <w:szCs w:val="22"/>
        </w:rPr>
      </w:pPr>
      <w:bookmarkStart w:id="6" w:name="_ANEXO_I_DO"/>
      <w:bookmarkEnd w:id="6"/>
      <w:r>
        <w:rPr>
          <w:color w:val="FF0000"/>
          <w:sz w:val="22"/>
          <w:szCs w:val="22"/>
        </w:rPr>
        <w:lastRenderedPageBreak/>
        <w:t xml:space="preserve">ANEXO I DO EDITAL – </w:t>
      </w:r>
    </w:p>
    <w:p w:rsidR="00C63B65" w:rsidRDefault="00C63B65" w:rsidP="00A91FC6">
      <w:pPr>
        <w:pStyle w:val="Ttulo1"/>
        <w:jc w:val="center"/>
        <w:rPr>
          <w:color w:val="FF0000"/>
          <w:sz w:val="22"/>
          <w:szCs w:val="22"/>
        </w:rPr>
      </w:pPr>
    </w:p>
    <w:p w:rsidR="00F91204" w:rsidRDefault="00F91204" w:rsidP="00A91FC6">
      <w:pPr>
        <w:pStyle w:val="Ttulo1"/>
        <w:jc w:val="center"/>
        <w:rPr>
          <w:color w:val="FF0000"/>
          <w:sz w:val="22"/>
          <w:szCs w:val="22"/>
        </w:rPr>
      </w:pPr>
      <w:r>
        <w:rPr>
          <w:color w:val="FF0000"/>
          <w:sz w:val="22"/>
          <w:szCs w:val="22"/>
        </w:rPr>
        <w:t>TERMO DE REFERÊNCIA</w:t>
      </w:r>
    </w:p>
    <w:p w:rsidR="00C63B65" w:rsidRDefault="00C63B65" w:rsidP="00C63B65"/>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1. IDENTIFICAÇÃO:</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UNIDADE ORÇAMENTÁRIA</w:t>
      </w:r>
      <w:r w:rsidRPr="007067CB">
        <w:rPr>
          <w:color w:val="000000"/>
          <w:sz w:val="22"/>
          <w:szCs w:val="22"/>
        </w:rPr>
        <w:t>: SECRETARIA DE ESTADO DA SAÚDE - SESAU</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REQUISITANTE</w:t>
      </w:r>
      <w:r w:rsidRPr="007067CB">
        <w:rPr>
          <w:color w:val="000000"/>
          <w:sz w:val="22"/>
          <w:szCs w:val="22"/>
        </w:rPr>
        <w:t>: Laboratório Central de Saúde Pública - LACEN</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2. OBJETO:</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Termo de Referência para aquisição e instalação de Autoclave Vertical, visando atender as necessidades deste LACEN no sentido de estruturar o Núcleo de Produtos e Meio Ambiente, implementando o setor de Preparo de Reagentes e Meios de Cultura, garantindo assim a qualidade do processo diagnóstico.</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3. ESPECIFICAÇÕES TÉCNICAS:</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3.1.Especificação Técnica e Quantidade:</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5"/>
        <w:gridCol w:w="6995"/>
        <w:gridCol w:w="542"/>
        <w:gridCol w:w="710"/>
      </w:tblGrid>
      <w:tr w:rsidR="00C63B65" w:rsidRPr="007067CB" w:rsidTr="000A1D02">
        <w:trPr>
          <w:tblCellSpacing w:w="0" w:type="dxa"/>
        </w:trPr>
        <w:tc>
          <w:tcPr>
            <w:tcW w:w="283" w:type="pct"/>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jc w:val="center"/>
              <w:rPr>
                <w:color w:val="000000"/>
                <w:sz w:val="22"/>
                <w:szCs w:val="22"/>
              </w:rPr>
            </w:pPr>
            <w:r w:rsidRPr="007067CB">
              <w:rPr>
                <w:color w:val="000000"/>
                <w:sz w:val="22"/>
                <w:szCs w:val="22"/>
              </w:rPr>
              <w:t> </w:t>
            </w:r>
            <w:proofErr w:type="spellStart"/>
            <w:r w:rsidRPr="002C1749">
              <w:rPr>
                <w:b/>
                <w:bCs/>
                <w:color w:val="000000"/>
                <w:sz w:val="22"/>
                <w:szCs w:val="22"/>
              </w:rPr>
              <w:t>Ítem</w:t>
            </w:r>
            <w:proofErr w:type="spellEnd"/>
          </w:p>
        </w:tc>
        <w:tc>
          <w:tcPr>
            <w:tcW w:w="3993" w:type="pct"/>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jc w:val="center"/>
              <w:rPr>
                <w:color w:val="000000"/>
                <w:sz w:val="22"/>
                <w:szCs w:val="22"/>
              </w:rPr>
            </w:pPr>
            <w:r w:rsidRPr="002C1749">
              <w:rPr>
                <w:b/>
                <w:bCs/>
                <w:color w:val="000000"/>
                <w:sz w:val="22"/>
                <w:szCs w:val="22"/>
              </w:rPr>
              <w:t>Especificação do Objeto</w:t>
            </w:r>
          </w:p>
        </w:tc>
        <w:tc>
          <w:tcPr>
            <w:tcW w:w="314" w:type="pct"/>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jc w:val="center"/>
              <w:rPr>
                <w:color w:val="000000"/>
                <w:sz w:val="22"/>
                <w:szCs w:val="22"/>
              </w:rPr>
            </w:pPr>
            <w:proofErr w:type="spellStart"/>
            <w:r w:rsidRPr="002C1749">
              <w:rPr>
                <w:b/>
                <w:bCs/>
                <w:color w:val="000000"/>
                <w:sz w:val="22"/>
                <w:szCs w:val="22"/>
              </w:rPr>
              <w:t>Unid</w:t>
            </w:r>
            <w:proofErr w:type="spellEnd"/>
          </w:p>
        </w:tc>
        <w:tc>
          <w:tcPr>
            <w:tcW w:w="410" w:type="pct"/>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jc w:val="center"/>
              <w:rPr>
                <w:color w:val="000000"/>
                <w:sz w:val="22"/>
                <w:szCs w:val="22"/>
              </w:rPr>
            </w:pPr>
            <w:r w:rsidRPr="002C1749">
              <w:rPr>
                <w:b/>
                <w:bCs/>
                <w:color w:val="000000"/>
                <w:sz w:val="22"/>
                <w:szCs w:val="22"/>
              </w:rPr>
              <w:t>Quant.</w:t>
            </w:r>
          </w:p>
        </w:tc>
      </w:tr>
      <w:tr w:rsidR="00C63B65" w:rsidRPr="007067CB" w:rsidTr="000A1D02">
        <w:trPr>
          <w:tblCellSpacing w:w="0" w:type="dxa"/>
        </w:trPr>
        <w:tc>
          <w:tcPr>
            <w:tcW w:w="283" w:type="pct"/>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jc w:val="center"/>
              <w:rPr>
                <w:color w:val="000000"/>
                <w:sz w:val="22"/>
                <w:szCs w:val="22"/>
              </w:rPr>
            </w:pPr>
            <w:r w:rsidRPr="007067CB">
              <w:rPr>
                <w:color w:val="000000"/>
                <w:sz w:val="22"/>
                <w:szCs w:val="22"/>
              </w:rPr>
              <w:t>01</w:t>
            </w:r>
          </w:p>
        </w:tc>
        <w:tc>
          <w:tcPr>
            <w:tcW w:w="3993" w:type="pct"/>
            <w:tcBorders>
              <w:top w:val="outset" w:sz="6" w:space="0" w:color="auto"/>
              <w:left w:val="outset" w:sz="6" w:space="0" w:color="auto"/>
              <w:bottom w:val="outset" w:sz="6" w:space="0" w:color="auto"/>
              <w:right w:val="outset" w:sz="6" w:space="0" w:color="auto"/>
            </w:tcBorders>
            <w:vAlign w:val="center"/>
            <w:hideMark/>
          </w:tcPr>
          <w:p w:rsidR="00C63B65" w:rsidRPr="003E0D5C" w:rsidRDefault="003E0D5C" w:rsidP="003E0D5C">
            <w:pPr>
              <w:spacing w:before="100" w:beforeAutospacing="1" w:after="100" w:afterAutospacing="1"/>
              <w:jc w:val="both"/>
              <w:rPr>
                <w:color w:val="000000"/>
                <w:sz w:val="22"/>
                <w:szCs w:val="22"/>
              </w:rPr>
            </w:pPr>
            <w:r w:rsidRPr="003E0D5C">
              <w:rPr>
                <w:rStyle w:val="Forte"/>
                <w:i/>
                <w:iCs/>
                <w:color w:val="000000"/>
                <w:sz w:val="22"/>
                <w:szCs w:val="22"/>
              </w:rPr>
              <w:t>Autoclave Vertical de chão</w:t>
            </w:r>
            <w:r w:rsidRPr="003E0D5C">
              <w:rPr>
                <w:rStyle w:val="nfase"/>
                <w:color w:val="000000"/>
                <w:sz w:val="22"/>
                <w:szCs w:val="22"/>
              </w:rPr>
              <w:t>, para esterilização de equipamentos e materiais de uso em laboratório clínico, com uso de vapor saturado. Equipamento com 75 litros de capacidade, elétrico, conectado à rede em 220 V. Caldeira construída em aço inox 304 e tampa em bronze fundido ou aço inox AISI 304, para operar na temperatura de 127 °C (0 Kgf/cm</w:t>
            </w:r>
            <w:r w:rsidRPr="003E0D5C">
              <w:rPr>
                <w:rStyle w:val="nfase"/>
                <w:color w:val="000000"/>
                <w:sz w:val="22"/>
                <w:szCs w:val="22"/>
                <w:vertAlign w:val="superscript"/>
              </w:rPr>
              <w:t>2</w:t>
            </w:r>
            <w:r w:rsidRPr="003E0D5C">
              <w:rPr>
                <w:rStyle w:val="nfase"/>
                <w:color w:val="000000"/>
                <w:sz w:val="22"/>
                <w:szCs w:val="22"/>
              </w:rPr>
              <w:t>) e temperatura máxima 143 °C (3 Kgf/cm</w:t>
            </w:r>
            <w:r w:rsidRPr="003E0D5C">
              <w:rPr>
                <w:rStyle w:val="nfase"/>
                <w:color w:val="000000"/>
                <w:sz w:val="22"/>
                <w:szCs w:val="22"/>
                <w:vertAlign w:val="superscript"/>
              </w:rPr>
              <w:t>2</w:t>
            </w:r>
            <w:r w:rsidRPr="003E0D5C">
              <w:rPr>
                <w:rStyle w:val="nfase"/>
                <w:color w:val="000000"/>
                <w:sz w:val="22"/>
                <w:szCs w:val="22"/>
              </w:rPr>
              <w:t>). Gabinete em chapa de aço quimicamente tratado, com acabamento em epóxi.  Montado sobre pés de borracha reguláveis. Fechamento da tampa por meio de manípulos termicamente isolados, e guarnição de vedação em silicone resistente a altas temperaturas. Levantamento da tampa por meio de pedal. Provida de válvula de Segurança de pressão regulada para atuar com pressão igual ou superior à MPTA (máxima pressão de trabalho admissível) e válvula de controle em bronze, com sistema de peso e contrapeso para regulagem da pressão de trabalho e expulsão do ar. Contendo manômetro e termômetro com escalas compatíveis com as condições de trabalho. Resistências em níquel-cromo blindadas em tubo de cobre cromado. Descanso universal e cesto perfurado para suporte dos materiais a esterilizar em aço inox. Providas de registro de esfera para escoamento de água. Painel de controle com chave seletora de três posições para regulagem de aquecimento (mínimo, médio e máximo), além de lâmpada indicadora de aparelho ligado. COM INSTALAÇÃO.</w:t>
            </w:r>
          </w:p>
        </w:tc>
        <w:tc>
          <w:tcPr>
            <w:tcW w:w="314" w:type="pct"/>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jc w:val="center"/>
              <w:rPr>
                <w:color w:val="000000"/>
                <w:sz w:val="22"/>
                <w:szCs w:val="22"/>
              </w:rPr>
            </w:pPr>
            <w:r w:rsidRPr="007067CB">
              <w:rPr>
                <w:color w:val="000000"/>
                <w:sz w:val="22"/>
                <w:szCs w:val="22"/>
              </w:rPr>
              <w:t>Unid.</w:t>
            </w:r>
          </w:p>
        </w:tc>
        <w:tc>
          <w:tcPr>
            <w:tcW w:w="410" w:type="pct"/>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jc w:val="center"/>
              <w:rPr>
                <w:color w:val="000000"/>
                <w:sz w:val="22"/>
                <w:szCs w:val="22"/>
              </w:rPr>
            </w:pPr>
            <w:r w:rsidRPr="007067CB">
              <w:rPr>
                <w:color w:val="000000"/>
                <w:sz w:val="22"/>
                <w:szCs w:val="22"/>
              </w:rPr>
              <w:t>03</w:t>
            </w:r>
          </w:p>
        </w:tc>
      </w:tr>
    </w:tbl>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4. DA GARANTIA:</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A garantia mínima contra defeitos de fabricação deverá ser de 12 (doze) meses, podendo o equipamento, acessórios e mão-de-obra deverão possuir </w:t>
      </w:r>
      <w:r w:rsidRPr="002C1749">
        <w:rPr>
          <w:b/>
          <w:bCs/>
          <w:color w:val="000000"/>
          <w:sz w:val="22"/>
          <w:szCs w:val="22"/>
        </w:rPr>
        <w:t>Garantia do Contratado</w:t>
      </w:r>
      <w:r w:rsidRPr="007067CB">
        <w:rPr>
          <w:color w:val="000000"/>
          <w:sz w:val="22"/>
          <w:szCs w:val="22"/>
        </w:rPr>
        <w:t xml:space="preserve">, contra defeitos </w:t>
      </w:r>
      <w:r w:rsidRPr="007067CB">
        <w:rPr>
          <w:color w:val="000000"/>
          <w:sz w:val="22"/>
          <w:szCs w:val="22"/>
        </w:rPr>
        <w:lastRenderedPageBreak/>
        <w:t>de fabricação ou vícios/falhas de montagem, pelo </w:t>
      </w:r>
      <w:r w:rsidRPr="002C1749">
        <w:rPr>
          <w:b/>
          <w:bCs/>
          <w:color w:val="000000"/>
          <w:sz w:val="22"/>
          <w:szCs w:val="22"/>
          <w:u w:val="single"/>
        </w:rPr>
        <w:t>prazo de 12 (doze) meses</w:t>
      </w:r>
      <w:r w:rsidRPr="007067CB">
        <w:rPr>
          <w:color w:val="000000"/>
          <w:sz w:val="22"/>
          <w:szCs w:val="22"/>
        </w:rPr>
        <w:t>, contados a partir da data do Recebimento Definitivo.</w:t>
      </w:r>
    </w:p>
    <w:p w:rsidR="00C63B65" w:rsidRPr="007067CB" w:rsidRDefault="00C63B65" w:rsidP="00995E3D">
      <w:pPr>
        <w:numPr>
          <w:ilvl w:val="0"/>
          <w:numId w:val="32"/>
        </w:numPr>
        <w:spacing w:before="100" w:beforeAutospacing="1" w:after="100" w:afterAutospacing="1"/>
        <w:jc w:val="both"/>
        <w:rPr>
          <w:color w:val="000000"/>
          <w:sz w:val="22"/>
          <w:szCs w:val="22"/>
        </w:rPr>
      </w:pPr>
      <w:r w:rsidRPr="007067CB">
        <w:rPr>
          <w:color w:val="000000"/>
          <w:sz w:val="22"/>
          <w:szCs w:val="22"/>
        </w:rPr>
        <w:t>O início do período da garantia dar-se-á na data da emissão do Termo de Recebimento definitivo do bem pelo LACEN/RO.</w:t>
      </w:r>
    </w:p>
    <w:p w:rsidR="00C63B65" w:rsidRPr="007067CB" w:rsidRDefault="00C63B65" w:rsidP="00995E3D">
      <w:pPr>
        <w:numPr>
          <w:ilvl w:val="0"/>
          <w:numId w:val="32"/>
        </w:numPr>
        <w:spacing w:before="100" w:beforeAutospacing="1" w:after="100" w:afterAutospacing="1"/>
        <w:jc w:val="both"/>
        <w:rPr>
          <w:color w:val="000000"/>
          <w:sz w:val="22"/>
          <w:szCs w:val="22"/>
        </w:rPr>
      </w:pPr>
      <w:r w:rsidRPr="007067CB">
        <w:rPr>
          <w:color w:val="000000"/>
          <w:sz w:val="22"/>
          <w:szCs w:val="22"/>
        </w:rPr>
        <w:t>Sendo evidenciado defeito em prazo igual ou inferior a 07 (sete) dias corridos, o bem deverá ser substituído pelo contratado, no prazo de até 15 dias úteis, por outro bem novo, sem uso.</w:t>
      </w:r>
    </w:p>
    <w:p w:rsidR="00C63B65" w:rsidRPr="007067CB" w:rsidRDefault="00C63B65" w:rsidP="00995E3D">
      <w:pPr>
        <w:numPr>
          <w:ilvl w:val="0"/>
          <w:numId w:val="32"/>
        </w:numPr>
        <w:spacing w:before="100" w:beforeAutospacing="1" w:after="100" w:afterAutospacing="1"/>
        <w:jc w:val="both"/>
        <w:rPr>
          <w:color w:val="000000"/>
          <w:sz w:val="22"/>
          <w:szCs w:val="22"/>
        </w:rPr>
      </w:pPr>
      <w:r w:rsidRPr="007067CB">
        <w:rPr>
          <w:color w:val="000000"/>
          <w:sz w:val="22"/>
          <w:szCs w:val="22"/>
        </w:rPr>
        <w:t>Sendo evidenciado defeito de fabricação em prazo superior a 07 (sete) dias e inferior a 12 meses, o bem deverá ser enviado para assistência técnica, por meio de rede credenciada ou autorizada para atender as necessidades técnicas de reparo.</w:t>
      </w:r>
    </w:p>
    <w:p w:rsidR="00C63B65" w:rsidRPr="007067CB" w:rsidRDefault="00C63B65" w:rsidP="00995E3D">
      <w:pPr>
        <w:numPr>
          <w:ilvl w:val="0"/>
          <w:numId w:val="32"/>
        </w:numPr>
        <w:spacing w:before="100" w:beforeAutospacing="1" w:after="100" w:afterAutospacing="1"/>
        <w:jc w:val="both"/>
        <w:rPr>
          <w:color w:val="000000"/>
          <w:sz w:val="22"/>
          <w:szCs w:val="22"/>
        </w:rPr>
      </w:pPr>
      <w:r w:rsidRPr="007067CB">
        <w:rPr>
          <w:color w:val="000000"/>
          <w:sz w:val="22"/>
          <w:szCs w:val="22"/>
        </w:rPr>
        <w:t>Detectado o problema, o LACEN/RO comunicará o contratado que deverá, no prazo máximo de 48 (quarenta e oito) horas, retirar o bem, acondicionar e transportar, para avaliação e conserto na rede de assistência técnica disponível.</w:t>
      </w:r>
    </w:p>
    <w:p w:rsidR="00C63B65" w:rsidRPr="007067CB" w:rsidRDefault="00C63B65" w:rsidP="00995E3D">
      <w:pPr>
        <w:numPr>
          <w:ilvl w:val="0"/>
          <w:numId w:val="32"/>
        </w:numPr>
        <w:spacing w:before="100" w:beforeAutospacing="1" w:after="100" w:afterAutospacing="1"/>
        <w:jc w:val="both"/>
        <w:rPr>
          <w:color w:val="000000"/>
          <w:sz w:val="22"/>
          <w:szCs w:val="22"/>
        </w:rPr>
      </w:pPr>
      <w:r w:rsidRPr="007067CB">
        <w:rPr>
          <w:color w:val="000000"/>
          <w:sz w:val="22"/>
          <w:szCs w:val="22"/>
        </w:rPr>
        <w:t xml:space="preserve">Decorridos 30 (trinta) dias da retirada do bem, sem solução, o contratado deverá substituí-lo por outro, novo, sem uso, de características, qualidade e desempenho semelhantes, a ser ofertado ao LACEN/RO no prazo máximo de 10 (dez) dias corridos que poderá aceita-lo ou rejeitá-lo. Sendo o bem </w:t>
      </w:r>
      <w:proofErr w:type="gramStart"/>
      <w:r w:rsidRPr="007067CB">
        <w:rPr>
          <w:color w:val="000000"/>
          <w:sz w:val="22"/>
          <w:szCs w:val="22"/>
        </w:rPr>
        <w:t>for  rejeitado</w:t>
      </w:r>
      <w:proofErr w:type="gramEnd"/>
      <w:r w:rsidRPr="007067CB">
        <w:rPr>
          <w:color w:val="000000"/>
          <w:sz w:val="22"/>
          <w:szCs w:val="22"/>
        </w:rPr>
        <w:t xml:space="preserve"> pelo LACEN/RO, conceder-se-á ao contratado novo prazo, de 10 (dez) dias corridos para a substituição do bem.</w:t>
      </w:r>
    </w:p>
    <w:p w:rsidR="00C63B65" w:rsidRPr="007067CB" w:rsidRDefault="00C63B65" w:rsidP="00995E3D">
      <w:pPr>
        <w:numPr>
          <w:ilvl w:val="0"/>
          <w:numId w:val="32"/>
        </w:numPr>
        <w:spacing w:before="100" w:beforeAutospacing="1" w:after="100" w:afterAutospacing="1"/>
        <w:jc w:val="both"/>
        <w:rPr>
          <w:color w:val="000000"/>
          <w:sz w:val="22"/>
          <w:szCs w:val="22"/>
        </w:rPr>
      </w:pPr>
      <w:r w:rsidRPr="007067CB">
        <w:rPr>
          <w:color w:val="000000"/>
          <w:sz w:val="22"/>
          <w:szCs w:val="22"/>
        </w:rPr>
        <w:t xml:space="preserve">Toda e qualquer despesa decorrente da execução das condições de garantia ou assistência técnica, tais como acondicionamento e transporte do equipamento, troca de peças </w:t>
      </w:r>
      <w:proofErr w:type="spellStart"/>
      <w:r w:rsidRPr="007067CB">
        <w:rPr>
          <w:color w:val="000000"/>
          <w:sz w:val="22"/>
          <w:szCs w:val="22"/>
        </w:rPr>
        <w:t>etc</w:t>
      </w:r>
      <w:proofErr w:type="spellEnd"/>
      <w:r w:rsidRPr="007067CB">
        <w:rPr>
          <w:color w:val="000000"/>
          <w:sz w:val="22"/>
          <w:szCs w:val="22"/>
        </w:rPr>
        <w:t>, ficará inteiramente a cargo da empresa contratada.</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Aplicam-se subsidiariamente ao Contrato Administrativo as cláusulas estabelecidas no Código de Defesa do Consumidor – CDC Lei nº. 8.078 de 11/09/90.</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5. JUSTIFICATIVA</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Visando estruturar o Laboratório Central de Saúde Pública (LACEN-RO) de modo a atender com segurança e eficiência seus parceiros em diversos programas de controle e monitoramento de agravos à saúde, bem como cumprindo suas responsabilidades junto aos diversos programas de monitoramento da qualidade de produtos – alimentos água, etc. - nos níveis municipal, estadual e federal.</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As </w:t>
      </w:r>
      <w:r w:rsidRPr="002C1749">
        <w:rPr>
          <w:b/>
          <w:bCs/>
          <w:color w:val="000000"/>
          <w:sz w:val="22"/>
          <w:szCs w:val="22"/>
        </w:rPr>
        <w:t>Autoclaves </w:t>
      </w:r>
      <w:r w:rsidRPr="007067CB">
        <w:rPr>
          <w:color w:val="000000"/>
          <w:sz w:val="22"/>
          <w:szCs w:val="22"/>
        </w:rPr>
        <w:t>são equipamentos indispensáveis e imprescindíveis na esterilização, tanto de meios, reagentes e materiais utilizados em análises nos diversos laboratórios do LACEN, como dos resíduos – sólidos e líquidos - oriundos dos mesmos laboratórios, antes da destinação final, em atendimento ás exigências legais.</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xml:space="preserve">            Nos </w:t>
      </w:r>
      <w:proofErr w:type="spellStart"/>
      <w:r w:rsidRPr="007067CB">
        <w:rPr>
          <w:color w:val="000000"/>
          <w:sz w:val="22"/>
          <w:szCs w:val="22"/>
        </w:rPr>
        <w:t>ultimos</w:t>
      </w:r>
      <w:proofErr w:type="spellEnd"/>
      <w:r w:rsidRPr="007067CB">
        <w:rPr>
          <w:color w:val="000000"/>
          <w:sz w:val="22"/>
          <w:szCs w:val="22"/>
        </w:rPr>
        <w:t xml:space="preserve"> anos, a demanda pelos serviços do LACEN tem crescido continuamente, como resultado não apenas do aumento de solicitações para análises já rotineiras, como da implantação de novas análises, tais como:</w:t>
      </w:r>
    </w:p>
    <w:p w:rsidR="00C63B65" w:rsidRPr="007067CB" w:rsidRDefault="00C63B65" w:rsidP="00995E3D">
      <w:pPr>
        <w:numPr>
          <w:ilvl w:val="0"/>
          <w:numId w:val="33"/>
        </w:numPr>
        <w:spacing w:before="100" w:beforeAutospacing="1" w:after="100" w:afterAutospacing="1"/>
        <w:rPr>
          <w:color w:val="000000"/>
          <w:sz w:val="22"/>
          <w:szCs w:val="22"/>
        </w:rPr>
      </w:pPr>
      <w:r w:rsidRPr="007067CB">
        <w:rPr>
          <w:color w:val="000000"/>
          <w:sz w:val="22"/>
          <w:szCs w:val="22"/>
        </w:rPr>
        <w:t>Análise microbiológica de alimentos;</w:t>
      </w:r>
    </w:p>
    <w:p w:rsidR="00C63B65" w:rsidRPr="007067CB" w:rsidRDefault="00C63B65" w:rsidP="00995E3D">
      <w:pPr>
        <w:numPr>
          <w:ilvl w:val="0"/>
          <w:numId w:val="33"/>
        </w:numPr>
        <w:spacing w:before="100" w:beforeAutospacing="1" w:after="100" w:afterAutospacing="1"/>
        <w:rPr>
          <w:color w:val="000000"/>
          <w:sz w:val="22"/>
          <w:szCs w:val="22"/>
        </w:rPr>
      </w:pPr>
      <w:r w:rsidRPr="007067CB">
        <w:rPr>
          <w:color w:val="000000"/>
          <w:sz w:val="22"/>
          <w:szCs w:val="22"/>
        </w:rPr>
        <w:t>Análises em água para consumo humano;</w:t>
      </w:r>
    </w:p>
    <w:p w:rsidR="00C63B65" w:rsidRPr="007067CB" w:rsidRDefault="00C63B65" w:rsidP="00995E3D">
      <w:pPr>
        <w:numPr>
          <w:ilvl w:val="0"/>
          <w:numId w:val="33"/>
        </w:numPr>
        <w:spacing w:before="100" w:beforeAutospacing="1" w:after="100" w:afterAutospacing="1"/>
        <w:rPr>
          <w:color w:val="000000"/>
          <w:sz w:val="22"/>
          <w:szCs w:val="22"/>
        </w:rPr>
      </w:pPr>
      <w:r w:rsidRPr="007067CB">
        <w:rPr>
          <w:color w:val="000000"/>
          <w:sz w:val="22"/>
          <w:szCs w:val="22"/>
        </w:rPr>
        <w:t>Análises de agua mineral natural e água natural;</w:t>
      </w:r>
    </w:p>
    <w:p w:rsidR="00C63B65" w:rsidRPr="007067CB" w:rsidRDefault="00C63B65" w:rsidP="00995E3D">
      <w:pPr>
        <w:numPr>
          <w:ilvl w:val="0"/>
          <w:numId w:val="33"/>
        </w:numPr>
        <w:spacing w:before="100" w:beforeAutospacing="1" w:after="100" w:afterAutospacing="1"/>
        <w:rPr>
          <w:color w:val="000000"/>
          <w:sz w:val="22"/>
          <w:szCs w:val="22"/>
        </w:rPr>
      </w:pPr>
      <w:r w:rsidRPr="007067CB">
        <w:rPr>
          <w:color w:val="000000"/>
          <w:sz w:val="22"/>
          <w:szCs w:val="22"/>
        </w:rPr>
        <w:t>Análises de água para serviços de hemodiálise;</w:t>
      </w:r>
    </w:p>
    <w:p w:rsidR="00C63B65" w:rsidRPr="007067CB" w:rsidRDefault="00C63B65" w:rsidP="00995E3D">
      <w:pPr>
        <w:numPr>
          <w:ilvl w:val="0"/>
          <w:numId w:val="33"/>
        </w:numPr>
        <w:spacing w:before="100" w:beforeAutospacing="1" w:after="100" w:afterAutospacing="1"/>
        <w:rPr>
          <w:color w:val="000000"/>
          <w:sz w:val="22"/>
          <w:szCs w:val="22"/>
        </w:rPr>
      </w:pPr>
      <w:r w:rsidRPr="007067CB">
        <w:rPr>
          <w:color w:val="000000"/>
          <w:sz w:val="22"/>
          <w:szCs w:val="22"/>
        </w:rPr>
        <w:t>Controle de qualidade em citologia oncótica;</w:t>
      </w:r>
    </w:p>
    <w:p w:rsidR="00C63B65" w:rsidRPr="007067CB" w:rsidRDefault="00C63B65" w:rsidP="00995E3D">
      <w:pPr>
        <w:numPr>
          <w:ilvl w:val="0"/>
          <w:numId w:val="33"/>
        </w:numPr>
        <w:spacing w:before="100" w:beforeAutospacing="1" w:after="100" w:afterAutospacing="1"/>
        <w:rPr>
          <w:color w:val="000000"/>
          <w:sz w:val="22"/>
          <w:szCs w:val="22"/>
        </w:rPr>
      </w:pPr>
      <w:r w:rsidRPr="007067CB">
        <w:rPr>
          <w:color w:val="000000"/>
          <w:sz w:val="22"/>
          <w:szCs w:val="22"/>
        </w:rPr>
        <w:t>Diagnóstico da raiva animal;</w:t>
      </w:r>
    </w:p>
    <w:p w:rsidR="00C63B65" w:rsidRPr="007067CB" w:rsidRDefault="00C63B65" w:rsidP="00995E3D">
      <w:pPr>
        <w:numPr>
          <w:ilvl w:val="0"/>
          <w:numId w:val="33"/>
        </w:numPr>
        <w:spacing w:before="100" w:beforeAutospacing="1" w:after="100" w:afterAutospacing="1"/>
        <w:rPr>
          <w:color w:val="000000"/>
          <w:sz w:val="22"/>
          <w:szCs w:val="22"/>
        </w:rPr>
      </w:pPr>
      <w:r w:rsidRPr="007067CB">
        <w:rPr>
          <w:color w:val="000000"/>
          <w:sz w:val="22"/>
          <w:szCs w:val="22"/>
        </w:rPr>
        <w:t>Análises toxicológicas de colinesterase;</w:t>
      </w:r>
    </w:p>
    <w:p w:rsidR="00C63B65" w:rsidRPr="007067CB" w:rsidRDefault="00C63B65" w:rsidP="00995E3D">
      <w:pPr>
        <w:numPr>
          <w:ilvl w:val="0"/>
          <w:numId w:val="33"/>
        </w:numPr>
        <w:spacing w:before="100" w:beforeAutospacing="1" w:after="100" w:afterAutospacing="1"/>
        <w:rPr>
          <w:color w:val="000000"/>
          <w:sz w:val="22"/>
          <w:szCs w:val="22"/>
        </w:rPr>
      </w:pPr>
      <w:r w:rsidRPr="007067CB">
        <w:rPr>
          <w:color w:val="000000"/>
          <w:sz w:val="22"/>
          <w:szCs w:val="22"/>
        </w:rPr>
        <w:lastRenderedPageBreak/>
        <w:t xml:space="preserve">Cultura de Mycobacterium </w:t>
      </w:r>
      <w:proofErr w:type="spellStart"/>
      <w:r w:rsidRPr="007067CB">
        <w:rPr>
          <w:color w:val="000000"/>
          <w:sz w:val="22"/>
          <w:szCs w:val="22"/>
        </w:rPr>
        <w:t>tuberculosis</w:t>
      </w:r>
      <w:proofErr w:type="spellEnd"/>
      <w:r w:rsidRPr="007067CB">
        <w:rPr>
          <w:color w:val="000000"/>
          <w:sz w:val="22"/>
          <w:szCs w:val="22"/>
        </w:rPr>
        <w:t xml:space="preserve"> e Testes de sensibilidade;</w:t>
      </w:r>
    </w:p>
    <w:p w:rsidR="00C63B65" w:rsidRPr="007067CB" w:rsidRDefault="00C63B65" w:rsidP="00995E3D">
      <w:pPr>
        <w:numPr>
          <w:ilvl w:val="0"/>
          <w:numId w:val="33"/>
        </w:numPr>
        <w:spacing w:before="100" w:beforeAutospacing="1" w:after="100" w:afterAutospacing="1"/>
        <w:rPr>
          <w:color w:val="000000"/>
          <w:sz w:val="22"/>
          <w:szCs w:val="22"/>
        </w:rPr>
      </w:pPr>
      <w:r w:rsidRPr="007067CB">
        <w:rPr>
          <w:color w:val="000000"/>
          <w:sz w:val="22"/>
          <w:szCs w:val="22"/>
        </w:rPr>
        <w:t>Análises microbiológicas humanas das UTI do Hospital João Paulo II e Neonatal do Hospital de Base (CCIH),</w:t>
      </w:r>
    </w:p>
    <w:p w:rsidR="00C63B65" w:rsidRPr="007067CB" w:rsidRDefault="00C63B65" w:rsidP="00995E3D">
      <w:pPr>
        <w:numPr>
          <w:ilvl w:val="0"/>
          <w:numId w:val="33"/>
        </w:numPr>
        <w:spacing w:before="100" w:beforeAutospacing="1" w:after="100" w:afterAutospacing="1"/>
        <w:rPr>
          <w:color w:val="000000"/>
          <w:sz w:val="22"/>
          <w:szCs w:val="22"/>
        </w:rPr>
      </w:pPr>
      <w:r w:rsidRPr="007067CB">
        <w:rPr>
          <w:color w:val="000000"/>
          <w:sz w:val="22"/>
          <w:szCs w:val="22"/>
        </w:rPr>
        <w:t xml:space="preserve">Marcadores sorológicos para hepatites virais, incluindo PCR para hepatites B, C e </w:t>
      </w:r>
      <w:proofErr w:type="spellStart"/>
      <w:r w:rsidRPr="007067CB">
        <w:rPr>
          <w:color w:val="000000"/>
          <w:sz w:val="22"/>
          <w:szCs w:val="22"/>
        </w:rPr>
        <w:t>genotipagem</w:t>
      </w:r>
      <w:proofErr w:type="spellEnd"/>
      <w:r w:rsidRPr="007067CB">
        <w:rPr>
          <w:color w:val="000000"/>
          <w:sz w:val="22"/>
          <w:szCs w:val="22"/>
        </w:rPr>
        <w:t>.</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O atendimento com material estéril a todas essas ações é cumprido pelo Setor de Preparo de Reagentes e Meios de Cultura, onde está inserida a esterilização do LACEN, cujas atividades têm sido prejudicadas pelas condições dos equipamentos existentes, alguns já precários, todos com mais de doze anos de uso e necessitando de constantes manutenções corretivas.</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Para evitar interrupções nessas análises e a consequente perda da qualidade e da capacidade de diagnóstico dos agravos em todo o Estado de Rondônia, solicitamos urgência na aquisição dos equipamentos ora requeridos.</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6. DO LOCAL E ENTREGA</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6.1.LOCAL/HORÁRIO</w:t>
      </w:r>
    </w:p>
    <w:p w:rsidR="00C63B65" w:rsidRDefault="00C63B65" w:rsidP="00C63B65">
      <w:pPr>
        <w:spacing w:before="100" w:beforeAutospacing="1" w:after="100" w:afterAutospacing="1"/>
        <w:jc w:val="both"/>
        <w:rPr>
          <w:color w:val="000000"/>
          <w:sz w:val="22"/>
          <w:szCs w:val="22"/>
        </w:rPr>
      </w:pPr>
      <w:r w:rsidRPr="007067CB">
        <w:rPr>
          <w:color w:val="000000"/>
          <w:sz w:val="22"/>
          <w:szCs w:val="22"/>
        </w:rPr>
        <w:t xml:space="preserve">          Os materiais solicitados, relacionados </w:t>
      </w:r>
      <w:proofErr w:type="spellStart"/>
      <w:r w:rsidRPr="007067CB">
        <w:rPr>
          <w:color w:val="000000"/>
          <w:sz w:val="22"/>
          <w:szCs w:val="22"/>
        </w:rPr>
        <w:t>neste</w:t>
      </w:r>
      <w:proofErr w:type="spellEnd"/>
      <w:r w:rsidRPr="007067CB">
        <w:rPr>
          <w:color w:val="000000"/>
          <w:sz w:val="22"/>
          <w:szCs w:val="22"/>
        </w:rPr>
        <w:t xml:space="preserve"> Termo de Referência deverão ser entregues no Almoxarifado do LACEN - Laboratório Central de Saúde Pública, situado à Rua Anita Garibaldi, 4130 - Bairro Costa e Silva - Porto Velho - RO, CEP: 76.803-620 – </w:t>
      </w:r>
      <w:proofErr w:type="spellStart"/>
      <w:r w:rsidRPr="007067CB">
        <w:rPr>
          <w:color w:val="000000"/>
          <w:sz w:val="22"/>
          <w:szCs w:val="22"/>
        </w:rPr>
        <w:t>Tel</w:t>
      </w:r>
      <w:proofErr w:type="spellEnd"/>
      <w:r w:rsidRPr="007067CB">
        <w:rPr>
          <w:color w:val="000000"/>
          <w:sz w:val="22"/>
          <w:szCs w:val="22"/>
        </w:rPr>
        <w:t xml:space="preserve"> Fax: (69) 3216-5300/5302, no </w:t>
      </w:r>
      <w:proofErr w:type="spellStart"/>
      <w:r w:rsidRPr="007067CB">
        <w:rPr>
          <w:color w:val="000000"/>
          <w:sz w:val="22"/>
          <w:szCs w:val="22"/>
        </w:rPr>
        <w:t>municipio</w:t>
      </w:r>
      <w:proofErr w:type="spellEnd"/>
      <w:r w:rsidRPr="007067CB">
        <w:rPr>
          <w:color w:val="000000"/>
          <w:sz w:val="22"/>
          <w:szCs w:val="22"/>
        </w:rPr>
        <w:t xml:space="preserve"> de Porto Velho – RO, no horário de Segunda à Sexta Feira – das 07hs30 às 13hs30. Que deverá ser recebido pela Comissão de Recebimento do LACEN e 01 Técnico da área, em conformidade com a Nota de Empenh</w:t>
      </w:r>
      <w:bookmarkStart w:id="7" w:name="_GoBack"/>
      <w:bookmarkEnd w:id="7"/>
      <w:r w:rsidRPr="007067CB">
        <w:rPr>
          <w:color w:val="000000"/>
          <w:sz w:val="22"/>
          <w:szCs w:val="22"/>
        </w:rPr>
        <w:t>o.</w:t>
      </w:r>
    </w:p>
    <w:p w:rsidR="00545EEF" w:rsidRPr="00545EEF" w:rsidRDefault="00545EEF" w:rsidP="00545EEF">
      <w:pPr>
        <w:pStyle w:val="textojustificadorecuoprimeiralinha"/>
        <w:spacing w:before="120" w:beforeAutospacing="0" w:after="120" w:afterAutospacing="0"/>
        <w:ind w:right="120"/>
        <w:jc w:val="both"/>
        <w:rPr>
          <w:color w:val="000000"/>
          <w:sz w:val="22"/>
          <w:szCs w:val="22"/>
        </w:rPr>
      </w:pPr>
      <w:r w:rsidRPr="00545EEF">
        <w:rPr>
          <w:rStyle w:val="Forte"/>
          <w:i/>
          <w:iCs/>
          <w:color w:val="000000"/>
          <w:sz w:val="22"/>
          <w:szCs w:val="22"/>
        </w:rPr>
        <w:t>6.1.1. </w:t>
      </w:r>
      <w:r w:rsidRPr="00545EEF">
        <w:rPr>
          <w:rStyle w:val="nfase"/>
          <w:color w:val="000000"/>
          <w:sz w:val="22"/>
          <w:szCs w:val="22"/>
        </w:rPr>
        <w:t>Os equipamentos deverão ser </w:t>
      </w:r>
      <w:r w:rsidRPr="00545EEF">
        <w:rPr>
          <w:rStyle w:val="Forte"/>
          <w:i/>
          <w:iCs/>
          <w:color w:val="000000"/>
          <w:sz w:val="22"/>
          <w:szCs w:val="22"/>
        </w:rPr>
        <w:t>instalados</w:t>
      </w:r>
      <w:r w:rsidRPr="00545EEF">
        <w:rPr>
          <w:rStyle w:val="nfase"/>
          <w:color w:val="000000"/>
          <w:sz w:val="22"/>
          <w:szCs w:val="22"/>
        </w:rPr>
        <w:t> no </w:t>
      </w:r>
      <w:r w:rsidRPr="00545EEF">
        <w:rPr>
          <w:rStyle w:val="Forte"/>
          <w:i/>
          <w:iCs/>
          <w:color w:val="000000"/>
          <w:sz w:val="22"/>
          <w:szCs w:val="22"/>
        </w:rPr>
        <w:t>Setor de Esterilização </w:t>
      </w:r>
      <w:r w:rsidRPr="00545EEF">
        <w:rPr>
          <w:rStyle w:val="nfase"/>
          <w:color w:val="000000"/>
          <w:sz w:val="22"/>
          <w:szCs w:val="22"/>
        </w:rPr>
        <w:t>do Núcleo de Produtos e Meio Ambiente do </w:t>
      </w:r>
      <w:r w:rsidRPr="00545EEF">
        <w:rPr>
          <w:rStyle w:val="Forte"/>
          <w:i/>
          <w:iCs/>
          <w:color w:val="000000"/>
          <w:sz w:val="22"/>
          <w:szCs w:val="22"/>
        </w:rPr>
        <w:t>Laboratório Central de Saúde Pública - LACEN</w:t>
      </w:r>
      <w:r w:rsidRPr="00545EEF">
        <w:rPr>
          <w:rStyle w:val="nfase"/>
          <w:color w:val="000000"/>
          <w:sz w:val="22"/>
          <w:szCs w:val="22"/>
        </w:rPr>
        <w:t>, localizado na Rua Anita Garibaldi, 4130 - Bairro Costa e Silva, CEP 76.803-620, Porto Velho - RO,</w:t>
      </w:r>
      <w:r w:rsidRPr="00545EEF">
        <w:rPr>
          <w:rStyle w:val="Forte"/>
          <w:i/>
          <w:iCs/>
          <w:color w:val="000000"/>
          <w:sz w:val="22"/>
          <w:szCs w:val="22"/>
        </w:rPr>
        <w:t> </w:t>
      </w:r>
      <w:r w:rsidRPr="00545EEF">
        <w:rPr>
          <w:rStyle w:val="nfase"/>
          <w:color w:val="000000"/>
          <w:sz w:val="22"/>
          <w:szCs w:val="22"/>
        </w:rPr>
        <w:t>Telefone (69) 3216-5300.</w:t>
      </w:r>
    </w:p>
    <w:p w:rsidR="00545EEF" w:rsidRDefault="00545EEF" w:rsidP="00545EEF">
      <w:pPr>
        <w:pStyle w:val="textojustificadorecuoprimeiralinha"/>
        <w:spacing w:before="120" w:beforeAutospacing="0" w:after="120" w:afterAutospacing="0"/>
        <w:ind w:right="120"/>
        <w:jc w:val="both"/>
        <w:rPr>
          <w:rFonts w:ascii="Calibri" w:hAnsi="Calibri"/>
          <w:color w:val="000000"/>
          <w:sz w:val="27"/>
          <w:szCs w:val="27"/>
        </w:rPr>
      </w:pPr>
      <w:r w:rsidRPr="00545EEF">
        <w:rPr>
          <w:rStyle w:val="Forte"/>
          <w:i/>
          <w:iCs/>
          <w:color w:val="000000"/>
          <w:sz w:val="22"/>
          <w:szCs w:val="22"/>
        </w:rPr>
        <w:t>6.1.2. </w:t>
      </w:r>
      <w:r w:rsidRPr="00545EEF">
        <w:rPr>
          <w:rStyle w:val="nfase"/>
          <w:color w:val="000000"/>
          <w:sz w:val="22"/>
          <w:szCs w:val="22"/>
        </w:rPr>
        <w:t xml:space="preserve">A empresa vencedora deverá oferecer treinamento de operação e manuseio dos equipamentos e demais serviços inerentes à </w:t>
      </w:r>
      <w:proofErr w:type="gramStart"/>
      <w:r w:rsidRPr="00545EEF">
        <w:rPr>
          <w:rStyle w:val="nfase"/>
          <w:color w:val="000000"/>
          <w:sz w:val="22"/>
          <w:szCs w:val="22"/>
        </w:rPr>
        <w:t>atividade,  bem</w:t>
      </w:r>
      <w:proofErr w:type="gramEnd"/>
      <w:r w:rsidRPr="00545EEF">
        <w:rPr>
          <w:rStyle w:val="nfase"/>
          <w:color w:val="000000"/>
          <w:sz w:val="22"/>
          <w:szCs w:val="22"/>
        </w:rPr>
        <w:t xml:space="preserve"> como disponibilizar manuais de instalação, operação e manutenção detalhados na versão em Português, sem qualquer ônus para a Administração</w:t>
      </w:r>
      <w:r>
        <w:rPr>
          <w:rStyle w:val="nfase"/>
          <w:rFonts w:ascii="Calibri" w:hAnsi="Calibri"/>
          <w:color w:val="000000"/>
          <w:sz w:val="27"/>
          <w:szCs w:val="27"/>
        </w:rPr>
        <w:t>.</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6.2. DO PRAZO DE ENTREGA</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6.2.1. O prazo para entrega dos materiais/equipamentos pela empresa vencedora será de 30 (trinta) dias corridos, contados após a </w:t>
      </w:r>
      <w:r w:rsidRPr="002C1749">
        <w:rPr>
          <w:b/>
          <w:bCs/>
          <w:color w:val="000000"/>
          <w:sz w:val="22"/>
          <w:szCs w:val="22"/>
        </w:rPr>
        <w:t>entrega da nota de empenho </w:t>
      </w:r>
      <w:r w:rsidRPr="007067CB">
        <w:rPr>
          <w:color w:val="000000"/>
          <w:sz w:val="22"/>
          <w:szCs w:val="22"/>
        </w:rPr>
        <w:t>no Almoxarifado do LACEN, município de Porto Velho – RO, Os eventuais atrasos deverão ser comunicados e justificados por escrito para avaliação, podendo a empresa ser penalizada. </w:t>
      </w:r>
      <w:r w:rsidRPr="002C1749">
        <w:rPr>
          <w:b/>
          <w:bCs/>
          <w:color w:val="000000"/>
          <w:sz w:val="22"/>
          <w:szCs w:val="22"/>
        </w:rPr>
        <w:t>Observando sempre a base legal que estabelece o Art. 8º, Art. 6º, IX Lei 8.666/93; Art. 3º, I Lei 10.520/02; 9º, V c/ § 2º Decreto 5450/05, Decreto 12205/06; Art. 9º § 2º, Decreto Estadual 12.234/06; Art. 8º, I;</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xml:space="preserve">6.2.2. O prazo de entrega poderá ser prorrogado, por igual período, a critério da Administração, desde que haja justificativa </w:t>
      </w:r>
      <w:proofErr w:type="spellStart"/>
      <w:r w:rsidRPr="007067CB">
        <w:rPr>
          <w:color w:val="000000"/>
          <w:sz w:val="22"/>
          <w:szCs w:val="22"/>
        </w:rPr>
        <w:t>aceitavel</w:t>
      </w:r>
      <w:proofErr w:type="spellEnd"/>
      <w:r w:rsidRPr="007067CB">
        <w:rPr>
          <w:color w:val="000000"/>
          <w:sz w:val="22"/>
          <w:szCs w:val="22"/>
        </w:rPr>
        <w:t xml:space="preserve"> por parte da contratada.</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lastRenderedPageBreak/>
        <w:t>6.2.3 Qualquer solicitação feita ao </w:t>
      </w:r>
      <w:r w:rsidRPr="002C1749">
        <w:rPr>
          <w:b/>
          <w:bCs/>
          <w:color w:val="000000"/>
          <w:sz w:val="22"/>
          <w:szCs w:val="22"/>
        </w:rPr>
        <w:t>Laboratório Central de Saúde Pública - LACEN</w:t>
      </w:r>
      <w:r w:rsidRPr="007067CB">
        <w:rPr>
          <w:color w:val="000000"/>
          <w:sz w:val="22"/>
          <w:szCs w:val="22"/>
        </w:rPr>
        <w:t>, referente ao processo, deverá ser encaminhada ao Diretor Geral/Assessora Técnica, Rua Anita Garibaldi, 4130 - Bairro Costa e Silva - Porto Velho - RO, CEP: 76.803-620</w:t>
      </w:r>
      <w:r w:rsidRPr="002C1749">
        <w:rPr>
          <w:b/>
          <w:bCs/>
          <w:color w:val="000000"/>
          <w:sz w:val="22"/>
          <w:szCs w:val="22"/>
        </w:rPr>
        <w:t> Tel.: (69) 3216-5300 – Porto Velho/RO, no horário das 07h30min às 17h de 2ª a 6ª-feira.</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6.2.4. As entregas dos equipamentos e transporte para outro domicilio é de responsabilidade deste LACEN.</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6.3. CONDIÇÕES DE RECEBIMENTO E ACEITAÇÃO DOS MATERIAIS/SERVIÇOS</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6.3.1 O </w:t>
      </w:r>
      <w:r w:rsidRPr="002C1749">
        <w:rPr>
          <w:b/>
          <w:bCs/>
          <w:color w:val="000000"/>
          <w:sz w:val="22"/>
          <w:szCs w:val="22"/>
        </w:rPr>
        <w:t>RECEBIMENTO PROVISÓRIO</w:t>
      </w:r>
      <w:r w:rsidRPr="007067CB">
        <w:rPr>
          <w:color w:val="000000"/>
          <w:sz w:val="22"/>
          <w:szCs w:val="22"/>
        </w:rPr>
        <w:t> (art. 73, II, “a”, da Lei 8.666/93), que consiste na mera contagem física das embalagens para posterior verificação da qualidade e quantidade do material e consequente aceitação, </w:t>
      </w:r>
      <w:r w:rsidRPr="002C1749">
        <w:rPr>
          <w:b/>
          <w:bCs/>
          <w:color w:val="000000"/>
          <w:sz w:val="22"/>
          <w:szCs w:val="22"/>
          <w:u w:val="single"/>
        </w:rPr>
        <w:t>será firmado pelo servidor</w:t>
      </w:r>
      <w:r w:rsidRPr="007067CB">
        <w:rPr>
          <w:color w:val="000000"/>
          <w:sz w:val="22"/>
          <w:szCs w:val="22"/>
        </w:rPr>
        <w:t> responsável do LACEN/RO, em </w:t>
      </w:r>
      <w:r w:rsidRPr="002C1749">
        <w:rPr>
          <w:b/>
          <w:bCs/>
          <w:color w:val="000000"/>
          <w:sz w:val="22"/>
          <w:szCs w:val="22"/>
          <w:u w:val="single"/>
        </w:rPr>
        <w:t>prazo não superior a 5 (cinco) dias corridos</w:t>
      </w:r>
      <w:r w:rsidRPr="007067CB">
        <w:rPr>
          <w:color w:val="000000"/>
          <w:sz w:val="22"/>
          <w:szCs w:val="22"/>
        </w:rPr>
        <w:t>. O recebimento provisório será comprovado pelo carimbo de certifico aposto no verso da nota fiscal devidamente chancelado e identificado.</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6.3.2 O recebimento provisório </w:t>
      </w:r>
      <w:r w:rsidRPr="002C1749">
        <w:rPr>
          <w:b/>
          <w:bCs/>
          <w:color w:val="000000"/>
          <w:sz w:val="22"/>
          <w:szCs w:val="22"/>
        </w:rPr>
        <w:t>NÃO</w:t>
      </w:r>
      <w:r w:rsidRPr="007067CB">
        <w:rPr>
          <w:color w:val="000000"/>
          <w:sz w:val="22"/>
          <w:szCs w:val="22"/>
        </w:rPr>
        <w:t> liquida a despesa e </w:t>
      </w:r>
      <w:r w:rsidRPr="002C1749">
        <w:rPr>
          <w:b/>
          <w:bCs/>
          <w:color w:val="000000"/>
          <w:sz w:val="22"/>
          <w:szCs w:val="22"/>
        </w:rPr>
        <w:t>NÃO</w:t>
      </w:r>
      <w:r w:rsidRPr="007067CB">
        <w:rPr>
          <w:color w:val="000000"/>
          <w:sz w:val="22"/>
          <w:szCs w:val="22"/>
        </w:rPr>
        <w:t> se presta para autorizar o pagamento dos bens.</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6.3.3 O </w:t>
      </w:r>
      <w:r w:rsidRPr="002C1749">
        <w:rPr>
          <w:b/>
          <w:bCs/>
          <w:color w:val="000000"/>
          <w:sz w:val="22"/>
          <w:szCs w:val="22"/>
        </w:rPr>
        <w:t>RECEBIMENTO DEFINITIVO</w:t>
      </w:r>
      <w:r w:rsidRPr="007067CB">
        <w:rPr>
          <w:color w:val="000000"/>
          <w:sz w:val="22"/>
          <w:szCs w:val="22"/>
        </w:rPr>
        <w:t> (art. 73, II, “b”, da Lei 8.666/93), que consiste na verificação da qualidade e quantidade dos bens e de sua aceitação, </w:t>
      </w:r>
      <w:r w:rsidRPr="002C1749">
        <w:rPr>
          <w:b/>
          <w:bCs/>
          <w:color w:val="000000"/>
          <w:sz w:val="22"/>
          <w:szCs w:val="22"/>
          <w:u w:val="single"/>
        </w:rPr>
        <w:t>será firmado por uma Comissão de Certificação de Material e Serviços</w:t>
      </w:r>
      <w:r w:rsidRPr="007067CB">
        <w:rPr>
          <w:color w:val="000000"/>
          <w:sz w:val="22"/>
          <w:szCs w:val="22"/>
        </w:rPr>
        <w:t>, composta por no mínimo 3 (três) membros, que expedirá recibo próprio (termo de recebimento definitivo), em </w:t>
      </w:r>
      <w:r w:rsidRPr="002C1749">
        <w:rPr>
          <w:b/>
          <w:bCs/>
          <w:color w:val="000000"/>
          <w:sz w:val="22"/>
          <w:szCs w:val="22"/>
          <w:u w:val="single"/>
        </w:rPr>
        <w:t>prazo não superior a 15 (quinze) dias corridos</w:t>
      </w:r>
      <w:r w:rsidRPr="007067CB">
        <w:rPr>
          <w:color w:val="000000"/>
          <w:sz w:val="22"/>
          <w:szCs w:val="22"/>
        </w:rPr>
        <w:t>, liquidando a despesa.</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6.3.4 No caso de entrega de bens com qualidade e quantidade inferior à contratada, ou apresentando defeitos, o contratado se obriga, em </w:t>
      </w:r>
      <w:r w:rsidRPr="002C1749">
        <w:rPr>
          <w:b/>
          <w:bCs/>
          <w:color w:val="000000"/>
          <w:sz w:val="22"/>
          <w:szCs w:val="22"/>
          <w:u w:val="single"/>
        </w:rPr>
        <w:t>prazo não superior a 30 (trinta) dias, substituir</w:t>
      </w:r>
      <w:r w:rsidRPr="007067CB">
        <w:rPr>
          <w:color w:val="000000"/>
          <w:sz w:val="22"/>
          <w:szCs w:val="22"/>
        </w:rPr>
        <w:t> os bens em desacordo ou entregar os bens remanescentes </w:t>
      </w:r>
      <w:r w:rsidRPr="002C1749">
        <w:rPr>
          <w:b/>
          <w:bCs/>
          <w:color w:val="000000"/>
          <w:sz w:val="22"/>
          <w:szCs w:val="22"/>
          <w:u w:val="single"/>
        </w:rPr>
        <w:t>às suas expensas</w:t>
      </w:r>
      <w:r w:rsidRPr="007067CB">
        <w:rPr>
          <w:color w:val="000000"/>
          <w:sz w:val="22"/>
          <w:szCs w:val="22"/>
        </w:rPr>
        <w:t>. Nesse caso, </w:t>
      </w:r>
      <w:r w:rsidRPr="002C1749">
        <w:rPr>
          <w:b/>
          <w:bCs/>
          <w:color w:val="000000"/>
          <w:sz w:val="22"/>
          <w:szCs w:val="22"/>
          <w:u w:val="single"/>
        </w:rPr>
        <w:t>não será expedido</w:t>
      </w:r>
      <w:r w:rsidRPr="007067CB">
        <w:rPr>
          <w:color w:val="000000"/>
          <w:sz w:val="22"/>
          <w:szCs w:val="22"/>
        </w:rPr>
        <w:t> o termo de recebimento definitivo até a solução definitiva da pendência.</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6.3.5 A tratativa inicial entre o LACEN/RO, a Secretaria de Estado da Saúde - SESAU e o contratado se dará por meio do fiscal do contrato o qual, não logrando êxito, comunicará, formalmente, o gestor do contrato para as providências legais.</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6.3.6 O recebimento provisório ou definitivo não exclui a responsabilidade civil do contratado em face da eventual existência de vícios redibitórios.</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6.3.6. Aceitos os bens, será procedido o atesto na Nota Fiscal, autorizando o pagamento;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6.4. DO ATESTO DA FATURA/NOTA FISCAL</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Todos os bens serão recebidos, conferidos e atestados pela Comissão de Recebimento do LACEN/SESAU solicitante do material, nomeada por Portaria pelo Ordenador de Despesa.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6.5. UTILIZAÇÃO/DESTINO DOS BENS</w:t>
      </w:r>
    </w:p>
    <w:p w:rsidR="00C63B65" w:rsidRDefault="00C63B65" w:rsidP="00C63B65">
      <w:pPr>
        <w:spacing w:before="100" w:beforeAutospacing="1" w:after="100" w:afterAutospacing="1"/>
        <w:jc w:val="both"/>
        <w:rPr>
          <w:color w:val="000000"/>
          <w:sz w:val="22"/>
          <w:szCs w:val="22"/>
        </w:rPr>
      </w:pPr>
      <w:r w:rsidRPr="007067CB">
        <w:rPr>
          <w:color w:val="000000"/>
          <w:sz w:val="22"/>
          <w:szCs w:val="22"/>
        </w:rPr>
        <w:t xml:space="preserve">Os equipamentos servirão para estruturar os Serviços do Laboratório Central de Rondônia na parte de </w:t>
      </w:r>
      <w:proofErr w:type="spellStart"/>
      <w:r w:rsidRPr="007067CB">
        <w:rPr>
          <w:color w:val="000000"/>
          <w:sz w:val="22"/>
          <w:szCs w:val="22"/>
        </w:rPr>
        <w:t>diagnostico</w:t>
      </w:r>
      <w:proofErr w:type="spellEnd"/>
      <w:r w:rsidRPr="007067CB">
        <w:rPr>
          <w:color w:val="000000"/>
          <w:sz w:val="22"/>
          <w:szCs w:val="22"/>
        </w:rPr>
        <w:t xml:space="preserve"> e o SAE/CTA/POC – Policlínica Osvaldo Cruz.</w:t>
      </w:r>
    </w:p>
    <w:p w:rsidR="00580BCE" w:rsidRPr="00580BCE" w:rsidRDefault="00580BCE" w:rsidP="00580BCE">
      <w:pPr>
        <w:pStyle w:val="textojustificadorecuoprimeiralinha"/>
        <w:spacing w:before="120" w:beforeAutospacing="0" w:after="120" w:afterAutospacing="0"/>
        <w:ind w:right="120"/>
        <w:jc w:val="both"/>
        <w:rPr>
          <w:color w:val="000000"/>
          <w:sz w:val="22"/>
          <w:szCs w:val="22"/>
        </w:rPr>
      </w:pPr>
      <w:r w:rsidRPr="00580BCE">
        <w:rPr>
          <w:rStyle w:val="Forte"/>
          <w:i/>
          <w:iCs/>
          <w:color w:val="000000"/>
          <w:sz w:val="22"/>
          <w:szCs w:val="22"/>
        </w:rPr>
        <w:lastRenderedPageBreak/>
        <w:t>6.5.1. Metodologia de Cálculo / Definição dos Quantitativos</w:t>
      </w:r>
    </w:p>
    <w:p w:rsidR="00580BCE" w:rsidRPr="00580BCE" w:rsidRDefault="00580BCE" w:rsidP="00580BCE">
      <w:pPr>
        <w:pStyle w:val="textojustificadorecuoprimeiralinha"/>
        <w:spacing w:before="120" w:beforeAutospacing="0" w:after="120" w:afterAutospacing="0"/>
        <w:ind w:right="120"/>
        <w:jc w:val="both"/>
        <w:rPr>
          <w:color w:val="000000"/>
          <w:sz w:val="22"/>
          <w:szCs w:val="22"/>
        </w:rPr>
      </w:pPr>
      <w:r w:rsidRPr="00580BCE">
        <w:rPr>
          <w:rStyle w:val="nfase"/>
          <w:color w:val="000000"/>
          <w:sz w:val="22"/>
          <w:szCs w:val="22"/>
        </w:rPr>
        <w:t>O quantitativo estimado do objeto foi baseado na Justificativa/Memória do Cálculo (</w:t>
      </w:r>
      <w:hyperlink r:id="rId73" w:tgtFrame="_blank" w:history="1">
        <w:r w:rsidRPr="00580BCE">
          <w:rPr>
            <w:rStyle w:val="Hyperlink"/>
            <w:i/>
            <w:iCs/>
            <w:sz w:val="22"/>
            <w:szCs w:val="22"/>
          </w:rPr>
          <w:t>5657315</w:t>
        </w:r>
      </w:hyperlink>
      <w:r w:rsidRPr="00580BCE">
        <w:rPr>
          <w:rStyle w:val="nfase"/>
          <w:color w:val="000000"/>
          <w:sz w:val="22"/>
          <w:szCs w:val="22"/>
        </w:rPr>
        <w:t>) do Núcleo de Produtos e Meio Ambiente, que justifica e demonstra a necessidade de aquisição dos equipamentos e quantidade solicitada, conforme </w:t>
      </w:r>
      <w:r w:rsidRPr="00580BCE">
        <w:rPr>
          <w:rStyle w:val="Forte"/>
          <w:i/>
          <w:iCs/>
          <w:color w:val="000000"/>
          <w:sz w:val="22"/>
          <w:szCs w:val="22"/>
        </w:rPr>
        <w:t>subitem 3.1. </w:t>
      </w:r>
      <w:proofErr w:type="gramStart"/>
      <w:r w:rsidRPr="00580BCE">
        <w:rPr>
          <w:rStyle w:val="nfase"/>
          <w:color w:val="000000"/>
          <w:sz w:val="22"/>
          <w:szCs w:val="22"/>
        </w:rPr>
        <w:t>do</w:t>
      </w:r>
      <w:proofErr w:type="gramEnd"/>
      <w:r w:rsidRPr="00580BCE">
        <w:rPr>
          <w:rStyle w:val="nfase"/>
          <w:color w:val="000000"/>
          <w:sz w:val="22"/>
          <w:szCs w:val="22"/>
        </w:rPr>
        <w:t xml:space="preserve"> Termo de Referência.</w:t>
      </w:r>
    </w:p>
    <w:p w:rsidR="00580BCE" w:rsidRPr="00580BCE" w:rsidRDefault="00580BCE" w:rsidP="00580BCE">
      <w:pPr>
        <w:pStyle w:val="textojustificadorecuoprimeiralinha"/>
        <w:spacing w:before="120" w:beforeAutospacing="0" w:after="120" w:afterAutospacing="0"/>
        <w:ind w:right="120"/>
        <w:jc w:val="both"/>
        <w:rPr>
          <w:color w:val="000000"/>
          <w:sz w:val="22"/>
          <w:szCs w:val="22"/>
        </w:rPr>
      </w:pPr>
      <w:r w:rsidRPr="00580BCE">
        <w:rPr>
          <w:rStyle w:val="nfase"/>
          <w:color w:val="000000"/>
          <w:sz w:val="22"/>
          <w:szCs w:val="22"/>
        </w:rPr>
        <w:t xml:space="preserve">Considerando que a esterilização é um procedimento de suma importância para a qualidade do processo de diagnóstico, logo estes equipamentos são imprescindíveis para o processo de descontaminação e esterilização do LACEN. No entanto, devido às condições precárias dos 03 (três) equipamentos ainda operantes no setor de Esterilização, em função de </w:t>
      </w:r>
      <w:proofErr w:type="spellStart"/>
      <w:r w:rsidRPr="00580BCE">
        <w:rPr>
          <w:rStyle w:val="nfase"/>
          <w:color w:val="000000"/>
          <w:sz w:val="22"/>
          <w:szCs w:val="22"/>
        </w:rPr>
        <w:t>possuirem</w:t>
      </w:r>
      <w:proofErr w:type="spellEnd"/>
      <w:r w:rsidRPr="00580BCE">
        <w:rPr>
          <w:rStyle w:val="nfase"/>
          <w:color w:val="000000"/>
          <w:sz w:val="22"/>
          <w:szCs w:val="22"/>
        </w:rPr>
        <w:t xml:space="preserve"> mais de 12 (doze) anos de uso, sendo necessário realizar manutenções corretivas constantemente e, tal situação vem prejudicando as atividades relacionadas ao procedimento de esterilização.</w:t>
      </w:r>
    </w:p>
    <w:p w:rsidR="00580BCE" w:rsidRPr="00580BCE" w:rsidRDefault="00580BCE" w:rsidP="00580BCE">
      <w:pPr>
        <w:pStyle w:val="textojustificadorecuoprimeiralinha"/>
        <w:spacing w:before="120" w:beforeAutospacing="0" w:after="120" w:afterAutospacing="0"/>
        <w:ind w:right="120"/>
        <w:jc w:val="both"/>
        <w:rPr>
          <w:color w:val="000000"/>
          <w:sz w:val="22"/>
          <w:szCs w:val="22"/>
        </w:rPr>
      </w:pPr>
      <w:r w:rsidRPr="00580BCE">
        <w:rPr>
          <w:rStyle w:val="nfase"/>
          <w:color w:val="000000"/>
          <w:sz w:val="22"/>
          <w:szCs w:val="22"/>
        </w:rPr>
        <w:t>A definição do quantitativo solicitado neste processo, visando atender a demanda do setor de Esterilização para fins de garantir a qualidade no processo de diagnóstico e na qualidade do serviço.</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7. PAGAMENTO</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O pagamento deverá ser efetuado mediante a apresentação de Nota Fiscal ou da Fatura pela contratada, devidamente atestadas pela Administração, conforme disposto nos art. 73 da Lei n</w:t>
      </w:r>
      <w:r w:rsidRPr="007067CB">
        <w:rPr>
          <w:strike/>
          <w:color w:val="000000"/>
          <w:sz w:val="22"/>
          <w:szCs w:val="22"/>
        </w:rPr>
        <w:t>º</w:t>
      </w:r>
      <w:r w:rsidRPr="007067CB">
        <w:rPr>
          <w:color w:val="000000"/>
          <w:sz w:val="22"/>
          <w:szCs w:val="22"/>
        </w:rPr>
        <w:t> 8.666, de 1993.</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A Nota Fiscal ou Fatura deverá ser obrigatoriamente acompanhada das seguintes comprovações: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7.1</w:t>
      </w:r>
      <w:r w:rsidRPr="007067CB">
        <w:rPr>
          <w:color w:val="000000"/>
          <w:sz w:val="22"/>
          <w:szCs w:val="22"/>
        </w:rPr>
        <w:t>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7067CB">
        <w:rPr>
          <w:strike/>
          <w:color w:val="000000"/>
          <w:sz w:val="22"/>
          <w:szCs w:val="22"/>
        </w:rPr>
        <w:t>º</w:t>
      </w:r>
      <w:r w:rsidRPr="007067CB">
        <w:rPr>
          <w:color w:val="000000"/>
          <w:sz w:val="22"/>
          <w:szCs w:val="22"/>
        </w:rPr>
        <w:t>do Art. 31 da Lei n</w:t>
      </w:r>
      <w:r w:rsidRPr="007067CB">
        <w:rPr>
          <w:strike/>
          <w:color w:val="000000"/>
          <w:sz w:val="22"/>
          <w:szCs w:val="22"/>
        </w:rPr>
        <w:t>º</w:t>
      </w:r>
      <w:r w:rsidRPr="007067CB">
        <w:rPr>
          <w:color w:val="000000"/>
          <w:sz w:val="22"/>
          <w:szCs w:val="22"/>
        </w:rPr>
        <w:t> 9.032, de 28 de abril de 1995, quando se tratar de mão-de-obra diretamente envolvida na execução dos serviços na contratação de serviços continuados;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7.2</w:t>
      </w:r>
      <w:r w:rsidRPr="007067CB">
        <w:rPr>
          <w:color w:val="000000"/>
          <w:sz w:val="22"/>
          <w:szCs w:val="22"/>
        </w:rPr>
        <w:t> - da regularidade fiscal, mediante consulta aos sítios eletrônicos oficiais ou à documentação mencionada no art. 29 da Lei 8.666/93;</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7.3-</w:t>
      </w:r>
      <w:r w:rsidRPr="007067CB">
        <w:rPr>
          <w:color w:val="000000"/>
          <w:sz w:val="22"/>
          <w:szCs w:val="22"/>
        </w:rPr>
        <w:t> do cumprimento das obrigações trabalhistas, correspondentes à última nota fiscal ou fatura que tenha sido paga pela Administração.</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O descumprimento das obrigações trabalhistas, previdenciárias e as relativas ao FGTS ensejará o pagamento em juízo dos valores em débito, sem prejuízo das sanções cabíveis.</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O prazo para pagamento da Nota Fiscal/Fatura, devidamente atestada pela CONTRATANTE, será de 30 (trinta) dias corridos, contados da data de sua apresentação.</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Não será efetuado qualquer pagamento à (s) empresa (s) Contratada (s) enquanto houver pendência de liquidação da obrigação financeira em virtude de penalidade ou inadimplência contratual.</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xml:space="preserve">            Quando da ocorrência de eventuais atrasos de pagamento provocados exclusivamente pela CONTRATANTE, o valor devido deverá ser acrescido de atualização financeira, e sua apuração se </w:t>
      </w:r>
      <w:r w:rsidRPr="007067CB">
        <w:rPr>
          <w:color w:val="000000"/>
          <w:sz w:val="22"/>
          <w:szCs w:val="22"/>
        </w:rPr>
        <w:lastRenderedPageBreak/>
        <w:t>fará desde a data de seu vencimento até a data do efetivo pagamento, em que os juros de mora serão calculados à taxa de 0,5% (meio por cento) ao mês, ou 6% (seis por cento) ao ano, mediante aplicação das seguintes fórmulas: </w:t>
      </w:r>
    </w:p>
    <w:p w:rsidR="00C63B65" w:rsidRPr="007067CB" w:rsidRDefault="00C63B65" w:rsidP="00C63B65">
      <w:pPr>
        <w:spacing w:before="100" w:beforeAutospacing="1" w:after="100" w:afterAutospacing="1"/>
        <w:jc w:val="center"/>
        <w:rPr>
          <w:color w:val="000000"/>
          <w:sz w:val="22"/>
          <w:szCs w:val="22"/>
        </w:rPr>
      </w:pPr>
      <w:r w:rsidRPr="007067CB">
        <w:rPr>
          <w:color w:val="000000"/>
          <w:sz w:val="22"/>
          <w:szCs w:val="22"/>
        </w:rPr>
        <w:t>I=</w:t>
      </w:r>
      <w:r w:rsidRPr="007067CB">
        <w:rPr>
          <w:color w:val="000000"/>
          <w:sz w:val="22"/>
          <w:szCs w:val="22"/>
          <w:u w:val="single"/>
        </w:rPr>
        <w:t>(TX/100)</w:t>
      </w:r>
    </w:p>
    <w:p w:rsidR="00C63B65" w:rsidRPr="007067CB" w:rsidRDefault="00C63B65" w:rsidP="00C63B65">
      <w:pPr>
        <w:spacing w:before="100" w:beforeAutospacing="1" w:after="100" w:afterAutospacing="1"/>
        <w:jc w:val="center"/>
        <w:rPr>
          <w:color w:val="000000"/>
          <w:sz w:val="22"/>
          <w:szCs w:val="22"/>
        </w:rPr>
      </w:pPr>
      <w:r w:rsidRPr="007067CB">
        <w:rPr>
          <w:color w:val="000000"/>
          <w:sz w:val="22"/>
          <w:szCs w:val="22"/>
        </w:rPr>
        <w:t>         365</w:t>
      </w:r>
    </w:p>
    <w:p w:rsidR="00C63B65" w:rsidRPr="007067CB" w:rsidRDefault="00C63B65" w:rsidP="00C63B65">
      <w:pPr>
        <w:spacing w:before="100" w:beforeAutospacing="1" w:after="100" w:afterAutospacing="1"/>
        <w:jc w:val="center"/>
        <w:rPr>
          <w:color w:val="000000"/>
          <w:sz w:val="22"/>
          <w:szCs w:val="22"/>
        </w:rPr>
      </w:pPr>
      <w:r w:rsidRPr="007067CB">
        <w:rPr>
          <w:color w:val="000000"/>
          <w:sz w:val="22"/>
          <w:szCs w:val="22"/>
        </w:rPr>
        <w:t>EM = I x N x VP, onde:</w:t>
      </w:r>
    </w:p>
    <w:p w:rsidR="00C63B65" w:rsidRPr="007067CB" w:rsidRDefault="00C63B65" w:rsidP="00C63B65">
      <w:pPr>
        <w:spacing w:before="100" w:beforeAutospacing="1" w:after="100" w:afterAutospacing="1"/>
        <w:jc w:val="center"/>
        <w:rPr>
          <w:color w:val="000000"/>
          <w:sz w:val="22"/>
          <w:szCs w:val="22"/>
        </w:rPr>
      </w:pPr>
      <w:r w:rsidRPr="007067CB">
        <w:rPr>
          <w:color w:val="000000"/>
          <w:sz w:val="22"/>
          <w:szCs w:val="22"/>
        </w:rPr>
        <w:t>I = Índice de atualização financeira;</w:t>
      </w:r>
    </w:p>
    <w:p w:rsidR="00C63B65" w:rsidRPr="007067CB" w:rsidRDefault="00C63B65" w:rsidP="00C63B65">
      <w:pPr>
        <w:spacing w:before="100" w:beforeAutospacing="1" w:after="100" w:afterAutospacing="1"/>
        <w:jc w:val="center"/>
        <w:rPr>
          <w:color w:val="000000"/>
          <w:sz w:val="22"/>
          <w:szCs w:val="22"/>
        </w:rPr>
      </w:pPr>
      <w:r w:rsidRPr="007067CB">
        <w:rPr>
          <w:color w:val="000000"/>
          <w:sz w:val="22"/>
          <w:szCs w:val="22"/>
        </w:rPr>
        <w:t>TX = Percentual da taxa de juros de mora anual;</w:t>
      </w:r>
    </w:p>
    <w:p w:rsidR="00C63B65" w:rsidRPr="007067CB" w:rsidRDefault="00C63B65" w:rsidP="00C63B65">
      <w:pPr>
        <w:spacing w:before="100" w:beforeAutospacing="1" w:after="100" w:afterAutospacing="1"/>
        <w:jc w:val="center"/>
        <w:rPr>
          <w:color w:val="000000"/>
          <w:sz w:val="22"/>
          <w:szCs w:val="22"/>
        </w:rPr>
      </w:pPr>
      <w:r w:rsidRPr="007067CB">
        <w:rPr>
          <w:color w:val="000000"/>
          <w:sz w:val="22"/>
          <w:szCs w:val="22"/>
        </w:rPr>
        <w:t>EM = Encargos moratórios;</w:t>
      </w:r>
    </w:p>
    <w:p w:rsidR="00C63B65" w:rsidRPr="007067CB" w:rsidRDefault="00C63B65" w:rsidP="00C63B65">
      <w:pPr>
        <w:spacing w:before="100" w:beforeAutospacing="1" w:after="100" w:afterAutospacing="1"/>
        <w:jc w:val="center"/>
        <w:rPr>
          <w:color w:val="000000"/>
          <w:sz w:val="22"/>
          <w:szCs w:val="22"/>
        </w:rPr>
      </w:pPr>
      <w:r w:rsidRPr="007067CB">
        <w:rPr>
          <w:color w:val="000000"/>
          <w:sz w:val="22"/>
          <w:szCs w:val="22"/>
        </w:rPr>
        <w:t>N = Número de dias entre a data prevista para o pagamento e a do efetivo pagamento;</w:t>
      </w:r>
    </w:p>
    <w:p w:rsidR="00C63B65" w:rsidRPr="007067CB" w:rsidRDefault="00C63B65" w:rsidP="00C63B65">
      <w:pPr>
        <w:spacing w:before="100" w:beforeAutospacing="1" w:after="100" w:afterAutospacing="1"/>
        <w:jc w:val="center"/>
        <w:rPr>
          <w:color w:val="000000"/>
          <w:sz w:val="22"/>
          <w:szCs w:val="22"/>
        </w:rPr>
      </w:pPr>
      <w:r w:rsidRPr="007067CB">
        <w:rPr>
          <w:color w:val="000000"/>
          <w:sz w:val="22"/>
          <w:szCs w:val="22"/>
        </w:rPr>
        <w:t>VP = Valor da parcela em atraso.</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Ocorrendo erro no documento da cobrança, este será devolvido e o pagamento será sustado para que a Contratada tome as medidas necessárias, passando o prazo para o pagamento a ser contado a partir de data da reapresentação do mesmo.</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Caso se constate erro ou irregularidade na Nota Fiscal, a ADMINISTRAÇÃO, a seu critério, poderá devolvê-la, para as devidas correções, ou aceitá-las, com a glosa da parte que considerar indevida.</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Na hipótese de devolução, a Nota Fiscal será considerada como não apresentada, para fins de atendimento das condições contratuais.</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Os eventuais encargos financeiro, processuais e outros, decorrentes da inobservância, pela licitante, de prazo de pagamento, serão de sua exclusiva responsabilidade.</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A ADMINISTRAÇÃO efetuará retenção, na fonte, dos tributos e contribuições sobre todos os pagamentos à CONTRATADA. </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É condição para o pagamento do valor constante de cada Nota Fiscal/Fatura, a apresentação de Prova de Regularidade com o </w:t>
      </w:r>
      <w:r w:rsidRPr="002C1749">
        <w:rPr>
          <w:b/>
          <w:bCs/>
          <w:color w:val="000000"/>
          <w:sz w:val="22"/>
          <w:szCs w:val="22"/>
        </w:rPr>
        <w:t>Fundo de Garantia por Tempo de Serviço (FGTS), com o Instituto Nacional do Seguro Social (INSS), e Certidão Negativa da Receita Estadual – SEFIN, Certidão Negativa Municipal e Certidão Negativa Federal</w:t>
      </w:r>
      <w:r w:rsidRPr="007067CB">
        <w:rPr>
          <w:color w:val="000000"/>
          <w:sz w:val="22"/>
          <w:szCs w:val="22"/>
        </w:rPr>
        <w:t>, podendo ser verificadas nos sítios eletrônicos.</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8. DA DOTAÇÃO ORÇAMENTÁRIA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lastRenderedPageBreak/>
        <w:t>8.1</w:t>
      </w:r>
      <w:r w:rsidRPr="007067CB">
        <w:rPr>
          <w:color w:val="000000"/>
          <w:sz w:val="22"/>
          <w:szCs w:val="22"/>
        </w:rPr>
        <w:t>. As despesas decorrentes das aquisições do objeto deste Termo de Referência estarão garantidas nos preceitos da LOA 2.961/2012, com base nas ações do PPA/2014, conforme a descrição abaixo identificada:</w:t>
      </w:r>
    </w:p>
    <w:tbl>
      <w:tblPr>
        <w:tblW w:w="960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09"/>
        <w:gridCol w:w="3150"/>
        <w:gridCol w:w="3150"/>
      </w:tblGrid>
      <w:tr w:rsidR="00C63B65" w:rsidRPr="007067CB" w:rsidTr="00F328C4">
        <w:trPr>
          <w:trHeight w:val="701"/>
          <w:tblCellSpacing w:w="0" w:type="dxa"/>
        </w:trPr>
        <w:tc>
          <w:tcPr>
            <w:tcW w:w="3309" w:type="dxa"/>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jc w:val="center"/>
              <w:rPr>
                <w:color w:val="000000"/>
                <w:sz w:val="22"/>
                <w:szCs w:val="22"/>
              </w:rPr>
            </w:pPr>
            <w:r w:rsidRPr="002C1749">
              <w:rPr>
                <w:b/>
                <w:bCs/>
                <w:color w:val="000000"/>
                <w:sz w:val="22"/>
                <w:szCs w:val="22"/>
              </w:rPr>
              <w:t>PROGRAMA DE TRABALHO</w:t>
            </w:r>
          </w:p>
        </w:tc>
        <w:tc>
          <w:tcPr>
            <w:tcW w:w="3150" w:type="dxa"/>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jc w:val="center"/>
              <w:rPr>
                <w:color w:val="000000"/>
                <w:sz w:val="22"/>
                <w:szCs w:val="22"/>
              </w:rPr>
            </w:pPr>
            <w:r w:rsidRPr="002C1749">
              <w:rPr>
                <w:b/>
                <w:bCs/>
                <w:color w:val="000000"/>
                <w:sz w:val="22"/>
                <w:szCs w:val="22"/>
              </w:rPr>
              <w:t>ELEMENTO DE DESPESA</w:t>
            </w:r>
          </w:p>
        </w:tc>
        <w:tc>
          <w:tcPr>
            <w:tcW w:w="3150" w:type="dxa"/>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FONTE DE RECURSO</w:t>
            </w:r>
          </w:p>
        </w:tc>
      </w:tr>
      <w:tr w:rsidR="00C63B65" w:rsidRPr="007067CB" w:rsidTr="00F328C4">
        <w:trPr>
          <w:trHeight w:val="350"/>
          <w:tblCellSpacing w:w="0" w:type="dxa"/>
        </w:trPr>
        <w:tc>
          <w:tcPr>
            <w:tcW w:w="3309" w:type="dxa"/>
            <w:tcBorders>
              <w:top w:val="outset" w:sz="6" w:space="0" w:color="auto"/>
              <w:left w:val="outset" w:sz="6" w:space="0" w:color="auto"/>
              <w:bottom w:val="outset" w:sz="6" w:space="0" w:color="auto"/>
              <w:right w:val="outset" w:sz="6" w:space="0" w:color="auto"/>
            </w:tcBorders>
            <w:vAlign w:val="center"/>
            <w:hideMark/>
          </w:tcPr>
          <w:p w:rsidR="00C63B65" w:rsidRPr="00A03841" w:rsidRDefault="00C63B65" w:rsidP="00F328C4">
            <w:pPr>
              <w:spacing w:before="100" w:beforeAutospacing="1" w:after="100" w:afterAutospacing="1"/>
              <w:jc w:val="center"/>
              <w:rPr>
                <w:color w:val="000000"/>
                <w:sz w:val="22"/>
                <w:szCs w:val="22"/>
              </w:rPr>
            </w:pPr>
            <w:r w:rsidRPr="00A03841">
              <w:rPr>
                <w:color w:val="000000"/>
                <w:sz w:val="22"/>
                <w:szCs w:val="22"/>
              </w:rPr>
              <w:t>17012.10.122.2070.1615</w:t>
            </w:r>
          </w:p>
        </w:tc>
        <w:tc>
          <w:tcPr>
            <w:tcW w:w="3150" w:type="dxa"/>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jc w:val="center"/>
              <w:rPr>
                <w:color w:val="000000"/>
                <w:sz w:val="22"/>
                <w:szCs w:val="22"/>
              </w:rPr>
            </w:pPr>
            <w:r w:rsidRPr="007067CB">
              <w:rPr>
                <w:color w:val="000000"/>
                <w:sz w:val="22"/>
                <w:szCs w:val="22"/>
              </w:rPr>
              <w:t>44.90.52</w:t>
            </w:r>
          </w:p>
        </w:tc>
        <w:tc>
          <w:tcPr>
            <w:tcW w:w="3150" w:type="dxa"/>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jc w:val="center"/>
              <w:rPr>
                <w:color w:val="000000"/>
                <w:sz w:val="22"/>
                <w:szCs w:val="22"/>
              </w:rPr>
            </w:pPr>
            <w:r>
              <w:rPr>
                <w:color w:val="000000"/>
                <w:sz w:val="22"/>
                <w:szCs w:val="22"/>
              </w:rPr>
              <w:t>0110</w:t>
            </w:r>
          </w:p>
        </w:tc>
      </w:tr>
    </w:tbl>
    <w:p w:rsidR="00C63B65" w:rsidRPr="007067CB" w:rsidRDefault="00C63B65" w:rsidP="00C63B65">
      <w:pPr>
        <w:spacing w:before="100" w:beforeAutospacing="1" w:after="100" w:afterAutospacing="1"/>
        <w:rPr>
          <w:color w:val="000000"/>
          <w:sz w:val="22"/>
          <w:szCs w:val="22"/>
        </w:rPr>
      </w:pPr>
      <w:r w:rsidRPr="007067CB">
        <w:rPr>
          <w:color w:val="000000"/>
          <w:sz w:val="22"/>
          <w:szCs w:val="22"/>
        </w:rPr>
        <w:t> </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9. DA ESTIMATIVA DA DESPESA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9.1</w:t>
      </w:r>
      <w:r w:rsidRPr="007067CB">
        <w:rPr>
          <w:color w:val="000000"/>
          <w:sz w:val="22"/>
          <w:szCs w:val="22"/>
        </w:rPr>
        <w:t>. A pesquisa de mercado visando estimativa de preços será oportunamente juntada aos autos pela </w:t>
      </w:r>
      <w:r w:rsidRPr="007067CB">
        <w:rPr>
          <w:color w:val="000000"/>
          <w:sz w:val="22"/>
          <w:szCs w:val="22"/>
          <w:u w:val="single"/>
        </w:rPr>
        <w:t>Superintendência Estadual de Compras e Licitações, em atendimento a competência designativa do Decreto Estadual nº 10.538, de 11/06/2003.</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 SANÇÕES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10.1</w:t>
      </w:r>
      <w:r w:rsidRPr="007067CB">
        <w:rPr>
          <w:color w:val="000000"/>
          <w:sz w:val="22"/>
          <w:szCs w:val="22"/>
        </w:rPr>
        <w:t> Cobrança pelo Estado, por via administrativa ou judicial, de multa equivalente a 1% (um por cento) do valor estimado pelo item ofertado.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10.2</w:t>
      </w:r>
      <w:r w:rsidRPr="007067CB">
        <w:rPr>
          <w:color w:val="000000"/>
          <w:sz w:val="22"/>
          <w:szCs w:val="22"/>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10.3</w:t>
      </w:r>
      <w:r w:rsidRPr="007067CB">
        <w:rPr>
          <w:color w:val="000000"/>
          <w:sz w:val="22"/>
          <w:szCs w:val="22"/>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10.3.1</w:t>
      </w:r>
      <w:r w:rsidRPr="007067CB">
        <w:rPr>
          <w:color w:val="000000"/>
          <w:sz w:val="22"/>
          <w:szCs w:val="22"/>
        </w:rPr>
        <w:t> Advertência, sempre que for constatada irregularidade de pouca gravidade, para as quais tenha a Contratada concorrida diretamente, ocorrência que será registrada no Cadastro de Fornecedores do Estado de Rondônia;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10.3.2</w:t>
      </w:r>
      <w:r w:rsidRPr="007067CB">
        <w:rPr>
          <w:color w:val="000000"/>
          <w:sz w:val="22"/>
          <w:szCs w:val="22"/>
        </w:rPr>
        <w:t xml:space="preserve"> Multa de 0,2% (dois décimos por cento) ao dia, por atraso no fornecimento e por </w:t>
      </w:r>
      <w:proofErr w:type="gramStart"/>
      <w:r w:rsidRPr="007067CB">
        <w:rPr>
          <w:color w:val="000000"/>
          <w:sz w:val="22"/>
          <w:szCs w:val="22"/>
        </w:rPr>
        <w:t>entrega  em</w:t>
      </w:r>
      <w:proofErr w:type="gramEnd"/>
      <w:r w:rsidRPr="007067CB">
        <w:rPr>
          <w:color w:val="000000"/>
          <w:sz w:val="22"/>
          <w:szCs w:val="22"/>
        </w:rPr>
        <w:t xml:space="preserve"> desacordo com as especificações estabelecidas neste Termo de Referência, até o décimo dia corrido;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10.3.3</w:t>
      </w:r>
      <w:r w:rsidRPr="007067CB">
        <w:rPr>
          <w:color w:val="000000"/>
          <w:sz w:val="22"/>
          <w:szCs w:val="22"/>
        </w:rPr>
        <w:t>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10.3.4</w:t>
      </w:r>
      <w:r w:rsidRPr="007067CB">
        <w:rPr>
          <w:color w:val="000000"/>
          <w:sz w:val="22"/>
          <w:szCs w:val="22"/>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lastRenderedPageBreak/>
        <w:t>10.3.5</w:t>
      </w:r>
      <w:r w:rsidRPr="007067CB">
        <w:rPr>
          <w:color w:val="000000"/>
          <w:sz w:val="22"/>
          <w:szCs w:val="22"/>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10.3.6</w:t>
      </w:r>
      <w:r w:rsidRPr="007067CB">
        <w:rPr>
          <w:color w:val="000000"/>
          <w:sz w:val="22"/>
          <w:szCs w:val="22"/>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10.3.7 </w:t>
      </w:r>
      <w:r w:rsidRPr="007067CB">
        <w:rPr>
          <w:color w:val="000000"/>
          <w:sz w:val="22"/>
          <w:szCs w:val="22"/>
        </w:rPr>
        <w:t>As multas previstas nesta seção não eximem a adjudicatária ou contratada da reparação dos eventuais danos, perdas ou prejuízos que seu ato punível venha causar à Administração.</w:t>
      </w:r>
    </w:p>
    <w:p w:rsidR="00C63B65" w:rsidRDefault="00C63B65" w:rsidP="00C63B65">
      <w:pPr>
        <w:spacing w:before="100" w:beforeAutospacing="1" w:after="100" w:afterAutospacing="1"/>
        <w:jc w:val="both"/>
        <w:rPr>
          <w:color w:val="000000"/>
          <w:sz w:val="22"/>
          <w:szCs w:val="22"/>
        </w:rPr>
      </w:pPr>
      <w:r w:rsidRPr="002C1749">
        <w:rPr>
          <w:b/>
          <w:bCs/>
          <w:color w:val="000000"/>
          <w:sz w:val="22"/>
          <w:szCs w:val="22"/>
        </w:rPr>
        <w:t>10.3.8</w:t>
      </w:r>
      <w:r w:rsidRPr="007067CB">
        <w:rPr>
          <w:color w:val="000000"/>
          <w:sz w:val="22"/>
          <w:szCs w:val="22"/>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10.3.9</w:t>
      </w:r>
      <w:r w:rsidRPr="007067CB">
        <w:rPr>
          <w:color w:val="000000"/>
          <w:sz w:val="22"/>
          <w:szCs w:val="22"/>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10.4</w:t>
      </w:r>
      <w:r w:rsidRPr="007067CB">
        <w:rPr>
          <w:color w:val="000000"/>
          <w:sz w:val="22"/>
          <w:szCs w:val="22"/>
        </w:rPr>
        <w:t> São exemplos de infração administrativa penalizáveis, nos termos da Lei nº 8.666, de 1993, da Lei nº 10.520, de 2002, do Decreto nº 3.555, de 2000, e do Decreto nº 5.450, de 2005:</w:t>
      </w:r>
    </w:p>
    <w:p w:rsidR="00C63B65" w:rsidRPr="007067CB" w:rsidRDefault="00C63B65" w:rsidP="00995E3D">
      <w:pPr>
        <w:numPr>
          <w:ilvl w:val="0"/>
          <w:numId w:val="34"/>
        </w:numPr>
        <w:spacing w:before="100" w:beforeAutospacing="1" w:after="100" w:afterAutospacing="1"/>
        <w:jc w:val="both"/>
        <w:rPr>
          <w:color w:val="000000"/>
          <w:sz w:val="22"/>
          <w:szCs w:val="22"/>
        </w:rPr>
      </w:pPr>
      <w:r w:rsidRPr="007067CB">
        <w:rPr>
          <w:color w:val="000000"/>
          <w:sz w:val="22"/>
          <w:szCs w:val="22"/>
        </w:rPr>
        <w:t>Inexecução total ou parcial do contrato;</w:t>
      </w:r>
    </w:p>
    <w:p w:rsidR="00C63B65" w:rsidRPr="007067CB" w:rsidRDefault="00C63B65" w:rsidP="00995E3D">
      <w:pPr>
        <w:numPr>
          <w:ilvl w:val="0"/>
          <w:numId w:val="34"/>
        </w:numPr>
        <w:spacing w:before="100" w:beforeAutospacing="1" w:after="100" w:afterAutospacing="1"/>
        <w:jc w:val="both"/>
        <w:rPr>
          <w:color w:val="000000"/>
          <w:sz w:val="22"/>
          <w:szCs w:val="22"/>
        </w:rPr>
      </w:pPr>
      <w:r w:rsidRPr="007067CB">
        <w:rPr>
          <w:color w:val="000000"/>
          <w:sz w:val="22"/>
          <w:szCs w:val="22"/>
        </w:rPr>
        <w:t>Apresentação de documentação falsa;</w:t>
      </w:r>
    </w:p>
    <w:p w:rsidR="00C63B65" w:rsidRPr="007067CB" w:rsidRDefault="00C63B65" w:rsidP="00995E3D">
      <w:pPr>
        <w:numPr>
          <w:ilvl w:val="0"/>
          <w:numId w:val="34"/>
        </w:numPr>
        <w:spacing w:before="100" w:beforeAutospacing="1" w:after="100" w:afterAutospacing="1"/>
        <w:jc w:val="both"/>
        <w:rPr>
          <w:color w:val="000000"/>
          <w:sz w:val="22"/>
          <w:szCs w:val="22"/>
        </w:rPr>
      </w:pPr>
      <w:r w:rsidRPr="007067CB">
        <w:rPr>
          <w:color w:val="000000"/>
          <w:sz w:val="22"/>
          <w:szCs w:val="22"/>
        </w:rPr>
        <w:t>Comportamento inidôneo;</w:t>
      </w:r>
    </w:p>
    <w:p w:rsidR="00C63B65" w:rsidRPr="007067CB" w:rsidRDefault="00C63B65" w:rsidP="00995E3D">
      <w:pPr>
        <w:numPr>
          <w:ilvl w:val="0"/>
          <w:numId w:val="34"/>
        </w:numPr>
        <w:spacing w:before="100" w:beforeAutospacing="1" w:after="100" w:afterAutospacing="1"/>
        <w:jc w:val="both"/>
        <w:rPr>
          <w:color w:val="000000"/>
          <w:sz w:val="22"/>
          <w:szCs w:val="22"/>
        </w:rPr>
      </w:pPr>
      <w:r w:rsidRPr="007067CB">
        <w:rPr>
          <w:color w:val="000000"/>
          <w:sz w:val="22"/>
          <w:szCs w:val="22"/>
        </w:rPr>
        <w:t>Fraude fiscal;</w:t>
      </w:r>
    </w:p>
    <w:p w:rsidR="00C63B65" w:rsidRPr="007067CB" w:rsidRDefault="00C63B65" w:rsidP="00995E3D">
      <w:pPr>
        <w:numPr>
          <w:ilvl w:val="0"/>
          <w:numId w:val="34"/>
        </w:numPr>
        <w:spacing w:before="100" w:beforeAutospacing="1" w:after="100" w:afterAutospacing="1"/>
        <w:jc w:val="both"/>
        <w:rPr>
          <w:color w:val="000000"/>
          <w:sz w:val="22"/>
          <w:szCs w:val="22"/>
        </w:rPr>
      </w:pPr>
      <w:r w:rsidRPr="007067CB">
        <w:rPr>
          <w:color w:val="000000"/>
          <w:sz w:val="22"/>
          <w:szCs w:val="22"/>
        </w:rPr>
        <w:t>Descumprimento de qualquer dos deveres elencados no Edital ou no Contrato.</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w:t>
      </w:r>
      <w:r w:rsidRPr="002C1749">
        <w:rPr>
          <w:b/>
          <w:bCs/>
          <w:color w:val="000000"/>
          <w:sz w:val="22"/>
          <w:szCs w:val="22"/>
        </w:rPr>
        <w:t>10.5</w:t>
      </w:r>
      <w:r w:rsidRPr="007067CB">
        <w:rPr>
          <w:color w:val="000000"/>
          <w:sz w:val="22"/>
          <w:szCs w:val="22"/>
        </w:rPr>
        <w:t> As sanções serão aplicadas sem prejuízo da responsabilidade civil e criminal que possa ser acionada em desfavor da Contratada, conforme infração cometida e prejuízos causados à administração ou a terceiros.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10.6</w:t>
      </w:r>
      <w:r w:rsidRPr="007067CB">
        <w:rPr>
          <w:color w:val="000000"/>
          <w:sz w:val="22"/>
          <w:szCs w:val="22"/>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5"/>
        <w:gridCol w:w="6242"/>
        <w:gridCol w:w="678"/>
        <w:gridCol w:w="1047"/>
      </w:tblGrid>
      <w:tr w:rsidR="00C63B65" w:rsidRPr="007067CB" w:rsidTr="00F328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7067CB">
              <w:rPr>
                <w:color w:val="000000"/>
                <w:sz w:val="22"/>
                <w:szCs w:val="22"/>
              </w:rPr>
              <w:lastRenderedPageBreak/>
              <w:t> </w:t>
            </w:r>
            <w:r w:rsidRPr="002C1749">
              <w:rPr>
                <w:b/>
                <w:b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MULTA*</w:t>
            </w:r>
          </w:p>
        </w:tc>
      </w:tr>
      <w:tr w:rsidR="00C63B65" w:rsidRPr="007067CB" w:rsidTr="00F328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995E3D">
            <w:pPr>
              <w:numPr>
                <w:ilvl w:val="0"/>
                <w:numId w:val="35"/>
              </w:numPr>
              <w:spacing w:before="100" w:beforeAutospacing="1" w:after="100" w:afterAutospacing="1"/>
              <w:rPr>
                <w:color w:val="000000"/>
                <w:sz w:val="22"/>
                <w:szCs w:val="22"/>
              </w:rPr>
            </w:pPr>
            <w:r w:rsidRPr="007067CB">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7067CB">
              <w:rPr>
                <w:color w:val="000000"/>
                <w:sz w:val="22"/>
                <w:szCs w:val="22"/>
              </w:rPr>
              <w:t xml:space="preserve">Permitir situação que crie a possibilidade ou cause </w:t>
            </w:r>
            <w:proofErr w:type="spellStart"/>
            <w:r w:rsidRPr="007067CB">
              <w:rPr>
                <w:color w:val="000000"/>
                <w:sz w:val="22"/>
                <w:szCs w:val="22"/>
              </w:rPr>
              <w:t>dano</w:t>
            </w:r>
            <w:proofErr w:type="spellEnd"/>
            <w:r w:rsidRPr="007067CB">
              <w:rPr>
                <w:color w:val="000000"/>
                <w:sz w:val="22"/>
                <w:szCs w:val="22"/>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4,0% por dia</w:t>
            </w:r>
          </w:p>
        </w:tc>
      </w:tr>
      <w:tr w:rsidR="00C63B65" w:rsidRPr="007067CB" w:rsidTr="00F328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995E3D">
            <w:pPr>
              <w:numPr>
                <w:ilvl w:val="0"/>
                <w:numId w:val="36"/>
              </w:numPr>
              <w:spacing w:before="100" w:beforeAutospacing="1" w:after="100" w:afterAutospacing="1"/>
              <w:rPr>
                <w:color w:val="000000"/>
                <w:sz w:val="22"/>
                <w:szCs w:val="22"/>
              </w:rPr>
            </w:pPr>
            <w:r w:rsidRPr="007067CB">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7067CB">
              <w:rPr>
                <w:color w:val="000000"/>
                <w:sz w:val="22"/>
                <w:szCs w:val="22"/>
              </w:rPr>
              <w:t>Suspender ou interromper, salvo por motivo de força maior ou caso fortuito, fornecimentos/serviços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3,2% por dia</w:t>
            </w:r>
          </w:p>
        </w:tc>
      </w:tr>
      <w:tr w:rsidR="00C63B65" w:rsidRPr="007067CB" w:rsidTr="00F328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995E3D">
            <w:pPr>
              <w:numPr>
                <w:ilvl w:val="0"/>
                <w:numId w:val="37"/>
              </w:numPr>
              <w:spacing w:before="100" w:beforeAutospacing="1" w:after="100" w:afterAutospacing="1"/>
              <w:rPr>
                <w:color w:val="000000"/>
                <w:sz w:val="22"/>
                <w:szCs w:val="22"/>
              </w:rPr>
            </w:pPr>
            <w:r w:rsidRPr="007067CB">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7067CB">
              <w:rPr>
                <w:color w:val="000000"/>
                <w:sz w:val="22"/>
                <w:szCs w:val="22"/>
              </w:rPr>
              <w:t>Recusar-se entregar os bens/executar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1,6% por dia</w:t>
            </w:r>
          </w:p>
        </w:tc>
      </w:tr>
      <w:tr w:rsidR="00C63B65" w:rsidRPr="007067CB" w:rsidTr="00F328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995E3D">
            <w:pPr>
              <w:numPr>
                <w:ilvl w:val="0"/>
                <w:numId w:val="38"/>
              </w:numPr>
              <w:spacing w:before="100" w:beforeAutospacing="1" w:after="100" w:afterAutospacing="1"/>
              <w:rPr>
                <w:color w:val="000000"/>
                <w:sz w:val="22"/>
                <w:szCs w:val="22"/>
              </w:rPr>
            </w:pPr>
            <w:r w:rsidRPr="007067CB">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7067CB">
              <w:rPr>
                <w:color w:val="000000"/>
                <w:sz w:val="22"/>
                <w:szCs w:val="22"/>
              </w:rPr>
              <w:t>Realizar entrega/Executar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0,4% por dia</w:t>
            </w:r>
          </w:p>
        </w:tc>
      </w:tr>
      <w:tr w:rsidR="00C63B65" w:rsidRPr="007067CB" w:rsidTr="00F328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995E3D">
            <w:pPr>
              <w:numPr>
                <w:ilvl w:val="0"/>
                <w:numId w:val="39"/>
              </w:numPr>
              <w:spacing w:before="100" w:beforeAutospacing="1" w:after="100" w:afterAutospacing="1"/>
              <w:rPr>
                <w:color w:val="000000"/>
                <w:sz w:val="22"/>
                <w:szCs w:val="22"/>
              </w:rPr>
            </w:pPr>
            <w:r w:rsidRPr="007067CB">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7067CB">
              <w:rPr>
                <w:color w:val="000000"/>
                <w:sz w:val="22"/>
                <w:szCs w:val="22"/>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0,4% por dia</w:t>
            </w:r>
          </w:p>
        </w:tc>
      </w:tr>
      <w:tr w:rsidR="00C63B65" w:rsidRPr="007067CB" w:rsidTr="00F328C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Para os itens a seguir, deixar de:</w:t>
            </w:r>
          </w:p>
        </w:tc>
      </w:tr>
      <w:tr w:rsidR="00C63B65" w:rsidRPr="007067CB" w:rsidTr="00F328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995E3D">
            <w:pPr>
              <w:numPr>
                <w:ilvl w:val="0"/>
                <w:numId w:val="40"/>
              </w:numPr>
              <w:spacing w:before="100" w:beforeAutospacing="1" w:after="100" w:afterAutospacing="1"/>
              <w:rPr>
                <w:color w:val="000000"/>
                <w:sz w:val="22"/>
                <w:szCs w:val="22"/>
              </w:rPr>
            </w:pPr>
            <w:r w:rsidRPr="007067CB">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7067CB">
              <w:rPr>
                <w:color w:val="000000"/>
                <w:sz w:val="22"/>
                <w:szCs w:val="22"/>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1,6% por dia</w:t>
            </w:r>
          </w:p>
        </w:tc>
      </w:tr>
      <w:tr w:rsidR="00C63B65" w:rsidRPr="007067CB" w:rsidTr="00F328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995E3D">
            <w:pPr>
              <w:numPr>
                <w:ilvl w:val="0"/>
                <w:numId w:val="41"/>
              </w:numPr>
              <w:spacing w:before="100" w:beforeAutospacing="1" w:after="100" w:afterAutospacing="1"/>
              <w:rPr>
                <w:color w:val="000000"/>
                <w:sz w:val="22"/>
                <w:szCs w:val="22"/>
              </w:rPr>
            </w:pPr>
            <w:r w:rsidRPr="007067CB">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7067CB">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0,8% por dia</w:t>
            </w:r>
          </w:p>
        </w:tc>
      </w:tr>
      <w:tr w:rsidR="00C63B65" w:rsidRPr="007067CB" w:rsidTr="00F328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995E3D">
            <w:pPr>
              <w:numPr>
                <w:ilvl w:val="0"/>
                <w:numId w:val="42"/>
              </w:numPr>
              <w:spacing w:before="100" w:beforeAutospacing="1" w:after="100" w:afterAutospacing="1"/>
              <w:rPr>
                <w:color w:val="000000"/>
                <w:sz w:val="22"/>
                <w:szCs w:val="22"/>
              </w:rPr>
            </w:pPr>
            <w:r w:rsidRPr="007067CB">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7067CB">
              <w:rPr>
                <w:color w:val="000000"/>
                <w:sz w:val="22"/>
                <w:szCs w:val="22"/>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0,8% por dia</w:t>
            </w:r>
          </w:p>
        </w:tc>
      </w:tr>
      <w:tr w:rsidR="00C63B65" w:rsidRPr="007067CB" w:rsidTr="00F328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995E3D">
            <w:pPr>
              <w:numPr>
                <w:ilvl w:val="0"/>
                <w:numId w:val="43"/>
              </w:numPr>
              <w:spacing w:before="100" w:beforeAutospacing="1" w:after="100" w:afterAutospacing="1"/>
              <w:rPr>
                <w:color w:val="000000"/>
                <w:sz w:val="22"/>
                <w:szCs w:val="22"/>
              </w:rPr>
            </w:pPr>
            <w:r w:rsidRPr="007067CB">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7067CB">
              <w:rPr>
                <w:color w:val="000000"/>
                <w:sz w:val="22"/>
                <w:szCs w:val="22"/>
              </w:rPr>
              <w:t>Iniciar fornecimento/execução de serviço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0,4% por dia</w:t>
            </w:r>
          </w:p>
        </w:tc>
      </w:tr>
      <w:tr w:rsidR="00C63B65" w:rsidRPr="007067CB" w:rsidTr="00F328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995E3D">
            <w:pPr>
              <w:numPr>
                <w:ilvl w:val="0"/>
                <w:numId w:val="44"/>
              </w:numPr>
              <w:spacing w:before="100" w:beforeAutospacing="1" w:after="100" w:afterAutospacing="1"/>
              <w:rPr>
                <w:color w:val="000000"/>
                <w:sz w:val="22"/>
                <w:szCs w:val="22"/>
              </w:rPr>
            </w:pPr>
            <w:r w:rsidRPr="007067CB">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7067CB">
              <w:rPr>
                <w:color w:val="00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0,2% por dia</w:t>
            </w:r>
          </w:p>
        </w:tc>
      </w:tr>
      <w:tr w:rsidR="00C63B65" w:rsidRPr="007067CB" w:rsidTr="00F328C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995E3D">
            <w:pPr>
              <w:numPr>
                <w:ilvl w:val="0"/>
                <w:numId w:val="45"/>
              </w:numPr>
              <w:spacing w:before="100" w:beforeAutospacing="1" w:after="100" w:afterAutospacing="1"/>
              <w:rPr>
                <w:color w:val="000000"/>
                <w:sz w:val="22"/>
                <w:szCs w:val="22"/>
              </w:rPr>
            </w:pPr>
            <w:r w:rsidRPr="007067CB">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proofErr w:type="spellStart"/>
            <w:r w:rsidRPr="007067CB">
              <w:rPr>
                <w:color w:val="000000"/>
                <w:sz w:val="22"/>
                <w:szCs w:val="22"/>
              </w:rPr>
              <w:t>Fornecer</w:t>
            </w:r>
            <w:proofErr w:type="spellEnd"/>
            <w:r w:rsidRPr="007067CB">
              <w:rPr>
                <w:color w:val="000000"/>
                <w:sz w:val="22"/>
                <w:szCs w:val="22"/>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63B65" w:rsidRPr="007067CB" w:rsidRDefault="00C63B65" w:rsidP="00F328C4">
            <w:pPr>
              <w:spacing w:before="100" w:beforeAutospacing="1" w:after="100" w:afterAutospacing="1"/>
              <w:rPr>
                <w:color w:val="000000"/>
                <w:sz w:val="22"/>
                <w:szCs w:val="22"/>
              </w:rPr>
            </w:pPr>
            <w:r w:rsidRPr="002C1749">
              <w:rPr>
                <w:b/>
                <w:bCs/>
                <w:color w:val="000000"/>
                <w:sz w:val="22"/>
                <w:szCs w:val="22"/>
              </w:rPr>
              <w:t>0,2% por dia</w:t>
            </w:r>
          </w:p>
        </w:tc>
      </w:tr>
    </w:tbl>
    <w:p w:rsidR="00C63B65" w:rsidRPr="007067CB" w:rsidRDefault="00C63B65" w:rsidP="00C63B65">
      <w:pPr>
        <w:spacing w:before="100" w:beforeAutospacing="1" w:after="100" w:afterAutospacing="1"/>
        <w:rPr>
          <w:color w:val="000000"/>
          <w:sz w:val="22"/>
          <w:szCs w:val="22"/>
        </w:rPr>
      </w:pPr>
      <w:r w:rsidRPr="007067CB">
        <w:rPr>
          <w:color w:val="000000"/>
          <w:sz w:val="22"/>
          <w:szCs w:val="22"/>
        </w:rPr>
        <w:t> </w:t>
      </w:r>
      <w:r w:rsidRPr="002C1749">
        <w:rPr>
          <w:i/>
          <w:iCs/>
          <w:color w:val="000000"/>
          <w:sz w:val="22"/>
          <w:szCs w:val="22"/>
        </w:rPr>
        <w:t>* Incidente sobre o valor da parcela inadimplida.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10.7</w:t>
      </w:r>
      <w:r w:rsidRPr="007067CB">
        <w:rPr>
          <w:color w:val="000000"/>
          <w:sz w:val="22"/>
          <w:szCs w:val="22"/>
        </w:rPr>
        <w:t> As sanções aqui previstas poderão ser aplicadas concomitantemente, facultada a defesa prévia do interessado, no respectivo processo, no prazo de 05 (cinco) dias úteis.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10.8</w:t>
      </w:r>
      <w:r w:rsidRPr="007067CB">
        <w:rPr>
          <w:color w:val="000000"/>
          <w:sz w:val="22"/>
          <w:szCs w:val="22"/>
        </w:rPr>
        <w:t> Após 30 (trinta) dias da falta de execução do objeto, será considerada inexecução total do contrato, o que ensejará a rescisão contratual.</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10.9</w:t>
      </w:r>
      <w:r w:rsidRPr="007067CB">
        <w:rPr>
          <w:color w:val="000000"/>
          <w:sz w:val="22"/>
          <w:szCs w:val="22"/>
        </w:rPr>
        <w:t> As sanções de natureza pecuniária serão diretamente descontadas de créditos que eventualmente detenha a CONTRATADA ou efetuada a sua cobrança na forma prevista em lei.</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10.10</w:t>
      </w:r>
      <w:r w:rsidRPr="007067CB">
        <w:rPr>
          <w:color w:val="000000"/>
          <w:sz w:val="22"/>
          <w:szCs w:val="22"/>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10.11</w:t>
      </w:r>
      <w:r w:rsidRPr="007067CB">
        <w:rPr>
          <w:color w:val="000000"/>
          <w:sz w:val="22"/>
          <w:szCs w:val="22"/>
        </w:rPr>
        <w:t> A autoridade competente, na aplicação das sanções, levará em consideração a gravidade da conduta do infrator, o caráter educativo da pena, bem como o dano causado à Administração, observado o princípio da proporcionalidade.</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lastRenderedPageBreak/>
        <w:t>10.12</w:t>
      </w:r>
      <w:r w:rsidRPr="007067CB">
        <w:rPr>
          <w:color w:val="000000"/>
          <w:sz w:val="22"/>
          <w:szCs w:val="22"/>
        </w:rPr>
        <w:t> A sanção será obrigatoriamente registrada no Sistema de Cadastramento Unificado de Fornecedores – SICAF, bem como em sistemas Estaduais.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10.13</w:t>
      </w:r>
      <w:r w:rsidRPr="007067CB">
        <w:rPr>
          <w:color w:val="000000"/>
          <w:sz w:val="22"/>
          <w:szCs w:val="22"/>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a) </w:t>
      </w:r>
      <w:r w:rsidRPr="007067CB">
        <w:rPr>
          <w:color w:val="000000"/>
          <w:sz w:val="22"/>
          <w:szCs w:val="22"/>
        </w:rPr>
        <w:t>Tenham sofrido condenações definitivas por praticarem, por meio dolosos, fraude fiscal no recolhimento de tributos;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b) </w:t>
      </w:r>
      <w:r w:rsidRPr="007067CB">
        <w:rPr>
          <w:color w:val="000000"/>
          <w:sz w:val="22"/>
          <w:szCs w:val="22"/>
        </w:rPr>
        <w:t>Tenham praticado atos ilícitos visando a frustrar os objetivos da licitação;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c)</w:t>
      </w:r>
      <w:r w:rsidRPr="007067CB">
        <w:rPr>
          <w:color w:val="000000"/>
          <w:sz w:val="22"/>
          <w:szCs w:val="22"/>
        </w:rPr>
        <w:t> Demonstrem não possuir idoneidade para contratar com a Administração em virtude de atos ilícitos praticados.</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11. OBRIGAÇÕES DA CONTRATADA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11.1.</w:t>
      </w:r>
      <w:r w:rsidRPr="007067CB">
        <w:rPr>
          <w:color w:val="000000"/>
          <w:sz w:val="22"/>
          <w:szCs w:val="22"/>
        </w:rPr>
        <w:t xml:space="preserve"> Entregar os equipamentos solicitados no Almoxarifado do LACEN, situado à Rua </w:t>
      </w:r>
      <w:proofErr w:type="spellStart"/>
      <w:r w:rsidRPr="007067CB">
        <w:rPr>
          <w:color w:val="000000"/>
          <w:sz w:val="22"/>
          <w:szCs w:val="22"/>
        </w:rPr>
        <w:t>anita</w:t>
      </w:r>
      <w:proofErr w:type="spellEnd"/>
      <w:r w:rsidRPr="007067CB">
        <w:rPr>
          <w:color w:val="000000"/>
          <w:sz w:val="22"/>
          <w:szCs w:val="22"/>
        </w:rPr>
        <w:t xml:space="preserve"> Garibaldi, 4130 - Bairro Costa e Silva - Porto Velho - RO, CEP.: 76.803-620 –</w:t>
      </w:r>
      <w:proofErr w:type="spellStart"/>
      <w:r w:rsidRPr="007067CB">
        <w:rPr>
          <w:color w:val="000000"/>
          <w:sz w:val="22"/>
          <w:szCs w:val="22"/>
        </w:rPr>
        <w:t>Tel</w:t>
      </w:r>
      <w:proofErr w:type="spellEnd"/>
      <w:r w:rsidRPr="007067CB">
        <w:rPr>
          <w:color w:val="000000"/>
          <w:sz w:val="22"/>
          <w:szCs w:val="22"/>
        </w:rPr>
        <w:t xml:space="preserve"> Fax: (69) 3216-5300 e 3216-5302, no Município de Porto Velho – RO, no horário de Segunda à Sexta Feira – das 07hs30 às 17hs30, os quais serão conferidos e atestados por Comissão de Recebimento da AGEVISA e um técnico da área, designada nos termos do Art. 73, II, da Lei 8.666/93, 10.520/2002 e se achados em desconformidade com a proposta e/ou Nota de Empenho serão devolvidos para que sejam substituídos no prazo não superior a 15 (quinze) dias;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11.2. </w:t>
      </w:r>
      <w:r w:rsidRPr="007067CB">
        <w:rPr>
          <w:color w:val="000000"/>
          <w:sz w:val="22"/>
          <w:szCs w:val="22"/>
        </w:rPr>
        <w:t>Fornecer o objeto da licitação, de acordo com as especificações contidas neste Termo de Referência, não podendo o mesmo trocar e/ou entregar os bens diferente do ofertado na proposta;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11.3</w:t>
      </w:r>
      <w:r w:rsidRPr="007067CB">
        <w:rPr>
          <w:color w:val="000000"/>
          <w:sz w:val="22"/>
          <w:szCs w:val="22"/>
        </w:rPr>
        <w:t>. A falta de quaisquer dos bens cujo fornecimento incumbe ao detentor do preço registrado, não poderá ser alegada como motivo de força maior para o atraso no fornecimento o objeto deste Termo de Referência e não a eximirá das penalidades a que está sujeita pelo não cumprimento dos prazos e demais condições estabelecidas;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11.4.</w:t>
      </w:r>
      <w:r w:rsidRPr="007067CB">
        <w:rPr>
          <w:color w:val="000000"/>
          <w:sz w:val="22"/>
          <w:szCs w:val="22"/>
        </w:rPr>
        <w:t> Manter durante toda a execução da ata ou contrato as mesmas condições de habilitação;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11.5. </w:t>
      </w:r>
      <w:r w:rsidRPr="007067CB">
        <w:rPr>
          <w:color w:val="000000"/>
          <w:sz w:val="22"/>
          <w:szCs w:val="22"/>
        </w:rPr>
        <w:t>Fornecer o objeto nas quantidades indicadas pelo órgão requisitante em Nota de Empenho, da qual constarão: data de expedição, especificação completa, quantitativo, prazo, local de entrega e preço unitário e total que substituirá o Termo de Contrato;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11.6. </w:t>
      </w:r>
      <w:r w:rsidRPr="007067CB">
        <w:rPr>
          <w:color w:val="000000"/>
          <w:sz w:val="22"/>
          <w:szCs w:val="22"/>
        </w:rPr>
        <w:t>Indicar um preposto devidamente habilitado, com poderes para representá-lo em tudo o que se relacionar com o fornecimento do objeto da aquisição;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11.7. </w:t>
      </w:r>
      <w:r w:rsidRPr="007067CB">
        <w:rPr>
          <w:color w:val="000000"/>
          <w:sz w:val="22"/>
          <w:szCs w:val="22"/>
        </w:rPr>
        <w:t>Arcar com todas as despesas relativas ao fornecimento e todos os tributos incidentes, devendo efetuar os respectivos pagamentos na forma e nos prazos previstos em Lei;</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11.8.</w:t>
      </w:r>
      <w:r w:rsidRPr="007067CB">
        <w:rPr>
          <w:color w:val="000000"/>
          <w:sz w:val="22"/>
          <w:szCs w:val="22"/>
        </w:rPr>
        <w:t> A aceitar acréscimos ou supressões que a contratante realizar, até 25% (vinte e cinco por cento) do valor inicial do contrato;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lastRenderedPageBreak/>
        <w:t>11.9.</w:t>
      </w:r>
      <w:r w:rsidRPr="007067CB">
        <w:rPr>
          <w:color w:val="000000"/>
          <w:sz w:val="22"/>
          <w:szCs w:val="22"/>
        </w:rPr>
        <w:t> Prestar todos os esclarecimentos que lhe forem solicitados pelo LACEN no concernente ao objeto do presente Termo de Referência, inclusive documentação e atos praticados até o recebimento definitivo e cujas reclamações formalmente realizadas obriga-se a atender prontamente;</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11.10. </w:t>
      </w:r>
      <w:r w:rsidRPr="007067CB">
        <w:rPr>
          <w:color w:val="000000"/>
          <w:sz w:val="22"/>
          <w:szCs w:val="22"/>
        </w:rPr>
        <w:t>O Empenho poderá ser entregue via FAX ou E-MAIL para a empresa, onde estará registrado o telefone utilizado, nome da empresa, funcionário que efetuou o recebimento;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11.11. </w:t>
      </w:r>
      <w:r w:rsidRPr="007067CB">
        <w:rPr>
          <w:color w:val="000000"/>
          <w:sz w:val="22"/>
          <w:szCs w:val="22"/>
        </w:rPr>
        <w:t>Comunicar imediatamente à Administração Pública qualquer alteração ocorrida no endereço, conta bancária e outros julgáveis necessários para recebimento de correspondências;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11.12.</w:t>
      </w:r>
      <w:r w:rsidRPr="007067CB">
        <w:rPr>
          <w:color w:val="000000"/>
          <w:sz w:val="22"/>
          <w:szCs w:val="22"/>
        </w:rPr>
        <w:t> Substituir em qualquer tempo e sem qualquer ônus para a LACEN todo e quaisquer equipamento e/ou acessórios que se revelar defeituoso ou em desacordo com as especificações que constam no item 2.1 de Termo de Referência, no prazo de </w:t>
      </w:r>
      <w:r w:rsidRPr="002C1749">
        <w:rPr>
          <w:b/>
          <w:bCs/>
          <w:color w:val="000000"/>
          <w:sz w:val="22"/>
          <w:szCs w:val="22"/>
        </w:rPr>
        <w:t>15 (quinze) dias;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11.13.</w:t>
      </w:r>
      <w:r w:rsidRPr="007067CB">
        <w:rPr>
          <w:color w:val="000000"/>
          <w:sz w:val="22"/>
          <w:szCs w:val="22"/>
        </w:rPr>
        <w:t> Não transferir a outrem, por qualquer forma, nem mesmo parcialmente, nem subcontratar, quaisquer das aquisições a que está obrigada por força do estabelecido, deste Termo de Referência e seus Anexos;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11.14.</w:t>
      </w:r>
      <w:r w:rsidRPr="007067CB">
        <w:rPr>
          <w:color w:val="000000"/>
          <w:sz w:val="22"/>
          <w:szCs w:val="22"/>
        </w:rPr>
        <w:t> Indenizar terceiros e/ou a LACEN, mesmo em caso de ausência ou omissão de fiscalizar de sua parte, pelos danos causados por sua culpa ou dolo, devendo a CONTRATADA adotar todas as medidas preventivas, com fiel observância às exigências das autoridades competentes e às disposições legais vigentes;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11.15.</w:t>
      </w:r>
      <w:r w:rsidRPr="007067CB">
        <w:rPr>
          <w:color w:val="000000"/>
          <w:sz w:val="22"/>
          <w:szCs w:val="22"/>
        </w:rPr>
        <w:t> Emitir as notas fiscais com a descrição completa dos bens solicitados – embalagem, unidade, marca – e com a complementação dos seguintes dados: Local de Entrega, Número do Processo, Número do Contrato, Número do Empenho, bem como cópia da nota de empenho;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11.16.</w:t>
      </w:r>
      <w:r w:rsidRPr="007067CB">
        <w:rPr>
          <w:color w:val="000000"/>
          <w:sz w:val="22"/>
          <w:szCs w:val="22"/>
        </w:rPr>
        <w:t> Providenciar para que todas as Certidões Fiscais e Previdenciárias estejam regulares por ocasião da solicitação de Pagamento;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11.17.</w:t>
      </w:r>
      <w:r w:rsidRPr="007067CB">
        <w:rPr>
          <w:color w:val="000000"/>
          <w:sz w:val="22"/>
          <w:szCs w:val="22"/>
        </w:rPr>
        <w:t> Atender prontamente quaisquer exigências do representante da contratante, inerentes ao objeto da aquisição;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11.18.</w:t>
      </w:r>
      <w:r w:rsidRPr="007067CB">
        <w:rPr>
          <w:color w:val="000000"/>
          <w:sz w:val="22"/>
          <w:szCs w:val="22"/>
        </w:rPr>
        <w:t> Quando nas dependências da LACEN, manter seu pessoal identificado através de crachás, com fotografia recente, uniforme ou quaisquer outro acessório que identifique a empresa;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11.19.</w:t>
      </w:r>
      <w:r w:rsidRPr="007067CB">
        <w:rPr>
          <w:color w:val="000000"/>
          <w:sz w:val="22"/>
          <w:szCs w:val="22"/>
        </w:rPr>
        <w:t> Informar previamente toda e qualquer alteração nas condições de fornecimento dos bens que atinja direta ou indiretamente a contratante;</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11.20.</w:t>
      </w:r>
      <w:r w:rsidRPr="007067CB">
        <w:rPr>
          <w:color w:val="000000"/>
          <w:sz w:val="22"/>
          <w:szCs w:val="22"/>
        </w:rPr>
        <w:t> Suspender ou interromper o fornecimento dos bens, quando solicitado;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11.21.</w:t>
      </w:r>
      <w:r w:rsidRPr="007067CB">
        <w:rPr>
          <w:color w:val="000000"/>
          <w:sz w:val="22"/>
          <w:szCs w:val="22"/>
        </w:rPr>
        <w:t> Responder pelos danos causados pela violação dos direitos da contratante;</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11.22.</w:t>
      </w:r>
      <w:r w:rsidRPr="007067CB">
        <w:rPr>
          <w:color w:val="000000"/>
          <w:sz w:val="22"/>
          <w:szCs w:val="22"/>
        </w:rPr>
        <w:t> Dispor-se a toda e qualquer fiscalização, no tocante ao fornecimento do bem, assim como ao cumprimento das obrigações previstas neste Termo de Referência;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11.23.</w:t>
      </w:r>
      <w:r w:rsidRPr="007067CB">
        <w:rPr>
          <w:color w:val="000000"/>
          <w:sz w:val="22"/>
          <w:szCs w:val="22"/>
        </w:rPr>
        <w:t> Prover todos os meios necessários à garantia da plena operacionalidade do fornecimento do equipamento, inclusive considerando os casos de grave ou paralisação de qualquer natureza.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lastRenderedPageBreak/>
        <w:t>11.24.</w:t>
      </w:r>
      <w:r w:rsidRPr="007067CB">
        <w:rPr>
          <w:color w:val="000000"/>
          <w:sz w:val="22"/>
          <w:szCs w:val="22"/>
        </w:rPr>
        <w:t xml:space="preserve"> A empresa contratada deverá atender aos critérios de sustentabilidade ambiental, utilizando-se de </w:t>
      </w:r>
      <w:proofErr w:type="spellStart"/>
      <w:r w:rsidRPr="007067CB">
        <w:rPr>
          <w:color w:val="000000"/>
          <w:sz w:val="22"/>
          <w:szCs w:val="22"/>
        </w:rPr>
        <w:t>metodos</w:t>
      </w:r>
      <w:proofErr w:type="spellEnd"/>
      <w:r w:rsidRPr="007067CB">
        <w:rPr>
          <w:color w:val="000000"/>
          <w:sz w:val="22"/>
          <w:szCs w:val="22"/>
        </w:rPr>
        <w:t xml:space="preserve"> e/ou tecnologias e materiais que reduzam o impacto ambiental para fabricação do bem, atendendo aos termos do Decreto Estadual nº 21264 de 20.09.2016, capítulo </w:t>
      </w:r>
      <w:proofErr w:type="gramStart"/>
      <w:r w:rsidRPr="007067CB">
        <w:rPr>
          <w:color w:val="000000"/>
          <w:sz w:val="22"/>
          <w:szCs w:val="22"/>
        </w:rPr>
        <w:t>III,  art.</w:t>
      </w:r>
      <w:proofErr w:type="gramEnd"/>
      <w:r w:rsidRPr="007067CB">
        <w:rPr>
          <w:color w:val="000000"/>
          <w:sz w:val="22"/>
          <w:szCs w:val="22"/>
        </w:rPr>
        <w:t xml:space="preserve"> 6º.</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 CONTRATANTE</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12.1.</w:t>
      </w:r>
      <w:r w:rsidRPr="007067CB">
        <w:rPr>
          <w:color w:val="000000"/>
          <w:sz w:val="22"/>
          <w:szCs w:val="22"/>
        </w:rPr>
        <w:t> Providenciar a emissão da Nota de Empenho ou Ordem de Fornecimento nos termos estabelecidos neste Termo de Referência ou no edital, encaminhando-os à Empresa Contratada;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12.2.</w:t>
      </w:r>
      <w:r w:rsidRPr="007067CB">
        <w:rPr>
          <w:color w:val="000000"/>
          <w:sz w:val="22"/>
          <w:szCs w:val="22"/>
        </w:rPr>
        <w:t> Proporcionar todas as facilidades indispensáveis para que a </w:t>
      </w:r>
      <w:r w:rsidRPr="002C1749">
        <w:rPr>
          <w:b/>
          <w:bCs/>
          <w:color w:val="000000"/>
          <w:sz w:val="22"/>
          <w:szCs w:val="22"/>
        </w:rPr>
        <w:t>CONTRATADA</w:t>
      </w:r>
      <w:r w:rsidRPr="007067CB">
        <w:rPr>
          <w:color w:val="000000"/>
          <w:sz w:val="22"/>
          <w:szCs w:val="22"/>
        </w:rPr>
        <w:t> possa entregar o bem dentro do prazo e normas estabelecidas neste Termo de Referência;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12.3.</w:t>
      </w:r>
      <w:r w:rsidRPr="007067CB">
        <w:rPr>
          <w:color w:val="000000"/>
          <w:sz w:val="22"/>
          <w:szCs w:val="22"/>
        </w:rPr>
        <w:t> Acompanhar e fiscalizar o recebimento dos bens deste Termo, bem como atestar nas notas fiscais/faturas a efetiva entrega do mesmo, por meio dos servidores designados pelo ordenador de despesas da LACEN, nos termos do Art. 67 da Lei 8.666/93, exigindo seu fiel e total cumprimento;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12.4. </w:t>
      </w:r>
      <w:r w:rsidRPr="007067CB">
        <w:rPr>
          <w:color w:val="000000"/>
          <w:sz w:val="22"/>
          <w:szCs w:val="22"/>
        </w:rPr>
        <w:t> Rejeitar, no todo ou em parte, os bens entregues em desacordo com as obrigações assumidas pelo fornecedor;</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12.5.</w:t>
      </w:r>
      <w:r w:rsidRPr="007067CB">
        <w:rPr>
          <w:color w:val="000000"/>
          <w:sz w:val="22"/>
          <w:szCs w:val="22"/>
        </w:rPr>
        <w:t> Deverá comunicar à CONTRATADA, no prazo de 24 horas efetivas de trabalho, quando no acompanhamento, qualquer irregularidade verificada na entrega dos bens;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12.6.</w:t>
      </w:r>
      <w:r w:rsidRPr="007067CB">
        <w:rPr>
          <w:color w:val="000000"/>
          <w:sz w:val="22"/>
          <w:szCs w:val="22"/>
        </w:rPr>
        <w:t> Prestar informações e os esclarecimentos que venham a ser solicitados pela </w:t>
      </w:r>
      <w:r w:rsidRPr="002C1749">
        <w:rPr>
          <w:b/>
          <w:bCs/>
          <w:color w:val="000000"/>
          <w:sz w:val="22"/>
          <w:szCs w:val="22"/>
        </w:rPr>
        <w:t>CONTRATADA;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12.7. </w:t>
      </w:r>
      <w:r w:rsidRPr="007067CB">
        <w:rPr>
          <w:color w:val="000000"/>
          <w:sz w:val="22"/>
          <w:szCs w:val="22"/>
        </w:rPr>
        <w:t>Só será reconhecida a entrega como realizada se os quantitativos dos itens da nota fiscal forem aceitos, se algum bem constante da mesma for recusado, a nota ficará esperando regularização e a data de entrega será a data do “fechamento do empenho” com a entrega de todos os itens conforme solicitado;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12.8. </w:t>
      </w:r>
      <w:r w:rsidRPr="007067CB">
        <w:rPr>
          <w:color w:val="000000"/>
          <w:sz w:val="22"/>
          <w:szCs w:val="22"/>
        </w:rPr>
        <w:t>Notificar a vencedora, por escrito, sobre imperfeições, falhas ou irregularidades constatadas na execução do contrato, para que sejam adotadas as medidas corretivas necessárias;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12.9.</w:t>
      </w:r>
      <w:r w:rsidRPr="007067CB">
        <w:rPr>
          <w:color w:val="000000"/>
          <w:sz w:val="22"/>
          <w:szCs w:val="22"/>
        </w:rPr>
        <w:t> Aplicar à Contratada as penalidades, caso existirem irregularidades, garantido a contraditória e ampla defesa;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12.10. </w:t>
      </w:r>
      <w:r w:rsidRPr="007067CB">
        <w:rPr>
          <w:color w:val="000000"/>
          <w:sz w:val="22"/>
          <w:szCs w:val="22"/>
        </w:rPr>
        <w:t>Efetuar o pagamento a </w:t>
      </w:r>
      <w:r w:rsidRPr="002C1749">
        <w:rPr>
          <w:b/>
          <w:bCs/>
          <w:color w:val="000000"/>
          <w:sz w:val="22"/>
          <w:szCs w:val="22"/>
        </w:rPr>
        <w:t>CONTRATADA</w:t>
      </w:r>
      <w:r w:rsidRPr="007067CB">
        <w:rPr>
          <w:color w:val="000000"/>
          <w:sz w:val="22"/>
          <w:szCs w:val="22"/>
        </w:rPr>
        <w:t>, no prazo de 30 (trinta) dias após a entrega dos bens e certificação das notas fiscais pela comissão de recebimento dos mesmos de acordo com as condições de preços e prazos estabelecidos na licitação;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12.11. </w:t>
      </w:r>
      <w:r w:rsidRPr="007067CB">
        <w:rPr>
          <w:color w:val="000000"/>
          <w:sz w:val="22"/>
          <w:szCs w:val="22"/>
        </w:rPr>
        <w:t>Nenhum pagamento será efetuado à empresa adjudicatária, enquanto pendente de liquidação qualquer obrigação. Esse fato não será gerador de direito a reajustamento de preços ou a atualização monetária;</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12.12. </w:t>
      </w:r>
      <w:r w:rsidRPr="007067CB">
        <w:rPr>
          <w:color w:val="000000"/>
          <w:sz w:val="22"/>
          <w:szCs w:val="22"/>
        </w:rPr>
        <w:t>Não haverá sob hipótese alguma, pagamento antecipado;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12.13.</w:t>
      </w:r>
      <w:r w:rsidRPr="007067CB">
        <w:rPr>
          <w:color w:val="000000"/>
          <w:sz w:val="22"/>
          <w:szCs w:val="22"/>
        </w:rPr>
        <w:t> Verificar se todas as certidões fiscais e previdenciárias estão regulares por ocasião da solicitação de pagamento.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lastRenderedPageBreak/>
        <w:t>13. PRAZOS E CONDIÇÕES DE FORNECIMENTO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13.1. </w:t>
      </w:r>
      <w:r w:rsidRPr="007067CB">
        <w:rPr>
          <w:color w:val="000000"/>
          <w:sz w:val="22"/>
          <w:szCs w:val="22"/>
        </w:rPr>
        <w:t>Retirar a Nota de Empenho junto ao órgão solicitante no prazo de até 05 (cinco) dias, contados da convocação;</w:t>
      </w:r>
    </w:p>
    <w:p w:rsidR="00C63B65" w:rsidRPr="007067CB" w:rsidRDefault="00C63B65" w:rsidP="00C63B65">
      <w:pPr>
        <w:spacing w:before="100" w:beforeAutospacing="1" w:after="100" w:afterAutospacing="1"/>
        <w:rPr>
          <w:color w:val="000000"/>
          <w:sz w:val="22"/>
          <w:szCs w:val="22"/>
        </w:rPr>
      </w:pPr>
      <w:r w:rsidRPr="002C1749">
        <w:rPr>
          <w:b/>
          <w:bCs/>
          <w:color w:val="000000"/>
          <w:sz w:val="22"/>
          <w:szCs w:val="22"/>
        </w:rPr>
        <w:t>13.2.</w:t>
      </w:r>
      <w:r w:rsidRPr="007067CB">
        <w:rPr>
          <w:color w:val="000000"/>
          <w:sz w:val="22"/>
          <w:szCs w:val="22"/>
        </w:rPr>
        <w:t> Iniciar o fornecimento do bem, conforme prazo estabelecido neste Termo de Referência e no edital de licitações;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13.3. </w:t>
      </w:r>
      <w:r w:rsidRPr="007067CB">
        <w:rPr>
          <w:color w:val="000000"/>
          <w:sz w:val="22"/>
          <w:szCs w:val="22"/>
        </w:rPr>
        <w:t>Não será admitida a entrega pela detentora do registro, de qualquer item, sem que esteja de posse da respectiva nota de empenho, liberação de fornecimento, ou documento equivalente;</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14. QUALIFICAÇÃO TÉCNICA</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A licitante vencedora deverá apresentar pelo menos 01 (um) </w:t>
      </w:r>
      <w:r w:rsidRPr="002C1749">
        <w:rPr>
          <w:b/>
          <w:bCs/>
          <w:color w:val="000000"/>
          <w:sz w:val="22"/>
          <w:szCs w:val="22"/>
        </w:rPr>
        <w:t>Atestado de Capacidade Técnica</w:t>
      </w:r>
      <w:r w:rsidRPr="007067CB">
        <w:rPr>
          <w:color w:val="000000"/>
          <w:sz w:val="22"/>
          <w:szCs w:val="22"/>
        </w:rPr>
        <w:t>, fornecido por pessoa jurídica de direito público ou entidade privada, comprovando que a Licitante executou anteriormente e de forma satisfatória o fornecimento dos bens especificados compatíveis em característica com o objeto do presente Termo de Referência, contendo no mínimo os seguintes dados: CNPJ; assinatura e identificação do responsável pelo órgão/entidade emitente; período de fornecimento; local do fornecimento; descrição do objeto.</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15. CRITÉRIOS DE JULGAMENTO DAS PROPOSTAS</w:t>
      </w:r>
      <w:r w:rsidRPr="007067CB">
        <w:rPr>
          <w:color w:val="000000"/>
          <w:sz w:val="22"/>
          <w:szCs w:val="22"/>
        </w:rPr>
        <w:t> </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15.1. </w:t>
      </w:r>
      <w:r w:rsidRPr="007067CB">
        <w:rPr>
          <w:color w:val="000000"/>
          <w:sz w:val="22"/>
          <w:szCs w:val="22"/>
        </w:rPr>
        <w:t>O critério de julgamento das propostas será o de menor preço por item, em conformidade com as normas previamente estabelecidas no ato convocatório pela Comissão de Licitação, de acordo com a Lei nº 8.666, de 21 de junho de 1993 e suas alterações.</w:t>
      </w:r>
    </w:p>
    <w:p w:rsidR="00C63B65" w:rsidRPr="007067CB" w:rsidRDefault="00C63B65" w:rsidP="00C63B65">
      <w:pPr>
        <w:spacing w:before="100" w:beforeAutospacing="1" w:after="100" w:afterAutospacing="1"/>
        <w:jc w:val="both"/>
        <w:rPr>
          <w:color w:val="000000"/>
          <w:sz w:val="22"/>
          <w:szCs w:val="22"/>
        </w:rPr>
      </w:pPr>
      <w:r w:rsidRPr="007067CB">
        <w:rPr>
          <w:color w:val="000000"/>
          <w:sz w:val="22"/>
          <w:szCs w:val="22"/>
        </w:rPr>
        <w:t> </w:t>
      </w:r>
      <w:r w:rsidRPr="002C1749">
        <w:rPr>
          <w:b/>
          <w:bCs/>
          <w:color w:val="000000"/>
          <w:sz w:val="22"/>
          <w:szCs w:val="22"/>
        </w:rPr>
        <w:t>16. DO CONTRATO</w:t>
      </w:r>
    </w:p>
    <w:p w:rsidR="00C63B65" w:rsidRDefault="00C63B65" w:rsidP="00C63B65">
      <w:pPr>
        <w:spacing w:before="100" w:beforeAutospacing="1" w:after="100" w:afterAutospacing="1"/>
        <w:jc w:val="both"/>
        <w:rPr>
          <w:color w:val="000000"/>
          <w:sz w:val="22"/>
          <w:szCs w:val="22"/>
        </w:rPr>
      </w:pPr>
      <w:r w:rsidRPr="002C1749">
        <w:rPr>
          <w:b/>
          <w:bCs/>
          <w:color w:val="000000"/>
          <w:sz w:val="22"/>
          <w:szCs w:val="22"/>
        </w:rPr>
        <w:t>16.1. </w:t>
      </w:r>
      <w:r w:rsidRPr="007067CB">
        <w:rPr>
          <w:color w:val="000000"/>
          <w:sz w:val="22"/>
          <w:szCs w:val="22"/>
        </w:rPr>
        <w:t>A nota de Empenho terá valor contratual conforme previsto no artigo 62 da Lei nº 8.666/93.</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17. DAS CONDIÇÕES GERAIS</w:t>
      </w:r>
    </w:p>
    <w:p w:rsidR="00C63B65" w:rsidRPr="007067CB" w:rsidRDefault="00C63B65" w:rsidP="00C63B65">
      <w:pPr>
        <w:spacing w:before="100" w:beforeAutospacing="1" w:after="100" w:afterAutospacing="1"/>
        <w:jc w:val="both"/>
        <w:rPr>
          <w:color w:val="000000"/>
          <w:sz w:val="22"/>
          <w:szCs w:val="22"/>
        </w:rPr>
      </w:pPr>
      <w:r w:rsidRPr="002C1749">
        <w:rPr>
          <w:b/>
          <w:bCs/>
          <w:color w:val="000000"/>
          <w:sz w:val="22"/>
          <w:szCs w:val="22"/>
        </w:rPr>
        <w:t>17.1. </w:t>
      </w:r>
      <w:r w:rsidRPr="007067CB">
        <w:rPr>
          <w:color w:val="000000"/>
          <w:sz w:val="22"/>
          <w:szCs w:val="22"/>
        </w:rPr>
        <w:t>A Contratante poderá realizar acréscimo ou supressões nas quantidades inicialmente previstas respeitadas os limites do Artigo 65 da Lei 8.666/93 e suas alterações, tendo como base os preços constantes da proposta da Contratada;</w:t>
      </w:r>
    </w:p>
    <w:p w:rsidR="00C63B65" w:rsidRDefault="00585357" w:rsidP="00C63B65">
      <w:pPr>
        <w:spacing w:before="100" w:beforeAutospacing="1" w:after="100" w:afterAutospacing="1"/>
        <w:jc w:val="both"/>
        <w:rPr>
          <w:color w:val="000000"/>
          <w:sz w:val="22"/>
          <w:szCs w:val="22"/>
        </w:rPr>
      </w:pPr>
      <w:r>
        <w:rPr>
          <w:b/>
          <w:bCs/>
          <w:color w:val="000000"/>
          <w:sz w:val="22"/>
          <w:szCs w:val="22"/>
        </w:rPr>
        <w:t>1</w:t>
      </w:r>
      <w:r w:rsidR="00C63B65" w:rsidRPr="002C1749">
        <w:rPr>
          <w:b/>
          <w:bCs/>
          <w:color w:val="000000"/>
          <w:sz w:val="22"/>
          <w:szCs w:val="22"/>
        </w:rPr>
        <w:t>7.2.</w:t>
      </w:r>
      <w:r w:rsidR="00C63B65" w:rsidRPr="007067CB">
        <w:rPr>
          <w:color w:val="000000"/>
          <w:sz w:val="22"/>
          <w:szCs w:val="22"/>
        </w:rPr>
        <w:t> Caso não haja expediente na data marcada para a entrega dos bens, ficará automaticamente adiada para o primeiro dia útil subsequente, no mesmo local estabelecido no item 5.2.1 deste Termo de Referência.</w:t>
      </w:r>
    </w:p>
    <w:p w:rsidR="00585357" w:rsidRPr="00585357" w:rsidRDefault="00585357" w:rsidP="00585357">
      <w:pPr>
        <w:pStyle w:val="textojustificadorecuoprimeiralinha"/>
        <w:spacing w:before="120" w:beforeAutospacing="0" w:after="120" w:afterAutospacing="0"/>
        <w:ind w:right="120"/>
        <w:jc w:val="both"/>
        <w:rPr>
          <w:color w:val="000000"/>
          <w:sz w:val="22"/>
          <w:szCs w:val="22"/>
        </w:rPr>
      </w:pPr>
      <w:r w:rsidRPr="00585357">
        <w:rPr>
          <w:rStyle w:val="Forte"/>
          <w:i/>
          <w:iCs/>
          <w:color w:val="000000"/>
          <w:sz w:val="22"/>
          <w:szCs w:val="22"/>
        </w:rPr>
        <w:t>17.3. </w:t>
      </w:r>
      <w:r w:rsidRPr="00585357">
        <w:rPr>
          <w:rStyle w:val="nfase"/>
          <w:color w:val="000000"/>
          <w:sz w:val="22"/>
          <w:szCs w:val="22"/>
        </w:rPr>
        <w:t>As empresas deverão fornecer, </w:t>
      </w:r>
      <w:r w:rsidRPr="00585357">
        <w:rPr>
          <w:rStyle w:val="Forte"/>
          <w:i/>
          <w:iCs/>
          <w:color w:val="000000"/>
          <w:sz w:val="22"/>
          <w:szCs w:val="22"/>
        </w:rPr>
        <w:t>juntamente com a Proposta</w:t>
      </w:r>
      <w:r w:rsidRPr="00585357">
        <w:rPr>
          <w:rStyle w:val="nfase"/>
          <w:color w:val="000000"/>
          <w:sz w:val="22"/>
          <w:szCs w:val="22"/>
        </w:rPr>
        <w:t>, folders, encartes, folhetos técnicos ou catálogos dos materiais ofertados, onde constem as características dos mesmos, permitindo a consistente avaliação dos itens.</w:t>
      </w:r>
    </w:p>
    <w:p w:rsidR="00585357" w:rsidRPr="00585357" w:rsidRDefault="00585357" w:rsidP="00585357">
      <w:pPr>
        <w:pStyle w:val="textojustificadorecuoprimeiralinha"/>
        <w:spacing w:before="120" w:beforeAutospacing="0" w:after="120" w:afterAutospacing="0"/>
        <w:ind w:right="120"/>
        <w:jc w:val="both"/>
        <w:rPr>
          <w:color w:val="000000"/>
          <w:sz w:val="22"/>
          <w:szCs w:val="22"/>
        </w:rPr>
      </w:pPr>
      <w:r w:rsidRPr="00585357">
        <w:rPr>
          <w:rStyle w:val="Forte"/>
          <w:i/>
          <w:iCs/>
          <w:color w:val="000000"/>
          <w:sz w:val="22"/>
          <w:szCs w:val="22"/>
        </w:rPr>
        <w:t>17.4. </w:t>
      </w:r>
      <w:r w:rsidRPr="00585357">
        <w:rPr>
          <w:rStyle w:val="nfase"/>
          <w:color w:val="000000"/>
          <w:sz w:val="22"/>
          <w:szCs w:val="22"/>
        </w:rPr>
        <w:t>As empresas vencedoras deverão apresentar, </w:t>
      </w:r>
      <w:r w:rsidRPr="00585357">
        <w:rPr>
          <w:rStyle w:val="Forte"/>
          <w:i/>
          <w:iCs/>
          <w:color w:val="000000"/>
          <w:sz w:val="22"/>
          <w:szCs w:val="22"/>
        </w:rPr>
        <w:t>juntamente com a Proposta</w:t>
      </w:r>
      <w:r w:rsidRPr="00585357">
        <w:rPr>
          <w:rStyle w:val="nfase"/>
          <w:color w:val="000000"/>
          <w:sz w:val="22"/>
          <w:szCs w:val="22"/>
        </w:rPr>
        <w:t>, a </w:t>
      </w:r>
      <w:r w:rsidRPr="00585357">
        <w:rPr>
          <w:rStyle w:val="Forte"/>
          <w:i/>
          <w:iCs/>
          <w:color w:val="000000"/>
          <w:sz w:val="22"/>
          <w:szCs w:val="22"/>
        </w:rPr>
        <w:t>cópia da Publicação no Diário Oficial da União </w:t>
      </w:r>
      <w:r w:rsidRPr="00585357">
        <w:rPr>
          <w:rStyle w:val="nfase"/>
          <w:color w:val="000000"/>
          <w:sz w:val="22"/>
          <w:szCs w:val="22"/>
        </w:rPr>
        <w:t>do </w:t>
      </w:r>
      <w:r w:rsidRPr="00585357">
        <w:rPr>
          <w:rStyle w:val="Forte"/>
          <w:i/>
          <w:iCs/>
          <w:color w:val="000000"/>
          <w:sz w:val="22"/>
          <w:szCs w:val="22"/>
        </w:rPr>
        <w:t>Registro do Produto na ANVISA</w:t>
      </w:r>
      <w:r w:rsidRPr="00585357">
        <w:rPr>
          <w:rStyle w:val="nfase"/>
          <w:color w:val="000000"/>
          <w:sz w:val="22"/>
          <w:szCs w:val="22"/>
        </w:rPr>
        <w:t>, observando-se a validade. Contudo, existem produtos sob regime de Vigilância Sanitária que não são registrados e sim, cadastrados, sendo publicada no</w:t>
      </w:r>
      <w:r w:rsidRPr="00585357">
        <w:rPr>
          <w:rStyle w:val="Forte"/>
          <w:i/>
          <w:iCs/>
          <w:color w:val="000000"/>
          <w:sz w:val="22"/>
          <w:szCs w:val="22"/>
        </w:rPr>
        <w:t> Diário Oficial da União </w:t>
      </w:r>
      <w:r w:rsidRPr="00585357">
        <w:rPr>
          <w:rStyle w:val="nfase"/>
          <w:color w:val="000000"/>
          <w:sz w:val="22"/>
          <w:szCs w:val="22"/>
        </w:rPr>
        <w:t>a </w:t>
      </w:r>
      <w:r w:rsidRPr="00585357">
        <w:rPr>
          <w:rStyle w:val="Forte"/>
          <w:i/>
          <w:iCs/>
          <w:color w:val="000000"/>
          <w:sz w:val="22"/>
          <w:szCs w:val="22"/>
        </w:rPr>
        <w:t>Dispensa de Registro</w:t>
      </w:r>
      <w:r w:rsidRPr="00585357">
        <w:rPr>
          <w:rStyle w:val="nfase"/>
          <w:color w:val="000000"/>
          <w:sz w:val="22"/>
          <w:szCs w:val="22"/>
        </w:rPr>
        <w:t> destes produtos, devendo ser apresentada </w:t>
      </w:r>
      <w:r w:rsidRPr="00585357">
        <w:rPr>
          <w:rStyle w:val="Forte"/>
          <w:i/>
          <w:iCs/>
          <w:color w:val="000000"/>
          <w:sz w:val="22"/>
          <w:szCs w:val="22"/>
        </w:rPr>
        <w:t>cópia desta Publicação </w:t>
      </w:r>
      <w:r w:rsidRPr="00585357">
        <w:rPr>
          <w:rStyle w:val="nfase"/>
          <w:color w:val="000000"/>
          <w:sz w:val="22"/>
          <w:szCs w:val="22"/>
        </w:rPr>
        <w:t xml:space="preserve">(conforme item 3.2, pág. 14, Vigilância </w:t>
      </w:r>
      <w:r w:rsidRPr="00585357">
        <w:rPr>
          <w:rStyle w:val="nfase"/>
          <w:color w:val="000000"/>
          <w:sz w:val="22"/>
          <w:szCs w:val="22"/>
        </w:rPr>
        <w:lastRenderedPageBreak/>
        <w:t>Sanitária e Licitação Pública). </w:t>
      </w:r>
      <w:r w:rsidRPr="00585357">
        <w:rPr>
          <w:rStyle w:val="Forte"/>
          <w:i/>
          <w:iCs/>
          <w:color w:val="000000"/>
          <w:sz w:val="22"/>
          <w:szCs w:val="22"/>
        </w:rPr>
        <w:t>Os equipamentos que não necessitem de registro nem cadastro, a empresa deverá justificar e comprovar a isenção de registro ou cadastro.</w:t>
      </w:r>
    </w:p>
    <w:p w:rsidR="00585357" w:rsidRPr="00585357" w:rsidRDefault="00585357" w:rsidP="00585357">
      <w:pPr>
        <w:pStyle w:val="textojustificadorecuoprimeiralinha"/>
        <w:spacing w:before="120" w:beforeAutospacing="0" w:after="120" w:afterAutospacing="0"/>
        <w:ind w:right="120"/>
        <w:jc w:val="both"/>
        <w:rPr>
          <w:color w:val="000000"/>
          <w:sz w:val="22"/>
          <w:szCs w:val="22"/>
        </w:rPr>
      </w:pPr>
      <w:r w:rsidRPr="00585357">
        <w:rPr>
          <w:rStyle w:val="Forte"/>
          <w:i/>
          <w:iCs/>
          <w:color w:val="000000"/>
          <w:sz w:val="22"/>
          <w:szCs w:val="22"/>
        </w:rPr>
        <w:t>17.5. </w:t>
      </w:r>
      <w:proofErr w:type="gramStart"/>
      <w:r w:rsidRPr="00585357">
        <w:rPr>
          <w:rStyle w:val="nfase"/>
          <w:color w:val="000000"/>
          <w:sz w:val="22"/>
          <w:szCs w:val="22"/>
        </w:rPr>
        <w:t>O  produto</w:t>
      </w:r>
      <w:proofErr w:type="gramEnd"/>
      <w:r w:rsidRPr="00585357">
        <w:rPr>
          <w:rStyle w:val="nfase"/>
          <w:color w:val="000000"/>
          <w:sz w:val="22"/>
          <w:szCs w:val="22"/>
        </w:rPr>
        <w:t xml:space="preserve"> ofertado pela Contratada deverá atender às exigências de qualidade, observados os padrões e normas preconizados pelos órgãos competentes de controle de qualidade industrial – ABNT, INMETRO, </w:t>
      </w:r>
      <w:proofErr w:type="spellStart"/>
      <w:r w:rsidRPr="00585357">
        <w:rPr>
          <w:rStyle w:val="nfase"/>
          <w:color w:val="000000"/>
          <w:sz w:val="22"/>
          <w:szCs w:val="22"/>
        </w:rPr>
        <w:t>etc</w:t>
      </w:r>
      <w:proofErr w:type="spellEnd"/>
      <w:r w:rsidRPr="00585357">
        <w:rPr>
          <w:rStyle w:val="nfase"/>
          <w:color w:val="000000"/>
          <w:sz w:val="22"/>
          <w:szCs w:val="22"/>
        </w:rPr>
        <w:t>;  atentando-se o proponente, principalmente para as prescrições contidas no art. 39, VIII, da Lei nº 8.078/90 (Código de Defesa do Consumidor).</w:t>
      </w:r>
    </w:p>
    <w:p w:rsidR="00585357" w:rsidRPr="00585357" w:rsidRDefault="00585357" w:rsidP="00585357">
      <w:pPr>
        <w:pStyle w:val="textojustificadorecuoprimeiralinha"/>
        <w:spacing w:before="120" w:beforeAutospacing="0" w:after="120" w:afterAutospacing="0"/>
        <w:ind w:right="120"/>
        <w:jc w:val="both"/>
        <w:rPr>
          <w:color w:val="000000"/>
          <w:sz w:val="22"/>
          <w:szCs w:val="22"/>
        </w:rPr>
      </w:pPr>
      <w:r w:rsidRPr="00585357">
        <w:rPr>
          <w:rStyle w:val="Forte"/>
          <w:i/>
          <w:iCs/>
          <w:color w:val="000000"/>
          <w:sz w:val="22"/>
          <w:szCs w:val="22"/>
        </w:rPr>
        <w:t>17.6. </w:t>
      </w:r>
      <w:r w:rsidRPr="00585357">
        <w:rPr>
          <w:rStyle w:val="nfase"/>
          <w:color w:val="000000"/>
          <w:sz w:val="22"/>
          <w:szCs w:val="22"/>
        </w:rPr>
        <w:t xml:space="preserve">A Contratada deverá fornecer o Certificado de estanqueidade da câmara de </w:t>
      </w:r>
      <w:proofErr w:type="spellStart"/>
      <w:r w:rsidRPr="00585357">
        <w:rPr>
          <w:rStyle w:val="nfase"/>
          <w:color w:val="000000"/>
          <w:sz w:val="22"/>
          <w:szCs w:val="22"/>
        </w:rPr>
        <w:t>autoclavação</w:t>
      </w:r>
      <w:proofErr w:type="spellEnd"/>
      <w:r w:rsidRPr="00585357">
        <w:rPr>
          <w:rStyle w:val="nfase"/>
          <w:color w:val="000000"/>
          <w:sz w:val="22"/>
          <w:szCs w:val="22"/>
        </w:rPr>
        <w:t xml:space="preserve"> válido durante o período de garantia do equipamento, conforme preconiza o INMETRO e as resoluções do MTE, o Certificado de calibração da válvula de segurança, válido durante o período de garantia do equipamento, conforme preconiza o INMETRO e as resoluções do MTE e o Certificado de Qualidade comprovada (ISO, INMETRO, IEC, </w:t>
      </w:r>
      <w:proofErr w:type="gramStart"/>
      <w:r w:rsidRPr="00585357">
        <w:rPr>
          <w:rStyle w:val="nfase"/>
          <w:color w:val="000000"/>
          <w:sz w:val="22"/>
          <w:szCs w:val="22"/>
        </w:rPr>
        <w:t>C.E )</w:t>
      </w:r>
      <w:proofErr w:type="gramEnd"/>
      <w:r w:rsidRPr="00585357">
        <w:rPr>
          <w:rStyle w:val="nfase"/>
          <w:color w:val="000000"/>
          <w:sz w:val="22"/>
          <w:szCs w:val="22"/>
        </w:rPr>
        <w:t>.</w:t>
      </w:r>
    </w:p>
    <w:p w:rsidR="00585357" w:rsidRPr="007067CB" w:rsidRDefault="00585357" w:rsidP="00C63B65">
      <w:pPr>
        <w:spacing w:before="100" w:beforeAutospacing="1" w:after="100" w:afterAutospacing="1"/>
        <w:jc w:val="both"/>
        <w:rPr>
          <w:color w:val="000000"/>
          <w:sz w:val="22"/>
          <w:szCs w:val="22"/>
        </w:rPr>
      </w:pPr>
    </w:p>
    <w:p w:rsidR="00C63B65" w:rsidRDefault="00C63B65" w:rsidP="00C63B65"/>
    <w:p w:rsidR="00995E3D" w:rsidRDefault="00995E3D" w:rsidP="00C63B65"/>
    <w:p w:rsidR="00995E3D" w:rsidRDefault="00995E3D" w:rsidP="00C63B65"/>
    <w:p w:rsidR="00995E3D" w:rsidRDefault="00995E3D" w:rsidP="00C63B65"/>
    <w:p w:rsidR="00995E3D" w:rsidRDefault="00995E3D" w:rsidP="00C63B65"/>
    <w:p w:rsidR="00995E3D" w:rsidRDefault="00995E3D" w:rsidP="00C63B65"/>
    <w:p w:rsidR="00995E3D" w:rsidRDefault="00995E3D" w:rsidP="00C63B65"/>
    <w:p w:rsidR="00995E3D" w:rsidRDefault="00995E3D" w:rsidP="00C63B65"/>
    <w:p w:rsidR="00995E3D" w:rsidRDefault="00995E3D" w:rsidP="00C63B65"/>
    <w:p w:rsidR="00995E3D" w:rsidRDefault="00995E3D" w:rsidP="00C63B65"/>
    <w:p w:rsidR="00995E3D" w:rsidRDefault="00995E3D" w:rsidP="00C63B65"/>
    <w:p w:rsidR="00995E3D" w:rsidRDefault="00995E3D" w:rsidP="00C63B65"/>
    <w:p w:rsidR="00995E3D" w:rsidRDefault="00995E3D" w:rsidP="00C63B65"/>
    <w:p w:rsidR="00995E3D" w:rsidRDefault="00995E3D" w:rsidP="00C63B65"/>
    <w:p w:rsidR="00995E3D" w:rsidRDefault="00995E3D" w:rsidP="00C63B65"/>
    <w:p w:rsidR="00995E3D" w:rsidRDefault="00995E3D" w:rsidP="00C63B65"/>
    <w:p w:rsidR="00995E3D" w:rsidRDefault="00995E3D" w:rsidP="00C63B65"/>
    <w:p w:rsidR="00995E3D" w:rsidRDefault="00995E3D" w:rsidP="00C63B65"/>
    <w:p w:rsidR="00901EEF" w:rsidRDefault="00901EEF">
      <w:pPr>
        <w:rPr>
          <w:b/>
          <w:color w:val="0000FF"/>
          <w:sz w:val="22"/>
          <w:szCs w:val="22"/>
        </w:rPr>
      </w:pPr>
      <w:r>
        <w:rPr>
          <w:color w:val="0000FF"/>
          <w:sz w:val="22"/>
          <w:szCs w:val="22"/>
        </w:rPr>
        <w:br w:type="page"/>
      </w:r>
    </w:p>
    <w:p w:rsidR="00995E3D" w:rsidRDefault="00995E3D" w:rsidP="00995E3D">
      <w:pPr>
        <w:pStyle w:val="Corpodetexto2"/>
        <w:jc w:val="center"/>
        <w:rPr>
          <w:color w:val="0000FF"/>
          <w:sz w:val="22"/>
          <w:szCs w:val="22"/>
        </w:rPr>
      </w:pPr>
      <w:r w:rsidRPr="00A92E7F">
        <w:rPr>
          <w:color w:val="0000FF"/>
          <w:sz w:val="22"/>
          <w:szCs w:val="22"/>
        </w:rPr>
        <w:lastRenderedPageBreak/>
        <w:t>ANEXO II</w:t>
      </w:r>
      <w:r>
        <w:rPr>
          <w:color w:val="0000FF"/>
          <w:sz w:val="22"/>
          <w:szCs w:val="22"/>
        </w:rPr>
        <w:t xml:space="preserve"> – do Edital</w:t>
      </w:r>
    </w:p>
    <w:p w:rsidR="00995E3D" w:rsidRDefault="00995E3D" w:rsidP="00995E3D">
      <w:pPr>
        <w:pStyle w:val="Corpodetexto2"/>
        <w:jc w:val="center"/>
        <w:rPr>
          <w:color w:val="0000FF"/>
          <w:sz w:val="22"/>
          <w:szCs w:val="22"/>
        </w:rPr>
      </w:pPr>
      <w:r w:rsidRPr="00A92E7F">
        <w:rPr>
          <w:color w:val="0000FF"/>
          <w:sz w:val="22"/>
          <w:szCs w:val="22"/>
        </w:rPr>
        <w:t>QUADRO ESTIMATIVO DE PREÇOS</w:t>
      </w:r>
    </w:p>
    <w:tbl>
      <w:tblPr>
        <w:tblW w:w="5553" w:type="pct"/>
        <w:tblInd w:w="-250" w:type="dxa"/>
        <w:tblLayout w:type="fixed"/>
        <w:tblCellMar>
          <w:left w:w="70" w:type="dxa"/>
          <w:right w:w="70" w:type="dxa"/>
        </w:tblCellMar>
        <w:tblLook w:val="04A0" w:firstRow="1" w:lastRow="0" w:firstColumn="1" w:lastColumn="0" w:noHBand="0" w:noVBand="1"/>
      </w:tblPr>
      <w:tblGrid>
        <w:gridCol w:w="772"/>
        <w:gridCol w:w="4733"/>
        <w:gridCol w:w="700"/>
        <w:gridCol w:w="997"/>
        <w:gridCol w:w="1278"/>
        <w:gridCol w:w="1274"/>
      </w:tblGrid>
      <w:tr w:rsidR="00901EEF" w:rsidRPr="008A691C" w:rsidTr="00901EEF">
        <w:trPr>
          <w:trHeight w:val="315"/>
          <w:tblHeader/>
        </w:trPr>
        <w:tc>
          <w:tcPr>
            <w:tcW w:w="396" w:type="pct"/>
            <w:vMerge w:val="restart"/>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hideMark/>
          </w:tcPr>
          <w:p w:rsidR="00995E3D" w:rsidRPr="008A691C" w:rsidRDefault="00995E3D" w:rsidP="00F328C4">
            <w:pPr>
              <w:jc w:val="center"/>
              <w:rPr>
                <w:b/>
                <w:bCs/>
                <w:color w:val="0000FF"/>
                <w:sz w:val="22"/>
                <w:szCs w:val="22"/>
                <w:lang w:val="pt-PT" w:eastAsia="pt-PT"/>
              </w:rPr>
            </w:pPr>
            <w:r w:rsidRPr="008A691C">
              <w:rPr>
                <w:b/>
                <w:bCs/>
                <w:color w:val="0000FF"/>
                <w:sz w:val="22"/>
                <w:szCs w:val="22"/>
                <w:lang w:val="pt-PT" w:eastAsia="pt-PT"/>
              </w:rPr>
              <w:t>ITEM</w:t>
            </w:r>
          </w:p>
        </w:tc>
        <w:tc>
          <w:tcPr>
            <w:tcW w:w="2426" w:type="pct"/>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95E3D" w:rsidRPr="00F2085D" w:rsidRDefault="00995E3D" w:rsidP="00F328C4">
            <w:pPr>
              <w:jc w:val="center"/>
              <w:rPr>
                <w:b/>
                <w:bCs/>
                <w:color w:val="0000FF"/>
                <w:sz w:val="22"/>
                <w:szCs w:val="22"/>
                <w:lang w:val="pt-PT" w:eastAsia="pt-PT"/>
              </w:rPr>
            </w:pPr>
            <w:r w:rsidRPr="00F2085D">
              <w:rPr>
                <w:b/>
                <w:bCs/>
                <w:color w:val="0000FF"/>
                <w:sz w:val="22"/>
                <w:szCs w:val="22"/>
                <w:lang w:val="pt-PT" w:eastAsia="pt-PT"/>
              </w:rPr>
              <w:t>DESCRIÇÃO</w:t>
            </w:r>
          </w:p>
        </w:tc>
        <w:tc>
          <w:tcPr>
            <w:tcW w:w="359" w:type="pct"/>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95E3D" w:rsidRPr="008A691C" w:rsidRDefault="00995E3D" w:rsidP="00F328C4">
            <w:pPr>
              <w:jc w:val="center"/>
              <w:rPr>
                <w:b/>
                <w:bCs/>
                <w:color w:val="0000FF"/>
                <w:sz w:val="22"/>
                <w:szCs w:val="22"/>
                <w:lang w:val="pt-PT" w:eastAsia="pt-PT"/>
              </w:rPr>
            </w:pPr>
            <w:r w:rsidRPr="008A691C">
              <w:rPr>
                <w:b/>
                <w:bCs/>
                <w:color w:val="0000FF"/>
                <w:sz w:val="22"/>
                <w:szCs w:val="22"/>
                <w:lang w:val="pt-PT" w:eastAsia="pt-PT"/>
              </w:rPr>
              <w:t>UND</w:t>
            </w:r>
          </w:p>
        </w:tc>
        <w:tc>
          <w:tcPr>
            <w:tcW w:w="511" w:type="pct"/>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95E3D" w:rsidRPr="008A691C" w:rsidRDefault="00995E3D" w:rsidP="00F328C4">
            <w:pPr>
              <w:jc w:val="center"/>
              <w:rPr>
                <w:b/>
                <w:bCs/>
                <w:color w:val="0000FF"/>
                <w:sz w:val="22"/>
                <w:szCs w:val="22"/>
                <w:lang w:val="pt-PT" w:eastAsia="pt-PT"/>
              </w:rPr>
            </w:pPr>
            <w:r w:rsidRPr="008A691C">
              <w:rPr>
                <w:b/>
                <w:bCs/>
                <w:color w:val="0000FF"/>
                <w:sz w:val="22"/>
                <w:szCs w:val="22"/>
                <w:lang w:val="pt-PT" w:eastAsia="pt-PT"/>
              </w:rPr>
              <w:t>QUANT</w:t>
            </w:r>
          </w:p>
        </w:tc>
        <w:tc>
          <w:tcPr>
            <w:tcW w:w="655" w:type="pct"/>
            <w:vMerge w:val="restar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95E3D" w:rsidRPr="008A691C" w:rsidRDefault="00995E3D" w:rsidP="00F328C4">
            <w:pPr>
              <w:jc w:val="center"/>
              <w:rPr>
                <w:b/>
                <w:bCs/>
                <w:color w:val="0000FF"/>
                <w:sz w:val="22"/>
                <w:szCs w:val="22"/>
                <w:lang w:val="pt-PT" w:eastAsia="pt-PT"/>
              </w:rPr>
            </w:pPr>
            <w:r w:rsidRPr="008A691C">
              <w:rPr>
                <w:b/>
                <w:bCs/>
                <w:color w:val="0000FF"/>
                <w:sz w:val="22"/>
                <w:szCs w:val="22"/>
                <w:lang w:val="pt-PT" w:eastAsia="pt-PT"/>
              </w:rPr>
              <w:t>VALOR UNITÁRIO</w:t>
            </w:r>
          </w:p>
        </w:tc>
        <w:tc>
          <w:tcPr>
            <w:tcW w:w="653" w:type="pct"/>
            <w:vMerge w:val="restart"/>
            <w:tcBorders>
              <w:top w:val="single" w:sz="8" w:space="0" w:color="auto"/>
              <w:left w:val="single" w:sz="4" w:space="0" w:color="auto"/>
              <w:bottom w:val="single" w:sz="4" w:space="0" w:color="auto"/>
              <w:right w:val="single" w:sz="8" w:space="0" w:color="auto"/>
            </w:tcBorders>
            <w:shd w:val="clear" w:color="auto" w:fill="D9D9D9" w:themeFill="background1" w:themeFillShade="D9"/>
            <w:vAlign w:val="center"/>
            <w:hideMark/>
          </w:tcPr>
          <w:p w:rsidR="00995E3D" w:rsidRPr="008A691C" w:rsidRDefault="00995E3D" w:rsidP="00F328C4">
            <w:pPr>
              <w:jc w:val="center"/>
              <w:rPr>
                <w:b/>
                <w:bCs/>
                <w:color w:val="0000FF"/>
                <w:sz w:val="22"/>
                <w:szCs w:val="22"/>
                <w:lang w:val="pt-PT" w:eastAsia="pt-PT"/>
              </w:rPr>
            </w:pPr>
            <w:r w:rsidRPr="008A691C">
              <w:rPr>
                <w:b/>
                <w:bCs/>
                <w:color w:val="0000FF"/>
                <w:sz w:val="22"/>
                <w:szCs w:val="22"/>
                <w:lang w:val="pt-PT" w:eastAsia="pt-PT"/>
              </w:rPr>
              <w:t>VALOR TOTAL</w:t>
            </w:r>
          </w:p>
        </w:tc>
      </w:tr>
      <w:tr w:rsidR="00901EEF" w:rsidRPr="008A691C" w:rsidTr="00901EEF">
        <w:trPr>
          <w:trHeight w:val="255"/>
          <w:tblHeader/>
        </w:trPr>
        <w:tc>
          <w:tcPr>
            <w:tcW w:w="396" w:type="pct"/>
            <w:vMerge/>
            <w:tcBorders>
              <w:top w:val="single" w:sz="4" w:space="0" w:color="auto"/>
              <w:left w:val="single" w:sz="8" w:space="0" w:color="auto"/>
              <w:bottom w:val="single" w:sz="4" w:space="0" w:color="auto"/>
              <w:right w:val="single" w:sz="4" w:space="0" w:color="auto"/>
            </w:tcBorders>
            <w:shd w:val="clear" w:color="auto" w:fill="D9D9D9" w:themeFill="background1" w:themeFillShade="D9"/>
            <w:vAlign w:val="center"/>
            <w:hideMark/>
          </w:tcPr>
          <w:p w:rsidR="00995E3D" w:rsidRPr="008A691C" w:rsidRDefault="00995E3D" w:rsidP="00F328C4">
            <w:pPr>
              <w:rPr>
                <w:b/>
                <w:bCs/>
                <w:color w:val="FFFFFF"/>
                <w:sz w:val="22"/>
                <w:szCs w:val="22"/>
                <w:lang w:val="pt-PT" w:eastAsia="pt-PT"/>
              </w:rPr>
            </w:pPr>
          </w:p>
        </w:tc>
        <w:tc>
          <w:tcPr>
            <w:tcW w:w="242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95E3D" w:rsidRPr="00F2085D" w:rsidRDefault="00995E3D" w:rsidP="00F328C4">
            <w:pPr>
              <w:jc w:val="both"/>
              <w:rPr>
                <w:b/>
                <w:bCs/>
                <w:color w:val="FFFFFF"/>
                <w:sz w:val="22"/>
                <w:szCs w:val="22"/>
                <w:lang w:val="pt-PT" w:eastAsia="pt-PT"/>
              </w:rPr>
            </w:pPr>
          </w:p>
        </w:tc>
        <w:tc>
          <w:tcPr>
            <w:tcW w:w="35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95E3D" w:rsidRPr="008A691C" w:rsidRDefault="00995E3D" w:rsidP="00F328C4">
            <w:pPr>
              <w:jc w:val="center"/>
              <w:rPr>
                <w:b/>
                <w:bCs/>
                <w:color w:val="FFFFFF"/>
                <w:sz w:val="22"/>
                <w:szCs w:val="22"/>
                <w:lang w:val="pt-PT" w:eastAsia="pt-PT"/>
              </w:rPr>
            </w:pPr>
          </w:p>
        </w:tc>
        <w:tc>
          <w:tcPr>
            <w:tcW w:w="51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95E3D" w:rsidRPr="008A691C" w:rsidRDefault="00995E3D" w:rsidP="00F328C4">
            <w:pPr>
              <w:rPr>
                <w:b/>
                <w:bCs/>
                <w:color w:val="FFFFFF"/>
                <w:sz w:val="22"/>
                <w:szCs w:val="22"/>
                <w:lang w:val="pt-PT" w:eastAsia="pt-PT"/>
              </w:rPr>
            </w:pPr>
          </w:p>
        </w:tc>
        <w:tc>
          <w:tcPr>
            <w:tcW w:w="65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95E3D" w:rsidRPr="008A691C" w:rsidRDefault="00995E3D" w:rsidP="00F328C4">
            <w:pPr>
              <w:jc w:val="center"/>
              <w:rPr>
                <w:b/>
                <w:bCs/>
                <w:color w:val="FFFFFF"/>
                <w:sz w:val="22"/>
                <w:szCs w:val="22"/>
                <w:lang w:val="pt-PT" w:eastAsia="pt-PT"/>
              </w:rPr>
            </w:pPr>
          </w:p>
        </w:tc>
        <w:tc>
          <w:tcPr>
            <w:tcW w:w="653" w:type="pct"/>
            <w:vMerge/>
            <w:tcBorders>
              <w:top w:val="single" w:sz="4" w:space="0" w:color="auto"/>
              <w:left w:val="single" w:sz="4" w:space="0" w:color="auto"/>
              <w:bottom w:val="single" w:sz="4" w:space="0" w:color="auto"/>
              <w:right w:val="single" w:sz="8" w:space="0" w:color="auto"/>
            </w:tcBorders>
            <w:shd w:val="clear" w:color="auto" w:fill="D9D9D9" w:themeFill="background1" w:themeFillShade="D9"/>
            <w:vAlign w:val="center"/>
            <w:hideMark/>
          </w:tcPr>
          <w:p w:rsidR="00995E3D" w:rsidRPr="008A691C" w:rsidRDefault="00995E3D" w:rsidP="00F328C4">
            <w:pPr>
              <w:jc w:val="center"/>
              <w:rPr>
                <w:b/>
                <w:bCs/>
                <w:color w:val="FFFFFF"/>
                <w:sz w:val="22"/>
                <w:szCs w:val="22"/>
                <w:lang w:val="pt-PT" w:eastAsia="pt-PT"/>
              </w:rPr>
            </w:pPr>
          </w:p>
        </w:tc>
      </w:tr>
      <w:tr w:rsidR="00901EEF" w:rsidRPr="0036665F" w:rsidTr="00901EEF">
        <w:trPr>
          <w:trHeight w:val="314"/>
        </w:trPr>
        <w:tc>
          <w:tcPr>
            <w:tcW w:w="396"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95E3D" w:rsidRPr="0036665F" w:rsidRDefault="00995E3D" w:rsidP="00F328C4">
            <w:pPr>
              <w:jc w:val="center"/>
              <w:rPr>
                <w:b/>
                <w:bCs/>
                <w:sz w:val="22"/>
                <w:szCs w:val="22"/>
                <w:lang w:val="pt-PT" w:eastAsia="pt-PT"/>
              </w:rPr>
            </w:pPr>
            <w:r w:rsidRPr="0036665F">
              <w:rPr>
                <w:b/>
                <w:bCs/>
                <w:sz w:val="22"/>
                <w:szCs w:val="22"/>
                <w:lang w:val="pt-PT" w:eastAsia="pt-PT"/>
              </w:rPr>
              <w:t>1</w:t>
            </w:r>
          </w:p>
        </w:tc>
        <w:tc>
          <w:tcPr>
            <w:tcW w:w="2426" w:type="pct"/>
            <w:tcBorders>
              <w:top w:val="single" w:sz="4" w:space="0" w:color="auto"/>
              <w:left w:val="nil"/>
              <w:bottom w:val="single" w:sz="4" w:space="0" w:color="auto"/>
              <w:right w:val="single" w:sz="4" w:space="0" w:color="auto"/>
            </w:tcBorders>
            <w:shd w:val="clear" w:color="auto" w:fill="auto"/>
            <w:vAlign w:val="center"/>
          </w:tcPr>
          <w:p w:rsidR="00995E3D" w:rsidRPr="003876A8" w:rsidRDefault="00901EEF" w:rsidP="00F328C4">
            <w:pPr>
              <w:jc w:val="both"/>
              <w:rPr>
                <w:bCs/>
                <w:color w:val="000000"/>
                <w:sz w:val="22"/>
                <w:szCs w:val="22"/>
              </w:rPr>
            </w:pPr>
            <w:r w:rsidRPr="003E0D5C">
              <w:rPr>
                <w:rStyle w:val="Forte"/>
                <w:i/>
                <w:iCs/>
                <w:color w:val="000000"/>
                <w:sz w:val="22"/>
                <w:szCs w:val="22"/>
              </w:rPr>
              <w:t>Autoclave Vertical de chão</w:t>
            </w:r>
            <w:r w:rsidRPr="003E0D5C">
              <w:rPr>
                <w:rStyle w:val="nfase"/>
                <w:color w:val="000000"/>
                <w:sz w:val="22"/>
                <w:szCs w:val="22"/>
              </w:rPr>
              <w:t>, para esterilização de equipamentos e materiais de uso em laboratório clínico, com uso de vapor saturado. Equipamento com 75 litros de capacidade, elétrico, conectado à rede em 220 V. Caldeira construída em aço inox 304 e tampa em bronze fundido ou aço inox AISI 304, para operar na temperatura de 127 °C (0 Kgf/cm</w:t>
            </w:r>
            <w:r w:rsidRPr="003E0D5C">
              <w:rPr>
                <w:rStyle w:val="nfase"/>
                <w:color w:val="000000"/>
                <w:sz w:val="22"/>
                <w:szCs w:val="22"/>
                <w:vertAlign w:val="superscript"/>
              </w:rPr>
              <w:t>2</w:t>
            </w:r>
            <w:r w:rsidRPr="003E0D5C">
              <w:rPr>
                <w:rStyle w:val="nfase"/>
                <w:color w:val="000000"/>
                <w:sz w:val="22"/>
                <w:szCs w:val="22"/>
              </w:rPr>
              <w:t>) e temperatura máxima 143 °C (3 Kgf/cm</w:t>
            </w:r>
            <w:r w:rsidRPr="003E0D5C">
              <w:rPr>
                <w:rStyle w:val="nfase"/>
                <w:color w:val="000000"/>
                <w:sz w:val="22"/>
                <w:szCs w:val="22"/>
                <w:vertAlign w:val="superscript"/>
              </w:rPr>
              <w:t>2</w:t>
            </w:r>
            <w:r w:rsidRPr="003E0D5C">
              <w:rPr>
                <w:rStyle w:val="nfase"/>
                <w:color w:val="000000"/>
                <w:sz w:val="22"/>
                <w:szCs w:val="22"/>
              </w:rPr>
              <w:t>). Gabinete em chapa de aço quimicamente tratado, com acabamento em epóxi.  Montado sobre pés de borracha reguláveis. Fechamento da tampa por meio de manípulos termicamente isolados, e guarnição de vedação em silicone resistente a altas temperaturas. Levantamento da tampa por meio de pedal. Provida de válvula de Segurança de pressão regulada para atuar com pressão igual ou superior à MPTA (máxima pressão de trabalho admissível) e válvula de controle em bronze, com sistema de peso e contrapeso para regulagem da pressão de trabalho e expulsão do ar. Contendo manômetro e termômetro com escalas compatíveis com as condições de trabalho. Resistências em níquel-cromo blindadas em tubo de cobre cromado. Descanso universal e cesto perfurado para suporte dos materiais a esterilizar em aço inox. Providas de registro de esfera para escoamento de água. Painel de controle com chave seletora de três posições para regulagem de aquecimento (mínimo, médio e máximo), além de lâmpada indicadora de aparelho ligado. COM INSTALAÇÃO.</w:t>
            </w:r>
          </w:p>
        </w:tc>
        <w:tc>
          <w:tcPr>
            <w:tcW w:w="359" w:type="pct"/>
            <w:tcBorders>
              <w:top w:val="single" w:sz="4" w:space="0" w:color="auto"/>
              <w:left w:val="nil"/>
              <w:bottom w:val="single" w:sz="4" w:space="0" w:color="auto"/>
              <w:right w:val="single" w:sz="4" w:space="0" w:color="auto"/>
            </w:tcBorders>
            <w:shd w:val="clear" w:color="auto" w:fill="auto"/>
            <w:vAlign w:val="center"/>
          </w:tcPr>
          <w:p w:rsidR="00995E3D" w:rsidRPr="000C5040" w:rsidRDefault="00995E3D" w:rsidP="00F328C4">
            <w:pPr>
              <w:pStyle w:val="textocentralizado"/>
              <w:spacing w:before="0" w:beforeAutospacing="0" w:after="0" w:afterAutospacing="0"/>
              <w:jc w:val="center"/>
              <w:rPr>
                <w:b/>
                <w:color w:val="000000"/>
                <w:sz w:val="22"/>
                <w:szCs w:val="22"/>
              </w:rPr>
            </w:pPr>
            <w:proofErr w:type="spellStart"/>
            <w:r w:rsidRPr="000C5040">
              <w:rPr>
                <w:b/>
                <w:color w:val="000000"/>
                <w:sz w:val="22"/>
                <w:szCs w:val="22"/>
              </w:rPr>
              <w:t>Unid</w:t>
            </w:r>
            <w:proofErr w:type="spellEnd"/>
          </w:p>
        </w:tc>
        <w:tc>
          <w:tcPr>
            <w:tcW w:w="511" w:type="pct"/>
            <w:tcBorders>
              <w:top w:val="single" w:sz="4" w:space="0" w:color="auto"/>
              <w:left w:val="nil"/>
              <w:bottom w:val="single" w:sz="4" w:space="0" w:color="auto"/>
              <w:right w:val="single" w:sz="4" w:space="0" w:color="auto"/>
            </w:tcBorders>
            <w:shd w:val="clear" w:color="auto" w:fill="auto"/>
            <w:vAlign w:val="center"/>
          </w:tcPr>
          <w:p w:rsidR="00995E3D" w:rsidRPr="000C5040" w:rsidRDefault="00995E3D" w:rsidP="00F328C4">
            <w:pPr>
              <w:jc w:val="center"/>
              <w:rPr>
                <w:b/>
                <w:bCs/>
                <w:color w:val="000000"/>
                <w:sz w:val="22"/>
                <w:szCs w:val="22"/>
              </w:rPr>
            </w:pPr>
            <w:r w:rsidRPr="000C5040">
              <w:rPr>
                <w:b/>
                <w:bCs/>
                <w:color w:val="000000"/>
                <w:sz w:val="22"/>
                <w:szCs w:val="22"/>
              </w:rPr>
              <w:t>0</w:t>
            </w:r>
            <w:r>
              <w:rPr>
                <w:b/>
                <w:bCs/>
                <w:color w:val="000000"/>
                <w:sz w:val="22"/>
                <w:szCs w:val="22"/>
              </w:rPr>
              <w:t>3</w:t>
            </w:r>
          </w:p>
        </w:tc>
        <w:tc>
          <w:tcPr>
            <w:tcW w:w="655" w:type="pct"/>
            <w:tcBorders>
              <w:top w:val="single" w:sz="4" w:space="0" w:color="auto"/>
              <w:left w:val="nil"/>
              <w:bottom w:val="single" w:sz="4" w:space="0" w:color="auto"/>
              <w:right w:val="single" w:sz="4" w:space="0" w:color="auto"/>
            </w:tcBorders>
            <w:shd w:val="clear" w:color="auto" w:fill="auto"/>
            <w:noWrap/>
            <w:vAlign w:val="center"/>
          </w:tcPr>
          <w:p w:rsidR="00995E3D" w:rsidRPr="000C5040" w:rsidRDefault="00995E3D" w:rsidP="00F328C4">
            <w:pPr>
              <w:jc w:val="center"/>
              <w:rPr>
                <w:b/>
                <w:bCs/>
                <w:sz w:val="22"/>
                <w:szCs w:val="22"/>
              </w:rPr>
            </w:pPr>
            <w:r>
              <w:rPr>
                <w:b/>
                <w:bCs/>
                <w:sz w:val="22"/>
                <w:szCs w:val="22"/>
              </w:rPr>
              <w:t>39.160,00</w:t>
            </w:r>
          </w:p>
        </w:tc>
        <w:tc>
          <w:tcPr>
            <w:tcW w:w="653" w:type="pct"/>
            <w:tcBorders>
              <w:top w:val="single" w:sz="4" w:space="0" w:color="auto"/>
              <w:left w:val="nil"/>
              <w:bottom w:val="single" w:sz="4" w:space="0" w:color="auto"/>
              <w:right w:val="single" w:sz="8" w:space="0" w:color="auto"/>
            </w:tcBorders>
            <w:shd w:val="clear" w:color="auto" w:fill="auto"/>
            <w:noWrap/>
            <w:vAlign w:val="center"/>
          </w:tcPr>
          <w:p w:rsidR="00995E3D" w:rsidRPr="000C5040" w:rsidRDefault="00995E3D" w:rsidP="00F328C4">
            <w:pPr>
              <w:jc w:val="center"/>
              <w:rPr>
                <w:b/>
                <w:bCs/>
                <w:sz w:val="22"/>
                <w:szCs w:val="22"/>
              </w:rPr>
            </w:pPr>
            <w:r>
              <w:rPr>
                <w:b/>
                <w:bCs/>
                <w:sz w:val="22"/>
                <w:szCs w:val="22"/>
              </w:rPr>
              <w:t>117.480,00</w:t>
            </w:r>
          </w:p>
        </w:tc>
      </w:tr>
      <w:tr w:rsidR="00901EEF" w:rsidRPr="008A691C" w:rsidTr="00901EEF">
        <w:trPr>
          <w:trHeight w:val="199"/>
        </w:trPr>
        <w:tc>
          <w:tcPr>
            <w:tcW w:w="396" w:type="pct"/>
            <w:tcBorders>
              <w:top w:val="single" w:sz="4" w:space="0" w:color="auto"/>
              <w:left w:val="nil"/>
              <w:bottom w:val="nil"/>
              <w:right w:val="nil"/>
            </w:tcBorders>
            <w:shd w:val="clear" w:color="auto" w:fill="auto"/>
            <w:noWrap/>
            <w:vAlign w:val="bottom"/>
            <w:hideMark/>
          </w:tcPr>
          <w:p w:rsidR="00995E3D" w:rsidRPr="008A691C" w:rsidRDefault="00995E3D" w:rsidP="00F328C4">
            <w:pPr>
              <w:rPr>
                <w:b/>
                <w:bCs/>
                <w:sz w:val="22"/>
                <w:szCs w:val="22"/>
                <w:lang w:val="pt-PT" w:eastAsia="pt-PT"/>
              </w:rPr>
            </w:pPr>
          </w:p>
        </w:tc>
        <w:tc>
          <w:tcPr>
            <w:tcW w:w="2426" w:type="pct"/>
            <w:tcBorders>
              <w:top w:val="single" w:sz="4" w:space="0" w:color="auto"/>
              <w:left w:val="nil"/>
              <w:bottom w:val="nil"/>
              <w:right w:val="nil"/>
            </w:tcBorders>
            <w:shd w:val="clear" w:color="auto" w:fill="auto"/>
            <w:noWrap/>
            <w:vAlign w:val="center"/>
            <w:hideMark/>
          </w:tcPr>
          <w:p w:rsidR="00995E3D" w:rsidRPr="00F2085D" w:rsidRDefault="00995E3D" w:rsidP="00F328C4">
            <w:pPr>
              <w:jc w:val="both"/>
              <w:rPr>
                <w:b/>
                <w:bCs/>
                <w:sz w:val="22"/>
                <w:szCs w:val="22"/>
                <w:lang w:val="pt-PT" w:eastAsia="pt-PT"/>
              </w:rPr>
            </w:pPr>
          </w:p>
        </w:tc>
        <w:tc>
          <w:tcPr>
            <w:tcW w:w="359" w:type="pct"/>
            <w:tcBorders>
              <w:top w:val="single" w:sz="4" w:space="0" w:color="auto"/>
              <w:left w:val="nil"/>
              <w:bottom w:val="nil"/>
              <w:right w:val="nil"/>
            </w:tcBorders>
            <w:shd w:val="clear" w:color="auto" w:fill="auto"/>
            <w:noWrap/>
            <w:vAlign w:val="center"/>
          </w:tcPr>
          <w:p w:rsidR="00995E3D" w:rsidRPr="008A691C" w:rsidRDefault="00995E3D" w:rsidP="00F328C4">
            <w:pPr>
              <w:jc w:val="center"/>
              <w:rPr>
                <w:b/>
                <w:bCs/>
                <w:sz w:val="22"/>
                <w:szCs w:val="22"/>
                <w:lang w:val="pt-PT" w:eastAsia="pt-PT"/>
              </w:rPr>
            </w:pPr>
          </w:p>
        </w:tc>
        <w:tc>
          <w:tcPr>
            <w:tcW w:w="511" w:type="pct"/>
            <w:tcBorders>
              <w:top w:val="single" w:sz="4" w:space="0" w:color="auto"/>
              <w:left w:val="nil"/>
              <w:bottom w:val="nil"/>
              <w:right w:val="single" w:sz="4" w:space="0" w:color="auto"/>
            </w:tcBorders>
            <w:shd w:val="clear" w:color="auto" w:fill="auto"/>
            <w:noWrap/>
            <w:vAlign w:val="bottom"/>
          </w:tcPr>
          <w:p w:rsidR="00995E3D" w:rsidRPr="008A691C" w:rsidRDefault="00995E3D" w:rsidP="00F328C4">
            <w:pPr>
              <w:rPr>
                <w:b/>
                <w:bCs/>
                <w:sz w:val="22"/>
                <w:szCs w:val="22"/>
                <w:lang w:val="pt-PT" w:eastAsia="pt-PT"/>
              </w:rPr>
            </w:pPr>
          </w:p>
        </w:tc>
        <w:tc>
          <w:tcPr>
            <w:tcW w:w="655" w:type="pct"/>
            <w:tcBorders>
              <w:top w:val="single" w:sz="4" w:space="0" w:color="auto"/>
              <w:left w:val="single" w:sz="4" w:space="0" w:color="auto"/>
              <w:bottom w:val="single" w:sz="8" w:space="0" w:color="auto"/>
              <w:right w:val="single" w:sz="4" w:space="0" w:color="auto"/>
            </w:tcBorders>
            <w:shd w:val="clear" w:color="auto" w:fill="D9D9D9" w:themeFill="background1" w:themeFillShade="D9"/>
            <w:noWrap/>
            <w:vAlign w:val="center"/>
            <w:hideMark/>
          </w:tcPr>
          <w:p w:rsidR="00995E3D" w:rsidRPr="008A691C" w:rsidRDefault="00995E3D" w:rsidP="00F328C4">
            <w:pPr>
              <w:jc w:val="center"/>
              <w:rPr>
                <w:b/>
                <w:bCs/>
                <w:color w:val="0000FF"/>
                <w:sz w:val="22"/>
                <w:szCs w:val="22"/>
                <w:lang w:val="pt-PT" w:eastAsia="pt-PT"/>
              </w:rPr>
            </w:pPr>
            <w:r w:rsidRPr="008A691C">
              <w:rPr>
                <w:b/>
                <w:bCs/>
                <w:color w:val="0000FF"/>
                <w:sz w:val="22"/>
                <w:szCs w:val="22"/>
                <w:lang w:val="pt-PT" w:eastAsia="pt-PT"/>
              </w:rPr>
              <w:t xml:space="preserve">TOTAL </w:t>
            </w:r>
            <w:r>
              <w:rPr>
                <w:b/>
                <w:bCs/>
                <w:color w:val="0000FF"/>
                <w:sz w:val="22"/>
                <w:szCs w:val="22"/>
                <w:lang w:val="pt-PT" w:eastAsia="pt-PT"/>
              </w:rPr>
              <w:t>G</w:t>
            </w:r>
            <w:r w:rsidRPr="008A691C">
              <w:rPr>
                <w:b/>
                <w:bCs/>
                <w:color w:val="0000FF"/>
                <w:sz w:val="22"/>
                <w:szCs w:val="22"/>
                <w:lang w:val="pt-PT" w:eastAsia="pt-PT"/>
              </w:rPr>
              <w:t>ERAL</w:t>
            </w:r>
          </w:p>
        </w:tc>
        <w:tc>
          <w:tcPr>
            <w:tcW w:w="653" w:type="pct"/>
            <w:tcBorders>
              <w:top w:val="single" w:sz="4" w:space="0" w:color="auto"/>
              <w:left w:val="single" w:sz="4" w:space="0" w:color="auto"/>
              <w:bottom w:val="single" w:sz="8" w:space="0" w:color="auto"/>
              <w:right w:val="single" w:sz="4" w:space="0" w:color="auto"/>
            </w:tcBorders>
            <w:shd w:val="clear" w:color="auto" w:fill="D9D9D9" w:themeFill="background1" w:themeFillShade="D9"/>
            <w:noWrap/>
            <w:vAlign w:val="center"/>
          </w:tcPr>
          <w:p w:rsidR="00995E3D" w:rsidRPr="007B7F90" w:rsidRDefault="00995E3D" w:rsidP="00F328C4">
            <w:pPr>
              <w:jc w:val="right"/>
              <w:rPr>
                <w:b/>
                <w:bCs/>
                <w:color w:val="0000FF"/>
                <w:sz w:val="22"/>
                <w:szCs w:val="22"/>
                <w:lang w:val="pt-PT" w:eastAsia="pt-PT"/>
              </w:rPr>
            </w:pPr>
            <w:r>
              <w:rPr>
                <w:b/>
                <w:bCs/>
                <w:color w:val="0000FF"/>
                <w:sz w:val="22"/>
                <w:szCs w:val="22"/>
                <w:lang w:val="pt-PT" w:eastAsia="pt-PT"/>
              </w:rPr>
              <w:t>R$ 117.480,00</w:t>
            </w:r>
          </w:p>
        </w:tc>
      </w:tr>
    </w:tbl>
    <w:p w:rsidR="00995E3D" w:rsidRDefault="00995E3D" w:rsidP="00C63B65"/>
    <w:p w:rsidR="00995E3D" w:rsidRDefault="00995E3D" w:rsidP="00C63B65"/>
    <w:p w:rsidR="00995E3D" w:rsidRDefault="00995E3D" w:rsidP="00C63B65"/>
    <w:p w:rsidR="00995E3D" w:rsidRDefault="00995E3D" w:rsidP="00C63B65"/>
    <w:p w:rsidR="00901EEF" w:rsidRDefault="00901EEF">
      <w:pPr>
        <w:rPr>
          <w:b/>
          <w:color w:val="0000FF"/>
          <w:sz w:val="22"/>
          <w:szCs w:val="22"/>
        </w:rPr>
      </w:pPr>
      <w:r>
        <w:rPr>
          <w:b/>
          <w:color w:val="0000FF"/>
          <w:sz w:val="22"/>
          <w:szCs w:val="22"/>
        </w:rPr>
        <w:br w:type="page"/>
      </w:r>
    </w:p>
    <w:p w:rsidR="00995E3D" w:rsidRPr="008469F9" w:rsidRDefault="00995E3D" w:rsidP="00995E3D">
      <w:pPr>
        <w:jc w:val="center"/>
        <w:rPr>
          <w:b/>
          <w:color w:val="0000FF"/>
          <w:sz w:val="22"/>
          <w:szCs w:val="22"/>
        </w:rPr>
      </w:pPr>
      <w:r w:rsidRPr="008469F9">
        <w:rPr>
          <w:b/>
          <w:color w:val="0000FF"/>
          <w:sz w:val="22"/>
          <w:szCs w:val="22"/>
        </w:rPr>
        <w:lastRenderedPageBreak/>
        <w:t>ANEXO III - do Edital</w:t>
      </w:r>
    </w:p>
    <w:p w:rsidR="00995E3D" w:rsidRPr="00A351A0" w:rsidRDefault="00995E3D" w:rsidP="00995E3D"/>
    <w:p w:rsidR="00995E3D" w:rsidRDefault="00995E3D" w:rsidP="00995E3D">
      <w:pPr>
        <w:jc w:val="center"/>
        <w:rPr>
          <w:b/>
          <w:color w:val="0000FF"/>
          <w:sz w:val="22"/>
          <w:szCs w:val="22"/>
        </w:rPr>
      </w:pPr>
      <w:r w:rsidRPr="00A92E7F">
        <w:rPr>
          <w:b/>
          <w:color w:val="0000FF"/>
          <w:sz w:val="22"/>
          <w:szCs w:val="22"/>
        </w:rPr>
        <w:t>MODELO DE CARTA PROPOSTA</w:t>
      </w:r>
    </w:p>
    <w:p w:rsidR="00995E3D" w:rsidRPr="00A92E7F" w:rsidRDefault="00995E3D" w:rsidP="00995E3D">
      <w:pPr>
        <w:jc w:val="center"/>
        <w:rPr>
          <w:b/>
          <w:color w:val="0000FF"/>
          <w:sz w:val="22"/>
          <w:szCs w:val="22"/>
        </w:rPr>
      </w:pPr>
    </w:p>
    <w:p w:rsidR="00995E3D" w:rsidRPr="00A92E7F" w:rsidRDefault="00995E3D" w:rsidP="00995E3D">
      <w:pPr>
        <w:jc w:val="both"/>
        <w:rPr>
          <w:b/>
          <w:sz w:val="22"/>
          <w:szCs w:val="22"/>
        </w:rPr>
      </w:pPr>
      <w:r w:rsidRPr="00A92E7F">
        <w:rPr>
          <w:b/>
          <w:sz w:val="22"/>
          <w:szCs w:val="22"/>
        </w:rPr>
        <w:t>À SUPERINTENDÊNCIA ESTADUAL DE COMPRAS E LICITAÇÕES - SUPEL/RO</w:t>
      </w:r>
    </w:p>
    <w:p w:rsidR="00995E3D" w:rsidRPr="00A92E7F" w:rsidRDefault="00995E3D" w:rsidP="00995E3D">
      <w:pPr>
        <w:pStyle w:val="Corpodetexto"/>
        <w:rPr>
          <w:sz w:val="22"/>
          <w:szCs w:val="22"/>
        </w:rPr>
      </w:pPr>
      <w:r w:rsidRPr="00A92E7F">
        <w:rPr>
          <w:sz w:val="22"/>
          <w:szCs w:val="22"/>
        </w:rPr>
        <w:tab/>
      </w:r>
      <w:r w:rsidRPr="00A92E7F">
        <w:rPr>
          <w:sz w:val="22"/>
          <w:szCs w:val="22"/>
        </w:rPr>
        <w:tab/>
      </w:r>
    </w:p>
    <w:p w:rsidR="00995E3D" w:rsidRPr="00A92E7F" w:rsidRDefault="00995E3D" w:rsidP="00995E3D">
      <w:pPr>
        <w:pStyle w:val="Corpodetexto"/>
        <w:ind w:firstLine="1620"/>
        <w:rPr>
          <w:sz w:val="22"/>
          <w:szCs w:val="22"/>
        </w:rPr>
      </w:pPr>
      <w:r w:rsidRPr="00A92E7F">
        <w:rPr>
          <w:sz w:val="22"/>
          <w:szCs w:val="22"/>
        </w:rPr>
        <w:t xml:space="preserve"> Prezados Senhores:</w:t>
      </w:r>
    </w:p>
    <w:p w:rsidR="00995E3D" w:rsidRPr="00A92E7F" w:rsidRDefault="00995E3D" w:rsidP="00995E3D">
      <w:pPr>
        <w:pStyle w:val="Corpodetexto"/>
        <w:rPr>
          <w:sz w:val="22"/>
          <w:szCs w:val="22"/>
        </w:rPr>
      </w:pPr>
    </w:p>
    <w:p w:rsidR="00995E3D" w:rsidRDefault="00995E3D" w:rsidP="00995E3D">
      <w:pPr>
        <w:pStyle w:val="Corpodetexto"/>
        <w:rPr>
          <w:sz w:val="22"/>
          <w:szCs w:val="22"/>
        </w:rPr>
      </w:pPr>
      <w:r w:rsidRPr="00A92E7F">
        <w:rPr>
          <w:sz w:val="22"/>
          <w:szCs w:val="22"/>
        </w:rPr>
        <w:t xml:space="preserve">Apresentamos a V. </w:t>
      </w:r>
      <w:proofErr w:type="spellStart"/>
      <w:proofErr w:type="gramStart"/>
      <w:r w:rsidRPr="00A92E7F">
        <w:rPr>
          <w:sz w:val="22"/>
          <w:szCs w:val="22"/>
        </w:rPr>
        <w:t>Sª</w:t>
      </w:r>
      <w:proofErr w:type="spellEnd"/>
      <w:r w:rsidRPr="00A92E7F">
        <w:rPr>
          <w:sz w:val="22"/>
          <w:szCs w:val="22"/>
        </w:rPr>
        <w:t>.,</w:t>
      </w:r>
      <w:proofErr w:type="gramEnd"/>
      <w:r w:rsidRPr="00A92E7F">
        <w:rPr>
          <w:sz w:val="22"/>
          <w:szCs w:val="22"/>
        </w:rPr>
        <w:t xml:space="preserve"> nossa proposta de preços de fornecimento de (descrever o objeto resumido) ---------------------------------------------------------------------------------------------------------------------------------------------------------------------------, pelo preço global de R$___________ (_____________), nos termos do Edital e seus Anexos, conforme quadro abaixo:</w:t>
      </w: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1845"/>
        <w:gridCol w:w="617"/>
        <w:gridCol w:w="617"/>
        <w:gridCol w:w="1143"/>
        <w:gridCol w:w="1302"/>
        <w:gridCol w:w="1014"/>
        <w:gridCol w:w="1760"/>
      </w:tblGrid>
      <w:tr w:rsidR="00995E3D" w:rsidRPr="00DC5480" w:rsidTr="00F328C4">
        <w:trPr>
          <w:trHeight w:val="764"/>
          <w:tblHeader/>
        </w:trPr>
        <w:tc>
          <w:tcPr>
            <w:tcW w:w="371" w:type="pct"/>
            <w:shd w:val="clear" w:color="auto" w:fill="A6A6A6" w:themeFill="background1" w:themeFillShade="A6"/>
            <w:noWrap/>
            <w:vAlign w:val="center"/>
          </w:tcPr>
          <w:p w:rsidR="00995E3D" w:rsidRPr="00675C5C" w:rsidRDefault="00995E3D" w:rsidP="00F328C4">
            <w:pPr>
              <w:jc w:val="center"/>
              <w:rPr>
                <w:b/>
                <w:color w:val="0000CC"/>
                <w:sz w:val="22"/>
                <w:szCs w:val="22"/>
              </w:rPr>
            </w:pPr>
            <w:r w:rsidRPr="00675C5C">
              <w:rPr>
                <w:b/>
                <w:color w:val="0000CC"/>
                <w:sz w:val="22"/>
                <w:szCs w:val="22"/>
              </w:rPr>
              <w:t>ITEM</w:t>
            </w:r>
          </w:p>
        </w:tc>
        <w:tc>
          <w:tcPr>
            <w:tcW w:w="1024" w:type="pct"/>
            <w:shd w:val="clear" w:color="auto" w:fill="A6A6A6" w:themeFill="background1" w:themeFillShade="A6"/>
            <w:vAlign w:val="center"/>
          </w:tcPr>
          <w:p w:rsidR="00995E3D" w:rsidRPr="00DC5480" w:rsidRDefault="00995E3D" w:rsidP="00F328C4">
            <w:pPr>
              <w:ind w:left="360"/>
              <w:jc w:val="center"/>
              <w:rPr>
                <w:b/>
                <w:bCs/>
                <w:color w:val="0000CC"/>
                <w:sz w:val="22"/>
                <w:szCs w:val="22"/>
              </w:rPr>
            </w:pPr>
            <w:r w:rsidRPr="00DC5480">
              <w:rPr>
                <w:b/>
                <w:bCs/>
                <w:color w:val="0000CC"/>
                <w:sz w:val="22"/>
                <w:szCs w:val="22"/>
              </w:rPr>
              <w:t>Especificações Mínimas</w:t>
            </w:r>
          </w:p>
        </w:tc>
        <w:tc>
          <w:tcPr>
            <w:tcW w:w="315" w:type="pct"/>
            <w:shd w:val="clear" w:color="auto" w:fill="A6A6A6" w:themeFill="background1" w:themeFillShade="A6"/>
            <w:noWrap/>
            <w:vAlign w:val="center"/>
          </w:tcPr>
          <w:p w:rsidR="00995E3D" w:rsidRPr="00DC5480" w:rsidRDefault="00995E3D" w:rsidP="00F328C4">
            <w:pPr>
              <w:jc w:val="center"/>
              <w:rPr>
                <w:b/>
                <w:color w:val="0000CC"/>
                <w:sz w:val="22"/>
                <w:szCs w:val="22"/>
              </w:rPr>
            </w:pPr>
            <w:r w:rsidRPr="00DC5480">
              <w:rPr>
                <w:b/>
                <w:color w:val="0000CC"/>
                <w:sz w:val="22"/>
                <w:szCs w:val="22"/>
              </w:rPr>
              <w:t>UND</w:t>
            </w:r>
          </w:p>
        </w:tc>
        <w:tc>
          <w:tcPr>
            <w:tcW w:w="315" w:type="pct"/>
            <w:shd w:val="clear" w:color="auto" w:fill="A6A6A6" w:themeFill="background1" w:themeFillShade="A6"/>
            <w:vAlign w:val="center"/>
          </w:tcPr>
          <w:p w:rsidR="00995E3D" w:rsidRPr="00DC5480" w:rsidRDefault="00995E3D" w:rsidP="00F328C4">
            <w:pPr>
              <w:jc w:val="center"/>
              <w:rPr>
                <w:b/>
                <w:color w:val="0000CC"/>
                <w:sz w:val="22"/>
                <w:szCs w:val="22"/>
              </w:rPr>
            </w:pPr>
            <w:r w:rsidRPr="00DC5480">
              <w:rPr>
                <w:b/>
                <w:color w:val="0000CC"/>
                <w:sz w:val="22"/>
                <w:szCs w:val="22"/>
              </w:rPr>
              <w:t>QTD</w:t>
            </w:r>
          </w:p>
        </w:tc>
        <w:tc>
          <w:tcPr>
            <w:tcW w:w="1045" w:type="pct"/>
            <w:shd w:val="clear" w:color="auto" w:fill="A6A6A6" w:themeFill="background1" w:themeFillShade="A6"/>
            <w:noWrap/>
            <w:vAlign w:val="center"/>
          </w:tcPr>
          <w:p w:rsidR="00995E3D" w:rsidRDefault="00995E3D" w:rsidP="00F328C4">
            <w:pPr>
              <w:jc w:val="center"/>
              <w:rPr>
                <w:b/>
                <w:color w:val="0000CC"/>
                <w:sz w:val="22"/>
                <w:szCs w:val="22"/>
              </w:rPr>
            </w:pPr>
            <w:r w:rsidRPr="00DC5480">
              <w:rPr>
                <w:b/>
                <w:color w:val="0000CC"/>
                <w:sz w:val="22"/>
                <w:szCs w:val="22"/>
              </w:rPr>
              <w:t>MARCA</w:t>
            </w:r>
            <w:r>
              <w:rPr>
                <w:b/>
                <w:color w:val="0000CC"/>
                <w:sz w:val="22"/>
                <w:szCs w:val="22"/>
              </w:rPr>
              <w:t>/</w:t>
            </w:r>
          </w:p>
          <w:p w:rsidR="00995E3D" w:rsidRPr="00DC5480" w:rsidRDefault="00995E3D" w:rsidP="00F328C4">
            <w:pPr>
              <w:jc w:val="center"/>
              <w:rPr>
                <w:b/>
                <w:color w:val="0000CC"/>
                <w:sz w:val="22"/>
                <w:szCs w:val="22"/>
              </w:rPr>
            </w:pPr>
            <w:r>
              <w:rPr>
                <w:b/>
                <w:color w:val="0000CC"/>
                <w:sz w:val="22"/>
                <w:szCs w:val="22"/>
              </w:rPr>
              <w:t>MODELO</w:t>
            </w:r>
          </w:p>
          <w:p w:rsidR="00995E3D" w:rsidRPr="00DC5480" w:rsidRDefault="00995E3D" w:rsidP="00F328C4">
            <w:pPr>
              <w:jc w:val="center"/>
              <w:rPr>
                <w:b/>
                <w:color w:val="0000CC"/>
                <w:sz w:val="22"/>
                <w:szCs w:val="22"/>
              </w:rPr>
            </w:pPr>
          </w:p>
        </w:tc>
        <w:tc>
          <w:tcPr>
            <w:tcW w:w="665" w:type="pct"/>
            <w:shd w:val="clear" w:color="auto" w:fill="A6A6A6" w:themeFill="background1" w:themeFillShade="A6"/>
            <w:vAlign w:val="center"/>
          </w:tcPr>
          <w:p w:rsidR="00995E3D" w:rsidRPr="00DC5480" w:rsidRDefault="00995E3D" w:rsidP="00F328C4">
            <w:pPr>
              <w:jc w:val="center"/>
              <w:rPr>
                <w:b/>
                <w:color w:val="0000CC"/>
                <w:sz w:val="22"/>
                <w:szCs w:val="22"/>
              </w:rPr>
            </w:pPr>
            <w:r>
              <w:rPr>
                <w:b/>
                <w:color w:val="0000CC"/>
                <w:sz w:val="22"/>
                <w:szCs w:val="22"/>
              </w:rPr>
              <w:t>REGISTRO NA ANVISA</w:t>
            </w:r>
          </w:p>
        </w:tc>
        <w:tc>
          <w:tcPr>
            <w:tcW w:w="518" w:type="pct"/>
            <w:shd w:val="clear" w:color="auto" w:fill="A6A6A6" w:themeFill="background1" w:themeFillShade="A6"/>
            <w:noWrap/>
            <w:vAlign w:val="center"/>
          </w:tcPr>
          <w:p w:rsidR="00995E3D" w:rsidRPr="00DC5480" w:rsidRDefault="00995E3D" w:rsidP="00F328C4">
            <w:pPr>
              <w:jc w:val="center"/>
              <w:rPr>
                <w:b/>
                <w:color w:val="0000CC"/>
                <w:sz w:val="22"/>
                <w:szCs w:val="22"/>
              </w:rPr>
            </w:pPr>
            <w:r w:rsidRPr="00DC5480">
              <w:rPr>
                <w:b/>
                <w:color w:val="0000CC"/>
                <w:sz w:val="22"/>
                <w:szCs w:val="22"/>
              </w:rPr>
              <w:t>V. UNIT.</w:t>
            </w:r>
          </w:p>
        </w:tc>
        <w:tc>
          <w:tcPr>
            <w:tcW w:w="746" w:type="pct"/>
            <w:shd w:val="clear" w:color="auto" w:fill="A6A6A6" w:themeFill="background1" w:themeFillShade="A6"/>
            <w:noWrap/>
            <w:vAlign w:val="center"/>
          </w:tcPr>
          <w:p w:rsidR="00995E3D" w:rsidRPr="00DC5480" w:rsidRDefault="00995E3D" w:rsidP="00F328C4">
            <w:pPr>
              <w:jc w:val="center"/>
              <w:rPr>
                <w:b/>
                <w:color w:val="0000CC"/>
                <w:sz w:val="22"/>
                <w:szCs w:val="22"/>
              </w:rPr>
            </w:pPr>
            <w:r w:rsidRPr="00DC5480">
              <w:rPr>
                <w:b/>
                <w:color w:val="0000CC"/>
                <w:sz w:val="22"/>
                <w:szCs w:val="22"/>
              </w:rPr>
              <w:t>VALOR TOTAL</w:t>
            </w:r>
          </w:p>
        </w:tc>
      </w:tr>
      <w:tr w:rsidR="00995E3D" w:rsidRPr="00A92E7F" w:rsidTr="00F328C4">
        <w:trPr>
          <w:trHeight w:val="459"/>
        </w:trPr>
        <w:tc>
          <w:tcPr>
            <w:tcW w:w="371" w:type="pct"/>
            <w:shd w:val="clear" w:color="auto" w:fill="auto"/>
            <w:noWrap/>
            <w:vAlign w:val="center"/>
          </w:tcPr>
          <w:p w:rsidR="00995E3D" w:rsidRPr="00A92E7F" w:rsidRDefault="00995E3D" w:rsidP="00F328C4">
            <w:pPr>
              <w:ind w:left="72"/>
              <w:jc w:val="center"/>
              <w:rPr>
                <w:sz w:val="22"/>
                <w:szCs w:val="22"/>
              </w:rPr>
            </w:pPr>
            <w:r w:rsidRPr="00A92E7F">
              <w:rPr>
                <w:sz w:val="22"/>
                <w:szCs w:val="22"/>
              </w:rPr>
              <w:t>01</w:t>
            </w:r>
          </w:p>
        </w:tc>
        <w:tc>
          <w:tcPr>
            <w:tcW w:w="1024" w:type="pct"/>
            <w:vAlign w:val="bottom"/>
          </w:tcPr>
          <w:p w:rsidR="00995E3D" w:rsidRPr="00A351A0" w:rsidRDefault="00995E3D" w:rsidP="00F328C4">
            <w:pPr>
              <w:jc w:val="both"/>
              <w:rPr>
                <w:b/>
                <w:color w:val="FF0000"/>
                <w:sz w:val="22"/>
                <w:szCs w:val="22"/>
              </w:rPr>
            </w:pPr>
            <w:r>
              <w:rPr>
                <w:b/>
                <w:color w:val="FF0000"/>
                <w:sz w:val="22"/>
                <w:szCs w:val="22"/>
              </w:rPr>
              <w:t>Preencher de acordo com o anexo II do edital</w:t>
            </w:r>
          </w:p>
        </w:tc>
        <w:tc>
          <w:tcPr>
            <w:tcW w:w="315" w:type="pct"/>
            <w:shd w:val="clear" w:color="auto" w:fill="auto"/>
            <w:noWrap/>
            <w:vAlign w:val="center"/>
          </w:tcPr>
          <w:p w:rsidR="00995E3D" w:rsidRPr="00A92E7F" w:rsidRDefault="00995E3D" w:rsidP="00F328C4">
            <w:pPr>
              <w:jc w:val="center"/>
              <w:rPr>
                <w:bCs/>
                <w:sz w:val="22"/>
                <w:szCs w:val="22"/>
              </w:rPr>
            </w:pPr>
          </w:p>
        </w:tc>
        <w:tc>
          <w:tcPr>
            <w:tcW w:w="315" w:type="pct"/>
            <w:vAlign w:val="center"/>
          </w:tcPr>
          <w:p w:rsidR="00995E3D" w:rsidRPr="00A92E7F" w:rsidRDefault="00995E3D" w:rsidP="00F328C4">
            <w:pPr>
              <w:widowControl w:val="0"/>
              <w:spacing w:before="120"/>
              <w:jc w:val="center"/>
              <w:rPr>
                <w:sz w:val="22"/>
                <w:szCs w:val="22"/>
              </w:rPr>
            </w:pPr>
          </w:p>
        </w:tc>
        <w:tc>
          <w:tcPr>
            <w:tcW w:w="1045" w:type="pct"/>
            <w:shd w:val="clear" w:color="auto" w:fill="auto"/>
            <w:noWrap/>
            <w:vAlign w:val="bottom"/>
          </w:tcPr>
          <w:p w:rsidR="00995E3D" w:rsidRPr="00A92E7F" w:rsidRDefault="00995E3D" w:rsidP="00F328C4">
            <w:pPr>
              <w:jc w:val="center"/>
              <w:rPr>
                <w:sz w:val="22"/>
                <w:szCs w:val="22"/>
              </w:rPr>
            </w:pPr>
          </w:p>
        </w:tc>
        <w:tc>
          <w:tcPr>
            <w:tcW w:w="665" w:type="pct"/>
          </w:tcPr>
          <w:p w:rsidR="00995E3D" w:rsidRPr="00A92E7F" w:rsidRDefault="00995E3D" w:rsidP="00F328C4">
            <w:pPr>
              <w:ind w:firstLineChars="100" w:firstLine="220"/>
              <w:jc w:val="right"/>
              <w:rPr>
                <w:sz w:val="22"/>
                <w:szCs w:val="22"/>
              </w:rPr>
            </w:pPr>
          </w:p>
        </w:tc>
        <w:tc>
          <w:tcPr>
            <w:tcW w:w="518" w:type="pct"/>
            <w:shd w:val="clear" w:color="auto" w:fill="auto"/>
            <w:noWrap/>
            <w:vAlign w:val="bottom"/>
          </w:tcPr>
          <w:p w:rsidR="00995E3D" w:rsidRPr="00A92E7F" w:rsidRDefault="00995E3D" w:rsidP="00F328C4">
            <w:pPr>
              <w:ind w:firstLineChars="100" w:firstLine="220"/>
              <w:jc w:val="right"/>
              <w:rPr>
                <w:sz w:val="22"/>
                <w:szCs w:val="22"/>
              </w:rPr>
            </w:pPr>
          </w:p>
        </w:tc>
        <w:tc>
          <w:tcPr>
            <w:tcW w:w="746" w:type="pct"/>
            <w:shd w:val="clear" w:color="auto" w:fill="auto"/>
            <w:noWrap/>
            <w:vAlign w:val="center"/>
          </w:tcPr>
          <w:p w:rsidR="00995E3D" w:rsidRPr="00A92E7F" w:rsidRDefault="00995E3D" w:rsidP="00F328C4">
            <w:pPr>
              <w:rPr>
                <w:sz w:val="22"/>
                <w:szCs w:val="22"/>
              </w:rPr>
            </w:pPr>
          </w:p>
        </w:tc>
      </w:tr>
      <w:tr w:rsidR="00995E3D" w:rsidRPr="00A92E7F" w:rsidTr="00F328C4">
        <w:trPr>
          <w:trHeight w:val="287"/>
        </w:trPr>
        <w:tc>
          <w:tcPr>
            <w:tcW w:w="371" w:type="pct"/>
          </w:tcPr>
          <w:p w:rsidR="00995E3D" w:rsidRPr="00A92E7F" w:rsidRDefault="00995E3D" w:rsidP="00F328C4">
            <w:pPr>
              <w:jc w:val="right"/>
              <w:rPr>
                <w:b/>
                <w:color w:val="000000"/>
                <w:sz w:val="22"/>
                <w:szCs w:val="22"/>
              </w:rPr>
            </w:pPr>
          </w:p>
        </w:tc>
        <w:tc>
          <w:tcPr>
            <w:tcW w:w="3883" w:type="pct"/>
            <w:gridSpan w:val="6"/>
            <w:shd w:val="clear" w:color="auto" w:fill="auto"/>
            <w:noWrap/>
            <w:vAlign w:val="center"/>
          </w:tcPr>
          <w:p w:rsidR="00995E3D" w:rsidRPr="00A92E7F" w:rsidRDefault="00995E3D" w:rsidP="00F328C4">
            <w:pPr>
              <w:jc w:val="right"/>
              <w:rPr>
                <w:sz w:val="22"/>
                <w:szCs w:val="22"/>
              </w:rPr>
            </w:pPr>
            <w:r w:rsidRPr="00A92E7F">
              <w:rPr>
                <w:b/>
                <w:color w:val="000000"/>
                <w:sz w:val="22"/>
                <w:szCs w:val="22"/>
              </w:rPr>
              <w:t>VALOR TOTAL</w:t>
            </w:r>
          </w:p>
        </w:tc>
        <w:tc>
          <w:tcPr>
            <w:tcW w:w="746" w:type="pct"/>
            <w:shd w:val="clear" w:color="auto" w:fill="auto"/>
            <w:vAlign w:val="center"/>
          </w:tcPr>
          <w:p w:rsidR="00995E3D" w:rsidRPr="00A92E7F" w:rsidRDefault="00995E3D" w:rsidP="00F328C4">
            <w:pPr>
              <w:rPr>
                <w:sz w:val="22"/>
                <w:szCs w:val="22"/>
              </w:rPr>
            </w:pPr>
          </w:p>
        </w:tc>
      </w:tr>
    </w:tbl>
    <w:p w:rsidR="00995E3D" w:rsidRPr="00A92E7F" w:rsidRDefault="00995E3D" w:rsidP="00995E3D">
      <w:pPr>
        <w:numPr>
          <w:ilvl w:val="0"/>
          <w:numId w:val="47"/>
        </w:numPr>
        <w:jc w:val="both"/>
        <w:rPr>
          <w:sz w:val="22"/>
          <w:szCs w:val="22"/>
        </w:rPr>
      </w:pPr>
      <w:r w:rsidRPr="00A92E7F">
        <w:rPr>
          <w:bCs/>
          <w:sz w:val="22"/>
          <w:szCs w:val="22"/>
        </w:rPr>
        <w:t>Prazo de validade da Proposta:</w:t>
      </w:r>
      <w:r w:rsidRPr="00A92E7F">
        <w:rPr>
          <w:sz w:val="22"/>
          <w:szCs w:val="22"/>
        </w:rPr>
        <w:t>(preencher)</w:t>
      </w:r>
    </w:p>
    <w:p w:rsidR="00995E3D" w:rsidRPr="00A92E7F" w:rsidRDefault="00995E3D" w:rsidP="00995E3D">
      <w:pPr>
        <w:numPr>
          <w:ilvl w:val="0"/>
          <w:numId w:val="47"/>
        </w:numPr>
        <w:jc w:val="both"/>
        <w:rPr>
          <w:sz w:val="22"/>
          <w:szCs w:val="22"/>
        </w:rPr>
      </w:pPr>
      <w:r w:rsidRPr="00A92E7F">
        <w:rPr>
          <w:sz w:val="22"/>
          <w:szCs w:val="22"/>
        </w:rPr>
        <w:t>Prazo de entrega: (preencher)</w:t>
      </w:r>
    </w:p>
    <w:p w:rsidR="00995E3D" w:rsidRDefault="00995E3D" w:rsidP="00995E3D">
      <w:pPr>
        <w:numPr>
          <w:ilvl w:val="0"/>
          <w:numId w:val="47"/>
        </w:numPr>
        <w:jc w:val="both"/>
        <w:rPr>
          <w:sz w:val="22"/>
          <w:szCs w:val="22"/>
        </w:rPr>
      </w:pPr>
      <w:r w:rsidRPr="00A92E7F">
        <w:rPr>
          <w:sz w:val="22"/>
          <w:szCs w:val="22"/>
        </w:rPr>
        <w:t>Local de entrega: (preencher)</w:t>
      </w:r>
    </w:p>
    <w:p w:rsidR="00995E3D" w:rsidRPr="008469F9" w:rsidRDefault="00995E3D" w:rsidP="00995E3D">
      <w:pPr>
        <w:ind w:left="720"/>
        <w:jc w:val="both"/>
        <w:rPr>
          <w:sz w:val="22"/>
          <w:szCs w:val="22"/>
        </w:rPr>
      </w:pPr>
    </w:p>
    <w:p w:rsidR="00995E3D" w:rsidRPr="00A92E7F" w:rsidRDefault="00995E3D" w:rsidP="00995E3D">
      <w:pPr>
        <w:ind w:left="-142"/>
        <w:jc w:val="both"/>
        <w:rPr>
          <w:sz w:val="22"/>
          <w:szCs w:val="22"/>
        </w:rPr>
      </w:pPr>
      <w:r w:rsidRPr="00A92E7F">
        <w:rPr>
          <w:b/>
          <w:color w:val="FF0000"/>
          <w:sz w:val="22"/>
          <w:szCs w:val="22"/>
        </w:rPr>
        <w:t>Observação: Havendo omissão das informações acima considerar-se-ão os prazos previstos neste edital como aceitos.</w:t>
      </w:r>
    </w:p>
    <w:p w:rsidR="00995E3D" w:rsidRPr="00A92E7F" w:rsidRDefault="00995E3D" w:rsidP="00995E3D">
      <w:pPr>
        <w:pStyle w:val="Corpodetexto"/>
        <w:ind w:firstLine="1620"/>
        <w:rPr>
          <w:color w:val="FF0000"/>
          <w:sz w:val="22"/>
          <w:szCs w:val="22"/>
        </w:rPr>
      </w:pPr>
      <w:r w:rsidRPr="00A92E7F">
        <w:rPr>
          <w:color w:val="FF0000"/>
          <w:sz w:val="22"/>
          <w:szCs w:val="22"/>
        </w:rPr>
        <w:t>Declaramos que estamos de pleno acordo com todas as condições estabelecidas no Edital e seus Anexos, bem como aceitamos todas as obrigações e responsabilidades especificadas no Termo de Referência.</w:t>
      </w:r>
    </w:p>
    <w:p w:rsidR="00995E3D" w:rsidRDefault="00995E3D" w:rsidP="00995E3D">
      <w:pPr>
        <w:pStyle w:val="Corpodetexto"/>
        <w:ind w:firstLine="1620"/>
        <w:rPr>
          <w:color w:val="FF0000"/>
          <w:sz w:val="22"/>
          <w:szCs w:val="22"/>
        </w:rPr>
      </w:pPr>
      <w:r w:rsidRPr="00A92E7F">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995E3D" w:rsidRPr="00A92E7F" w:rsidRDefault="00995E3D" w:rsidP="00995E3D">
      <w:pPr>
        <w:jc w:val="center"/>
        <w:rPr>
          <w:sz w:val="22"/>
          <w:szCs w:val="22"/>
        </w:rPr>
      </w:pPr>
      <w:r w:rsidRPr="00A92E7F">
        <w:rPr>
          <w:sz w:val="22"/>
          <w:szCs w:val="22"/>
        </w:rPr>
        <w:t xml:space="preserve">(Local)............................., de </w:t>
      </w:r>
      <w:r>
        <w:rPr>
          <w:sz w:val="22"/>
          <w:szCs w:val="22"/>
        </w:rPr>
        <w:t>2019</w:t>
      </w:r>
      <w:r w:rsidRPr="00A92E7F">
        <w:rPr>
          <w:sz w:val="22"/>
          <w:szCs w:val="22"/>
        </w:rPr>
        <w:t>.</w:t>
      </w:r>
    </w:p>
    <w:p w:rsidR="00995E3D" w:rsidRPr="00A92E7F" w:rsidRDefault="00995E3D" w:rsidP="00995E3D">
      <w:pPr>
        <w:jc w:val="center"/>
        <w:rPr>
          <w:sz w:val="22"/>
          <w:szCs w:val="22"/>
        </w:rPr>
      </w:pPr>
      <w:r w:rsidRPr="00A92E7F">
        <w:rPr>
          <w:sz w:val="22"/>
          <w:szCs w:val="22"/>
        </w:rPr>
        <w:t>...........................................................................</w:t>
      </w:r>
    </w:p>
    <w:p w:rsidR="00995E3D" w:rsidRDefault="00995E3D" w:rsidP="00995E3D">
      <w:pPr>
        <w:jc w:val="center"/>
        <w:rPr>
          <w:sz w:val="22"/>
          <w:szCs w:val="22"/>
        </w:rPr>
      </w:pPr>
      <w:r w:rsidRPr="00A92E7F">
        <w:rPr>
          <w:sz w:val="22"/>
          <w:szCs w:val="22"/>
        </w:rPr>
        <w:t>(Assinatura do representante legal e carimbo)</w:t>
      </w:r>
    </w:p>
    <w:p w:rsidR="00901EEF" w:rsidRDefault="00901EEF" w:rsidP="00995E3D">
      <w:pPr>
        <w:jc w:val="center"/>
        <w:rPr>
          <w:sz w:val="22"/>
          <w:szCs w:val="22"/>
        </w:rPr>
      </w:pPr>
    </w:p>
    <w:p w:rsidR="00901EEF" w:rsidRDefault="00901EEF">
      <w:pPr>
        <w:rPr>
          <w:b/>
          <w:snapToGrid w:val="0"/>
          <w:sz w:val="22"/>
          <w:szCs w:val="22"/>
        </w:rPr>
      </w:pPr>
      <w:r>
        <w:rPr>
          <w:sz w:val="22"/>
          <w:szCs w:val="22"/>
        </w:rPr>
        <w:br w:type="page"/>
      </w:r>
    </w:p>
    <w:p w:rsidR="00901EEF" w:rsidRPr="00BB47B7" w:rsidRDefault="00901EEF" w:rsidP="00901EEF">
      <w:pPr>
        <w:pStyle w:val="Ttulo"/>
        <w:rPr>
          <w:rFonts w:ascii="Times New Roman" w:hAnsi="Times New Roman"/>
          <w:sz w:val="22"/>
          <w:szCs w:val="22"/>
        </w:rPr>
      </w:pPr>
      <w:r w:rsidRPr="00BB47B7">
        <w:rPr>
          <w:rFonts w:ascii="Times New Roman" w:hAnsi="Times New Roman"/>
          <w:sz w:val="22"/>
          <w:szCs w:val="22"/>
        </w:rPr>
        <w:lastRenderedPageBreak/>
        <w:t>AVISO DE LICITAÇÃO</w:t>
      </w:r>
    </w:p>
    <w:p w:rsidR="00901EEF" w:rsidRPr="0051767C" w:rsidRDefault="00901EEF" w:rsidP="00901EEF">
      <w:pPr>
        <w:pStyle w:val="Ttulo"/>
        <w:rPr>
          <w:rFonts w:ascii="Times New Roman" w:hAnsi="Times New Roman"/>
          <w:sz w:val="22"/>
          <w:szCs w:val="22"/>
        </w:rPr>
      </w:pPr>
    </w:p>
    <w:p w:rsidR="00901EEF" w:rsidRDefault="00901EEF" w:rsidP="00901EEF">
      <w:pPr>
        <w:jc w:val="center"/>
        <w:rPr>
          <w:b/>
          <w:color w:val="FF0000"/>
          <w:sz w:val="22"/>
          <w:szCs w:val="22"/>
        </w:rPr>
      </w:pPr>
      <w:r w:rsidRPr="006D52B2">
        <w:rPr>
          <w:b/>
          <w:sz w:val="22"/>
          <w:szCs w:val="22"/>
        </w:rPr>
        <w:t>PREGÃO ELETRÔNICO Nº</w:t>
      </w:r>
      <w:r w:rsidRPr="00BB47B7">
        <w:rPr>
          <w:b/>
          <w:color w:val="FF0000"/>
          <w:sz w:val="22"/>
          <w:szCs w:val="22"/>
        </w:rPr>
        <w:t xml:space="preserve"> </w:t>
      </w:r>
      <w:r>
        <w:rPr>
          <w:b/>
          <w:color w:val="FF0000"/>
          <w:sz w:val="22"/>
          <w:szCs w:val="22"/>
        </w:rPr>
        <w:t>079/2019/SUPEL/RO</w:t>
      </w:r>
      <w:r w:rsidRPr="0051767C">
        <w:rPr>
          <w:b/>
          <w:color w:val="FF0000"/>
          <w:sz w:val="22"/>
          <w:szCs w:val="22"/>
        </w:rPr>
        <w:t xml:space="preserve"> </w:t>
      </w:r>
    </w:p>
    <w:p w:rsidR="00901EEF" w:rsidRPr="0051767C" w:rsidRDefault="00901EEF" w:rsidP="00901EEF">
      <w:pPr>
        <w:rPr>
          <w:b/>
          <w:color w:val="FF0000"/>
          <w:sz w:val="22"/>
          <w:szCs w:val="22"/>
        </w:rPr>
      </w:pPr>
    </w:p>
    <w:p w:rsidR="00901EEF" w:rsidRDefault="00901EEF" w:rsidP="00901EEF">
      <w:pPr>
        <w:pBdr>
          <w:bottom w:val="single" w:sz="4" w:space="1" w:color="auto"/>
        </w:pBdr>
        <w:tabs>
          <w:tab w:val="left" w:pos="0"/>
        </w:tabs>
        <w:jc w:val="both"/>
        <w:rPr>
          <w:b/>
          <w:color w:val="FF0000"/>
          <w:sz w:val="22"/>
          <w:szCs w:val="22"/>
        </w:rPr>
      </w:pPr>
      <w:r w:rsidRPr="00C17A7F">
        <w:rPr>
          <w:b/>
          <w:sz w:val="22"/>
          <w:szCs w:val="22"/>
        </w:rPr>
        <w:t>A SUPERINTENDÊNCIA ESTADUAL DE LICITAÇÕES,</w:t>
      </w:r>
      <w:r w:rsidRPr="00BE45B6">
        <w:rPr>
          <w:sz w:val="22"/>
          <w:szCs w:val="22"/>
        </w:rPr>
        <w:t xml:space="preserve"> por meio de </w:t>
      </w:r>
      <w:r>
        <w:rPr>
          <w:sz w:val="22"/>
          <w:szCs w:val="22"/>
        </w:rPr>
        <w:t>suo(a) Pregoeiro(a)</w:t>
      </w:r>
      <w:r w:rsidRPr="00BE45B6">
        <w:rPr>
          <w:sz w:val="22"/>
          <w:szCs w:val="22"/>
        </w:rPr>
        <w:t xml:space="preserve"> e Equipe de Apoio, nomeada por força das disposições contidas na </w:t>
      </w:r>
      <w:r w:rsidRPr="00D60844">
        <w:rPr>
          <w:color w:val="FF0000"/>
          <w:sz w:val="22"/>
          <w:szCs w:val="22"/>
        </w:rPr>
        <w:t>Portaria nº 45/2019/SUPEL-CI, publicada no Diário Oficial do Estado de Rondônia - Edição 032 - 18 de fevereiro de 2019</w:t>
      </w:r>
      <w:r w:rsidRPr="00C17A7F">
        <w:rPr>
          <w:sz w:val="22"/>
          <w:szCs w:val="22"/>
        </w:rPr>
        <w:t>, torna público que se encontr</w:t>
      </w:r>
      <w:r w:rsidRPr="00BE45B6">
        <w:rPr>
          <w:sz w:val="22"/>
          <w:szCs w:val="22"/>
        </w:rPr>
        <w:t xml:space="preserve">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Pr>
          <w:sz w:val="22"/>
          <w:szCs w:val="22"/>
        </w:rPr>
        <w:t>sob o nº</w:t>
      </w:r>
      <w:r w:rsidRPr="00BE45B6">
        <w:rPr>
          <w:sz w:val="22"/>
          <w:szCs w:val="22"/>
        </w:rPr>
        <w:t xml:space="preserve"> </w:t>
      </w:r>
      <w:r>
        <w:rPr>
          <w:b/>
          <w:color w:val="FF0000"/>
          <w:sz w:val="22"/>
          <w:szCs w:val="22"/>
        </w:rPr>
        <w:t>079/2019/SUPEL/RO,</w:t>
      </w:r>
      <w:r w:rsidRPr="00BE45B6">
        <w:rPr>
          <w:sz w:val="22"/>
          <w:szCs w:val="22"/>
        </w:rPr>
        <w:t xml:space="preserve"> do tipo </w:t>
      </w:r>
      <w:r w:rsidRPr="00BB47B7">
        <w:rPr>
          <w:b/>
          <w:noProof/>
          <w:sz w:val="22"/>
          <w:szCs w:val="22"/>
          <w:u w:val="single"/>
        </w:rPr>
        <w:t>MENOR PREÇO</w:t>
      </w:r>
      <w:r w:rsidRPr="00BB47B7">
        <w:rPr>
          <w:sz w:val="22"/>
          <w:szCs w:val="22"/>
          <w:u w:val="single"/>
        </w:rPr>
        <w:t>,</w:t>
      </w:r>
      <w:r w:rsidRPr="00BB47B7">
        <w:rPr>
          <w:sz w:val="22"/>
          <w:szCs w:val="22"/>
        </w:rPr>
        <w:t xml:space="preserve"> </w:t>
      </w:r>
      <w:r w:rsidRPr="00BE45B6">
        <w:rPr>
          <w:sz w:val="22"/>
          <w:szCs w:val="22"/>
        </w:rPr>
        <w:t xml:space="preserve">tendo por finalidade a qualificação de empresas e a seleção da proposta mais vantajosa, conforme disposições descritas neste edital e seus anexos, em conformidade com as Leis Federais </w:t>
      </w:r>
      <w:hyperlink r:id="rId74" w:history="1">
        <w:r>
          <w:rPr>
            <w:rStyle w:val="Hyperlink"/>
            <w:sz w:val="22"/>
            <w:szCs w:val="22"/>
          </w:rPr>
          <w:t>nº</w:t>
        </w:r>
        <w:r w:rsidRPr="0017663A">
          <w:rPr>
            <w:rStyle w:val="Hyperlink"/>
            <w:sz w:val="22"/>
            <w:szCs w:val="22"/>
          </w:rPr>
          <w:t xml:space="preserve"> 10.520/02</w:t>
        </w:r>
      </w:hyperlink>
      <w:r w:rsidRPr="00BE45B6">
        <w:rPr>
          <w:sz w:val="22"/>
          <w:szCs w:val="22"/>
        </w:rPr>
        <w:t xml:space="preserve"> e </w:t>
      </w:r>
      <w:hyperlink r:id="rId75" w:history="1">
        <w:r>
          <w:rPr>
            <w:rStyle w:val="Hyperlink"/>
            <w:sz w:val="22"/>
            <w:szCs w:val="22"/>
          </w:rPr>
          <w:t>nº</w:t>
        </w:r>
        <w:r w:rsidRPr="0017663A">
          <w:rPr>
            <w:rStyle w:val="Hyperlink"/>
            <w:sz w:val="22"/>
            <w:szCs w:val="22"/>
          </w:rPr>
          <w:t xml:space="preserve"> 8.666/93</w:t>
        </w:r>
      </w:hyperlink>
      <w:r w:rsidRPr="00BE45B6">
        <w:rPr>
          <w:sz w:val="22"/>
          <w:szCs w:val="22"/>
        </w:rPr>
        <w:t xml:space="preserve"> e suas alterações a qual se aplica subsidiariamente a modalidade de Pregão, com </w:t>
      </w:r>
      <w:r w:rsidRPr="00BB47B7">
        <w:rPr>
          <w:sz w:val="22"/>
          <w:szCs w:val="22"/>
        </w:rPr>
        <w:t xml:space="preserve">os </w:t>
      </w:r>
      <w:hyperlink r:id="rId76" w:history="1">
        <w:r w:rsidRPr="003C1C0B">
          <w:rPr>
            <w:rStyle w:val="Hyperlink"/>
            <w:sz w:val="22"/>
            <w:szCs w:val="22"/>
          </w:rPr>
          <w:t>Decretos Estaduais nº 12.205/06</w:t>
        </w:r>
      </w:hyperlink>
      <w:r>
        <w:rPr>
          <w:sz w:val="22"/>
          <w:szCs w:val="22"/>
        </w:rPr>
        <w:t xml:space="preserve">, </w:t>
      </w:r>
      <w:hyperlink r:id="rId77" w:history="1">
        <w:r w:rsidRPr="003C1C0B">
          <w:rPr>
            <w:rStyle w:val="Hyperlink"/>
            <w:sz w:val="22"/>
            <w:szCs w:val="22"/>
          </w:rPr>
          <w:t>n° 16.089/2011</w:t>
        </w:r>
      </w:hyperlink>
      <w:r>
        <w:rPr>
          <w:sz w:val="22"/>
          <w:szCs w:val="22"/>
        </w:rPr>
        <w:t xml:space="preserve"> e </w:t>
      </w:r>
      <w:hyperlink r:id="rId78" w:history="1">
        <w:r w:rsidRPr="003C1C0B">
          <w:rPr>
            <w:rStyle w:val="Hyperlink"/>
            <w:sz w:val="22"/>
            <w:szCs w:val="22"/>
          </w:rPr>
          <w:t>n° 21.675/2017</w:t>
        </w:r>
      </w:hyperlink>
      <w:hyperlink r:id="rId79" w:history="1">
        <w:r w:rsidRPr="0017663A">
          <w:rPr>
            <w:rStyle w:val="Hyperlink"/>
            <w:sz w:val="22"/>
            <w:szCs w:val="22"/>
          </w:rPr>
          <w:t>, Decreto Federal n° 5.450/05</w:t>
        </w:r>
      </w:hyperlink>
      <w:r w:rsidRPr="00BB47B7">
        <w:rPr>
          <w:sz w:val="22"/>
          <w:szCs w:val="22"/>
        </w:rPr>
        <w:t>,</w:t>
      </w:r>
      <w:r>
        <w:rPr>
          <w:sz w:val="22"/>
          <w:szCs w:val="22"/>
        </w:rPr>
        <w:t xml:space="preserve"> com </w:t>
      </w:r>
      <w:hyperlink r:id="rId80" w:history="1">
        <w:r w:rsidRPr="003F118A">
          <w:rPr>
            <w:rStyle w:val="Hyperlink"/>
            <w:sz w:val="22"/>
            <w:szCs w:val="22"/>
          </w:rPr>
          <w:t>a Lei Complementar nº 123/06</w:t>
        </w:r>
      </w:hyperlink>
      <w:r w:rsidRPr="00BE45B6">
        <w:rPr>
          <w:sz w:val="22"/>
          <w:szCs w:val="22"/>
        </w:rPr>
        <w:t xml:space="preserve"> e suas alterações, com a </w:t>
      </w:r>
      <w:hyperlink r:id="rId81" w:history="1">
        <w:r w:rsidRPr="003C1C0B">
          <w:rPr>
            <w:rStyle w:val="Hyperlink"/>
            <w:sz w:val="22"/>
            <w:szCs w:val="22"/>
          </w:rPr>
          <w:t>Lei Estadual n° 2.414/2011</w:t>
        </w:r>
      </w:hyperlink>
      <w:r w:rsidRPr="00BE45B6">
        <w:rPr>
          <w:sz w:val="22"/>
          <w:szCs w:val="22"/>
        </w:rPr>
        <w:t>, e demais legislações vigentes, tendo como interessad</w:t>
      </w:r>
      <w:r>
        <w:rPr>
          <w:sz w:val="22"/>
          <w:szCs w:val="22"/>
        </w:rPr>
        <w:t>a</w:t>
      </w:r>
      <w:r w:rsidRPr="00BE45B6">
        <w:rPr>
          <w:sz w:val="22"/>
          <w:szCs w:val="22"/>
        </w:rPr>
        <w:t xml:space="preserve"> a </w:t>
      </w:r>
      <w:r>
        <w:rPr>
          <w:b/>
          <w:color w:val="FF0000"/>
          <w:sz w:val="22"/>
          <w:szCs w:val="22"/>
        </w:rPr>
        <w:t>Secretaria de Estado da Saúde.</w:t>
      </w:r>
    </w:p>
    <w:p w:rsidR="00901EEF" w:rsidRPr="00716884" w:rsidRDefault="00901EEF" w:rsidP="00901EEF">
      <w:pPr>
        <w:pBdr>
          <w:bottom w:val="single" w:sz="4" w:space="1" w:color="auto"/>
        </w:pBdr>
        <w:tabs>
          <w:tab w:val="left" w:pos="0"/>
        </w:tabs>
        <w:jc w:val="both"/>
        <w:rPr>
          <w:sz w:val="22"/>
          <w:szCs w:val="22"/>
        </w:rPr>
      </w:pPr>
    </w:p>
    <w:p w:rsidR="00901EEF" w:rsidRPr="00507FB1" w:rsidRDefault="00901EEF" w:rsidP="00901EEF">
      <w:pPr>
        <w:tabs>
          <w:tab w:val="left" w:pos="0"/>
        </w:tabs>
        <w:jc w:val="both"/>
        <w:rPr>
          <w:b/>
          <w:color w:val="FF0000"/>
          <w:sz w:val="22"/>
          <w:szCs w:val="22"/>
        </w:rPr>
      </w:pPr>
      <w:r>
        <w:rPr>
          <w:b/>
          <w:sz w:val="22"/>
          <w:szCs w:val="22"/>
        </w:rPr>
        <w:t xml:space="preserve">PROCESSO ADMINISTRATIVO Nº </w:t>
      </w:r>
      <w:r w:rsidRPr="00DF3A56">
        <w:rPr>
          <w:b/>
          <w:noProof/>
          <w:color w:val="FF0000"/>
          <w:sz w:val="22"/>
          <w:szCs w:val="22"/>
        </w:rPr>
        <w:t>0046.250122/2018-56</w:t>
      </w:r>
      <w:r w:rsidRPr="00BB47B7">
        <w:rPr>
          <w:b/>
          <w:color w:val="FF0000"/>
          <w:sz w:val="22"/>
          <w:szCs w:val="22"/>
        </w:rPr>
        <w:t>.</w:t>
      </w:r>
    </w:p>
    <w:p w:rsidR="00901EEF" w:rsidRPr="00507FB1" w:rsidRDefault="00901EEF" w:rsidP="00901EEF">
      <w:pPr>
        <w:tabs>
          <w:tab w:val="left" w:pos="0"/>
        </w:tabs>
        <w:jc w:val="both"/>
        <w:rPr>
          <w:b/>
          <w:bCs/>
          <w:color w:val="FF0000"/>
          <w:sz w:val="22"/>
          <w:szCs w:val="22"/>
        </w:rPr>
      </w:pPr>
      <w:r w:rsidRPr="0051767C">
        <w:rPr>
          <w:b/>
          <w:sz w:val="22"/>
          <w:szCs w:val="22"/>
        </w:rPr>
        <w:t>OBJETO:</w:t>
      </w:r>
      <w:r w:rsidRPr="0051767C">
        <w:rPr>
          <w:sz w:val="22"/>
          <w:szCs w:val="22"/>
        </w:rPr>
        <w:t xml:space="preserve"> </w:t>
      </w:r>
      <w:r w:rsidRPr="00C63B65">
        <w:rPr>
          <w:bCs/>
          <w:color w:val="FF0000"/>
          <w:sz w:val="22"/>
          <w:szCs w:val="22"/>
        </w:rPr>
        <w:t>A</w:t>
      </w:r>
      <w:r w:rsidRPr="00C63B65">
        <w:rPr>
          <w:color w:val="FF0000"/>
          <w:sz w:val="22"/>
          <w:szCs w:val="22"/>
        </w:rPr>
        <w:t xml:space="preserve">quisição e instalação de Autoclave Vertical, visando atender as necessidades deste LACEN no sentido de estruturar o Núcleo de Produtos e Meio Ambiente, implementando o setor de Preparo de Reagentes e Meios de Cultura, garantindo assim a qualidade do processo </w:t>
      </w:r>
      <w:proofErr w:type="gramStart"/>
      <w:r w:rsidRPr="00C63B65">
        <w:rPr>
          <w:color w:val="FF0000"/>
          <w:sz w:val="22"/>
          <w:szCs w:val="22"/>
        </w:rPr>
        <w:t>diagnóstico.</w:t>
      </w:r>
      <w:r w:rsidRPr="00C63B65">
        <w:rPr>
          <w:b/>
          <w:bCs/>
          <w:color w:val="FF0000"/>
          <w:sz w:val="22"/>
          <w:szCs w:val="22"/>
        </w:rPr>
        <w:t>.</w:t>
      </w:r>
      <w:proofErr w:type="gramEnd"/>
    </w:p>
    <w:p w:rsidR="00901EEF" w:rsidRDefault="00901EEF" w:rsidP="00901EEF">
      <w:pPr>
        <w:tabs>
          <w:tab w:val="left" w:pos="0"/>
        </w:tabs>
        <w:jc w:val="both"/>
        <w:rPr>
          <w:sz w:val="22"/>
          <w:szCs w:val="22"/>
        </w:rPr>
      </w:pPr>
      <w:r w:rsidRPr="00681695">
        <w:rPr>
          <w:b/>
          <w:sz w:val="22"/>
          <w:szCs w:val="22"/>
        </w:rPr>
        <w:t>PROGRAMA DE TRABALHO</w:t>
      </w:r>
      <w:r>
        <w:rPr>
          <w:b/>
          <w:sz w:val="22"/>
          <w:szCs w:val="22"/>
        </w:rPr>
        <w:t>:</w:t>
      </w:r>
      <w:r w:rsidRPr="00681695">
        <w:rPr>
          <w:sz w:val="22"/>
          <w:szCs w:val="22"/>
        </w:rPr>
        <w:t xml:space="preserve"> </w:t>
      </w:r>
      <w:r w:rsidRPr="00C63B65">
        <w:rPr>
          <w:b/>
          <w:color w:val="FF0000"/>
          <w:sz w:val="22"/>
          <w:szCs w:val="22"/>
        </w:rPr>
        <w:t>1615</w:t>
      </w:r>
    </w:p>
    <w:p w:rsidR="00901EEF" w:rsidRDefault="00901EEF" w:rsidP="00901EEF">
      <w:pPr>
        <w:tabs>
          <w:tab w:val="left" w:pos="0"/>
        </w:tabs>
        <w:suppressAutoHyphens/>
        <w:spacing w:before="60"/>
        <w:jc w:val="both"/>
        <w:rPr>
          <w:sz w:val="22"/>
          <w:szCs w:val="22"/>
        </w:rPr>
      </w:pPr>
      <w:r w:rsidRPr="00BE60E8">
        <w:rPr>
          <w:b/>
          <w:sz w:val="22"/>
          <w:szCs w:val="22"/>
        </w:rPr>
        <w:t>ELEMENTO DE DESPESA</w:t>
      </w:r>
      <w:r>
        <w:rPr>
          <w:b/>
          <w:sz w:val="22"/>
          <w:szCs w:val="22"/>
        </w:rPr>
        <w:t>:</w:t>
      </w:r>
      <w:r w:rsidRPr="00681695">
        <w:rPr>
          <w:sz w:val="22"/>
          <w:szCs w:val="22"/>
        </w:rPr>
        <w:t xml:space="preserve"> </w:t>
      </w:r>
      <w:r w:rsidRPr="00C63B65">
        <w:rPr>
          <w:b/>
          <w:color w:val="FF0000"/>
          <w:sz w:val="22"/>
          <w:szCs w:val="22"/>
        </w:rPr>
        <w:t>44.90.52</w:t>
      </w:r>
    </w:p>
    <w:p w:rsidR="00901EEF" w:rsidRDefault="00901EEF" w:rsidP="00901EEF">
      <w:pPr>
        <w:tabs>
          <w:tab w:val="left" w:pos="0"/>
        </w:tabs>
        <w:suppressAutoHyphens/>
        <w:spacing w:before="60"/>
        <w:jc w:val="both"/>
        <w:rPr>
          <w:b/>
          <w:color w:val="FF0000"/>
          <w:sz w:val="22"/>
          <w:szCs w:val="22"/>
        </w:rPr>
      </w:pPr>
      <w:r w:rsidRPr="00BE60E8">
        <w:rPr>
          <w:b/>
          <w:sz w:val="22"/>
          <w:szCs w:val="22"/>
        </w:rPr>
        <w:t>FONTE DE RECURSOS</w:t>
      </w:r>
      <w:r>
        <w:rPr>
          <w:b/>
          <w:sz w:val="22"/>
          <w:szCs w:val="22"/>
        </w:rPr>
        <w:t>:</w:t>
      </w:r>
      <w:r w:rsidRPr="00BE60E8">
        <w:rPr>
          <w:b/>
          <w:sz w:val="22"/>
          <w:szCs w:val="22"/>
        </w:rPr>
        <w:t xml:space="preserve"> </w:t>
      </w:r>
      <w:r>
        <w:rPr>
          <w:b/>
          <w:color w:val="FF0000"/>
          <w:sz w:val="22"/>
          <w:szCs w:val="22"/>
        </w:rPr>
        <w:t>0110</w:t>
      </w:r>
    </w:p>
    <w:p w:rsidR="00901EEF" w:rsidRDefault="00901EEF" w:rsidP="00901EEF">
      <w:pPr>
        <w:tabs>
          <w:tab w:val="left" w:pos="0"/>
        </w:tabs>
        <w:suppressAutoHyphens/>
        <w:spacing w:before="60"/>
        <w:jc w:val="both"/>
        <w:rPr>
          <w:b/>
          <w:color w:val="FF0000"/>
          <w:sz w:val="22"/>
          <w:szCs w:val="22"/>
        </w:rPr>
      </w:pPr>
      <w:r w:rsidRPr="0051767C">
        <w:rPr>
          <w:b/>
          <w:sz w:val="22"/>
          <w:szCs w:val="22"/>
        </w:rPr>
        <w:t xml:space="preserve">VALOR ESTIMADO PARA CONTRATAÇÃO: </w:t>
      </w:r>
      <w:r w:rsidRPr="006D52B2">
        <w:rPr>
          <w:b/>
          <w:color w:val="FF0000"/>
          <w:sz w:val="22"/>
          <w:szCs w:val="22"/>
        </w:rPr>
        <w:t xml:space="preserve">R$ </w:t>
      </w:r>
      <w:r w:rsidRPr="00C63B65">
        <w:rPr>
          <w:rStyle w:val="Forte"/>
          <w:color w:val="FF0000"/>
          <w:sz w:val="22"/>
          <w:szCs w:val="22"/>
        </w:rPr>
        <w:t>117.480,00</w:t>
      </w:r>
      <w:r>
        <w:rPr>
          <w:b/>
          <w:color w:val="FF0000"/>
          <w:sz w:val="22"/>
          <w:szCs w:val="22"/>
        </w:rPr>
        <w:t>.</w:t>
      </w:r>
    </w:p>
    <w:p w:rsidR="00901EEF" w:rsidRPr="00081D3F" w:rsidRDefault="00901EEF" w:rsidP="00901EEF">
      <w:pPr>
        <w:tabs>
          <w:tab w:val="left" w:pos="0"/>
        </w:tabs>
        <w:jc w:val="both"/>
        <w:rPr>
          <w:b/>
          <w:sz w:val="22"/>
          <w:szCs w:val="22"/>
        </w:rPr>
      </w:pPr>
      <w:r w:rsidRPr="0051767C">
        <w:rPr>
          <w:b/>
          <w:sz w:val="22"/>
          <w:szCs w:val="22"/>
        </w:rPr>
        <w:t>DATA DE ABERTURA:</w:t>
      </w:r>
      <w:r w:rsidRPr="0051767C">
        <w:rPr>
          <w:b/>
          <w:bCs/>
          <w:sz w:val="22"/>
          <w:szCs w:val="22"/>
        </w:rPr>
        <w:t xml:space="preserve"> </w:t>
      </w:r>
      <w:r>
        <w:rPr>
          <w:b/>
          <w:bCs/>
          <w:color w:val="FF0000"/>
          <w:sz w:val="22"/>
          <w:szCs w:val="22"/>
        </w:rPr>
        <w:t>20</w:t>
      </w:r>
      <w:r w:rsidRPr="00BB47B7">
        <w:rPr>
          <w:b/>
          <w:bCs/>
          <w:color w:val="FF0000"/>
          <w:sz w:val="22"/>
          <w:szCs w:val="22"/>
        </w:rPr>
        <w:t xml:space="preserve"> de </w:t>
      </w:r>
      <w:r>
        <w:rPr>
          <w:b/>
          <w:bCs/>
          <w:color w:val="FF0000"/>
          <w:sz w:val="22"/>
          <w:szCs w:val="22"/>
        </w:rPr>
        <w:t xml:space="preserve">maio </w:t>
      </w:r>
      <w:r w:rsidRPr="00BB47B7">
        <w:rPr>
          <w:b/>
          <w:color w:val="FF0000"/>
          <w:sz w:val="22"/>
          <w:szCs w:val="22"/>
        </w:rPr>
        <w:t xml:space="preserve">de </w:t>
      </w:r>
      <w:r>
        <w:rPr>
          <w:b/>
          <w:color w:val="FF0000"/>
          <w:sz w:val="22"/>
          <w:szCs w:val="22"/>
        </w:rPr>
        <w:t>2019</w:t>
      </w:r>
      <w:r w:rsidRPr="0051767C">
        <w:rPr>
          <w:b/>
          <w:bCs/>
          <w:color w:val="FF0000"/>
          <w:sz w:val="22"/>
          <w:szCs w:val="22"/>
        </w:rPr>
        <w:t xml:space="preserve">, </w:t>
      </w:r>
      <w:r w:rsidRPr="00BB47B7">
        <w:rPr>
          <w:b/>
          <w:bCs/>
          <w:sz w:val="22"/>
          <w:szCs w:val="22"/>
        </w:rPr>
        <w:t>às</w:t>
      </w:r>
      <w:r w:rsidRPr="0051767C">
        <w:rPr>
          <w:b/>
          <w:bCs/>
          <w:color w:val="FF0000"/>
          <w:sz w:val="22"/>
          <w:szCs w:val="22"/>
        </w:rPr>
        <w:t xml:space="preserve"> </w:t>
      </w:r>
      <w:r w:rsidRPr="00C63B65">
        <w:rPr>
          <w:b/>
          <w:bCs/>
          <w:color w:val="FF0000"/>
          <w:sz w:val="22"/>
          <w:szCs w:val="22"/>
        </w:rPr>
        <w:t>09h00min</w:t>
      </w:r>
      <w:r w:rsidRPr="00BB47B7">
        <w:rPr>
          <w:b/>
          <w:bCs/>
          <w:sz w:val="22"/>
          <w:szCs w:val="22"/>
        </w:rPr>
        <w:t>.</w:t>
      </w:r>
      <w:r w:rsidRPr="00BB47B7">
        <w:rPr>
          <w:sz w:val="22"/>
          <w:szCs w:val="22"/>
        </w:rPr>
        <w:t xml:space="preserve"> </w:t>
      </w:r>
      <w:r w:rsidRPr="00081D3F">
        <w:rPr>
          <w:b/>
          <w:sz w:val="22"/>
          <w:szCs w:val="22"/>
        </w:rPr>
        <w:t>(HORÁRIO DE BRASÍLIA - DF)</w:t>
      </w:r>
    </w:p>
    <w:p w:rsidR="00901EEF" w:rsidRPr="0051767C" w:rsidRDefault="00901EEF" w:rsidP="00901EEF">
      <w:pPr>
        <w:pBdr>
          <w:bottom w:val="single" w:sz="6" w:space="2" w:color="auto"/>
        </w:pBdr>
        <w:tabs>
          <w:tab w:val="left" w:pos="0"/>
        </w:tabs>
        <w:jc w:val="both"/>
        <w:rPr>
          <w:b/>
          <w:sz w:val="22"/>
          <w:szCs w:val="22"/>
        </w:rPr>
      </w:pPr>
      <w:r w:rsidRPr="0051767C">
        <w:rPr>
          <w:b/>
          <w:sz w:val="22"/>
          <w:szCs w:val="22"/>
        </w:rPr>
        <w:t xml:space="preserve">ENDEREÇO ELETRÔNICO: </w:t>
      </w:r>
      <w:hyperlink r:id="rId82" w:history="1">
        <w:r w:rsidRPr="0073558A">
          <w:rPr>
            <w:rStyle w:val="Hyperlink"/>
            <w:b/>
            <w:sz w:val="22"/>
            <w:szCs w:val="22"/>
          </w:rPr>
          <w:t>https://www.comprasgovernamentais.gov.br/</w:t>
        </w:r>
      </w:hyperlink>
      <w:r>
        <w:rPr>
          <w:b/>
          <w:sz w:val="22"/>
          <w:szCs w:val="22"/>
        </w:rPr>
        <w:t xml:space="preserve"> </w:t>
      </w:r>
    </w:p>
    <w:p w:rsidR="00901EEF" w:rsidRPr="0051767C" w:rsidRDefault="00901EEF" w:rsidP="00901EEF">
      <w:pPr>
        <w:pBdr>
          <w:bottom w:val="single" w:sz="6" w:space="2" w:color="auto"/>
        </w:pBdr>
        <w:tabs>
          <w:tab w:val="left" w:pos="0"/>
        </w:tabs>
        <w:jc w:val="both"/>
        <w:rPr>
          <w:b/>
          <w:sz w:val="22"/>
          <w:szCs w:val="22"/>
        </w:rPr>
      </w:pPr>
      <w:r w:rsidRPr="0051767C">
        <w:rPr>
          <w:b/>
          <w:sz w:val="22"/>
          <w:szCs w:val="22"/>
        </w:rPr>
        <w:t>CÓDIGO DA UASG:</w:t>
      </w:r>
      <w:r w:rsidRPr="0051767C">
        <w:rPr>
          <w:sz w:val="22"/>
          <w:szCs w:val="22"/>
        </w:rPr>
        <w:t xml:space="preserve"> </w:t>
      </w:r>
      <w:r w:rsidRPr="00BB47B7">
        <w:rPr>
          <w:b/>
          <w:sz w:val="22"/>
          <w:szCs w:val="22"/>
        </w:rPr>
        <w:t>925373</w:t>
      </w:r>
    </w:p>
    <w:p w:rsidR="00901EEF" w:rsidRPr="0051767C" w:rsidRDefault="00901EEF" w:rsidP="00901EEF">
      <w:pPr>
        <w:jc w:val="both"/>
        <w:rPr>
          <w:b/>
          <w:sz w:val="22"/>
          <w:szCs w:val="22"/>
        </w:rPr>
      </w:pPr>
    </w:p>
    <w:p w:rsidR="00901EEF" w:rsidRPr="0051767C" w:rsidRDefault="00901EEF" w:rsidP="00901EEF">
      <w:pPr>
        <w:jc w:val="both"/>
        <w:rPr>
          <w:sz w:val="22"/>
          <w:szCs w:val="22"/>
        </w:rPr>
      </w:pPr>
      <w:r w:rsidRPr="0051767C">
        <w:rPr>
          <w:b/>
          <w:sz w:val="22"/>
          <w:szCs w:val="22"/>
        </w:rPr>
        <w:t xml:space="preserve">LOCAL: </w:t>
      </w:r>
      <w:r w:rsidRPr="0051767C">
        <w:rPr>
          <w:sz w:val="22"/>
          <w:szCs w:val="22"/>
        </w:rPr>
        <w:t xml:space="preserve">O Pregão Eletrônico será realizado por meio do endereço eletrônico acima mencionado, por meio </w:t>
      </w:r>
      <w:r>
        <w:rPr>
          <w:sz w:val="22"/>
          <w:szCs w:val="22"/>
        </w:rPr>
        <w:t>do(a) Pregoeiro(a)</w:t>
      </w:r>
      <w:r w:rsidRPr="0051767C">
        <w:rPr>
          <w:sz w:val="22"/>
          <w:szCs w:val="22"/>
        </w:rPr>
        <w:t xml:space="preserve"> e equipe de apoio.</w:t>
      </w:r>
    </w:p>
    <w:p w:rsidR="00901EEF" w:rsidRPr="0051767C" w:rsidRDefault="00901EEF" w:rsidP="00901EEF">
      <w:pPr>
        <w:jc w:val="both"/>
        <w:rPr>
          <w:sz w:val="22"/>
          <w:szCs w:val="22"/>
        </w:rPr>
      </w:pPr>
    </w:p>
    <w:p w:rsidR="00901EEF" w:rsidRPr="006D52B2" w:rsidRDefault="00901EEF" w:rsidP="00901EEF">
      <w:pPr>
        <w:jc w:val="both"/>
        <w:rPr>
          <w:b/>
          <w:bCs/>
          <w:sz w:val="22"/>
          <w:szCs w:val="22"/>
        </w:rPr>
      </w:pPr>
      <w:r w:rsidRPr="0051767C">
        <w:rPr>
          <w:b/>
          <w:sz w:val="22"/>
          <w:szCs w:val="22"/>
        </w:rPr>
        <w:t xml:space="preserve">EDITAL: </w:t>
      </w:r>
      <w:r w:rsidRPr="0051767C">
        <w:rPr>
          <w:sz w:val="22"/>
          <w:szCs w:val="22"/>
        </w:rPr>
        <w:t xml:space="preserve">O Instrumento Convocatório e todos os elementos integrantes encontram-se disponíveis para consulta e retirada no endereço eletrônico acima mencionado, e, ainda, no </w:t>
      </w:r>
      <w:r w:rsidRPr="00BB47B7">
        <w:rPr>
          <w:sz w:val="22"/>
          <w:szCs w:val="22"/>
        </w:rPr>
        <w:t xml:space="preserve">site </w:t>
      </w:r>
      <w:hyperlink r:id="rId83" w:history="1">
        <w:r w:rsidRPr="00906416">
          <w:rPr>
            <w:rStyle w:val="Hyperlink"/>
            <w:b/>
            <w:sz w:val="22"/>
            <w:szCs w:val="22"/>
          </w:rPr>
          <w:t>www.supel.ro.gov.br</w:t>
        </w:r>
      </w:hyperlink>
      <w:r w:rsidRPr="0051767C">
        <w:rPr>
          <w:sz w:val="22"/>
          <w:szCs w:val="22"/>
        </w:rPr>
        <w:t xml:space="preserve">. Maiores informações e esclarecimentos sobre o certame serão prestados </w:t>
      </w:r>
      <w:r>
        <w:rPr>
          <w:sz w:val="22"/>
          <w:szCs w:val="22"/>
        </w:rPr>
        <w:t>pelo(a) Pregoeiro(a)</w:t>
      </w:r>
      <w:r w:rsidRPr="0051767C">
        <w:rPr>
          <w:sz w:val="22"/>
          <w:szCs w:val="22"/>
        </w:rPr>
        <w:t xml:space="preserve"> e Equipe de Apoio, na </w:t>
      </w:r>
      <w:r>
        <w:rPr>
          <w:sz w:val="22"/>
          <w:szCs w:val="22"/>
        </w:rPr>
        <w:t>Superintendência Estadual</w:t>
      </w:r>
      <w:r w:rsidRPr="0051767C">
        <w:rPr>
          <w:sz w:val="22"/>
          <w:szCs w:val="22"/>
        </w:rPr>
        <w:t xml:space="preserve"> Licitações, pelo telefone (69) </w:t>
      </w:r>
      <w:r>
        <w:rPr>
          <w:sz w:val="22"/>
          <w:szCs w:val="22"/>
        </w:rPr>
        <w:t>3212-</w:t>
      </w:r>
      <w:r>
        <w:rPr>
          <w:color w:val="FF0000"/>
          <w:sz w:val="22"/>
          <w:szCs w:val="22"/>
        </w:rPr>
        <w:t>9271</w:t>
      </w:r>
      <w:r w:rsidRPr="0051767C">
        <w:rPr>
          <w:sz w:val="22"/>
          <w:szCs w:val="22"/>
        </w:rPr>
        <w:t xml:space="preserve">, ou no endereço sito a Av. </w:t>
      </w:r>
      <w:proofErr w:type="spellStart"/>
      <w:r w:rsidRPr="0051767C">
        <w:rPr>
          <w:sz w:val="22"/>
          <w:szCs w:val="22"/>
        </w:rPr>
        <w:t>Farquar</w:t>
      </w:r>
      <w:proofErr w:type="spellEnd"/>
      <w:r w:rsidRPr="0051767C">
        <w:rPr>
          <w:sz w:val="22"/>
          <w:szCs w:val="22"/>
        </w:rPr>
        <w:t>, S/N, Bairro: Pedrinhas, Complexo Rio Madeira, Ed. Pacaás Novos, 2º Andar, em Porto Velho/RO - CEP: 76.903-036</w:t>
      </w:r>
      <w:r w:rsidRPr="0051767C">
        <w:rPr>
          <w:bCs/>
          <w:sz w:val="22"/>
          <w:szCs w:val="22"/>
        </w:rPr>
        <w:t>.</w:t>
      </w:r>
      <w:r w:rsidRPr="0051767C">
        <w:rPr>
          <w:b/>
          <w:bCs/>
          <w:sz w:val="22"/>
          <w:szCs w:val="22"/>
        </w:rPr>
        <w:t xml:space="preserve"> </w:t>
      </w:r>
    </w:p>
    <w:p w:rsidR="00901EEF" w:rsidRDefault="00901EEF" w:rsidP="00901EEF">
      <w:pPr>
        <w:tabs>
          <w:tab w:val="left" w:pos="9072"/>
        </w:tabs>
        <w:jc w:val="right"/>
        <w:rPr>
          <w:b/>
          <w:color w:val="FF0000"/>
          <w:sz w:val="22"/>
          <w:szCs w:val="22"/>
        </w:rPr>
      </w:pPr>
    </w:p>
    <w:p w:rsidR="00901EEF" w:rsidRPr="0051767C" w:rsidRDefault="00901EEF" w:rsidP="00901EEF">
      <w:pPr>
        <w:tabs>
          <w:tab w:val="left" w:pos="9072"/>
        </w:tabs>
        <w:jc w:val="right"/>
        <w:rPr>
          <w:b/>
          <w:color w:val="FF0000"/>
          <w:sz w:val="22"/>
          <w:szCs w:val="22"/>
        </w:rPr>
      </w:pPr>
      <w:r w:rsidRPr="00BB47B7">
        <w:rPr>
          <w:b/>
          <w:sz w:val="22"/>
          <w:szCs w:val="22"/>
        </w:rPr>
        <w:t xml:space="preserve">Porto Velho-RO, </w:t>
      </w:r>
      <w:r>
        <w:rPr>
          <w:b/>
          <w:color w:val="000000" w:themeColor="text1"/>
          <w:sz w:val="22"/>
          <w:szCs w:val="22"/>
        </w:rPr>
        <w:t xml:space="preserve">03 de maio </w:t>
      </w:r>
      <w:r w:rsidRPr="00DC65D6">
        <w:rPr>
          <w:b/>
          <w:color w:val="000000" w:themeColor="text1"/>
          <w:sz w:val="22"/>
          <w:szCs w:val="22"/>
        </w:rPr>
        <w:t>de 2019.</w:t>
      </w:r>
    </w:p>
    <w:p w:rsidR="00901EEF" w:rsidRDefault="00901EEF" w:rsidP="00901EEF">
      <w:pPr>
        <w:jc w:val="center"/>
        <w:rPr>
          <w:b/>
          <w:sz w:val="22"/>
          <w:szCs w:val="22"/>
        </w:rPr>
      </w:pPr>
    </w:p>
    <w:p w:rsidR="00901EEF" w:rsidRDefault="00901EEF" w:rsidP="00901EEF">
      <w:pPr>
        <w:jc w:val="center"/>
        <w:rPr>
          <w:b/>
          <w:sz w:val="22"/>
          <w:szCs w:val="22"/>
        </w:rPr>
      </w:pPr>
    </w:p>
    <w:p w:rsidR="00901EEF" w:rsidRPr="0051767C" w:rsidRDefault="00901EEF" w:rsidP="00901EEF">
      <w:pPr>
        <w:rPr>
          <w:b/>
          <w:sz w:val="22"/>
          <w:szCs w:val="22"/>
        </w:rPr>
      </w:pPr>
    </w:p>
    <w:tbl>
      <w:tblPr>
        <w:tblW w:w="7372" w:type="dxa"/>
        <w:jc w:val="center"/>
        <w:tblLayout w:type="fixed"/>
        <w:tblLook w:val="04A0" w:firstRow="1" w:lastRow="0" w:firstColumn="1" w:lastColumn="0" w:noHBand="0" w:noVBand="1"/>
      </w:tblPr>
      <w:tblGrid>
        <w:gridCol w:w="7372"/>
      </w:tblGrid>
      <w:tr w:rsidR="00901EEF" w:rsidRPr="00DC65D6" w:rsidTr="008F0AAF">
        <w:trPr>
          <w:jc w:val="center"/>
        </w:trPr>
        <w:tc>
          <w:tcPr>
            <w:tcW w:w="3686" w:type="dxa"/>
          </w:tcPr>
          <w:p w:rsidR="00901EEF" w:rsidRPr="00DC65D6" w:rsidRDefault="00901EEF" w:rsidP="008F0AAF">
            <w:pPr>
              <w:jc w:val="center"/>
              <w:rPr>
                <w:b/>
                <w:color w:val="FF0000"/>
                <w:sz w:val="22"/>
                <w:szCs w:val="24"/>
              </w:rPr>
            </w:pPr>
            <w:r>
              <w:rPr>
                <w:b/>
                <w:color w:val="FF0000"/>
                <w:sz w:val="22"/>
                <w:szCs w:val="24"/>
              </w:rPr>
              <w:t>NILSEIA KETES COSTA</w:t>
            </w:r>
          </w:p>
        </w:tc>
      </w:tr>
      <w:tr w:rsidR="00901EEF" w:rsidRPr="00DC65D6" w:rsidTr="008F0AAF">
        <w:trPr>
          <w:jc w:val="center"/>
        </w:trPr>
        <w:tc>
          <w:tcPr>
            <w:tcW w:w="3686" w:type="dxa"/>
          </w:tcPr>
          <w:p w:rsidR="00901EEF" w:rsidRPr="00DC65D6" w:rsidRDefault="00901EEF" w:rsidP="008F0AAF">
            <w:pPr>
              <w:jc w:val="center"/>
              <w:rPr>
                <w:b/>
                <w:color w:val="000000" w:themeColor="text1"/>
                <w:sz w:val="22"/>
                <w:szCs w:val="24"/>
              </w:rPr>
            </w:pPr>
            <w:r>
              <w:rPr>
                <w:b/>
                <w:color w:val="000000" w:themeColor="text1"/>
                <w:sz w:val="22"/>
                <w:szCs w:val="24"/>
              </w:rPr>
              <w:t xml:space="preserve">Pregoeira </w:t>
            </w:r>
            <w:r w:rsidRPr="00DC65D6">
              <w:rPr>
                <w:b/>
                <w:color w:val="000000" w:themeColor="text1"/>
                <w:sz w:val="22"/>
                <w:szCs w:val="24"/>
              </w:rPr>
              <w:t>SUPEL-RO</w:t>
            </w:r>
          </w:p>
        </w:tc>
      </w:tr>
      <w:tr w:rsidR="00901EEF" w:rsidRPr="00DC65D6" w:rsidTr="008F0AAF">
        <w:trPr>
          <w:trHeight w:val="87"/>
          <w:jc w:val="center"/>
        </w:trPr>
        <w:tc>
          <w:tcPr>
            <w:tcW w:w="3686" w:type="dxa"/>
          </w:tcPr>
          <w:p w:rsidR="00901EEF" w:rsidRPr="00DC65D6" w:rsidRDefault="00901EEF" w:rsidP="008F0AAF">
            <w:pPr>
              <w:jc w:val="center"/>
              <w:rPr>
                <w:b/>
                <w:color w:val="000000" w:themeColor="text1"/>
                <w:sz w:val="22"/>
                <w:szCs w:val="24"/>
              </w:rPr>
            </w:pPr>
            <w:r>
              <w:rPr>
                <w:b/>
                <w:color w:val="000000" w:themeColor="text1"/>
                <w:sz w:val="22"/>
                <w:szCs w:val="24"/>
              </w:rPr>
              <w:t>Matrícula nº 300061141</w:t>
            </w:r>
          </w:p>
        </w:tc>
      </w:tr>
    </w:tbl>
    <w:p w:rsidR="00901EEF" w:rsidRPr="00C63B65" w:rsidRDefault="00901EEF" w:rsidP="00901EEF">
      <w:pPr>
        <w:jc w:val="center"/>
        <w:rPr>
          <w:sz w:val="22"/>
          <w:szCs w:val="22"/>
        </w:rPr>
      </w:pPr>
    </w:p>
    <w:p w:rsidR="00901EEF" w:rsidRPr="00C63B65" w:rsidRDefault="00901EEF" w:rsidP="00995E3D">
      <w:pPr>
        <w:jc w:val="center"/>
      </w:pPr>
    </w:p>
    <w:sectPr w:rsidR="00901EEF" w:rsidRPr="00C63B65" w:rsidSect="00901EEF">
      <w:headerReference w:type="default" r:id="rId84"/>
      <w:footerReference w:type="default" r:id="rId85"/>
      <w:headerReference w:type="first" r:id="rId86"/>
      <w:footerReference w:type="first" r:id="rId87"/>
      <w:pgSz w:w="11907" w:h="16840" w:code="9"/>
      <w:pgMar w:top="851" w:right="1134" w:bottom="851" w:left="1418" w:header="510" w:footer="510"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348" w:rsidRDefault="00263348">
      <w:r>
        <w:separator/>
      </w:r>
    </w:p>
  </w:endnote>
  <w:endnote w:type="continuationSeparator" w:id="0">
    <w:p w:rsidR="00263348" w:rsidRDefault="00263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348" w:rsidRDefault="00263348">
    <w:pPr>
      <w:pStyle w:val="Rodap"/>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263348" w:rsidRPr="00F55BB3" w:rsidTr="001D48FB">
      <w:trPr>
        <w:trHeight w:val="258"/>
        <w:jc w:val="center"/>
      </w:trPr>
      <w:tc>
        <w:tcPr>
          <w:tcW w:w="10097" w:type="dxa"/>
        </w:tcPr>
        <w:p w:rsidR="00263348" w:rsidRDefault="00263348" w:rsidP="001D48FB">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sidRPr="00DF3A56">
            <w:rPr>
              <w:sz w:val="14"/>
              <w:szCs w:val="14"/>
            </w:rPr>
            <w:t>9271</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rsidR="00263348" w:rsidRPr="00441AE7" w:rsidRDefault="00263348" w:rsidP="001D48FB">
          <w:pPr>
            <w:pStyle w:val="Rodap"/>
            <w:tabs>
              <w:tab w:val="clear" w:pos="4419"/>
              <w:tab w:val="clear" w:pos="8838"/>
              <w:tab w:val="left" w:pos="1627"/>
            </w:tabs>
            <w:ind w:left="-567" w:firstLine="567"/>
            <w:jc w:val="both"/>
            <w:rPr>
              <w:sz w:val="14"/>
              <w:szCs w:val="14"/>
            </w:rPr>
          </w:pPr>
          <w:r>
            <w:rPr>
              <w:sz w:val="14"/>
              <w:szCs w:val="14"/>
            </w:rPr>
            <w:tab/>
          </w:r>
        </w:p>
        <w:tbl>
          <w:tblPr>
            <w:tblW w:w="7372" w:type="dxa"/>
            <w:tblInd w:w="6289" w:type="dxa"/>
            <w:tblLayout w:type="fixed"/>
            <w:tblLook w:val="04A0" w:firstRow="1" w:lastRow="0" w:firstColumn="1" w:lastColumn="0" w:noHBand="0" w:noVBand="1"/>
          </w:tblPr>
          <w:tblGrid>
            <w:gridCol w:w="3686"/>
            <w:gridCol w:w="3686"/>
          </w:tblGrid>
          <w:tr w:rsidR="00263348" w:rsidRPr="00B9434D" w:rsidTr="00DF3A56">
            <w:tc>
              <w:tcPr>
                <w:tcW w:w="3686" w:type="dxa"/>
              </w:tcPr>
              <w:p w:rsidR="00263348" w:rsidRPr="00B9434D" w:rsidRDefault="00D60844" w:rsidP="00DF3A56">
                <w:pPr>
                  <w:jc w:val="center"/>
                  <w:rPr>
                    <w:b/>
                    <w:sz w:val="14"/>
                    <w:szCs w:val="14"/>
                  </w:rPr>
                </w:pPr>
                <w:r>
                  <w:rPr>
                    <w:b/>
                    <w:color w:val="FF0000"/>
                    <w:sz w:val="14"/>
                    <w:szCs w:val="14"/>
                  </w:rPr>
                  <w:t>NILSEIA KETES COSTA</w:t>
                </w:r>
              </w:p>
            </w:tc>
            <w:tc>
              <w:tcPr>
                <w:tcW w:w="3686" w:type="dxa"/>
              </w:tcPr>
              <w:p w:rsidR="00263348" w:rsidRPr="00B9434D" w:rsidRDefault="00263348" w:rsidP="00DF3A56">
                <w:pPr>
                  <w:jc w:val="center"/>
                  <w:rPr>
                    <w:b/>
                    <w:sz w:val="14"/>
                    <w:szCs w:val="14"/>
                  </w:rPr>
                </w:pPr>
                <w:r w:rsidRPr="009D1AB9">
                  <w:rPr>
                    <w:b/>
                    <w:color w:val="FF0000"/>
                    <w:sz w:val="14"/>
                    <w:szCs w:val="14"/>
                  </w:rPr>
                  <w:t>XXXXXXXXXXXXXXXXXXX</w:t>
                </w:r>
              </w:p>
            </w:tc>
          </w:tr>
          <w:tr w:rsidR="00263348" w:rsidRPr="00B9434D" w:rsidTr="00DF3A56">
            <w:tc>
              <w:tcPr>
                <w:tcW w:w="3686" w:type="dxa"/>
              </w:tcPr>
              <w:p w:rsidR="00263348" w:rsidRPr="00B9434D" w:rsidRDefault="00D60844" w:rsidP="00DF3A56">
                <w:pPr>
                  <w:jc w:val="center"/>
                  <w:rPr>
                    <w:sz w:val="14"/>
                    <w:szCs w:val="14"/>
                  </w:rPr>
                </w:pPr>
                <w:r>
                  <w:rPr>
                    <w:sz w:val="14"/>
                    <w:szCs w:val="14"/>
                  </w:rPr>
                  <w:t>Pregoeira</w:t>
                </w:r>
                <w:r w:rsidR="00263348">
                  <w:rPr>
                    <w:sz w:val="14"/>
                    <w:szCs w:val="14"/>
                  </w:rPr>
                  <w:t xml:space="preserve"> (a)</w:t>
                </w:r>
                <w:r w:rsidR="00263348" w:rsidRPr="00B9434D">
                  <w:rPr>
                    <w:sz w:val="14"/>
                    <w:szCs w:val="14"/>
                  </w:rPr>
                  <w:t xml:space="preserve"> SUPEL-RO</w:t>
                </w:r>
              </w:p>
            </w:tc>
            <w:tc>
              <w:tcPr>
                <w:tcW w:w="3686" w:type="dxa"/>
              </w:tcPr>
              <w:p w:rsidR="00263348" w:rsidRPr="00B9434D" w:rsidRDefault="00263348" w:rsidP="00DF3A56">
                <w:pPr>
                  <w:jc w:val="center"/>
                  <w:rPr>
                    <w:sz w:val="14"/>
                    <w:szCs w:val="14"/>
                  </w:rPr>
                </w:pPr>
                <w:r>
                  <w:rPr>
                    <w:sz w:val="14"/>
                    <w:szCs w:val="14"/>
                  </w:rPr>
                  <w:t>Pregoeiro (a)</w:t>
                </w:r>
                <w:r w:rsidRPr="00B9434D">
                  <w:rPr>
                    <w:sz w:val="14"/>
                    <w:szCs w:val="14"/>
                  </w:rPr>
                  <w:t xml:space="preserve"> SUPEL-RO</w:t>
                </w:r>
              </w:p>
            </w:tc>
          </w:tr>
          <w:tr w:rsidR="00263348" w:rsidRPr="00B9434D" w:rsidTr="00DF3A56">
            <w:trPr>
              <w:trHeight w:val="87"/>
            </w:trPr>
            <w:tc>
              <w:tcPr>
                <w:tcW w:w="3686" w:type="dxa"/>
              </w:tcPr>
              <w:p w:rsidR="00263348" w:rsidRPr="00B9434D" w:rsidRDefault="00263348" w:rsidP="00DC65D6">
                <w:pPr>
                  <w:jc w:val="center"/>
                  <w:rPr>
                    <w:b/>
                    <w:sz w:val="14"/>
                    <w:szCs w:val="14"/>
                  </w:rPr>
                </w:pPr>
                <w:r>
                  <w:rPr>
                    <w:sz w:val="14"/>
                    <w:szCs w:val="14"/>
                  </w:rPr>
                  <w:t xml:space="preserve">Matrícula nº </w:t>
                </w:r>
                <w:r w:rsidR="00D60844">
                  <w:rPr>
                    <w:sz w:val="14"/>
                    <w:szCs w:val="14"/>
                  </w:rPr>
                  <w:t>300061141</w:t>
                </w:r>
              </w:p>
            </w:tc>
            <w:tc>
              <w:tcPr>
                <w:tcW w:w="3686" w:type="dxa"/>
              </w:tcPr>
              <w:p w:rsidR="00263348" w:rsidRPr="00B9434D" w:rsidRDefault="00263348" w:rsidP="00DF3A56">
                <w:pPr>
                  <w:jc w:val="center"/>
                  <w:rPr>
                    <w:b/>
                    <w:sz w:val="14"/>
                    <w:szCs w:val="14"/>
                  </w:rPr>
                </w:pPr>
                <w:r>
                  <w:rPr>
                    <w:sz w:val="14"/>
                    <w:szCs w:val="14"/>
                  </w:rPr>
                  <w:t xml:space="preserve">Mat. </w:t>
                </w:r>
                <w:r w:rsidRPr="009D1AB9">
                  <w:rPr>
                    <w:color w:val="FF0000"/>
                    <w:sz w:val="14"/>
                    <w:szCs w:val="14"/>
                  </w:rPr>
                  <w:t>XXXXXXXXXX</w:t>
                </w:r>
              </w:p>
            </w:tc>
          </w:tr>
        </w:tbl>
        <w:p w:rsidR="00263348" w:rsidRPr="00F55BB3" w:rsidRDefault="00263348" w:rsidP="001D48FB">
          <w:pPr>
            <w:jc w:val="center"/>
            <w:rPr>
              <w:rFonts w:ascii="Calibri" w:hAnsi="Calibri"/>
              <w:sz w:val="14"/>
              <w:szCs w:val="14"/>
            </w:rPr>
          </w:pPr>
        </w:p>
      </w:tc>
    </w:tr>
  </w:tbl>
  <w:p w:rsidR="00263348" w:rsidRPr="009336BA" w:rsidRDefault="00263348" w:rsidP="00E67097">
    <w:pPr>
      <w:pStyle w:val="Rodap"/>
      <w:tabs>
        <w:tab w:val="left" w:pos="9638"/>
      </w:tabs>
      <w:ind w:left="-567" w:firstLine="56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348" w:rsidRPr="00857230" w:rsidRDefault="00263348" w:rsidP="00386BDD">
    <w:pPr>
      <w:rPr>
        <w:sz w:val="14"/>
        <w:szCs w:val="14"/>
      </w:rPr>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263348" w:rsidRPr="00F55BB3" w:rsidTr="00316A9F">
      <w:trPr>
        <w:trHeight w:val="258"/>
        <w:jc w:val="center"/>
      </w:trPr>
      <w:tc>
        <w:tcPr>
          <w:tcW w:w="10097" w:type="dxa"/>
        </w:tcPr>
        <w:p w:rsidR="00263348" w:rsidRDefault="00263348" w:rsidP="00386BDD">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sidRPr="001D48FB">
            <w:rPr>
              <w:sz w:val="14"/>
              <w:szCs w:val="14"/>
            </w:rPr>
            <w:t>9271</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rsidR="00263348" w:rsidRPr="00441AE7" w:rsidRDefault="00263348" w:rsidP="00386BDD">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263348" w:rsidRPr="00B9434D" w:rsidTr="00316A9F">
            <w:tc>
              <w:tcPr>
                <w:tcW w:w="3686" w:type="dxa"/>
              </w:tcPr>
              <w:p w:rsidR="00263348" w:rsidRPr="00B9434D" w:rsidRDefault="00D60844" w:rsidP="00386BDD">
                <w:pPr>
                  <w:jc w:val="center"/>
                  <w:rPr>
                    <w:b/>
                    <w:sz w:val="14"/>
                    <w:szCs w:val="14"/>
                  </w:rPr>
                </w:pPr>
                <w:r>
                  <w:rPr>
                    <w:b/>
                    <w:color w:val="FF0000"/>
                    <w:sz w:val="14"/>
                    <w:szCs w:val="14"/>
                  </w:rPr>
                  <w:t>NILSEIA KETES COSTA</w:t>
                </w:r>
              </w:p>
            </w:tc>
          </w:tr>
          <w:tr w:rsidR="00263348" w:rsidRPr="00B9434D" w:rsidTr="00316A9F">
            <w:tc>
              <w:tcPr>
                <w:tcW w:w="3686" w:type="dxa"/>
              </w:tcPr>
              <w:p w:rsidR="00263348" w:rsidRPr="00B9434D" w:rsidRDefault="00D60844" w:rsidP="00386BDD">
                <w:pPr>
                  <w:jc w:val="center"/>
                  <w:rPr>
                    <w:sz w:val="14"/>
                    <w:szCs w:val="14"/>
                  </w:rPr>
                </w:pPr>
                <w:r>
                  <w:rPr>
                    <w:sz w:val="14"/>
                    <w:szCs w:val="14"/>
                  </w:rPr>
                  <w:t>Pregoeira</w:t>
                </w:r>
                <w:r w:rsidR="00263348" w:rsidRPr="00B9434D">
                  <w:rPr>
                    <w:sz w:val="14"/>
                    <w:szCs w:val="14"/>
                  </w:rPr>
                  <w:t xml:space="preserve"> SUPEL-RO</w:t>
                </w:r>
              </w:p>
            </w:tc>
          </w:tr>
          <w:tr w:rsidR="00263348" w:rsidRPr="00B9434D" w:rsidTr="00316A9F">
            <w:trPr>
              <w:trHeight w:val="87"/>
            </w:trPr>
            <w:tc>
              <w:tcPr>
                <w:tcW w:w="3686" w:type="dxa"/>
              </w:tcPr>
              <w:p w:rsidR="00263348" w:rsidRPr="00B9434D" w:rsidRDefault="00263348" w:rsidP="00DC65D6">
                <w:pPr>
                  <w:jc w:val="center"/>
                  <w:rPr>
                    <w:b/>
                    <w:sz w:val="14"/>
                    <w:szCs w:val="14"/>
                  </w:rPr>
                </w:pPr>
                <w:r>
                  <w:rPr>
                    <w:sz w:val="14"/>
                    <w:szCs w:val="14"/>
                  </w:rPr>
                  <w:t xml:space="preserve">Matrícula nº </w:t>
                </w:r>
                <w:r w:rsidR="00D60844">
                  <w:rPr>
                    <w:sz w:val="14"/>
                    <w:szCs w:val="14"/>
                  </w:rPr>
                  <w:t>300061141</w:t>
                </w:r>
              </w:p>
            </w:tc>
          </w:tr>
        </w:tbl>
        <w:p w:rsidR="00263348" w:rsidRPr="00F55BB3" w:rsidRDefault="00263348" w:rsidP="00386BDD">
          <w:pPr>
            <w:jc w:val="center"/>
            <w:rPr>
              <w:rFonts w:ascii="Calibri" w:hAnsi="Calibri"/>
              <w:sz w:val="14"/>
              <w:szCs w:val="14"/>
            </w:rPr>
          </w:pPr>
        </w:p>
      </w:tc>
    </w:tr>
  </w:tbl>
  <w:p w:rsidR="00263348" w:rsidRPr="00857230" w:rsidRDefault="00263348">
    <w:pPr>
      <w:pStyle w:val="Rodap"/>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348" w:rsidRDefault="00263348">
      <w:r>
        <w:separator/>
      </w:r>
    </w:p>
  </w:footnote>
  <w:footnote w:type="continuationSeparator" w:id="0">
    <w:p w:rsidR="00263348" w:rsidRDefault="002633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348" w:rsidRDefault="00263348" w:rsidP="00C047B7">
    <w:pPr>
      <w:tabs>
        <w:tab w:val="center" w:pos="4419"/>
        <w:tab w:val="right" w:pos="8838"/>
      </w:tabs>
      <w:ind w:left="-1143"/>
      <w:jc w:val="center"/>
    </w:pPr>
  </w:p>
  <w:p w:rsidR="00263348" w:rsidRPr="00A041B3" w:rsidRDefault="00263348" w:rsidP="00C047B7">
    <w:pPr>
      <w:tabs>
        <w:tab w:val="center" w:pos="4419"/>
        <w:tab w:val="right" w:pos="8838"/>
      </w:tabs>
      <w:ind w:left="-1143"/>
      <w:jc w:val="center"/>
    </w:pPr>
    <w:r>
      <w:rPr>
        <w:noProof/>
      </w:rPr>
      <mc:AlternateContent>
        <mc:Choice Requires="wps">
          <w:drawing>
            <wp:anchor distT="0" distB="0" distL="114300" distR="114300" simplePos="0" relativeHeight="251708928" behindDoc="0" locked="0" layoutInCell="1" allowOverlap="1">
              <wp:simplePos x="0" y="0"/>
              <wp:positionH relativeFrom="column">
                <wp:posOffset>5591175</wp:posOffset>
              </wp:positionH>
              <wp:positionV relativeFrom="paragraph">
                <wp:posOffset>269875</wp:posOffset>
              </wp:positionV>
              <wp:extent cx="955040" cy="481965"/>
              <wp:effectExtent l="0" t="0" r="0" b="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3348" w:rsidRPr="00CE22B2" w:rsidRDefault="00263348" w:rsidP="00C047B7">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8" o:spid="_x0000_s1026" type="#_x0000_t202" style="position:absolute;left:0;text-align:left;margin-left:440.25pt;margin-top:21.25pt;width:75.2pt;height:37.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BtTmQKtQIAAL4F&#10;AAAOAAAAAAAAAAAAAAAAAC4CAABkcnMvZTJvRG9jLnhtbFBLAQItABQABgAIAAAAIQDhUBTP3gAA&#10;AAsBAAAPAAAAAAAAAAAAAAAAAA8FAABkcnMvZG93bnJldi54bWxQSwUGAAAAAAQABADzAAAAGgYA&#10;AAAA&#10;" filled="f" stroked="f">
              <v:textbox>
                <w:txbxContent>
                  <w:p w:rsidR="00263348" w:rsidRPr="00CE22B2" w:rsidRDefault="00263348" w:rsidP="00C047B7">
                    <w:pPr>
                      <w:ind w:hanging="142"/>
                      <w:rPr>
                        <w:color w:val="1F497D"/>
                        <w:sz w:val="14"/>
                      </w:rPr>
                    </w:pPr>
                  </w:p>
                </w:txbxContent>
              </v:textbox>
            </v:shape>
          </w:pict>
        </mc:Fallback>
      </mc:AlternateContent>
    </w:r>
    <w:r w:rsidRPr="00D6425A">
      <w:rPr>
        <w:noProof/>
      </w:rPr>
      <w:drawing>
        <wp:inline distT="0" distB="0" distL="0" distR="0">
          <wp:extent cx="1232535" cy="580390"/>
          <wp:effectExtent l="0" t="0" r="0" b="0"/>
          <wp:docPr id="12" name="Imagem 12"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80390"/>
                  </a:xfrm>
                  <a:prstGeom prst="rect">
                    <a:avLst/>
                  </a:prstGeom>
                  <a:noFill/>
                  <a:ln>
                    <a:noFill/>
                  </a:ln>
                </pic:spPr>
              </pic:pic>
            </a:graphicData>
          </a:graphic>
        </wp:inline>
      </w:drawing>
    </w:r>
  </w:p>
  <w:p w:rsidR="00263348" w:rsidRPr="00A041B3" w:rsidRDefault="00263348" w:rsidP="00C047B7">
    <w:pPr>
      <w:tabs>
        <w:tab w:val="center" w:pos="4419"/>
        <w:tab w:val="right" w:pos="8838"/>
      </w:tabs>
      <w:ind w:left="-1143"/>
      <w:contextualSpacing/>
      <w:jc w:val="center"/>
      <w:rPr>
        <w:b/>
      </w:rPr>
    </w:pPr>
    <w:r w:rsidRPr="00A041B3">
      <w:rPr>
        <w:b/>
      </w:rPr>
      <w:t>SUPERINTENDÊNCIA ESTADUAL DE LICITAÇÕES - SUPEL/RO</w:t>
    </w:r>
  </w:p>
  <w:p w:rsidR="00263348" w:rsidRPr="00A041B3" w:rsidRDefault="00263348" w:rsidP="00C047B7">
    <w:pPr>
      <w:tabs>
        <w:tab w:val="center" w:pos="4419"/>
        <w:tab w:val="right" w:pos="8838"/>
      </w:tabs>
      <w:ind w:left="-1143"/>
      <w:contextualSpacing/>
      <w:jc w:val="center"/>
      <w:rPr>
        <w:b/>
      </w:rPr>
    </w:pPr>
    <w:r w:rsidRPr="00A041B3">
      <w:rPr>
        <w:b/>
      </w:rPr>
      <w:t xml:space="preserve">Equipe de licitação </w:t>
    </w:r>
    <w:r>
      <w:rPr>
        <w:b/>
        <w:color w:val="FF0000"/>
      </w:rPr>
      <w:t>SIGMA</w:t>
    </w:r>
  </w:p>
  <w:p w:rsidR="00263348" w:rsidRPr="00C047B7" w:rsidRDefault="00263348" w:rsidP="00C047B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348" w:rsidRPr="00A041B3" w:rsidRDefault="00263348" w:rsidP="00FB52DB">
    <w:pPr>
      <w:tabs>
        <w:tab w:val="center" w:pos="4419"/>
        <w:tab w:val="right" w:pos="8838"/>
      </w:tabs>
      <w:ind w:left="-1143"/>
      <w:jc w:val="center"/>
    </w:pPr>
    <w:r>
      <w:rPr>
        <w:noProof/>
      </w:rPr>
      <mc:AlternateContent>
        <mc:Choice Requires="wps">
          <w:drawing>
            <wp:anchor distT="0" distB="0" distL="114300" distR="114300" simplePos="0" relativeHeight="251713024" behindDoc="0" locked="0" layoutInCell="1" allowOverlap="1">
              <wp:simplePos x="0" y="0"/>
              <wp:positionH relativeFrom="column">
                <wp:posOffset>5591175</wp:posOffset>
              </wp:positionH>
              <wp:positionV relativeFrom="paragraph">
                <wp:posOffset>269875</wp:posOffset>
              </wp:positionV>
              <wp:extent cx="955040" cy="48196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3348" w:rsidRPr="00CE22B2" w:rsidRDefault="00263348" w:rsidP="00FB52DB">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440.25pt;margin-top:21.25pt;width:75.2pt;height:37.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3hstQIAAL8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AMp3hstQIAAL8F&#10;AAAOAAAAAAAAAAAAAAAAAC4CAABkcnMvZTJvRG9jLnhtbFBLAQItABQABgAIAAAAIQDhUBTP3gAA&#10;AAsBAAAPAAAAAAAAAAAAAAAAAA8FAABkcnMvZG93bnJldi54bWxQSwUGAAAAAAQABADzAAAAGgYA&#10;AAAA&#10;" filled="f" stroked="f">
              <v:textbox>
                <w:txbxContent>
                  <w:p w:rsidR="00263348" w:rsidRPr="00CE22B2" w:rsidRDefault="00263348" w:rsidP="00FB52DB">
                    <w:pPr>
                      <w:ind w:hanging="142"/>
                      <w:rPr>
                        <w:color w:val="1F497D"/>
                        <w:sz w:val="14"/>
                      </w:rPr>
                    </w:pPr>
                  </w:p>
                </w:txbxContent>
              </v:textbox>
            </v:shape>
          </w:pict>
        </mc:Fallback>
      </mc:AlternateContent>
    </w:r>
    <w:r w:rsidRPr="00A041B3">
      <w:rPr>
        <w:noProof/>
      </w:rPr>
      <w:drawing>
        <wp:inline distT="0" distB="0" distL="0" distR="0">
          <wp:extent cx="1232535" cy="581660"/>
          <wp:effectExtent l="19050" t="0" r="5715" b="0"/>
          <wp:docPr id="1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263348" w:rsidRPr="00A041B3" w:rsidRDefault="00263348" w:rsidP="00FB52DB">
    <w:pPr>
      <w:tabs>
        <w:tab w:val="center" w:pos="4419"/>
        <w:tab w:val="right" w:pos="8838"/>
      </w:tabs>
      <w:ind w:left="-1143"/>
      <w:contextualSpacing/>
      <w:jc w:val="center"/>
      <w:rPr>
        <w:b/>
      </w:rPr>
    </w:pPr>
    <w:r w:rsidRPr="00A041B3">
      <w:rPr>
        <w:b/>
      </w:rPr>
      <w:t>SUPERINTENDÊNCIA ESTADUAL DE LICITAÇÕES - SUPEL/RO</w:t>
    </w:r>
  </w:p>
  <w:p w:rsidR="00263348" w:rsidRPr="00A041B3" w:rsidRDefault="00263348" w:rsidP="00FB52DB">
    <w:pPr>
      <w:tabs>
        <w:tab w:val="center" w:pos="4419"/>
        <w:tab w:val="right" w:pos="8838"/>
      </w:tabs>
      <w:ind w:left="-1143"/>
      <w:contextualSpacing/>
      <w:jc w:val="center"/>
      <w:rPr>
        <w:b/>
      </w:rPr>
    </w:pPr>
    <w:r w:rsidRPr="00A041B3">
      <w:rPr>
        <w:b/>
      </w:rPr>
      <w:t xml:space="preserve">Equipe </w:t>
    </w:r>
    <w:r>
      <w:rPr>
        <w:b/>
      </w:rPr>
      <w:t xml:space="preserve">de licitação </w:t>
    </w:r>
    <w:r>
      <w:rPr>
        <w:b/>
        <w:color w:val="FF0000"/>
      </w:rPr>
      <w:t>SIGMA</w:t>
    </w:r>
  </w:p>
  <w:p w:rsidR="00263348" w:rsidRDefault="0026334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0CC2299F"/>
    <w:multiLevelType w:val="hybridMultilevel"/>
    <w:tmpl w:val="DFCAF1D6"/>
    <w:lvl w:ilvl="0" w:tplc="4306B1B4">
      <w:start w:val="1"/>
      <w:numFmt w:val="lowerLetter"/>
      <w:lvlText w:val="%1)"/>
      <w:lvlJc w:val="left"/>
      <w:pPr>
        <w:ind w:left="927" w:hanging="360"/>
      </w:pPr>
      <w:rPr>
        <w:rFonts w:hint="default"/>
        <w:b/>
        <w:color w:val="auto"/>
      </w:rPr>
    </w:lvl>
    <w:lvl w:ilvl="1" w:tplc="9A6A4A0C" w:tentative="1">
      <w:start w:val="1"/>
      <w:numFmt w:val="lowerLetter"/>
      <w:lvlText w:val="%2."/>
      <w:lvlJc w:val="left"/>
      <w:pPr>
        <w:ind w:left="1647" w:hanging="360"/>
      </w:pPr>
    </w:lvl>
    <w:lvl w:ilvl="2" w:tplc="127EB4B2">
      <w:start w:val="1"/>
      <w:numFmt w:val="lowerRoman"/>
      <w:lvlText w:val="%3."/>
      <w:lvlJc w:val="right"/>
      <w:pPr>
        <w:ind w:left="2367" w:hanging="180"/>
      </w:pPr>
    </w:lvl>
    <w:lvl w:ilvl="3" w:tplc="937A55C4" w:tentative="1">
      <w:start w:val="1"/>
      <w:numFmt w:val="decimal"/>
      <w:lvlText w:val="%4."/>
      <w:lvlJc w:val="left"/>
      <w:pPr>
        <w:ind w:left="3087" w:hanging="360"/>
      </w:pPr>
    </w:lvl>
    <w:lvl w:ilvl="4" w:tplc="A922F902" w:tentative="1">
      <w:start w:val="1"/>
      <w:numFmt w:val="lowerLetter"/>
      <w:lvlText w:val="%5."/>
      <w:lvlJc w:val="left"/>
      <w:pPr>
        <w:ind w:left="3807" w:hanging="360"/>
      </w:pPr>
    </w:lvl>
    <w:lvl w:ilvl="5" w:tplc="7262B4EE" w:tentative="1">
      <w:start w:val="1"/>
      <w:numFmt w:val="lowerRoman"/>
      <w:lvlText w:val="%6."/>
      <w:lvlJc w:val="right"/>
      <w:pPr>
        <w:ind w:left="4527" w:hanging="180"/>
      </w:pPr>
    </w:lvl>
    <w:lvl w:ilvl="6" w:tplc="A6325DF4" w:tentative="1">
      <w:start w:val="1"/>
      <w:numFmt w:val="decimal"/>
      <w:lvlText w:val="%7."/>
      <w:lvlJc w:val="left"/>
      <w:pPr>
        <w:ind w:left="5247" w:hanging="360"/>
      </w:pPr>
    </w:lvl>
    <w:lvl w:ilvl="7" w:tplc="D5B04464" w:tentative="1">
      <w:start w:val="1"/>
      <w:numFmt w:val="lowerLetter"/>
      <w:lvlText w:val="%8."/>
      <w:lvlJc w:val="left"/>
      <w:pPr>
        <w:ind w:left="5967" w:hanging="360"/>
      </w:pPr>
    </w:lvl>
    <w:lvl w:ilvl="8" w:tplc="2C5E91E8" w:tentative="1">
      <w:start w:val="1"/>
      <w:numFmt w:val="lowerRoman"/>
      <w:lvlText w:val="%9."/>
      <w:lvlJc w:val="right"/>
      <w:pPr>
        <w:ind w:left="6687" w:hanging="180"/>
      </w:pPr>
    </w:lvl>
  </w:abstractNum>
  <w:abstractNum w:abstractNumId="16">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7">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18">
    <w:nsid w:val="13B0001B"/>
    <w:multiLevelType w:val="hybridMultilevel"/>
    <w:tmpl w:val="09B265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20">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2D794168"/>
    <w:multiLevelType w:val="multilevel"/>
    <w:tmpl w:val="DF94E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2E3D0C2F"/>
    <w:multiLevelType w:val="multilevel"/>
    <w:tmpl w:val="19DA0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FA17524"/>
    <w:multiLevelType w:val="multilevel"/>
    <w:tmpl w:val="5DC48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48D3695"/>
    <w:multiLevelType w:val="multilevel"/>
    <w:tmpl w:val="334673D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0">
    <w:nsid w:val="34B5474C"/>
    <w:multiLevelType w:val="hybridMultilevel"/>
    <w:tmpl w:val="A27E405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34DE54D0"/>
    <w:multiLevelType w:val="multilevel"/>
    <w:tmpl w:val="F9803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5F2509B"/>
    <w:multiLevelType w:val="multilevel"/>
    <w:tmpl w:val="2E502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3A4D5F82"/>
    <w:multiLevelType w:val="multilevel"/>
    <w:tmpl w:val="8F226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D3965ED"/>
    <w:multiLevelType w:val="multilevel"/>
    <w:tmpl w:val="E29AC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0">
    <w:nsid w:val="475A19C2"/>
    <w:multiLevelType w:val="multilevel"/>
    <w:tmpl w:val="A836B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51156A9C"/>
    <w:multiLevelType w:val="multilevel"/>
    <w:tmpl w:val="5BE23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47">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55101547"/>
    <w:multiLevelType w:val="multilevel"/>
    <w:tmpl w:val="EDB02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6C471DE"/>
    <w:multiLevelType w:val="multilevel"/>
    <w:tmpl w:val="21F40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2">
    <w:nsid w:val="58BA2AE9"/>
    <w:multiLevelType w:val="multilevel"/>
    <w:tmpl w:val="E482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A6811A3"/>
    <w:multiLevelType w:val="multilevel"/>
    <w:tmpl w:val="A0960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56">
    <w:nsid w:val="6D786A2B"/>
    <w:multiLevelType w:val="multilevel"/>
    <w:tmpl w:val="66EA8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6D9A0A53"/>
    <w:multiLevelType w:val="hybridMultilevel"/>
    <w:tmpl w:val="570CFBCC"/>
    <w:lvl w:ilvl="0" w:tplc="702A9AB8">
      <w:start w:val="1"/>
      <w:numFmt w:val="lowerLetter"/>
      <w:lvlText w:val="%1)"/>
      <w:lvlJc w:val="left"/>
      <w:pPr>
        <w:tabs>
          <w:tab w:val="num" w:pos="1428"/>
        </w:tabs>
        <w:ind w:left="1428" w:hanging="360"/>
      </w:pPr>
      <w:rPr>
        <w:rFonts w:hint="default"/>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8">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61">
    <w:nsid w:val="7B803D58"/>
    <w:multiLevelType w:val="multilevel"/>
    <w:tmpl w:val="244E4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1"/>
  </w:num>
  <w:num w:numId="2">
    <w:abstractNumId w:val="42"/>
  </w:num>
  <w:num w:numId="3">
    <w:abstractNumId w:val="16"/>
    <w:lvlOverride w:ilvl="0">
      <w:lvl w:ilvl="0" w:tplc="5CB296CA">
        <w:start w:val="1"/>
        <w:numFmt w:val="lowerLetter"/>
        <w:lvlText w:val="%1)"/>
        <w:lvlJc w:val="left"/>
        <w:pPr>
          <w:tabs>
            <w:tab w:val="num" w:pos="502"/>
          </w:tabs>
          <w:ind w:left="502" w:hanging="360"/>
        </w:pPr>
        <w:rPr>
          <w:rFonts w:hint="default"/>
          <w:b w:val="0"/>
        </w:rPr>
      </w:lvl>
    </w:lvlOverride>
  </w:num>
  <w:num w:numId="4">
    <w:abstractNumId w:val="17"/>
  </w:num>
  <w:num w:numId="5">
    <w:abstractNumId w:val="46"/>
    <w:lvlOverride w:ilvl="0">
      <w:startOverride w:val="1"/>
      <w:lvl w:ilvl="0" w:tplc="7E645084">
        <w:start w:val="1"/>
        <w:numFmt w:val="lowerLetter"/>
        <w:lvlText w:val="%1)"/>
        <w:lvlJc w:val="left"/>
        <w:pPr>
          <w:tabs>
            <w:tab w:val="num" w:pos="720"/>
          </w:tabs>
          <w:ind w:left="720" w:hanging="360"/>
        </w:pPr>
        <w:rPr>
          <w:b w:val="0"/>
        </w:rPr>
      </w:lvl>
    </w:lvlOverride>
    <w:lvlOverride w:ilvl="1">
      <w:startOverride w:val="1"/>
      <w:lvl w:ilvl="1" w:tplc="6F768776">
        <w:start w:val="1"/>
        <w:numFmt w:val="decimal"/>
        <w:lvlText w:val=""/>
        <w:lvlJc w:val="left"/>
      </w:lvl>
    </w:lvlOverride>
    <w:lvlOverride w:ilvl="2">
      <w:startOverride w:val="1"/>
      <w:lvl w:ilvl="2" w:tplc="4C0A8E48">
        <w:start w:val="1"/>
        <w:numFmt w:val="decimal"/>
        <w:lvlText w:val=""/>
        <w:lvlJc w:val="left"/>
      </w:lvl>
    </w:lvlOverride>
    <w:lvlOverride w:ilvl="3">
      <w:startOverride w:val="1"/>
      <w:lvl w:ilvl="3" w:tplc="F7C04CE6">
        <w:start w:val="1"/>
        <w:numFmt w:val="decimal"/>
        <w:lvlText w:val=""/>
        <w:lvlJc w:val="left"/>
      </w:lvl>
    </w:lvlOverride>
  </w:num>
  <w:num w:numId="6">
    <w:abstractNumId w:val="39"/>
  </w:num>
  <w:num w:numId="7">
    <w:abstractNumId w:val="41"/>
  </w:num>
  <w:num w:numId="8">
    <w:abstractNumId w:val="36"/>
  </w:num>
  <w:num w:numId="9">
    <w:abstractNumId w:val="37"/>
  </w:num>
  <w:num w:numId="10">
    <w:abstractNumId w:val="12"/>
  </w:num>
  <w:num w:numId="11">
    <w:abstractNumId w:val="22"/>
  </w:num>
  <w:num w:numId="12">
    <w:abstractNumId w:val="21"/>
  </w:num>
  <w:num w:numId="13">
    <w:abstractNumId w:val="48"/>
  </w:num>
  <w:num w:numId="14">
    <w:abstractNumId w:val="43"/>
  </w:num>
  <w:num w:numId="15">
    <w:abstractNumId w:val="59"/>
  </w:num>
  <w:num w:numId="16">
    <w:abstractNumId w:val="33"/>
  </w:num>
  <w:num w:numId="17">
    <w:abstractNumId w:val="44"/>
  </w:num>
  <w:num w:numId="18">
    <w:abstractNumId w:val="58"/>
  </w:num>
  <w:num w:numId="19">
    <w:abstractNumId w:val="11"/>
  </w:num>
  <w:num w:numId="20">
    <w:abstractNumId w:val="47"/>
  </w:num>
  <w:num w:numId="21">
    <w:abstractNumId w:val="23"/>
  </w:num>
  <w:num w:numId="22">
    <w:abstractNumId w:val="13"/>
  </w:num>
  <w:num w:numId="23">
    <w:abstractNumId w:val="26"/>
  </w:num>
  <w:num w:numId="24">
    <w:abstractNumId w:val="57"/>
  </w:num>
  <w:num w:numId="25">
    <w:abstractNumId w:val="55"/>
  </w:num>
  <w:num w:numId="26">
    <w:abstractNumId w:val="46"/>
  </w:num>
  <w:num w:numId="27">
    <w:abstractNumId w:val="15"/>
  </w:num>
  <w:num w:numId="28">
    <w:abstractNumId w:val="20"/>
  </w:num>
  <w:num w:numId="29">
    <w:abstractNumId w:val="18"/>
  </w:num>
  <w:num w:numId="30">
    <w:abstractNumId w:val="16"/>
  </w:num>
  <w:num w:numId="31">
    <w:abstractNumId w:val="19"/>
  </w:num>
  <w:num w:numId="32">
    <w:abstractNumId w:val="49"/>
  </w:num>
  <w:num w:numId="33">
    <w:abstractNumId w:val="31"/>
  </w:num>
  <w:num w:numId="34">
    <w:abstractNumId w:val="52"/>
  </w:num>
  <w:num w:numId="35">
    <w:abstractNumId w:val="56"/>
  </w:num>
  <w:num w:numId="36">
    <w:abstractNumId w:val="28"/>
    <w:lvlOverride w:ilvl="0">
      <w:startOverride w:val="2"/>
    </w:lvlOverride>
  </w:num>
  <w:num w:numId="37">
    <w:abstractNumId w:val="27"/>
    <w:lvlOverride w:ilvl="0">
      <w:startOverride w:val="3"/>
    </w:lvlOverride>
  </w:num>
  <w:num w:numId="38">
    <w:abstractNumId w:val="35"/>
    <w:lvlOverride w:ilvl="0">
      <w:startOverride w:val="4"/>
    </w:lvlOverride>
  </w:num>
  <w:num w:numId="39">
    <w:abstractNumId w:val="40"/>
    <w:lvlOverride w:ilvl="0">
      <w:startOverride w:val="5"/>
    </w:lvlOverride>
  </w:num>
  <w:num w:numId="40">
    <w:abstractNumId w:val="61"/>
    <w:lvlOverride w:ilvl="0">
      <w:startOverride w:val="6"/>
    </w:lvlOverride>
  </w:num>
  <w:num w:numId="41">
    <w:abstractNumId w:val="38"/>
    <w:lvlOverride w:ilvl="0">
      <w:startOverride w:val="7"/>
    </w:lvlOverride>
  </w:num>
  <w:num w:numId="42">
    <w:abstractNumId w:val="50"/>
    <w:lvlOverride w:ilvl="0">
      <w:startOverride w:val="8"/>
    </w:lvlOverride>
  </w:num>
  <w:num w:numId="43">
    <w:abstractNumId w:val="45"/>
    <w:lvlOverride w:ilvl="0">
      <w:startOverride w:val="9"/>
    </w:lvlOverride>
  </w:num>
  <w:num w:numId="44">
    <w:abstractNumId w:val="25"/>
    <w:lvlOverride w:ilvl="0">
      <w:startOverride w:val="10"/>
    </w:lvlOverride>
  </w:num>
  <w:num w:numId="45">
    <w:abstractNumId w:val="53"/>
    <w:lvlOverride w:ilvl="0">
      <w:startOverride w:val="11"/>
    </w:lvlOverride>
  </w:num>
  <w:num w:numId="46">
    <w:abstractNumId w:val="32"/>
  </w:num>
  <w:num w:numId="47">
    <w:abstractNumId w:val="29"/>
  </w:num>
  <w:num w:numId="48">
    <w:abstractNumId w:val="3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pt-BR" w:vendorID="64" w:dllVersion="6" w:nlCheck="1" w:checkStyle="0"/>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112A"/>
    <w:rsid w:val="00001B20"/>
    <w:rsid w:val="0000284A"/>
    <w:rsid w:val="00002871"/>
    <w:rsid w:val="00003401"/>
    <w:rsid w:val="0000456C"/>
    <w:rsid w:val="000046AD"/>
    <w:rsid w:val="00004B92"/>
    <w:rsid w:val="000055D7"/>
    <w:rsid w:val="00005668"/>
    <w:rsid w:val="00005B4F"/>
    <w:rsid w:val="00005F3C"/>
    <w:rsid w:val="00006540"/>
    <w:rsid w:val="00006893"/>
    <w:rsid w:val="00006BD0"/>
    <w:rsid w:val="00011176"/>
    <w:rsid w:val="00011929"/>
    <w:rsid w:val="0001231B"/>
    <w:rsid w:val="0001295B"/>
    <w:rsid w:val="00013396"/>
    <w:rsid w:val="00013769"/>
    <w:rsid w:val="0001441A"/>
    <w:rsid w:val="00014449"/>
    <w:rsid w:val="000151E8"/>
    <w:rsid w:val="00015750"/>
    <w:rsid w:val="00016AF2"/>
    <w:rsid w:val="0002064C"/>
    <w:rsid w:val="00022CFA"/>
    <w:rsid w:val="00022E5B"/>
    <w:rsid w:val="00023060"/>
    <w:rsid w:val="0002362D"/>
    <w:rsid w:val="000239B3"/>
    <w:rsid w:val="00023E00"/>
    <w:rsid w:val="00023F81"/>
    <w:rsid w:val="000244CB"/>
    <w:rsid w:val="0002519C"/>
    <w:rsid w:val="00026109"/>
    <w:rsid w:val="0002708B"/>
    <w:rsid w:val="0002787F"/>
    <w:rsid w:val="0003108C"/>
    <w:rsid w:val="000314E9"/>
    <w:rsid w:val="000316FF"/>
    <w:rsid w:val="0003184E"/>
    <w:rsid w:val="000320F1"/>
    <w:rsid w:val="00032364"/>
    <w:rsid w:val="00032EA2"/>
    <w:rsid w:val="00032F0E"/>
    <w:rsid w:val="000332F1"/>
    <w:rsid w:val="00033C05"/>
    <w:rsid w:val="00034BB6"/>
    <w:rsid w:val="00034C20"/>
    <w:rsid w:val="00035B08"/>
    <w:rsid w:val="0003629D"/>
    <w:rsid w:val="00036E17"/>
    <w:rsid w:val="00036EB6"/>
    <w:rsid w:val="00037905"/>
    <w:rsid w:val="00037B49"/>
    <w:rsid w:val="000401AC"/>
    <w:rsid w:val="0004061B"/>
    <w:rsid w:val="0004115B"/>
    <w:rsid w:val="0004182F"/>
    <w:rsid w:val="00041A36"/>
    <w:rsid w:val="00041D19"/>
    <w:rsid w:val="00042033"/>
    <w:rsid w:val="0004319B"/>
    <w:rsid w:val="00043DBF"/>
    <w:rsid w:val="00043ECA"/>
    <w:rsid w:val="00045056"/>
    <w:rsid w:val="00045793"/>
    <w:rsid w:val="00045DEC"/>
    <w:rsid w:val="00046224"/>
    <w:rsid w:val="00046F61"/>
    <w:rsid w:val="0004786A"/>
    <w:rsid w:val="000478A7"/>
    <w:rsid w:val="00047920"/>
    <w:rsid w:val="000509CB"/>
    <w:rsid w:val="00052A22"/>
    <w:rsid w:val="0005365A"/>
    <w:rsid w:val="000537A7"/>
    <w:rsid w:val="0005456E"/>
    <w:rsid w:val="0005464E"/>
    <w:rsid w:val="00054AFE"/>
    <w:rsid w:val="00060E29"/>
    <w:rsid w:val="00060E2C"/>
    <w:rsid w:val="00060EC6"/>
    <w:rsid w:val="00061ACD"/>
    <w:rsid w:val="00062AE7"/>
    <w:rsid w:val="00062D26"/>
    <w:rsid w:val="00063884"/>
    <w:rsid w:val="00064A4A"/>
    <w:rsid w:val="000657B9"/>
    <w:rsid w:val="00065D2D"/>
    <w:rsid w:val="0006665F"/>
    <w:rsid w:val="000677FA"/>
    <w:rsid w:val="00067F95"/>
    <w:rsid w:val="000709B2"/>
    <w:rsid w:val="00070E95"/>
    <w:rsid w:val="00070F3C"/>
    <w:rsid w:val="0007111D"/>
    <w:rsid w:val="0007173E"/>
    <w:rsid w:val="000717D1"/>
    <w:rsid w:val="00072C0D"/>
    <w:rsid w:val="00073542"/>
    <w:rsid w:val="000735EA"/>
    <w:rsid w:val="00073896"/>
    <w:rsid w:val="000740ED"/>
    <w:rsid w:val="00074B78"/>
    <w:rsid w:val="000755AF"/>
    <w:rsid w:val="000755E9"/>
    <w:rsid w:val="00075ADB"/>
    <w:rsid w:val="000765C3"/>
    <w:rsid w:val="00081308"/>
    <w:rsid w:val="0008168B"/>
    <w:rsid w:val="00081B9B"/>
    <w:rsid w:val="00081D3F"/>
    <w:rsid w:val="00081DB1"/>
    <w:rsid w:val="000824DD"/>
    <w:rsid w:val="00082633"/>
    <w:rsid w:val="000826BD"/>
    <w:rsid w:val="00082D2B"/>
    <w:rsid w:val="00082E46"/>
    <w:rsid w:val="000845B8"/>
    <w:rsid w:val="00084B58"/>
    <w:rsid w:val="00084C06"/>
    <w:rsid w:val="00085063"/>
    <w:rsid w:val="00086655"/>
    <w:rsid w:val="00086869"/>
    <w:rsid w:val="000869CD"/>
    <w:rsid w:val="00086CCA"/>
    <w:rsid w:val="00087700"/>
    <w:rsid w:val="0009056C"/>
    <w:rsid w:val="0009059E"/>
    <w:rsid w:val="00090A71"/>
    <w:rsid w:val="00091A01"/>
    <w:rsid w:val="0009217B"/>
    <w:rsid w:val="00094E79"/>
    <w:rsid w:val="0009557C"/>
    <w:rsid w:val="00095D54"/>
    <w:rsid w:val="00095D7D"/>
    <w:rsid w:val="00096C8E"/>
    <w:rsid w:val="00096EB2"/>
    <w:rsid w:val="00097DA6"/>
    <w:rsid w:val="000A03AB"/>
    <w:rsid w:val="000A11AD"/>
    <w:rsid w:val="000A188D"/>
    <w:rsid w:val="000A1D02"/>
    <w:rsid w:val="000A1EDD"/>
    <w:rsid w:val="000A261E"/>
    <w:rsid w:val="000A342D"/>
    <w:rsid w:val="000A4C9E"/>
    <w:rsid w:val="000A5E0B"/>
    <w:rsid w:val="000A6CBC"/>
    <w:rsid w:val="000A6F9F"/>
    <w:rsid w:val="000A7AFA"/>
    <w:rsid w:val="000B0324"/>
    <w:rsid w:val="000B0CBB"/>
    <w:rsid w:val="000B1213"/>
    <w:rsid w:val="000B12B4"/>
    <w:rsid w:val="000B1F18"/>
    <w:rsid w:val="000B1FF2"/>
    <w:rsid w:val="000B2712"/>
    <w:rsid w:val="000B34E7"/>
    <w:rsid w:val="000B3E44"/>
    <w:rsid w:val="000B416F"/>
    <w:rsid w:val="000C18E9"/>
    <w:rsid w:val="000C1968"/>
    <w:rsid w:val="000C1C53"/>
    <w:rsid w:val="000C2680"/>
    <w:rsid w:val="000C34FE"/>
    <w:rsid w:val="000C3D35"/>
    <w:rsid w:val="000C54B4"/>
    <w:rsid w:val="000C5B15"/>
    <w:rsid w:val="000C5B72"/>
    <w:rsid w:val="000C5DD3"/>
    <w:rsid w:val="000C63BC"/>
    <w:rsid w:val="000C6ABC"/>
    <w:rsid w:val="000C77C5"/>
    <w:rsid w:val="000D064C"/>
    <w:rsid w:val="000D0D5F"/>
    <w:rsid w:val="000D115F"/>
    <w:rsid w:val="000D122A"/>
    <w:rsid w:val="000D1E97"/>
    <w:rsid w:val="000D2371"/>
    <w:rsid w:val="000D3E0F"/>
    <w:rsid w:val="000D48F6"/>
    <w:rsid w:val="000D4DF3"/>
    <w:rsid w:val="000D5A36"/>
    <w:rsid w:val="000D5EAB"/>
    <w:rsid w:val="000D6554"/>
    <w:rsid w:val="000D6706"/>
    <w:rsid w:val="000D72EB"/>
    <w:rsid w:val="000D7490"/>
    <w:rsid w:val="000D7CD1"/>
    <w:rsid w:val="000E02CF"/>
    <w:rsid w:val="000E1E17"/>
    <w:rsid w:val="000E22CF"/>
    <w:rsid w:val="000E3970"/>
    <w:rsid w:val="000E4238"/>
    <w:rsid w:val="000E52E4"/>
    <w:rsid w:val="000E54A9"/>
    <w:rsid w:val="000E70A0"/>
    <w:rsid w:val="000F0B29"/>
    <w:rsid w:val="000F13C5"/>
    <w:rsid w:val="000F2874"/>
    <w:rsid w:val="000F2AA6"/>
    <w:rsid w:val="000F3914"/>
    <w:rsid w:val="000F3A5E"/>
    <w:rsid w:val="000F3AC6"/>
    <w:rsid w:val="000F3B53"/>
    <w:rsid w:val="000F3B5A"/>
    <w:rsid w:val="000F3B5C"/>
    <w:rsid w:val="000F4E20"/>
    <w:rsid w:val="000F5023"/>
    <w:rsid w:val="000F544B"/>
    <w:rsid w:val="000F733C"/>
    <w:rsid w:val="000F78E3"/>
    <w:rsid w:val="00100318"/>
    <w:rsid w:val="001005F5"/>
    <w:rsid w:val="00101757"/>
    <w:rsid w:val="001031C3"/>
    <w:rsid w:val="0010423C"/>
    <w:rsid w:val="00105075"/>
    <w:rsid w:val="00106E99"/>
    <w:rsid w:val="0010771F"/>
    <w:rsid w:val="00107745"/>
    <w:rsid w:val="00107FED"/>
    <w:rsid w:val="001109B9"/>
    <w:rsid w:val="001114B6"/>
    <w:rsid w:val="00111746"/>
    <w:rsid w:val="00111A0C"/>
    <w:rsid w:val="00112816"/>
    <w:rsid w:val="00113675"/>
    <w:rsid w:val="00113801"/>
    <w:rsid w:val="00113938"/>
    <w:rsid w:val="00114734"/>
    <w:rsid w:val="00114DD8"/>
    <w:rsid w:val="00115404"/>
    <w:rsid w:val="00115516"/>
    <w:rsid w:val="001156F8"/>
    <w:rsid w:val="00117EC8"/>
    <w:rsid w:val="00120FD1"/>
    <w:rsid w:val="00121C55"/>
    <w:rsid w:val="0012472A"/>
    <w:rsid w:val="001249C9"/>
    <w:rsid w:val="001255EC"/>
    <w:rsid w:val="00125D52"/>
    <w:rsid w:val="00126701"/>
    <w:rsid w:val="0012677C"/>
    <w:rsid w:val="00126EED"/>
    <w:rsid w:val="00126FC8"/>
    <w:rsid w:val="00127321"/>
    <w:rsid w:val="00132C87"/>
    <w:rsid w:val="00133204"/>
    <w:rsid w:val="00134D7C"/>
    <w:rsid w:val="00135683"/>
    <w:rsid w:val="00135804"/>
    <w:rsid w:val="00135A4A"/>
    <w:rsid w:val="0013748E"/>
    <w:rsid w:val="00140389"/>
    <w:rsid w:val="001409BB"/>
    <w:rsid w:val="001411F7"/>
    <w:rsid w:val="0014168B"/>
    <w:rsid w:val="00141E19"/>
    <w:rsid w:val="00142E64"/>
    <w:rsid w:val="00143310"/>
    <w:rsid w:val="001442BC"/>
    <w:rsid w:val="001446FD"/>
    <w:rsid w:val="0014591A"/>
    <w:rsid w:val="001500F1"/>
    <w:rsid w:val="001506D8"/>
    <w:rsid w:val="00150F24"/>
    <w:rsid w:val="00151445"/>
    <w:rsid w:val="0015232B"/>
    <w:rsid w:val="00152355"/>
    <w:rsid w:val="0015346B"/>
    <w:rsid w:val="0015365B"/>
    <w:rsid w:val="001558A8"/>
    <w:rsid w:val="00155F95"/>
    <w:rsid w:val="0015786E"/>
    <w:rsid w:val="0016004E"/>
    <w:rsid w:val="0016029F"/>
    <w:rsid w:val="001604F2"/>
    <w:rsid w:val="0016076C"/>
    <w:rsid w:val="001618A3"/>
    <w:rsid w:val="00162741"/>
    <w:rsid w:val="001639F8"/>
    <w:rsid w:val="00164328"/>
    <w:rsid w:val="00167C09"/>
    <w:rsid w:val="0017085D"/>
    <w:rsid w:val="00170E34"/>
    <w:rsid w:val="001714AD"/>
    <w:rsid w:val="00171FDB"/>
    <w:rsid w:val="00172139"/>
    <w:rsid w:val="001733A9"/>
    <w:rsid w:val="001739BA"/>
    <w:rsid w:val="00174FEE"/>
    <w:rsid w:val="0017561E"/>
    <w:rsid w:val="0017663A"/>
    <w:rsid w:val="00176DB7"/>
    <w:rsid w:val="0018011F"/>
    <w:rsid w:val="00180264"/>
    <w:rsid w:val="00180B2E"/>
    <w:rsid w:val="001810A4"/>
    <w:rsid w:val="001811A5"/>
    <w:rsid w:val="001812DD"/>
    <w:rsid w:val="0018144E"/>
    <w:rsid w:val="00181BB1"/>
    <w:rsid w:val="001826D9"/>
    <w:rsid w:val="001841B2"/>
    <w:rsid w:val="0018430E"/>
    <w:rsid w:val="001857C2"/>
    <w:rsid w:val="00185929"/>
    <w:rsid w:val="001878E0"/>
    <w:rsid w:val="00187AD7"/>
    <w:rsid w:val="00187C9A"/>
    <w:rsid w:val="001903F5"/>
    <w:rsid w:val="001919F6"/>
    <w:rsid w:val="001927A2"/>
    <w:rsid w:val="0019280D"/>
    <w:rsid w:val="00192BC9"/>
    <w:rsid w:val="00192D74"/>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1DA"/>
    <w:rsid w:val="001A3EBE"/>
    <w:rsid w:val="001A3F4A"/>
    <w:rsid w:val="001A5F04"/>
    <w:rsid w:val="001A61BB"/>
    <w:rsid w:val="001A7698"/>
    <w:rsid w:val="001A7E3D"/>
    <w:rsid w:val="001B0598"/>
    <w:rsid w:val="001B2A39"/>
    <w:rsid w:val="001B2E44"/>
    <w:rsid w:val="001B341A"/>
    <w:rsid w:val="001B35F7"/>
    <w:rsid w:val="001B5F01"/>
    <w:rsid w:val="001B63F9"/>
    <w:rsid w:val="001B6A22"/>
    <w:rsid w:val="001B71E8"/>
    <w:rsid w:val="001B7613"/>
    <w:rsid w:val="001B7BCB"/>
    <w:rsid w:val="001B7D3C"/>
    <w:rsid w:val="001C0380"/>
    <w:rsid w:val="001C0582"/>
    <w:rsid w:val="001C1052"/>
    <w:rsid w:val="001C2793"/>
    <w:rsid w:val="001C280D"/>
    <w:rsid w:val="001C2E0A"/>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441D"/>
    <w:rsid w:val="001D48FB"/>
    <w:rsid w:val="001D4D3E"/>
    <w:rsid w:val="001D5142"/>
    <w:rsid w:val="001D5E2C"/>
    <w:rsid w:val="001D6DEF"/>
    <w:rsid w:val="001D7529"/>
    <w:rsid w:val="001E0AB3"/>
    <w:rsid w:val="001E1113"/>
    <w:rsid w:val="001E219D"/>
    <w:rsid w:val="001E2610"/>
    <w:rsid w:val="001E2662"/>
    <w:rsid w:val="001E3BE1"/>
    <w:rsid w:val="001E3CFC"/>
    <w:rsid w:val="001E3D7F"/>
    <w:rsid w:val="001E40C4"/>
    <w:rsid w:val="001E56D2"/>
    <w:rsid w:val="001E67D1"/>
    <w:rsid w:val="001E7CAB"/>
    <w:rsid w:val="001F00FF"/>
    <w:rsid w:val="001F036B"/>
    <w:rsid w:val="001F2AD6"/>
    <w:rsid w:val="001F2AEE"/>
    <w:rsid w:val="001F4E4B"/>
    <w:rsid w:val="001F5159"/>
    <w:rsid w:val="001F5A4F"/>
    <w:rsid w:val="001F6EC3"/>
    <w:rsid w:val="001F747D"/>
    <w:rsid w:val="001F74D5"/>
    <w:rsid w:val="001F7FAB"/>
    <w:rsid w:val="0020032B"/>
    <w:rsid w:val="002003F8"/>
    <w:rsid w:val="00200A63"/>
    <w:rsid w:val="002012E7"/>
    <w:rsid w:val="00202230"/>
    <w:rsid w:val="002030A1"/>
    <w:rsid w:val="002032E0"/>
    <w:rsid w:val="00204028"/>
    <w:rsid w:val="00205F75"/>
    <w:rsid w:val="00206B9B"/>
    <w:rsid w:val="0020732F"/>
    <w:rsid w:val="00210521"/>
    <w:rsid w:val="002109ED"/>
    <w:rsid w:val="00210DD5"/>
    <w:rsid w:val="002112CC"/>
    <w:rsid w:val="00211320"/>
    <w:rsid w:val="00211635"/>
    <w:rsid w:val="002117F9"/>
    <w:rsid w:val="00211B68"/>
    <w:rsid w:val="002122F8"/>
    <w:rsid w:val="00212841"/>
    <w:rsid w:val="002129BF"/>
    <w:rsid w:val="00212E3C"/>
    <w:rsid w:val="00213364"/>
    <w:rsid w:val="00213586"/>
    <w:rsid w:val="00213B47"/>
    <w:rsid w:val="002144EE"/>
    <w:rsid w:val="0021459A"/>
    <w:rsid w:val="00214C6D"/>
    <w:rsid w:val="002161F0"/>
    <w:rsid w:val="002163FD"/>
    <w:rsid w:val="00216DDD"/>
    <w:rsid w:val="00216EE1"/>
    <w:rsid w:val="00217244"/>
    <w:rsid w:val="002178C0"/>
    <w:rsid w:val="00220429"/>
    <w:rsid w:val="00220BDE"/>
    <w:rsid w:val="00223565"/>
    <w:rsid w:val="00223FD4"/>
    <w:rsid w:val="002249B8"/>
    <w:rsid w:val="00224C2A"/>
    <w:rsid w:val="0023009C"/>
    <w:rsid w:val="00230733"/>
    <w:rsid w:val="00231AB6"/>
    <w:rsid w:val="00232380"/>
    <w:rsid w:val="00233B0C"/>
    <w:rsid w:val="0023495A"/>
    <w:rsid w:val="002368E2"/>
    <w:rsid w:val="00236BC6"/>
    <w:rsid w:val="002370B2"/>
    <w:rsid w:val="00240EF2"/>
    <w:rsid w:val="00241972"/>
    <w:rsid w:val="00241BC9"/>
    <w:rsid w:val="0024280A"/>
    <w:rsid w:val="0024299F"/>
    <w:rsid w:val="00243839"/>
    <w:rsid w:val="00244028"/>
    <w:rsid w:val="00244882"/>
    <w:rsid w:val="00244B11"/>
    <w:rsid w:val="00245979"/>
    <w:rsid w:val="00245EAE"/>
    <w:rsid w:val="00246064"/>
    <w:rsid w:val="00247D5D"/>
    <w:rsid w:val="00250F80"/>
    <w:rsid w:val="00251F78"/>
    <w:rsid w:val="0025338E"/>
    <w:rsid w:val="00253885"/>
    <w:rsid w:val="00255470"/>
    <w:rsid w:val="002554A7"/>
    <w:rsid w:val="002554AD"/>
    <w:rsid w:val="002555EC"/>
    <w:rsid w:val="00256F04"/>
    <w:rsid w:val="00257AD4"/>
    <w:rsid w:val="002609D7"/>
    <w:rsid w:val="002610C9"/>
    <w:rsid w:val="00263348"/>
    <w:rsid w:val="002636B4"/>
    <w:rsid w:val="002653D1"/>
    <w:rsid w:val="00265E8F"/>
    <w:rsid w:val="00266A1A"/>
    <w:rsid w:val="002672CE"/>
    <w:rsid w:val="0026794C"/>
    <w:rsid w:val="00270403"/>
    <w:rsid w:val="0027044C"/>
    <w:rsid w:val="00271328"/>
    <w:rsid w:val="002713B0"/>
    <w:rsid w:val="00271E8E"/>
    <w:rsid w:val="00272B0B"/>
    <w:rsid w:val="00273138"/>
    <w:rsid w:val="002739EA"/>
    <w:rsid w:val="00273DFE"/>
    <w:rsid w:val="002740D5"/>
    <w:rsid w:val="00274621"/>
    <w:rsid w:val="00274893"/>
    <w:rsid w:val="002752CD"/>
    <w:rsid w:val="00275346"/>
    <w:rsid w:val="0027572F"/>
    <w:rsid w:val="00275B5C"/>
    <w:rsid w:val="00275CAC"/>
    <w:rsid w:val="00276373"/>
    <w:rsid w:val="00276BC9"/>
    <w:rsid w:val="00277751"/>
    <w:rsid w:val="00277B19"/>
    <w:rsid w:val="00280FC8"/>
    <w:rsid w:val="00281741"/>
    <w:rsid w:val="00281A31"/>
    <w:rsid w:val="00281BE2"/>
    <w:rsid w:val="00281D78"/>
    <w:rsid w:val="002821CF"/>
    <w:rsid w:val="00282C2F"/>
    <w:rsid w:val="00282CD2"/>
    <w:rsid w:val="00283145"/>
    <w:rsid w:val="002835C8"/>
    <w:rsid w:val="002848CD"/>
    <w:rsid w:val="00284A63"/>
    <w:rsid w:val="00285611"/>
    <w:rsid w:val="00285BC9"/>
    <w:rsid w:val="002864FB"/>
    <w:rsid w:val="0028682B"/>
    <w:rsid w:val="00290577"/>
    <w:rsid w:val="00291011"/>
    <w:rsid w:val="0029190E"/>
    <w:rsid w:val="00291E08"/>
    <w:rsid w:val="00292146"/>
    <w:rsid w:val="00292716"/>
    <w:rsid w:val="00292C42"/>
    <w:rsid w:val="00293632"/>
    <w:rsid w:val="00293956"/>
    <w:rsid w:val="00294397"/>
    <w:rsid w:val="00294C91"/>
    <w:rsid w:val="00294E74"/>
    <w:rsid w:val="00294EA6"/>
    <w:rsid w:val="002952B1"/>
    <w:rsid w:val="00295AD8"/>
    <w:rsid w:val="00296404"/>
    <w:rsid w:val="00296639"/>
    <w:rsid w:val="002A0F10"/>
    <w:rsid w:val="002A235F"/>
    <w:rsid w:val="002A2C87"/>
    <w:rsid w:val="002A3089"/>
    <w:rsid w:val="002A3399"/>
    <w:rsid w:val="002A38D3"/>
    <w:rsid w:val="002A4197"/>
    <w:rsid w:val="002A56A4"/>
    <w:rsid w:val="002A66CE"/>
    <w:rsid w:val="002A71E2"/>
    <w:rsid w:val="002B0AB8"/>
    <w:rsid w:val="002B2419"/>
    <w:rsid w:val="002B273B"/>
    <w:rsid w:val="002B31C7"/>
    <w:rsid w:val="002B3295"/>
    <w:rsid w:val="002B366D"/>
    <w:rsid w:val="002B41D4"/>
    <w:rsid w:val="002B45A6"/>
    <w:rsid w:val="002B4FEA"/>
    <w:rsid w:val="002B53BD"/>
    <w:rsid w:val="002B59E7"/>
    <w:rsid w:val="002B6329"/>
    <w:rsid w:val="002B6D6E"/>
    <w:rsid w:val="002B7BD8"/>
    <w:rsid w:val="002B7D96"/>
    <w:rsid w:val="002C0081"/>
    <w:rsid w:val="002C0CEF"/>
    <w:rsid w:val="002C185D"/>
    <w:rsid w:val="002C2453"/>
    <w:rsid w:val="002C24B8"/>
    <w:rsid w:val="002C258D"/>
    <w:rsid w:val="002C33F5"/>
    <w:rsid w:val="002C4189"/>
    <w:rsid w:val="002C5380"/>
    <w:rsid w:val="002C6BEA"/>
    <w:rsid w:val="002C6CCD"/>
    <w:rsid w:val="002C6CF3"/>
    <w:rsid w:val="002C7043"/>
    <w:rsid w:val="002C74D5"/>
    <w:rsid w:val="002C7A01"/>
    <w:rsid w:val="002D049E"/>
    <w:rsid w:val="002D0C11"/>
    <w:rsid w:val="002D14E9"/>
    <w:rsid w:val="002D46E2"/>
    <w:rsid w:val="002D5029"/>
    <w:rsid w:val="002D5972"/>
    <w:rsid w:val="002D763C"/>
    <w:rsid w:val="002D7AA0"/>
    <w:rsid w:val="002E07C2"/>
    <w:rsid w:val="002E14AC"/>
    <w:rsid w:val="002E1A41"/>
    <w:rsid w:val="002E1EFC"/>
    <w:rsid w:val="002E23F9"/>
    <w:rsid w:val="002E2649"/>
    <w:rsid w:val="002E2DD8"/>
    <w:rsid w:val="002E3177"/>
    <w:rsid w:val="002E32A7"/>
    <w:rsid w:val="002E32B8"/>
    <w:rsid w:val="002E3300"/>
    <w:rsid w:val="002E51B4"/>
    <w:rsid w:val="002E5F20"/>
    <w:rsid w:val="002E5FF8"/>
    <w:rsid w:val="002E6840"/>
    <w:rsid w:val="002E71CF"/>
    <w:rsid w:val="002E7704"/>
    <w:rsid w:val="002F009F"/>
    <w:rsid w:val="002F04F5"/>
    <w:rsid w:val="002F0B19"/>
    <w:rsid w:val="002F1385"/>
    <w:rsid w:val="002F1FBC"/>
    <w:rsid w:val="002F1FD5"/>
    <w:rsid w:val="002F2A91"/>
    <w:rsid w:val="002F3756"/>
    <w:rsid w:val="002F48CB"/>
    <w:rsid w:val="002F4F82"/>
    <w:rsid w:val="002F6216"/>
    <w:rsid w:val="002F6DD1"/>
    <w:rsid w:val="002F79E5"/>
    <w:rsid w:val="002F7DDB"/>
    <w:rsid w:val="002F7DE9"/>
    <w:rsid w:val="00300D7A"/>
    <w:rsid w:val="00300EAA"/>
    <w:rsid w:val="0030101C"/>
    <w:rsid w:val="003011A7"/>
    <w:rsid w:val="00301F07"/>
    <w:rsid w:val="0030257A"/>
    <w:rsid w:val="003039BB"/>
    <w:rsid w:val="00303DD7"/>
    <w:rsid w:val="00304371"/>
    <w:rsid w:val="003047ED"/>
    <w:rsid w:val="003048C2"/>
    <w:rsid w:val="00304DD6"/>
    <w:rsid w:val="00304FED"/>
    <w:rsid w:val="00307D52"/>
    <w:rsid w:val="003115D3"/>
    <w:rsid w:val="003116FC"/>
    <w:rsid w:val="00312303"/>
    <w:rsid w:val="0031266D"/>
    <w:rsid w:val="00312AF0"/>
    <w:rsid w:val="00312DE1"/>
    <w:rsid w:val="0031310B"/>
    <w:rsid w:val="00313E3F"/>
    <w:rsid w:val="0031517A"/>
    <w:rsid w:val="00315625"/>
    <w:rsid w:val="00316A9F"/>
    <w:rsid w:val="003170ED"/>
    <w:rsid w:val="0031722F"/>
    <w:rsid w:val="00317B28"/>
    <w:rsid w:val="00317BC8"/>
    <w:rsid w:val="00320346"/>
    <w:rsid w:val="003207FB"/>
    <w:rsid w:val="003216E6"/>
    <w:rsid w:val="00322E81"/>
    <w:rsid w:val="00323026"/>
    <w:rsid w:val="003232C0"/>
    <w:rsid w:val="003233BC"/>
    <w:rsid w:val="00323503"/>
    <w:rsid w:val="003236FB"/>
    <w:rsid w:val="00323A9D"/>
    <w:rsid w:val="00323F1A"/>
    <w:rsid w:val="00323FC2"/>
    <w:rsid w:val="0032454D"/>
    <w:rsid w:val="003247BC"/>
    <w:rsid w:val="00324B0E"/>
    <w:rsid w:val="00324C2E"/>
    <w:rsid w:val="00325672"/>
    <w:rsid w:val="00325E38"/>
    <w:rsid w:val="003266EF"/>
    <w:rsid w:val="00326A9A"/>
    <w:rsid w:val="003272D0"/>
    <w:rsid w:val="00327DFF"/>
    <w:rsid w:val="0033026B"/>
    <w:rsid w:val="003305BD"/>
    <w:rsid w:val="00330BC6"/>
    <w:rsid w:val="00330D76"/>
    <w:rsid w:val="00330FC4"/>
    <w:rsid w:val="00332618"/>
    <w:rsid w:val="0033331E"/>
    <w:rsid w:val="0033571B"/>
    <w:rsid w:val="0033601E"/>
    <w:rsid w:val="003368E2"/>
    <w:rsid w:val="00337789"/>
    <w:rsid w:val="00337BA6"/>
    <w:rsid w:val="00337FCE"/>
    <w:rsid w:val="0034012D"/>
    <w:rsid w:val="00340AB1"/>
    <w:rsid w:val="00340BA7"/>
    <w:rsid w:val="003412E0"/>
    <w:rsid w:val="00341307"/>
    <w:rsid w:val="00341C24"/>
    <w:rsid w:val="00342C98"/>
    <w:rsid w:val="00344734"/>
    <w:rsid w:val="0034479A"/>
    <w:rsid w:val="00344BE2"/>
    <w:rsid w:val="003452C0"/>
    <w:rsid w:val="00345656"/>
    <w:rsid w:val="00345FE0"/>
    <w:rsid w:val="00346A58"/>
    <w:rsid w:val="003475A9"/>
    <w:rsid w:val="00347EA1"/>
    <w:rsid w:val="0035082C"/>
    <w:rsid w:val="00350EF9"/>
    <w:rsid w:val="003518F5"/>
    <w:rsid w:val="00352D37"/>
    <w:rsid w:val="0035393F"/>
    <w:rsid w:val="00353C4E"/>
    <w:rsid w:val="00353D0D"/>
    <w:rsid w:val="0035415D"/>
    <w:rsid w:val="0035426D"/>
    <w:rsid w:val="003546B5"/>
    <w:rsid w:val="00354854"/>
    <w:rsid w:val="00354862"/>
    <w:rsid w:val="003550AB"/>
    <w:rsid w:val="00355F67"/>
    <w:rsid w:val="003579BE"/>
    <w:rsid w:val="00361462"/>
    <w:rsid w:val="00361A2A"/>
    <w:rsid w:val="0036216D"/>
    <w:rsid w:val="003622AC"/>
    <w:rsid w:val="003623F0"/>
    <w:rsid w:val="00362756"/>
    <w:rsid w:val="00362ACE"/>
    <w:rsid w:val="00362B89"/>
    <w:rsid w:val="00362CB5"/>
    <w:rsid w:val="00362FA3"/>
    <w:rsid w:val="003633AD"/>
    <w:rsid w:val="003638E3"/>
    <w:rsid w:val="00364CED"/>
    <w:rsid w:val="00364D4B"/>
    <w:rsid w:val="00365F85"/>
    <w:rsid w:val="0036602A"/>
    <w:rsid w:val="003662E0"/>
    <w:rsid w:val="00367240"/>
    <w:rsid w:val="0037049A"/>
    <w:rsid w:val="003708A0"/>
    <w:rsid w:val="003712F7"/>
    <w:rsid w:val="00371B87"/>
    <w:rsid w:val="00372B74"/>
    <w:rsid w:val="00372E53"/>
    <w:rsid w:val="00373A7E"/>
    <w:rsid w:val="0037601F"/>
    <w:rsid w:val="0037654F"/>
    <w:rsid w:val="00377912"/>
    <w:rsid w:val="003800C3"/>
    <w:rsid w:val="00381586"/>
    <w:rsid w:val="003817D1"/>
    <w:rsid w:val="00381DAA"/>
    <w:rsid w:val="003830E6"/>
    <w:rsid w:val="00383693"/>
    <w:rsid w:val="00384144"/>
    <w:rsid w:val="00384C3C"/>
    <w:rsid w:val="00386A0E"/>
    <w:rsid w:val="00386BDD"/>
    <w:rsid w:val="00387876"/>
    <w:rsid w:val="003900FF"/>
    <w:rsid w:val="0039078E"/>
    <w:rsid w:val="00391A6B"/>
    <w:rsid w:val="00391BD6"/>
    <w:rsid w:val="00392125"/>
    <w:rsid w:val="00392864"/>
    <w:rsid w:val="00392A21"/>
    <w:rsid w:val="003968E5"/>
    <w:rsid w:val="003970B7"/>
    <w:rsid w:val="00397236"/>
    <w:rsid w:val="003A187D"/>
    <w:rsid w:val="003A394A"/>
    <w:rsid w:val="003A4269"/>
    <w:rsid w:val="003A4E32"/>
    <w:rsid w:val="003A55C6"/>
    <w:rsid w:val="003A67BA"/>
    <w:rsid w:val="003A72E7"/>
    <w:rsid w:val="003A7457"/>
    <w:rsid w:val="003A789F"/>
    <w:rsid w:val="003A7B38"/>
    <w:rsid w:val="003A7DEB"/>
    <w:rsid w:val="003B015D"/>
    <w:rsid w:val="003B0B4C"/>
    <w:rsid w:val="003B2288"/>
    <w:rsid w:val="003B234C"/>
    <w:rsid w:val="003B3609"/>
    <w:rsid w:val="003B4C0E"/>
    <w:rsid w:val="003B63EE"/>
    <w:rsid w:val="003B6C94"/>
    <w:rsid w:val="003B704D"/>
    <w:rsid w:val="003B7451"/>
    <w:rsid w:val="003B7613"/>
    <w:rsid w:val="003C0786"/>
    <w:rsid w:val="003C1763"/>
    <w:rsid w:val="003C1C0B"/>
    <w:rsid w:val="003C1E11"/>
    <w:rsid w:val="003C22FB"/>
    <w:rsid w:val="003C240F"/>
    <w:rsid w:val="003C2B6F"/>
    <w:rsid w:val="003C3430"/>
    <w:rsid w:val="003C4210"/>
    <w:rsid w:val="003C797A"/>
    <w:rsid w:val="003D1818"/>
    <w:rsid w:val="003D1A9E"/>
    <w:rsid w:val="003D22D4"/>
    <w:rsid w:val="003D32E9"/>
    <w:rsid w:val="003D4B45"/>
    <w:rsid w:val="003D58BB"/>
    <w:rsid w:val="003D7184"/>
    <w:rsid w:val="003D779A"/>
    <w:rsid w:val="003D7D47"/>
    <w:rsid w:val="003E0562"/>
    <w:rsid w:val="003E05CA"/>
    <w:rsid w:val="003E0A2C"/>
    <w:rsid w:val="003E0CF7"/>
    <w:rsid w:val="003E0D5C"/>
    <w:rsid w:val="003E10DC"/>
    <w:rsid w:val="003E1EBA"/>
    <w:rsid w:val="003E2E81"/>
    <w:rsid w:val="003E4ABB"/>
    <w:rsid w:val="003E4FB2"/>
    <w:rsid w:val="003E5B6E"/>
    <w:rsid w:val="003E5F44"/>
    <w:rsid w:val="003E61E5"/>
    <w:rsid w:val="003E64D1"/>
    <w:rsid w:val="003E71A9"/>
    <w:rsid w:val="003E761F"/>
    <w:rsid w:val="003E7756"/>
    <w:rsid w:val="003F0F30"/>
    <w:rsid w:val="003F118A"/>
    <w:rsid w:val="003F19A7"/>
    <w:rsid w:val="003F1C99"/>
    <w:rsid w:val="003F1FFC"/>
    <w:rsid w:val="003F29EF"/>
    <w:rsid w:val="003F3B89"/>
    <w:rsid w:val="003F44B5"/>
    <w:rsid w:val="003F4C7A"/>
    <w:rsid w:val="003F5D7F"/>
    <w:rsid w:val="003F6214"/>
    <w:rsid w:val="003F6828"/>
    <w:rsid w:val="003F6DE7"/>
    <w:rsid w:val="003F791C"/>
    <w:rsid w:val="003F7A96"/>
    <w:rsid w:val="003F7E49"/>
    <w:rsid w:val="003F7FC8"/>
    <w:rsid w:val="004003FD"/>
    <w:rsid w:val="00400AAD"/>
    <w:rsid w:val="00402908"/>
    <w:rsid w:val="00403BCC"/>
    <w:rsid w:val="004049DE"/>
    <w:rsid w:val="00404F13"/>
    <w:rsid w:val="00406582"/>
    <w:rsid w:val="00407581"/>
    <w:rsid w:val="00410638"/>
    <w:rsid w:val="004107A7"/>
    <w:rsid w:val="0041171D"/>
    <w:rsid w:val="004140DD"/>
    <w:rsid w:val="004147BD"/>
    <w:rsid w:val="00414A44"/>
    <w:rsid w:val="00414A6F"/>
    <w:rsid w:val="00414E6B"/>
    <w:rsid w:val="004152D5"/>
    <w:rsid w:val="004166C5"/>
    <w:rsid w:val="00416AAE"/>
    <w:rsid w:val="00416C42"/>
    <w:rsid w:val="004172E6"/>
    <w:rsid w:val="00420658"/>
    <w:rsid w:val="00422027"/>
    <w:rsid w:val="0042287A"/>
    <w:rsid w:val="004232D4"/>
    <w:rsid w:val="00424F3D"/>
    <w:rsid w:val="00425682"/>
    <w:rsid w:val="00427014"/>
    <w:rsid w:val="00427762"/>
    <w:rsid w:val="004312AF"/>
    <w:rsid w:val="00431A51"/>
    <w:rsid w:val="00432597"/>
    <w:rsid w:val="004334E7"/>
    <w:rsid w:val="004337B2"/>
    <w:rsid w:val="004342E1"/>
    <w:rsid w:val="0043524E"/>
    <w:rsid w:val="00435C3F"/>
    <w:rsid w:val="00435D87"/>
    <w:rsid w:val="00440096"/>
    <w:rsid w:val="004408E8"/>
    <w:rsid w:val="00440CF8"/>
    <w:rsid w:val="00440FF2"/>
    <w:rsid w:val="004411AC"/>
    <w:rsid w:val="004414B3"/>
    <w:rsid w:val="004416BC"/>
    <w:rsid w:val="0044172D"/>
    <w:rsid w:val="00441AC0"/>
    <w:rsid w:val="00441AE7"/>
    <w:rsid w:val="00442314"/>
    <w:rsid w:val="00443473"/>
    <w:rsid w:val="004439CA"/>
    <w:rsid w:val="00446BB1"/>
    <w:rsid w:val="004471AD"/>
    <w:rsid w:val="0044761A"/>
    <w:rsid w:val="00447868"/>
    <w:rsid w:val="00447CD7"/>
    <w:rsid w:val="00447D28"/>
    <w:rsid w:val="00447E41"/>
    <w:rsid w:val="004511DF"/>
    <w:rsid w:val="004526C6"/>
    <w:rsid w:val="0045349E"/>
    <w:rsid w:val="00453828"/>
    <w:rsid w:val="00453A62"/>
    <w:rsid w:val="00454D3F"/>
    <w:rsid w:val="00454F7F"/>
    <w:rsid w:val="0045543D"/>
    <w:rsid w:val="00455B69"/>
    <w:rsid w:val="00455EEE"/>
    <w:rsid w:val="00456059"/>
    <w:rsid w:val="00456B96"/>
    <w:rsid w:val="00460804"/>
    <w:rsid w:val="004609B2"/>
    <w:rsid w:val="00461DFA"/>
    <w:rsid w:val="00463677"/>
    <w:rsid w:val="00464044"/>
    <w:rsid w:val="00464818"/>
    <w:rsid w:val="00464FB8"/>
    <w:rsid w:val="0046613F"/>
    <w:rsid w:val="00470026"/>
    <w:rsid w:val="00473890"/>
    <w:rsid w:val="00473FE4"/>
    <w:rsid w:val="004745B6"/>
    <w:rsid w:val="00474CA3"/>
    <w:rsid w:val="004751C6"/>
    <w:rsid w:val="00475611"/>
    <w:rsid w:val="00475825"/>
    <w:rsid w:val="00476A51"/>
    <w:rsid w:val="0047704E"/>
    <w:rsid w:val="00480D7E"/>
    <w:rsid w:val="004814E7"/>
    <w:rsid w:val="0048273B"/>
    <w:rsid w:val="00483CF2"/>
    <w:rsid w:val="00483DDB"/>
    <w:rsid w:val="004855E3"/>
    <w:rsid w:val="00486039"/>
    <w:rsid w:val="0048677F"/>
    <w:rsid w:val="00486FA2"/>
    <w:rsid w:val="00490206"/>
    <w:rsid w:val="0049037F"/>
    <w:rsid w:val="004903E7"/>
    <w:rsid w:val="0049116B"/>
    <w:rsid w:val="004939B3"/>
    <w:rsid w:val="00494BB4"/>
    <w:rsid w:val="00494C17"/>
    <w:rsid w:val="00494C8E"/>
    <w:rsid w:val="004956EB"/>
    <w:rsid w:val="00496196"/>
    <w:rsid w:val="0049750A"/>
    <w:rsid w:val="004A0178"/>
    <w:rsid w:val="004A0C51"/>
    <w:rsid w:val="004A15CC"/>
    <w:rsid w:val="004A194E"/>
    <w:rsid w:val="004A2918"/>
    <w:rsid w:val="004A363B"/>
    <w:rsid w:val="004A3B85"/>
    <w:rsid w:val="004A4134"/>
    <w:rsid w:val="004A5043"/>
    <w:rsid w:val="004A6D2A"/>
    <w:rsid w:val="004A6FB8"/>
    <w:rsid w:val="004A756F"/>
    <w:rsid w:val="004A7EFD"/>
    <w:rsid w:val="004B01C1"/>
    <w:rsid w:val="004B115D"/>
    <w:rsid w:val="004B21CA"/>
    <w:rsid w:val="004B2301"/>
    <w:rsid w:val="004B3909"/>
    <w:rsid w:val="004B4688"/>
    <w:rsid w:val="004B4B8C"/>
    <w:rsid w:val="004B5109"/>
    <w:rsid w:val="004B568C"/>
    <w:rsid w:val="004B5AA8"/>
    <w:rsid w:val="004B5BFA"/>
    <w:rsid w:val="004B5F9F"/>
    <w:rsid w:val="004B7BC1"/>
    <w:rsid w:val="004C0710"/>
    <w:rsid w:val="004C1B44"/>
    <w:rsid w:val="004C28AC"/>
    <w:rsid w:val="004C2B83"/>
    <w:rsid w:val="004C30D6"/>
    <w:rsid w:val="004C35DC"/>
    <w:rsid w:val="004C3AC8"/>
    <w:rsid w:val="004C440B"/>
    <w:rsid w:val="004C5387"/>
    <w:rsid w:val="004C5830"/>
    <w:rsid w:val="004C5ECD"/>
    <w:rsid w:val="004C6091"/>
    <w:rsid w:val="004C743B"/>
    <w:rsid w:val="004D0369"/>
    <w:rsid w:val="004D1166"/>
    <w:rsid w:val="004D1469"/>
    <w:rsid w:val="004D1B43"/>
    <w:rsid w:val="004D2636"/>
    <w:rsid w:val="004D5BC1"/>
    <w:rsid w:val="004D5F26"/>
    <w:rsid w:val="004D6746"/>
    <w:rsid w:val="004E05E3"/>
    <w:rsid w:val="004E0AAD"/>
    <w:rsid w:val="004E26AA"/>
    <w:rsid w:val="004E2ECB"/>
    <w:rsid w:val="004E3682"/>
    <w:rsid w:val="004E3EC2"/>
    <w:rsid w:val="004E43E0"/>
    <w:rsid w:val="004E4834"/>
    <w:rsid w:val="004E4BA4"/>
    <w:rsid w:val="004E62B9"/>
    <w:rsid w:val="004E68CD"/>
    <w:rsid w:val="004E6FB6"/>
    <w:rsid w:val="004E71B1"/>
    <w:rsid w:val="004E7D12"/>
    <w:rsid w:val="004F00DD"/>
    <w:rsid w:val="004F0CEF"/>
    <w:rsid w:val="004F0EDC"/>
    <w:rsid w:val="004F1ED2"/>
    <w:rsid w:val="004F20C2"/>
    <w:rsid w:val="004F20DF"/>
    <w:rsid w:val="004F219F"/>
    <w:rsid w:val="004F3198"/>
    <w:rsid w:val="004F390F"/>
    <w:rsid w:val="004F39B0"/>
    <w:rsid w:val="004F3A2F"/>
    <w:rsid w:val="004F442C"/>
    <w:rsid w:val="004F46DB"/>
    <w:rsid w:val="004F4D02"/>
    <w:rsid w:val="004F4EEE"/>
    <w:rsid w:val="004F5A65"/>
    <w:rsid w:val="004F5B07"/>
    <w:rsid w:val="004F5D7F"/>
    <w:rsid w:val="004F60E0"/>
    <w:rsid w:val="004F6918"/>
    <w:rsid w:val="004F701A"/>
    <w:rsid w:val="004F7466"/>
    <w:rsid w:val="004F7EBB"/>
    <w:rsid w:val="005001FD"/>
    <w:rsid w:val="005024B8"/>
    <w:rsid w:val="00503FE3"/>
    <w:rsid w:val="00504248"/>
    <w:rsid w:val="00504FBB"/>
    <w:rsid w:val="00505A5E"/>
    <w:rsid w:val="00505DC0"/>
    <w:rsid w:val="00506705"/>
    <w:rsid w:val="0050673B"/>
    <w:rsid w:val="0050734F"/>
    <w:rsid w:val="0050747F"/>
    <w:rsid w:val="00507658"/>
    <w:rsid w:val="00507FB1"/>
    <w:rsid w:val="00510468"/>
    <w:rsid w:val="005104FD"/>
    <w:rsid w:val="00511D24"/>
    <w:rsid w:val="005127E1"/>
    <w:rsid w:val="0051318D"/>
    <w:rsid w:val="00513DAB"/>
    <w:rsid w:val="00513F73"/>
    <w:rsid w:val="00514830"/>
    <w:rsid w:val="00514E65"/>
    <w:rsid w:val="00515870"/>
    <w:rsid w:val="00515CD4"/>
    <w:rsid w:val="00517070"/>
    <w:rsid w:val="00517518"/>
    <w:rsid w:val="0051767C"/>
    <w:rsid w:val="0052088D"/>
    <w:rsid w:val="00521509"/>
    <w:rsid w:val="00521760"/>
    <w:rsid w:val="00522A0D"/>
    <w:rsid w:val="00522D32"/>
    <w:rsid w:val="00522F2C"/>
    <w:rsid w:val="00524A9C"/>
    <w:rsid w:val="005254AE"/>
    <w:rsid w:val="00525ABE"/>
    <w:rsid w:val="0052618E"/>
    <w:rsid w:val="00526B37"/>
    <w:rsid w:val="005279F0"/>
    <w:rsid w:val="0053053C"/>
    <w:rsid w:val="00530893"/>
    <w:rsid w:val="00530A05"/>
    <w:rsid w:val="0053192A"/>
    <w:rsid w:val="00531AC8"/>
    <w:rsid w:val="00532A25"/>
    <w:rsid w:val="00533DE7"/>
    <w:rsid w:val="00533E49"/>
    <w:rsid w:val="00534B0C"/>
    <w:rsid w:val="00535DC8"/>
    <w:rsid w:val="00536D27"/>
    <w:rsid w:val="005372A4"/>
    <w:rsid w:val="00537308"/>
    <w:rsid w:val="00537BA9"/>
    <w:rsid w:val="005405AB"/>
    <w:rsid w:val="00540A00"/>
    <w:rsid w:val="005411B9"/>
    <w:rsid w:val="00541654"/>
    <w:rsid w:val="00541DC9"/>
    <w:rsid w:val="00543CE4"/>
    <w:rsid w:val="00543CFA"/>
    <w:rsid w:val="005440CB"/>
    <w:rsid w:val="00544173"/>
    <w:rsid w:val="00545381"/>
    <w:rsid w:val="00545EA8"/>
    <w:rsid w:val="00545EEF"/>
    <w:rsid w:val="0054716E"/>
    <w:rsid w:val="00547951"/>
    <w:rsid w:val="0055054C"/>
    <w:rsid w:val="00550724"/>
    <w:rsid w:val="005507D9"/>
    <w:rsid w:val="00550833"/>
    <w:rsid w:val="00550D0F"/>
    <w:rsid w:val="00550DA0"/>
    <w:rsid w:val="00551509"/>
    <w:rsid w:val="00551D9E"/>
    <w:rsid w:val="00552193"/>
    <w:rsid w:val="005529E2"/>
    <w:rsid w:val="005545F1"/>
    <w:rsid w:val="00554CDC"/>
    <w:rsid w:val="00555827"/>
    <w:rsid w:val="00555D05"/>
    <w:rsid w:val="00556089"/>
    <w:rsid w:val="00556418"/>
    <w:rsid w:val="00556899"/>
    <w:rsid w:val="00556EBF"/>
    <w:rsid w:val="005577BA"/>
    <w:rsid w:val="00557C61"/>
    <w:rsid w:val="0056078C"/>
    <w:rsid w:val="00560E80"/>
    <w:rsid w:val="0056142B"/>
    <w:rsid w:val="0056166F"/>
    <w:rsid w:val="0056186C"/>
    <w:rsid w:val="00562C52"/>
    <w:rsid w:val="00563DA3"/>
    <w:rsid w:val="00564474"/>
    <w:rsid w:val="00564765"/>
    <w:rsid w:val="00565762"/>
    <w:rsid w:val="005658BD"/>
    <w:rsid w:val="00566E22"/>
    <w:rsid w:val="00571611"/>
    <w:rsid w:val="005716B6"/>
    <w:rsid w:val="00572129"/>
    <w:rsid w:val="005733CD"/>
    <w:rsid w:val="005736B9"/>
    <w:rsid w:val="005738F0"/>
    <w:rsid w:val="0057497E"/>
    <w:rsid w:val="005759A9"/>
    <w:rsid w:val="005766C1"/>
    <w:rsid w:val="00576BE6"/>
    <w:rsid w:val="00577383"/>
    <w:rsid w:val="00580BCE"/>
    <w:rsid w:val="00583510"/>
    <w:rsid w:val="00585357"/>
    <w:rsid w:val="00585CA2"/>
    <w:rsid w:val="005864ED"/>
    <w:rsid w:val="00587271"/>
    <w:rsid w:val="0058756D"/>
    <w:rsid w:val="00587D19"/>
    <w:rsid w:val="00590770"/>
    <w:rsid w:val="00590D27"/>
    <w:rsid w:val="00591602"/>
    <w:rsid w:val="005916AD"/>
    <w:rsid w:val="00592958"/>
    <w:rsid w:val="00594634"/>
    <w:rsid w:val="00594CBC"/>
    <w:rsid w:val="005951DB"/>
    <w:rsid w:val="00596E79"/>
    <w:rsid w:val="00597816"/>
    <w:rsid w:val="00597B5B"/>
    <w:rsid w:val="005A02C6"/>
    <w:rsid w:val="005A0D83"/>
    <w:rsid w:val="005A1F6E"/>
    <w:rsid w:val="005A2130"/>
    <w:rsid w:val="005A2D06"/>
    <w:rsid w:val="005A4774"/>
    <w:rsid w:val="005A4907"/>
    <w:rsid w:val="005A530A"/>
    <w:rsid w:val="005A535C"/>
    <w:rsid w:val="005A646D"/>
    <w:rsid w:val="005A6DAC"/>
    <w:rsid w:val="005A6F2B"/>
    <w:rsid w:val="005A75CE"/>
    <w:rsid w:val="005A7FE2"/>
    <w:rsid w:val="005B0B85"/>
    <w:rsid w:val="005B222A"/>
    <w:rsid w:val="005B37B5"/>
    <w:rsid w:val="005B49C4"/>
    <w:rsid w:val="005B547F"/>
    <w:rsid w:val="005B562D"/>
    <w:rsid w:val="005B5ABD"/>
    <w:rsid w:val="005B5AD9"/>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26F"/>
    <w:rsid w:val="005C3434"/>
    <w:rsid w:val="005C4517"/>
    <w:rsid w:val="005C58C3"/>
    <w:rsid w:val="005C60C6"/>
    <w:rsid w:val="005C65D6"/>
    <w:rsid w:val="005C7576"/>
    <w:rsid w:val="005C7FC0"/>
    <w:rsid w:val="005D22F2"/>
    <w:rsid w:val="005D2E87"/>
    <w:rsid w:val="005D3764"/>
    <w:rsid w:val="005D3ED6"/>
    <w:rsid w:val="005D3F4F"/>
    <w:rsid w:val="005D4951"/>
    <w:rsid w:val="005D5F9C"/>
    <w:rsid w:val="005D624D"/>
    <w:rsid w:val="005D6576"/>
    <w:rsid w:val="005D69B4"/>
    <w:rsid w:val="005D69BE"/>
    <w:rsid w:val="005D6EF1"/>
    <w:rsid w:val="005D6F60"/>
    <w:rsid w:val="005D718D"/>
    <w:rsid w:val="005D72ED"/>
    <w:rsid w:val="005E0D98"/>
    <w:rsid w:val="005E23B6"/>
    <w:rsid w:val="005E30F9"/>
    <w:rsid w:val="005E32AD"/>
    <w:rsid w:val="005E3D68"/>
    <w:rsid w:val="005E4288"/>
    <w:rsid w:val="005E4993"/>
    <w:rsid w:val="005E65E4"/>
    <w:rsid w:val="005E65FB"/>
    <w:rsid w:val="005E6B45"/>
    <w:rsid w:val="005F0481"/>
    <w:rsid w:val="005F05FF"/>
    <w:rsid w:val="005F070F"/>
    <w:rsid w:val="005F09CB"/>
    <w:rsid w:val="005F3078"/>
    <w:rsid w:val="005F3753"/>
    <w:rsid w:val="005F379B"/>
    <w:rsid w:val="005F37D3"/>
    <w:rsid w:val="005F47A2"/>
    <w:rsid w:val="005F6843"/>
    <w:rsid w:val="005F6FB4"/>
    <w:rsid w:val="005F7A5D"/>
    <w:rsid w:val="006015A0"/>
    <w:rsid w:val="0060160A"/>
    <w:rsid w:val="00602355"/>
    <w:rsid w:val="00602662"/>
    <w:rsid w:val="00603280"/>
    <w:rsid w:val="0060356C"/>
    <w:rsid w:val="00604554"/>
    <w:rsid w:val="006056E9"/>
    <w:rsid w:val="00605757"/>
    <w:rsid w:val="0060576E"/>
    <w:rsid w:val="0060609E"/>
    <w:rsid w:val="006061A6"/>
    <w:rsid w:val="00606968"/>
    <w:rsid w:val="0061030C"/>
    <w:rsid w:val="00610B85"/>
    <w:rsid w:val="00610C23"/>
    <w:rsid w:val="00611720"/>
    <w:rsid w:val="0061275D"/>
    <w:rsid w:val="00612C31"/>
    <w:rsid w:val="00613016"/>
    <w:rsid w:val="00613635"/>
    <w:rsid w:val="006138B1"/>
    <w:rsid w:val="00614736"/>
    <w:rsid w:val="00615B62"/>
    <w:rsid w:val="0061738C"/>
    <w:rsid w:val="006201DE"/>
    <w:rsid w:val="00621476"/>
    <w:rsid w:val="00621E9D"/>
    <w:rsid w:val="00622188"/>
    <w:rsid w:val="006223D3"/>
    <w:rsid w:val="00622A5E"/>
    <w:rsid w:val="00622D76"/>
    <w:rsid w:val="0062317D"/>
    <w:rsid w:val="00623470"/>
    <w:rsid w:val="0062432A"/>
    <w:rsid w:val="00624A21"/>
    <w:rsid w:val="00624D01"/>
    <w:rsid w:val="00625912"/>
    <w:rsid w:val="00625997"/>
    <w:rsid w:val="006259B7"/>
    <w:rsid w:val="00627715"/>
    <w:rsid w:val="006279A9"/>
    <w:rsid w:val="00631043"/>
    <w:rsid w:val="006318CF"/>
    <w:rsid w:val="006338E7"/>
    <w:rsid w:val="00634E0B"/>
    <w:rsid w:val="0063511C"/>
    <w:rsid w:val="0063548E"/>
    <w:rsid w:val="0063725B"/>
    <w:rsid w:val="0064097D"/>
    <w:rsid w:val="006413C2"/>
    <w:rsid w:val="00641C60"/>
    <w:rsid w:val="00641CA6"/>
    <w:rsid w:val="00643C73"/>
    <w:rsid w:val="006440B8"/>
    <w:rsid w:val="00644D44"/>
    <w:rsid w:val="00646C3F"/>
    <w:rsid w:val="006502E1"/>
    <w:rsid w:val="00650522"/>
    <w:rsid w:val="00651E23"/>
    <w:rsid w:val="006520A7"/>
    <w:rsid w:val="00652396"/>
    <w:rsid w:val="00652464"/>
    <w:rsid w:val="006529CA"/>
    <w:rsid w:val="00653FC0"/>
    <w:rsid w:val="00655767"/>
    <w:rsid w:val="00657D23"/>
    <w:rsid w:val="006605C0"/>
    <w:rsid w:val="00660627"/>
    <w:rsid w:val="00661655"/>
    <w:rsid w:val="00661A4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0DAE"/>
    <w:rsid w:val="00672003"/>
    <w:rsid w:val="006723CC"/>
    <w:rsid w:val="00672513"/>
    <w:rsid w:val="006726FC"/>
    <w:rsid w:val="00674B25"/>
    <w:rsid w:val="00674D11"/>
    <w:rsid w:val="006761CF"/>
    <w:rsid w:val="00677C59"/>
    <w:rsid w:val="00677D11"/>
    <w:rsid w:val="00680FB8"/>
    <w:rsid w:val="00681609"/>
    <w:rsid w:val="00681695"/>
    <w:rsid w:val="00681DE3"/>
    <w:rsid w:val="006822A4"/>
    <w:rsid w:val="006829B5"/>
    <w:rsid w:val="006866DC"/>
    <w:rsid w:val="00686957"/>
    <w:rsid w:val="006874A4"/>
    <w:rsid w:val="006874F5"/>
    <w:rsid w:val="00687707"/>
    <w:rsid w:val="00687A01"/>
    <w:rsid w:val="00690750"/>
    <w:rsid w:val="00691A82"/>
    <w:rsid w:val="00691C03"/>
    <w:rsid w:val="00692731"/>
    <w:rsid w:val="00692DF1"/>
    <w:rsid w:val="00693874"/>
    <w:rsid w:val="00694C30"/>
    <w:rsid w:val="00695561"/>
    <w:rsid w:val="006959B1"/>
    <w:rsid w:val="00695EF5"/>
    <w:rsid w:val="00696CB2"/>
    <w:rsid w:val="00696EB6"/>
    <w:rsid w:val="006974BD"/>
    <w:rsid w:val="006978B9"/>
    <w:rsid w:val="00697962"/>
    <w:rsid w:val="00697BB4"/>
    <w:rsid w:val="006A030E"/>
    <w:rsid w:val="006A09BC"/>
    <w:rsid w:val="006A0DFD"/>
    <w:rsid w:val="006A110B"/>
    <w:rsid w:val="006A17BB"/>
    <w:rsid w:val="006A21A5"/>
    <w:rsid w:val="006A2C67"/>
    <w:rsid w:val="006A4417"/>
    <w:rsid w:val="006A4DD9"/>
    <w:rsid w:val="006A56DE"/>
    <w:rsid w:val="006A5B6A"/>
    <w:rsid w:val="006A5DB1"/>
    <w:rsid w:val="006A66D2"/>
    <w:rsid w:val="006A74FA"/>
    <w:rsid w:val="006A79F8"/>
    <w:rsid w:val="006A7AB0"/>
    <w:rsid w:val="006B0C6C"/>
    <w:rsid w:val="006B114F"/>
    <w:rsid w:val="006B1CD6"/>
    <w:rsid w:val="006B2320"/>
    <w:rsid w:val="006B2B25"/>
    <w:rsid w:val="006B2BE5"/>
    <w:rsid w:val="006B3036"/>
    <w:rsid w:val="006B38AA"/>
    <w:rsid w:val="006B56F6"/>
    <w:rsid w:val="006B6725"/>
    <w:rsid w:val="006B6E2C"/>
    <w:rsid w:val="006C0658"/>
    <w:rsid w:val="006C15EA"/>
    <w:rsid w:val="006C17BF"/>
    <w:rsid w:val="006C3BB8"/>
    <w:rsid w:val="006C41E8"/>
    <w:rsid w:val="006C4ADA"/>
    <w:rsid w:val="006C5167"/>
    <w:rsid w:val="006C5465"/>
    <w:rsid w:val="006C64AB"/>
    <w:rsid w:val="006C6689"/>
    <w:rsid w:val="006C77E4"/>
    <w:rsid w:val="006D0010"/>
    <w:rsid w:val="006D03AF"/>
    <w:rsid w:val="006D05C4"/>
    <w:rsid w:val="006D0641"/>
    <w:rsid w:val="006D07F7"/>
    <w:rsid w:val="006D0F86"/>
    <w:rsid w:val="006D10E3"/>
    <w:rsid w:val="006D114D"/>
    <w:rsid w:val="006D1C4D"/>
    <w:rsid w:val="006D389E"/>
    <w:rsid w:val="006D3B6A"/>
    <w:rsid w:val="006D3CCD"/>
    <w:rsid w:val="006D4ADF"/>
    <w:rsid w:val="006D52B2"/>
    <w:rsid w:val="006D53E4"/>
    <w:rsid w:val="006D5A20"/>
    <w:rsid w:val="006D5D99"/>
    <w:rsid w:val="006D6002"/>
    <w:rsid w:val="006D6E56"/>
    <w:rsid w:val="006D70F0"/>
    <w:rsid w:val="006E0C12"/>
    <w:rsid w:val="006E0CF0"/>
    <w:rsid w:val="006E0EC3"/>
    <w:rsid w:val="006E150F"/>
    <w:rsid w:val="006E2508"/>
    <w:rsid w:val="006E3236"/>
    <w:rsid w:val="006E3D49"/>
    <w:rsid w:val="006E3E45"/>
    <w:rsid w:val="006E4030"/>
    <w:rsid w:val="006E4E47"/>
    <w:rsid w:val="006E5DDB"/>
    <w:rsid w:val="006E652A"/>
    <w:rsid w:val="006E6CBB"/>
    <w:rsid w:val="006E733A"/>
    <w:rsid w:val="006E75E6"/>
    <w:rsid w:val="006E7BDF"/>
    <w:rsid w:val="006E7C77"/>
    <w:rsid w:val="006F0E8F"/>
    <w:rsid w:val="006F185D"/>
    <w:rsid w:val="006F1994"/>
    <w:rsid w:val="006F1E67"/>
    <w:rsid w:val="006F2DBB"/>
    <w:rsid w:val="006F49A0"/>
    <w:rsid w:val="006F4B4B"/>
    <w:rsid w:val="006F51BD"/>
    <w:rsid w:val="006F58E2"/>
    <w:rsid w:val="006F620D"/>
    <w:rsid w:val="006F635C"/>
    <w:rsid w:val="007016D4"/>
    <w:rsid w:val="007023DB"/>
    <w:rsid w:val="007036AD"/>
    <w:rsid w:val="00704861"/>
    <w:rsid w:val="007061AF"/>
    <w:rsid w:val="00706AC2"/>
    <w:rsid w:val="00706C74"/>
    <w:rsid w:val="0070740E"/>
    <w:rsid w:val="00710F92"/>
    <w:rsid w:val="0071147E"/>
    <w:rsid w:val="00711EEC"/>
    <w:rsid w:val="00712021"/>
    <w:rsid w:val="00714B97"/>
    <w:rsid w:val="00715327"/>
    <w:rsid w:val="00715C1B"/>
    <w:rsid w:val="00716884"/>
    <w:rsid w:val="0071796C"/>
    <w:rsid w:val="00720FFA"/>
    <w:rsid w:val="0072179C"/>
    <w:rsid w:val="00722093"/>
    <w:rsid w:val="0072270C"/>
    <w:rsid w:val="0072404E"/>
    <w:rsid w:val="007243A5"/>
    <w:rsid w:val="00726708"/>
    <w:rsid w:val="0072710C"/>
    <w:rsid w:val="00730ACE"/>
    <w:rsid w:val="00730F81"/>
    <w:rsid w:val="0073123F"/>
    <w:rsid w:val="00732610"/>
    <w:rsid w:val="007326E5"/>
    <w:rsid w:val="007327F0"/>
    <w:rsid w:val="00734213"/>
    <w:rsid w:val="00734410"/>
    <w:rsid w:val="0073479E"/>
    <w:rsid w:val="00735058"/>
    <w:rsid w:val="00737C86"/>
    <w:rsid w:val="00741711"/>
    <w:rsid w:val="0074273E"/>
    <w:rsid w:val="007427AE"/>
    <w:rsid w:val="00742E77"/>
    <w:rsid w:val="00743A1C"/>
    <w:rsid w:val="00743B7F"/>
    <w:rsid w:val="00744CC4"/>
    <w:rsid w:val="0074501F"/>
    <w:rsid w:val="00746C94"/>
    <w:rsid w:val="00747E57"/>
    <w:rsid w:val="007503E6"/>
    <w:rsid w:val="0075081C"/>
    <w:rsid w:val="0075165B"/>
    <w:rsid w:val="00751E10"/>
    <w:rsid w:val="0075226D"/>
    <w:rsid w:val="0075231E"/>
    <w:rsid w:val="00752BF4"/>
    <w:rsid w:val="00753FD9"/>
    <w:rsid w:val="00754AFB"/>
    <w:rsid w:val="00754C36"/>
    <w:rsid w:val="00754E31"/>
    <w:rsid w:val="00754E93"/>
    <w:rsid w:val="00755801"/>
    <w:rsid w:val="0075654E"/>
    <w:rsid w:val="00756E44"/>
    <w:rsid w:val="00760414"/>
    <w:rsid w:val="007604B4"/>
    <w:rsid w:val="0076167D"/>
    <w:rsid w:val="00761876"/>
    <w:rsid w:val="00761DF0"/>
    <w:rsid w:val="00762551"/>
    <w:rsid w:val="00763432"/>
    <w:rsid w:val="00763ABB"/>
    <w:rsid w:val="00764A3E"/>
    <w:rsid w:val="0076586D"/>
    <w:rsid w:val="0076594A"/>
    <w:rsid w:val="00766475"/>
    <w:rsid w:val="00767CD3"/>
    <w:rsid w:val="00767F29"/>
    <w:rsid w:val="007706FF"/>
    <w:rsid w:val="007709D0"/>
    <w:rsid w:val="00772035"/>
    <w:rsid w:val="007721B7"/>
    <w:rsid w:val="00772802"/>
    <w:rsid w:val="007768F2"/>
    <w:rsid w:val="0077695F"/>
    <w:rsid w:val="00776E07"/>
    <w:rsid w:val="007808C6"/>
    <w:rsid w:val="00780B0B"/>
    <w:rsid w:val="00781462"/>
    <w:rsid w:val="0078206A"/>
    <w:rsid w:val="007823E6"/>
    <w:rsid w:val="00782557"/>
    <w:rsid w:val="00783632"/>
    <w:rsid w:val="00783680"/>
    <w:rsid w:val="00783C5D"/>
    <w:rsid w:val="00786069"/>
    <w:rsid w:val="00786344"/>
    <w:rsid w:val="00787541"/>
    <w:rsid w:val="00787598"/>
    <w:rsid w:val="007878B0"/>
    <w:rsid w:val="0079023F"/>
    <w:rsid w:val="0079075C"/>
    <w:rsid w:val="007915A6"/>
    <w:rsid w:val="00792AF0"/>
    <w:rsid w:val="00792E3F"/>
    <w:rsid w:val="007935FC"/>
    <w:rsid w:val="00794547"/>
    <w:rsid w:val="0079603E"/>
    <w:rsid w:val="007960E5"/>
    <w:rsid w:val="00796785"/>
    <w:rsid w:val="00797405"/>
    <w:rsid w:val="00797610"/>
    <w:rsid w:val="00797DA3"/>
    <w:rsid w:val="007A09B1"/>
    <w:rsid w:val="007A0D65"/>
    <w:rsid w:val="007A18B0"/>
    <w:rsid w:val="007A213D"/>
    <w:rsid w:val="007A2B2D"/>
    <w:rsid w:val="007A2CB8"/>
    <w:rsid w:val="007A2EFD"/>
    <w:rsid w:val="007A391C"/>
    <w:rsid w:val="007A3C9B"/>
    <w:rsid w:val="007A459B"/>
    <w:rsid w:val="007A460D"/>
    <w:rsid w:val="007A46EE"/>
    <w:rsid w:val="007A6A65"/>
    <w:rsid w:val="007A7F80"/>
    <w:rsid w:val="007B0258"/>
    <w:rsid w:val="007B0295"/>
    <w:rsid w:val="007B0CD2"/>
    <w:rsid w:val="007B0CE8"/>
    <w:rsid w:val="007B2EE0"/>
    <w:rsid w:val="007B3916"/>
    <w:rsid w:val="007B3B42"/>
    <w:rsid w:val="007B3F1A"/>
    <w:rsid w:val="007B5820"/>
    <w:rsid w:val="007B5B5B"/>
    <w:rsid w:val="007B5E57"/>
    <w:rsid w:val="007B5F13"/>
    <w:rsid w:val="007B5F6A"/>
    <w:rsid w:val="007B75FA"/>
    <w:rsid w:val="007C01F6"/>
    <w:rsid w:val="007C026D"/>
    <w:rsid w:val="007C0345"/>
    <w:rsid w:val="007C0CED"/>
    <w:rsid w:val="007C0D2E"/>
    <w:rsid w:val="007C12A2"/>
    <w:rsid w:val="007C2861"/>
    <w:rsid w:val="007C2DAC"/>
    <w:rsid w:val="007C345B"/>
    <w:rsid w:val="007C3D5E"/>
    <w:rsid w:val="007C467A"/>
    <w:rsid w:val="007C5317"/>
    <w:rsid w:val="007C5336"/>
    <w:rsid w:val="007C6F40"/>
    <w:rsid w:val="007C7363"/>
    <w:rsid w:val="007C75D1"/>
    <w:rsid w:val="007C7C47"/>
    <w:rsid w:val="007D00F0"/>
    <w:rsid w:val="007D0430"/>
    <w:rsid w:val="007D060F"/>
    <w:rsid w:val="007D0F5B"/>
    <w:rsid w:val="007D1727"/>
    <w:rsid w:val="007D2F63"/>
    <w:rsid w:val="007D3EAB"/>
    <w:rsid w:val="007D4956"/>
    <w:rsid w:val="007D4CED"/>
    <w:rsid w:val="007D5654"/>
    <w:rsid w:val="007D625B"/>
    <w:rsid w:val="007D640C"/>
    <w:rsid w:val="007D6A57"/>
    <w:rsid w:val="007D7EB7"/>
    <w:rsid w:val="007E0A67"/>
    <w:rsid w:val="007E0D47"/>
    <w:rsid w:val="007E1ABD"/>
    <w:rsid w:val="007E1CE7"/>
    <w:rsid w:val="007E2825"/>
    <w:rsid w:val="007E2A99"/>
    <w:rsid w:val="007E34FA"/>
    <w:rsid w:val="007E35A2"/>
    <w:rsid w:val="007E3968"/>
    <w:rsid w:val="007E4DE8"/>
    <w:rsid w:val="007E5036"/>
    <w:rsid w:val="007E511A"/>
    <w:rsid w:val="007E52B4"/>
    <w:rsid w:val="007E5F75"/>
    <w:rsid w:val="007E6358"/>
    <w:rsid w:val="007E646D"/>
    <w:rsid w:val="007E64EC"/>
    <w:rsid w:val="007E66EB"/>
    <w:rsid w:val="007E7396"/>
    <w:rsid w:val="007E7871"/>
    <w:rsid w:val="007F04C6"/>
    <w:rsid w:val="007F0A9D"/>
    <w:rsid w:val="007F0B5E"/>
    <w:rsid w:val="007F1504"/>
    <w:rsid w:val="007F24AD"/>
    <w:rsid w:val="007F292A"/>
    <w:rsid w:val="007F2C57"/>
    <w:rsid w:val="007F2F1B"/>
    <w:rsid w:val="007F365A"/>
    <w:rsid w:val="007F4F1D"/>
    <w:rsid w:val="007F5AA9"/>
    <w:rsid w:val="008010B6"/>
    <w:rsid w:val="0080136E"/>
    <w:rsid w:val="00801E84"/>
    <w:rsid w:val="00802B30"/>
    <w:rsid w:val="00803962"/>
    <w:rsid w:val="00803EC7"/>
    <w:rsid w:val="008054AC"/>
    <w:rsid w:val="00806CEE"/>
    <w:rsid w:val="008109E3"/>
    <w:rsid w:val="008121EC"/>
    <w:rsid w:val="008141AF"/>
    <w:rsid w:val="0081433B"/>
    <w:rsid w:val="008158E7"/>
    <w:rsid w:val="00815A10"/>
    <w:rsid w:val="0081616D"/>
    <w:rsid w:val="008169EC"/>
    <w:rsid w:val="00820EA4"/>
    <w:rsid w:val="00821263"/>
    <w:rsid w:val="00821994"/>
    <w:rsid w:val="0082216F"/>
    <w:rsid w:val="008226AB"/>
    <w:rsid w:val="008230FA"/>
    <w:rsid w:val="0082446E"/>
    <w:rsid w:val="008248BA"/>
    <w:rsid w:val="00825F4F"/>
    <w:rsid w:val="00826231"/>
    <w:rsid w:val="00826A61"/>
    <w:rsid w:val="008273F1"/>
    <w:rsid w:val="008276B3"/>
    <w:rsid w:val="008304C1"/>
    <w:rsid w:val="008308DD"/>
    <w:rsid w:val="00830FA3"/>
    <w:rsid w:val="00831A76"/>
    <w:rsid w:val="008327EC"/>
    <w:rsid w:val="008328E6"/>
    <w:rsid w:val="00832A4D"/>
    <w:rsid w:val="00832C6E"/>
    <w:rsid w:val="00832D8D"/>
    <w:rsid w:val="00833201"/>
    <w:rsid w:val="00833BC1"/>
    <w:rsid w:val="00833E4B"/>
    <w:rsid w:val="00834B3E"/>
    <w:rsid w:val="00834E28"/>
    <w:rsid w:val="00835410"/>
    <w:rsid w:val="0083553E"/>
    <w:rsid w:val="00835938"/>
    <w:rsid w:val="00835E7E"/>
    <w:rsid w:val="00836BC3"/>
    <w:rsid w:val="00836D2A"/>
    <w:rsid w:val="00836FBA"/>
    <w:rsid w:val="00840A8A"/>
    <w:rsid w:val="00841EF8"/>
    <w:rsid w:val="00842044"/>
    <w:rsid w:val="00842445"/>
    <w:rsid w:val="00842C52"/>
    <w:rsid w:val="00842D03"/>
    <w:rsid w:val="00843241"/>
    <w:rsid w:val="00846229"/>
    <w:rsid w:val="00846EDA"/>
    <w:rsid w:val="00847AD0"/>
    <w:rsid w:val="008500EE"/>
    <w:rsid w:val="00850364"/>
    <w:rsid w:val="00853433"/>
    <w:rsid w:val="0085343E"/>
    <w:rsid w:val="0085361C"/>
    <w:rsid w:val="00853FD9"/>
    <w:rsid w:val="00855452"/>
    <w:rsid w:val="00855C55"/>
    <w:rsid w:val="0085629F"/>
    <w:rsid w:val="00857230"/>
    <w:rsid w:val="008575C6"/>
    <w:rsid w:val="008611DD"/>
    <w:rsid w:val="008613E4"/>
    <w:rsid w:val="008621D9"/>
    <w:rsid w:val="00862278"/>
    <w:rsid w:val="0086236F"/>
    <w:rsid w:val="00862531"/>
    <w:rsid w:val="0086270E"/>
    <w:rsid w:val="008641B1"/>
    <w:rsid w:val="00864681"/>
    <w:rsid w:val="00864AB1"/>
    <w:rsid w:val="00864D3A"/>
    <w:rsid w:val="0086516E"/>
    <w:rsid w:val="008653DA"/>
    <w:rsid w:val="00865B8C"/>
    <w:rsid w:val="00866941"/>
    <w:rsid w:val="008673F5"/>
    <w:rsid w:val="0086791B"/>
    <w:rsid w:val="008703BB"/>
    <w:rsid w:val="00870790"/>
    <w:rsid w:val="008722EB"/>
    <w:rsid w:val="008739C8"/>
    <w:rsid w:val="00874839"/>
    <w:rsid w:val="008753E2"/>
    <w:rsid w:val="0087560B"/>
    <w:rsid w:val="0087571F"/>
    <w:rsid w:val="008774AE"/>
    <w:rsid w:val="00877962"/>
    <w:rsid w:val="00880D96"/>
    <w:rsid w:val="00880F48"/>
    <w:rsid w:val="00881A61"/>
    <w:rsid w:val="00881B15"/>
    <w:rsid w:val="00882244"/>
    <w:rsid w:val="00882718"/>
    <w:rsid w:val="00882A25"/>
    <w:rsid w:val="00883155"/>
    <w:rsid w:val="008835C0"/>
    <w:rsid w:val="0088361E"/>
    <w:rsid w:val="0088377B"/>
    <w:rsid w:val="008837B0"/>
    <w:rsid w:val="008837C5"/>
    <w:rsid w:val="00883A93"/>
    <w:rsid w:val="00884E08"/>
    <w:rsid w:val="008851DB"/>
    <w:rsid w:val="00886016"/>
    <w:rsid w:val="0088634A"/>
    <w:rsid w:val="00886390"/>
    <w:rsid w:val="00887AFA"/>
    <w:rsid w:val="0089003F"/>
    <w:rsid w:val="008901B9"/>
    <w:rsid w:val="00891075"/>
    <w:rsid w:val="00891258"/>
    <w:rsid w:val="0089136B"/>
    <w:rsid w:val="00891972"/>
    <w:rsid w:val="00891CE3"/>
    <w:rsid w:val="0089209F"/>
    <w:rsid w:val="00892583"/>
    <w:rsid w:val="00892841"/>
    <w:rsid w:val="00893278"/>
    <w:rsid w:val="008934C2"/>
    <w:rsid w:val="0089394A"/>
    <w:rsid w:val="00893D3D"/>
    <w:rsid w:val="008946AE"/>
    <w:rsid w:val="00895C8F"/>
    <w:rsid w:val="008960AF"/>
    <w:rsid w:val="008A0247"/>
    <w:rsid w:val="008A278D"/>
    <w:rsid w:val="008A3198"/>
    <w:rsid w:val="008A327E"/>
    <w:rsid w:val="008A3B0B"/>
    <w:rsid w:val="008A44CF"/>
    <w:rsid w:val="008A4765"/>
    <w:rsid w:val="008A5377"/>
    <w:rsid w:val="008A5D7C"/>
    <w:rsid w:val="008A6826"/>
    <w:rsid w:val="008A6BE2"/>
    <w:rsid w:val="008A7EC7"/>
    <w:rsid w:val="008B0B27"/>
    <w:rsid w:val="008B0D87"/>
    <w:rsid w:val="008B1E3D"/>
    <w:rsid w:val="008B2284"/>
    <w:rsid w:val="008B245B"/>
    <w:rsid w:val="008B2B85"/>
    <w:rsid w:val="008B2C32"/>
    <w:rsid w:val="008B30BB"/>
    <w:rsid w:val="008B32CE"/>
    <w:rsid w:val="008B4F86"/>
    <w:rsid w:val="008B5DE3"/>
    <w:rsid w:val="008B613B"/>
    <w:rsid w:val="008B6538"/>
    <w:rsid w:val="008B6A10"/>
    <w:rsid w:val="008B6E22"/>
    <w:rsid w:val="008B70EF"/>
    <w:rsid w:val="008B7713"/>
    <w:rsid w:val="008C248E"/>
    <w:rsid w:val="008C267A"/>
    <w:rsid w:val="008C269C"/>
    <w:rsid w:val="008C2D84"/>
    <w:rsid w:val="008C4818"/>
    <w:rsid w:val="008C5357"/>
    <w:rsid w:val="008C5367"/>
    <w:rsid w:val="008C5D64"/>
    <w:rsid w:val="008C6511"/>
    <w:rsid w:val="008C6E6C"/>
    <w:rsid w:val="008C7D73"/>
    <w:rsid w:val="008D076C"/>
    <w:rsid w:val="008D3328"/>
    <w:rsid w:val="008D4E48"/>
    <w:rsid w:val="008D6BCD"/>
    <w:rsid w:val="008D6E24"/>
    <w:rsid w:val="008D74DC"/>
    <w:rsid w:val="008D7CD2"/>
    <w:rsid w:val="008D7D97"/>
    <w:rsid w:val="008E199D"/>
    <w:rsid w:val="008E3A4C"/>
    <w:rsid w:val="008E3AAA"/>
    <w:rsid w:val="008E453B"/>
    <w:rsid w:val="008E4664"/>
    <w:rsid w:val="008E4D03"/>
    <w:rsid w:val="008E5B87"/>
    <w:rsid w:val="008E7112"/>
    <w:rsid w:val="008E7192"/>
    <w:rsid w:val="008E7526"/>
    <w:rsid w:val="008E7871"/>
    <w:rsid w:val="008E7EFD"/>
    <w:rsid w:val="008F03DD"/>
    <w:rsid w:val="008F1344"/>
    <w:rsid w:val="008F383C"/>
    <w:rsid w:val="008F3CF3"/>
    <w:rsid w:val="008F4588"/>
    <w:rsid w:val="008F667D"/>
    <w:rsid w:val="00900166"/>
    <w:rsid w:val="009007D1"/>
    <w:rsid w:val="00900891"/>
    <w:rsid w:val="00900C10"/>
    <w:rsid w:val="00900CC9"/>
    <w:rsid w:val="0090105F"/>
    <w:rsid w:val="00901599"/>
    <w:rsid w:val="00901EEF"/>
    <w:rsid w:val="009032DF"/>
    <w:rsid w:val="009035CC"/>
    <w:rsid w:val="00904180"/>
    <w:rsid w:val="00904359"/>
    <w:rsid w:val="00904566"/>
    <w:rsid w:val="0090464D"/>
    <w:rsid w:val="00904938"/>
    <w:rsid w:val="00905319"/>
    <w:rsid w:val="00905C94"/>
    <w:rsid w:val="00906092"/>
    <w:rsid w:val="00906416"/>
    <w:rsid w:val="009064CF"/>
    <w:rsid w:val="009066F8"/>
    <w:rsid w:val="00906EAA"/>
    <w:rsid w:val="00907CC6"/>
    <w:rsid w:val="00910C9C"/>
    <w:rsid w:val="009136D0"/>
    <w:rsid w:val="00913760"/>
    <w:rsid w:val="00913963"/>
    <w:rsid w:val="00915100"/>
    <w:rsid w:val="009155F2"/>
    <w:rsid w:val="009164F6"/>
    <w:rsid w:val="009169E0"/>
    <w:rsid w:val="00916F23"/>
    <w:rsid w:val="00917304"/>
    <w:rsid w:val="00917497"/>
    <w:rsid w:val="009178BA"/>
    <w:rsid w:val="00917FDF"/>
    <w:rsid w:val="0092047B"/>
    <w:rsid w:val="009204F6"/>
    <w:rsid w:val="009207AB"/>
    <w:rsid w:val="00921DD3"/>
    <w:rsid w:val="00921EBB"/>
    <w:rsid w:val="00923275"/>
    <w:rsid w:val="009235C1"/>
    <w:rsid w:val="00923F81"/>
    <w:rsid w:val="0092473D"/>
    <w:rsid w:val="00926076"/>
    <w:rsid w:val="00926767"/>
    <w:rsid w:val="00926884"/>
    <w:rsid w:val="00926E6D"/>
    <w:rsid w:val="00927183"/>
    <w:rsid w:val="009300AD"/>
    <w:rsid w:val="00930C54"/>
    <w:rsid w:val="009314C7"/>
    <w:rsid w:val="00932B30"/>
    <w:rsid w:val="00932F42"/>
    <w:rsid w:val="009337A0"/>
    <w:rsid w:val="00934CFA"/>
    <w:rsid w:val="009350EA"/>
    <w:rsid w:val="00935237"/>
    <w:rsid w:val="0093565E"/>
    <w:rsid w:val="00936317"/>
    <w:rsid w:val="009376E1"/>
    <w:rsid w:val="00937A47"/>
    <w:rsid w:val="009406BD"/>
    <w:rsid w:val="00940E50"/>
    <w:rsid w:val="0094266A"/>
    <w:rsid w:val="009427A7"/>
    <w:rsid w:val="0094324F"/>
    <w:rsid w:val="0094374C"/>
    <w:rsid w:val="00944065"/>
    <w:rsid w:val="009447BE"/>
    <w:rsid w:val="00944B49"/>
    <w:rsid w:val="009458B7"/>
    <w:rsid w:val="00946266"/>
    <w:rsid w:val="00947858"/>
    <w:rsid w:val="00951269"/>
    <w:rsid w:val="009520A5"/>
    <w:rsid w:val="00952697"/>
    <w:rsid w:val="009536D1"/>
    <w:rsid w:val="009541B8"/>
    <w:rsid w:val="009547B7"/>
    <w:rsid w:val="009554DF"/>
    <w:rsid w:val="00955568"/>
    <w:rsid w:val="00955F97"/>
    <w:rsid w:val="00955F9E"/>
    <w:rsid w:val="0095621B"/>
    <w:rsid w:val="00957B4E"/>
    <w:rsid w:val="00960E03"/>
    <w:rsid w:val="0096303B"/>
    <w:rsid w:val="00964635"/>
    <w:rsid w:val="009650F5"/>
    <w:rsid w:val="00967228"/>
    <w:rsid w:val="009673B9"/>
    <w:rsid w:val="00967869"/>
    <w:rsid w:val="00967B1A"/>
    <w:rsid w:val="00970030"/>
    <w:rsid w:val="0097033C"/>
    <w:rsid w:val="009704A7"/>
    <w:rsid w:val="00970513"/>
    <w:rsid w:val="00970DC7"/>
    <w:rsid w:val="00971D5C"/>
    <w:rsid w:val="00971DE2"/>
    <w:rsid w:val="00972165"/>
    <w:rsid w:val="0097241C"/>
    <w:rsid w:val="00972CDD"/>
    <w:rsid w:val="00972D4F"/>
    <w:rsid w:val="00975B11"/>
    <w:rsid w:val="00976040"/>
    <w:rsid w:val="00976156"/>
    <w:rsid w:val="00976920"/>
    <w:rsid w:val="0097694F"/>
    <w:rsid w:val="0097717F"/>
    <w:rsid w:val="00977324"/>
    <w:rsid w:val="00977759"/>
    <w:rsid w:val="009804F1"/>
    <w:rsid w:val="00981273"/>
    <w:rsid w:val="009814E5"/>
    <w:rsid w:val="00981559"/>
    <w:rsid w:val="00983162"/>
    <w:rsid w:val="009858D6"/>
    <w:rsid w:val="00985EA1"/>
    <w:rsid w:val="00987C7C"/>
    <w:rsid w:val="00990B7F"/>
    <w:rsid w:val="009918D1"/>
    <w:rsid w:val="00992177"/>
    <w:rsid w:val="00992ABE"/>
    <w:rsid w:val="00994494"/>
    <w:rsid w:val="0099458F"/>
    <w:rsid w:val="0099497F"/>
    <w:rsid w:val="00994F33"/>
    <w:rsid w:val="00995E3D"/>
    <w:rsid w:val="009961A7"/>
    <w:rsid w:val="00996AFA"/>
    <w:rsid w:val="00996EC6"/>
    <w:rsid w:val="00997545"/>
    <w:rsid w:val="009A15C8"/>
    <w:rsid w:val="009A1BC7"/>
    <w:rsid w:val="009A2354"/>
    <w:rsid w:val="009A2521"/>
    <w:rsid w:val="009A5602"/>
    <w:rsid w:val="009A7311"/>
    <w:rsid w:val="009A798F"/>
    <w:rsid w:val="009B0385"/>
    <w:rsid w:val="009B0FA3"/>
    <w:rsid w:val="009B0FB7"/>
    <w:rsid w:val="009B112D"/>
    <w:rsid w:val="009B1294"/>
    <w:rsid w:val="009B1A0F"/>
    <w:rsid w:val="009B1C43"/>
    <w:rsid w:val="009B272F"/>
    <w:rsid w:val="009B2EEA"/>
    <w:rsid w:val="009B373A"/>
    <w:rsid w:val="009B3B1E"/>
    <w:rsid w:val="009B42F5"/>
    <w:rsid w:val="009B4CD1"/>
    <w:rsid w:val="009B51C1"/>
    <w:rsid w:val="009B5A79"/>
    <w:rsid w:val="009B5AF8"/>
    <w:rsid w:val="009B617F"/>
    <w:rsid w:val="009B6424"/>
    <w:rsid w:val="009B661A"/>
    <w:rsid w:val="009B664A"/>
    <w:rsid w:val="009B6942"/>
    <w:rsid w:val="009B6D98"/>
    <w:rsid w:val="009B6ED2"/>
    <w:rsid w:val="009B735A"/>
    <w:rsid w:val="009B761D"/>
    <w:rsid w:val="009C073F"/>
    <w:rsid w:val="009C0AB0"/>
    <w:rsid w:val="009C106F"/>
    <w:rsid w:val="009C190E"/>
    <w:rsid w:val="009C2F8C"/>
    <w:rsid w:val="009C542E"/>
    <w:rsid w:val="009C5D91"/>
    <w:rsid w:val="009C625F"/>
    <w:rsid w:val="009C64BF"/>
    <w:rsid w:val="009C67DD"/>
    <w:rsid w:val="009C6971"/>
    <w:rsid w:val="009C6BDA"/>
    <w:rsid w:val="009C7771"/>
    <w:rsid w:val="009C7EB8"/>
    <w:rsid w:val="009D022A"/>
    <w:rsid w:val="009D036A"/>
    <w:rsid w:val="009D1AB9"/>
    <w:rsid w:val="009D1FEB"/>
    <w:rsid w:val="009D2A7C"/>
    <w:rsid w:val="009D2EAE"/>
    <w:rsid w:val="009D35D3"/>
    <w:rsid w:val="009D3749"/>
    <w:rsid w:val="009D3810"/>
    <w:rsid w:val="009D3D19"/>
    <w:rsid w:val="009D3E04"/>
    <w:rsid w:val="009D4585"/>
    <w:rsid w:val="009D4D1D"/>
    <w:rsid w:val="009D5CA0"/>
    <w:rsid w:val="009D62C3"/>
    <w:rsid w:val="009E09F6"/>
    <w:rsid w:val="009E0BD2"/>
    <w:rsid w:val="009E0D5F"/>
    <w:rsid w:val="009E120A"/>
    <w:rsid w:val="009E1480"/>
    <w:rsid w:val="009E193A"/>
    <w:rsid w:val="009E3B09"/>
    <w:rsid w:val="009E3BF1"/>
    <w:rsid w:val="009E3E7B"/>
    <w:rsid w:val="009E439A"/>
    <w:rsid w:val="009E47FE"/>
    <w:rsid w:val="009E604B"/>
    <w:rsid w:val="009E6412"/>
    <w:rsid w:val="009E6E2F"/>
    <w:rsid w:val="009E6E7D"/>
    <w:rsid w:val="009E6EAA"/>
    <w:rsid w:val="009E79E3"/>
    <w:rsid w:val="009E7D2B"/>
    <w:rsid w:val="009F05A9"/>
    <w:rsid w:val="009F09E1"/>
    <w:rsid w:val="009F1230"/>
    <w:rsid w:val="009F1A92"/>
    <w:rsid w:val="009F26A9"/>
    <w:rsid w:val="009F278F"/>
    <w:rsid w:val="009F29AB"/>
    <w:rsid w:val="009F2EFC"/>
    <w:rsid w:val="009F4A7D"/>
    <w:rsid w:val="009F58AC"/>
    <w:rsid w:val="009F62A8"/>
    <w:rsid w:val="00A00232"/>
    <w:rsid w:val="00A00802"/>
    <w:rsid w:val="00A00825"/>
    <w:rsid w:val="00A008D7"/>
    <w:rsid w:val="00A00F02"/>
    <w:rsid w:val="00A02634"/>
    <w:rsid w:val="00A03668"/>
    <w:rsid w:val="00A04552"/>
    <w:rsid w:val="00A0503D"/>
    <w:rsid w:val="00A05563"/>
    <w:rsid w:val="00A05782"/>
    <w:rsid w:val="00A0579D"/>
    <w:rsid w:val="00A057DB"/>
    <w:rsid w:val="00A05997"/>
    <w:rsid w:val="00A05FB9"/>
    <w:rsid w:val="00A064AE"/>
    <w:rsid w:val="00A06A3F"/>
    <w:rsid w:val="00A078A4"/>
    <w:rsid w:val="00A07D58"/>
    <w:rsid w:val="00A104A3"/>
    <w:rsid w:val="00A106E1"/>
    <w:rsid w:val="00A10FE3"/>
    <w:rsid w:val="00A11246"/>
    <w:rsid w:val="00A12B5B"/>
    <w:rsid w:val="00A13526"/>
    <w:rsid w:val="00A1469A"/>
    <w:rsid w:val="00A14772"/>
    <w:rsid w:val="00A14B6F"/>
    <w:rsid w:val="00A14E05"/>
    <w:rsid w:val="00A154E6"/>
    <w:rsid w:val="00A15AF5"/>
    <w:rsid w:val="00A15E68"/>
    <w:rsid w:val="00A16C8D"/>
    <w:rsid w:val="00A16DF9"/>
    <w:rsid w:val="00A17DFA"/>
    <w:rsid w:val="00A2104C"/>
    <w:rsid w:val="00A2129D"/>
    <w:rsid w:val="00A22A07"/>
    <w:rsid w:val="00A22C9B"/>
    <w:rsid w:val="00A23C2C"/>
    <w:rsid w:val="00A23ED6"/>
    <w:rsid w:val="00A243A3"/>
    <w:rsid w:val="00A2492A"/>
    <w:rsid w:val="00A249A6"/>
    <w:rsid w:val="00A270F6"/>
    <w:rsid w:val="00A27101"/>
    <w:rsid w:val="00A274E6"/>
    <w:rsid w:val="00A27E35"/>
    <w:rsid w:val="00A30479"/>
    <w:rsid w:val="00A30632"/>
    <w:rsid w:val="00A32403"/>
    <w:rsid w:val="00A325DE"/>
    <w:rsid w:val="00A3275D"/>
    <w:rsid w:val="00A328AE"/>
    <w:rsid w:val="00A3447E"/>
    <w:rsid w:val="00A35F8D"/>
    <w:rsid w:val="00A36CCF"/>
    <w:rsid w:val="00A379B2"/>
    <w:rsid w:val="00A400EB"/>
    <w:rsid w:val="00A40AE7"/>
    <w:rsid w:val="00A41618"/>
    <w:rsid w:val="00A41E90"/>
    <w:rsid w:val="00A42A28"/>
    <w:rsid w:val="00A42C03"/>
    <w:rsid w:val="00A43415"/>
    <w:rsid w:val="00A43C02"/>
    <w:rsid w:val="00A44170"/>
    <w:rsid w:val="00A444F5"/>
    <w:rsid w:val="00A450AD"/>
    <w:rsid w:val="00A45226"/>
    <w:rsid w:val="00A46017"/>
    <w:rsid w:val="00A46029"/>
    <w:rsid w:val="00A4617F"/>
    <w:rsid w:val="00A463A4"/>
    <w:rsid w:val="00A46B60"/>
    <w:rsid w:val="00A477C5"/>
    <w:rsid w:val="00A47AB3"/>
    <w:rsid w:val="00A47E73"/>
    <w:rsid w:val="00A500A2"/>
    <w:rsid w:val="00A50898"/>
    <w:rsid w:val="00A51662"/>
    <w:rsid w:val="00A51743"/>
    <w:rsid w:val="00A519C1"/>
    <w:rsid w:val="00A51CC8"/>
    <w:rsid w:val="00A52B19"/>
    <w:rsid w:val="00A52DAD"/>
    <w:rsid w:val="00A5359E"/>
    <w:rsid w:val="00A538D8"/>
    <w:rsid w:val="00A53CB3"/>
    <w:rsid w:val="00A5409F"/>
    <w:rsid w:val="00A5450B"/>
    <w:rsid w:val="00A54F05"/>
    <w:rsid w:val="00A55992"/>
    <w:rsid w:val="00A55C28"/>
    <w:rsid w:val="00A5633E"/>
    <w:rsid w:val="00A563E3"/>
    <w:rsid w:val="00A565E6"/>
    <w:rsid w:val="00A56654"/>
    <w:rsid w:val="00A60733"/>
    <w:rsid w:val="00A609A1"/>
    <w:rsid w:val="00A6193F"/>
    <w:rsid w:val="00A632E5"/>
    <w:rsid w:val="00A645D4"/>
    <w:rsid w:val="00A64624"/>
    <w:rsid w:val="00A64E11"/>
    <w:rsid w:val="00A65578"/>
    <w:rsid w:val="00A67022"/>
    <w:rsid w:val="00A67102"/>
    <w:rsid w:val="00A67DC9"/>
    <w:rsid w:val="00A703F7"/>
    <w:rsid w:val="00A716A8"/>
    <w:rsid w:val="00A7265A"/>
    <w:rsid w:val="00A731A8"/>
    <w:rsid w:val="00A73EDF"/>
    <w:rsid w:val="00A74AD1"/>
    <w:rsid w:val="00A75F30"/>
    <w:rsid w:val="00A77253"/>
    <w:rsid w:val="00A8082D"/>
    <w:rsid w:val="00A81B93"/>
    <w:rsid w:val="00A81BCE"/>
    <w:rsid w:val="00A81E6A"/>
    <w:rsid w:val="00A81EFE"/>
    <w:rsid w:val="00A845A5"/>
    <w:rsid w:val="00A84E13"/>
    <w:rsid w:val="00A855B8"/>
    <w:rsid w:val="00A85AD8"/>
    <w:rsid w:val="00A862C3"/>
    <w:rsid w:val="00A86A50"/>
    <w:rsid w:val="00A86F10"/>
    <w:rsid w:val="00A90658"/>
    <w:rsid w:val="00A9194B"/>
    <w:rsid w:val="00A91FC6"/>
    <w:rsid w:val="00A92E6A"/>
    <w:rsid w:val="00A93EAE"/>
    <w:rsid w:val="00A94F01"/>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2A67"/>
    <w:rsid w:val="00AA2DBA"/>
    <w:rsid w:val="00AA4129"/>
    <w:rsid w:val="00AA414A"/>
    <w:rsid w:val="00AA5005"/>
    <w:rsid w:val="00AA5213"/>
    <w:rsid w:val="00AA52A7"/>
    <w:rsid w:val="00AA6711"/>
    <w:rsid w:val="00AA6A52"/>
    <w:rsid w:val="00AA6AE5"/>
    <w:rsid w:val="00AA7789"/>
    <w:rsid w:val="00AB0DC4"/>
    <w:rsid w:val="00AB0DF0"/>
    <w:rsid w:val="00AB1A94"/>
    <w:rsid w:val="00AB1E26"/>
    <w:rsid w:val="00AB2356"/>
    <w:rsid w:val="00AB29AB"/>
    <w:rsid w:val="00AB2DA9"/>
    <w:rsid w:val="00AB30FC"/>
    <w:rsid w:val="00AB422E"/>
    <w:rsid w:val="00AB456D"/>
    <w:rsid w:val="00AB45DF"/>
    <w:rsid w:val="00AB4DE3"/>
    <w:rsid w:val="00AB53B7"/>
    <w:rsid w:val="00AB5B7B"/>
    <w:rsid w:val="00AB6C95"/>
    <w:rsid w:val="00AB7076"/>
    <w:rsid w:val="00AB77FB"/>
    <w:rsid w:val="00AB7D24"/>
    <w:rsid w:val="00AC0713"/>
    <w:rsid w:val="00AC09F5"/>
    <w:rsid w:val="00AC13D5"/>
    <w:rsid w:val="00AC1DC3"/>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C7B87"/>
    <w:rsid w:val="00AD0379"/>
    <w:rsid w:val="00AD0528"/>
    <w:rsid w:val="00AD1908"/>
    <w:rsid w:val="00AD1EE7"/>
    <w:rsid w:val="00AD2178"/>
    <w:rsid w:val="00AD3ADD"/>
    <w:rsid w:val="00AD3B39"/>
    <w:rsid w:val="00AD3BB8"/>
    <w:rsid w:val="00AD4325"/>
    <w:rsid w:val="00AD5784"/>
    <w:rsid w:val="00AD5A47"/>
    <w:rsid w:val="00AD60AE"/>
    <w:rsid w:val="00AD6698"/>
    <w:rsid w:val="00AD6B27"/>
    <w:rsid w:val="00AD6D9C"/>
    <w:rsid w:val="00AD733F"/>
    <w:rsid w:val="00AD7500"/>
    <w:rsid w:val="00AD7C9E"/>
    <w:rsid w:val="00AE07B4"/>
    <w:rsid w:val="00AE0EAD"/>
    <w:rsid w:val="00AE15CF"/>
    <w:rsid w:val="00AE2C6B"/>
    <w:rsid w:val="00AE34DC"/>
    <w:rsid w:val="00AE36CE"/>
    <w:rsid w:val="00AE3E3F"/>
    <w:rsid w:val="00AE44EB"/>
    <w:rsid w:val="00AE5619"/>
    <w:rsid w:val="00AE57CF"/>
    <w:rsid w:val="00AE59DE"/>
    <w:rsid w:val="00AE6637"/>
    <w:rsid w:val="00AE6E64"/>
    <w:rsid w:val="00AF06CA"/>
    <w:rsid w:val="00AF218E"/>
    <w:rsid w:val="00AF27A2"/>
    <w:rsid w:val="00AF528F"/>
    <w:rsid w:val="00AF57B5"/>
    <w:rsid w:val="00AF63EF"/>
    <w:rsid w:val="00AF6AF0"/>
    <w:rsid w:val="00AF7387"/>
    <w:rsid w:val="00AF7755"/>
    <w:rsid w:val="00AF7A01"/>
    <w:rsid w:val="00B00794"/>
    <w:rsid w:val="00B01932"/>
    <w:rsid w:val="00B0269F"/>
    <w:rsid w:val="00B02B58"/>
    <w:rsid w:val="00B02C98"/>
    <w:rsid w:val="00B02CD8"/>
    <w:rsid w:val="00B0326A"/>
    <w:rsid w:val="00B03321"/>
    <w:rsid w:val="00B033B9"/>
    <w:rsid w:val="00B03688"/>
    <w:rsid w:val="00B036FA"/>
    <w:rsid w:val="00B04F68"/>
    <w:rsid w:val="00B050B2"/>
    <w:rsid w:val="00B05163"/>
    <w:rsid w:val="00B05AE8"/>
    <w:rsid w:val="00B05CDD"/>
    <w:rsid w:val="00B06B67"/>
    <w:rsid w:val="00B07CB0"/>
    <w:rsid w:val="00B11E19"/>
    <w:rsid w:val="00B1379C"/>
    <w:rsid w:val="00B13CD2"/>
    <w:rsid w:val="00B14FDA"/>
    <w:rsid w:val="00B17713"/>
    <w:rsid w:val="00B17736"/>
    <w:rsid w:val="00B178F6"/>
    <w:rsid w:val="00B204A8"/>
    <w:rsid w:val="00B2082A"/>
    <w:rsid w:val="00B20BEA"/>
    <w:rsid w:val="00B20FBA"/>
    <w:rsid w:val="00B22272"/>
    <w:rsid w:val="00B22906"/>
    <w:rsid w:val="00B22C06"/>
    <w:rsid w:val="00B24504"/>
    <w:rsid w:val="00B24CE0"/>
    <w:rsid w:val="00B24F73"/>
    <w:rsid w:val="00B267B4"/>
    <w:rsid w:val="00B270F8"/>
    <w:rsid w:val="00B27A82"/>
    <w:rsid w:val="00B27D22"/>
    <w:rsid w:val="00B308DB"/>
    <w:rsid w:val="00B309B3"/>
    <w:rsid w:val="00B30B37"/>
    <w:rsid w:val="00B30E5B"/>
    <w:rsid w:val="00B3122F"/>
    <w:rsid w:val="00B315A6"/>
    <w:rsid w:val="00B318AD"/>
    <w:rsid w:val="00B32528"/>
    <w:rsid w:val="00B325DE"/>
    <w:rsid w:val="00B32B1A"/>
    <w:rsid w:val="00B32C5A"/>
    <w:rsid w:val="00B33AB4"/>
    <w:rsid w:val="00B34AFA"/>
    <w:rsid w:val="00B34FD0"/>
    <w:rsid w:val="00B3553B"/>
    <w:rsid w:val="00B35DA0"/>
    <w:rsid w:val="00B36119"/>
    <w:rsid w:val="00B40000"/>
    <w:rsid w:val="00B403EA"/>
    <w:rsid w:val="00B41091"/>
    <w:rsid w:val="00B41BE0"/>
    <w:rsid w:val="00B427F4"/>
    <w:rsid w:val="00B42ABE"/>
    <w:rsid w:val="00B43170"/>
    <w:rsid w:val="00B43AEE"/>
    <w:rsid w:val="00B43F0D"/>
    <w:rsid w:val="00B446CD"/>
    <w:rsid w:val="00B452D6"/>
    <w:rsid w:val="00B459F4"/>
    <w:rsid w:val="00B46263"/>
    <w:rsid w:val="00B462E0"/>
    <w:rsid w:val="00B466E8"/>
    <w:rsid w:val="00B46FA1"/>
    <w:rsid w:val="00B47021"/>
    <w:rsid w:val="00B47335"/>
    <w:rsid w:val="00B47614"/>
    <w:rsid w:val="00B50133"/>
    <w:rsid w:val="00B50472"/>
    <w:rsid w:val="00B5080A"/>
    <w:rsid w:val="00B50F3B"/>
    <w:rsid w:val="00B50F79"/>
    <w:rsid w:val="00B51170"/>
    <w:rsid w:val="00B51BB5"/>
    <w:rsid w:val="00B520A9"/>
    <w:rsid w:val="00B52258"/>
    <w:rsid w:val="00B5259E"/>
    <w:rsid w:val="00B528CD"/>
    <w:rsid w:val="00B52C89"/>
    <w:rsid w:val="00B53F83"/>
    <w:rsid w:val="00B551CC"/>
    <w:rsid w:val="00B553C2"/>
    <w:rsid w:val="00B55423"/>
    <w:rsid w:val="00B55DF1"/>
    <w:rsid w:val="00B55E13"/>
    <w:rsid w:val="00B56CDA"/>
    <w:rsid w:val="00B6071F"/>
    <w:rsid w:val="00B60943"/>
    <w:rsid w:val="00B6158C"/>
    <w:rsid w:val="00B615E8"/>
    <w:rsid w:val="00B6186D"/>
    <w:rsid w:val="00B62612"/>
    <w:rsid w:val="00B63DA7"/>
    <w:rsid w:val="00B65105"/>
    <w:rsid w:val="00B656B7"/>
    <w:rsid w:val="00B65818"/>
    <w:rsid w:val="00B67AF9"/>
    <w:rsid w:val="00B67BB5"/>
    <w:rsid w:val="00B67D7C"/>
    <w:rsid w:val="00B7061E"/>
    <w:rsid w:val="00B7171B"/>
    <w:rsid w:val="00B75904"/>
    <w:rsid w:val="00B75930"/>
    <w:rsid w:val="00B75D8C"/>
    <w:rsid w:val="00B77C8A"/>
    <w:rsid w:val="00B81E27"/>
    <w:rsid w:val="00B828A0"/>
    <w:rsid w:val="00B82D84"/>
    <w:rsid w:val="00B831AB"/>
    <w:rsid w:val="00B83B32"/>
    <w:rsid w:val="00B840F6"/>
    <w:rsid w:val="00B84524"/>
    <w:rsid w:val="00B8537A"/>
    <w:rsid w:val="00B854B8"/>
    <w:rsid w:val="00B854C5"/>
    <w:rsid w:val="00B85709"/>
    <w:rsid w:val="00B858B7"/>
    <w:rsid w:val="00B8612B"/>
    <w:rsid w:val="00B863C4"/>
    <w:rsid w:val="00B87352"/>
    <w:rsid w:val="00B876F5"/>
    <w:rsid w:val="00B87BDC"/>
    <w:rsid w:val="00B87C89"/>
    <w:rsid w:val="00B87D37"/>
    <w:rsid w:val="00B90C6D"/>
    <w:rsid w:val="00B9168F"/>
    <w:rsid w:val="00B91E7A"/>
    <w:rsid w:val="00B91ED1"/>
    <w:rsid w:val="00B92E6E"/>
    <w:rsid w:val="00B9396A"/>
    <w:rsid w:val="00B94187"/>
    <w:rsid w:val="00B944F3"/>
    <w:rsid w:val="00B956EA"/>
    <w:rsid w:val="00B95933"/>
    <w:rsid w:val="00B97867"/>
    <w:rsid w:val="00BA04BE"/>
    <w:rsid w:val="00BA0A0C"/>
    <w:rsid w:val="00BA152D"/>
    <w:rsid w:val="00BA1ED8"/>
    <w:rsid w:val="00BA2F9D"/>
    <w:rsid w:val="00BA350A"/>
    <w:rsid w:val="00BA38A0"/>
    <w:rsid w:val="00BA5827"/>
    <w:rsid w:val="00BA5E55"/>
    <w:rsid w:val="00BA5EE2"/>
    <w:rsid w:val="00BB009D"/>
    <w:rsid w:val="00BB039C"/>
    <w:rsid w:val="00BB0E66"/>
    <w:rsid w:val="00BB32FA"/>
    <w:rsid w:val="00BB35A3"/>
    <w:rsid w:val="00BB47B7"/>
    <w:rsid w:val="00BB47BF"/>
    <w:rsid w:val="00BB59D3"/>
    <w:rsid w:val="00BB7475"/>
    <w:rsid w:val="00BB77EE"/>
    <w:rsid w:val="00BB7DBF"/>
    <w:rsid w:val="00BC00D1"/>
    <w:rsid w:val="00BC066A"/>
    <w:rsid w:val="00BC0E8B"/>
    <w:rsid w:val="00BC1566"/>
    <w:rsid w:val="00BC1DBF"/>
    <w:rsid w:val="00BC2766"/>
    <w:rsid w:val="00BC2CE2"/>
    <w:rsid w:val="00BC3BC3"/>
    <w:rsid w:val="00BC3D11"/>
    <w:rsid w:val="00BC528D"/>
    <w:rsid w:val="00BC6D8B"/>
    <w:rsid w:val="00BC6FAC"/>
    <w:rsid w:val="00BC74C8"/>
    <w:rsid w:val="00BC79C6"/>
    <w:rsid w:val="00BC7D55"/>
    <w:rsid w:val="00BD0541"/>
    <w:rsid w:val="00BD24F0"/>
    <w:rsid w:val="00BD2887"/>
    <w:rsid w:val="00BD2BAE"/>
    <w:rsid w:val="00BD3537"/>
    <w:rsid w:val="00BD39ED"/>
    <w:rsid w:val="00BD3D6A"/>
    <w:rsid w:val="00BD4695"/>
    <w:rsid w:val="00BD56E8"/>
    <w:rsid w:val="00BD64AA"/>
    <w:rsid w:val="00BD6EB6"/>
    <w:rsid w:val="00BD6ED8"/>
    <w:rsid w:val="00BD7A6A"/>
    <w:rsid w:val="00BD7DBB"/>
    <w:rsid w:val="00BE048E"/>
    <w:rsid w:val="00BE0D10"/>
    <w:rsid w:val="00BE12A0"/>
    <w:rsid w:val="00BE1E40"/>
    <w:rsid w:val="00BE2376"/>
    <w:rsid w:val="00BE2C69"/>
    <w:rsid w:val="00BE3C61"/>
    <w:rsid w:val="00BE45B6"/>
    <w:rsid w:val="00BE4E4F"/>
    <w:rsid w:val="00BE4F7A"/>
    <w:rsid w:val="00BE60E8"/>
    <w:rsid w:val="00BE63D0"/>
    <w:rsid w:val="00BE6B10"/>
    <w:rsid w:val="00BE73A1"/>
    <w:rsid w:val="00BE746B"/>
    <w:rsid w:val="00BE7B68"/>
    <w:rsid w:val="00BE7ED5"/>
    <w:rsid w:val="00BF0244"/>
    <w:rsid w:val="00BF29FE"/>
    <w:rsid w:val="00BF39D6"/>
    <w:rsid w:val="00BF3D32"/>
    <w:rsid w:val="00BF41A8"/>
    <w:rsid w:val="00BF475C"/>
    <w:rsid w:val="00BF488A"/>
    <w:rsid w:val="00BF52DD"/>
    <w:rsid w:val="00BF5EED"/>
    <w:rsid w:val="00BF6040"/>
    <w:rsid w:val="00BF63F8"/>
    <w:rsid w:val="00BF68DF"/>
    <w:rsid w:val="00BF6B28"/>
    <w:rsid w:val="00BF774E"/>
    <w:rsid w:val="00BF7B32"/>
    <w:rsid w:val="00C0090E"/>
    <w:rsid w:val="00C024B8"/>
    <w:rsid w:val="00C03069"/>
    <w:rsid w:val="00C030D7"/>
    <w:rsid w:val="00C037F8"/>
    <w:rsid w:val="00C047B7"/>
    <w:rsid w:val="00C04D62"/>
    <w:rsid w:val="00C05F5E"/>
    <w:rsid w:val="00C06658"/>
    <w:rsid w:val="00C068AF"/>
    <w:rsid w:val="00C06C9B"/>
    <w:rsid w:val="00C07484"/>
    <w:rsid w:val="00C10FF4"/>
    <w:rsid w:val="00C11196"/>
    <w:rsid w:val="00C12079"/>
    <w:rsid w:val="00C12A99"/>
    <w:rsid w:val="00C14B3F"/>
    <w:rsid w:val="00C14C32"/>
    <w:rsid w:val="00C1566C"/>
    <w:rsid w:val="00C15DD2"/>
    <w:rsid w:val="00C17063"/>
    <w:rsid w:val="00C17A7F"/>
    <w:rsid w:val="00C20145"/>
    <w:rsid w:val="00C208E1"/>
    <w:rsid w:val="00C218D7"/>
    <w:rsid w:val="00C21CDF"/>
    <w:rsid w:val="00C22B3D"/>
    <w:rsid w:val="00C22BC4"/>
    <w:rsid w:val="00C22DD6"/>
    <w:rsid w:val="00C22DEE"/>
    <w:rsid w:val="00C2339D"/>
    <w:rsid w:val="00C23500"/>
    <w:rsid w:val="00C23F65"/>
    <w:rsid w:val="00C254F6"/>
    <w:rsid w:val="00C255FB"/>
    <w:rsid w:val="00C25E0F"/>
    <w:rsid w:val="00C279CF"/>
    <w:rsid w:val="00C27FA7"/>
    <w:rsid w:val="00C30AE9"/>
    <w:rsid w:val="00C30BC6"/>
    <w:rsid w:val="00C30F60"/>
    <w:rsid w:val="00C32BCA"/>
    <w:rsid w:val="00C339D4"/>
    <w:rsid w:val="00C33F8F"/>
    <w:rsid w:val="00C34777"/>
    <w:rsid w:val="00C34837"/>
    <w:rsid w:val="00C350A5"/>
    <w:rsid w:val="00C356E8"/>
    <w:rsid w:val="00C361F8"/>
    <w:rsid w:val="00C3633D"/>
    <w:rsid w:val="00C36885"/>
    <w:rsid w:val="00C37265"/>
    <w:rsid w:val="00C40E55"/>
    <w:rsid w:val="00C41AF6"/>
    <w:rsid w:val="00C41D0C"/>
    <w:rsid w:val="00C425A3"/>
    <w:rsid w:val="00C42893"/>
    <w:rsid w:val="00C42F59"/>
    <w:rsid w:val="00C4459B"/>
    <w:rsid w:val="00C4584F"/>
    <w:rsid w:val="00C46280"/>
    <w:rsid w:val="00C4683B"/>
    <w:rsid w:val="00C46F85"/>
    <w:rsid w:val="00C4745A"/>
    <w:rsid w:val="00C50D1D"/>
    <w:rsid w:val="00C51949"/>
    <w:rsid w:val="00C51FDF"/>
    <w:rsid w:val="00C52329"/>
    <w:rsid w:val="00C531C6"/>
    <w:rsid w:val="00C53981"/>
    <w:rsid w:val="00C55F1F"/>
    <w:rsid w:val="00C562CD"/>
    <w:rsid w:val="00C576E8"/>
    <w:rsid w:val="00C5777A"/>
    <w:rsid w:val="00C601AC"/>
    <w:rsid w:val="00C60B87"/>
    <w:rsid w:val="00C618E4"/>
    <w:rsid w:val="00C629EB"/>
    <w:rsid w:val="00C637AE"/>
    <w:rsid w:val="00C63B65"/>
    <w:rsid w:val="00C64FD5"/>
    <w:rsid w:val="00C65A52"/>
    <w:rsid w:val="00C661A9"/>
    <w:rsid w:val="00C6685D"/>
    <w:rsid w:val="00C669DB"/>
    <w:rsid w:val="00C670DF"/>
    <w:rsid w:val="00C70ED6"/>
    <w:rsid w:val="00C7266B"/>
    <w:rsid w:val="00C72720"/>
    <w:rsid w:val="00C72C70"/>
    <w:rsid w:val="00C73901"/>
    <w:rsid w:val="00C74377"/>
    <w:rsid w:val="00C744F4"/>
    <w:rsid w:val="00C74F18"/>
    <w:rsid w:val="00C7545F"/>
    <w:rsid w:val="00C75CE7"/>
    <w:rsid w:val="00C77C4F"/>
    <w:rsid w:val="00C8239C"/>
    <w:rsid w:val="00C82F33"/>
    <w:rsid w:val="00C8397D"/>
    <w:rsid w:val="00C83AC8"/>
    <w:rsid w:val="00C83D6A"/>
    <w:rsid w:val="00C8424A"/>
    <w:rsid w:val="00C85EB9"/>
    <w:rsid w:val="00C866B3"/>
    <w:rsid w:val="00C871A1"/>
    <w:rsid w:val="00C874CF"/>
    <w:rsid w:val="00C904A5"/>
    <w:rsid w:val="00C90B5C"/>
    <w:rsid w:val="00C91093"/>
    <w:rsid w:val="00C913EE"/>
    <w:rsid w:val="00C91C6C"/>
    <w:rsid w:val="00C91E83"/>
    <w:rsid w:val="00C92026"/>
    <w:rsid w:val="00C93D65"/>
    <w:rsid w:val="00C94885"/>
    <w:rsid w:val="00C94DB6"/>
    <w:rsid w:val="00C9516C"/>
    <w:rsid w:val="00C951A5"/>
    <w:rsid w:val="00C95571"/>
    <w:rsid w:val="00C96D80"/>
    <w:rsid w:val="00CA1DD0"/>
    <w:rsid w:val="00CA22CE"/>
    <w:rsid w:val="00CA3079"/>
    <w:rsid w:val="00CA31A7"/>
    <w:rsid w:val="00CA3310"/>
    <w:rsid w:val="00CA4F5F"/>
    <w:rsid w:val="00CA6146"/>
    <w:rsid w:val="00CA6ADF"/>
    <w:rsid w:val="00CB0CE3"/>
    <w:rsid w:val="00CB15C0"/>
    <w:rsid w:val="00CB20A5"/>
    <w:rsid w:val="00CB22EB"/>
    <w:rsid w:val="00CB3087"/>
    <w:rsid w:val="00CB3C5B"/>
    <w:rsid w:val="00CB4269"/>
    <w:rsid w:val="00CB5B6B"/>
    <w:rsid w:val="00CB5EDA"/>
    <w:rsid w:val="00CB62A9"/>
    <w:rsid w:val="00CB64F2"/>
    <w:rsid w:val="00CB6858"/>
    <w:rsid w:val="00CC0D97"/>
    <w:rsid w:val="00CC11A8"/>
    <w:rsid w:val="00CC19F5"/>
    <w:rsid w:val="00CC37D1"/>
    <w:rsid w:val="00CC3D8C"/>
    <w:rsid w:val="00CC455D"/>
    <w:rsid w:val="00CC4E27"/>
    <w:rsid w:val="00CC5C19"/>
    <w:rsid w:val="00CC5C6A"/>
    <w:rsid w:val="00CC5D75"/>
    <w:rsid w:val="00CC6C59"/>
    <w:rsid w:val="00CC755C"/>
    <w:rsid w:val="00CD0AA1"/>
    <w:rsid w:val="00CD0BD5"/>
    <w:rsid w:val="00CD1EC6"/>
    <w:rsid w:val="00CD3A10"/>
    <w:rsid w:val="00CD4697"/>
    <w:rsid w:val="00CD4B3A"/>
    <w:rsid w:val="00CD61C3"/>
    <w:rsid w:val="00CE054F"/>
    <w:rsid w:val="00CE1E00"/>
    <w:rsid w:val="00CE1FFE"/>
    <w:rsid w:val="00CE2221"/>
    <w:rsid w:val="00CE25C3"/>
    <w:rsid w:val="00CE33F4"/>
    <w:rsid w:val="00CE45A5"/>
    <w:rsid w:val="00CE4A9E"/>
    <w:rsid w:val="00CE4B8F"/>
    <w:rsid w:val="00CE5997"/>
    <w:rsid w:val="00CE5F89"/>
    <w:rsid w:val="00CE6218"/>
    <w:rsid w:val="00CE6E88"/>
    <w:rsid w:val="00CF07D1"/>
    <w:rsid w:val="00CF08D8"/>
    <w:rsid w:val="00CF097F"/>
    <w:rsid w:val="00CF0FA5"/>
    <w:rsid w:val="00CF2447"/>
    <w:rsid w:val="00CF2DA6"/>
    <w:rsid w:val="00CF30F5"/>
    <w:rsid w:val="00CF3C1F"/>
    <w:rsid w:val="00CF4C75"/>
    <w:rsid w:val="00CF4ED8"/>
    <w:rsid w:val="00CF6072"/>
    <w:rsid w:val="00CF6C9B"/>
    <w:rsid w:val="00CF6CB5"/>
    <w:rsid w:val="00CF79DB"/>
    <w:rsid w:val="00D013E9"/>
    <w:rsid w:val="00D01DE0"/>
    <w:rsid w:val="00D025E2"/>
    <w:rsid w:val="00D03061"/>
    <w:rsid w:val="00D04CBA"/>
    <w:rsid w:val="00D0515E"/>
    <w:rsid w:val="00D051C8"/>
    <w:rsid w:val="00D05826"/>
    <w:rsid w:val="00D06C98"/>
    <w:rsid w:val="00D07C14"/>
    <w:rsid w:val="00D11312"/>
    <w:rsid w:val="00D12153"/>
    <w:rsid w:val="00D122C0"/>
    <w:rsid w:val="00D125C0"/>
    <w:rsid w:val="00D12C30"/>
    <w:rsid w:val="00D12FC3"/>
    <w:rsid w:val="00D13F53"/>
    <w:rsid w:val="00D14256"/>
    <w:rsid w:val="00D14CC9"/>
    <w:rsid w:val="00D14DD8"/>
    <w:rsid w:val="00D15ED5"/>
    <w:rsid w:val="00D15F02"/>
    <w:rsid w:val="00D163ED"/>
    <w:rsid w:val="00D16761"/>
    <w:rsid w:val="00D17464"/>
    <w:rsid w:val="00D17AF2"/>
    <w:rsid w:val="00D17E56"/>
    <w:rsid w:val="00D17EE0"/>
    <w:rsid w:val="00D20BAA"/>
    <w:rsid w:val="00D21025"/>
    <w:rsid w:val="00D21764"/>
    <w:rsid w:val="00D22299"/>
    <w:rsid w:val="00D23904"/>
    <w:rsid w:val="00D24532"/>
    <w:rsid w:val="00D2711B"/>
    <w:rsid w:val="00D27720"/>
    <w:rsid w:val="00D31DA6"/>
    <w:rsid w:val="00D3295A"/>
    <w:rsid w:val="00D3373D"/>
    <w:rsid w:val="00D33919"/>
    <w:rsid w:val="00D33E93"/>
    <w:rsid w:val="00D3404B"/>
    <w:rsid w:val="00D34F37"/>
    <w:rsid w:val="00D350EA"/>
    <w:rsid w:val="00D36DCD"/>
    <w:rsid w:val="00D41B3C"/>
    <w:rsid w:val="00D431CB"/>
    <w:rsid w:val="00D43D16"/>
    <w:rsid w:val="00D44035"/>
    <w:rsid w:val="00D457CA"/>
    <w:rsid w:val="00D45E51"/>
    <w:rsid w:val="00D472A2"/>
    <w:rsid w:val="00D5064C"/>
    <w:rsid w:val="00D50691"/>
    <w:rsid w:val="00D50747"/>
    <w:rsid w:val="00D5080E"/>
    <w:rsid w:val="00D50A3F"/>
    <w:rsid w:val="00D515C0"/>
    <w:rsid w:val="00D5219A"/>
    <w:rsid w:val="00D5286D"/>
    <w:rsid w:val="00D538D6"/>
    <w:rsid w:val="00D55399"/>
    <w:rsid w:val="00D55690"/>
    <w:rsid w:val="00D5580F"/>
    <w:rsid w:val="00D5581D"/>
    <w:rsid w:val="00D5649B"/>
    <w:rsid w:val="00D56CB4"/>
    <w:rsid w:val="00D56D55"/>
    <w:rsid w:val="00D56E69"/>
    <w:rsid w:val="00D57FDF"/>
    <w:rsid w:val="00D6007C"/>
    <w:rsid w:val="00D60844"/>
    <w:rsid w:val="00D614F2"/>
    <w:rsid w:val="00D617A8"/>
    <w:rsid w:val="00D6246F"/>
    <w:rsid w:val="00D62C8B"/>
    <w:rsid w:val="00D63941"/>
    <w:rsid w:val="00D64FC5"/>
    <w:rsid w:val="00D6523B"/>
    <w:rsid w:val="00D65577"/>
    <w:rsid w:val="00D65D14"/>
    <w:rsid w:val="00D66161"/>
    <w:rsid w:val="00D66FEC"/>
    <w:rsid w:val="00D676D7"/>
    <w:rsid w:val="00D6770A"/>
    <w:rsid w:val="00D67959"/>
    <w:rsid w:val="00D67FC9"/>
    <w:rsid w:val="00D703F7"/>
    <w:rsid w:val="00D70594"/>
    <w:rsid w:val="00D705BC"/>
    <w:rsid w:val="00D70900"/>
    <w:rsid w:val="00D71D53"/>
    <w:rsid w:val="00D728D0"/>
    <w:rsid w:val="00D72AA8"/>
    <w:rsid w:val="00D745D9"/>
    <w:rsid w:val="00D74A0F"/>
    <w:rsid w:val="00D752F5"/>
    <w:rsid w:val="00D76201"/>
    <w:rsid w:val="00D7670C"/>
    <w:rsid w:val="00D8149C"/>
    <w:rsid w:val="00D82290"/>
    <w:rsid w:val="00D82552"/>
    <w:rsid w:val="00D8316A"/>
    <w:rsid w:val="00D8454B"/>
    <w:rsid w:val="00D8560E"/>
    <w:rsid w:val="00D86489"/>
    <w:rsid w:val="00D865F9"/>
    <w:rsid w:val="00D8668D"/>
    <w:rsid w:val="00D877AF"/>
    <w:rsid w:val="00D87A6C"/>
    <w:rsid w:val="00D905C1"/>
    <w:rsid w:val="00D915A0"/>
    <w:rsid w:val="00D91C3F"/>
    <w:rsid w:val="00D91E27"/>
    <w:rsid w:val="00D924AD"/>
    <w:rsid w:val="00D92A6E"/>
    <w:rsid w:val="00D92DAB"/>
    <w:rsid w:val="00D93975"/>
    <w:rsid w:val="00D94713"/>
    <w:rsid w:val="00D94E8B"/>
    <w:rsid w:val="00D953B2"/>
    <w:rsid w:val="00D95CB5"/>
    <w:rsid w:val="00D97FA8"/>
    <w:rsid w:val="00DA1233"/>
    <w:rsid w:val="00DA18E3"/>
    <w:rsid w:val="00DA2382"/>
    <w:rsid w:val="00DA2E67"/>
    <w:rsid w:val="00DA38A8"/>
    <w:rsid w:val="00DA4CE8"/>
    <w:rsid w:val="00DA592D"/>
    <w:rsid w:val="00DA5F88"/>
    <w:rsid w:val="00DA691D"/>
    <w:rsid w:val="00DA72A6"/>
    <w:rsid w:val="00DA7AF1"/>
    <w:rsid w:val="00DB03CE"/>
    <w:rsid w:val="00DB0876"/>
    <w:rsid w:val="00DB29B2"/>
    <w:rsid w:val="00DB2A0E"/>
    <w:rsid w:val="00DB2B7F"/>
    <w:rsid w:val="00DB353C"/>
    <w:rsid w:val="00DB4BF3"/>
    <w:rsid w:val="00DB5303"/>
    <w:rsid w:val="00DB5955"/>
    <w:rsid w:val="00DB6AAC"/>
    <w:rsid w:val="00DB6F2C"/>
    <w:rsid w:val="00DB7028"/>
    <w:rsid w:val="00DB7D7D"/>
    <w:rsid w:val="00DC08A7"/>
    <w:rsid w:val="00DC14E8"/>
    <w:rsid w:val="00DC26D6"/>
    <w:rsid w:val="00DC609A"/>
    <w:rsid w:val="00DC65D6"/>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8E2"/>
    <w:rsid w:val="00DD7D73"/>
    <w:rsid w:val="00DE0E7D"/>
    <w:rsid w:val="00DE11A3"/>
    <w:rsid w:val="00DE20D5"/>
    <w:rsid w:val="00DE20E9"/>
    <w:rsid w:val="00DE22B9"/>
    <w:rsid w:val="00DE2B70"/>
    <w:rsid w:val="00DE4CE7"/>
    <w:rsid w:val="00DE51B9"/>
    <w:rsid w:val="00DE586A"/>
    <w:rsid w:val="00DE67A4"/>
    <w:rsid w:val="00DF1C25"/>
    <w:rsid w:val="00DF2DF8"/>
    <w:rsid w:val="00DF3A56"/>
    <w:rsid w:val="00DF43F3"/>
    <w:rsid w:val="00DF50F7"/>
    <w:rsid w:val="00DF52B5"/>
    <w:rsid w:val="00DF62CE"/>
    <w:rsid w:val="00DF69B4"/>
    <w:rsid w:val="00DF7084"/>
    <w:rsid w:val="00DF71D2"/>
    <w:rsid w:val="00E0002D"/>
    <w:rsid w:val="00E00E57"/>
    <w:rsid w:val="00E010E9"/>
    <w:rsid w:val="00E01A78"/>
    <w:rsid w:val="00E0277D"/>
    <w:rsid w:val="00E02AF7"/>
    <w:rsid w:val="00E03F5B"/>
    <w:rsid w:val="00E04079"/>
    <w:rsid w:val="00E04B92"/>
    <w:rsid w:val="00E04ECA"/>
    <w:rsid w:val="00E05FF9"/>
    <w:rsid w:val="00E066A4"/>
    <w:rsid w:val="00E0678D"/>
    <w:rsid w:val="00E07D7B"/>
    <w:rsid w:val="00E10223"/>
    <w:rsid w:val="00E116DD"/>
    <w:rsid w:val="00E11E6E"/>
    <w:rsid w:val="00E1257F"/>
    <w:rsid w:val="00E134B9"/>
    <w:rsid w:val="00E14660"/>
    <w:rsid w:val="00E1498D"/>
    <w:rsid w:val="00E15769"/>
    <w:rsid w:val="00E1598F"/>
    <w:rsid w:val="00E15F17"/>
    <w:rsid w:val="00E20012"/>
    <w:rsid w:val="00E2023D"/>
    <w:rsid w:val="00E208E8"/>
    <w:rsid w:val="00E214F9"/>
    <w:rsid w:val="00E21D74"/>
    <w:rsid w:val="00E220F9"/>
    <w:rsid w:val="00E224CB"/>
    <w:rsid w:val="00E22559"/>
    <w:rsid w:val="00E23C4A"/>
    <w:rsid w:val="00E24323"/>
    <w:rsid w:val="00E25133"/>
    <w:rsid w:val="00E2640C"/>
    <w:rsid w:val="00E26CDF"/>
    <w:rsid w:val="00E27EDF"/>
    <w:rsid w:val="00E30C24"/>
    <w:rsid w:val="00E3169E"/>
    <w:rsid w:val="00E33877"/>
    <w:rsid w:val="00E33A46"/>
    <w:rsid w:val="00E3456C"/>
    <w:rsid w:val="00E3477A"/>
    <w:rsid w:val="00E34FAB"/>
    <w:rsid w:val="00E35116"/>
    <w:rsid w:val="00E36199"/>
    <w:rsid w:val="00E36473"/>
    <w:rsid w:val="00E36B0D"/>
    <w:rsid w:val="00E37489"/>
    <w:rsid w:val="00E37A35"/>
    <w:rsid w:val="00E4042E"/>
    <w:rsid w:val="00E40520"/>
    <w:rsid w:val="00E409D8"/>
    <w:rsid w:val="00E4276C"/>
    <w:rsid w:val="00E42A64"/>
    <w:rsid w:val="00E44F05"/>
    <w:rsid w:val="00E45BC7"/>
    <w:rsid w:val="00E46304"/>
    <w:rsid w:val="00E46831"/>
    <w:rsid w:val="00E477E8"/>
    <w:rsid w:val="00E5023D"/>
    <w:rsid w:val="00E50830"/>
    <w:rsid w:val="00E508D2"/>
    <w:rsid w:val="00E54026"/>
    <w:rsid w:val="00E54742"/>
    <w:rsid w:val="00E5692D"/>
    <w:rsid w:val="00E5743D"/>
    <w:rsid w:val="00E6016E"/>
    <w:rsid w:val="00E60E4C"/>
    <w:rsid w:val="00E60EAD"/>
    <w:rsid w:val="00E61664"/>
    <w:rsid w:val="00E6172A"/>
    <w:rsid w:val="00E634F3"/>
    <w:rsid w:val="00E63B99"/>
    <w:rsid w:val="00E6427F"/>
    <w:rsid w:val="00E64D26"/>
    <w:rsid w:val="00E64F9D"/>
    <w:rsid w:val="00E6529B"/>
    <w:rsid w:val="00E65AB7"/>
    <w:rsid w:val="00E660BF"/>
    <w:rsid w:val="00E663FE"/>
    <w:rsid w:val="00E67097"/>
    <w:rsid w:val="00E671AB"/>
    <w:rsid w:val="00E672CA"/>
    <w:rsid w:val="00E6771A"/>
    <w:rsid w:val="00E67DCC"/>
    <w:rsid w:val="00E67DD3"/>
    <w:rsid w:val="00E67E9E"/>
    <w:rsid w:val="00E70824"/>
    <w:rsid w:val="00E70A7C"/>
    <w:rsid w:val="00E72916"/>
    <w:rsid w:val="00E72BA3"/>
    <w:rsid w:val="00E73061"/>
    <w:rsid w:val="00E73773"/>
    <w:rsid w:val="00E73B58"/>
    <w:rsid w:val="00E741E5"/>
    <w:rsid w:val="00E756AA"/>
    <w:rsid w:val="00E757DF"/>
    <w:rsid w:val="00E763DD"/>
    <w:rsid w:val="00E76FDF"/>
    <w:rsid w:val="00E77BB8"/>
    <w:rsid w:val="00E77F98"/>
    <w:rsid w:val="00E8005D"/>
    <w:rsid w:val="00E81A71"/>
    <w:rsid w:val="00E8222B"/>
    <w:rsid w:val="00E828A7"/>
    <w:rsid w:val="00E8373D"/>
    <w:rsid w:val="00E84036"/>
    <w:rsid w:val="00E84DAE"/>
    <w:rsid w:val="00E85A36"/>
    <w:rsid w:val="00E85AE7"/>
    <w:rsid w:val="00E8653F"/>
    <w:rsid w:val="00E865DC"/>
    <w:rsid w:val="00E867B3"/>
    <w:rsid w:val="00E8680A"/>
    <w:rsid w:val="00E86D4D"/>
    <w:rsid w:val="00E878A1"/>
    <w:rsid w:val="00E9292C"/>
    <w:rsid w:val="00E92ACC"/>
    <w:rsid w:val="00E94BB2"/>
    <w:rsid w:val="00E96B6A"/>
    <w:rsid w:val="00E97359"/>
    <w:rsid w:val="00E97939"/>
    <w:rsid w:val="00EA0257"/>
    <w:rsid w:val="00EA0641"/>
    <w:rsid w:val="00EA06FC"/>
    <w:rsid w:val="00EA08DB"/>
    <w:rsid w:val="00EA08FE"/>
    <w:rsid w:val="00EA0E8E"/>
    <w:rsid w:val="00EA3170"/>
    <w:rsid w:val="00EA432D"/>
    <w:rsid w:val="00EA51E8"/>
    <w:rsid w:val="00EA59F5"/>
    <w:rsid w:val="00EA5C4D"/>
    <w:rsid w:val="00EA69B9"/>
    <w:rsid w:val="00EA6AB2"/>
    <w:rsid w:val="00EA748F"/>
    <w:rsid w:val="00EB1021"/>
    <w:rsid w:val="00EB25C0"/>
    <w:rsid w:val="00EB2703"/>
    <w:rsid w:val="00EB32C3"/>
    <w:rsid w:val="00EB38A1"/>
    <w:rsid w:val="00EB40B4"/>
    <w:rsid w:val="00EB43CE"/>
    <w:rsid w:val="00EB46EE"/>
    <w:rsid w:val="00EB54DA"/>
    <w:rsid w:val="00EB55FA"/>
    <w:rsid w:val="00EB653E"/>
    <w:rsid w:val="00EB67F0"/>
    <w:rsid w:val="00EB763E"/>
    <w:rsid w:val="00EB7994"/>
    <w:rsid w:val="00EC0370"/>
    <w:rsid w:val="00EC0CA0"/>
    <w:rsid w:val="00EC1457"/>
    <w:rsid w:val="00EC1491"/>
    <w:rsid w:val="00EC1C8E"/>
    <w:rsid w:val="00EC2048"/>
    <w:rsid w:val="00EC291E"/>
    <w:rsid w:val="00EC2C54"/>
    <w:rsid w:val="00EC37FA"/>
    <w:rsid w:val="00EC4031"/>
    <w:rsid w:val="00EC4B9C"/>
    <w:rsid w:val="00EC4D38"/>
    <w:rsid w:val="00EC59AE"/>
    <w:rsid w:val="00EC5EB2"/>
    <w:rsid w:val="00EC64E9"/>
    <w:rsid w:val="00EC659B"/>
    <w:rsid w:val="00EC6E5D"/>
    <w:rsid w:val="00ED0190"/>
    <w:rsid w:val="00ED0411"/>
    <w:rsid w:val="00ED066F"/>
    <w:rsid w:val="00ED1287"/>
    <w:rsid w:val="00ED18E6"/>
    <w:rsid w:val="00ED2277"/>
    <w:rsid w:val="00ED2A53"/>
    <w:rsid w:val="00ED2B19"/>
    <w:rsid w:val="00ED2B4A"/>
    <w:rsid w:val="00ED2E7F"/>
    <w:rsid w:val="00ED3020"/>
    <w:rsid w:val="00ED3E77"/>
    <w:rsid w:val="00ED4958"/>
    <w:rsid w:val="00ED56E8"/>
    <w:rsid w:val="00ED588F"/>
    <w:rsid w:val="00ED5EB5"/>
    <w:rsid w:val="00ED6589"/>
    <w:rsid w:val="00ED678D"/>
    <w:rsid w:val="00ED77F0"/>
    <w:rsid w:val="00ED7FC8"/>
    <w:rsid w:val="00EE090D"/>
    <w:rsid w:val="00EE0E87"/>
    <w:rsid w:val="00EE1A73"/>
    <w:rsid w:val="00EE1F5E"/>
    <w:rsid w:val="00EE2430"/>
    <w:rsid w:val="00EE2856"/>
    <w:rsid w:val="00EE4AC9"/>
    <w:rsid w:val="00EE5397"/>
    <w:rsid w:val="00EE5770"/>
    <w:rsid w:val="00EE60EE"/>
    <w:rsid w:val="00EF122E"/>
    <w:rsid w:val="00EF19B4"/>
    <w:rsid w:val="00EF1D87"/>
    <w:rsid w:val="00EF32D8"/>
    <w:rsid w:val="00EF355E"/>
    <w:rsid w:val="00EF3941"/>
    <w:rsid w:val="00EF3B6A"/>
    <w:rsid w:val="00EF45E9"/>
    <w:rsid w:val="00EF4E0C"/>
    <w:rsid w:val="00EF5484"/>
    <w:rsid w:val="00EF5B8D"/>
    <w:rsid w:val="00EF5D8A"/>
    <w:rsid w:val="00EF6400"/>
    <w:rsid w:val="00EF64F2"/>
    <w:rsid w:val="00EF65F9"/>
    <w:rsid w:val="00EF66E7"/>
    <w:rsid w:val="00EF6960"/>
    <w:rsid w:val="00F00057"/>
    <w:rsid w:val="00F0117D"/>
    <w:rsid w:val="00F01D1D"/>
    <w:rsid w:val="00F0262D"/>
    <w:rsid w:val="00F0324D"/>
    <w:rsid w:val="00F03B11"/>
    <w:rsid w:val="00F0428A"/>
    <w:rsid w:val="00F049ED"/>
    <w:rsid w:val="00F04A59"/>
    <w:rsid w:val="00F0541B"/>
    <w:rsid w:val="00F05659"/>
    <w:rsid w:val="00F05DF9"/>
    <w:rsid w:val="00F101FB"/>
    <w:rsid w:val="00F10DBA"/>
    <w:rsid w:val="00F11A27"/>
    <w:rsid w:val="00F12557"/>
    <w:rsid w:val="00F12F29"/>
    <w:rsid w:val="00F130F9"/>
    <w:rsid w:val="00F139E8"/>
    <w:rsid w:val="00F15362"/>
    <w:rsid w:val="00F156B6"/>
    <w:rsid w:val="00F16ADD"/>
    <w:rsid w:val="00F16DE1"/>
    <w:rsid w:val="00F17199"/>
    <w:rsid w:val="00F20BEC"/>
    <w:rsid w:val="00F21076"/>
    <w:rsid w:val="00F2133E"/>
    <w:rsid w:val="00F22889"/>
    <w:rsid w:val="00F23A74"/>
    <w:rsid w:val="00F2578D"/>
    <w:rsid w:val="00F2590C"/>
    <w:rsid w:val="00F27ABD"/>
    <w:rsid w:val="00F30871"/>
    <w:rsid w:val="00F30C43"/>
    <w:rsid w:val="00F30FEB"/>
    <w:rsid w:val="00F31006"/>
    <w:rsid w:val="00F314C8"/>
    <w:rsid w:val="00F31C07"/>
    <w:rsid w:val="00F31DDD"/>
    <w:rsid w:val="00F328C4"/>
    <w:rsid w:val="00F337B5"/>
    <w:rsid w:val="00F342C8"/>
    <w:rsid w:val="00F35A21"/>
    <w:rsid w:val="00F35B8B"/>
    <w:rsid w:val="00F37CA3"/>
    <w:rsid w:val="00F402E7"/>
    <w:rsid w:val="00F4049B"/>
    <w:rsid w:val="00F407C6"/>
    <w:rsid w:val="00F409AD"/>
    <w:rsid w:val="00F412CC"/>
    <w:rsid w:val="00F41D5C"/>
    <w:rsid w:val="00F42373"/>
    <w:rsid w:val="00F42A07"/>
    <w:rsid w:val="00F4323B"/>
    <w:rsid w:val="00F43E0B"/>
    <w:rsid w:val="00F44404"/>
    <w:rsid w:val="00F447F5"/>
    <w:rsid w:val="00F5036E"/>
    <w:rsid w:val="00F50F8D"/>
    <w:rsid w:val="00F513DA"/>
    <w:rsid w:val="00F51C38"/>
    <w:rsid w:val="00F51E98"/>
    <w:rsid w:val="00F528F8"/>
    <w:rsid w:val="00F53182"/>
    <w:rsid w:val="00F53666"/>
    <w:rsid w:val="00F55110"/>
    <w:rsid w:val="00F55C47"/>
    <w:rsid w:val="00F55EF4"/>
    <w:rsid w:val="00F566F7"/>
    <w:rsid w:val="00F571F9"/>
    <w:rsid w:val="00F57239"/>
    <w:rsid w:val="00F57CD2"/>
    <w:rsid w:val="00F60034"/>
    <w:rsid w:val="00F61520"/>
    <w:rsid w:val="00F61659"/>
    <w:rsid w:val="00F6290C"/>
    <w:rsid w:val="00F64D38"/>
    <w:rsid w:val="00F66A8F"/>
    <w:rsid w:val="00F66E3C"/>
    <w:rsid w:val="00F67154"/>
    <w:rsid w:val="00F676D7"/>
    <w:rsid w:val="00F7062E"/>
    <w:rsid w:val="00F70AC0"/>
    <w:rsid w:val="00F71226"/>
    <w:rsid w:val="00F732AB"/>
    <w:rsid w:val="00F739F6"/>
    <w:rsid w:val="00F73A9F"/>
    <w:rsid w:val="00F73B80"/>
    <w:rsid w:val="00F73D32"/>
    <w:rsid w:val="00F74289"/>
    <w:rsid w:val="00F742DD"/>
    <w:rsid w:val="00F758D7"/>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5D3"/>
    <w:rsid w:val="00F84AE0"/>
    <w:rsid w:val="00F84B93"/>
    <w:rsid w:val="00F85AAA"/>
    <w:rsid w:val="00F85C51"/>
    <w:rsid w:val="00F8705C"/>
    <w:rsid w:val="00F8733B"/>
    <w:rsid w:val="00F90DFC"/>
    <w:rsid w:val="00F91204"/>
    <w:rsid w:val="00F92562"/>
    <w:rsid w:val="00F929F8"/>
    <w:rsid w:val="00F92DCA"/>
    <w:rsid w:val="00F93023"/>
    <w:rsid w:val="00F93145"/>
    <w:rsid w:val="00F947B9"/>
    <w:rsid w:val="00F94AD3"/>
    <w:rsid w:val="00F94B77"/>
    <w:rsid w:val="00F9586D"/>
    <w:rsid w:val="00F95F96"/>
    <w:rsid w:val="00F96384"/>
    <w:rsid w:val="00F967FA"/>
    <w:rsid w:val="00F96965"/>
    <w:rsid w:val="00F9755A"/>
    <w:rsid w:val="00F97807"/>
    <w:rsid w:val="00F97E40"/>
    <w:rsid w:val="00FA006D"/>
    <w:rsid w:val="00FA05EF"/>
    <w:rsid w:val="00FA0E03"/>
    <w:rsid w:val="00FA23D4"/>
    <w:rsid w:val="00FA2794"/>
    <w:rsid w:val="00FA286A"/>
    <w:rsid w:val="00FA330A"/>
    <w:rsid w:val="00FA357C"/>
    <w:rsid w:val="00FA36B6"/>
    <w:rsid w:val="00FA4EAE"/>
    <w:rsid w:val="00FA5086"/>
    <w:rsid w:val="00FA52E1"/>
    <w:rsid w:val="00FA5A1E"/>
    <w:rsid w:val="00FA6229"/>
    <w:rsid w:val="00FA6277"/>
    <w:rsid w:val="00FB001F"/>
    <w:rsid w:val="00FB07DD"/>
    <w:rsid w:val="00FB09AF"/>
    <w:rsid w:val="00FB155C"/>
    <w:rsid w:val="00FB1681"/>
    <w:rsid w:val="00FB1818"/>
    <w:rsid w:val="00FB30D2"/>
    <w:rsid w:val="00FB3518"/>
    <w:rsid w:val="00FB48AC"/>
    <w:rsid w:val="00FB4C57"/>
    <w:rsid w:val="00FB52DB"/>
    <w:rsid w:val="00FB533D"/>
    <w:rsid w:val="00FB59B4"/>
    <w:rsid w:val="00FB7E4F"/>
    <w:rsid w:val="00FC05D3"/>
    <w:rsid w:val="00FC1644"/>
    <w:rsid w:val="00FC3C74"/>
    <w:rsid w:val="00FC3E35"/>
    <w:rsid w:val="00FC4159"/>
    <w:rsid w:val="00FC4281"/>
    <w:rsid w:val="00FC5EB0"/>
    <w:rsid w:val="00FC6908"/>
    <w:rsid w:val="00FD05B4"/>
    <w:rsid w:val="00FD090D"/>
    <w:rsid w:val="00FD0993"/>
    <w:rsid w:val="00FD15C9"/>
    <w:rsid w:val="00FD167E"/>
    <w:rsid w:val="00FD1978"/>
    <w:rsid w:val="00FD1B24"/>
    <w:rsid w:val="00FD2111"/>
    <w:rsid w:val="00FD2DC5"/>
    <w:rsid w:val="00FD2F08"/>
    <w:rsid w:val="00FD2FDB"/>
    <w:rsid w:val="00FD3364"/>
    <w:rsid w:val="00FD3A69"/>
    <w:rsid w:val="00FD42E6"/>
    <w:rsid w:val="00FD57E7"/>
    <w:rsid w:val="00FD5D86"/>
    <w:rsid w:val="00FD61C6"/>
    <w:rsid w:val="00FD7BA4"/>
    <w:rsid w:val="00FE041E"/>
    <w:rsid w:val="00FE09D6"/>
    <w:rsid w:val="00FE0A89"/>
    <w:rsid w:val="00FE1BCC"/>
    <w:rsid w:val="00FE20D7"/>
    <w:rsid w:val="00FE23C2"/>
    <w:rsid w:val="00FE3216"/>
    <w:rsid w:val="00FE3444"/>
    <w:rsid w:val="00FE3721"/>
    <w:rsid w:val="00FE40A1"/>
    <w:rsid w:val="00FE4B7B"/>
    <w:rsid w:val="00FE4B92"/>
    <w:rsid w:val="00FE52E6"/>
    <w:rsid w:val="00FE62FE"/>
    <w:rsid w:val="00FE7625"/>
    <w:rsid w:val="00FE7915"/>
    <w:rsid w:val="00FF0BB7"/>
    <w:rsid w:val="00FF1353"/>
    <w:rsid w:val="00FF24F9"/>
    <w:rsid w:val="00FF2857"/>
    <w:rsid w:val="00FF31A2"/>
    <w:rsid w:val="00FF4D0B"/>
    <w:rsid w:val="00FF4DD4"/>
    <w:rsid w:val="00FF53CF"/>
    <w:rsid w:val="00FF58D5"/>
    <w:rsid w:val="00FF6005"/>
    <w:rsid w:val="00FF663E"/>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CA9F306F-D01A-4764-89C4-C3AE914C8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uiPriority w:val="1"/>
    <w:qFormat/>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8"/>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uiPriority w:val="34"/>
    <w:qFormat/>
    <w:locked/>
    <w:rsid w:val="00244882"/>
    <w:rPr>
      <w:sz w:val="24"/>
      <w:szCs w:val="24"/>
    </w:rPr>
  </w:style>
  <w:style w:type="paragraph" w:customStyle="1" w:styleId="a2">
    <w:name w:val="a2"/>
    <w:basedOn w:val="PargrafodaLista"/>
    <w:link w:val="a2Char"/>
    <w:qFormat/>
    <w:rsid w:val="00244882"/>
    <w:pPr>
      <w:numPr>
        <w:numId w:val="25"/>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uiPriority w:val="1"/>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Clara11">
    <w:name w:val="Lista Clara11"/>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30"/>
      </w:numPr>
    </w:pPr>
  </w:style>
  <w:style w:type="numbering" w:customStyle="1" w:styleId="Estilo21">
    <w:name w:val="Estilo21"/>
    <w:uiPriority w:val="99"/>
    <w:rsid w:val="002B2419"/>
    <w:pPr>
      <w:numPr>
        <w:numId w:val="4"/>
      </w:numPr>
    </w:pPr>
  </w:style>
  <w:style w:type="numbering" w:customStyle="1" w:styleId="Estilo31">
    <w:name w:val="Estilo31"/>
    <w:uiPriority w:val="99"/>
    <w:rsid w:val="002B2419"/>
    <w:pPr>
      <w:numPr>
        <w:numId w:val="26"/>
      </w:numPr>
    </w:pPr>
  </w:style>
  <w:style w:type="numbering" w:customStyle="1" w:styleId="Estilo41">
    <w:name w:val="Estilo41"/>
    <w:uiPriority w:val="99"/>
    <w:rsid w:val="002B2419"/>
    <w:pPr>
      <w:numPr>
        <w:numId w:val="31"/>
      </w:numPr>
    </w:pPr>
  </w:style>
  <w:style w:type="numbering" w:customStyle="1" w:styleId="Estilo51">
    <w:name w:val="Estilo51"/>
    <w:uiPriority w:val="99"/>
    <w:rsid w:val="002B2419"/>
    <w:pPr>
      <w:numPr>
        <w:numId w:val="6"/>
      </w:numPr>
    </w:pPr>
  </w:style>
  <w:style w:type="numbering" w:customStyle="1" w:styleId="Estilo61">
    <w:name w:val="Estilo61"/>
    <w:uiPriority w:val="99"/>
    <w:rsid w:val="002B2419"/>
    <w:pPr>
      <w:numPr>
        <w:numId w:val="7"/>
      </w:numPr>
    </w:pPr>
  </w:style>
  <w:style w:type="numbering" w:customStyle="1" w:styleId="Estilo81">
    <w:name w:val="Estilo81"/>
    <w:uiPriority w:val="99"/>
    <w:rsid w:val="002B2419"/>
    <w:pPr>
      <w:numPr>
        <w:numId w:val="9"/>
      </w:numPr>
    </w:pPr>
  </w:style>
  <w:style w:type="numbering" w:customStyle="1" w:styleId="Estilo91">
    <w:name w:val="Estilo91"/>
    <w:uiPriority w:val="99"/>
    <w:rsid w:val="002B2419"/>
    <w:pPr>
      <w:numPr>
        <w:numId w:val="10"/>
      </w:numPr>
    </w:pPr>
  </w:style>
  <w:style w:type="numbering" w:customStyle="1" w:styleId="Estilo101">
    <w:name w:val="Estilo101"/>
    <w:uiPriority w:val="99"/>
    <w:rsid w:val="002B2419"/>
    <w:pPr>
      <w:numPr>
        <w:numId w:val="11"/>
      </w:numPr>
    </w:pPr>
  </w:style>
  <w:style w:type="numbering" w:customStyle="1" w:styleId="Estilo111">
    <w:name w:val="Estilo111"/>
    <w:uiPriority w:val="99"/>
    <w:rsid w:val="002B2419"/>
    <w:pPr>
      <w:numPr>
        <w:numId w:val="12"/>
      </w:numPr>
    </w:pPr>
  </w:style>
  <w:style w:type="numbering" w:customStyle="1" w:styleId="Estilo131">
    <w:name w:val="Estilo131"/>
    <w:uiPriority w:val="99"/>
    <w:rsid w:val="002B2419"/>
    <w:pPr>
      <w:numPr>
        <w:numId w:val="13"/>
      </w:numPr>
    </w:pPr>
  </w:style>
  <w:style w:type="numbering" w:customStyle="1" w:styleId="Estilo141">
    <w:name w:val="Estilo141"/>
    <w:uiPriority w:val="99"/>
    <w:rsid w:val="002B2419"/>
    <w:pPr>
      <w:numPr>
        <w:numId w:val="14"/>
      </w:numPr>
    </w:pPr>
  </w:style>
  <w:style w:type="numbering" w:customStyle="1" w:styleId="Estilo151">
    <w:name w:val="Estilo151"/>
    <w:uiPriority w:val="99"/>
    <w:rsid w:val="002B2419"/>
    <w:pPr>
      <w:numPr>
        <w:numId w:val="15"/>
      </w:numPr>
    </w:pPr>
  </w:style>
  <w:style w:type="numbering" w:customStyle="1" w:styleId="Estilo161">
    <w:name w:val="Estilo161"/>
    <w:uiPriority w:val="99"/>
    <w:rsid w:val="002B2419"/>
    <w:pPr>
      <w:numPr>
        <w:numId w:val="16"/>
      </w:numPr>
    </w:pPr>
  </w:style>
  <w:style w:type="numbering" w:customStyle="1" w:styleId="Estilo171">
    <w:name w:val="Estilo171"/>
    <w:uiPriority w:val="99"/>
    <w:rsid w:val="002B2419"/>
    <w:pPr>
      <w:numPr>
        <w:numId w:val="17"/>
      </w:numPr>
    </w:pPr>
  </w:style>
  <w:style w:type="numbering" w:customStyle="1" w:styleId="Estilo181">
    <w:name w:val="Estilo181"/>
    <w:uiPriority w:val="99"/>
    <w:rsid w:val="002B2419"/>
    <w:pPr>
      <w:numPr>
        <w:numId w:val="18"/>
      </w:numPr>
    </w:pPr>
  </w:style>
  <w:style w:type="numbering" w:customStyle="1" w:styleId="Estilo191">
    <w:name w:val="Estilo191"/>
    <w:uiPriority w:val="99"/>
    <w:rsid w:val="002B2419"/>
    <w:pPr>
      <w:numPr>
        <w:numId w:val="19"/>
      </w:numPr>
    </w:pPr>
  </w:style>
  <w:style w:type="table" w:customStyle="1" w:styleId="ListaClara12">
    <w:name w:val="Lista Clara12"/>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28"/>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paragraph" w:customStyle="1" w:styleId="textocentralizado">
    <w:name w:val="texto_centralizado"/>
    <w:basedOn w:val="Normal"/>
    <w:rsid w:val="00995E3D"/>
    <w:pPr>
      <w:spacing w:before="100" w:beforeAutospacing="1" w:after="100" w:afterAutospacing="1"/>
    </w:pPr>
    <w:rPr>
      <w:sz w:val="24"/>
      <w:szCs w:val="24"/>
    </w:rPr>
  </w:style>
  <w:style w:type="character" w:customStyle="1" w:styleId="fontstyle01">
    <w:name w:val="fontstyle01"/>
    <w:basedOn w:val="Fontepargpadro"/>
    <w:rsid w:val="00D60844"/>
    <w:rPr>
      <w:rFonts w:ascii="Arial" w:hAnsi="Arial" w:cs="Arial"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62694542">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72304003">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30878740">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mprasnet.gov.br/legislacao/decretos/de5450_2005.html" TargetMode="External"/><Relationship Id="rId18" Type="http://schemas.openxmlformats.org/officeDocument/2006/relationships/hyperlink" Target="https://www.sei.ro.gov.br/sobre" TargetMode="External"/><Relationship Id="rId26" Type="http://schemas.openxmlformats.org/officeDocument/2006/relationships/hyperlink" Target="http://www.comprasnet.gov.br" TargetMode="External"/><Relationship Id="rId39" Type="http://schemas.openxmlformats.org/officeDocument/2006/relationships/hyperlink" Target="http://www.planalto.gov.br/ccivil_03/LEIS/L9854.htm" TargetMode="External"/><Relationship Id="rId21" Type="http://schemas.openxmlformats.org/officeDocument/2006/relationships/hyperlink" Target="http://www.rondonia.ro.gov.br/publicacao/decreto-no-12205-de-30-de-maio-de-2006/" TargetMode="External"/><Relationship Id="rId34" Type="http://schemas.openxmlformats.org/officeDocument/2006/relationships/hyperlink" Target="http://www.planalto.gov.br/ccivil_03/LEIS/L8666cons.htm" TargetMode="External"/><Relationship Id="rId42" Type="http://schemas.openxmlformats.org/officeDocument/2006/relationships/hyperlink" Target="http://www.portaldoempreendedor.gov.br/" TargetMode="External"/><Relationship Id="rId47" Type="http://schemas.openxmlformats.org/officeDocument/2006/relationships/hyperlink" Target="http://www.rondonia.ro.gov.br/supel/institucional/legislacao/" TargetMode="External"/><Relationship Id="rId50" Type="http://schemas.openxmlformats.org/officeDocument/2006/relationships/hyperlink" Target="http://www.leigeral.com.br/legislacao/detalhes/7239-RO-Decreto-21-675-2017-Regulamenta-compras-publicas-estaduais" TargetMode="External"/><Relationship Id="rId55" Type="http://schemas.openxmlformats.org/officeDocument/2006/relationships/hyperlink" Target="http://www.cnj.jus.br/improbidade_adm/consultar_requerido.php" TargetMode="External"/><Relationship Id="rId63" Type="http://schemas.openxmlformats.org/officeDocument/2006/relationships/hyperlink" Target="http://www.planalto.gov.br/ccivil_03/Leis/2002/L10520.htm" TargetMode="External"/><Relationship Id="rId68" Type="http://schemas.openxmlformats.org/officeDocument/2006/relationships/hyperlink" Target="http://www.planalto.gov.br/ccivil_03/LEIS/L8666cons.htm" TargetMode="External"/><Relationship Id="rId76" Type="http://schemas.openxmlformats.org/officeDocument/2006/relationships/hyperlink" Target="http://www.rondonia.ro.gov.br/publicacao/decreto-no-12205-de-30-de-maio-de-2006/" TargetMode="External"/><Relationship Id="rId84" Type="http://schemas.openxmlformats.org/officeDocument/2006/relationships/header" Target="header1.xml"/><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comprasgovernamentais.gov.br/" TargetMode="External"/><Relationship Id="rId2" Type="http://schemas.openxmlformats.org/officeDocument/2006/relationships/numbering" Target="numbering.xml"/><Relationship Id="rId16" Type="http://schemas.openxmlformats.org/officeDocument/2006/relationships/hyperlink" Target="https://www.comprasgovernamentais.gov.br/" TargetMode="External"/><Relationship Id="rId29" Type="http://schemas.openxmlformats.org/officeDocument/2006/relationships/hyperlink" Target="http://www.comprasnet.gov.br" TargetMode="External"/><Relationship Id="rId11" Type="http://schemas.openxmlformats.org/officeDocument/2006/relationships/hyperlink" Target="https://www.legisweb.com.br/legislacao/?id=161193" TargetMode="External"/><Relationship Id="rId24" Type="http://schemas.openxmlformats.org/officeDocument/2006/relationships/hyperlink" Target="https://www.comprasgovernamentais.gov.br/" TargetMode="External"/><Relationship Id="rId32" Type="http://schemas.openxmlformats.org/officeDocument/2006/relationships/hyperlink" Target="http://www.planalto.gov.br/ccivil_03/leis/lcp/Lcp123.htm" TargetMode="External"/><Relationship Id="rId37" Type="http://schemas.openxmlformats.org/officeDocument/2006/relationships/hyperlink" Target="https://cssinter.serpro.gov.br/SCCDPortalWEB/pages/dynamicPortal.jsf?ITEMNUM=2348" TargetMode="External"/><Relationship Id="rId40" Type="http://schemas.openxmlformats.org/officeDocument/2006/relationships/hyperlink" Target="http://www.planalto.gov.br/ccivil_03/LEIS/L8666cons.htm" TargetMode="External"/><Relationship Id="rId45" Type="http://schemas.openxmlformats.org/officeDocument/2006/relationships/hyperlink" Target="http://normas.receita.fazenda.gov.br/sijut2consulta/link.action?idAto=15937" TargetMode="External"/><Relationship Id="rId53" Type="http://schemas.openxmlformats.org/officeDocument/2006/relationships/hyperlink" Target="http://www2.camara.leg.br/legin/fed/lei/2013/lei-12846-1-agosto-2013-776664-publicacaooriginal-140647-pl.html" TargetMode="External"/><Relationship Id="rId58" Type="http://schemas.openxmlformats.org/officeDocument/2006/relationships/hyperlink" Target="http://www.cnj.jus.br/improbidade_adm/consultar_requerido.php" TargetMode="External"/><Relationship Id="rId66" Type="http://schemas.openxmlformats.org/officeDocument/2006/relationships/hyperlink" Target="http://www.planalto.gov.br/ccivil_03/Leis/2002/L10520.htm" TargetMode="External"/><Relationship Id="rId74" Type="http://schemas.openxmlformats.org/officeDocument/2006/relationships/hyperlink" Target="http://www.planalto.gov.br/ccivil_03/Leis/2002/L10520.htm" TargetMode="External"/><Relationship Id="rId79" Type="http://schemas.openxmlformats.org/officeDocument/2006/relationships/hyperlink" Target="http://www.planalto.gov.br/ccivil_03/_Ato2004-2006/2005/Decreto/D5450.htm" TargetMode="External"/><Relationship Id="rId87"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https://www.jusbrasil.com.br/topicos/11302294/artigo-57-da-lei-n-8666-de-21-de-junho-de-1993" TargetMode="External"/><Relationship Id="rId82" Type="http://schemas.openxmlformats.org/officeDocument/2006/relationships/hyperlink" Target="https://www.comprasgovernamentais.gov.br/" TargetMode="External"/><Relationship Id="rId19" Type="http://schemas.openxmlformats.org/officeDocument/2006/relationships/hyperlink" Target="http://www.rondonia.ro.gov.br/publicacao/decreto-no-12205-de-30-de-maio-de-2006/" TargetMode="External"/><Relationship Id="rId4" Type="http://schemas.openxmlformats.org/officeDocument/2006/relationships/settings" Target="settings.xml"/><Relationship Id="rId9" Type="http://schemas.openxmlformats.org/officeDocument/2006/relationships/hyperlink" Target="http://www.planalto.gov.br/ccivil_03/LEIS/L8666cons.htm" TargetMode="External"/><Relationship Id="rId14" Type="http://schemas.openxmlformats.org/officeDocument/2006/relationships/hyperlink" Target="http://www.planalto.gov.br/ccivil_03/LEIS/LCP/Lcp123.htm" TargetMode="External"/><Relationship Id="rId22" Type="http://schemas.openxmlformats.org/officeDocument/2006/relationships/hyperlink" Target="mailto:sigma.supel@gmail.com" TargetMode="External"/><Relationship Id="rId27" Type="http://schemas.openxmlformats.org/officeDocument/2006/relationships/hyperlink" Target="http://www.rondonia.ro.gov.br/publicacao/decreto-no-12205-de-30-de-maio-de-2006/" TargetMode="External"/><Relationship Id="rId30" Type="http://schemas.openxmlformats.org/officeDocument/2006/relationships/hyperlink" Target="https://www.comprasgovernamentais.gov.br/" TargetMode="External"/><Relationship Id="rId35" Type="http://schemas.openxmlformats.org/officeDocument/2006/relationships/hyperlink" Target="https://www.jusbrasil.com.br/topicos/11061959/artigo-7-da-lei-n-10520-de-17-de-julho-de-2002" TargetMode="External"/><Relationship Id="rId43" Type="http://schemas.openxmlformats.org/officeDocument/2006/relationships/hyperlink" Target="http://www.planalto.gov.br/ccivil_03/LEIS/L5764.htm" TargetMode="External"/><Relationship Id="rId48" Type="http://schemas.openxmlformats.org/officeDocument/2006/relationships/hyperlink" Target="http://www.planalto.gov.br/ccivil_03/LEIS/L8666cons.htm" TargetMode="External"/><Relationship Id="rId56" Type="http://schemas.openxmlformats.org/officeDocument/2006/relationships/hyperlink" Target="http://www.cnj.jus.br/improbidade_adm/consultar_requerido.php" TargetMode="External"/><Relationship Id="rId64" Type="http://schemas.openxmlformats.org/officeDocument/2006/relationships/hyperlink" Target="http://www.planalto.gov.br/ccivil_03/LEIS/L8666cons.htm" TargetMode="External"/><Relationship Id="rId69" Type="http://schemas.openxmlformats.org/officeDocument/2006/relationships/hyperlink" Target="http://www.planalto.gov.br/ccivil_03/LEIS/L8666cons.htm" TargetMode="External"/><Relationship Id="rId77" Type="http://schemas.openxmlformats.org/officeDocument/2006/relationships/hyperlink" Target="https://www.legisweb.com.br/legislacao/?id=161193" TargetMode="External"/><Relationship Id="rId8" Type="http://schemas.openxmlformats.org/officeDocument/2006/relationships/hyperlink" Target="http://www.planalto.gov.br/ccivil_03/Leis/2002/L10520.htm" TargetMode="External"/><Relationship Id="rId51" Type="http://schemas.openxmlformats.org/officeDocument/2006/relationships/hyperlink" Target="http://www.planalto.gov.br/ccivil_03/LEIS/L8666cons.htm" TargetMode="External"/><Relationship Id="rId72" Type="http://schemas.openxmlformats.org/officeDocument/2006/relationships/hyperlink" Target="http://www.supel.ro.gov.br" TargetMode="External"/><Relationship Id="rId80" Type="http://schemas.openxmlformats.org/officeDocument/2006/relationships/hyperlink" Target="http://www.planalto.gov.br/ccivil_03/LEIS/LCP/Lcp123.htm"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leigeral.com.br/legislacao/detalhes/7239-RO-Decreto-21-675-2017-Regulamenta-compras-publicas-estaduais" TargetMode="External"/><Relationship Id="rId17" Type="http://schemas.openxmlformats.org/officeDocument/2006/relationships/hyperlink" Target="https://www.comprasgovernamentais.gov.br/" TargetMode="External"/><Relationship Id="rId25" Type="http://schemas.openxmlformats.org/officeDocument/2006/relationships/hyperlink" Target="http://www.planalto.gov.br/ccivil_03/LEIS/L8666cons.htm" TargetMode="External"/><Relationship Id="rId33" Type="http://schemas.openxmlformats.org/officeDocument/2006/relationships/hyperlink" Target="http://www.planalto.gov.br/ccivil_03/LEIS/L8666cons.htm" TargetMode="External"/><Relationship Id="rId38" Type="http://schemas.openxmlformats.org/officeDocument/2006/relationships/hyperlink" Target="http://www.planalto.gov.br/ccivil_03/LEIS/L8666cons.htm" TargetMode="External"/><Relationship Id="rId46" Type="http://schemas.openxmlformats.org/officeDocument/2006/relationships/hyperlink" Target="http://www.planalto.gov.br/ccivil_03/_Ato2004-2006/2005/Lei/L11101.htm" TargetMode="External"/><Relationship Id="rId59" Type="http://schemas.openxmlformats.org/officeDocument/2006/relationships/hyperlink" Target="http://www.planalto.gov.br/ccivil_03/Leis/2002/L10520.htm" TargetMode="External"/><Relationship Id="rId67" Type="http://schemas.openxmlformats.org/officeDocument/2006/relationships/hyperlink" Target="http://www.rondonia.ro.gov.br/publicacao/decreto-no-12205-de-30-de-maio-de-2006/" TargetMode="External"/><Relationship Id="rId20" Type="http://schemas.openxmlformats.org/officeDocument/2006/relationships/hyperlink" Target="mailto:sigma.supel@gmail.com" TargetMode="External"/><Relationship Id="rId41" Type="http://schemas.openxmlformats.org/officeDocument/2006/relationships/hyperlink" Target="http://normas.receita.fazenda.gov.br/sijut2consulta/link.action?visao=anotado&amp;idAto=56753" TargetMode="External"/><Relationship Id="rId54" Type="http://schemas.openxmlformats.org/officeDocument/2006/relationships/hyperlink" Target="http://www.cnj.jus.br/improbidade_adm/consultar_requerido.php" TargetMode="External"/><Relationship Id="rId62" Type="http://schemas.openxmlformats.org/officeDocument/2006/relationships/hyperlink" Target="http://www.planalto.gov.br/ccivil_03/Leis/2002/L10520.htm" TargetMode="External"/><Relationship Id="rId70" Type="http://schemas.openxmlformats.org/officeDocument/2006/relationships/hyperlink" Target="http://www.planalto.gov.br/ccivil_03/LEIS/L8666cons.htm" TargetMode="External"/><Relationship Id="rId75" Type="http://schemas.openxmlformats.org/officeDocument/2006/relationships/hyperlink" Target="http://www.planalto.gov.br/ccivil_03/LEIS/L8666cons.htm" TargetMode="External"/><Relationship Id="rId83" Type="http://schemas.openxmlformats.org/officeDocument/2006/relationships/hyperlink" Target="http://www.supel.ro.gov.br"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ndonia.ro.gov.br/publicacao/lei-no-2414-de-18-de-fevereiro-de-2011/" TargetMode="External"/><Relationship Id="rId23" Type="http://schemas.openxmlformats.org/officeDocument/2006/relationships/hyperlink" Target="https://www.comprasgovernamentais.gov.br/" TargetMode="External"/><Relationship Id="rId28" Type="http://schemas.openxmlformats.org/officeDocument/2006/relationships/hyperlink" Target="http://www.rondonia.ro.gov.br/publicacao/decreto-no-12205-de-30-de-maio-de-2006/" TargetMode="External"/><Relationship Id="rId36" Type="http://schemas.openxmlformats.org/officeDocument/2006/relationships/hyperlink" Target="mailto:css.serpro@serpro.gov.br" TargetMode="External"/><Relationship Id="rId49" Type="http://schemas.openxmlformats.org/officeDocument/2006/relationships/hyperlink" Target="https://www.jusbrasil.com.br/topicos/11061959/artigo-7-da-lei-n-10520-de-17-de-julho-de-2002" TargetMode="External"/><Relationship Id="rId57" Type="http://schemas.openxmlformats.org/officeDocument/2006/relationships/hyperlink" Target="http://www.cnj.jus.br/improbidade_adm/consultar_requerido.php" TargetMode="External"/><Relationship Id="rId10" Type="http://schemas.openxmlformats.org/officeDocument/2006/relationships/hyperlink" Target="http://www.rondonia.ro.gov.br/publicacao/decreto-no-12205-de-30-de-maio-de-2006/" TargetMode="External"/><Relationship Id="rId31" Type="http://schemas.openxmlformats.org/officeDocument/2006/relationships/hyperlink" Target="https://www.comprasgovernamentais.gov.br/" TargetMode="External"/><Relationship Id="rId44" Type="http://schemas.openxmlformats.org/officeDocument/2006/relationships/hyperlink" Target="http://www.planalto.gov.br/ccivil_03/_Ato2011-2014/2012/Decreto/D7775.htm" TargetMode="External"/><Relationship Id="rId52" Type="http://schemas.openxmlformats.org/officeDocument/2006/relationships/hyperlink" Target="http://www.rondonia.ro.gov.br/publicacao/lei-no-2414-de-18-de-fevereiro-de-2011/" TargetMode="External"/><Relationship Id="rId60" Type="http://schemas.openxmlformats.org/officeDocument/2006/relationships/hyperlink" Target="https://www.comprasgovernamentais.gov.br/" TargetMode="External"/><Relationship Id="rId65" Type="http://schemas.openxmlformats.org/officeDocument/2006/relationships/hyperlink" Target="http://www.comprasnet.gov.br" TargetMode="External"/><Relationship Id="rId73" Type="http://schemas.openxmlformats.org/officeDocument/2006/relationships/hyperlink" Target="https://sei.sistemas.ro.gov.br/sei/controlador.php?acao=protocolo_visualizar&amp;id_protocolo=6480760&amp;infra_sistema=100000100&amp;infra_unidade_atual=110000769&amp;infra_hash=d4f7108953ce165327e9e28bd263124dd06388bbb77908cd0dec87811fed9d25" TargetMode="External"/><Relationship Id="rId78" Type="http://schemas.openxmlformats.org/officeDocument/2006/relationships/hyperlink" Target="http://www.leigeral.com.br/legislacao/detalhes/7239-RO-Decreto-21-675-2017-Regulamenta-compras-publicas-estaduais" TargetMode="External"/><Relationship Id="rId81" Type="http://schemas.openxmlformats.org/officeDocument/2006/relationships/hyperlink" Target="http://www.rondonia.ro.gov.br/publicacao/lei-no-2414-de-18-de-fevereiro-de-2011/" TargetMode="External"/><Relationship Id="rId86"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3AC4C-4D6F-4B7D-93B2-F92C854E9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39</Pages>
  <Words>14524</Words>
  <Characters>90852</Characters>
  <Application>Microsoft Office Word</Application>
  <DocSecurity>0</DocSecurity>
  <Lines>757</Lines>
  <Paragraphs>210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AVISO DE LICITAÇÃO</vt:lpstr>
      <vt:lpstr>AVISO DE LICITAÇÃO</vt:lpstr>
    </vt:vector>
  </TitlesOfParts>
  <Company>*****</Company>
  <LinksUpToDate>false</LinksUpToDate>
  <CharactersWithSpaces>105166</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Nilséia Ketes</cp:lastModifiedBy>
  <cp:revision>13</cp:revision>
  <cp:lastPrinted>2019-03-15T13:27:00Z</cp:lastPrinted>
  <dcterms:created xsi:type="dcterms:W3CDTF">2019-04-03T13:24:00Z</dcterms:created>
  <dcterms:modified xsi:type="dcterms:W3CDTF">2019-05-03T15:08:00Z</dcterms:modified>
</cp:coreProperties>
</file>