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916760" w:rsidRDefault="009D2314" w:rsidP="009D2314">
      <w:pPr>
        <w:jc w:val="both"/>
        <w:rPr>
          <w:rFonts w:ascii="Arial" w:hAnsi="Arial" w:cs="Arial"/>
          <w:b/>
          <w:sz w:val="16"/>
          <w:szCs w:val="16"/>
        </w:rPr>
      </w:pPr>
      <w:bookmarkStart w:id="1" w:name="_GoBack"/>
      <w:r w:rsidRPr="00916760">
        <w:rPr>
          <w:rFonts w:ascii="Arial" w:hAnsi="Arial" w:cs="Arial"/>
          <w:b/>
          <w:bCs/>
          <w:sz w:val="16"/>
          <w:szCs w:val="16"/>
        </w:rPr>
        <w:t xml:space="preserve">ATA DE REGISTRO DE PREÇOS: </w:t>
      </w:r>
      <w:r w:rsidRPr="00916760">
        <w:rPr>
          <w:rFonts w:ascii="Arial" w:hAnsi="Arial" w:cs="Arial"/>
          <w:b/>
          <w:sz w:val="16"/>
          <w:szCs w:val="16"/>
        </w:rPr>
        <w:t xml:space="preserve">N° </w:t>
      </w:r>
      <w:r w:rsidR="00BA0030" w:rsidRPr="00916760">
        <w:rPr>
          <w:rFonts w:ascii="Arial" w:hAnsi="Arial" w:cs="Arial"/>
          <w:b/>
          <w:sz w:val="16"/>
          <w:szCs w:val="16"/>
        </w:rPr>
        <w:t>09</w:t>
      </w:r>
      <w:r w:rsidR="00232EFC" w:rsidRPr="00916760">
        <w:rPr>
          <w:rFonts w:ascii="Arial" w:hAnsi="Arial" w:cs="Arial"/>
          <w:b/>
          <w:sz w:val="16"/>
          <w:szCs w:val="16"/>
        </w:rPr>
        <w:t>3</w:t>
      </w:r>
      <w:r w:rsidR="00CF6980" w:rsidRPr="00916760">
        <w:rPr>
          <w:rFonts w:ascii="Arial" w:hAnsi="Arial" w:cs="Arial"/>
          <w:b/>
          <w:sz w:val="16"/>
          <w:szCs w:val="16"/>
        </w:rPr>
        <w:t>/</w:t>
      </w:r>
      <w:r w:rsidR="00300900" w:rsidRPr="00916760">
        <w:rPr>
          <w:rFonts w:ascii="Arial" w:hAnsi="Arial" w:cs="Arial"/>
          <w:b/>
          <w:sz w:val="16"/>
          <w:szCs w:val="16"/>
        </w:rPr>
        <w:t>201</w:t>
      </w:r>
      <w:r w:rsidR="005E117F" w:rsidRPr="00916760">
        <w:rPr>
          <w:rFonts w:ascii="Arial" w:hAnsi="Arial" w:cs="Arial"/>
          <w:b/>
          <w:sz w:val="16"/>
          <w:szCs w:val="16"/>
        </w:rPr>
        <w:t>8</w:t>
      </w:r>
    </w:p>
    <w:p w:rsidR="009D2314" w:rsidRPr="00916760" w:rsidRDefault="009D2314" w:rsidP="009D2314">
      <w:pPr>
        <w:jc w:val="both"/>
        <w:rPr>
          <w:rFonts w:ascii="Arial" w:hAnsi="Arial" w:cs="Arial"/>
          <w:b/>
          <w:bCs/>
          <w:sz w:val="16"/>
          <w:szCs w:val="16"/>
        </w:rPr>
      </w:pPr>
      <w:r w:rsidRPr="00916760">
        <w:rPr>
          <w:rFonts w:ascii="Arial" w:hAnsi="Arial" w:cs="Arial"/>
          <w:b/>
          <w:bCs/>
          <w:sz w:val="16"/>
          <w:szCs w:val="16"/>
        </w:rPr>
        <w:t xml:space="preserve">PREGÃO </w:t>
      </w:r>
      <w:r w:rsidR="00F23872" w:rsidRPr="00916760">
        <w:rPr>
          <w:rFonts w:ascii="Arial" w:hAnsi="Arial" w:cs="Arial"/>
          <w:b/>
          <w:bCs/>
          <w:sz w:val="16"/>
          <w:szCs w:val="16"/>
        </w:rPr>
        <w:t>ELETRÔNICO</w:t>
      </w:r>
      <w:r w:rsidR="00232EFC" w:rsidRPr="00916760">
        <w:rPr>
          <w:rFonts w:ascii="Arial" w:hAnsi="Arial" w:cs="Arial"/>
          <w:b/>
          <w:bCs/>
          <w:sz w:val="16"/>
          <w:szCs w:val="16"/>
        </w:rPr>
        <w:t xml:space="preserve"> Nº 647</w:t>
      </w:r>
      <w:r w:rsidR="00D9536F" w:rsidRPr="00916760">
        <w:rPr>
          <w:rFonts w:ascii="Arial" w:hAnsi="Arial" w:cs="Arial"/>
          <w:b/>
          <w:bCs/>
          <w:sz w:val="16"/>
          <w:szCs w:val="16"/>
        </w:rPr>
        <w:t>/2017</w:t>
      </w:r>
    </w:p>
    <w:p w:rsidR="000F74A8" w:rsidRPr="00916760" w:rsidRDefault="009D2314" w:rsidP="009D2314">
      <w:pPr>
        <w:jc w:val="both"/>
        <w:rPr>
          <w:rFonts w:ascii="Arial" w:hAnsi="Arial" w:cs="Arial"/>
          <w:b/>
          <w:bCs/>
          <w:sz w:val="16"/>
          <w:szCs w:val="16"/>
        </w:rPr>
      </w:pPr>
      <w:r w:rsidRPr="00916760">
        <w:rPr>
          <w:rFonts w:ascii="Arial" w:hAnsi="Arial" w:cs="Arial"/>
          <w:b/>
          <w:bCs/>
          <w:sz w:val="16"/>
          <w:szCs w:val="16"/>
        </w:rPr>
        <w:t>PROCESSO</w:t>
      </w:r>
      <w:r w:rsidR="00232EFC" w:rsidRPr="00916760">
        <w:rPr>
          <w:rFonts w:ascii="Arial" w:hAnsi="Arial" w:cs="Arial"/>
          <w:b/>
          <w:bCs/>
          <w:sz w:val="16"/>
          <w:szCs w:val="16"/>
        </w:rPr>
        <w:t xml:space="preserve"> Nº </w:t>
      </w:r>
      <w:hyperlink r:id="rId9" w:tgtFrame="ifrVisualizacao" w:history="1">
        <w:r w:rsidR="00232EFC" w:rsidRPr="00916760">
          <w:rPr>
            <w:rFonts w:ascii="Arial" w:hAnsi="Arial" w:cs="Arial"/>
            <w:b/>
            <w:bCs/>
            <w:sz w:val="16"/>
            <w:szCs w:val="16"/>
          </w:rPr>
          <w:t>0026.008593/2017-11 </w:t>
        </w:r>
      </w:hyperlink>
    </w:p>
    <w:p w:rsidR="009D2314" w:rsidRPr="00916760" w:rsidRDefault="009D2314" w:rsidP="00F73958">
      <w:pPr>
        <w:pStyle w:val="Cabealho"/>
        <w:jc w:val="both"/>
        <w:rPr>
          <w:rFonts w:ascii="Arial" w:hAnsi="Arial" w:cs="Arial"/>
          <w:b/>
          <w:sz w:val="16"/>
          <w:szCs w:val="16"/>
        </w:rPr>
      </w:pPr>
    </w:p>
    <w:p w:rsidR="009D2314" w:rsidRPr="00916760" w:rsidRDefault="002E300A" w:rsidP="00DF042C">
      <w:pPr>
        <w:jc w:val="both"/>
        <w:rPr>
          <w:rFonts w:ascii="Arial" w:hAnsi="Arial" w:cs="Arial"/>
          <w:color w:val="000000" w:themeColor="text1"/>
          <w:sz w:val="16"/>
          <w:szCs w:val="16"/>
        </w:rPr>
      </w:pPr>
      <w:r w:rsidRPr="00916760">
        <w:rPr>
          <w:rFonts w:ascii="Arial" w:hAnsi="Arial" w:cs="Arial"/>
          <w:sz w:val="16"/>
          <w:szCs w:val="16"/>
        </w:rPr>
        <w:t xml:space="preserve">Pelo presente instrumento, o </w:t>
      </w:r>
      <w:r w:rsidR="00190648" w:rsidRPr="00916760">
        <w:rPr>
          <w:rFonts w:ascii="Arial" w:hAnsi="Arial" w:cs="Arial"/>
          <w:b/>
          <w:sz w:val="16"/>
          <w:szCs w:val="16"/>
        </w:rPr>
        <w:t>ESTADO DE RONDÔNIA</w:t>
      </w:r>
      <w:r w:rsidRPr="00916760">
        <w:rPr>
          <w:rFonts w:ascii="Arial" w:hAnsi="Arial" w:cs="Arial"/>
          <w:sz w:val="16"/>
          <w:szCs w:val="16"/>
        </w:rPr>
        <w:t xml:space="preserve">, através da SUPERINTENDÊNCIA ESTADUAL DE LICITAÇÕES – SUPEL </w:t>
      </w:r>
      <w:r w:rsidRPr="00916760">
        <w:rPr>
          <w:rFonts w:ascii="Arial" w:hAnsi="Arial" w:cs="Arial"/>
          <w:color w:val="000000"/>
          <w:sz w:val="16"/>
          <w:szCs w:val="16"/>
        </w:rPr>
        <w:t xml:space="preserve">situada à </w:t>
      </w:r>
      <w:r w:rsidRPr="00916760">
        <w:rPr>
          <w:rFonts w:ascii="Arial" w:hAnsi="Arial" w:cs="Arial"/>
          <w:sz w:val="16"/>
          <w:szCs w:val="16"/>
        </w:rPr>
        <w:t xml:space="preserve">AV. </w:t>
      </w:r>
      <w:r w:rsidRPr="00916760">
        <w:rPr>
          <w:rFonts w:ascii="Arial" w:hAnsi="Arial" w:cs="Arial"/>
          <w:color w:val="000000" w:themeColor="text1"/>
          <w:sz w:val="16"/>
          <w:szCs w:val="16"/>
        </w:rPr>
        <w:t>FARQUAR N° 2986 COMPLEXO RIO MADEIRA EDIFÍCIO</w:t>
      </w:r>
      <w:r w:rsidR="00624815" w:rsidRPr="00916760">
        <w:rPr>
          <w:rFonts w:ascii="Arial" w:hAnsi="Arial" w:cs="Arial"/>
          <w:color w:val="000000" w:themeColor="text1"/>
          <w:sz w:val="16"/>
          <w:szCs w:val="16"/>
        </w:rPr>
        <w:t xml:space="preserve">, </w:t>
      </w:r>
      <w:r w:rsidRPr="00916760">
        <w:rPr>
          <w:rFonts w:ascii="Arial" w:hAnsi="Arial" w:cs="Arial"/>
          <w:color w:val="000000" w:themeColor="text1"/>
          <w:sz w:val="16"/>
          <w:szCs w:val="16"/>
        </w:rPr>
        <w:t xml:space="preserve">RIO </w:t>
      </w:r>
      <w:r w:rsidR="00DE2D9B" w:rsidRPr="00916760">
        <w:rPr>
          <w:rFonts w:ascii="Arial" w:hAnsi="Arial" w:cs="Arial"/>
          <w:color w:val="000000" w:themeColor="text1"/>
          <w:sz w:val="16"/>
          <w:szCs w:val="16"/>
        </w:rPr>
        <w:t>PACAÁS NOVOS 2</w:t>
      </w:r>
      <w:r w:rsidRPr="00916760">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916760">
        <w:rPr>
          <w:rFonts w:ascii="Arial" w:hAnsi="Arial" w:cs="Arial"/>
          <w:color w:val="000000" w:themeColor="text1"/>
          <w:sz w:val="16"/>
          <w:szCs w:val="16"/>
        </w:rPr>
        <w:t xml:space="preserve"> Anexo Único desta Ata, resolvem</w:t>
      </w:r>
      <w:r w:rsidRPr="00916760">
        <w:rPr>
          <w:rFonts w:ascii="Arial" w:hAnsi="Arial" w:cs="Arial"/>
          <w:color w:val="000000" w:themeColor="text1"/>
          <w:sz w:val="16"/>
          <w:szCs w:val="16"/>
        </w:rPr>
        <w:t xml:space="preserve"> REGISTRAR O PREÇ</w:t>
      </w:r>
      <w:r w:rsidR="00F17DD3" w:rsidRPr="00916760">
        <w:rPr>
          <w:rFonts w:ascii="Arial" w:hAnsi="Arial" w:cs="Arial"/>
          <w:color w:val="000000" w:themeColor="text1"/>
          <w:sz w:val="16"/>
          <w:szCs w:val="16"/>
        </w:rPr>
        <w:t>O</w:t>
      </w:r>
      <w:r w:rsidR="00A212A5" w:rsidRPr="00916760">
        <w:rPr>
          <w:rFonts w:ascii="Arial" w:hAnsi="Arial" w:cs="Arial"/>
          <w:color w:val="000000" w:themeColor="text1"/>
          <w:sz w:val="16"/>
          <w:szCs w:val="16"/>
        </w:rPr>
        <w:t xml:space="preserve"> </w:t>
      </w:r>
      <w:r w:rsidR="00232EFC" w:rsidRPr="00916760">
        <w:rPr>
          <w:rFonts w:ascii="Arial" w:hAnsi="Arial" w:cs="Arial"/>
          <w:color w:val="000000" w:themeColor="text1"/>
          <w:sz w:val="16"/>
          <w:szCs w:val="16"/>
        </w:rPr>
        <w:t>para eventual e futura contratação de empresa prestadora de serviços de aluguel de tendas, cadeiras, mesas, banheiro químico, equipamento de som, palco e espaço para eventos, para atender a Coordenadoria Estadual de Habitação – COHB/SEAS</w:t>
      </w:r>
      <w:r w:rsidR="00C308CC" w:rsidRPr="00916760">
        <w:rPr>
          <w:rFonts w:ascii="Arial" w:hAnsi="Arial" w:cs="Arial"/>
          <w:color w:val="000000" w:themeColor="text1"/>
          <w:sz w:val="16"/>
          <w:szCs w:val="16"/>
        </w:rPr>
        <w:t>,</w:t>
      </w:r>
      <w:r w:rsidR="00A212A5" w:rsidRPr="00916760">
        <w:rPr>
          <w:rFonts w:ascii="Arial" w:hAnsi="Arial" w:cs="Arial"/>
          <w:color w:val="000000" w:themeColor="text1"/>
          <w:sz w:val="16"/>
          <w:szCs w:val="16"/>
        </w:rPr>
        <w:t xml:space="preserve"> para o período de 12 meses, </w:t>
      </w:r>
      <w:r w:rsidR="00D4453E" w:rsidRPr="00916760">
        <w:rPr>
          <w:rFonts w:ascii="Arial" w:hAnsi="Arial" w:cs="Arial"/>
          <w:color w:val="000000" w:themeColor="text1"/>
          <w:sz w:val="16"/>
          <w:szCs w:val="16"/>
        </w:rPr>
        <w:t>conforme Anexo Único desta ata, atendendo as condições previstas no instrumento convocatório e as constantes nesta Ata de Registro de Preços,</w:t>
      </w:r>
      <w:r w:rsidRPr="00916760">
        <w:rPr>
          <w:rFonts w:ascii="Arial" w:hAnsi="Arial" w:cs="Arial"/>
          <w:color w:val="000000" w:themeColor="text1"/>
          <w:sz w:val="16"/>
          <w:szCs w:val="16"/>
        </w:rPr>
        <w:t xml:space="preserve"> sujeitando-se as partes às normas constantes da Lei nº. 8.666/93 e suas alterações, Decreto Estadual nº 1</w:t>
      </w:r>
      <w:r w:rsidR="0096128C" w:rsidRPr="00916760">
        <w:rPr>
          <w:rFonts w:ascii="Arial" w:hAnsi="Arial" w:cs="Arial"/>
          <w:color w:val="000000" w:themeColor="text1"/>
          <w:sz w:val="16"/>
          <w:szCs w:val="16"/>
        </w:rPr>
        <w:t>8.340/13</w:t>
      </w:r>
      <w:r w:rsidRPr="00916760">
        <w:rPr>
          <w:rFonts w:ascii="Arial" w:hAnsi="Arial" w:cs="Arial"/>
          <w:color w:val="000000" w:themeColor="text1"/>
          <w:sz w:val="16"/>
          <w:szCs w:val="16"/>
        </w:rPr>
        <w:t xml:space="preserve"> e suas alterações e em conformidade com as disposições a seguir.</w:t>
      </w:r>
    </w:p>
    <w:p w:rsidR="009D2314" w:rsidRPr="00916760" w:rsidRDefault="009D2314" w:rsidP="008A7686">
      <w:pPr>
        <w:rPr>
          <w:rFonts w:ascii="Arial" w:hAnsi="Arial" w:cs="Arial"/>
          <w:color w:val="000000" w:themeColor="text1"/>
          <w:sz w:val="16"/>
          <w:szCs w:val="16"/>
        </w:rPr>
      </w:pPr>
    </w:p>
    <w:p w:rsidR="00BA0030" w:rsidRPr="00916760" w:rsidRDefault="009D2314" w:rsidP="002F1D06">
      <w:pPr>
        <w:jc w:val="both"/>
        <w:rPr>
          <w:rFonts w:ascii="Arial" w:hAnsi="Arial" w:cs="Arial"/>
          <w:color w:val="000000" w:themeColor="text1"/>
          <w:sz w:val="16"/>
          <w:szCs w:val="16"/>
        </w:rPr>
      </w:pPr>
      <w:r w:rsidRPr="00916760">
        <w:rPr>
          <w:rFonts w:ascii="Arial" w:hAnsi="Arial" w:cs="Arial"/>
          <w:b/>
          <w:bCs/>
          <w:color w:val="000000" w:themeColor="text1"/>
          <w:sz w:val="16"/>
          <w:szCs w:val="16"/>
        </w:rPr>
        <w:t>1. DO OBJETO</w:t>
      </w:r>
      <w:r w:rsidR="00232EFC" w:rsidRPr="00916760">
        <w:rPr>
          <w:rFonts w:ascii="Arial" w:hAnsi="Arial" w:cs="Arial"/>
          <w:b/>
          <w:color w:val="000000" w:themeColor="text1"/>
          <w:sz w:val="16"/>
          <w:szCs w:val="16"/>
        </w:rPr>
        <w:t xml:space="preserve"> </w:t>
      </w:r>
      <w:r w:rsidR="00232EFC" w:rsidRPr="00916760">
        <w:rPr>
          <w:rFonts w:ascii="Arial" w:hAnsi="Arial" w:cs="Arial"/>
          <w:color w:val="000000" w:themeColor="text1"/>
          <w:sz w:val="16"/>
          <w:szCs w:val="16"/>
        </w:rPr>
        <w:t>para eventual e futura contratação de empresa prestadora de serviços de aluguel de tendas, cadeiras, mesas, banheiro químico, equipamento de som, palco e espaço para eventos, para atender a Coordenadoria Estadual de Habitação – COHB/SEAS, para o período de 12 meses</w:t>
      </w:r>
    </w:p>
    <w:p w:rsidR="00232EFC" w:rsidRPr="00916760" w:rsidRDefault="00232EFC" w:rsidP="002F1D06">
      <w:pPr>
        <w:jc w:val="both"/>
        <w:rPr>
          <w:rFonts w:ascii="Arial" w:hAnsi="Arial" w:cs="Arial"/>
          <w:b/>
          <w:color w:val="000000" w:themeColor="text1"/>
          <w:sz w:val="16"/>
          <w:szCs w:val="16"/>
        </w:rPr>
      </w:pPr>
    </w:p>
    <w:p w:rsidR="002F1D06" w:rsidRPr="00916760" w:rsidRDefault="002F1D06" w:rsidP="002F1D06">
      <w:pPr>
        <w:jc w:val="both"/>
        <w:rPr>
          <w:rFonts w:ascii="Arial" w:hAnsi="Arial" w:cs="Arial"/>
          <w:b/>
          <w:bCs/>
          <w:sz w:val="16"/>
          <w:szCs w:val="16"/>
        </w:rPr>
      </w:pPr>
      <w:r w:rsidRPr="00916760">
        <w:rPr>
          <w:rFonts w:ascii="Arial" w:hAnsi="Arial" w:cs="Arial"/>
          <w:b/>
          <w:sz w:val="16"/>
          <w:szCs w:val="16"/>
        </w:rPr>
        <w:t>2.</w:t>
      </w:r>
      <w:r w:rsidRPr="00916760">
        <w:rPr>
          <w:rFonts w:ascii="Arial" w:hAnsi="Arial" w:cs="Arial"/>
          <w:b/>
          <w:bCs/>
          <w:sz w:val="16"/>
          <w:szCs w:val="16"/>
        </w:rPr>
        <w:t xml:space="preserve"> DA VIGÊNCIA</w:t>
      </w:r>
    </w:p>
    <w:p w:rsidR="002F1D06" w:rsidRPr="00916760" w:rsidRDefault="002F1D06" w:rsidP="002F1D06">
      <w:pPr>
        <w:ind w:right="-1"/>
        <w:jc w:val="both"/>
        <w:rPr>
          <w:rFonts w:ascii="Arial" w:hAnsi="Arial" w:cs="Arial"/>
          <w:sz w:val="16"/>
          <w:szCs w:val="16"/>
        </w:rPr>
      </w:pPr>
      <w:r w:rsidRPr="00916760">
        <w:rPr>
          <w:rFonts w:ascii="Arial" w:hAnsi="Arial" w:cs="Arial"/>
          <w:b/>
          <w:bCs/>
          <w:sz w:val="16"/>
          <w:szCs w:val="16"/>
        </w:rPr>
        <w:t>2.1.</w:t>
      </w:r>
      <w:r w:rsidRPr="00916760">
        <w:rPr>
          <w:rFonts w:ascii="Arial" w:hAnsi="Arial" w:cs="Arial"/>
          <w:sz w:val="16"/>
          <w:szCs w:val="16"/>
        </w:rPr>
        <w:t xml:space="preserve"> O presente Registro de Preços terá validade de</w:t>
      </w:r>
      <w:r w:rsidRPr="00916760">
        <w:rPr>
          <w:rFonts w:ascii="Arial" w:hAnsi="Arial" w:cs="Arial"/>
          <w:b/>
          <w:bCs/>
          <w:sz w:val="16"/>
          <w:szCs w:val="16"/>
        </w:rPr>
        <w:t xml:space="preserve"> 12 (doze) meses,</w:t>
      </w:r>
      <w:r w:rsidRPr="00916760">
        <w:rPr>
          <w:rFonts w:ascii="Arial" w:hAnsi="Arial" w:cs="Arial"/>
          <w:sz w:val="16"/>
          <w:szCs w:val="16"/>
        </w:rPr>
        <w:t xml:space="preserve"> contados a partir de sua publicação no Diário Oficial do Estado.</w:t>
      </w:r>
    </w:p>
    <w:p w:rsidR="002F1D06" w:rsidRPr="00916760" w:rsidRDefault="002F1D06" w:rsidP="002F1D06">
      <w:pPr>
        <w:ind w:right="-1"/>
        <w:jc w:val="both"/>
        <w:rPr>
          <w:rFonts w:ascii="Arial" w:hAnsi="Arial" w:cs="Arial"/>
          <w:sz w:val="16"/>
          <w:szCs w:val="16"/>
        </w:rPr>
      </w:pPr>
      <w:r w:rsidRPr="00916760">
        <w:rPr>
          <w:rFonts w:ascii="Arial" w:hAnsi="Arial" w:cs="Arial"/>
          <w:b/>
          <w:sz w:val="16"/>
          <w:szCs w:val="16"/>
        </w:rPr>
        <w:t>2.1.1.</w:t>
      </w:r>
      <w:r w:rsidRPr="00916760">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2F1D06" w:rsidRPr="00916760" w:rsidRDefault="002F1D06" w:rsidP="002F1D06">
      <w:pPr>
        <w:ind w:right="-1"/>
        <w:jc w:val="both"/>
        <w:rPr>
          <w:rFonts w:ascii="Arial" w:hAnsi="Arial" w:cs="Arial"/>
          <w:sz w:val="16"/>
          <w:szCs w:val="16"/>
        </w:rPr>
      </w:pPr>
    </w:p>
    <w:p w:rsidR="002F1D06" w:rsidRPr="00916760" w:rsidRDefault="002F1D06" w:rsidP="002F1D06">
      <w:pPr>
        <w:pStyle w:val="Corpodetexto2"/>
        <w:ind w:right="-1" w:firstLine="0"/>
        <w:rPr>
          <w:sz w:val="16"/>
          <w:szCs w:val="16"/>
        </w:rPr>
      </w:pPr>
      <w:r w:rsidRPr="00916760">
        <w:rPr>
          <w:b/>
          <w:bCs/>
          <w:sz w:val="16"/>
          <w:szCs w:val="16"/>
        </w:rPr>
        <w:t>3. DA GERÊNCIA DA PRESENTE ATA DE REGISTRO DE PREÇOS</w:t>
      </w:r>
    </w:p>
    <w:p w:rsidR="002F1D06" w:rsidRPr="00916760" w:rsidRDefault="002F1D06" w:rsidP="002F1D06">
      <w:pPr>
        <w:pStyle w:val="Corpodetexto2"/>
        <w:ind w:right="-1" w:firstLine="0"/>
        <w:rPr>
          <w:sz w:val="16"/>
          <w:szCs w:val="16"/>
        </w:rPr>
      </w:pPr>
      <w:r w:rsidRPr="00916760">
        <w:rPr>
          <w:b/>
          <w:bCs/>
          <w:sz w:val="16"/>
          <w:szCs w:val="16"/>
        </w:rPr>
        <w:t>3.1.</w:t>
      </w:r>
      <w:r w:rsidRPr="00916760">
        <w:rPr>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2F1D06" w:rsidRPr="00916760" w:rsidRDefault="002F1D06" w:rsidP="002F1D06">
      <w:pPr>
        <w:pStyle w:val="Corpodetexto2"/>
        <w:ind w:right="-1" w:firstLine="0"/>
        <w:rPr>
          <w:b/>
          <w:bCs/>
          <w:sz w:val="16"/>
          <w:szCs w:val="16"/>
        </w:rPr>
      </w:pPr>
    </w:p>
    <w:p w:rsidR="002F1D06" w:rsidRPr="00916760" w:rsidRDefault="002F1D06" w:rsidP="002F1D06">
      <w:pPr>
        <w:pStyle w:val="Corpodetexto2"/>
        <w:ind w:right="-1" w:firstLine="0"/>
        <w:rPr>
          <w:sz w:val="16"/>
          <w:szCs w:val="16"/>
        </w:rPr>
      </w:pPr>
      <w:r w:rsidRPr="00916760">
        <w:rPr>
          <w:b/>
          <w:bCs/>
          <w:sz w:val="16"/>
          <w:szCs w:val="16"/>
        </w:rPr>
        <w:t xml:space="preserve">4. DA ESPECIFICAÇÃO, QUANTIDADE E PREÇO </w:t>
      </w:r>
    </w:p>
    <w:p w:rsidR="002F1D06" w:rsidRPr="00916760" w:rsidRDefault="002F1D06" w:rsidP="002F1D06">
      <w:pPr>
        <w:pStyle w:val="Corpodetexto2"/>
        <w:ind w:right="-1" w:firstLine="0"/>
        <w:rPr>
          <w:sz w:val="16"/>
          <w:szCs w:val="16"/>
        </w:rPr>
      </w:pPr>
      <w:r w:rsidRPr="00916760">
        <w:rPr>
          <w:b/>
          <w:bCs/>
          <w:sz w:val="16"/>
          <w:szCs w:val="16"/>
        </w:rPr>
        <w:t>4.1</w:t>
      </w:r>
      <w:r w:rsidRPr="00916760">
        <w:rPr>
          <w:b/>
          <w:sz w:val="16"/>
          <w:szCs w:val="16"/>
        </w:rPr>
        <w:t>.</w:t>
      </w:r>
      <w:r w:rsidRPr="00916760">
        <w:rPr>
          <w:sz w:val="16"/>
          <w:szCs w:val="16"/>
        </w:rPr>
        <w:t xml:space="preserve"> O preço, a quantidade, o fornecedor e a especificação do item registrado nesta Ata, encontram-se indicados no Anexo I deste instrumento.</w:t>
      </w:r>
    </w:p>
    <w:p w:rsidR="002F1D06" w:rsidRPr="00916760" w:rsidRDefault="002F1D06" w:rsidP="002F1D06">
      <w:pPr>
        <w:pStyle w:val="Corpodetexto2"/>
        <w:ind w:right="-1" w:firstLine="0"/>
        <w:rPr>
          <w:sz w:val="16"/>
          <w:szCs w:val="16"/>
        </w:rPr>
      </w:pPr>
    </w:p>
    <w:p w:rsidR="002F1D06" w:rsidRPr="00916760" w:rsidRDefault="002F1D06" w:rsidP="002F1D06">
      <w:pPr>
        <w:jc w:val="both"/>
        <w:rPr>
          <w:rFonts w:ascii="Arial" w:hAnsi="Arial" w:cs="Arial"/>
          <w:b/>
          <w:bCs/>
          <w:color w:val="000000"/>
          <w:sz w:val="16"/>
          <w:szCs w:val="16"/>
        </w:rPr>
      </w:pPr>
      <w:r w:rsidRPr="00916760">
        <w:rPr>
          <w:rFonts w:ascii="Arial" w:hAnsi="Arial" w:cs="Arial"/>
          <w:b/>
          <w:bCs/>
          <w:color w:val="000000"/>
          <w:sz w:val="16"/>
          <w:szCs w:val="16"/>
        </w:rPr>
        <w:t>5. PRAZOS E CONDIÇÕES DE FORNECIMENTO</w:t>
      </w:r>
    </w:p>
    <w:p w:rsidR="002F1D06" w:rsidRPr="00916760" w:rsidRDefault="002F1D06" w:rsidP="002F1D06">
      <w:pPr>
        <w:rPr>
          <w:rFonts w:ascii="Arial" w:hAnsi="Arial" w:cs="Arial"/>
          <w:sz w:val="16"/>
          <w:szCs w:val="16"/>
        </w:rPr>
      </w:pPr>
      <w:r w:rsidRPr="00916760">
        <w:rPr>
          <w:rFonts w:ascii="Arial" w:hAnsi="Arial" w:cs="Arial"/>
          <w:sz w:val="16"/>
          <w:szCs w:val="16"/>
        </w:rPr>
        <w:t>A DETENTORA do registro de preços se obriga, nos termos do Edital e deste instrumento, a:</w:t>
      </w:r>
    </w:p>
    <w:p w:rsidR="002F1D06" w:rsidRPr="00916760" w:rsidRDefault="002F1D06" w:rsidP="002F1D06">
      <w:pPr>
        <w:rPr>
          <w:rFonts w:ascii="Arial" w:hAnsi="Arial" w:cs="Arial"/>
          <w:sz w:val="16"/>
          <w:szCs w:val="16"/>
        </w:rPr>
      </w:pPr>
    </w:p>
    <w:p w:rsidR="002F1D06" w:rsidRPr="00916760" w:rsidRDefault="002F1D06" w:rsidP="002F1D06">
      <w:pPr>
        <w:jc w:val="both"/>
        <w:rPr>
          <w:rFonts w:ascii="Arial" w:hAnsi="Arial" w:cs="Arial"/>
          <w:sz w:val="16"/>
          <w:szCs w:val="16"/>
        </w:rPr>
      </w:pPr>
      <w:r w:rsidRPr="00916760">
        <w:rPr>
          <w:rFonts w:ascii="Arial" w:hAnsi="Arial" w:cs="Arial"/>
          <w:b/>
          <w:sz w:val="16"/>
          <w:szCs w:val="16"/>
        </w:rPr>
        <w:t xml:space="preserve">5.1. </w:t>
      </w:r>
      <w:r w:rsidRPr="00916760">
        <w:rPr>
          <w:rFonts w:ascii="Arial" w:hAnsi="Arial" w:cs="Arial"/>
          <w:sz w:val="16"/>
          <w:szCs w:val="16"/>
        </w:rPr>
        <w:t>Retirar a Nota de Empenho junto ao órgão solicitante no prazo de até 05 (cinco) dias, contados da convocação;</w:t>
      </w:r>
    </w:p>
    <w:p w:rsidR="002F1D06" w:rsidRPr="00916760" w:rsidRDefault="002F1D06" w:rsidP="002F1D06">
      <w:pPr>
        <w:jc w:val="both"/>
        <w:rPr>
          <w:rFonts w:ascii="Arial" w:hAnsi="Arial" w:cs="Arial"/>
          <w:sz w:val="16"/>
          <w:szCs w:val="16"/>
        </w:rPr>
      </w:pPr>
      <w:r w:rsidRPr="00916760">
        <w:rPr>
          <w:rFonts w:ascii="Arial" w:hAnsi="Arial" w:cs="Arial"/>
          <w:b/>
          <w:sz w:val="16"/>
          <w:szCs w:val="16"/>
        </w:rPr>
        <w:t xml:space="preserve">5.2. </w:t>
      </w:r>
      <w:r w:rsidRPr="00916760">
        <w:rPr>
          <w:rFonts w:ascii="Arial" w:hAnsi="Arial" w:cs="Arial"/>
          <w:sz w:val="16"/>
          <w:szCs w:val="16"/>
        </w:rPr>
        <w:t>Iniciar o fornecimento do objeto dessa Ata, conforme prazo estabelecido no Termo de Referência e edital de licitações.</w:t>
      </w:r>
    </w:p>
    <w:p w:rsidR="002F1D06" w:rsidRPr="00916760" w:rsidRDefault="002F1D06" w:rsidP="002F1D06">
      <w:pPr>
        <w:jc w:val="both"/>
        <w:rPr>
          <w:rFonts w:ascii="Arial" w:hAnsi="Arial" w:cs="Arial"/>
          <w:sz w:val="16"/>
          <w:szCs w:val="16"/>
        </w:rPr>
      </w:pPr>
      <w:r w:rsidRPr="00916760">
        <w:rPr>
          <w:rFonts w:ascii="Arial" w:hAnsi="Arial" w:cs="Arial"/>
          <w:b/>
          <w:sz w:val="16"/>
          <w:szCs w:val="16"/>
        </w:rPr>
        <w:t>5.3.</w:t>
      </w:r>
      <w:r w:rsidRPr="00916760">
        <w:rPr>
          <w:rFonts w:ascii="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2F1D06" w:rsidRPr="00916760" w:rsidRDefault="002F1D06" w:rsidP="002F1D06">
      <w:pPr>
        <w:jc w:val="both"/>
        <w:rPr>
          <w:rFonts w:ascii="Arial" w:hAnsi="Arial" w:cs="Arial"/>
          <w:sz w:val="16"/>
          <w:szCs w:val="16"/>
        </w:rPr>
      </w:pPr>
      <w:r w:rsidRPr="00916760">
        <w:rPr>
          <w:rFonts w:ascii="Arial" w:hAnsi="Arial" w:cs="Arial"/>
          <w:b/>
          <w:sz w:val="16"/>
          <w:szCs w:val="16"/>
        </w:rPr>
        <w:t xml:space="preserve">5.4. </w:t>
      </w:r>
      <w:r w:rsidRPr="00916760">
        <w:rPr>
          <w:rFonts w:ascii="Arial" w:hAnsi="Arial" w:cs="Arial"/>
          <w:sz w:val="16"/>
          <w:szCs w:val="16"/>
        </w:rPr>
        <w:t>O objeto e/ou serviço desta ata deverá ser fornecido parcialmente durante a vigência da ata ou contrato, de acordo com as necessidades dos órgãos requerentes, nas quantidades solicitadas pelos mesmos.</w:t>
      </w:r>
    </w:p>
    <w:p w:rsidR="002F1D06" w:rsidRPr="00916760" w:rsidRDefault="002F1D06" w:rsidP="002F1D06">
      <w:pPr>
        <w:pStyle w:val="PargrafodaLista"/>
        <w:ind w:left="360"/>
        <w:jc w:val="both"/>
        <w:rPr>
          <w:rFonts w:ascii="Arial" w:hAnsi="Arial" w:cs="Arial"/>
          <w:sz w:val="16"/>
          <w:szCs w:val="16"/>
        </w:rPr>
      </w:pPr>
    </w:p>
    <w:p w:rsidR="002F1D06" w:rsidRPr="00916760" w:rsidRDefault="002F1D06" w:rsidP="002F1D06">
      <w:pPr>
        <w:jc w:val="both"/>
        <w:rPr>
          <w:rFonts w:ascii="Arial" w:hAnsi="Arial" w:cs="Arial"/>
          <w:b/>
          <w:bCs/>
          <w:sz w:val="16"/>
          <w:szCs w:val="16"/>
        </w:rPr>
      </w:pPr>
      <w:r w:rsidRPr="00916760">
        <w:rPr>
          <w:rFonts w:ascii="Arial" w:hAnsi="Arial" w:cs="Arial"/>
          <w:b/>
          <w:bCs/>
          <w:color w:val="000000"/>
          <w:sz w:val="16"/>
          <w:szCs w:val="16"/>
        </w:rPr>
        <w:t xml:space="preserve">6. </w:t>
      </w:r>
      <w:r w:rsidR="00232EFC" w:rsidRPr="00916760">
        <w:rPr>
          <w:rFonts w:ascii="Arial" w:hAnsi="Arial" w:cs="Arial"/>
          <w:b/>
          <w:bCs/>
          <w:sz w:val="16"/>
          <w:szCs w:val="16"/>
        </w:rPr>
        <w:t>DO PRAZO DE ENTREGA DO SERVIÇOS</w:t>
      </w:r>
      <w:r w:rsidRPr="00916760">
        <w:rPr>
          <w:rFonts w:ascii="Arial" w:hAnsi="Arial" w:cs="Arial"/>
          <w:b/>
          <w:bCs/>
          <w:sz w:val="16"/>
          <w:szCs w:val="16"/>
        </w:rPr>
        <w:t xml:space="preserve"> LOCAL DE ENTREGA</w:t>
      </w:r>
    </w:p>
    <w:p w:rsidR="002F1D06" w:rsidRPr="00916760" w:rsidRDefault="002F1D06" w:rsidP="002F1D06">
      <w:pPr>
        <w:jc w:val="both"/>
        <w:rPr>
          <w:rFonts w:ascii="Arial" w:hAnsi="Arial" w:cs="Arial"/>
          <w:sz w:val="16"/>
          <w:szCs w:val="16"/>
        </w:rPr>
      </w:pPr>
      <w:r w:rsidRPr="00916760">
        <w:rPr>
          <w:rFonts w:ascii="Arial" w:hAnsi="Arial" w:cs="Arial"/>
          <w:b/>
          <w:sz w:val="16"/>
          <w:szCs w:val="16"/>
        </w:rPr>
        <w:t>6.1.</w:t>
      </w:r>
      <w:r w:rsidRPr="00916760">
        <w:rPr>
          <w:rFonts w:ascii="Arial" w:hAnsi="Arial" w:cs="Arial"/>
          <w:sz w:val="16"/>
          <w:szCs w:val="16"/>
        </w:rPr>
        <w:t xml:space="preserve"> No recebimento e aceitação de qualquer item, objeto desta Ata de Registro de Preços, serão observadas as especificações contidas no instrumento convocatório.</w:t>
      </w:r>
    </w:p>
    <w:p w:rsidR="002F1D06" w:rsidRPr="00916760" w:rsidRDefault="002F1D06" w:rsidP="002F1D06">
      <w:pPr>
        <w:jc w:val="both"/>
        <w:rPr>
          <w:rFonts w:ascii="Arial" w:hAnsi="Arial" w:cs="Arial"/>
          <w:sz w:val="16"/>
          <w:szCs w:val="16"/>
        </w:rPr>
      </w:pPr>
      <w:r w:rsidRPr="00916760">
        <w:rPr>
          <w:rFonts w:ascii="Arial" w:hAnsi="Arial" w:cs="Arial"/>
          <w:b/>
          <w:sz w:val="16"/>
          <w:szCs w:val="16"/>
        </w:rPr>
        <w:t>6.2.</w:t>
      </w:r>
      <w:r w:rsidRPr="00916760">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32EFC" w:rsidRPr="00916760" w:rsidRDefault="00232EFC" w:rsidP="00232EFC">
      <w:pPr>
        <w:jc w:val="both"/>
        <w:rPr>
          <w:rFonts w:ascii="Arial" w:hAnsi="Arial" w:cs="Arial"/>
          <w:color w:val="000000"/>
          <w:sz w:val="16"/>
          <w:szCs w:val="16"/>
        </w:rPr>
      </w:pPr>
      <w:r w:rsidRPr="00916760">
        <w:rPr>
          <w:rFonts w:ascii="Arial" w:hAnsi="Arial" w:cs="Arial"/>
          <w:sz w:val="16"/>
          <w:szCs w:val="16"/>
        </w:rPr>
        <w:t xml:space="preserve">6.3 </w:t>
      </w:r>
      <w:r w:rsidRPr="00916760">
        <w:rPr>
          <w:rFonts w:ascii="Arial" w:hAnsi="Arial" w:cs="Arial"/>
          <w:b/>
          <w:bCs/>
          <w:color w:val="000000"/>
          <w:sz w:val="16"/>
          <w:szCs w:val="16"/>
          <w:shd w:val="clear" w:color="auto" w:fill="F2F2F2"/>
        </w:rPr>
        <w:t>PRAZO DE ENTREGA</w:t>
      </w:r>
      <w:r w:rsidR="00CE1903" w:rsidRPr="00916760">
        <w:rPr>
          <w:rFonts w:ascii="Arial" w:hAnsi="Arial" w:cs="Arial"/>
          <w:b/>
          <w:bCs/>
          <w:color w:val="000000"/>
          <w:sz w:val="16"/>
          <w:szCs w:val="16"/>
          <w:shd w:val="clear" w:color="auto" w:fill="F2F2F2"/>
        </w:rPr>
        <w:t xml:space="preserve"> E EXECUÇÃO </w:t>
      </w:r>
      <w:r w:rsidRPr="00916760">
        <w:rPr>
          <w:rFonts w:ascii="Arial" w:hAnsi="Arial" w:cs="Arial"/>
          <w:b/>
          <w:bCs/>
          <w:color w:val="000000"/>
          <w:sz w:val="16"/>
          <w:szCs w:val="16"/>
          <w:shd w:val="clear" w:color="auto" w:fill="F2F2F2"/>
        </w:rPr>
        <w:t>DOS SERVIÇOS:</w:t>
      </w:r>
      <w:r w:rsidRPr="00916760">
        <w:rPr>
          <w:rFonts w:ascii="Arial" w:hAnsi="Arial" w:cs="Arial"/>
          <w:b/>
          <w:bCs/>
          <w:color w:val="000000"/>
          <w:sz w:val="16"/>
          <w:szCs w:val="16"/>
          <w:shd w:val="clear" w:color="auto" w:fill="F2F2F2"/>
        </w:rPr>
        <w:tab/>
      </w:r>
      <w:r w:rsidRPr="00916760">
        <w:rPr>
          <w:rFonts w:ascii="Arial" w:hAnsi="Arial" w:cs="Arial"/>
          <w:color w:val="000000"/>
          <w:sz w:val="16"/>
          <w:szCs w:val="16"/>
        </w:rPr>
        <w:t>Os equipamentos e serviços da estruturação (cadeiras, mesas, tendas, sonorização), deverão estar instalados e/ou fornecidos com no mínimo 24 (vinte e quatro) horas de antecedência, para vistoria e aceitação da equipe do COHB/SEAS, e desmontados em até 24 (vinte e quatro) horas após os eventos. Os funcionários da Contratada deverão estar claramente identificados com crachás ou uniformes ou outra padronização da empresa contratada.</w:t>
      </w:r>
    </w:p>
    <w:p w:rsidR="00232EFC" w:rsidRPr="00916760" w:rsidRDefault="00CE1903" w:rsidP="00CE1903">
      <w:pPr>
        <w:spacing w:before="120" w:after="120"/>
        <w:ind w:right="120"/>
        <w:jc w:val="both"/>
        <w:rPr>
          <w:rFonts w:ascii="Arial" w:hAnsi="Arial" w:cs="Arial"/>
          <w:color w:val="000000"/>
          <w:sz w:val="16"/>
          <w:szCs w:val="16"/>
        </w:rPr>
      </w:pPr>
      <w:r w:rsidRPr="00916760">
        <w:rPr>
          <w:rFonts w:ascii="Arial" w:hAnsi="Arial" w:cs="Arial"/>
          <w:b/>
          <w:bCs/>
          <w:color w:val="000000"/>
          <w:sz w:val="16"/>
          <w:szCs w:val="16"/>
        </w:rPr>
        <w:t xml:space="preserve">6.4. </w:t>
      </w:r>
      <w:r w:rsidR="00232EFC" w:rsidRPr="00916760">
        <w:rPr>
          <w:rFonts w:ascii="Arial" w:hAnsi="Arial" w:cs="Arial"/>
          <w:b/>
          <w:bCs/>
          <w:color w:val="000000"/>
          <w:sz w:val="16"/>
          <w:szCs w:val="16"/>
        </w:rPr>
        <w:t>DA EXECUÇÃO:</w:t>
      </w:r>
      <w:r w:rsidRPr="00916760">
        <w:rPr>
          <w:rFonts w:ascii="Arial" w:hAnsi="Arial" w:cs="Arial"/>
          <w:color w:val="000000"/>
          <w:sz w:val="16"/>
          <w:szCs w:val="16"/>
        </w:rPr>
        <w:t xml:space="preserve"> </w:t>
      </w:r>
      <w:r w:rsidR="00232EFC" w:rsidRPr="00916760">
        <w:rPr>
          <w:rFonts w:ascii="Arial" w:hAnsi="Arial" w:cs="Arial"/>
          <w:color w:val="000000"/>
          <w:sz w:val="16"/>
          <w:szCs w:val="16"/>
        </w:rPr>
        <w:t>A Contratada deverá executar a instalação do objeto solicitado no prazo de até 24 (vinte quatro) horas após o recebimento da Ordem do Serviço.</w:t>
      </w:r>
    </w:p>
    <w:p w:rsidR="00232EFC" w:rsidRPr="00916760" w:rsidRDefault="00CE1903" w:rsidP="00CE1903">
      <w:pPr>
        <w:spacing w:before="120" w:after="120"/>
        <w:ind w:right="120"/>
        <w:jc w:val="both"/>
        <w:rPr>
          <w:rFonts w:ascii="Arial" w:hAnsi="Arial" w:cs="Arial"/>
          <w:color w:val="000000"/>
          <w:sz w:val="16"/>
          <w:szCs w:val="16"/>
        </w:rPr>
      </w:pPr>
      <w:r w:rsidRPr="00916760">
        <w:rPr>
          <w:rFonts w:ascii="Arial" w:hAnsi="Arial" w:cs="Arial"/>
          <w:b/>
          <w:bCs/>
          <w:color w:val="000000"/>
          <w:sz w:val="16"/>
          <w:szCs w:val="16"/>
        </w:rPr>
        <w:t>6.5. LOCAL DE UTILIZAÇÃO/DESTINAÇÃO DO BEM:</w:t>
      </w:r>
      <w:r w:rsidRPr="00916760">
        <w:rPr>
          <w:rFonts w:ascii="Arial" w:hAnsi="Arial" w:cs="Arial"/>
          <w:color w:val="000000"/>
          <w:sz w:val="16"/>
          <w:szCs w:val="16"/>
        </w:rPr>
        <w:t xml:space="preserve"> </w:t>
      </w:r>
      <w:r w:rsidR="00232EFC" w:rsidRPr="00916760">
        <w:rPr>
          <w:rFonts w:ascii="Arial" w:hAnsi="Arial" w:cs="Arial"/>
          <w:color w:val="000000"/>
          <w:sz w:val="16"/>
          <w:szCs w:val="16"/>
        </w:rPr>
        <w:t>Os serviços a serem contratados, serão disponibilizados, nos eventos designados pela COHB/SEAS, em conformidade com o solicitado, nas localidades de realização dos eventos e de acordo com as especificações do quadro estimativo</w:t>
      </w:r>
      <w:r w:rsidRPr="00916760">
        <w:rPr>
          <w:rFonts w:ascii="Arial" w:hAnsi="Arial" w:cs="Arial"/>
          <w:color w:val="000000"/>
          <w:sz w:val="16"/>
          <w:szCs w:val="16"/>
        </w:rPr>
        <w:t xml:space="preserve"> dentro do Termo de Referência.</w:t>
      </w:r>
    </w:p>
    <w:p w:rsidR="00BA0030" w:rsidRPr="00916760" w:rsidRDefault="00BA0030" w:rsidP="002536F8">
      <w:pPr>
        <w:ind w:right="120"/>
        <w:jc w:val="both"/>
        <w:rPr>
          <w:rFonts w:ascii="Arial" w:hAnsi="Arial" w:cs="Arial"/>
          <w:b/>
          <w:color w:val="000000"/>
          <w:sz w:val="16"/>
          <w:szCs w:val="16"/>
        </w:rPr>
      </w:pPr>
    </w:p>
    <w:p w:rsidR="002F1D06" w:rsidRPr="00916760" w:rsidRDefault="002F1D06" w:rsidP="002536F8">
      <w:pPr>
        <w:ind w:right="120"/>
        <w:jc w:val="both"/>
        <w:rPr>
          <w:rFonts w:ascii="Arial" w:hAnsi="Arial" w:cs="Arial"/>
          <w:b/>
          <w:bCs/>
          <w:sz w:val="16"/>
          <w:szCs w:val="16"/>
        </w:rPr>
      </w:pPr>
      <w:r w:rsidRPr="00916760">
        <w:rPr>
          <w:rFonts w:ascii="Arial" w:hAnsi="Arial" w:cs="Arial"/>
          <w:b/>
          <w:bCs/>
          <w:sz w:val="16"/>
          <w:szCs w:val="16"/>
        </w:rPr>
        <w:t xml:space="preserve">7.  DAS CONDIÇÕES DE PAGAMENTO </w:t>
      </w:r>
      <w:r w:rsidRPr="00916760">
        <w:rPr>
          <w:rFonts w:ascii="Arial" w:hAnsi="Arial" w:cs="Arial"/>
          <w:b/>
          <w:bCs/>
          <w:sz w:val="16"/>
          <w:szCs w:val="16"/>
        </w:rPr>
        <w:tab/>
      </w:r>
    </w:p>
    <w:p w:rsidR="002F1D06" w:rsidRPr="00916760" w:rsidRDefault="002F1D06" w:rsidP="002F1D06">
      <w:pPr>
        <w:jc w:val="both"/>
        <w:rPr>
          <w:rFonts w:ascii="Arial" w:hAnsi="Arial" w:cs="Arial"/>
          <w:sz w:val="16"/>
          <w:szCs w:val="16"/>
        </w:rPr>
      </w:pPr>
      <w:r w:rsidRPr="00916760">
        <w:rPr>
          <w:rFonts w:ascii="Arial" w:hAnsi="Arial" w:cs="Arial"/>
          <w:b/>
          <w:sz w:val="16"/>
          <w:szCs w:val="16"/>
        </w:rPr>
        <w:t>7.1.</w:t>
      </w:r>
      <w:r w:rsidRPr="00916760">
        <w:rPr>
          <w:rFonts w:ascii="Arial" w:hAnsi="Arial" w:cs="Arial"/>
          <w:sz w:val="16"/>
          <w:szCs w:val="16"/>
        </w:rPr>
        <w:t xml:space="preserve"> A empresa detentora da Ata apresentará a Gerência Financeira do Órgão requisitante a nota fiscal</w:t>
      </w:r>
      <w:r w:rsidRPr="00916760">
        <w:rPr>
          <w:rFonts w:ascii="Arial" w:hAnsi="Arial" w:cs="Arial"/>
          <w:b/>
          <w:bCs/>
          <w:sz w:val="16"/>
          <w:szCs w:val="16"/>
        </w:rPr>
        <w:t xml:space="preserve"> referente ao fornecimento efetuado</w:t>
      </w:r>
      <w:r w:rsidRPr="00916760">
        <w:rPr>
          <w:rFonts w:ascii="Arial" w:hAnsi="Arial" w:cs="Arial"/>
          <w:sz w:val="16"/>
          <w:szCs w:val="16"/>
        </w:rPr>
        <w:t>.</w:t>
      </w:r>
    </w:p>
    <w:p w:rsidR="002F1D06" w:rsidRPr="00916760" w:rsidRDefault="002F1D06" w:rsidP="002F1D06">
      <w:pPr>
        <w:jc w:val="both"/>
        <w:rPr>
          <w:rFonts w:ascii="Arial" w:hAnsi="Arial" w:cs="Arial"/>
          <w:sz w:val="16"/>
          <w:szCs w:val="16"/>
        </w:rPr>
      </w:pPr>
      <w:r w:rsidRPr="00916760">
        <w:rPr>
          <w:rFonts w:ascii="Arial" w:hAnsi="Arial" w:cs="Arial"/>
          <w:b/>
          <w:sz w:val="16"/>
          <w:szCs w:val="16"/>
        </w:rPr>
        <w:t xml:space="preserve">7.2. </w:t>
      </w:r>
      <w:r w:rsidRPr="00916760">
        <w:rPr>
          <w:rFonts w:ascii="Arial" w:hAnsi="Arial" w:cs="Arial"/>
          <w:sz w:val="16"/>
          <w:szCs w:val="16"/>
        </w:rPr>
        <w:t>O respectivo Órgão terá o prazo de 10</w:t>
      </w:r>
      <w:r w:rsidRPr="00916760">
        <w:rPr>
          <w:rFonts w:ascii="Arial" w:hAnsi="Arial" w:cs="Arial"/>
          <w:b/>
          <w:bCs/>
          <w:sz w:val="16"/>
          <w:szCs w:val="16"/>
        </w:rPr>
        <w:t xml:space="preserve"> (dez) dias úteis</w:t>
      </w:r>
      <w:r w:rsidRPr="00916760">
        <w:rPr>
          <w:rFonts w:ascii="Arial" w:hAnsi="Arial" w:cs="Arial"/>
          <w:sz w:val="16"/>
          <w:szCs w:val="16"/>
        </w:rPr>
        <w:t xml:space="preserve">, a contar da apresentação da nota fiscal para </w:t>
      </w:r>
      <w:r w:rsidRPr="00916760">
        <w:rPr>
          <w:rFonts w:ascii="Arial" w:hAnsi="Arial" w:cs="Arial"/>
          <w:b/>
          <w:bCs/>
          <w:sz w:val="16"/>
          <w:szCs w:val="16"/>
        </w:rPr>
        <w:t>aceitá-la ou rejeitá-la</w:t>
      </w:r>
      <w:r w:rsidRPr="00916760">
        <w:rPr>
          <w:rFonts w:ascii="Arial" w:hAnsi="Arial" w:cs="Arial"/>
          <w:sz w:val="16"/>
          <w:szCs w:val="16"/>
        </w:rPr>
        <w:t>.</w:t>
      </w:r>
    </w:p>
    <w:p w:rsidR="002F1D06" w:rsidRPr="00916760" w:rsidRDefault="002F1D06" w:rsidP="002F1D06">
      <w:pPr>
        <w:jc w:val="both"/>
        <w:rPr>
          <w:rFonts w:ascii="Arial" w:hAnsi="Arial" w:cs="Arial"/>
          <w:sz w:val="16"/>
          <w:szCs w:val="16"/>
        </w:rPr>
      </w:pPr>
      <w:r w:rsidRPr="00916760">
        <w:rPr>
          <w:rFonts w:ascii="Arial" w:hAnsi="Arial" w:cs="Arial"/>
          <w:b/>
          <w:sz w:val="16"/>
          <w:szCs w:val="16"/>
        </w:rPr>
        <w:t>7.3.</w:t>
      </w:r>
      <w:r w:rsidRPr="00916760">
        <w:rPr>
          <w:rFonts w:ascii="Arial" w:hAnsi="Arial" w:cs="Arial"/>
          <w:sz w:val="16"/>
          <w:szCs w:val="16"/>
        </w:rPr>
        <w:t xml:space="preserve"> A nota fiscal</w:t>
      </w:r>
      <w:r w:rsidRPr="00916760">
        <w:rPr>
          <w:rFonts w:ascii="Arial" w:hAnsi="Arial" w:cs="Arial"/>
          <w:b/>
          <w:bCs/>
          <w:sz w:val="16"/>
          <w:szCs w:val="16"/>
        </w:rPr>
        <w:t xml:space="preserve"> não aprovada será devolvida à empresa </w:t>
      </w:r>
      <w:r w:rsidRPr="00916760">
        <w:rPr>
          <w:rFonts w:ascii="Arial" w:hAnsi="Arial" w:cs="Arial"/>
          <w:sz w:val="16"/>
          <w:szCs w:val="16"/>
        </w:rPr>
        <w:t xml:space="preserve">detentora da Ata </w:t>
      </w:r>
      <w:r w:rsidRPr="00916760">
        <w:rPr>
          <w:rFonts w:ascii="Arial" w:hAnsi="Arial" w:cs="Arial"/>
          <w:b/>
          <w:bCs/>
          <w:sz w:val="16"/>
          <w:szCs w:val="16"/>
        </w:rPr>
        <w:t>para as necessárias correções</w:t>
      </w:r>
      <w:r w:rsidRPr="00916760">
        <w:rPr>
          <w:rFonts w:ascii="Arial" w:hAnsi="Arial" w:cs="Arial"/>
          <w:sz w:val="16"/>
          <w:szCs w:val="16"/>
        </w:rPr>
        <w:t xml:space="preserve">, com as informações que motivaram sua rejeição, contando-se o prazo estabelecido no subitem 6.2. </w:t>
      </w:r>
      <w:proofErr w:type="gramStart"/>
      <w:r w:rsidRPr="00916760">
        <w:rPr>
          <w:rFonts w:ascii="Arial" w:hAnsi="Arial" w:cs="Arial"/>
          <w:sz w:val="16"/>
          <w:szCs w:val="16"/>
        </w:rPr>
        <w:t>a</w:t>
      </w:r>
      <w:proofErr w:type="gramEnd"/>
      <w:r w:rsidRPr="00916760">
        <w:rPr>
          <w:rFonts w:ascii="Arial" w:hAnsi="Arial" w:cs="Arial"/>
          <w:sz w:val="16"/>
          <w:szCs w:val="16"/>
        </w:rPr>
        <w:t xml:space="preserve"> partir da data de sua reapresentação.</w:t>
      </w:r>
    </w:p>
    <w:p w:rsidR="002F1D06" w:rsidRPr="00916760" w:rsidRDefault="002F1D06" w:rsidP="002F1D06">
      <w:pPr>
        <w:jc w:val="both"/>
        <w:rPr>
          <w:rFonts w:ascii="Arial" w:hAnsi="Arial" w:cs="Arial"/>
          <w:sz w:val="16"/>
          <w:szCs w:val="16"/>
        </w:rPr>
      </w:pPr>
      <w:r w:rsidRPr="00916760">
        <w:rPr>
          <w:rFonts w:ascii="Arial" w:hAnsi="Arial" w:cs="Arial"/>
          <w:b/>
          <w:sz w:val="16"/>
          <w:szCs w:val="16"/>
        </w:rPr>
        <w:t>7.4.</w:t>
      </w:r>
      <w:r w:rsidRPr="00916760">
        <w:rPr>
          <w:rFonts w:ascii="Arial" w:hAnsi="Arial" w:cs="Arial"/>
          <w:sz w:val="16"/>
          <w:szCs w:val="16"/>
        </w:rPr>
        <w:t xml:space="preserve"> A devolução da nota fiscal não aprovada, em hipótese alguma, servirá de pretexto para que a empresa detentora da Ata suspenda quaisquer fornecimentos.</w:t>
      </w:r>
    </w:p>
    <w:p w:rsidR="002F1D06" w:rsidRPr="00916760" w:rsidRDefault="002F1D06" w:rsidP="002F1D06">
      <w:pPr>
        <w:jc w:val="both"/>
        <w:rPr>
          <w:rFonts w:ascii="Arial" w:hAnsi="Arial" w:cs="Arial"/>
          <w:sz w:val="16"/>
          <w:szCs w:val="16"/>
        </w:rPr>
      </w:pPr>
      <w:r w:rsidRPr="00916760">
        <w:rPr>
          <w:rFonts w:ascii="Arial" w:hAnsi="Arial" w:cs="Arial"/>
          <w:b/>
          <w:sz w:val="16"/>
          <w:szCs w:val="16"/>
        </w:rPr>
        <w:t>7.5.</w:t>
      </w:r>
      <w:r w:rsidRPr="00916760">
        <w:rPr>
          <w:rFonts w:ascii="Arial" w:hAnsi="Arial" w:cs="Arial"/>
          <w:sz w:val="16"/>
          <w:szCs w:val="16"/>
        </w:rPr>
        <w:t xml:space="preserve"> O Estado de Rondônia, através dos órgãos requisitantes, providenciará o pagamento no prazo de até 30</w:t>
      </w:r>
      <w:r w:rsidRPr="00916760">
        <w:rPr>
          <w:rFonts w:ascii="Arial" w:hAnsi="Arial" w:cs="Arial"/>
          <w:b/>
          <w:bCs/>
          <w:sz w:val="16"/>
          <w:szCs w:val="16"/>
        </w:rPr>
        <w:t xml:space="preserve"> (trinta) dias corridos</w:t>
      </w:r>
      <w:r w:rsidRPr="00916760">
        <w:rPr>
          <w:rFonts w:ascii="Arial" w:hAnsi="Arial" w:cs="Arial"/>
          <w:sz w:val="16"/>
          <w:szCs w:val="16"/>
        </w:rPr>
        <w:t>, contada da data do aceite da nota fiscal.</w:t>
      </w:r>
    </w:p>
    <w:p w:rsidR="002F1D06" w:rsidRPr="00916760" w:rsidRDefault="002F1D06" w:rsidP="002F1D06">
      <w:pPr>
        <w:pStyle w:val="NormalWeb"/>
        <w:spacing w:before="0" w:beforeAutospacing="0" w:after="0" w:afterAutospacing="0"/>
        <w:jc w:val="both"/>
        <w:rPr>
          <w:rFonts w:ascii="Arial" w:hAnsi="Arial" w:cs="Arial"/>
          <w:b/>
          <w:bCs/>
          <w:sz w:val="16"/>
          <w:szCs w:val="16"/>
        </w:rPr>
      </w:pPr>
    </w:p>
    <w:p w:rsidR="002F1D06" w:rsidRPr="00916760" w:rsidRDefault="002F1D06" w:rsidP="002F1D06">
      <w:pPr>
        <w:pStyle w:val="NormalWeb"/>
        <w:spacing w:before="0" w:beforeAutospacing="0" w:after="0" w:afterAutospacing="0"/>
        <w:jc w:val="both"/>
        <w:rPr>
          <w:rFonts w:ascii="Arial" w:hAnsi="Arial" w:cs="Arial"/>
          <w:b/>
          <w:bCs/>
          <w:sz w:val="16"/>
          <w:szCs w:val="16"/>
        </w:rPr>
      </w:pPr>
      <w:r w:rsidRPr="00916760">
        <w:rPr>
          <w:rFonts w:ascii="Arial" w:hAnsi="Arial" w:cs="Arial"/>
          <w:b/>
          <w:bCs/>
          <w:sz w:val="16"/>
          <w:szCs w:val="16"/>
        </w:rPr>
        <w:t>8.  DA DOTAÇÃO ORÇAMENTÁRIA</w:t>
      </w:r>
    </w:p>
    <w:p w:rsidR="002536F8" w:rsidRPr="00916760" w:rsidRDefault="002F1D06" w:rsidP="002F1D06">
      <w:pPr>
        <w:pStyle w:val="NormalWeb"/>
        <w:spacing w:before="0" w:beforeAutospacing="0" w:after="0" w:afterAutospacing="0"/>
        <w:jc w:val="both"/>
        <w:rPr>
          <w:rFonts w:ascii="Arial" w:hAnsi="Arial" w:cs="Arial"/>
          <w:sz w:val="16"/>
          <w:szCs w:val="16"/>
        </w:rPr>
      </w:pPr>
      <w:r w:rsidRPr="00916760">
        <w:rPr>
          <w:rFonts w:ascii="Arial" w:hAnsi="Arial" w:cs="Arial"/>
          <w:b/>
          <w:sz w:val="16"/>
          <w:szCs w:val="16"/>
        </w:rPr>
        <w:t>8.1.</w:t>
      </w:r>
      <w:r w:rsidRPr="00916760">
        <w:rPr>
          <w:rFonts w:ascii="Arial" w:hAnsi="Arial" w:cs="Arial"/>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2F1D06" w:rsidRPr="00916760" w:rsidRDefault="002F1D06" w:rsidP="002F1D06">
      <w:pPr>
        <w:pStyle w:val="Corpodetexto2"/>
        <w:ind w:right="-1" w:firstLine="0"/>
        <w:rPr>
          <w:sz w:val="16"/>
          <w:szCs w:val="16"/>
        </w:rPr>
      </w:pPr>
    </w:p>
    <w:p w:rsidR="002F1D06" w:rsidRPr="00916760" w:rsidRDefault="002F1D06" w:rsidP="002F1D06">
      <w:pPr>
        <w:pStyle w:val="Lista2"/>
        <w:ind w:left="0" w:firstLine="0"/>
        <w:jc w:val="both"/>
        <w:rPr>
          <w:b/>
          <w:bCs/>
          <w:color w:val="FF0000"/>
          <w:sz w:val="16"/>
          <w:szCs w:val="16"/>
        </w:rPr>
      </w:pPr>
      <w:r w:rsidRPr="00916760">
        <w:rPr>
          <w:b/>
          <w:bCs/>
          <w:color w:val="FF0000"/>
          <w:sz w:val="16"/>
          <w:szCs w:val="16"/>
        </w:rPr>
        <w:t xml:space="preserve">9. DAS SANÇÕES </w:t>
      </w:r>
    </w:p>
    <w:p w:rsidR="00CE1903" w:rsidRPr="00916760" w:rsidRDefault="00CE1903" w:rsidP="00CE1903">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 xml:space="preserve">9.1 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w:t>
      </w:r>
      <w:r w:rsidRPr="00916760">
        <w:rPr>
          <w:rFonts w:ascii="Arial" w:hAnsi="Arial" w:cs="Arial"/>
          <w:color w:val="000000"/>
          <w:sz w:val="16"/>
          <w:szCs w:val="16"/>
        </w:rPr>
        <w:lastRenderedPageBreak/>
        <w:t>comportar-se de modo inidôneo, fizer declaração falsa ou cometer fraude fiscal, garantido o direito à ampla defesa, ficará impedido de licitar e de contratar com o Estado e com a União, e será descredenciado no SICAF e da SUPEL, pelo prazo de até 05(cinco)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rsidR="00CE1903" w:rsidRPr="00916760" w:rsidRDefault="00CE1903" w:rsidP="00CE1903">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a) Advertência por escrito, sempre que forem constatadas falhas na execução do contrato;</w:t>
      </w:r>
    </w:p>
    <w:p w:rsidR="00CE1903" w:rsidRPr="00916760" w:rsidRDefault="00CE1903" w:rsidP="00CE1903">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b) Multa, conforme descrito na tabela 01, até o 30º (trigésimo) dia de atraso no comprimento das obrigações;</w:t>
      </w:r>
    </w:p>
    <w:p w:rsidR="00CE1903" w:rsidRPr="00916760" w:rsidRDefault="00CE1903" w:rsidP="00CE1903">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c) Multa de 20% (vinte por cento) do valor total contratado, a partir do 31º (trigésimo primeiro dia) de atraso, o que ensejará a rescisão contratual</w:t>
      </w:r>
    </w:p>
    <w:p w:rsidR="00CE1903" w:rsidRPr="00916760" w:rsidRDefault="00CE1903" w:rsidP="00CE1903">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d) Suspensão temporária de participação em licitação e impedimento de contratar com a Administração Pública por prazo não superior a 05(cinco) anos, de acordo com o Decreto nº 5.450/05;</w:t>
      </w:r>
    </w:p>
    <w:p w:rsidR="00CE1903" w:rsidRPr="00916760" w:rsidRDefault="00CE1903" w:rsidP="00CE1903">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e) Declaração de inidoneidade para licitar e contratar com a Administração Pública, com fulcro no Art. 87, IV, da Lei Federal nº 8.666/93, quando a CONTRATADA deixar de cumprir as obrigações assumidas, praticando falta grave, dolosa ou revestida de má-fé;</w:t>
      </w:r>
    </w:p>
    <w:p w:rsidR="00CE1903" w:rsidRPr="00916760" w:rsidRDefault="00CE1903" w:rsidP="00CE1903">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f) Para efeito de aplicação de multas, às infrações são atribuídos graus, com percentuais de multa conforme a tabela a seguir (tabela 1):</w:t>
      </w:r>
    </w:p>
    <w:p w:rsidR="00CE1903" w:rsidRPr="00916760" w:rsidRDefault="00CE1903" w:rsidP="00CE1903">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g) As aplicações das penalidades da tabela abaixo somente serão aplicadas as que fizerem pertinente ao processo licitatório.</w:t>
      </w:r>
    </w:p>
    <w:p w:rsidR="00CE1903" w:rsidRPr="00916760" w:rsidRDefault="00CE1903" w:rsidP="00CE1903">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 </w:t>
      </w:r>
    </w:p>
    <w:p w:rsidR="00CE1903" w:rsidRPr="00916760" w:rsidRDefault="00CE1903" w:rsidP="00CE1903">
      <w:pPr>
        <w:spacing w:before="120" w:after="120"/>
        <w:ind w:left="120" w:right="120"/>
        <w:jc w:val="both"/>
        <w:rPr>
          <w:rFonts w:ascii="Arial" w:hAnsi="Arial" w:cs="Arial"/>
          <w:color w:val="000000"/>
          <w:sz w:val="16"/>
          <w:szCs w:val="16"/>
        </w:rPr>
      </w:pPr>
      <w:r w:rsidRPr="00916760">
        <w:rPr>
          <w:rFonts w:ascii="Arial" w:hAnsi="Arial" w:cs="Arial"/>
          <w:b/>
          <w:bCs/>
          <w:color w:val="000000"/>
          <w:sz w:val="16"/>
          <w:szCs w:val="16"/>
        </w:rPr>
        <w:t>TABELA 1</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8"/>
        <w:gridCol w:w="7673"/>
        <w:gridCol w:w="1056"/>
        <w:gridCol w:w="1340"/>
      </w:tblGrid>
      <w:tr w:rsidR="00CE1903" w:rsidRPr="00916760" w:rsidTr="00774250">
        <w:trPr>
          <w:tblCellSpacing w:w="0" w:type="dxa"/>
        </w:trPr>
        <w:tc>
          <w:tcPr>
            <w:tcW w:w="39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b/>
                <w:bCs/>
                <w:color w:val="000000"/>
                <w:sz w:val="16"/>
                <w:szCs w:val="16"/>
              </w:rPr>
              <w:t>ITEM</w:t>
            </w:r>
          </w:p>
        </w:tc>
        <w:tc>
          <w:tcPr>
            <w:tcW w:w="3511"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center"/>
              <w:rPr>
                <w:rFonts w:ascii="Arial" w:hAnsi="Arial" w:cs="Arial"/>
                <w:color w:val="000000"/>
                <w:sz w:val="16"/>
                <w:szCs w:val="16"/>
              </w:rPr>
            </w:pPr>
            <w:r w:rsidRPr="00916760">
              <w:rPr>
                <w:rFonts w:ascii="Arial" w:hAnsi="Arial" w:cs="Arial"/>
                <w:b/>
                <w:bCs/>
                <w:color w:val="000000"/>
                <w:sz w:val="16"/>
                <w:szCs w:val="16"/>
              </w:rPr>
              <w:t>DESCRIÇÃO DA INFRAÇÃO</w:t>
            </w:r>
          </w:p>
        </w:tc>
        <w:tc>
          <w:tcPr>
            <w:tcW w:w="48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b/>
                <w:bCs/>
                <w:color w:val="000000"/>
                <w:sz w:val="16"/>
                <w:szCs w:val="16"/>
              </w:rPr>
              <w:t> GRAU</w:t>
            </w:r>
          </w:p>
        </w:tc>
        <w:tc>
          <w:tcPr>
            <w:tcW w:w="61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b/>
                <w:bCs/>
                <w:color w:val="000000"/>
                <w:sz w:val="16"/>
                <w:szCs w:val="16"/>
              </w:rPr>
              <w:t>  MULTA*</w:t>
            </w:r>
          </w:p>
        </w:tc>
      </w:tr>
      <w:tr w:rsidR="00CE1903" w:rsidRPr="00916760" w:rsidTr="00774250">
        <w:trPr>
          <w:tblCellSpacing w:w="0" w:type="dxa"/>
        </w:trPr>
        <w:tc>
          <w:tcPr>
            <w:tcW w:w="39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1</w:t>
            </w:r>
          </w:p>
        </w:tc>
        <w:tc>
          <w:tcPr>
            <w:tcW w:w="3511"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Permitir situação que crie a possibilidade ou cause danos físico, lesão corporal ou consequências letais; por ocorrência.</w:t>
            </w:r>
          </w:p>
        </w:tc>
        <w:tc>
          <w:tcPr>
            <w:tcW w:w="48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 </w:t>
            </w:r>
          </w:p>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06</w:t>
            </w:r>
          </w:p>
        </w:tc>
        <w:tc>
          <w:tcPr>
            <w:tcW w:w="61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 </w:t>
            </w:r>
          </w:p>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4,0% por dia</w:t>
            </w:r>
          </w:p>
        </w:tc>
      </w:tr>
      <w:tr w:rsidR="00CE1903" w:rsidRPr="00916760" w:rsidTr="00774250">
        <w:trPr>
          <w:tblCellSpacing w:w="0" w:type="dxa"/>
        </w:trPr>
        <w:tc>
          <w:tcPr>
            <w:tcW w:w="39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2</w:t>
            </w:r>
          </w:p>
        </w:tc>
        <w:tc>
          <w:tcPr>
            <w:tcW w:w="3511"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Usar indevidamente informações sigilosas a que teve acesso; por ocorrência.</w:t>
            </w:r>
          </w:p>
        </w:tc>
        <w:tc>
          <w:tcPr>
            <w:tcW w:w="48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06</w:t>
            </w:r>
          </w:p>
        </w:tc>
        <w:tc>
          <w:tcPr>
            <w:tcW w:w="61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4,0% por dia</w:t>
            </w:r>
          </w:p>
        </w:tc>
      </w:tr>
      <w:tr w:rsidR="00CE1903" w:rsidRPr="00916760" w:rsidTr="00774250">
        <w:trPr>
          <w:tblCellSpacing w:w="0" w:type="dxa"/>
        </w:trPr>
        <w:tc>
          <w:tcPr>
            <w:tcW w:w="39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3</w:t>
            </w:r>
          </w:p>
        </w:tc>
        <w:tc>
          <w:tcPr>
            <w:tcW w:w="3511"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Destruir ou danificar documentos por culpa ou dolo de seus agentes; por ocorrência.</w:t>
            </w:r>
          </w:p>
        </w:tc>
        <w:tc>
          <w:tcPr>
            <w:tcW w:w="48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05</w:t>
            </w:r>
          </w:p>
        </w:tc>
        <w:tc>
          <w:tcPr>
            <w:tcW w:w="61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3,2% por dia</w:t>
            </w:r>
          </w:p>
        </w:tc>
      </w:tr>
      <w:tr w:rsidR="00CE1903" w:rsidRPr="00916760" w:rsidTr="00774250">
        <w:trPr>
          <w:tblCellSpacing w:w="0" w:type="dxa"/>
        </w:trPr>
        <w:tc>
          <w:tcPr>
            <w:tcW w:w="39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4</w:t>
            </w:r>
          </w:p>
        </w:tc>
        <w:tc>
          <w:tcPr>
            <w:tcW w:w="3511"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Executar serviço incompleto, paliativo substitutivo como por caráter permanente, ou deixar de providenciar recomposição complementar; por ocorrência.</w:t>
            </w:r>
          </w:p>
        </w:tc>
        <w:tc>
          <w:tcPr>
            <w:tcW w:w="48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02</w:t>
            </w:r>
          </w:p>
        </w:tc>
        <w:tc>
          <w:tcPr>
            <w:tcW w:w="61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0,4% por dia</w:t>
            </w:r>
          </w:p>
        </w:tc>
      </w:tr>
      <w:tr w:rsidR="00CE1903" w:rsidRPr="00916760" w:rsidTr="00774250">
        <w:trPr>
          <w:tblCellSpacing w:w="0" w:type="dxa"/>
        </w:trPr>
        <w:tc>
          <w:tcPr>
            <w:tcW w:w="5000" w:type="pct"/>
            <w:gridSpan w:val="4"/>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center"/>
              <w:rPr>
                <w:rFonts w:ascii="Arial" w:hAnsi="Arial" w:cs="Arial"/>
                <w:color w:val="000000"/>
                <w:sz w:val="16"/>
                <w:szCs w:val="16"/>
              </w:rPr>
            </w:pPr>
            <w:r w:rsidRPr="00916760">
              <w:rPr>
                <w:rFonts w:ascii="Arial" w:hAnsi="Arial" w:cs="Arial"/>
                <w:b/>
                <w:bCs/>
                <w:color w:val="000000"/>
                <w:sz w:val="16"/>
                <w:szCs w:val="16"/>
              </w:rPr>
              <w:t>Para os itens a seguir, deixar de:</w:t>
            </w:r>
          </w:p>
        </w:tc>
      </w:tr>
      <w:tr w:rsidR="00CE1903" w:rsidRPr="00916760" w:rsidTr="00774250">
        <w:trPr>
          <w:tblCellSpacing w:w="0" w:type="dxa"/>
        </w:trPr>
        <w:tc>
          <w:tcPr>
            <w:tcW w:w="39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5</w:t>
            </w:r>
          </w:p>
        </w:tc>
        <w:tc>
          <w:tcPr>
            <w:tcW w:w="3511"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Efetuar o pagamento de seguros, encargos fiscais e sociais, assim como quaisquer despesas diretas e/ou indiretas relacionadas à execução deste contrato, apresentando planilhas de custo; por dia e por ocorrência.</w:t>
            </w:r>
          </w:p>
        </w:tc>
        <w:tc>
          <w:tcPr>
            <w:tcW w:w="48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05</w:t>
            </w:r>
          </w:p>
        </w:tc>
        <w:tc>
          <w:tcPr>
            <w:tcW w:w="61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3,2% por dia</w:t>
            </w:r>
          </w:p>
        </w:tc>
      </w:tr>
      <w:tr w:rsidR="00CE1903" w:rsidRPr="00916760" w:rsidTr="00774250">
        <w:trPr>
          <w:tblCellSpacing w:w="0" w:type="dxa"/>
        </w:trPr>
        <w:tc>
          <w:tcPr>
            <w:tcW w:w="39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6</w:t>
            </w:r>
          </w:p>
        </w:tc>
        <w:tc>
          <w:tcPr>
            <w:tcW w:w="3511"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Cumprir prazo previamente estabelecido com a FISCALIZAÇÃO para fornecimento de materiais ou execução de serviços; por unidade de tempo definida para determinar o atraso.</w:t>
            </w:r>
          </w:p>
        </w:tc>
        <w:tc>
          <w:tcPr>
            <w:tcW w:w="48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03</w:t>
            </w:r>
          </w:p>
        </w:tc>
        <w:tc>
          <w:tcPr>
            <w:tcW w:w="61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0,8% por dia</w:t>
            </w:r>
          </w:p>
        </w:tc>
      </w:tr>
      <w:tr w:rsidR="00CE1903" w:rsidRPr="00916760" w:rsidTr="00774250">
        <w:trPr>
          <w:tblCellSpacing w:w="0" w:type="dxa"/>
        </w:trPr>
        <w:tc>
          <w:tcPr>
            <w:tcW w:w="39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7</w:t>
            </w:r>
          </w:p>
        </w:tc>
        <w:tc>
          <w:tcPr>
            <w:tcW w:w="3511"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48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03</w:t>
            </w:r>
          </w:p>
        </w:tc>
        <w:tc>
          <w:tcPr>
            <w:tcW w:w="61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0,8% por dia</w:t>
            </w:r>
          </w:p>
        </w:tc>
      </w:tr>
      <w:tr w:rsidR="00CE1903" w:rsidRPr="00916760" w:rsidTr="00774250">
        <w:trPr>
          <w:tblCellSpacing w:w="0" w:type="dxa"/>
        </w:trPr>
        <w:tc>
          <w:tcPr>
            <w:tcW w:w="39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8</w:t>
            </w:r>
          </w:p>
        </w:tc>
        <w:tc>
          <w:tcPr>
            <w:tcW w:w="3511"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Cumprir determinação formal ou instrução complementar da FISCALIZAÇÃO; por ocorrência.</w:t>
            </w:r>
          </w:p>
        </w:tc>
        <w:tc>
          <w:tcPr>
            <w:tcW w:w="48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03</w:t>
            </w:r>
          </w:p>
        </w:tc>
        <w:tc>
          <w:tcPr>
            <w:tcW w:w="61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0,8% por dia</w:t>
            </w:r>
          </w:p>
        </w:tc>
      </w:tr>
      <w:tr w:rsidR="00CE1903" w:rsidRPr="00916760" w:rsidTr="00774250">
        <w:trPr>
          <w:tblCellSpacing w:w="0" w:type="dxa"/>
        </w:trPr>
        <w:tc>
          <w:tcPr>
            <w:tcW w:w="39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9</w:t>
            </w:r>
          </w:p>
        </w:tc>
        <w:tc>
          <w:tcPr>
            <w:tcW w:w="3511"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Iniciar execução de serviço nos prazos estabelecidos pela FISCALIZAÇÃO, observados os limites mínimos estabelecidos por este Contrato; por serviço, por ocorrência.</w:t>
            </w:r>
          </w:p>
        </w:tc>
        <w:tc>
          <w:tcPr>
            <w:tcW w:w="48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02</w:t>
            </w:r>
          </w:p>
        </w:tc>
        <w:tc>
          <w:tcPr>
            <w:tcW w:w="61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0,4% por dia</w:t>
            </w:r>
          </w:p>
        </w:tc>
      </w:tr>
      <w:tr w:rsidR="00CE1903" w:rsidRPr="00916760" w:rsidTr="00774250">
        <w:trPr>
          <w:tblCellSpacing w:w="0" w:type="dxa"/>
        </w:trPr>
        <w:tc>
          <w:tcPr>
            <w:tcW w:w="39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10</w:t>
            </w:r>
          </w:p>
        </w:tc>
        <w:tc>
          <w:tcPr>
            <w:tcW w:w="3511"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Ressarcir o órgão por eventuais danos causados por seus funcionários, em veículos, equipamentos, etc.</w:t>
            </w:r>
          </w:p>
        </w:tc>
        <w:tc>
          <w:tcPr>
            <w:tcW w:w="48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02</w:t>
            </w:r>
          </w:p>
        </w:tc>
        <w:tc>
          <w:tcPr>
            <w:tcW w:w="61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0,4% por dia</w:t>
            </w:r>
          </w:p>
        </w:tc>
      </w:tr>
      <w:tr w:rsidR="00CE1903" w:rsidRPr="00916760" w:rsidTr="00774250">
        <w:trPr>
          <w:tblCellSpacing w:w="0" w:type="dxa"/>
        </w:trPr>
        <w:tc>
          <w:tcPr>
            <w:tcW w:w="39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11</w:t>
            </w:r>
          </w:p>
        </w:tc>
        <w:tc>
          <w:tcPr>
            <w:tcW w:w="3511"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Manter a documentação de habilitação atualizada; por item, por ocorrência.</w:t>
            </w:r>
          </w:p>
        </w:tc>
        <w:tc>
          <w:tcPr>
            <w:tcW w:w="48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01</w:t>
            </w:r>
          </w:p>
        </w:tc>
        <w:tc>
          <w:tcPr>
            <w:tcW w:w="613" w:type="pct"/>
            <w:tcBorders>
              <w:top w:val="outset" w:sz="6" w:space="0" w:color="auto"/>
              <w:left w:val="outset" w:sz="6" w:space="0" w:color="auto"/>
              <w:bottom w:val="outset" w:sz="6" w:space="0" w:color="auto"/>
              <w:right w:val="outset" w:sz="6" w:space="0" w:color="auto"/>
            </w:tcBorders>
            <w:vAlign w:val="center"/>
            <w:hideMark/>
          </w:tcPr>
          <w:p w:rsidR="00CE1903" w:rsidRPr="00916760" w:rsidRDefault="00CE1903" w:rsidP="00774250">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0,2 % por dia</w:t>
            </w:r>
          </w:p>
        </w:tc>
      </w:tr>
    </w:tbl>
    <w:p w:rsidR="00CE1903" w:rsidRPr="00916760" w:rsidRDefault="00CE1903" w:rsidP="00CE1903">
      <w:pPr>
        <w:spacing w:before="120" w:after="120"/>
        <w:ind w:right="120"/>
        <w:jc w:val="both"/>
        <w:rPr>
          <w:rFonts w:ascii="Arial" w:hAnsi="Arial" w:cs="Arial"/>
          <w:color w:val="000000"/>
          <w:sz w:val="16"/>
          <w:szCs w:val="16"/>
        </w:rPr>
      </w:pPr>
      <w:r w:rsidRPr="00916760">
        <w:rPr>
          <w:rFonts w:ascii="Arial" w:hAnsi="Arial" w:cs="Arial"/>
          <w:color w:val="000000"/>
          <w:sz w:val="16"/>
          <w:szCs w:val="16"/>
        </w:rPr>
        <w:t> </w:t>
      </w:r>
      <w:r w:rsidRPr="00916760">
        <w:rPr>
          <w:rFonts w:ascii="Arial" w:hAnsi="Arial" w:cs="Arial"/>
          <w:b/>
          <w:bCs/>
          <w:i/>
          <w:iCs/>
          <w:color w:val="000000"/>
          <w:sz w:val="16"/>
          <w:szCs w:val="16"/>
        </w:rPr>
        <w:t>* Incidente sobre o valor da parcela inadimplida.</w:t>
      </w:r>
    </w:p>
    <w:p w:rsidR="00CE1903" w:rsidRPr="00916760" w:rsidRDefault="00CE1903" w:rsidP="00CE1903">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9.2 As sanções aqui previstas poderão ser aplicadas concomitantemente, facultada a defesa prévia do interessado, no respectivo processo, no prazo de 05(cinco) dias úteis;</w:t>
      </w:r>
    </w:p>
    <w:p w:rsidR="00CE1903" w:rsidRPr="00916760" w:rsidRDefault="00CE1903" w:rsidP="00CE1903">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9.3. Após 30 (trinta) dias da falta de execução do objeto, será considerada inexecução total do contrato, o que ensejará a rescisão contratual;</w:t>
      </w:r>
    </w:p>
    <w:p w:rsidR="00CE1903" w:rsidRPr="00916760" w:rsidRDefault="00CE1903" w:rsidP="00CE1903">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9.4. As sanções de natureza pecuniária serão diretamente descontadas de créditos que eventualmente detenha a CONTRATADA ou efetuada a sua cobrança na forma prevista em lei;</w:t>
      </w:r>
    </w:p>
    <w:p w:rsidR="00CE1903" w:rsidRPr="00916760" w:rsidRDefault="00CE1903" w:rsidP="00CE1903">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9.5.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CE1903" w:rsidRPr="00916760" w:rsidRDefault="00CE1903" w:rsidP="00CE1903">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9.6. A sanção será obrigatoriamente registrada no Sistema de Cadastramento Unificado de Fornecedores – SICAF, bem como em sistemas Estaduais e, no caso de suspensão de licitar, a CONTRATADA será descredenciada por até 05 (cinco) anos, sem prejuízo das multas previstas no Edital e nas demais cominações legais.</w:t>
      </w:r>
    </w:p>
    <w:p w:rsidR="00CE1903" w:rsidRPr="00916760" w:rsidRDefault="00CE1903" w:rsidP="00CE1903">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9.7. A empresa vencedora somente poderá solicitar o cancelamento parcial de item (</w:t>
      </w:r>
      <w:proofErr w:type="spellStart"/>
      <w:r w:rsidRPr="00916760">
        <w:rPr>
          <w:rFonts w:ascii="Arial" w:hAnsi="Arial" w:cs="Arial"/>
          <w:color w:val="000000"/>
          <w:sz w:val="16"/>
          <w:szCs w:val="16"/>
        </w:rPr>
        <w:t>ns</w:t>
      </w:r>
      <w:proofErr w:type="spellEnd"/>
      <w:r w:rsidRPr="00916760">
        <w:rPr>
          <w:rFonts w:ascii="Arial" w:hAnsi="Arial" w:cs="Arial"/>
          <w:color w:val="000000"/>
          <w:sz w:val="16"/>
          <w:szCs w:val="16"/>
        </w:rPr>
        <w:t>), por motivo de força maior, ou seja, caso venha a constatar a proibição da substância e/ou esgotamento de uma molécula ou princípio ativo;</w:t>
      </w:r>
    </w:p>
    <w:p w:rsidR="00CE1903" w:rsidRPr="00916760" w:rsidRDefault="00CE1903" w:rsidP="00CE1903">
      <w:pPr>
        <w:spacing w:before="120" w:after="120"/>
        <w:ind w:left="120" w:right="120"/>
        <w:jc w:val="both"/>
        <w:rPr>
          <w:rFonts w:ascii="Arial" w:hAnsi="Arial" w:cs="Arial"/>
          <w:color w:val="000000"/>
          <w:sz w:val="16"/>
          <w:szCs w:val="16"/>
        </w:rPr>
      </w:pPr>
      <w:r w:rsidRPr="00916760">
        <w:rPr>
          <w:rFonts w:ascii="Arial" w:hAnsi="Arial" w:cs="Arial"/>
          <w:color w:val="000000"/>
          <w:sz w:val="16"/>
          <w:szCs w:val="16"/>
        </w:rPr>
        <w:t>9.8. Ocorrendo a solicitação de cancelamento parcial, sem motivo plausível, a empresa será desclassificada, chamando o próximo colocado.</w:t>
      </w:r>
    </w:p>
    <w:p w:rsidR="002F1D06" w:rsidRPr="00916760" w:rsidRDefault="002F1D06" w:rsidP="002F1D06">
      <w:pPr>
        <w:rPr>
          <w:rFonts w:ascii="Arial" w:hAnsi="Arial" w:cs="Arial"/>
          <w:sz w:val="16"/>
          <w:szCs w:val="16"/>
        </w:rPr>
      </w:pPr>
    </w:p>
    <w:p w:rsidR="002F1D06" w:rsidRPr="00916760" w:rsidRDefault="002F1D06" w:rsidP="002F1D06">
      <w:pPr>
        <w:jc w:val="both"/>
        <w:rPr>
          <w:rFonts w:ascii="Arial" w:hAnsi="Arial" w:cs="Arial"/>
          <w:b/>
          <w:bCs/>
          <w:color w:val="000000"/>
          <w:sz w:val="16"/>
          <w:szCs w:val="16"/>
        </w:rPr>
      </w:pPr>
      <w:r w:rsidRPr="00916760">
        <w:rPr>
          <w:rFonts w:ascii="Arial" w:hAnsi="Arial" w:cs="Arial"/>
          <w:b/>
          <w:bCs/>
          <w:color w:val="000000"/>
          <w:sz w:val="16"/>
          <w:szCs w:val="16"/>
        </w:rPr>
        <w:t xml:space="preserve">10. DA UTILIZAÇÃO DA ATA </w:t>
      </w:r>
    </w:p>
    <w:p w:rsidR="002F1D06" w:rsidRPr="00916760" w:rsidRDefault="002F1D06" w:rsidP="002F1D06">
      <w:pPr>
        <w:suppressAutoHyphens/>
        <w:spacing w:line="100" w:lineRule="atLeast"/>
        <w:ind w:right="47"/>
        <w:jc w:val="both"/>
        <w:rPr>
          <w:rFonts w:ascii="Arial" w:hAnsi="Arial" w:cs="Arial"/>
          <w:color w:val="000000"/>
          <w:sz w:val="16"/>
          <w:szCs w:val="16"/>
        </w:rPr>
      </w:pPr>
      <w:r w:rsidRPr="00916760">
        <w:rPr>
          <w:rFonts w:ascii="Arial" w:hAnsi="Arial" w:cs="Arial"/>
          <w:b/>
          <w:sz w:val="16"/>
          <w:szCs w:val="16"/>
        </w:rPr>
        <w:t>10.1.</w:t>
      </w:r>
      <w:r w:rsidRPr="00916760">
        <w:rPr>
          <w:rFonts w:ascii="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2F1D06" w:rsidRPr="00916760" w:rsidRDefault="002F1D06" w:rsidP="002F1D06">
      <w:pPr>
        <w:suppressAutoHyphens/>
        <w:spacing w:line="100" w:lineRule="atLeast"/>
        <w:ind w:right="47"/>
        <w:jc w:val="both"/>
        <w:rPr>
          <w:rFonts w:ascii="Arial" w:hAnsi="Arial" w:cs="Arial"/>
          <w:color w:val="000000"/>
          <w:sz w:val="16"/>
          <w:szCs w:val="16"/>
        </w:rPr>
      </w:pPr>
      <w:r w:rsidRPr="00916760">
        <w:rPr>
          <w:rFonts w:ascii="Arial" w:hAnsi="Arial" w:cs="Arial"/>
          <w:b/>
          <w:color w:val="000000"/>
          <w:sz w:val="16"/>
          <w:szCs w:val="16"/>
        </w:rPr>
        <w:t>10.2.</w:t>
      </w:r>
      <w:r w:rsidRPr="00916760">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2F1D06" w:rsidRPr="00916760" w:rsidRDefault="002F1D06" w:rsidP="002F1D06">
      <w:pPr>
        <w:pStyle w:val="PargrafodaLista1"/>
        <w:ind w:left="0"/>
        <w:jc w:val="both"/>
        <w:rPr>
          <w:rFonts w:ascii="Arial" w:hAnsi="Arial" w:cs="Arial"/>
          <w:color w:val="000000"/>
          <w:sz w:val="16"/>
          <w:szCs w:val="16"/>
        </w:rPr>
      </w:pPr>
      <w:r w:rsidRPr="00916760">
        <w:rPr>
          <w:rFonts w:ascii="Arial" w:hAnsi="Arial" w:cs="Arial"/>
          <w:b/>
          <w:color w:val="000000"/>
          <w:sz w:val="16"/>
          <w:szCs w:val="16"/>
        </w:rPr>
        <w:lastRenderedPageBreak/>
        <w:t xml:space="preserve">10.3. </w:t>
      </w:r>
      <w:r w:rsidRPr="00916760">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2F1D06" w:rsidRPr="00916760" w:rsidRDefault="002F1D06" w:rsidP="002F1D06">
      <w:pPr>
        <w:pStyle w:val="PargrafodaLista1"/>
        <w:tabs>
          <w:tab w:val="left" w:pos="142"/>
        </w:tabs>
        <w:ind w:left="0"/>
        <w:jc w:val="both"/>
        <w:rPr>
          <w:rFonts w:ascii="Arial" w:hAnsi="Arial" w:cs="Arial"/>
          <w:color w:val="000000"/>
          <w:sz w:val="16"/>
          <w:szCs w:val="16"/>
        </w:rPr>
      </w:pPr>
      <w:r w:rsidRPr="00916760">
        <w:rPr>
          <w:rFonts w:ascii="Arial" w:hAnsi="Arial" w:cs="Arial"/>
          <w:b/>
          <w:color w:val="000000"/>
          <w:sz w:val="16"/>
          <w:szCs w:val="16"/>
        </w:rPr>
        <w:t>10.4.</w:t>
      </w:r>
      <w:r w:rsidRPr="00916760">
        <w:rPr>
          <w:rFonts w:ascii="Arial" w:hAnsi="Arial" w:cs="Arial"/>
          <w:color w:val="000000"/>
          <w:sz w:val="16"/>
          <w:szCs w:val="16"/>
        </w:rPr>
        <w:t xml:space="preserve"> As aquisições ou contratações adicionais não poderão exceder, por órgão ou entidade, a 100% dos quantitativos dos itens do instrumento convocatório e registrados na ata de registro de preços para o órgão gerenciador e órgãos participantes.</w:t>
      </w:r>
    </w:p>
    <w:p w:rsidR="002F1D06" w:rsidRPr="00916760" w:rsidRDefault="002F1D06" w:rsidP="002F1D06">
      <w:pPr>
        <w:pStyle w:val="PargrafodaLista1"/>
        <w:tabs>
          <w:tab w:val="left" w:pos="142"/>
        </w:tabs>
        <w:ind w:left="0"/>
        <w:jc w:val="both"/>
        <w:rPr>
          <w:rFonts w:ascii="Arial" w:eastAsia="Times New Roman" w:hAnsi="Arial" w:cs="Arial"/>
          <w:kern w:val="0"/>
          <w:sz w:val="16"/>
          <w:szCs w:val="16"/>
          <w:lang w:eastAsia="pt-BR" w:bidi="ar-SA"/>
        </w:rPr>
      </w:pPr>
      <w:r w:rsidRPr="00916760">
        <w:rPr>
          <w:rFonts w:ascii="Arial" w:eastAsia="Times New Roman" w:hAnsi="Arial" w:cs="Arial"/>
          <w:b/>
          <w:kern w:val="0"/>
          <w:sz w:val="16"/>
          <w:szCs w:val="16"/>
          <w:lang w:eastAsia="pt-BR" w:bidi="ar-SA"/>
        </w:rPr>
        <w:t>10.5.</w:t>
      </w:r>
      <w:r w:rsidRPr="00916760">
        <w:rPr>
          <w:rFonts w:ascii="Arial" w:eastAsia="Times New Roman" w:hAnsi="Arial" w:cs="Arial"/>
          <w:kern w:val="0"/>
          <w:sz w:val="16"/>
          <w:szCs w:val="16"/>
          <w:lang w:eastAsia="pt-BR" w:bidi="ar-SA"/>
        </w:rPr>
        <w:t xml:space="preserve"> As adesões à ata de registro de preços não poderão exceder, na totalidade, ao quíntuplo do quantitativo de cada item registrado na ata de registro de preços para o órgão gerenciador e órgãos participantes, independente do número de órgãos não participantes que aderirem. </w:t>
      </w:r>
    </w:p>
    <w:p w:rsidR="002F1D06" w:rsidRPr="00916760" w:rsidRDefault="002F1D06" w:rsidP="002F1D06">
      <w:pPr>
        <w:jc w:val="both"/>
        <w:rPr>
          <w:rFonts w:ascii="Arial" w:hAnsi="Arial" w:cs="Arial"/>
          <w:color w:val="000000"/>
          <w:sz w:val="16"/>
          <w:szCs w:val="16"/>
        </w:rPr>
      </w:pPr>
      <w:r w:rsidRPr="00916760">
        <w:rPr>
          <w:rFonts w:ascii="Arial" w:hAnsi="Arial" w:cs="Arial"/>
          <w:b/>
          <w:color w:val="000000"/>
          <w:sz w:val="16"/>
          <w:szCs w:val="16"/>
        </w:rPr>
        <w:t>10.6.</w:t>
      </w:r>
      <w:r w:rsidRPr="00916760">
        <w:rPr>
          <w:rFonts w:ascii="Arial" w:hAnsi="Arial" w:cs="Arial"/>
          <w:color w:val="000000"/>
          <w:sz w:val="16"/>
          <w:szCs w:val="16"/>
        </w:rPr>
        <w:t xml:space="preserve"> Caberá ao órgão que se utilizar da ata, verificar a vantagem econômica da adesão a este Registro de Preço.</w:t>
      </w:r>
    </w:p>
    <w:p w:rsidR="00BA0030" w:rsidRPr="00916760" w:rsidRDefault="00BA0030" w:rsidP="002F1D06">
      <w:pPr>
        <w:jc w:val="both"/>
        <w:rPr>
          <w:rFonts w:ascii="Arial" w:hAnsi="Arial" w:cs="Arial"/>
          <w:color w:val="000000"/>
          <w:sz w:val="16"/>
          <w:szCs w:val="16"/>
        </w:rPr>
      </w:pPr>
    </w:p>
    <w:p w:rsidR="002F1D06" w:rsidRPr="00916760" w:rsidRDefault="002F1D06" w:rsidP="002F1D06">
      <w:pPr>
        <w:jc w:val="both"/>
        <w:rPr>
          <w:rFonts w:ascii="Arial" w:hAnsi="Arial" w:cs="Arial"/>
          <w:color w:val="000000"/>
          <w:sz w:val="16"/>
          <w:szCs w:val="16"/>
        </w:rPr>
      </w:pPr>
    </w:p>
    <w:p w:rsidR="002F1D06" w:rsidRPr="00916760" w:rsidRDefault="002F1D06" w:rsidP="002F1D06">
      <w:pPr>
        <w:spacing w:line="360" w:lineRule="auto"/>
        <w:jc w:val="both"/>
        <w:rPr>
          <w:rFonts w:ascii="Arial" w:hAnsi="Arial" w:cs="Arial"/>
          <w:b/>
          <w:bCs/>
          <w:color w:val="000000"/>
          <w:sz w:val="16"/>
          <w:szCs w:val="16"/>
        </w:rPr>
      </w:pPr>
      <w:r w:rsidRPr="00916760">
        <w:rPr>
          <w:rFonts w:ascii="Arial" w:hAnsi="Arial" w:cs="Arial"/>
          <w:b/>
          <w:bCs/>
          <w:color w:val="000000"/>
          <w:sz w:val="16"/>
          <w:szCs w:val="16"/>
        </w:rPr>
        <w:t>11. DA ALTERAÇÃO DA ATA DE REGISTRO DE PREÇOS</w:t>
      </w:r>
    </w:p>
    <w:p w:rsidR="002F1D06" w:rsidRPr="00916760" w:rsidRDefault="002F1D06" w:rsidP="002F1D06">
      <w:pPr>
        <w:pStyle w:val="Corpodetexto3"/>
        <w:tabs>
          <w:tab w:val="left" w:pos="900"/>
        </w:tabs>
        <w:ind w:right="47"/>
        <w:rPr>
          <w:rFonts w:ascii="Arial" w:hAnsi="Arial" w:cs="Arial"/>
          <w:sz w:val="16"/>
          <w:szCs w:val="16"/>
        </w:rPr>
      </w:pPr>
      <w:r w:rsidRPr="00916760">
        <w:rPr>
          <w:rFonts w:ascii="Arial" w:hAnsi="Arial" w:cs="Arial"/>
          <w:b/>
          <w:sz w:val="16"/>
          <w:szCs w:val="16"/>
        </w:rPr>
        <w:t>11.1.</w:t>
      </w:r>
      <w:r w:rsidRPr="00916760">
        <w:rPr>
          <w:rFonts w:ascii="Arial" w:hAnsi="Arial" w:cs="Arial"/>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2F1D06" w:rsidRPr="00916760" w:rsidRDefault="002F1D06" w:rsidP="002F1D06">
      <w:pPr>
        <w:pStyle w:val="Corpodetexto3"/>
        <w:tabs>
          <w:tab w:val="left" w:pos="900"/>
        </w:tabs>
        <w:ind w:right="47"/>
        <w:rPr>
          <w:rFonts w:ascii="Arial" w:hAnsi="Arial" w:cs="Arial"/>
          <w:sz w:val="16"/>
          <w:szCs w:val="16"/>
        </w:rPr>
      </w:pPr>
      <w:r w:rsidRPr="00916760">
        <w:rPr>
          <w:rFonts w:ascii="Arial" w:hAnsi="Arial" w:cs="Arial"/>
          <w:b/>
          <w:sz w:val="16"/>
          <w:szCs w:val="16"/>
        </w:rPr>
        <w:t>11.2.</w:t>
      </w:r>
      <w:r w:rsidRPr="00916760">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2F1D06" w:rsidRPr="00916760" w:rsidRDefault="002F1D06" w:rsidP="002F1D06">
      <w:pPr>
        <w:pStyle w:val="Corpodetexto3"/>
        <w:tabs>
          <w:tab w:val="left" w:pos="900"/>
        </w:tabs>
        <w:ind w:right="47"/>
        <w:rPr>
          <w:rFonts w:ascii="Arial" w:hAnsi="Arial" w:cs="Arial"/>
          <w:sz w:val="16"/>
          <w:szCs w:val="16"/>
        </w:rPr>
      </w:pPr>
      <w:r w:rsidRPr="00916760">
        <w:rPr>
          <w:rFonts w:ascii="Arial" w:hAnsi="Arial" w:cs="Arial"/>
          <w:b/>
          <w:sz w:val="16"/>
          <w:szCs w:val="16"/>
        </w:rPr>
        <w:t>11.3.</w:t>
      </w:r>
      <w:r w:rsidRPr="00916760">
        <w:rPr>
          <w:rFonts w:ascii="Arial" w:hAnsi="Arial" w:cs="Arial"/>
          <w:sz w:val="16"/>
          <w:szCs w:val="16"/>
        </w:rPr>
        <w:t xml:space="preserve"> Os fornecedores que não aceitarem reduzir seus preços aos valores praticados pelo mercado serão liberados do compromisso assumido, sem aplicação de penalidade.</w:t>
      </w:r>
    </w:p>
    <w:p w:rsidR="002F1D06" w:rsidRPr="00916760" w:rsidRDefault="002F1D06" w:rsidP="002F1D06">
      <w:pPr>
        <w:pStyle w:val="Corpodetexto3"/>
        <w:tabs>
          <w:tab w:val="left" w:pos="900"/>
        </w:tabs>
        <w:ind w:right="47"/>
        <w:rPr>
          <w:rFonts w:ascii="Arial" w:hAnsi="Arial" w:cs="Arial"/>
          <w:sz w:val="16"/>
          <w:szCs w:val="16"/>
        </w:rPr>
      </w:pPr>
      <w:r w:rsidRPr="00916760">
        <w:rPr>
          <w:rFonts w:ascii="Arial" w:hAnsi="Arial" w:cs="Arial"/>
          <w:b/>
          <w:sz w:val="16"/>
          <w:szCs w:val="16"/>
        </w:rPr>
        <w:t>11.4.</w:t>
      </w:r>
      <w:r w:rsidRPr="00916760">
        <w:rPr>
          <w:rFonts w:ascii="Arial" w:hAnsi="Arial" w:cs="Arial"/>
          <w:sz w:val="16"/>
          <w:szCs w:val="16"/>
        </w:rPr>
        <w:t xml:space="preserve"> A ordem de classificação dos fornecedores que aceitarem reduzir seus preços aos valores de mercado observará a classificação original.</w:t>
      </w:r>
    </w:p>
    <w:p w:rsidR="002F1D06" w:rsidRPr="00916760" w:rsidRDefault="002F1D06" w:rsidP="002F1D06">
      <w:pPr>
        <w:pStyle w:val="Corpodetexto3"/>
        <w:tabs>
          <w:tab w:val="left" w:pos="900"/>
        </w:tabs>
        <w:ind w:right="47"/>
        <w:rPr>
          <w:rFonts w:ascii="Arial" w:hAnsi="Arial" w:cs="Arial"/>
          <w:sz w:val="16"/>
          <w:szCs w:val="16"/>
        </w:rPr>
      </w:pPr>
      <w:r w:rsidRPr="00916760">
        <w:rPr>
          <w:rFonts w:ascii="Arial" w:hAnsi="Arial" w:cs="Arial"/>
          <w:b/>
          <w:sz w:val="16"/>
          <w:szCs w:val="16"/>
        </w:rPr>
        <w:t xml:space="preserve">11.5. </w:t>
      </w:r>
      <w:r w:rsidRPr="00916760">
        <w:rPr>
          <w:rFonts w:ascii="Arial" w:hAnsi="Arial" w:cs="Arial"/>
          <w:sz w:val="16"/>
          <w:szCs w:val="16"/>
        </w:rPr>
        <w:t>Quando o preço de mercado tornar-se superior aos preços registrados, e o fornecedor não puder cumprir o compromisso, o órgão gerenciador poderá:</w:t>
      </w:r>
    </w:p>
    <w:p w:rsidR="002F1D06" w:rsidRPr="00916760" w:rsidRDefault="002F1D06" w:rsidP="002F1D06">
      <w:pPr>
        <w:pStyle w:val="Corpodetexto3"/>
        <w:tabs>
          <w:tab w:val="left" w:pos="900"/>
        </w:tabs>
        <w:ind w:right="47"/>
        <w:rPr>
          <w:rFonts w:ascii="Arial" w:hAnsi="Arial" w:cs="Arial"/>
          <w:sz w:val="16"/>
          <w:szCs w:val="16"/>
        </w:rPr>
      </w:pPr>
      <w:r w:rsidRPr="00916760">
        <w:rPr>
          <w:rFonts w:ascii="Arial" w:hAnsi="Arial" w:cs="Arial"/>
          <w:b/>
          <w:sz w:val="16"/>
          <w:szCs w:val="16"/>
        </w:rPr>
        <w:t>11.5.1.</w:t>
      </w:r>
      <w:r w:rsidRPr="00916760">
        <w:rPr>
          <w:rFonts w:ascii="Arial" w:hAnsi="Arial" w:cs="Arial"/>
          <w:sz w:val="16"/>
          <w:szCs w:val="16"/>
        </w:rPr>
        <w:t xml:space="preserve"> Liberar o fornecedor do compromisso assumido, caso a comunicação ocorra antes do pedido de fornecimento, sem aplicação de penalidade se confirmada a veracidade dos motivos e comprovantes;</w:t>
      </w:r>
    </w:p>
    <w:p w:rsidR="002F1D06" w:rsidRPr="00916760" w:rsidRDefault="002F1D06" w:rsidP="002F1D06">
      <w:pPr>
        <w:pStyle w:val="Corpodetexto3"/>
        <w:tabs>
          <w:tab w:val="left" w:pos="900"/>
        </w:tabs>
        <w:ind w:right="47"/>
        <w:rPr>
          <w:rFonts w:ascii="Arial" w:hAnsi="Arial" w:cs="Arial"/>
          <w:sz w:val="16"/>
          <w:szCs w:val="16"/>
        </w:rPr>
      </w:pPr>
      <w:r w:rsidRPr="00916760">
        <w:rPr>
          <w:rFonts w:ascii="Arial" w:hAnsi="Arial" w:cs="Arial"/>
          <w:b/>
          <w:sz w:val="16"/>
          <w:szCs w:val="16"/>
        </w:rPr>
        <w:t>11.5.2.</w:t>
      </w:r>
      <w:r w:rsidRPr="00916760">
        <w:rPr>
          <w:rFonts w:ascii="Arial" w:hAnsi="Arial" w:cs="Arial"/>
          <w:sz w:val="16"/>
          <w:szCs w:val="16"/>
        </w:rPr>
        <w:t xml:space="preserve"> Convocar os demais fornecedores para assegurar igual oportunidade de negociação;</w:t>
      </w:r>
    </w:p>
    <w:p w:rsidR="002F1D06" w:rsidRPr="00916760" w:rsidRDefault="002F1D06" w:rsidP="002F1D06">
      <w:pPr>
        <w:pStyle w:val="Corpodetexto3"/>
        <w:tabs>
          <w:tab w:val="left" w:pos="900"/>
        </w:tabs>
        <w:ind w:right="47"/>
        <w:rPr>
          <w:rFonts w:ascii="Arial" w:hAnsi="Arial" w:cs="Arial"/>
          <w:sz w:val="16"/>
          <w:szCs w:val="16"/>
        </w:rPr>
      </w:pPr>
      <w:r w:rsidRPr="00916760">
        <w:rPr>
          <w:rFonts w:ascii="Arial" w:hAnsi="Arial" w:cs="Arial"/>
          <w:b/>
          <w:sz w:val="16"/>
          <w:szCs w:val="16"/>
        </w:rPr>
        <w:t>11.5.3.</w:t>
      </w:r>
      <w:r w:rsidRPr="00916760">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2F1D06" w:rsidRPr="00916760" w:rsidRDefault="002F1D06" w:rsidP="002F1D06">
      <w:pPr>
        <w:pStyle w:val="Corpodetexto3"/>
        <w:tabs>
          <w:tab w:val="left" w:pos="900"/>
        </w:tabs>
        <w:ind w:right="47"/>
        <w:rPr>
          <w:rFonts w:ascii="Arial" w:hAnsi="Arial" w:cs="Arial"/>
          <w:sz w:val="16"/>
          <w:szCs w:val="16"/>
        </w:rPr>
      </w:pPr>
    </w:p>
    <w:p w:rsidR="002F1D06" w:rsidRPr="00916760" w:rsidRDefault="002F1D06" w:rsidP="002F1D06">
      <w:pPr>
        <w:rPr>
          <w:rFonts w:ascii="Arial" w:hAnsi="Arial" w:cs="Arial"/>
          <w:b/>
          <w:sz w:val="16"/>
          <w:szCs w:val="16"/>
        </w:rPr>
      </w:pPr>
      <w:r w:rsidRPr="00916760">
        <w:rPr>
          <w:rFonts w:ascii="Arial" w:hAnsi="Arial" w:cs="Arial"/>
          <w:b/>
          <w:sz w:val="16"/>
          <w:szCs w:val="16"/>
        </w:rPr>
        <w:t>12. DAS OBRIGAÇÕES DA DETENTORA DO REGISTRO</w:t>
      </w:r>
    </w:p>
    <w:p w:rsidR="002F1D06" w:rsidRPr="00916760" w:rsidRDefault="002F1D06" w:rsidP="002F1D06">
      <w:pPr>
        <w:jc w:val="both"/>
        <w:rPr>
          <w:rFonts w:ascii="Arial" w:hAnsi="Arial" w:cs="Arial"/>
          <w:sz w:val="16"/>
          <w:szCs w:val="16"/>
        </w:rPr>
      </w:pPr>
      <w:r w:rsidRPr="00916760">
        <w:rPr>
          <w:rFonts w:ascii="Arial" w:hAnsi="Arial" w:cs="Arial"/>
          <w:b/>
          <w:bCs/>
          <w:sz w:val="16"/>
          <w:szCs w:val="16"/>
        </w:rPr>
        <w:t>12.1.</w:t>
      </w:r>
      <w:r w:rsidRPr="00916760">
        <w:rPr>
          <w:rFonts w:ascii="Arial" w:hAnsi="Arial" w:cs="Arial"/>
          <w:sz w:val="16"/>
          <w:szCs w:val="16"/>
        </w:rPr>
        <w:t xml:space="preserve"> Substituir em qualquer tempo e sem qualquer Ônus para o Órgão/Entidade toda ou parte da remessa devolvida pela mesma, no prazo de </w:t>
      </w:r>
      <w:r w:rsidRPr="00916760">
        <w:rPr>
          <w:rFonts w:ascii="Arial" w:hAnsi="Arial" w:cs="Arial"/>
          <w:b/>
          <w:bCs/>
          <w:sz w:val="16"/>
          <w:szCs w:val="16"/>
        </w:rPr>
        <w:t>05 (cinco) dias úteis</w:t>
      </w:r>
      <w:r w:rsidRPr="00916760">
        <w:rPr>
          <w:rFonts w:ascii="Arial" w:hAnsi="Arial" w:cs="Arial"/>
          <w:sz w:val="16"/>
          <w:szCs w:val="16"/>
        </w:rPr>
        <w:t>, caso constatada divergência na especificação;</w:t>
      </w:r>
    </w:p>
    <w:p w:rsidR="002F1D06" w:rsidRPr="00916760" w:rsidRDefault="002F1D06" w:rsidP="002F1D06">
      <w:pPr>
        <w:jc w:val="both"/>
        <w:rPr>
          <w:rFonts w:ascii="Arial" w:hAnsi="Arial" w:cs="Arial"/>
          <w:sz w:val="16"/>
          <w:szCs w:val="16"/>
          <w:lang w:val="pt-PT"/>
        </w:rPr>
      </w:pPr>
      <w:r w:rsidRPr="00916760">
        <w:rPr>
          <w:rFonts w:ascii="Arial" w:hAnsi="Arial" w:cs="Arial"/>
          <w:b/>
          <w:bCs/>
          <w:sz w:val="16"/>
          <w:szCs w:val="16"/>
        </w:rPr>
        <w:t>12.2.</w:t>
      </w:r>
      <w:r w:rsidRPr="00916760">
        <w:rPr>
          <w:rFonts w:ascii="Arial" w:hAnsi="Arial" w:cs="Arial"/>
          <w:bCs/>
          <w:sz w:val="16"/>
          <w:szCs w:val="16"/>
        </w:rPr>
        <w:t xml:space="preserve"> </w:t>
      </w:r>
      <w:r w:rsidRPr="00916760">
        <w:rPr>
          <w:rFonts w:ascii="Arial" w:hAnsi="Arial" w:cs="Arial"/>
          <w:sz w:val="16"/>
          <w:szCs w:val="16"/>
          <w:lang w:val="pt-PT"/>
        </w:rPr>
        <w:t>Dispor-se a toda e qualquer fiscalização, no tocante ao fornecimento do produto, assim como ao cumprimento das obrigações previstas na ATA;</w:t>
      </w:r>
    </w:p>
    <w:p w:rsidR="002F1D06" w:rsidRPr="00916760" w:rsidRDefault="002F1D06" w:rsidP="002F1D06">
      <w:pPr>
        <w:jc w:val="both"/>
        <w:rPr>
          <w:rFonts w:ascii="Arial" w:hAnsi="Arial" w:cs="Arial"/>
          <w:sz w:val="16"/>
          <w:szCs w:val="16"/>
          <w:lang w:val="pt-PT"/>
        </w:rPr>
      </w:pPr>
      <w:r w:rsidRPr="00916760">
        <w:rPr>
          <w:rFonts w:ascii="Arial" w:hAnsi="Arial" w:cs="Arial"/>
          <w:b/>
          <w:bCs/>
          <w:sz w:val="16"/>
          <w:szCs w:val="16"/>
          <w:lang w:val="pt-PT"/>
        </w:rPr>
        <w:t>12.3.</w:t>
      </w:r>
      <w:r w:rsidRPr="00916760">
        <w:rPr>
          <w:rFonts w:ascii="Arial" w:hAnsi="Arial" w:cs="Arial"/>
          <w:bCs/>
          <w:sz w:val="16"/>
          <w:szCs w:val="16"/>
          <w:lang w:val="pt-PT"/>
        </w:rPr>
        <w:t xml:space="preserve"> </w:t>
      </w:r>
      <w:r w:rsidRPr="00916760">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2F1D06" w:rsidRPr="00916760" w:rsidRDefault="002F1D06" w:rsidP="002F1D06">
      <w:pPr>
        <w:pStyle w:val="Corpodetexto3"/>
        <w:rPr>
          <w:rFonts w:ascii="Arial" w:hAnsi="Arial" w:cs="Arial"/>
          <w:sz w:val="16"/>
          <w:szCs w:val="16"/>
        </w:rPr>
      </w:pPr>
      <w:r w:rsidRPr="00916760">
        <w:rPr>
          <w:rFonts w:ascii="Arial" w:hAnsi="Arial" w:cs="Arial"/>
          <w:b/>
          <w:bCs/>
          <w:sz w:val="16"/>
          <w:szCs w:val="16"/>
        </w:rPr>
        <w:t>12.4.</w:t>
      </w:r>
      <w:r w:rsidRPr="00916760">
        <w:rPr>
          <w:rFonts w:ascii="Arial" w:hAnsi="Arial" w:cs="Arial"/>
          <w:bCs/>
          <w:sz w:val="16"/>
          <w:szCs w:val="16"/>
        </w:rPr>
        <w:t xml:space="preserve"> </w:t>
      </w:r>
      <w:r w:rsidRPr="00916760">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2F1D06" w:rsidRPr="00916760" w:rsidRDefault="002F1D06" w:rsidP="002F1D06">
      <w:pPr>
        <w:jc w:val="both"/>
        <w:rPr>
          <w:rFonts w:ascii="Arial" w:hAnsi="Arial" w:cs="Arial"/>
          <w:sz w:val="16"/>
          <w:szCs w:val="16"/>
          <w:lang w:val="pt-PT"/>
        </w:rPr>
      </w:pPr>
      <w:r w:rsidRPr="00916760">
        <w:rPr>
          <w:rFonts w:ascii="Arial" w:hAnsi="Arial" w:cs="Arial"/>
          <w:b/>
          <w:bCs/>
          <w:sz w:val="16"/>
          <w:szCs w:val="16"/>
        </w:rPr>
        <w:t>12.5.</w:t>
      </w:r>
      <w:r w:rsidRPr="00916760">
        <w:rPr>
          <w:rFonts w:ascii="Arial" w:hAnsi="Arial" w:cs="Arial"/>
          <w:bCs/>
          <w:sz w:val="16"/>
          <w:szCs w:val="16"/>
        </w:rPr>
        <w:t xml:space="preserve"> </w:t>
      </w:r>
      <w:r w:rsidRPr="00916760">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2F1D06" w:rsidRPr="00916760" w:rsidRDefault="002F1D06" w:rsidP="002F1D06">
      <w:pPr>
        <w:pStyle w:val="Corpodetexto3"/>
        <w:rPr>
          <w:rFonts w:ascii="Arial" w:hAnsi="Arial" w:cs="Arial"/>
          <w:sz w:val="16"/>
          <w:szCs w:val="16"/>
        </w:rPr>
      </w:pPr>
      <w:r w:rsidRPr="00916760">
        <w:rPr>
          <w:rFonts w:ascii="Arial" w:hAnsi="Arial" w:cs="Arial"/>
          <w:b/>
          <w:bCs/>
          <w:color w:val="000000"/>
          <w:sz w:val="16"/>
          <w:szCs w:val="16"/>
          <w:lang w:val="pt-PT"/>
        </w:rPr>
        <w:t>12.6.</w:t>
      </w:r>
      <w:r w:rsidRPr="00916760">
        <w:rPr>
          <w:rFonts w:ascii="Arial" w:hAnsi="Arial" w:cs="Arial"/>
          <w:color w:val="000000"/>
          <w:sz w:val="16"/>
          <w:szCs w:val="16"/>
        </w:rPr>
        <w:t xml:space="preserve"> </w:t>
      </w:r>
      <w:r w:rsidRPr="00916760">
        <w:rPr>
          <w:rFonts w:ascii="Arial" w:hAnsi="Arial" w:cs="Arial"/>
          <w:sz w:val="16"/>
          <w:szCs w:val="16"/>
        </w:rPr>
        <w:t>Respeitar e fazer cumprir a legislação de segurança e saúde no trabalho, previstas nas normas regulamentadoras pertinentes;</w:t>
      </w:r>
    </w:p>
    <w:p w:rsidR="002F1D06" w:rsidRPr="00916760" w:rsidRDefault="002F1D06" w:rsidP="002F1D06">
      <w:pPr>
        <w:jc w:val="both"/>
        <w:rPr>
          <w:rFonts w:ascii="Arial" w:hAnsi="Arial" w:cs="Arial"/>
          <w:snapToGrid w:val="0"/>
          <w:sz w:val="16"/>
          <w:szCs w:val="16"/>
          <w:lang w:val="pt-PT"/>
        </w:rPr>
      </w:pPr>
      <w:r w:rsidRPr="00916760">
        <w:rPr>
          <w:rFonts w:ascii="Arial" w:hAnsi="Arial" w:cs="Arial"/>
          <w:b/>
          <w:bCs/>
          <w:snapToGrid w:val="0"/>
          <w:sz w:val="16"/>
          <w:szCs w:val="16"/>
        </w:rPr>
        <w:t>12.7.</w:t>
      </w:r>
      <w:r w:rsidRPr="00916760">
        <w:rPr>
          <w:rFonts w:ascii="Arial" w:hAnsi="Arial" w:cs="Arial"/>
          <w:bCs/>
          <w:snapToGrid w:val="0"/>
          <w:sz w:val="16"/>
          <w:szCs w:val="16"/>
        </w:rPr>
        <w:t xml:space="preserve"> </w:t>
      </w:r>
      <w:r w:rsidRPr="00916760">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2F1D06" w:rsidRPr="00916760" w:rsidRDefault="002F1D06" w:rsidP="002F1D06">
      <w:pPr>
        <w:jc w:val="both"/>
        <w:rPr>
          <w:rFonts w:ascii="Arial" w:hAnsi="Arial" w:cs="Arial"/>
          <w:sz w:val="16"/>
          <w:szCs w:val="16"/>
          <w:lang w:val="pt-PT"/>
        </w:rPr>
      </w:pPr>
      <w:r w:rsidRPr="00916760">
        <w:rPr>
          <w:rFonts w:ascii="Arial" w:hAnsi="Arial" w:cs="Arial"/>
          <w:b/>
          <w:bCs/>
          <w:sz w:val="16"/>
          <w:szCs w:val="16"/>
          <w:lang w:val="pt-PT"/>
        </w:rPr>
        <w:t>12.8.</w:t>
      </w:r>
      <w:r w:rsidRPr="00916760">
        <w:rPr>
          <w:rFonts w:ascii="Arial" w:hAnsi="Arial" w:cs="Arial"/>
          <w:bCs/>
          <w:sz w:val="16"/>
          <w:szCs w:val="16"/>
          <w:lang w:val="pt-PT"/>
        </w:rPr>
        <w:t xml:space="preserve"> </w:t>
      </w:r>
      <w:r w:rsidRPr="00916760">
        <w:rPr>
          <w:rFonts w:ascii="Arial" w:hAnsi="Arial" w:cs="Arial"/>
          <w:sz w:val="16"/>
          <w:szCs w:val="16"/>
          <w:lang w:val="pt-PT"/>
        </w:rPr>
        <w:t>Indenizar terceiros e/ou ao</w:t>
      </w:r>
      <w:r w:rsidRPr="00916760">
        <w:rPr>
          <w:rFonts w:ascii="Arial" w:hAnsi="Arial" w:cs="Arial"/>
          <w:color w:val="FF0000"/>
          <w:sz w:val="16"/>
          <w:szCs w:val="16"/>
          <w:lang w:val="pt-PT"/>
        </w:rPr>
        <w:t xml:space="preserve"> </w:t>
      </w:r>
      <w:r w:rsidRPr="00916760">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2F1D06" w:rsidRPr="00916760" w:rsidRDefault="002F1D06" w:rsidP="002F1D06">
      <w:pPr>
        <w:jc w:val="both"/>
        <w:rPr>
          <w:rFonts w:ascii="Arial" w:hAnsi="Arial" w:cs="Arial"/>
          <w:sz w:val="16"/>
          <w:szCs w:val="16"/>
        </w:rPr>
      </w:pPr>
      <w:r w:rsidRPr="00916760">
        <w:rPr>
          <w:rFonts w:ascii="Arial" w:hAnsi="Arial" w:cs="Arial"/>
          <w:b/>
          <w:bCs/>
          <w:sz w:val="16"/>
          <w:szCs w:val="16"/>
        </w:rPr>
        <w:t>12.9.</w:t>
      </w:r>
      <w:r w:rsidRPr="00916760">
        <w:rPr>
          <w:rFonts w:ascii="Arial" w:hAnsi="Arial" w:cs="Arial"/>
          <w:bCs/>
          <w:sz w:val="16"/>
          <w:szCs w:val="16"/>
        </w:rPr>
        <w:t xml:space="preserve"> </w:t>
      </w:r>
      <w:r w:rsidRPr="00916760">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Pr="00916760">
        <w:rPr>
          <w:rFonts w:ascii="Arial" w:hAnsi="Arial" w:cs="Arial"/>
          <w:color w:val="FF0000"/>
          <w:sz w:val="16"/>
          <w:szCs w:val="16"/>
        </w:rPr>
        <w:t xml:space="preserve"> </w:t>
      </w:r>
      <w:r w:rsidRPr="00916760">
        <w:rPr>
          <w:rFonts w:ascii="Arial" w:hAnsi="Arial" w:cs="Arial"/>
          <w:sz w:val="16"/>
          <w:szCs w:val="16"/>
        </w:rPr>
        <w:t>solidariedade ou responsabilidade;</w:t>
      </w:r>
    </w:p>
    <w:p w:rsidR="002F1D06" w:rsidRPr="00916760" w:rsidRDefault="002F1D06" w:rsidP="002F1D06">
      <w:pPr>
        <w:jc w:val="both"/>
        <w:rPr>
          <w:rFonts w:ascii="Arial" w:hAnsi="Arial" w:cs="Arial"/>
          <w:sz w:val="16"/>
          <w:szCs w:val="16"/>
        </w:rPr>
      </w:pPr>
      <w:r w:rsidRPr="00916760">
        <w:rPr>
          <w:rFonts w:ascii="Arial" w:hAnsi="Arial" w:cs="Arial"/>
          <w:b/>
          <w:bCs/>
          <w:sz w:val="16"/>
          <w:szCs w:val="16"/>
        </w:rPr>
        <w:t>12.10.</w:t>
      </w:r>
      <w:r w:rsidRPr="00916760">
        <w:rPr>
          <w:rFonts w:ascii="Arial" w:hAnsi="Arial" w:cs="Arial"/>
          <w:bCs/>
          <w:sz w:val="16"/>
          <w:szCs w:val="16"/>
        </w:rPr>
        <w:t xml:space="preserve"> </w:t>
      </w:r>
      <w:r w:rsidRPr="00916760">
        <w:rPr>
          <w:rFonts w:ascii="Arial" w:hAnsi="Arial" w:cs="Arial"/>
          <w:sz w:val="16"/>
          <w:szCs w:val="16"/>
        </w:rPr>
        <w:t>Todos os impostos e taxas que forem devidos em decorrência das contratações do objeto do Edital correrão por conta exclusiva da contratada;</w:t>
      </w:r>
    </w:p>
    <w:p w:rsidR="002F1D06" w:rsidRPr="00916760" w:rsidRDefault="002F1D06" w:rsidP="002F1D06">
      <w:pPr>
        <w:jc w:val="both"/>
        <w:rPr>
          <w:rFonts w:ascii="Arial" w:hAnsi="Arial" w:cs="Arial"/>
          <w:sz w:val="16"/>
          <w:szCs w:val="16"/>
        </w:rPr>
      </w:pPr>
      <w:r w:rsidRPr="00916760">
        <w:rPr>
          <w:rFonts w:ascii="Arial" w:hAnsi="Arial" w:cs="Arial"/>
          <w:sz w:val="16"/>
          <w:szCs w:val="16"/>
        </w:rPr>
        <w:t xml:space="preserve">   </w:t>
      </w:r>
    </w:p>
    <w:p w:rsidR="002F1D06" w:rsidRPr="00916760" w:rsidRDefault="002F1D06" w:rsidP="002F1D06">
      <w:pPr>
        <w:jc w:val="both"/>
        <w:rPr>
          <w:rFonts w:ascii="Arial" w:hAnsi="Arial" w:cs="Arial"/>
          <w:b/>
          <w:bCs/>
          <w:sz w:val="16"/>
          <w:szCs w:val="16"/>
        </w:rPr>
      </w:pPr>
      <w:r w:rsidRPr="00916760">
        <w:rPr>
          <w:rFonts w:ascii="Arial" w:hAnsi="Arial" w:cs="Arial"/>
          <w:b/>
          <w:bCs/>
          <w:sz w:val="16"/>
          <w:szCs w:val="16"/>
        </w:rPr>
        <w:t>13. DAS OBRIGAÇÕES DOS ÓRGÃOS REQUISITANTES</w:t>
      </w:r>
    </w:p>
    <w:p w:rsidR="002F1D06" w:rsidRPr="00916760" w:rsidRDefault="002F1D06" w:rsidP="002F1D06">
      <w:pPr>
        <w:tabs>
          <w:tab w:val="left" w:pos="1134"/>
        </w:tabs>
        <w:jc w:val="both"/>
        <w:rPr>
          <w:rFonts w:ascii="Arial" w:hAnsi="Arial" w:cs="Arial"/>
          <w:sz w:val="16"/>
          <w:szCs w:val="16"/>
        </w:rPr>
      </w:pPr>
      <w:r w:rsidRPr="00916760">
        <w:rPr>
          <w:rFonts w:ascii="Arial" w:hAnsi="Arial" w:cs="Arial"/>
          <w:b/>
          <w:sz w:val="16"/>
          <w:szCs w:val="16"/>
        </w:rPr>
        <w:t xml:space="preserve">13.1. </w:t>
      </w:r>
      <w:r w:rsidRPr="00916760">
        <w:rPr>
          <w:rFonts w:ascii="Arial" w:hAnsi="Arial" w:cs="Arial"/>
          <w:sz w:val="16"/>
          <w:szCs w:val="16"/>
        </w:rPr>
        <w:t xml:space="preserve">Proporcionar todas as facilidades indispensáveis à boa execução das obrigações contratuais; </w:t>
      </w:r>
    </w:p>
    <w:p w:rsidR="002F1D06" w:rsidRPr="00916760" w:rsidRDefault="002F1D06" w:rsidP="002F1D06">
      <w:pPr>
        <w:jc w:val="both"/>
        <w:rPr>
          <w:rFonts w:ascii="Arial" w:hAnsi="Arial" w:cs="Arial"/>
          <w:sz w:val="16"/>
          <w:szCs w:val="16"/>
        </w:rPr>
      </w:pPr>
      <w:r w:rsidRPr="00916760">
        <w:rPr>
          <w:rFonts w:ascii="Arial" w:hAnsi="Arial" w:cs="Arial"/>
          <w:b/>
          <w:sz w:val="16"/>
          <w:szCs w:val="16"/>
        </w:rPr>
        <w:t>13.2.</w:t>
      </w:r>
      <w:r w:rsidRPr="00916760">
        <w:rPr>
          <w:rFonts w:ascii="Arial" w:hAnsi="Arial" w:cs="Arial"/>
          <w:sz w:val="16"/>
          <w:szCs w:val="16"/>
        </w:rPr>
        <w:t xml:space="preserve"> Rejeitar, no todo ou em parte, os objetos desta Ata entregues em desacordo com as obrigações assumidas pelo fornecedor;</w:t>
      </w:r>
    </w:p>
    <w:p w:rsidR="002F1D06" w:rsidRPr="00916760" w:rsidRDefault="002F1D06" w:rsidP="002F1D06">
      <w:pPr>
        <w:jc w:val="both"/>
        <w:rPr>
          <w:rFonts w:ascii="Arial" w:hAnsi="Arial" w:cs="Arial"/>
          <w:sz w:val="16"/>
          <w:szCs w:val="16"/>
        </w:rPr>
      </w:pPr>
      <w:r w:rsidRPr="00916760">
        <w:rPr>
          <w:rFonts w:ascii="Arial" w:hAnsi="Arial" w:cs="Arial"/>
          <w:b/>
          <w:sz w:val="16"/>
          <w:szCs w:val="16"/>
        </w:rPr>
        <w:t>13.3.</w:t>
      </w:r>
      <w:r w:rsidRPr="00916760">
        <w:rPr>
          <w:rFonts w:ascii="Arial" w:hAnsi="Arial" w:cs="Arial"/>
          <w:sz w:val="16"/>
          <w:szCs w:val="16"/>
        </w:rPr>
        <w:t xml:space="preserve"> Notificar a CONTRATADA de qualquer irregularidade encontrada no fornecimento dos objetos desta Ata;</w:t>
      </w:r>
    </w:p>
    <w:p w:rsidR="002F1D06" w:rsidRPr="00916760" w:rsidRDefault="002F1D06" w:rsidP="002F1D06">
      <w:pPr>
        <w:tabs>
          <w:tab w:val="left" w:pos="1134"/>
        </w:tabs>
        <w:jc w:val="both"/>
        <w:rPr>
          <w:rFonts w:ascii="Arial" w:hAnsi="Arial" w:cs="Arial"/>
          <w:sz w:val="16"/>
          <w:szCs w:val="16"/>
        </w:rPr>
      </w:pPr>
      <w:r w:rsidRPr="00916760">
        <w:rPr>
          <w:rFonts w:ascii="Arial" w:hAnsi="Arial" w:cs="Arial"/>
          <w:b/>
          <w:sz w:val="16"/>
          <w:szCs w:val="16"/>
        </w:rPr>
        <w:t>13.4.</w:t>
      </w:r>
      <w:r w:rsidRPr="00916760">
        <w:rPr>
          <w:rFonts w:ascii="Arial" w:hAnsi="Arial" w:cs="Arial"/>
          <w:sz w:val="16"/>
          <w:szCs w:val="16"/>
        </w:rPr>
        <w:t xml:space="preserve"> Efetuar o pagamento à(s) contratada(s) de acordo com as condições de preços e prazos estabelecidos no edital e ata de registro de preços</w:t>
      </w:r>
    </w:p>
    <w:p w:rsidR="002F1D06" w:rsidRPr="00916760" w:rsidRDefault="002F1D06" w:rsidP="002F1D06">
      <w:pPr>
        <w:tabs>
          <w:tab w:val="left" w:pos="1134"/>
        </w:tabs>
        <w:jc w:val="both"/>
        <w:rPr>
          <w:rFonts w:ascii="Arial" w:hAnsi="Arial" w:cs="Arial"/>
          <w:sz w:val="16"/>
          <w:szCs w:val="16"/>
        </w:rPr>
      </w:pPr>
      <w:r w:rsidRPr="00916760">
        <w:rPr>
          <w:rFonts w:ascii="Arial" w:hAnsi="Arial" w:cs="Arial"/>
          <w:b/>
          <w:sz w:val="16"/>
          <w:szCs w:val="16"/>
        </w:rPr>
        <w:t>13.5.</w:t>
      </w:r>
      <w:r w:rsidRPr="00916760">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2F1D06" w:rsidRPr="00916760" w:rsidRDefault="002F1D06" w:rsidP="002F1D06">
      <w:pPr>
        <w:tabs>
          <w:tab w:val="left" w:pos="1134"/>
        </w:tabs>
        <w:jc w:val="both"/>
        <w:rPr>
          <w:rFonts w:ascii="Arial" w:hAnsi="Arial" w:cs="Arial"/>
          <w:sz w:val="16"/>
          <w:szCs w:val="16"/>
        </w:rPr>
      </w:pPr>
      <w:r w:rsidRPr="00916760">
        <w:rPr>
          <w:rFonts w:ascii="Arial" w:hAnsi="Arial" w:cs="Arial"/>
          <w:b/>
          <w:sz w:val="16"/>
          <w:szCs w:val="16"/>
        </w:rPr>
        <w:t>13.6.</w:t>
      </w:r>
      <w:r w:rsidRPr="00916760">
        <w:rPr>
          <w:rFonts w:ascii="Arial" w:hAnsi="Arial" w:cs="Arial"/>
          <w:sz w:val="16"/>
          <w:szCs w:val="16"/>
        </w:rPr>
        <w:t xml:space="preserve"> Não haverá </w:t>
      </w:r>
      <w:proofErr w:type="spellStart"/>
      <w:r w:rsidRPr="00916760">
        <w:rPr>
          <w:rFonts w:ascii="Arial" w:hAnsi="Arial" w:cs="Arial"/>
          <w:sz w:val="16"/>
          <w:szCs w:val="16"/>
        </w:rPr>
        <w:t>sob-hipótese</w:t>
      </w:r>
      <w:proofErr w:type="spellEnd"/>
      <w:r w:rsidRPr="00916760">
        <w:rPr>
          <w:rFonts w:ascii="Arial" w:hAnsi="Arial" w:cs="Arial"/>
          <w:sz w:val="16"/>
          <w:szCs w:val="16"/>
        </w:rPr>
        <w:t xml:space="preserve"> alguma, pagamento antecipado.</w:t>
      </w:r>
    </w:p>
    <w:p w:rsidR="002F1D06" w:rsidRPr="00916760" w:rsidRDefault="002F1D06" w:rsidP="002F1D06">
      <w:pPr>
        <w:pStyle w:val="Corpodetexto3"/>
        <w:tabs>
          <w:tab w:val="left" w:pos="900"/>
        </w:tabs>
        <w:ind w:right="47"/>
        <w:rPr>
          <w:rFonts w:ascii="Arial" w:hAnsi="Arial" w:cs="Arial"/>
          <w:sz w:val="16"/>
          <w:szCs w:val="16"/>
        </w:rPr>
      </w:pPr>
    </w:p>
    <w:p w:rsidR="002F1D06" w:rsidRPr="00916760" w:rsidRDefault="002F1D06" w:rsidP="002F1D06">
      <w:pPr>
        <w:pStyle w:val="Corpodetexto3"/>
        <w:tabs>
          <w:tab w:val="left" w:pos="900"/>
        </w:tabs>
        <w:ind w:right="47"/>
        <w:rPr>
          <w:rFonts w:ascii="Arial" w:hAnsi="Arial" w:cs="Arial"/>
          <w:b/>
          <w:bCs/>
          <w:sz w:val="16"/>
          <w:szCs w:val="16"/>
        </w:rPr>
      </w:pPr>
      <w:r w:rsidRPr="00916760">
        <w:rPr>
          <w:rFonts w:ascii="Arial" w:hAnsi="Arial" w:cs="Arial"/>
          <w:b/>
          <w:sz w:val="16"/>
          <w:szCs w:val="16"/>
        </w:rPr>
        <w:t>14.</w:t>
      </w:r>
      <w:r w:rsidRPr="00916760">
        <w:rPr>
          <w:rFonts w:ascii="Arial" w:hAnsi="Arial" w:cs="Arial"/>
          <w:sz w:val="16"/>
          <w:szCs w:val="16"/>
        </w:rPr>
        <w:t xml:space="preserve"> </w:t>
      </w:r>
      <w:r w:rsidRPr="00916760">
        <w:rPr>
          <w:rFonts w:ascii="Arial" w:hAnsi="Arial" w:cs="Arial"/>
          <w:b/>
          <w:bCs/>
          <w:sz w:val="16"/>
          <w:szCs w:val="16"/>
        </w:rPr>
        <w:t>DOS ÓRGÃOS PARTICIPANTES:</w:t>
      </w:r>
    </w:p>
    <w:p w:rsidR="002F1D06" w:rsidRPr="00916760" w:rsidRDefault="002F1D06" w:rsidP="002F1D06">
      <w:pPr>
        <w:pStyle w:val="Corpodetexto3"/>
        <w:tabs>
          <w:tab w:val="left" w:pos="900"/>
        </w:tabs>
        <w:ind w:right="47"/>
        <w:rPr>
          <w:rFonts w:ascii="Arial" w:hAnsi="Arial" w:cs="Arial"/>
          <w:sz w:val="16"/>
          <w:szCs w:val="16"/>
        </w:rPr>
      </w:pPr>
      <w:r w:rsidRPr="00916760">
        <w:rPr>
          <w:rFonts w:ascii="Arial" w:hAnsi="Arial" w:cs="Arial"/>
          <w:b/>
          <w:sz w:val="16"/>
          <w:szCs w:val="16"/>
        </w:rPr>
        <w:t>14.1.</w:t>
      </w:r>
      <w:r w:rsidRPr="00916760">
        <w:rPr>
          <w:rFonts w:ascii="Arial" w:hAnsi="Arial" w:cs="Arial"/>
          <w:sz w:val="16"/>
          <w:szCs w:val="16"/>
        </w:rPr>
        <w:t xml:space="preserve"> É participante desta ata o seguinte órgão pertencente à Administração Pública do Estado de Rondônia:</w:t>
      </w:r>
      <w:r w:rsidR="0082224C" w:rsidRPr="00916760">
        <w:rPr>
          <w:rFonts w:ascii="Arial" w:hAnsi="Arial" w:cs="Arial"/>
          <w:sz w:val="16"/>
          <w:szCs w:val="16"/>
        </w:rPr>
        <w:t xml:space="preserve"> </w:t>
      </w:r>
    </w:p>
    <w:p w:rsidR="0082224C" w:rsidRPr="00916760" w:rsidRDefault="00CE1903" w:rsidP="002F1D06">
      <w:pPr>
        <w:pStyle w:val="Corpodetexto3"/>
        <w:tabs>
          <w:tab w:val="left" w:pos="900"/>
        </w:tabs>
        <w:ind w:right="47"/>
        <w:rPr>
          <w:rFonts w:ascii="Arial" w:hAnsi="Arial" w:cs="Arial"/>
          <w:color w:val="FF0000"/>
          <w:sz w:val="16"/>
          <w:szCs w:val="16"/>
        </w:rPr>
      </w:pPr>
      <w:r w:rsidRPr="00916760">
        <w:rPr>
          <w:rFonts w:ascii="Arial" w:hAnsi="Arial" w:cs="Arial"/>
          <w:color w:val="FF0000"/>
          <w:sz w:val="16"/>
          <w:szCs w:val="16"/>
        </w:rPr>
        <w:t xml:space="preserve">SEAS - </w:t>
      </w:r>
      <w:r w:rsidRPr="00916760">
        <w:rPr>
          <w:rFonts w:ascii="Arial" w:hAnsi="Arial" w:cs="Arial"/>
          <w:color w:val="000000"/>
          <w:sz w:val="16"/>
          <w:szCs w:val="16"/>
        </w:rPr>
        <w:t>Secretaria de Estado da Assistência e do Desenvolvimento Social</w:t>
      </w:r>
      <w:r w:rsidR="00BA0030" w:rsidRPr="00916760">
        <w:rPr>
          <w:rFonts w:ascii="Arial" w:hAnsi="Arial" w:cs="Arial"/>
          <w:color w:val="FF0000"/>
          <w:sz w:val="16"/>
          <w:szCs w:val="16"/>
        </w:rPr>
        <w:t>.</w:t>
      </w:r>
    </w:p>
    <w:p w:rsidR="002F1D06" w:rsidRPr="00916760" w:rsidRDefault="002F1D06" w:rsidP="002F1D06">
      <w:pPr>
        <w:jc w:val="both"/>
        <w:rPr>
          <w:rFonts w:ascii="Arial" w:hAnsi="Arial" w:cs="Arial"/>
          <w:color w:val="FF0000"/>
          <w:sz w:val="16"/>
          <w:szCs w:val="16"/>
        </w:rPr>
      </w:pPr>
    </w:p>
    <w:p w:rsidR="002F1D06" w:rsidRPr="00916760" w:rsidRDefault="0082224C" w:rsidP="0082224C">
      <w:pPr>
        <w:tabs>
          <w:tab w:val="left" w:pos="3980"/>
        </w:tabs>
        <w:rPr>
          <w:rFonts w:ascii="Arial" w:hAnsi="Arial" w:cs="Arial"/>
          <w:sz w:val="16"/>
          <w:szCs w:val="16"/>
        </w:rPr>
      </w:pPr>
      <w:r w:rsidRPr="00916760">
        <w:rPr>
          <w:rFonts w:ascii="Arial" w:hAnsi="Arial" w:cs="Arial"/>
          <w:sz w:val="16"/>
          <w:szCs w:val="16"/>
        </w:rPr>
        <w:tab/>
      </w:r>
    </w:p>
    <w:p w:rsidR="002F1D06" w:rsidRPr="00916760" w:rsidRDefault="002F1D06" w:rsidP="002F1D06">
      <w:pPr>
        <w:jc w:val="both"/>
        <w:rPr>
          <w:rFonts w:ascii="Arial" w:hAnsi="Arial" w:cs="Arial"/>
          <w:b/>
          <w:bCs/>
          <w:color w:val="000000"/>
          <w:sz w:val="16"/>
          <w:szCs w:val="16"/>
        </w:rPr>
      </w:pPr>
      <w:r w:rsidRPr="00916760">
        <w:rPr>
          <w:rFonts w:ascii="Arial" w:hAnsi="Arial" w:cs="Arial"/>
          <w:b/>
          <w:bCs/>
          <w:color w:val="000000"/>
          <w:sz w:val="16"/>
          <w:szCs w:val="16"/>
        </w:rPr>
        <w:t>15.  DISPOSIÇÕES GERAIS</w:t>
      </w:r>
    </w:p>
    <w:p w:rsidR="002F1D06" w:rsidRPr="00916760" w:rsidRDefault="002F1D06" w:rsidP="002F1D06">
      <w:pPr>
        <w:jc w:val="both"/>
        <w:rPr>
          <w:rFonts w:ascii="Arial" w:hAnsi="Arial" w:cs="Arial"/>
          <w:color w:val="000000"/>
          <w:sz w:val="16"/>
          <w:szCs w:val="16"/>
        </w:rPr>
      </w:pPr>
      <w:r w:rsidRPr="00916760">
        <w:rPr>
          <w:rFonts w:ascii="Arial" w:hAnsi="Arial" w:cs="Arial"/>
          <w:b/>
          <w:color w:val="000000"/>
          <w:sz w:val="16"/>
          <w:szCs w:val="16"/>
        </w:rPr>
        <w:t>15.1.</w:t>
      </w:r>
      <w:r w:rsidRPr="00916760">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F1D06" w:rsidRPr="00916760" w:rsidRDefault="002F1D06" w:rsidP="002F1D06">
      <w:pPr>
        <w:jc w:val="both"/>
        <w:rPr>
          <w:rFonts w:ascii="Arial" w:hAnsi="Arial" w:cs="Arial"/>
          <w:color w:val="000000"/>
          <w:sz w:val="16"/>
          <w:szCs w:val="16"/>
        </w:rPr>
      </w:pPr>
      <w:r w:rsidRPr="00916760">
        <w:rPr>
          <w:rFonts w:ascii="Arial" w:hAnsi="Arial" w:cs="Arial"/>
          <w:b/>
          <w:color w:val="000000"/>
          <w:sz w:val="16"/>
          <w:szCs w:val="16"/>
        </w:rPr>
        <w:t>15.2.</w:t>
      </w:r>
      <w:r w:rsidRPr="00916760">
        <w:rPr>
          <w:rFonts w:ascii="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2F1D06" w:rsidRPr="00916760" w:rsidRDefault="002F1D06" w:rsidP="002F1D06">
      <w:pPr>
        <w:jc w:val="both"/>
        <w:rPr>
          <w:rFonts w:ascii="Arial" w:hAnsi="Arial" w:cs="Arial"/>
          <w:color w:val="000000"/>
          <w:sz w:val="16"/>
          <w:szCs w:val="16"/>
        </w:rPr>
      </w:pPr>
      <w:r w:rsidRPr="00916760">
        <w:rPr>
          <w:rFonts w:ascii="Arial" w:hAnsi="Arial" w:cs="Arial"/>
          <w:b/>
          <w:color w:val="000000"/>
          <w:sz w:val="16"/>
          <w:szCs w:val="16"/>
        </w:rPr>
        <w:t xml:space="preserve">15.3. </w:t>
      </w:r>
      <w:r w:rsidRPr="00916760">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2F1D06" w:rsidRPr="00916760" w:rsidRDefault="002F1D06" w:rsidP="002F1D06">
      <w:pPr>
        <w:jc w:val="both"/>
        <w:rPr>
          <w:rFonts w:ascii="Arial" w:hAnsi="Arial" w:cs="Arial"/>
          <w:color w:val="000000"/>
          <w:sz w:val="16"/>
          <w:szCs w:val="16"/>
        </w:rPr>
      </w:pPr>
      <w:r w:rsidRPr="00916760">
        <w:rPr>
          <w:rFonts w:ascii="Arial" w:hAnsi="Arial" w:cs="Arial"/>
          <w:b/>
          <w:color w:val="000000"/>
          <w:sz w:val="16"/>
          <w:szCs w:val="16"/>
        </w:rPr>
        <w:t>15.4.</w:t>
      </w:r>
      <w:r w:rsidRPr="00916760">
        <w:rPr>
          <w:rFonts w:ascii="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2F1D06" w:rsidRPr="00916760" w:rsidRDefault="002F1D06" w:rsidP="002F1D06">
      <w:pPr>
        <w:jc w:val="both"/>
        <w:rPr>
          <w:rFonts w:ascii="Arial" w:hAnsi="Arial" w:cs="Arial"/>
          <w:color w:val="000000"/>
          <w:sz w:val="16"/>
          <w:szCs w:val="16"/>
        </w:rPr>
      </w:pPr>
    </w:p>
    <w:p w:rsidR="002F1D06" w:rsidRPr="00916760" w:rsidRDefault="002F1D06" w:rsidP="002F1D06">
      <w:pPr>
        <w:jc w:val="both"/>
        <w:rPr>
          <w:rFonts w:ascii="Arial" w:hAnsi="Arial" w:cs="Arial"/>
          <w:color w:val="000000"/>
          <w:sz w:val="16"/>
          <w:szCs w:val="16"/>
        </w:rPr>
      </w:pPr>
      <w:r w:rsidRPr="00916760">
        <w:rPr>
          <w:rFonts w:ascii="Arial" w:hAnsi="Arial" w:cs="Arial"/>
          <w:color w:val="000000"/>
          <w:sz w:val="16"/>
          <w:szCs w:val="16"/>
        </w:rPr>
        <w:t xml:space="preserve">        Fica eleito o foro do Município de Porto Velho/RO para dirimir as eventuais controvérsias decorrentes do presente ajuste.</w:t>
      </w:r>
    </w:p>
    <w:p w:rsidR="002F1D06" w:rsidRPr="00916760" w:rsidRDefault="002F1D06" w:rsidP="002F1D06">
      <w:pPr>
        <w:ind w:right="47"/>
        <w:jc w:val="both"/>
        <w:rPr>
          <w:rFonts w:ascii="Arial" w:hAnsi="Arial" w:cs="Arial"/>
          <w:b/>
          <w:bCs/>
          <w:color w:val="000000"/>
          <w:sz w:val="16"/>
          <w:szCs w:val="16"/>
        </w:rPr>
      </w:pPr>
    </w:p>
    <w:p w:rsidR="002F1D06" w:rsidRPr="00916760" w:rsidRDefault="002F1D06" w:rsidP="002F1D06">
      <w:pPr>
        <w:ind w:right="47"/>
        <w:jc w:val="both"/>
        <w:rPr>
          <w:rFonts w:ascii="Arial" w:hAnsi="Arial" w:cs="Arial"/>
          <w:b/>
          <w:bCs/>
          <w:color w:val="000000"/>
          <w:sz w:val="16"/>
          <w:szCs w:val="16"/>
        </w:rPr>
      </w:pPr>
      <w:r w:rsidRPr="00916760">
        <w:rPr>
          <w:rFonts w:ascii="Arial" w:hAnsi="Arial" w:cs="Arial"/>
          <w:b/>
          <w:bCs/>
          <w:color w:val="000000"/>
          <w:sz w:val="16"/>
          <w:szCs w:val="16"/>
        </w:rPr>
        <w:t>ÓRGÃO GERENCIADOR:</w:t>
      </w:r>
    </w:p>
    <w:p w:rsidR="002F1D06" w:rsidRPr="00916760" w:rsidRDefault="002F1D06" w:rsidP="002F1D06">
      <w:pPr>
        <w:ind w:right="47"/>
        <w:rPr>
          <w:rFonts w:ascii="Arial" w:hAnsi="Arial" w:cs="Arial"/>
          <w:b/>
          <w:bCs/>
          <w:color w:val="000000"/>
          <w:sz w:val="16"/>
          <w:szCs w:val="16"/>
        </w:rPr>
      </w:pPr>
    </w:p>
    <w:p w:rsidR="002F1D06" w:rsidRPr="00916760" w:rsidRDefault="002F1D06" w:rsidP="002F1D06">
      <w:pPr>
        <w:ind w:right="47"/>
        <w:rPr>
          <w:rFonts w:ascii="Arial" w:hAnsi="Arial" w:cs="Arial"/>
          <w:b/>
          <w:bCs/>
          <w:color w:val="000000"/>
          <w:sz w:val="16"/>
          <w:szCs w:val="16"/>
        </w:rPr>
      </w:pPr>
      <w:r w:rsidRPr="00916760">
        <w:rPr>
          <w:rFonts w:ascii="Arial" w:hAnsi="Arial" w:cs="Arial"/>
          <w:b/>
          <w:bCs/>
          <w:color w:val="000000"/>
          <w:sz w:val="16"/>
          <w:szCs w:val="16"/>
        </w:rPr>
        <w:t xml:space="preserve">  </w:t>
      </w:r>
    </w:p>
    <w:p w:rsidR="002F1D06" w:rsidRPr="00916760" w:rsidRDefault="002F1D06" w:rsidP="002F1D06">
      <w:pPr>
        <w:ind w:right="47"/>
        <w:rPr>
          <w:rFonts w:ascii="Arial" w:hAnsi="Arial" w:cs="Arial"/>
          <w:b/>
          <w:bCs/>
          <w:color w:val="000000"/>
          <w:sz w:val="16"/>
          <w:szCs w:val="16"/>
        </w:rPr>
      </w:pPr>
      <w:r w:rsidRPr="00916760">
        <w:rPr>
          <w:rFonts w:ascii="Arial" w:hAnsi="Arial" w:cs="Arial"/>
          <w:b/>
          <w:bCs/>
          <w:color w:val="000000"/>
          <w:sz w:val="16"/>
          <w:szCs w:val="16"/>
        </w:rPr>
        <w:t>MÁRCIO ROGÉRIO GABRIEL</w:t>
      </w:r>
      <w:r w:rsidRPr="00916760">
        <w:rPr>
          <w:rFonts w:ascii="Arial" w:hAnsi="Arial" w:cs="Arial"/>
          <w:b/>
          <w:bCs/>
          <w:color w:val="000000"/>
          <w:sz w:val="16"/>
          <w:szCs w:val="16"/>
        </w:rPr>
        <w:tab/>
      </w:r>
      <w:r w:rsidRPr="00916760">
        <w:rPr>
          <w:rFonts w:ascii="Arial" w:hAnsi="Arial" w:cs="Arial"/>
          <w:b/>
          <w:bCs/>
          <w:color w:val="000000"/>
          <w:sz w:val="16"/>
          <w:szCs w:val="16"/>
        </w:rPr>
        <w:tab/>
        <w:t xml:space="preserve">      MÁRCIA CARVALHO GUEDES</w:t>
      </w:r>
    </w:p>
    <w:p w:rsidR="002F1D06" w:rsidRPr="00916760" w:rsidRDefault="002F1D06" w:rsidP="002F1D06">
      <w:pPr>
        <w:ind w:right="47"/>
        <w:rPr>
          <w:rFonts w:ascii="Arial" w:hAnsi="Arial" w:cs="Arial"/>
          <w:bCs/>
          <w:color w:val="000000"/>
          <w:sz w:val="16"/>
          <w:szCs w:val="16"/>
        </w:rPr>
      </w:pPr>
      <w:r w:rsidRPr="00916760">
        <w:rPr>
          <w:rFonts w:ascii="Arial" w:hAnsi="Arial" w:cs="Arial"/>
          <w:bCs/>
          <w:color w:val="000000"/>
          <w:sz w:val="16"/>
          <w:szCs w:val="16"/>
        </w:rPr>
        <w:t>Superintendente Estadual de Licitações</w:t>
      </w:r>
      <w:r w:rsidRPr="00916760">
        <w:rPr>
          <w:rFonts w:ascii="Arial" w:hAnsi="Arial" w:cs="Arial"/>
          <w:bCs/>
          <w:color w:val="000000"/>
          <w:sz w:val="16"/>
          <w:szCs w:val="16"/>
        </w:rPr>
        <w:tab/>
      </w:r>
      <w:r w:rsidRPr="00916760">
        <w:rPr>
          <w:rFonts w:ascii="Arial" w:hAnsi="Arial" w:cs="Arial"/>
          <w:bCs/>
          <w:color w:val="000000"/>
          <w:sz w:val="16"/>
          <w:szCs w:val="16"/>
        </w:rPr>
        <w:tab/>
        <w:t xml:space="preserve">      Coordenadora do Sistema de Registro de Preços</w:t>
      </w:r>
    </w:p>
    <w:p w:rsidR="002F1D06" w:rsidRPr="00916760" w:rsidRDefault="002F1D06" w:rsidP="002F1D06">
      <w:pPr>
        <w:ind w:right="47"/>
        <w:rPr>
          <w:rFonts w:ascii="Arial" w:hAnsi="Arial" w:cs="Arial"/>
          <w:color w:val="000000"/>
          <w:sz w:val="16"/>
          <w:szCs w:val="16"/>
        </w:rPr>
      </w:pPr>
    </w:p>
    <w:p w:rsidR="002F1D06" w:rsidRPr="00916760" w:rsidRDefault="002F1D06" w:rsidP="002F1D06">
      <w:pPr>
        <w:ind w:right="47"/>
        <w:jc w:val="both"/>
        <w:rPr>
          <w:rFonts w:ascii="Arial" w:hAnsi="Arial" w:cs="Arial"/>
          <w:b/>
          <w:bCs/>
          <w:color w:val="000000"/>
          <w:sz w:val="16"/>
          <w:szCs w:val="16"/>
        </w:rPr>
      </w:pPr>
    </w:p>
    <w:p w:rsidR="002F1D06" w:rsidRPr="00916760" w:rsidRDefault="002F1D06" w:rsidP="002F1D06">
      <w:pPr>
        <w:ind w:right="47"/>
        <w:jc w:val="both"/>
        <w:rPr>
          <w:rFonts w:ascii="Arial" w:hAnsi="Arial" w:cs="Arial"/>
          <w:b/>
          <w:bCs/>
          <w:color w:val="000000"/>
          <w:sz w:val="16"/>
          <w:szCs w:val="16"/>
        </w:rPr>
      </w:pPr>
      <w:r w:rsidRPr="00916760">
        <w:rPr>
          <w:rFonts w:ascii="Arial" w:hAnsi="Arial" w:cs="Arial"/>
          <w:b/>
          <w:bCs/>
          <w:color w:val="000000"/>
          <w:sz w:val="16"/>
          <w:szCs w:val="16"/>
        </w:rPr>
        <w:t>EMPRESA(S) DETENTORA(S):</w:t>
      </w:r>
    </w:p>
    <w:p w:rsidR="002F1D06" w:rsidRPr="00916760" w:rsidRDefault="002F1D06" w:rsidP="002F1D06">
      <w:pPr>
        <w:ind w:right="47"/>
        <w:jc w:val="both"/>
        <w:rPr>
          <w:rFonts w:ascii="Arial" w:hAnsi="Arial" w:cs="Arial"/>
          <w:b/>
          <w:bCs/>
          <w:color w:val="000000"/>
          <w:sz w:val="16"/>
          <w:szCs w:val="16"/>
        </w:rPr>
      </w:pPr>
      <w:r w:rsidRPr="00916760">
        <w:rPr>
          <w:rFonts w:ascii="Arial" w:hAnsi="Arial" w:cs="Arial"/>
          <w:b/>
          <w:bCs/>
          <w:color w:val="000000"/>
          <w:sz w:val="16"/>
          <w:szCs w:val="16"/>
        </w:rPr>
        <w:t>Qualificada(s) no Anexo Único desta Ata</w:t>
      </w:r>
    </w:p>
    <w:p w:rsidR="002F1D06" w:rsidRDefault="002F1D06" w:rsidP="002F1D06">
      <w:pPr>
        <w:ind w:right="47"/>
        <w:jc w:val="both"/>
        <w:rPr>
          <w:rFonts w:ascii="Arial" w:hAnsi="Arial" w:cs="Arial"/>
          <w:b/>
          <w:bCs/>
          <w:color w:val="000000"/>
          <w:sz w:val="10"/>
          <w:szCs w:val="10"/>
        </w:rPr>
      </w:pPr>
    </w:p>
    <w:p w:rsidR="002F1D06" w:rsidRPr="00C50BF7" w:rsidRDefault="00CE1903" w:rsidP="002F1D06">
      <w:pPr>
        <w:ind w:right="47"/>
        <w:jc w:val="both"/>
        <w:rPr>
          <w:rFonts w:ascii="Arial" w:hAnsi="Arial" w:cs="Arial"/>
          <w:b/>
          <w:bCs/>
          <w:color w:val="000000"/>
          <w:sz w:val="10"/>
          <w:szCs w:val="10"/>
        </w:rPr>
      </w:pPr>
      <w:r>
        <w:rPr>
          <w:rFonts w:ascii="Arial" w:hAnsi="Arial" w:cs="Arial"/>
          <w:b/>
          <w:bCs/>
          <w:color w:val="000000"/>
          <w:sz w:val="10"/>
          <w:szCs w:val="10"/>
        </w:rPr>
        <w:t>ST</w:t>
      </w:r>
      <w:r w:rsidR="002F1D06">
        <w:rPr>
          <w:rFonts w:ascii="Arial" w:hAnsi="Arial" w:cs="Arial"/>
          <w:b/>
          <w:bCs/>
          <w:color w:val="000000"/>
          <w:sz w:val="10"/>
          <w:szCs w:val="10"/>
        </w:rPr>
        <w:t>/SRP</w:t>
      </w:r>
    </w:p>
    <w:bookmarkEnd w:id="1"/>
    <w:p w:rsidR="00C50BF7" w:rsidRPr="00C50BF7" w:rsidRDefault="00C50BF7" w:rsidP="002F1D06">
      <w:pPr>
        <w:jc w:val="both"/>
        <w:rPr>
          <w:rFonts w:ascii="Arial" w:hAnsi="Arial" w:cs="Arial"/>
          <w:b/>
          <w:bCs/>
          <w:color w:val="000000"/>
          <w:sz w:val="10"/>
          <w:szCs w:val="10"/>
        </w:rPr>
      </w:pP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117F" w:rsidRDefault="005E117F">
      <w:r>
        <w:separator/>
      </w:r>
    </w:p>
  </w:endnote>
  <w:endnote w:type="continuationSeparator" w:id="0">
    <w:p w:rsidR="005E117F" w:rsidRDefault="005E1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117F" w:rsidRDefault="005E117F">
      <w:r>
        <w:separator/>
      </w:r>
    </w:p>
  </w:footnote>
  <w:footnote w:type="continuationSeparator" w:id="0">
    <w:p w:rsidR="005E117F" w:rsidRDefault="005E11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17F" w:rsidRDefault="005E117F">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decimal"/>
      <w:suff w:val="space"/>
      <w:lvlText w:val="%1."/>
      <w:lvlJc w:val="left"/>
      <w:pPr>
        <w:tabs>
          <w:tab w:val="num" w:pos="0"/>
        </w:tabs>
        <w:ind w:left="360" w:hanging="360"/>
      </w:pPr>
      <w:rPr>
        <w:rFonts w:hint="default"/>
        <w:b/>
        <w:sz w:val="22"/>
        <w:szCs w:val="22"/>
      </w:rPr>
    </w:lvl>
    <w:lvl w:ilvl="1">
      <w:start w:val="1"/>
      <w:numFmt w:val="decimal"/>
      <w:suff w:val="space"/>
      <w:lvlText w:val="%1.%2."/>
      <w:lvlJc w:val="left"/>
      <w:pPr>
        <w:tabs>
          <w:tab w:val="num" w:pos="0"/>
        </w:tabs>
        <w:ind w:left="720" w:hanging="720"/>
      </w:pPr>
      <w:rPr>
        <w:rFonts w:ascii="Times New Roman" w:hAnsi="Times New Roman" w:cs="Times New Roman" w:hint="default"/>
        <w:b/>
        <w:bCs/>
        <w:color w:val="auto"/>
        <w:sz w:val="22"/>
        <w:szCs w:val="22"/>
        <w:u w:val="none"/>
      </w:rPr>
    </w:lvl>
    <w:lvl w:ilvl="2">
      <w:start w:val="1"/>
      <w:numFmt w:val="decimal"/>
      <w:suff w:val="space"/>
      <w:lvlText w:val="%1.%2.%3."/>
      <w:lvlJc w:val="left"/>
      <w:pPr>
        <w:tabs>
          <w:tab w:val="num" w:pos="0"/>
        </w:tabs>
        <w:ind w:left="1004" w:hanging="720"/>
      </w:pPr>
      <w:rPr>
        <w:rFonts w:hint="default"/>
        <w:b/>
        <w:bCs/>
        <w:sz w:val="22"/>
        <w:szCs w:val="22"/>
        <w:u w:val="none"/>
      </w:rPr>
    </w:lvl>
    <w:lvl w:ilvl="3">
      <w:start w:val="1"/>
      <w:numFmt w:val="decimal"/>
      <w:suff w:val="space"/>
      <w:lvlText w:val="%1.%2.%3.%4."/>
      <w:lvlJc w:val="left"/>
      <w:pPr>
        <w:tabs>
          <w:tab w:val="num" w:pos="0"/>
        </w:tabs>
        <w:ind w:left="2073" w:hanging="1080"/>
      </w:pPr>
      <w:rPr>
        <w:rFonts w:hint="default"/>
        <w:b/>
        <w:sz w:val="22"/>
        <w:szCs w:val="22"/>
        <w:u w:val="none"/>
      </w:rPr>
    </w:lvl>
    <w:lvl w:ilvl="4">
      <w:start w:val="1"/>
      <w:numFmt w:val="decimal"/>
      <w:suff w:val="space"/>
      <w:lvlText w:val="%1.%2.%3.%4.%5."/>
      <w:lvlJc w:val="left"/>
      <w:pPr>
        <w:tabs>
          <w:tab w:val="num" w:pos="0"/>
        </w:tabs>
        <w:ind w:left="1788" w:hanging="1080"/>
      </w:pPr>
      <w:rPr>
        <w:rFonts w:hint="default"/>
        <w:b/>
        <w:sz w:val="22"/>
        <w:szCs w:val="22"/>
        <w:u w:val="none"/>
      </w:rPr>
    </w:lvl>
    <w:lvl w:ilvl="5">
      <w:start w:val="1"/>
      <w:numFmt w:val="decimal"/>
      <w:lvlText w:val="%1.%2.%3.%4.%5.%6."/>
      <w:lvlJc w:val="left"/>
      <w:pPr>
        <w:tabs>
          <w:tab w:val="num" w:pos="0"/>
        </w:tabs>
        <w:ind w:left="2148" w:hanging="1440"/>
      </w:pPr>
      <w:rPr>
        <w:rFonts w:hint="default"/>
        <w:u w:val="none"/>
      </w:rPr>
    </w:lvl>
    <w:lvl w:ilvl="6">
      <w:start w:val="1"/>
      <w:numFmt w:val="decimal"/>
      <w:lvlText w:val="%1.%2.%3.%4.%5.%6.%7."/>
      <w:lvlJc w:val="left"/>
      <w:pPr>
        <w:tabs>
          <w:tab w:val="num" w:pos="0"/>
        </w:tabs>
        <w:ind w:left="2148" w:hanging="1440"/>
      </w:pPr>
      <w:rPr>
        <w:rFonts w:hint="default"/>
        <w:u w:val="none"/>
      </w:rPr>
    </w:lvl>
    <w:lvl w:ilvl="7">
      <w:start w:val="1"/>
      <w:numFmt w:val="decimal"/>
      <w:lvlText w:val="%1.%2.%3.%4.%5.%6.%7.%8."/>
      <w:lvlJc w:val="left"/>
      <w:pPr>
        <w:tabs>
          <w:tab w:val="num" w:pos="0"/>
        </w:tabs>
        <w:ind w:left="2508" w:hanging="1800"/>
      </w:pPr>
      <w:rPr>
        <w:rFonts w:hint="default"/>
        <w:u w:val="none"/>
      </w:rPr>
    </w:lvl>
    <w:lvl w:ilvl="8">
      <w:start w:val="1"/>
      <w:numFmt w:val="decimal"/>
      <w:lvlText w:val="%1.%2.%3.%4.%5.%6.%7.%8.%9."/>
      <w:lvlJc w:val="left"/>
      <w:pPr>
        <w:tabs>
          <w:tab w:val="num" w:pos="0"/>
        </w:tabs>
        <w:ind w:left="2508" w:hanging="1800"/>
      </w:pPr>
      <w:rPr>
        <w:rFonts w:hint="default"/>
        <w:u w:val="none"/>
      </w:rPr>
    </w:lvl>
  </w:abstractNum>
  <w:abstractNum w:abstractNumId="1">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000008"/>
    <w:multiLevelType w:val="multilevel"/>
    <w:tmpl w:val="C162729E"/>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0"/>
        </w:tabs>
        <w:ind w:left="53" w:hanging="360"/>
      </w:pPr>
      <w:rPr>
        <w:rFonts w:hint="default"/>
        <w:b w:val="0"/>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3">
    <w:nsid w:val="0000000B"/>
    <w:multiLevelType w:val="singleLevel"/>
    <w:tmpl w:val="0000000B"/>
    <w:name w:val="WW8Num11"/>
    <w:lvl w:ilvl="0">
      <w:start w:val="1"/>
      <w:numFmt w:val="lowerLetter"/>
      <w:suff w:val="space"/>
      <w:lvlText w:val="%1)"/>
      <w:lvlJc w:val="left"/>
      <w:pPr>
        <w:tabs>
          <w:tab w:val="num" w:pos="0"/>
        </w:tabs>
        <w:ind w:left="720" w:hanging="360"/>
      </w:pPr>
      <w:rPr>
        <w:rFonts w:hint="default"/>
        <w:color w:val="auto"/>
      </w:rPr>
    </w:lvl>
  </w:abstractNum>
  <w:abstractNum w:abstractNumId="4">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5">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17"/>
    <w:multiLevelType w:val="singleLevel"/>
    <w:tmpl w:val="00000017"/>
    <w:name w:val="WW8Num23"/>
    <w:lvl w:ilvl="0">
      <w:start w:val="1"/>
      <w:numFmt w:val="lowerLetter"/>
      <w:suff w:val="space"/>
      <w:lvlText w:val="%1)"/>
      <w:lvlJc w:val="left"/>
      <w:pPr>
        <w:tabs>
          <w:tab w:val="num" w:pos="0"/>
        </w:tabs>
        <w:ind w:left="1571" w:hanging="360"/>
      </w:pPr>
      <w:rPr>
        <w:rFonts w:hint="default"/>
        <w:b/>
      </w:rPr>
    </w:lvl>
  </w:abstractNum>
  <w:abstractNum w:abstractNumId="7">
    <w:nsid w:val="033A7EF0"/>
    <w:multiLevelType w:val="hybridMultilevel"/>
    <w:tmpl w:val="7C2AF9B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9826741"/>
    <w:multiLevelType w:val="multilevel"/>
    <w:tmpl w:val="DCECF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9FE7664"/>
    <w:multiLevelType w:val="multilevel"/>
    <w:tmpl w:val="3A761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A0875EE"/>
    <w:multiLevelType w:val="multilevel"/>
    <w:tmpl w:val="1FF8E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AC27640"/>
    <w:multiLevelType w:val="multilevel"/>
    <w:tmpl w:val="9794A046"/>
    <w:lvl w:ilvl="0">
      <w:start w:val="6"/>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644" w:hanging="36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12">
    <w:nsid w:val="0DCB6172"/>
    <w:multiLevelType w:val="multilevel"/>
    <w:tmpl w:val="6178B0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F2E777C"/>
    <w:multiLevelType w:val="multilevel"/>
    <w:tmpl w:val="63261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0FC11DF4"/>
    <w:multiLevelType w:val="hybridMultilevel"/>
    <w:tmpl w:val="2292B17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11896FD9"/>
    <w:multiLevelType w:val="multilevel"/>
    <w:tmpl w:val="48565B08"/>
    <w:lvl w:ilvl="0">
      <w:start w:val="6"/>
      <w:numFmt w:val="decimal"/>
      <w:lvlText w:val="%1."/>
      <w:lvlJc w:val="left"/>
      <w:pPr>
        <w:ind w:left="450" w:hanging="450"/>
      </w:pPr>
      <w:rPr>
        <w:rFonts w:hint="default"/>
        <w:b/>
      </w:rPr>
    </w:lvl>
    <w:lvl w:ilvl="1">
      <w:start w:val="4"/>
      <w:numFmt w:val="decimal"/>
      <w:lvlText w:val="%1.%2."/>
      <w:lvlJc w:val="left"/>
      <w:pPr>
        <w:ind w:left="510" w:hanging="450"/>
      </w:pPr>
      <w:rPr>
        <w:rFonts w:hint="default"/>
        <w:b/>
      </w:rPr>
    </w:lvl>
    <w:lvl w:ilvl="2">
      <w:start w:val="1"/>
      <w:numFmt w:val="decimal"/>
      <w:lvlText w:val="%1.%2.%3."/>
      <w:lvlJc w:val="left"/>
      <w:pPr>
        <w:ind w:left="840" w:hanging="720"/>
      </w:pPr>
      <w:rPr>
        <w:rFonts w:hint="default"/>
        <w:b/>
      </w:rPr>
    </w:lvl>
    <w:lvl w:ilvl="3">
      <w:start w:val="1"/>
      <w:numFmt w:val="decimal"/>
      <w:lvlText w:val="%1.%2.%3.%4."/>
      <w:lvlJc w:val="left"/>
      <w:pPr>
        <w:ind w:left="900" w:hanging="720"/>
      </w:pPr>
      <w:rPr>
        <w:rFonts w:hint="default"/>
        <w:b/>
      </w:rPr>
    </w:lvl>
    <w:lvl w:ilvl="4">
      <w:start w:val="1"/>
      <w:numFmt w:val="decimal"/>
      <w:lvlText w:val="%1.%2.%3.%4.%5."/>
      <w:lvlJc w:val="left"/>
      <w:pPr>
        <w:ind w:left="1320" w:hanging="1080"/>
      </w:pPr>
      <w:rPr>
        <w:rFonts w:hint="default"/>
        <w:b/>
      </w:rPr>
    </w:lvl>
    <w:lvl w:ilvl="5">
      <w:start w:val="1"/>
      <w:numFmt w:val="decimal"/>
      <w:lvlText w:val="%1.%2.%3.%4.%5.%6."/>
      <w:lvlJc w:val="left"/>
      <w:pPr>
        <w:ind w:left="1380" w:hanging="1080"/>
      </w:pPr>
      <w:rPr>
        <w:rFonts w:hint="default"/>
        <w:b/>
      </w:rPr>
    </w:lvl>
    <w:lvl w:ilvl="6">
      <w:start w:val="1"/>
      <w:numFmt w:val="decimal"/>
      <w:lvlText w:val="%1.%2.%3.%4.%5.%6.%7."/>
      <w:lvlJc w:val="left"/>
      <w:pPr>
        <w:ind w:left="1440" w:hanging="1080"/>
      </w:pPr>
      <w:rPr>
        <w:rFonts w:hint="default"/>
        <w:b/>
      </w:rPr>
    </w:lvl>
    <w:lvl w:ilvl="7">
      <w:start w:val="1"/>
      <w:numFmt w:val="decimal"/>
      <w:lvlText w:val="%1.%2.%3.%4.%5.%6.%7.%8."/>
      <w:lvlJc w:val="left"/>
      <w:pPr>
        <w:ind w:left="1860" w:hanging="1440"/>
      </w:pPr>
      <w:rPr>
        <w:rFonts w:hint="default"/>
        <w:b/>
      </w:rPr>
    </w:lvl>
    <w:lvl w:ilvl="8">
      <w:start w:val="1"/>
      <w:numFmt w:val="decimal"/>
      <w:lvlText w:val="%1.%2.%3.%4.%5.%6.%7.%8.%9."/>
      <w:lvlJc w:val="left"/>
      <w:pPr>
        <w:ind w:left="1920" w:hanging="1440"/>
      </w:pPr>
      <w:rPr>
        <w:rFonts w:hint="default"/>
        <w:b/>
      </w:rPr>
    </w:lvl>
  </w:abstractNum>
  <w:abstractNum w:abstractNumId="1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16DD517A"/>
    <w:multiLevelType w:val="multilevel"/>
    <w:tmpl w:val="D6A87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85E0504"/>
    <w:multiLevelType w:val="multilevel"/>
    <w:tmpl w:val="2D7C3B9C"/>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190E54C6"/>
    <w:multiLevelType w:val="multilevel"/>
    <w:tmpl w:val="CE1A3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2D176ED"/>
    <w:multiLevelType w:val="multilevel"/>
    <w:tmpl w:val="71A2E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4644536"/>
    <w:multiLevelType w:val="multilevel"/>
    <w:tmpl w:val="BB4E30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2B7010DC"/>
    <w:multiLevelType w:val="multilevel"/>
    <w:tmpl w:val="106A3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CE05B36"/>
    <w:multiLevelType w:val="multilevel"/>
    <w:tmpl w:val="035AD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8B23C27"/>
    <w:multiLevelType w:val="multilevel"/>
    <w:tmpl w:val="C41E2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4A543A5E"/>
    <w:multiLevelType w:val="multilevel"/>
    <w:tmpl w:val="AB52D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7D662C7"/>
    <w:multiLevelType w:val="multilevel"/>
    <w:tmpl w:val="72440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C01645A"/>
    <w:multiLevelType w:val="multilevel"/>
    <w:tmpl w:val="50ECC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C8805DB"/>
    <w:multiLevelType w:val="multilevel"/>
    <w:tmpl w:val="8B42CBCE"/>
    <w:lvl w:ilvl="0">
      <w:start w:val="6"/>
      <w:numFmt w:val="decimal"/>
      <w:lvlText w:val="%1"/>
      <w:lvlJc w:val="left"/>
      <w:pPr>
        <w:ind w:left="360" w:hanging="360"/>
      </w:pPr>
      <w:rPr>
        <w:rFonts w:hint="default"/>
      </w:rPr>
    </w:lvl>
    <w:lvl w:ilvl="1">
      <w:start w:val="4"/>
      <w:numFmt w:val="decimal"/>
      <w:lvlText w:val="%1.%2"/>
      <w:lvlJc w:val="left"/>
      <w:pPr>
        <w:ind w:left="502" w:hanging="360"/>
      </w:pPr>
      <w:rPr>
        <w:rFonts w:hint="default"/>
      </w:rPr>
    </w:lvl>
    <w:lvl w:ilvl="2">
      <w:start w:val="2"/>
      <w:numFmt w:val="decimal"/>
      <w:lvlText w:val="%1.%2.%3"/>
      <w:lvlJc w:val="left"/>
      <w:pPr>
        <w:ind w:left="644" w:hanging="36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33">
    <w:nsid w:val="5F5E54F7"/>
    <w:multiLevelType w:val="hybridMultilevel"/>
    <w:tmpl w:val="016C0AE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2AC1FB3"/>
    <w:multiLevelType w:val="multilevel"/>
    <w:tmpl w:val="A9B05080"/>
    <w:lvl w:ilvl="0">
      <w:start w:val="6"/>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360" w:hanging="36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35">
    <w:nsid w:val="669A64FD"/>
    <w:multiLevelType w:val="multilevel"/>
    <w:tmpl w:val="04BE70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8C4636C"/>
    <w:multiLevelType w:val="multilevel"/>
    <w:tmpl w:val="98B256F4"/>
    <w:lvl w:ilvl="0">
      <w:start w:val="1"/>
      <w:numFmt w:val="decimal"/>
      <w:lvlText w:val="%1."/>
      <w:lvlJc w:val="left"/>
      <w:pPr>
        <w:ind w:left="480" w:hanging="360"/>
      </w:pPr>
      <w:rPr>
        <w:rFonts w:hint="default"/>
      </w:rPr>
    </w:lvl>
    <w:lvl w:ilvl="1">
      <w:start w:val="1"/>
      <w:numFmt w:val="decimal"/>
      <w:isLgl/>
      <w:lvlText w:val="%1.%2."/>
      <w:lvlJc w:val="left"/>
      <w:pPr>
        <w:ind w:left="480"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840" w:hanging="720"/>
      </w:pPr>
      <w:rPr>
        <w:rFonts w:hint="default"/>
        <w:b/>
      </w:rPr>
    </w:lvl>
    <w:lvl w:ilvl="4">
      <w:start w:val="1"/>
      <w:numFmt w:val="decimal"/>
      <w:isLgl/>
      <w:lvlText w:val="%1.%2.%3.%4.%5."/>
      <w:lvlJc w:val="left"/>
      <w:pPr>
        <w:ind w:left="1200" w:hanging="1080"/>
      </w:pPr>
      <w:rPr>
        <w:rFonts w:hint="default"/>
        <w:b/>
      </w:rPr>
    </w:lvl>
    <w:lvl w:ilvl="5">
      <w:start w:val="1"/>
      <w:numFmt w:val="decimal"/>
      <w:isLgl/>
      <w:lvlText w:val="%1.%2.%3.%4.%5.%6."/>
      <w:lvlJc w:val="left"/>
      <w:pPr>
        <w:ind w:left="1200" w:hanging="1080"/>
      </w:pPr>
      <w:rPr>
        <w:rFonts w:hint="default"/>
        <w:b/>
      </w:rPr>
    </w:lvl>
    <w:lvl w:ilvl="6">
      <w:start w:val="1"/>
      <w:numFmt w:val="decimal"/>
      <w:isLgl/>
      <w:lvlText w:val="%1.%2.%3.%4.%5.%6.%7."/>
      <w:lvlJc w:val="left"/>
      <w:pPr>
        <w:ind w:left="1200" w:hanging="1080"/>
      </w:pPr>
      <w:rPr>
        <w:rFonts w:hint="default"/>
        <w:b/>
      </w:rPr>
    </w:lvl>
    <w:lvl w:ilvl="7">
      <w:start w:val="1"/>
      <w:numFmt w:val="decimal"/>
      <w:isLgl/>
      <w:lvlText w:val="%1.%2.%3.%4.%5.%6.%7.%8."/>
      <w:lvlJc w:val="left"/>
      <w:pPr>
        <w:ind w:left="1560" w:hanging="1440"/>
      </w:pPr>
      <w:rPr>
        <w:rFonts w:hint="default"/>
        <w:b/>
      </w:rPr>
    </w:lvl>
    <w:lvl w:ilvl="8">
      <w:start w:val="1"/>
      <w:numFmt w:val="decimal"/>
      <w:isLgl/>
      <w:lvlText w:val="%1.%2.%3.%4.%5.%6.%7.%8.%9."/>
      <w:lvlJc w:val="left"/>
      <w:pPr>
        <w:ind w:left="1560" w:hanging="1440"/>
      </w:pPr>
      <w:rPr>
        <w:rFonts w:hint="default"/>
        <w:b/>
      </w:rPr>
    </w:lvl>
  </w:abstractNum>
  <w:abstractNum w:abstractNumId="37">
    <w:nsid w:val="6A744405"/>
    <w:multiLevelType w:val="multilevel"/>
    <w:tmpl w:val="6F92C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EA87D45"/>
    <w:multiLevelType w:val="hybridMultilevel"/>
    <w:tmpl w:val="A8D6C6C4"/>
    <w:lvl w:ilvl="0" w:tplc="E90C3542">
      <w:start w:val="1"/>
      <w:numFmt w:val="lowerLetter"/>
      <w:suff w:val="space"/>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9">
    <w:nsid w:val="6F3C158E"/>
    <w:multiLevelType w:val="multilevel"/>
    <w:tmpl w:val="398CF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1B21A2B"/>
    <w:multiLevelType w:val="hybridMultilevel"/>
    <w:tmpl w:val="597AFAC6"/>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nsid w:val="7A3C1DA6"/>
    <w:multiLevelType w:val="multilevel"/>
    <w:tmpl w:val="299CA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CC72AA7"/>
    <w:multiLevelType w:val="multilevel"/>
    <w:tmpl w:val="F580AF8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9"/>
  </w:num>
  <w:num w:numId="2">
    <w:abstractNumId w:val="27"/>
  </w:num>
  <w:num w:numId="3">
    <w:abstractNumId w:val="17"/>
  </w:num>
  <w:num w:numId="4">
    <w:abstractNumId w:val="14"/>
  </w:num>
  <w:num w:numId="5">
    <w:abstractNumId w:val="25"/>
  </w:num>
  <w:num w:numId="6">
    <w:abstractNumId w:val="2"/>
  </w:num>
  <w:num w:numId="7">
    <w:abstractNumId w:val="22"/>
  </w:num>
  <w:num w:numId="8">
    <w:abstractNumId w:val="15"/>
  </w:num>
  <w:num w:numId="9">
    <w:abstractNumId w:val="38"/>
  </w:num>
  <w:num w:numId="10">
    <w:abstractNumId w:val="40"/>
  </w:num>
  <w:num w:numId="11">
    <w:abstractNumId w:val="0"/>
  </w:num>
  <w:num w:numId="12">
    <w:abstractNumId w:val="4"/>
  </w:num>
  <w:num w:numId="13">
    <w:abstractNumId w:val="6"/>
  </w:num>
  <w:num w:numId="14">
    <w:abstractNumId w:val="33"/>
  </w:num>
  <w:num w:numId="15">
    <w:abstractNumId w:val="34"/>
  </w:num>
  <w:num w:numId="16">
    <w:abstractNumId w:val="32"/>
  </w:num>
  <w:num w:numId="17">
    <w:abstractNumId w:val="3"/>
  </w:num>
  <w:num w:numId="18">
    <w:abstractNumId w:val="5"/>
  </w:num>
  <w:num w:numId="19">
    <w:abstractNumId w:val="11"/>
  </w:num>
  <w:num w:numId="20">
    <w:abstractNumId w:val="19"/>
  </w:num>
  <w:num w:numId="21">
    <w:abstractNumId w:val="7"/>
  </w:num>
  <w:num w:numId="22">
    <w:abstractNumId w:val="42"/>
  </w:num>
  <w:num w:numId="23">
    <w:abstractNumId w:val="36"/>
  </w:num>
  <w:num w:numId="24">
    <w:abstractNumId w:val="16"/>
  </w:num>
  <w:num w:numId="25">
    <w:abstractNumId w:val="41"/>
  </w:num>
  <w:num w:numId="26">
    <w:abstractNumId w:val="9"/>
    <w:lvlOverride w:ilvl="0">
      <w:startOverride w:val="2"/>
    </w:lvlOverride>
  </w:num>
  <w:num w:numId="27">
    <w:abstractNumId w:val="23"/>
    <w:lvlOverride w:ilvl="0">
      <w:startOverride w:val="3"/>
    </w:lvlOverride>
  </w:num>
  <w:num w:numId="28">
    <w:abstractNumId w:val="31"/>
    <w:lvlOverride w:ilvl="0">
      <w:startOverride w:val="4"/>
    </w:lvlOverride>
  </w:num>
  <w:num w:numId="29">
    <w:abstractNumId w:val="10"/>
  </w:num>
  <w:num w:numId="30">
    <w:abstractNumId w:val="35"/>
  </w:num>
  <w:num w:numId="31">
    <w:abstractNumId w:val="26"/>
  </w:num>
  <w:num w:numId="32">
    <w:abstractNumId w:val="30"/>
    <w:lvlOverride w:ilvl="0">
      <w:startOverride w:val="2"/>
    </w:lvlOverride>
  </w:num>
  <w:num w:numId="33">
    <w:abstractNumId w:val="24"/>
    <w:lvlOverride w:ilvl="0">
      <w:startOverride w:val="3"/>
    </w:lvlOverride>
  </w:num>
  <w:num w:numId="34">
    <w:abstractNumId w:val="39"/>
    <w:lvlOverride w:ilvl="0">
      <w:startOverride w:val="4"/>
    </w:lvlOverride>
  </w:num>
  <w:num w:numId="35">
    <w:abstractNumId w:val="12"/>
    <w:lvlOverride w:ilvl="0">
      <w:startOverride w:val="5"/>
    </w:lvlOverride>
  </w:num>
  <w:num w:numId="36">
    <w:abstractNumId w:val="37"/>
    <w:lvlOverride w:ilvl="0">
      <w:startOverride w:val="6"/>
    </w:lvlOverride>
  </w:num>
  <w:num w:numId="37">
    <w:abstractNumId w:val="18"/>
    <w:lvlOverride w:ilvl="0">
      <w:startOverride w:val="7"/>
    </w:lvlOverride>
  </w:num>
  <w:num w:numId="38">
    <w:abstractNumId w:val="21"/>
    <w:lvlOverride w:ilvl="0">
      <w:startOverride w:val="8"/>
    </w:lvlOverride>
  </w:num>
  <w:num w:numId="39">
    <w:abstractNumId w:val="13"/>
    <w:lvlOverride w:ilvl="0">
      <w:startOverride w:val="9"/>
    </w:lvlOverride>
  </w:num>
  <w:num w:numId="40">
    <w:abstractNumId w:val="20"/>
    <w:lvlOverride w:ilvl="0">
      <w:startOverride w:val="10"/>
    </w:lvlOverride>
  </w:num>
  <w:num w:numId="41">
    <w:abstractNumId w:val="28"/>
  </w:num>
  <w:num w:numId="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37A4F"/>
    <w:rsid w:val="00040004"/>
    <w:rsid w:val="0004336C"/>
    <w:rsid w:val="00044C20"/>
    <w:rsid w:val="000451EE"/>
    <w:rsid w:val="00045403"/>
    <w:rsid w:val="00046A8F"/>
    <w:rsid w:val="00052BF3"/>
    <w:rsid w:val="00055A0E"/>
    <w:rsid w:val="00056EA0"/>
    <w:rsid w:val="00060DA6"/>
    <w:rsid w:val="00060FB8"/>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04E"/>
    <w:rsid w:val="000D04E2"/>
    <w:rsid w:val="000D6832"/>
    <w:rsid w:val="000E0134"/>
    <w:rsid w:val="000E1460"/>
    <w:rsid w:val="000E1D34"/>
    <w:rsid w:val="000E6330"/>
    <w:rsid w:val="000F13F1"/>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1E2E"/>
    <w:rsid w:val="001440E6"/>
    <w:rsid w:val="001477CC"/>
    <w:rsid w:val="00150F0C"/>
    <w:rsid w:val="00154611"/>
    <w:rsid w:val="00156C1F"/>
    <w:rsid w:val="00157C08"/>
    <w:rsid w:val="00160C39"/>
    <w:rsid w:val="00160FBE"/>
    <w:rsid w:val="001625A5"/>
    <w:rsid w:val="00167705"/>
    <w:rsid w:val="001677BD"/>
    <w:rsid w:val="0017078D"/>
    <w:rsid w:val="00181DAB"/>
    <w:rsid w:val="00183466"/>
    <w:rsid w:val="00190400"/>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51C"/>
    <w:rsid w:val="001F4DCD"/>
    <w:rsid w:val="001F6435"/>
    <w:rsid w:val="00201234"/>
    <w:rsid w:val="002045AD"/>
    <w:rsid w:val="00206819"/>
    <w:rsid w:val="00211878"/>
    <w:rsid w:val="00213CF2"/>
    <w:rsid w:val="00214276"/>
    <w:rsid w:val="0021596E"/>
    <w:rsid w:val="00217D90"/>
    <w:rsid w:val="00220F78"/>
    <w:rsid w:val="00221CA8"/>
    <w:rsid w:val="00226AC1"/>
    <w:rsid w:val="00231021"/>
    <w:rsid w:val="00232EFC"/>
    <w:rsid w:val="0024014B"/>
    <w:rsid w:val="00244983"/>
    <w:rsid w:val="002536F8"/>
    <w:rsid w:val="00255F4C"/>
    <w:rsid w:val="00256091"/>
    <w:rsid w:val="00257033"/>
    <w:rsid w:val="00257B06"/>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1C58"/>
    <w:rsid w:val="002E300A"/>
    <w:rsid w:val="002F1D06"/>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5FA3"/>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BB7"/>
    <w:rsid w:val="00467E48"/>
    <w:rsid w:val="004711F6"/>
    <w:rsid w:val="0048752A"/>
    <w:rsid w:val="0049023D"/>
    <w:rsid w:val="00490488"/>
    <w:rsid w:val="00491CA3"/>
    <w:rsid w:val="004925D2"/>
    <w:rsid w:val="00495E29"/>
    <w:rsid w:val="004A3852"/>
    <w:rsid w:val="004B2F99"/>
    <w:rsid w:val="004B50C5"/>
    <w:rsid w:val="004C43D9"/>
    <w:rsid w:val="004C5F4F"/>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68FB"/>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117F"/>
    <w:rsid w:val="005E2FA0"/>
    <w:rsid w:val="005E313E"/>
    <w:rsid w:val="005E653B"/>
    <w:rsid w:val="005F1C4F"/>
    <w:rsid w:val="005F28C3"/>
    <w:rsid w:val="005F2FE4"/>
    <w:rsid w:val="005F3341"/>
    <w:rsid w:val="005F3A7C"/>
    <w:rsid w:val="005F3EFA"/>
    <w:rsid w:val="005F53D1"/>
    <w:rsid w:val="005F6409"/>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1E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359D"/>
    <w:rsid w:val="00774675"/>
    <w:rsid w:val="00781595"/>
    <w:rsid w:val="00781E9A"/>
    <w:rsid w:val="00782950"/>
    <w:rsid w:val="00783562"/>
    <w:rsid w:val="00785E21"/>
    <w:rsid w:val="00786FA5"/>
    <w:rsid w:val="007872AF"/>
    <w:rsid w:val="00787FC3"/>
    <w:rsid w:val="0079016B"/>
    <w:rsid w:val="00790B20"/>
    <w:rsid w:val="00791D5A"/>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224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6760"/>
    <w:rsid w:val="0091716B"/>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3428"/>
    <w:rsid w:val="00A56F16"/>
    <w:rsid w:val="00A60041"/>
    <w:rsid w:val="00A67191"/>
    <w:rsid w:val="00A67249"/>
    <w:rsid w:val="00A71CDC"/>
    <w:rsid w:val="00A720C5"/>
    <w:rsid w:val="00A723E8"/>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E4778"/>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5868"/>
    <w:rsid w:val="00B80113"/>
    <w:rsid w:val="00B8319C"/>
    <w:rsid w:val="00B845F6"/>
    <w:rsid w:val="00B8476E"/>
    <w:rsid w:val="00B8662B"/>
    <w:rsid w:val="00B86F85"/>
    <w:rsid w:val="00B874BE"/>
    <w:rsid w:val="00B87514"/>
    <w:rsid w:val="00B87600"/>
    <w:rsid w:val="00BA0030"/>
    <w:rsid w:val="00BA19C0"/>
    <w:rsid w:val="00BA2AFA"/>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08CC"/>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7B8E"/>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903"/>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0AB4"/>
    <w:rsid w:val="00D41CB0"/>
    <w:rsid w:val="00D4453E"/>
    <w:rsid w:val="00D5545F"/>
    <w:rsid w:val="00D63A4B"/>
    <w:rsid w:val="00D678C8"/>
    <w:rsid w:val="00D7089B"/>
    <w:rsid w:val="00D74634"/>
    <w:rsid w:val="00D75B36"/>
    <w:rsid w:val="00D77206"/>
    <w:rsid w:val="00D845DF"/>
    <w:rsid w:val="00D85EEE"/>
    <w:rsid w:val="00D90676"/>
    <w:rsid w:val="00D93EB7"/>
    <w:rsid w:val="00D9536F"/>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86E"/>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E7FCA"/>
    <w:rsid w:val="00DF042C"/>
    <w:rsid w:val="00DF670A"/>
    <w:rsid w:val="00DF79AD"/>
    <w:rsid w:val="00E0140E"/>
    <w:rsid w:val="00E02332"/>
    <w:rsid w:val="00E03821"/>
    <w:rsid w:val="00E10790"/>
    <w:rsid w:val="00E160BA"/>
    <w:rsid w:val="00E23C85"/>
    <w:rsid w:val="00E25115"/>
    <w:rsid w:val="00E32123"/>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A23A3"/>
    <w:rsid w:val="00EB4B2B"/>
    <w:rsid w:val="00EC12CE"/>
    <w:rsid w:val="00EC31DB"/>
    <w:rsid w:val="00EC3592"/>
    <w:rsid w:val="00EC3964"/>
    <w:rsid w:val="00EC50DC"/>
    <w:rsid w:val="00EC778C"/>
    <w:rsid w:val="00ED09C6"/>
    <w:rsid w:val="00ED2E13"/>
    <w:rsid w:val="00ED6824"/>
    <w:rsid w:val="00EF2B1B"/>
    <w:rsid w:val="00EF31D4"/>
    <w:rsid w:val="00EF4B37"/>
    <w:rsid w:val="00F03896"/>
    <w:rsid w:val="00F03D5F"/>
    <w:rsid w:val="00F111D9"/>
    <w:rsid w:val="00F163E9"/>
    <w:rsid w:val="00F165A9"/>
    <w:rsid w:val="00F17DD3"/>
    <w:rsid w:val="00F23872"/>
    <w:rsid w:val="00F2496E"/>
    <w:rsid w:val="00F31CC9"/>
    <w:rsid w:val="00F3201D"/>
    <w:rsid w:val="00F347A2"/>
    <w:rsid w:val="00F4077F"/>
    <w:rsid w:val="00F4172E"/>
    <w:rsid w:val="00F42FC7"/>
    <w:rsid w:val="00F43C1B"/>
    <w:rsid w:val="00F44139"/>
    <w:rsid w:val="00F468DC"/>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A0F021F-15DF-4B6E-B025-7CA5EC30A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8">
    <w:name w:val="heading 8"/>
    <w:basedOn w:val="Normal"/>
    <w:next w:val="Normal"/>
    <w:link w:val="Ttulo8Char"/>
    <w:uiPriority w:val="9"/>
    <w:semiHidden/>
    <w:unhideWhenUsed/>
    <w:qFormat/>
    <w:rsid w:val="000E1D34"/>
    <w:pPr>
      <w:keepNext/>
      <w:keepLines/>
      <w:spacing w:before="200"/>
      <w:outlineLvl w:val="7"/>
    </w:pPr>
    <w:rPr>
      <w:rFonts w:asciiTheme="majorHAnsi" w:eastAsiaTheme="majorEastAsia" w:hAnsiTheme="majorHAnsi" w:cstheme="majorBidi"/>
      <w:color w:val="404040" w:themeColor="text1" w:themeTint="BF"/>
    </w:rPr>
  </w:style>
  <w:style w:type="paragraph" w:styleId="Ttulo9">
    <w:name w:val="heading 9"/>
    <w:basedOn w:val="Normal"/>
    <w:next w:val="Normal"/>
    <w:link w:val="Ttulo9Char"/>
    <w:uiPriority w:val="9"/>
    <w:semiHidden/>
    <w:unhideWhenUsed/>
    <w:qFormat/>
    <w:rsid w:val="000E1D34"/>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PRINCIPAL">
    <w:name w:val="PRINCIPAL"/>
    <w:basedOn w:val="Normal"/>
    <w:rsid w:val="0077359D"/>
    <w:pPr>
      <w:widowControl w:val="0"/>
      <w:suppressAutoHyphens/>
      <w:jc w:val="both"/>
    </w:pPr>
    <w:rPr>
      <w:rFonts w:ascii="Calibri" w:eastAsia="Calibri" w:hAnsi="Calibri" w:cs="Arial"/>
      <w:color w:val="000000"/>
      <w:lang w:eastAsia="zh-CN"/>
    </w:rPr>
  </w:style>
  <w:style w:type="character" w:customStyle="1" w:styleId="Ttulo8Char">
    <w:name w:val="Título 8 Char"/>
    <w:basedOn w:val="Fontepargpadro"/>
    <w:link w:val="Ttulo8"/>
    <w:uiPriority w:val="9"/>
    <w:semiHidden/>
    <w:rsid w:val="000E1D34"/>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0E1D34"/>
    <w:rPr>
      <w:rFonts w:asciiTheme="majorHAnsi" w:eastAsiaTheme="majorEastAsia" w:hAnsiTheme="majorHAnsi" w:cstheme="majorBidi"/>
      <w:i/>
      <w:iCs/>
      <w:color w:val="404040" w:themeColor="text1" w:themeTint="BF"/>
      <w:sz w:val="20"/>
      <w:szCs w:val="20"/>
    </w:rPr>
  </w:style>
  <w:style w:type="paragraph" w:customStyle="1" w:styleId="textojustificado">
    <w:name w:val="texto_justificado"/>
    <w:basedOn w:val="Normal"/>
    <w:rsid w:val="002536F8"/>
    <w:pPr>
      <w:spacing w:before="100" w:beforeAutospacing="1" w:after="100" w:afterAutospacing="1"/>
    </w:pPr>
    <w:rPr>
      <w:sz w:val="24"/>
      <w:szCs w:val="24"/>
    </w:rPr>
  </w:style>
  <w:style w:type="character" w:styleId="nfase">
    <w:name w:val="Emphasis"/>
    <w:basedOn w:val="Fontepargpadro"/>
    <w:uiPriority w:val="20"/>
    <w:qFormat/>
    <w:rsid w:val="002536F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780106">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1058542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98877&amp;infra_sistema=100000100&amp;infra_unidade_atual=110000213&amp;infra_hash=7fa8d64c0b411c43a79e7fb301086f298643fe7c449f2d81eda48e1e7ea83e98"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4FDF38-CE6D-4EB3-8D6C-5B696F50C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2812</Words>
  <Characters>16106</Characters>
  <Application>Microsoft Office Word</Application>
  <DocSecurity>0</DocSecurity>
  <Lines>134</Lines>
  <Paragraphs>37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2017-07-25T13:36:00Z</cp:lastPrinted>
  <dcterms:created xsi:type="dcterms:W3CDTF">2018-05-07T16:06:00Z</dcterms:created>
  <dcterms:modified xsi:type="dcterms:W3CDTF">2018-05-08T15:21:00Z</dcterms:modified>
</cp:coreProperties>
</file>