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9D2314" w:rsidRPr="00CD76F1" w:rsidRDefault="00A41308" w:rsidP="00CD76F1">
      <w:pPr>
        <w:pStyle w:val="Cabealho"/>
        <w:spacing w:before="100" w:after="100"/>
        <w:contextualSpacing/>
        <w:jc w:val="center"/>
      </w:pPr>
      <w:r>
        <w:t>Porto V</w:t>
      </w:r>
      <w:r w:rsidR="00531DA4" w:rsidRPr="00B544F3">
        <w:t xml:space="preserve">elho, Rondônia. </w:t>
      </w:r>
      <w:bookmarkEnd w:id="0"/>
    </w:p>
    <w:p w:rsidR="009D2314" w:rsidRPr="00227817" w:rsidRDefault="009D2314" w:rsidP="009D2314">
      <w:pPr>
        <w:jc w:val="both"/>
        <w:rPr>
          <w:rFonts w:ascii="Arial" w:hAnsi="Arial" w:cs="Arial"/>
          <w:b/>
          <w:sz w:val="16"/>
          <w:szCs w:val="16"/>
        </w:rPr>
      </w:pPr>
      <w:bookmarkStart w:id="1" w:name="_GoBack"/>
      <w:r w:rsidRPr="00227817">
        <w:rPr>
          <w:rFonts w:ascii="Arial" w:hAnsi="Arial" w:cs="Arial"/>
          <w:b/>
          <w:bCs/>
          <w:sz w:val="16"/>
          <w:szCs w:val="16"/>
        </w:rPr>
        <w:t xml:space="preserve">ATA DE REGISTRO DE PREÇOS: </w:t>
      </w:r>
      <w:r w:rsidRPr="00227817">
        <w:rPr>
          <w:rFonts w:ascii="Arial" w:hAnsi="Arial" w:cs="Arial"/>
          <w:b/>
          <w:sz w:val="16"/>
          <w:szCs w:val="16"/>
        </w:rPr>
        <w:t xml:space="preserve">N° </w:t>
      </w:r>
      <w:r w:rsidR="005A588B" w:rsidRPr="00227817">
        <w:rPr>
          <w:rFonts w:ascii="Arial" w:hAnsi="Arial" w:cs="Arial"/>
          <w:b/>
          <w:sz w:val="16"/>
          <w:szCs w:val="16"/>
        </w:rPr>
        <w:t>30</w:t>
      </w:r>
      <w:r w:rsidR="00BB111C">
        <w:rPr>
          <w:rFonts w:ascii="Arial" w:hAnsi="Arial" w:cs="Arial"/>
          <w:b/>
          <w:sz w:val="16"/>
          <w:szCs w:val="16"/>
        </w:rPr>
        <w:t>7</w:t>
      </w:r>
      <w:r w:rsidR="00FD4EC5" w:rsidRPr="00227817">
        <w:rPr>
          <w:rFonts w:ascii="Arial" w:hAnsi="Arial" w:cs="Arial"/>
          <w:b/>
          <w:sz w:val="16"/>
          <w:szCs w:val="16"/>
        </w:rPr>
        <w:t>/</w:t>
      </w:r>
      <w:r w:rsidR="00946A1E" w:rsidRPr="00227817">
        <w:rPr>
          <w:rFonts w:ascii="Arial" w:hAnsi="Arial" w:cs="Arial"/>
          <w:b/>
          <w:sz w:val="16"/>
          <w:szCs w:val="16"/>
        </w:rPr>
        <w:t>2017</w:t>
      </w:r>
    </w:p>
    <w:p w:rsidR="009D2314" w:rsidRPr="00227817" w:rsidRDefault="009D2314" w:rsidP="009D2314">
      <w:pPr>
        <w:jc w:val="both"/>
        <w:rPr>
          <w:rFonts w:ascii="Arial" w:hAnsi="Arial" w:cs="Arial"/>
          <w:b/>
          <w:sz w:val="16"/>
          <w:szCs w:val="16"/>
        </w:rPr>
      </w:pPr>
      <w:r w:rsidRPr="00227817">
        <w:rPr>
          <w:rFonts w:ascii="Arial" w:hAnsi="Arial" w:cs="Arial"/>
          <w:b/>
          <w:bCs/>
          <w:sz w:val="16"/>
          <w:szCs w:val="16"/>
        </w:rPr>
        <w:t xml:space="preserve">PREGÃO </w:t>
      </w:r>
      <w:r w:rsidR="00F23872" w:rsidRPr="00227817">
        <w:rPr>
          <w:rFonts w:ascii="Arial" w:hAnsi="Arial" w:cs="Arial"/>
          <w:b/>
          <w:bCs/>
          <w:sz w:val="16"/>
          <w:szCs w:val="16"/>
        </w:rPr>
        <w:t>ELETRÔNICO:</w:t>
      </w:r>
      <w:r w:rsidR="00191834" w:rsidRPr="00227817">
        <w:rPr>
          <w:rFonts w:ascii="Arial" w:hAnsi="Arial" w:cs="Arial"/>
          <w:b/>
          <w:bCs/>
          <w:sz w:val="16"/>
          <w:szCs w:val="16"/>
        </w:rPr>
        <w:t xml:space="preserve"> Nº </w:t>
      </w:r>
      <w:r w:rsidR="00BB111C">
        <w:rPr>
          <w:rFonts w:ascii="Arial" w:hAnsi="Arial" w:cs="Arial"/>
          <w:b/>
          <w:bCs/>
          <w:sz w:val="16"/>
          <w:szCs w:val="16"/>
        </w:rPr>
        <w:t>507</w:t>
      </w:r>
      <w:r w:rsidR="00191834" w:rsidRPr="00227817">
        <w:rPr>
          <w:rFonts w:ascii="Arial" w:hAnsi="Arial" w:cs="Arial"/>
          <w:b/>
          <w:bCs/>
          <w:sz w:val="16"/>
          <w:szCs w:val="16"/>
        </w:rPr>
        <w:t>/2017</w:t>
      </w:r>
    </w:p>
    <w:p w:rsidR="000F74A8" w:rsidRPr="00227817" w:rsidRDefault="009D2314" w:rsidP="009D2314">
      <w:pPr>
        <w:jc w:val="both"/>
        <w:rPr>
          <w:rFonts w:ascii="Arial" w:hAnsi="Arial" w:cs="Arial"/>
          <w:b/>
          <w:bCs/>
          <w:sz w:val="16"/>
          <w:szCs w:val="16"/>
        </w:rPr>
      </w:pPr>
      <w:r w:rsidRPr="00227817">
        <w:rPr>
          <w:rFonts w:ascii="Arial" w:hAnsi="Arial" w:cs="Arial"/>
          <w:b/>
          <w:bCs/>
          <w:sz w:val="16"/>
          <w:szCs w:val="16"/>
        </w:rPr>
        <w:t>PROCESSO:</w:t>
      </w:r>
      <w:r w:rsidR="00E60561" w:rsidRPr="00227817">
        <w:rPr>
          <w:rFonts w:ascii="Arial" w:hAnsi="Arial" w:cs="Arial"/>
          <w:b/>
          <w:bCs/>
          <w:sz w:val="16"/>
          <w:szCs w:val="16"/>
        </w:rPr>
        <w:t xml:space="preserve"> Nº</w:t>
      </w:r>
      <w:r w:rsidRPr="00227817">
        <w:rPr>
          <w:rFonts w:ascii="Arial" w:hAnsi="Arial" w:cs="Arial"/>
          <w:b/>
          <w:bCs/>
          <w:sz w:val="16"/>
          <w:szCs w:val="16"/>
        </w:rPr>
        <w:t xml:space="preserve"> </w:t>
      </w:r>
      <w:r w:rsidR="00BB111C">
        <w:rPr>
          <w:rFonts w:ascii="Arial" w:hAnsi="Arial" w:cs="Arial"/>
          <w:b/>
          <w:bCs/>
          <w:sz w:val="16"/>
          <w:szCs w:val="16"/>
        </w:rPr>
        <w:t>0026.001330/2017-81</w:t>
      </w:r>
    </w:p>
    <w:p w:rsidR="009D2314" w:rsidRPr="00587C0E" w:rsidRDefault="009D2314" w:rsidP="00F73958">
      <w:pPr>
        <w:pStyle w:val="Cabealho"/>
        <w:jc w:val="both"/>
        <w:rPr>
          <w:rFonts w:ascii="Arial" w:hAnsi="Arial" w:cs="Arial"/>
          <w:b/>
          <w:sz w:val="16"/>
          <w:szCs w:val="16"/>
        </w:rPr>
      </w:pPr>
    </w:p>
    <w:p w:rsidR="009D2314" w:rsidRPr="00227817" w:rsidRDefault="002E300A" w:rsidP="00BB111C">
      <w:pPr>
        <w:rPr>
          <w:rFonts w:ascii="Arial" w:hAnsi="Arial" w:cs="Arial"/>
          <w:b/>
          <w:kern w:val="36"/>
          <w:sz w:val="16"/>
          <w:szCs w:val="16"/>
        </w:rPr>
      </w:pPr>
      <w:r w:rsidRPr="00227817">
        <w:rPr>
          <w:rFonts w:ascii="Arial" w:hAnsi="Arial" w:cs="Arial"/>
          <w:sz w:val="16"/>
          <w:szCs w:val="16"/>
        </w:rPr>
        <w:t xml:space="preserve">Pelo presente instrumento, o </w:t>
      </w:r>
      <w:r w:rsidR="00190648" w:rsidRPr="00227817">
        <w:rPr>
          <w:rFonts w:ascii="Arial" w:hAnsi="Arial" w:cs="Arial"/>
          <w:b/>
          <w:sz w:val="16"/>
          <w:szCs w:val="16"/>
        </w:rPr>
        <w:t>ESTADO DE RONDÔNIA</w:t>
      </w:r>
      <w:r w:rsidRPr="00227817">
        <w:rPr>
          <w:rFonts w:ascii="Arial" w:hAnsi="Arial" w:cs="Arial"/>
          <w:sz w:val="16"/>
          <w:szCs w:val="16"/>
        </w:rPr>
        <w:t>, através da SUPERINTENDÊNCIA ESTADUAL DE LICITAÇÕES – SUPEL situada à AV. FARQUAR N° 2986 COMPLEXO RIO MADEIRA EDIFÍCIO</w:t>
      </w:r>
      <w:r w:rsidR="00624815" w:rsidRPr="00227817">
        <w:rPr>
          <w:rFonts w:ascii="Arial" w:hAnsi="Arial" w:cs="Arial"/>
          <w:sz w:val="16"/>
          <w:szCs w:val="16"/>
        </w:rPr>
        <w:t xml:space="preserve">, </w:t>
      </w:r>
      <w:r w:rsidR="00801E16" w:rsidRPr="00227817">
        <w:rPr>
          <w:rFonts w:ascii="Arial" w:hAnsi="Arial" w:cs="Arial"/>
          <w:sz w:val="16"/>
          <w:szCs w:val="16"/>
        </w:rPr>
        <w:t>PRÉDIO CENTRAL RIO PACAÁS NOVOS 2º ANDAR – BAIRRO: PEDRINHAS</w:t>
      </w:r>
      <w:r w:rsidRPr="00227817">
        <w:rPr>
          <w:rFonts w:ascii="Arial" w:hAnsi="Arial" w:cs="Arial"/>
          <w:sz w:val="16"/>
          <w:szCs w:val="16"/>
        </w:rPr>
        <w:t>, neste ato representado pelo Superintendente da SUPEL, Senhor Márcio Rogério Gabriel e a(s) empresa(s) qualificada(s) no</w:t>
      </w:r>
      <w:r w:rsidR="00190648" w:rsidRPr="00227817">
        <w:rPr>
          <w:rFonts w:ascii="Arial" w:hAnsi="Arial" w:cs="Arial"/>
          <w:sz w:val="16"/>
          <w:szCs w:val="16"/>
        </w:rPr>
        <w:t xml:space="preserve"> Anexo Único desta Ata, resolvem</w:t>
      </w:r>
      <w:r w:rsidRPr="00227817">
        <w:rPr>
          <w:rFonts w:ascii="Arial" w:hAnsi="Arial" w:cs="Arial"/>
          <w:sz w:val="16"/>
          <w:szCs w:val="16"/>
        </w:rPr>
        <w:t xml:space="preserve"> </w:t>
      </w:r>
      <w:r w:rsidRPr="00227817">
        <w:rPr>
          <w:rFonts w:ascii="Arial" w:hAnsi="Arial" w:cs="Arial"/>
          <w:b/>
          <w:sz w:val="16"/>
          <w:szCs w:val="16"/>
        </w:rPr>
        <w:t>REGISTRAR O PREÇ</w:t>
      </w:r>
      <w:r w:rsidR="00F17DD3" w:rsidRPr="00227817">
        <w:rPr>
          <w:rFonts w:ascii="Arial" w:hAnsi="Arial" w:cs="Arial"/>
          <w:b/>
          <w:sz w:val="16"/>
          <w:szCs w:val="16"/>
        </w:rPr>
        <w:t>O</w:t>
      </w:r>
      <w:r w:rsidR="00F17DD3" w:rsidRPr="00227817">
        <w:rPr>
          <w:rFonts w:ascii="Arial" w:hAnsi="Arial" w:cs="Arial"/>
          <w:sz w:val="16"/>
          <w:szCs w:val="16"/>
        </w:rPr>
        <w:t xml:space="preserve"> </w:t>
      </w:r>
      <w:r w:rsidR="00227817" w:rsidRPr="00227817">
        <w:rPr>
          <w:rFonts w:ascii="Arial" w:hAnsi="Arial" w:cs="Arial"/>
          <w:sz w:val="16"/>
          <w:szCs w:val="16"/>
          <w:shd w:val="clear" w:color="auto" w:fill="FFFFFF"/>
        </w:rPr>
        <w:t>para</w:t>
      </w:r>
      <w:r w:rsidR="00BB111C" w:rsidRPr="00BB111C">
        <w:rPr>
          <w:rFonts w:ascii="Arial" w:hAnsi="Arial" w:cs="Arial"/>
          <w:sz w:val="16"/>
          <w:szCs w:val="16"/>
          <w:shd w:val="clear" w:color="auto" w:fill="FFFFFF"/>
        </w:rPr>
        <w:t xml:space="preserve"> futura e eventual aquisição de material de consumo sendo 2.650 (dois mil seiscentos e cinquenta) kits de enxoval para bebê, com objetivo de atender aos recém nascidos de mães em vulnerabilidade social, residentes no Estado de Rondônia,</w:t>
      </w:r>
      <w:r w:rsidR="00BB111C">
        <w:rPr>
          <w:rFonts w:ascii="Arial" w:hAnsi="Arial" w:cs="Arial"/>
          <w:sz w:val="16"/>
          <w:szCs w:val="16"/>
          <w:shd w:val="clear" w:color="auto" w:fill="FFFFFF"/>
        </w:rPr>
        <w:t xml:space="preserve"> Projeto “Mãezinha Rondoniense”,</w:t>
      </w:r>
      <w:r w:rsidR="00322CAA">
        <w:rPr>
          <w:rFonts w:ascii="Arial" w:hAnsi="Arial" w:cs="Arial"/>
          <w:sz w:val="16"/>
          <w:szCs w:val="16"/>
          <w:shd w:val="clear" w:color="auto" w:fill="FFFFFF"/>
        </w:rPr>
        <w:t xml:space="preserve"> </w:t>
      </w:r>
      <w:r w:rsidR="00322CAA">
        <w:rPr>
          <w:rFonts w:ascii="Arial" w:hAnsi="Arial" w:cs="Arial"/>
          <w:sz w:val="16"/>
          <w:szCs w:val="16"/>
          <w:shd w:val="clear" w:color="auto" w:fill="FFFFFF"/>
        </w:rPr>
        <w:t xml:space="preserve">a pedido da </w:t>
      </w:r>
      <w:r w:rsidR="00322CAA" w:rsidRPr="006B6972">
        <w:rPr>
          <w:rFonts w:ascii="Arial" w:hAnsi="Arial" w:cs="Arial"/>
          <w:sz w:val="16"/>
          <w:szCs w:val="16"/>
          <w:shd w:val="clear" w:color="auto" w:fill="FFFFFF"/>
        </w:rPr>
        <w:t>Secretaria de Estado da Assistência e do Desenvolvimento Social – SEAS</w:t>
      </w:r>
      <w:r w:rsidR="00322CAA" w:rsidRPr="00227817">
        <w:rPr>
          <w:rFonts w:ascii="Arial" w:hAnsi="Arial" w:cs="Arial"/>
          <w:sz w:val="16"/>
          <w:szCs w:val="16"/>
          <w:shd w:val="clear" w:color="auto" w:fill="FFFFFF"/>
        </w:rPr>
        <w:t xml:space="preserve"> por um período de 12 meses</w:t>
      </w:r>
      <w:r w:rsidR="00BB111C">
        <w:rPr>
          <w:rFonts w:ascii="Arial" w:hAnsi="Arial" w:cs="Arial"/>
          <w:sz w:val="16"/>
          <w:szCs w:val="16"/>
          <w:shd w:val="clear" w:color="auto" w:fill="FFFFFF"/>
        </w:rPr>
        <w:t xml:space="preserve"> </w:t>
      </w:r>
      <w:r w:rsidRPr="00227817">
        <w:rPr>
          <w:rFonts w:ascii="Arial" w:hAnsi="Arial" w:cs="Arial"/>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227817">
        <w:rPr>
          <w:rFonts w:ascii="Arial" w:hAnsi="Arial" w:cs="Arial"/>
          <w:sz w:val="16"/>
          <w:szCs w:val="16"/>
        </w:rPr>
        <w:t>8.340/13</w:t>
      </w:r>
      <w:r w:rsidRPr="00227817">
        <w:rPr>
          <w:rFonts w:ascii="Arial" w:hAnsi="Arial" w:cs="Arial"/>
          <w:sz w:val="16"/>
          <w:szCs w:val="16"/>
        </w:rPr>
        <w:t xml:space="preserve"> e suas alterações e em conformidade com as disposições a seguir.</w:t>
      </w:r>
    </w:p>
    <w:p w:rsidR="00261BF2" w:rsidRPr="00227817" w:rsidRDefault="00261BF2" w:rsidP="009D2314">
      <w:pPr>
        <w:jc w:val="both"/>
        <w:rPr>
          <w:rFonts w:ascii="Arial" w:hAnsi="Arial" w:cs="Arial"/>
          <w:b/>
          <w:sz w:val="16"/>
          <w:szCs w:val="16"/>
        </w:rPr>
      </w:pPr>
    </w:p>
    <w:p w:rsidR="009D2314" w:rsidRPr="00227817" w:rsidRDefault="009D2314" w:rsidP="009D2314">
      <w:pPr>
        <w:jc w:val="both"/>
        <w:rPr>
          <w:rFonts w:ascii="Arial" w:hAnsi="Arial" w:cs="Arial"/>
          <w:sz w:val="16"/>
          <w:szCs w:val="16"/>
        </w:rPr>
      </w:pPr>
      <w:r w:rsidRPr="00227817">
        <w:rPr>
          <w:rFonts w:ascii="Arial" w:hAnsi="Arial" w:cs="Arial"/>
          <w:b/>
          <w:bCs/>
          <w:sz w:val="16"/>
          <w:szCs w:val="16"/>
        </w:rPr>
        <w:t>1. DO OBJETO</w:t>
      </w:r>
    </w:p>
    <w:p w:rsidR="009D2314" w:rsidRPr="00227817" w:rsidRDefault="009D2314" w:rsidP="009D2314">
      <w:pPr>
        <w:jc w:val="both"/>
        <w:rPr>
          <w:rFonts w:ascii="Arial" w:hAnsi="Arial" w:cs="Arial"/>
          <w:sz w:val="16"/>
          <w:szCs w:val="16"/>
        </w:rPr>
      </w:pPr>
    </w:p>
    <w:p w:rsidR="00BB111C" w:rsidRPr="00BB111C" w:rsidRDefault="002E300A" w:rsidP="00BB111C">
      <w:pPr>
        <w:rPr>
          <w:rFonts w:ascii="Arial" w:hAnsi="Arial" w:cs="Arial"/>
          <w:sz w:val="16"/>
          <w:szCs w:val="16"/>
          <w:shd w:val="clear" w:color="auto" w:fill="FFFFFF"/>
        </w:rPr>
      </w:pPr>
      <w:r w:rsidRPr="00227817">
        <w:rPr>
          <w:rFonts w:ascii="Arial" w:hAnsi="Arial" w:cs="Arial"/>
          <w:b/>
          <w:sz w:val="16"/>
          <w:szCs w:val="16"/>
        </w:rPr>
        <w:t>REGISTRAR O PREÇO</w:t>
      </w:r>
      <w:r w:rsidR="00524202" w:rsidRPr="00227817">
        <w:rPr>
          <w:rFonts w:ascii="Arial" w:hAnsi="Arial" w:cs="Arial"/>
          <w:sz w:val="16"/>
          <w:szCs w:val="16"/>
        </w:rPr>
        <w:t xml:space="preserve"> </w:t>
      </w:r>
      <w:r w:rsidR="00BB111C" w:rsidRPr="00BB111C">
        <w:rPr>
          <w:rFonts w:ascii="Arial" w:hAnsi="Arial" w:cs="Arial"/>
          <w:sz w:val="16"/>
          <w:szCs w:val="16"/>
          <w:shd w:val="clear" w:color="auto" w:fill="FFFFFF"/>
        </w:rPr>
        <w:t>para futura e eventual aquisição de material de consumo sendo 2.650 (dois mil seiscentos e cinquenta) kits de enxoval para bebê, com objetivo de atender aos recém nascidos de mães em vulnerabilidade social, residentes no Estado de Rondônia, Projeto “Mãezinha Rondoniense”</w:t>
      </w:r>
      <w:r w:rsidR="00322CAA">
        <w:rPr>
          <w:rFonts w:ascii="Arial" w:hAnsi="Arial" w:cs="Arial"/>
          <w:sz w:val="16"/>
          <w:szCs w:val="16"/>
          <w:shd w:val="clear" w:color="auto" w:fill="FFFFFF"/>
        </w:rPr>
        <w:t xml:space="preserve">, </w:t>
      </w:r>
      <w:r w:rsidR="00322CAA">
        <w:rPr>
          <w:rFonts w:ascii="Arial" w:hAnsi="Arial" w:cs="Arial"/>
          <w:sz w:val="16"/>
          <w:szCs w:val="16"/>
          <w:shd w:val="clear" w:color="auto" w:fill="FFFFFF"/>
        </w:rPr>
        <w:t xml:space="preserve">a pedido da </w:t>
      </w:r>
      <w:r w:rsidR="00322CAA" w:rsidRPr="006B6972">
        <w:rPr>
          <w:rFonts w:ascii="Arial" w:hAnsi="Arial" w:cs="Arial"/>
          <w:sz w:val="16"/>
          <w:szCs w:val="16"/>
          <w:shd w:val="clear" w:color="auto" w:fill="FFFFFF"/>
        </w:rPr>
        <w:t>Secretaria de Estado da Assistência e do Desenvolvimento Social – SEAS</w:t>
      </w:r>
      <w:r w:rsidR="00322CAA" w:rsidRPr="00227817">
        <w:rPr>
          <w:rFonts w:ascii="Arial" w:hAnsi="Arial" w:cs="Arial"/>
          <w:sz w:val="16"/>
          <w:szCs w:val="16"/>
          <w:shd w:val="clear" w:color="auto" w:fill="FFFFFF"/>
        </w:rPr>
        <w:t xml:space="preserve"> por um período de 12 meses</w:t>
      </w:r>
      <w:r w:rsidR="00BB111C" w:rsidRPr="00BB111C">
        <w:rPr>
          <w:rFonts w:ascii="Arial" w:hAnsi="Arial" w:cs="Arial"/>
          <w:sz w:val="16"/>
          <w:szCs w:val="16"/>
          <w:shd w:val="clear" w:color="auto" w:fill="FFFFFF"/>
        </w:rPr>
        <w:t>.</w:t>
      </w:r>
    </w:p>
    <w:p w:rsidR="00BE024B" w:rsidRPr="00CB5DC6" w:rsidRDefault="00BE024B" w:rsidP="00BB111C">
      <w:pPr>
        <w:pStyle w:val="PargrafodaLista"/>
        <w:tabs>
          <w:tab w:val="left" w:pos="142"/>
          <w:tab w:val="left" w:pos="284"/>
        </w:tabs>
        <w:spacing w:line="276" w:lineRule="auto"/>
        <w:ind w:left="0"/>
        <w:jc w:val="both"/>
        <w:rPr>
          <w:rFonts w:ascii="Arial" w:hAnsi="Arial" w:cs="Arial"/>
          <w:sz w:val="16"/>
          <w:szCs w:val="16"/>
        </w:rPr>
      </w:pPr>
    </w:p>
    <w:p w:rsidR="009D2314" w:rsidRPr="00CB5DC6" w:rsidRDefault="009D2314" w:rsidP="008C7613">
      <w:pPr>
        <w:jc w:val="both"/>
        <w:rPr>
          <w:rFonts w:ascii="Arial" w:hAnsi="Arial" w:cs="Arial"/>
          <w:b/>
          <w:bCs/>
          <w:sz w:val="16"/>
          <w:szCs w:val="16"/>
        </w:rPr>
      </w:pPr>
      <w:r w:rsidRPr="00CB5DC6">
        <w:rPr>
          <w:rFonts w:ascii="Arial" w:hAnsi="Arial" w:cs="Arial"/>
          <w:b/>
          <w:bCs/>
          <w:sz w:val="16"/>
          <w:szCs w:val="16"/>
        </w:rPr>
        <w:t>2. DA VIGÊNCIA</w:t>
      </w:r>
    </w:p>
    <w:p w:rsidR="009D2314" w:rsidRPr="00CB5DC6"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155CDC"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 xml:space="preserve">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Default="009D2314" w:rsidP="00CA0238">
      <w:pPr>
        <w:pStyle w:val="PargrafodaLista"/>
        <w:numPr>
          <w:ilvl w:val="1"/>
          <w:numId w:val="1"/>
        </w:numPr>
        <w:jc w:val="both"/>
        <w:rPr>
          <w:rFonts w:ascii="Arial" w:hAnsi="Arial" w:cs="Arial"/>
          <w:sz w:val="16"/>
          <w:szCs w:val="16"/>
        </w:rPr>
      </w:pPr>
      <w:r w:rsidRPr="00CA0238">
        <w:rPr>
          <w:rFonts w:ascii="Arial" w:hAnsi="Arial" w:cs="Arial"/>
          <w:sz w:val="16"/>
          <w:szCs w:val="16"/>
        </w:rPr>
        <w:t>O objeto e/ou serviço</w:t>
      </w:r>
      <w:r w:rsidR="000233CF" w:rsidRPr="00CA0238">
        <w:rPr>
          <w:rFonts w:ascii="Arial" w:hAnsi="Arial" w:cs="Arial"/>
          <w:sz w:val="16"/>
          <w:szCs w:val="16"/>
        </w:rPr>
        <w:t xml:space="preserve"> </w:t>
      </w:r>
      <w:r w:rsidRPr="00CA0238">
        <w:rPr>
          <w:rFonts w:ascii="Arial" w:hAnsi="Arial" w:cs="Arial"/>
          <w:sz w:val="16"/>
          <w:szCs w:val="16"/>
        </w:rPr>
        <w:t>desta ata deverá ser fornecido parcialmente durante a vigência da ata ou contrato, de acordo com as necessidades dos órgãos requerentes, nas quantidades solicitadas pelos mesmos.</w:t>
      </w:r>
    </w:p>
    <w:p w:rsidR="00D9528D" w:rsidRDefault="00D9528D" w:rsidP="00D9528D">
      <w:pPr>
        <w:pStyle w:val="PargrafodaLista"/>
        <w:ind w:left="360"/>
        <w:jc w:val="both"/>
        <w:rPr>
          <w:rFonts w:ascii="Arial" w:hAnsi="Arial" w:cs="Arial"/>
          <w:sz w:val="16"/>
          <w:szCs w:val="16"/>
        </w:rPr>
      </w:pPr>
    </w:p>
    <w:p w:rsidR="00B50B1D" w:rsidRDefault="00B50B1D" w:rsidP="00D9528D">
      <w:pPr>
        <w:spacing w:line="360" w:lineRule="auto"/>
        <w:jc w:val="both"/>
        <w:rPr>
          <w:rFonts w:ascii="Arial" w:hAnsi="Arial" w:cs="Arial"/>
          <w:b/>
          <w:bCs/>
          <w:color w:val="000000"/>
          <w:sz w:val="16"/>
          <w:szCs w:val="16"/>
        </w:rPr>
      </w:pPr>
    </w:p>
    <w:p w:rsidR="00D9528D" w:rsidRPr="004151FF" w:rsidRDefault="00155CDC" w:rsidP="00D9528D">
      <w:pPr>
        <w:spacing w:line="360" w:lineRule="auto"/>
        <w:jc w:val="both"/>
        <w:rPr>
          <w:rFonts w:ascii="Arial" w:hAnsi="Arial" w:cs="Arial"/>
          <w:b/>
          <w:bCs/>
          <w:sz w:val="16"/>
          <w:szCs w:val="16"/>
        </w:rPr>
      </w:pPr>
      <w:r>
        <w:rPr>
          <w:rFonts w:ascii="Arial" w:hAnsi="Arial" w:cs="Arial"/>
          <w:b/>
          <w:bCs/>
          <w:color w:val="000000"/>
          <w:sz w:val="16"/>
          <w:szCs w:val="16"/>
        </w:rPr>
        <w:t xml:space="preserve">6. </w:t>
      </w:r>
      <w:r w:rsidR="00D9528D" w:rsidRPr="004151FF">
        <w:rPr>
          <w:rFonts w:ascii="Arial" w:hAnsi="Arial" w:cs="Arial"/>
          <w:b/>
          <w:bCs/>
          <w:color w:val="000000"/>
          <w:sz w:val="16"/>
          <w:szCs w:val="16"/>
        </w:rPr>
        <w:t xml:space="preserve"> </w:t>
      </w:r>
      <w:r w:rsidR="007D5A8D" w:rsidRPr="009A54D1">
        <w:rPr>
          <w:rFonts w:ascii="Arial" w:hAnsi="Arial" w:cs="Arial"/>
          <w:b/>
          <w:bCs/>
          <w:sz w:val="16"/>
          <w:szCs w:val="16"/>
        </w:rPr>
        <w:t>DO PRAZO E LOCAL DE ENTREGA</w:t>
      </w:r>
    </w:p>
    <w:p w:rsidR="007D5A8D" w:rsidRPr="009A54D1" w:rsidRDefault="00D9528D" w:rsidP="007D5A8D">
      <w:pPr>
        <w:pStyle w:val="Recuodecorpodetexto3"/>
        <w:spacing w:after="0"/>
        <w:ind w:left="0"/>
        <w:rPr>
          <w:b/>
          <w:bCs/>
          <w:sz w:val="16"/>
          <w:szCs w:val="16"/>
        </w:rPr>
      </w:pPr>
      <w:r w:rsidRPr="004151FF">
        <w:rPr>
          <w:sz w:val="16"/>
          <w:szCs w:val="16"/>
        </w:rPr>
        <w:t>6.1</w:t>
      </w:r>
      <w:r w:rsidR="007D5A8D" w:rsidRPr="007D5A8D">
        <w:rPr>
          <w:sz w:val="16"/>
          <w:szCs w:val="16"/>
        </w:rPr>
        <w:t xml:space="preserve"> </w:t>
      </w:r>
      <w:r w:rsidR="007D5A8D" w:rsidRPr="009A54D1">
        <w:rPr>
          <w:sz w:val="16"/>
          <w:szCs w:val="16"/>
        </w:rPr>
        <w:t>No recebim</w:t>
      </w:r>
      <w:r w:rsidR="007D5A8D">
        <w:rPr>
          <w:sz w:val="16"/>
          <w:szCs w:val="16"/>
        </w:rPr>
        <w:t>e</w:t>
      </w:r>
      <w:r w:rsidR="007D5A8D" w:rsidRPr="009A54D1">
        <w:rPr>
          <w:sz w:val="16"/>
          <w:szCs w:val="16"/>
        </w:rPr>
        <w:t xml:space="preserve">nto e aceitação de qualquer item, objeto desta Ata de Registro de Preços, serão observadas as especificações contidas no instrumento convocatório. </w:t>
      </w:r>
      <w:r w:rsidR="007D5A8D" w:rsidRPr="009A54D1">
        <w:rPr>
          <w:b/>
          <w:bCs/>
          <w:sz w:val="16"/>
          <w:szCs w:val="16"/>
        </w:rPr>
        <w:t> </w:t>
      </w:r>
    </w:p>
    <w:p w:rsidR="00B057F9" w:rsidRDefault="007D5A8D" w:rsidP="00B057F9">
      <w:pPr>
        <w:pStyle w:val="Corpodetexto3"/>
        <w:numPr>
          <w:ilvl w:val="1"/>
          <w:numId w:val="2"/>
        </w:numPr>
        <w:tabs>
          <w:tab w:val="left" w:pos="900"/>
        </w:tabs>
        <w:ind w:right="47"/>
        <w:rPr>
          <w:rFonts w:ascii="Arial" w:hAnsi="Arial" w:cs="Arial"/>
          <w:sz w:val="16"/>
          <w:szCs w:val="16"/>
        </w:rPr>
      </w:pPr>
      <w:r w:rsidRPr="009A54D1">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B057F9" w:rsidRDefault="00B057F9" w:rsidP="00B057F9">
      <w:pPr>
        <w:pStyle w:val="Corpodetexto3"/>
        <w:tabs>
          <w:tab w:val="left" w:pos="900"/>
        </w:tabs>
        <w:ind w:left="360" w:right="47"/>
        <w:rPr>
          <w:rFonts w:ascii="Arial" w:hAnsi="Arial" w:cs="Arial"/>
          <w:sz w:val="16"/>
          <w:szCs w:val="16"/>
        </w:rPr>
      </w:pPr>
    </w:p>
    <w:p w:rsidR="00B057F9" w:rsidRPr="00BB111C" w:rsidRDefault="00B057F9" w:rsidP="00BB111C">
      <w:pPr>
        <w:pStyle w:val="Corpodetexto3"/>
        <w:numPr>
          <w:ilvl w:val="1"/>
          <w:numId w:val="2"/>
        </w:numPr>
        <w:tabs>
          <w:tab w:val="left" w:pos="900"/>
        </w:tabs>
        <w:ind w:right="47"/>
        <w:rPr>
          <w:rFonts w:ascii="Arial" w:hAnsi="Arial" w:cs="Arial"/>
          <w:sz w:val="16"/>
          <w:szCs w:val="16"/>
        </w:rPr>
      </w:pPr>
      <w:r w:rsidRPr="00BB111C">
        <w:rPr>
          <w:rFonts w:ascii="Arial" w:hAnsi="Arial" w:cs="Arial"/>
          <w:b/>
          <w:bCs/>
          <w:color w:val="000000"/>
          <w:sz w:val="16"/>
          <w:szCs w:val="16"/>
        </w:rPr>
        <w:t>Prazo para entrega dos materiais</w:t>
      </w:r>
      <w:r w:rsidRPr="00BB111C">
        <w:rPr>
          <w:rFonts w:ascii="Arial" w:hAnsi="Arial" w:cs="Arial"/>
          <w:color w:val="000000"/>
          <w:sz w:val="16"/>
          <w:szCs w:val="16"/>
        </w:rPr>
        <w:t xml:space="preserve">: </w:t>
      </w:r>
      <w:r w:rsidR="00BB111C" w:rsidRPr="00BB111C">
        <w:rPr>
          <w:rFonts w:ascii="Arial" w:hAnsi="Arial" w:cs="Arial"/>
          <w:color w:val="000000"/>
          <w:sz w:val="16"/>
          <w:szCs w:val="16"/>
        </w:rPr>
        <w:t>Será no máximo de até 30 (trinta) dias corridos, a partir da data do recebimento da Nota de Empenho – NE.</w:t>
      </w:r>
    </w:p>
    <w:p w:rsidR="00BB111C" w:rsidRPr="00BB111C" w:rsidRDefault="00BB111C" w:rsidP="00BB111C">
      <w:pPr>
        <w:pStyle w:val="Corpodetexto3"/>
        <w:tabs>
          <w:tab w:val="left" w:pos="900"/>
        </w:tabs>
        <w:ind w:right="47"/>
        <w:rPr>
          <w:rFonts w:ascii="Arial" w:hAnsi="Arial" w:cs="Arial"/>
          <w:sz w:val="16"/>
          <w:szCs w:val="16"/>
        </w:rPr>
      </w:pPr>
    </w:p>
    <w:p w:rsidR="00F61741" w:rsidRPr="00BB111C" w:rsidRDefault="00B057F9" w:rsidP="00BB111C">
      <w:pPr>
        <w:pStyle w:val="Corpodetexto3"/>
        <w:numPr>
          <w:ilvl w:val="1"/>
          <w:numId w:val="2"/>
        </w:numPr>
        <w:tabs>
          <w:tab w:val="left" w:pos="900"/>
        </w:tabs>
        <w:ind w:right="47"/>
        <w:rPr>
          <w:rFonts w:ascii="Arial" w:hAnsi="Arial" w:cs="Arial"/>
          <w:sz w:val="16"/>
          <w:szCs w:val="16"/>
        </w:rPr>
      </w:pPr>
      <w:r w:rsidRPr="00BB111C">
        <w:rPr>
          <w:rFonts w:ascii="Arial" w:hAnsi="Arial" w:cs="Arial"/>
          <w:b/>
          <w:bCs/>
          <w:color w:val="000000"/>
          <w:sz w:val="16"/>
          <w:szCs w:val="16"/>
        </w:rPr>
        <w:t>Local de entrega dos materiais</w:t>
      </w:r>
      <w:r w:rsidR="00BB111C" w:rsidRPr="00BB111C">
        <w:rPr>
          <w:rFonts w:ascii="Arial" w:hAnsi="Arial" w:cs="Arial"/>
          <w:bCs/>
          <w:color w:val="000000"/>
          <w:sz w:val="16"/>
          <w:szCs w:val="16"/>
        </w:rPr>
        <w:t xml:space="preserve">: </w:t>
      </w:r>
      <w:r w:rsidR="00BB111C" w:rsidRPr="00BB111C">
        <w:rPr>
          <w:rFonts w:ascii="Arial" w:hAnsi="Arial" w:cs="Arial"/>
          <w:bCs/>
          <w:sz w:val="16"/>
          <w:szCs w:val="16"/>
        </w:rPr>
        <w:t>Os materiais serão entregues no Almoxarifado da SEAS, localizado na Rua: Salgado Filho, 2225 – Bairro: São Cristóvão, nos seguintes horários: Segunda a Sexta-feira: das 07:30min às 13h, no município de porto velho, no prazo estipulado em conformidade com as descrições e exigências previstas neste Termo de Referência, sob pena de aplicação de sanções previstas em Lei.</w:t>
      </w:r>
    </w:p>
    <w:p w:rsidR="00BB111C" w:rsidRPr="00BB111C" w:rsidRDefault="00BB111C" w:rsidP="00BB111C">
      <w:pPr>
        <w:pStyle w:val="Corpodetexto3"/>
        <w:tabs>
          <w:tab w:val="left" w:pos="900"/>
        </w:tabs>
        <w:ind w:right="47"/>
        <w:rPr>
          <w:rFonts w:ascii="Arial" w:hAnsi="Arial" w:cs="Arial"/>
          <w:sz w:val="16"/>
          <w:szCs w:val="16"/>
        </w:rPr>
      </w:pPr>
    </w:p>
    <w:p w:rsidR="009D2314" w:rsidRPr="00BB111C" w:rsidRDefault="007A61C6" w:rsidP="009F2CD8">
      <w:pPr>
        <w:pStyle w:val="PargrafodaLista"/>
        <w:numPr>
          <w:ilvl w:val="0"/>
          <w:numId w:val="3"/>
        </w:numPr>
        <w:jc w:val="both"/>
        <w:rPr>
          <w:rFonts w:ascii="Arial" w:hAnsi="Arial" w:cs="Arial"/>
          <w:b/>
          <w:bCs/>
          <w:sz w:val="16"/>
          <w:szCs w:val="16"/>
        </w:rPr>
      </w:pPr>
      <w:r w:rsidRPr="00BB111C">
        <w:rPr>
          <w:rFonts w:ascii="Arial" w:hAnsi="Arial" w:cs="Arial"/>
          <w:b/>
          <w:bCs/>
          <w:sz w:val="16"/>
          <w:szCs w:val="16"/>
        </w:rPr>
        <w:t>D</w:t>
      </w:r>
      <w:r w:rsidR="009D2314" w:rsidRPr="00BB111C">
        <w:rPr>
          <w:rFonts w:ascii="Arial" w:hAnsi="Arial" w:cs="Arial"/>
          <w:b/>
          <w:bCs/>
          <w:sz w:val="16"/>
          <w:szCs w:val="16"/>
        </w:rPr>
        <w:t xml:space="preserve">AS CONDIÇÕES DE PAGAMENTO </w:t>
      </w:r>
      <w:r w:rsidR="00ED6824" w:rsidRPr="00BB111C">
        <w:rPr>
          <w:rFonts w:ascii="Arial" w:hAnsi="Arial" w:cs="Arial"/>
          <w:b/>
          <w:bCs/>
          <w:sz w:val="16"/>
          <w:szCs w:val="16"/>
        </w:rPr>
        <w:tab/>
      </w:r>
    </w:p>
    <w:p w:rsidR="00A41308" w:rsidRPr="004151FF" w:rsidRDefault="00A41308" w:rsidP="00A41308">
      <w:pPr>
        <w:pStyle w:val="PargrafodaLista"/>
        <w:tabs>
          <w:tab w:val="left" w:pos="993"/>
          <w:tab w:val="left" w:pos="1276"/>
        </w:tabs>
        <w:ind w:left="360"/>
        <w:jc w:val="both"/>
        <w:rPr>
          <w:rFonts w:ascii="Arial" w:hAnsi="Arial" w:cs="Arial"/>
          <w:b/>
          <w:bCs/>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A empresa detentora da Ata apresentará a Gerência Financeira do Órgão requisitante a nota fiscal</w:t>
      </w:r>
      <w:r w:rsidRPr="004151FF">
        <w:rPr>
          <w:rFonts w:ascii="Arial" w:hAnsi="Arial" w:cs="Arial"/>
          <w:b/>
          <w:bCs/>
          <w:sz w:val="16"/>
          <w:szCs w:val="16"/>
        </w:rPr>
        <w:t xml:space="preserve"> referente ao fornecimento efetuado</w:t>
      </w:r>
      <w:r w:rsidRPr="004151FF">
        <w:rPr>
          <w:rFonts w:ascii="Arial" w:hAnsi="Arial" w:cs="Arial"/>
          <w:sz w:val="16"/>
          <w:szCs w:val="16"/>
        </w:rPr>
        <w:t>.</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 xml:space="preserve">O respectivo Órgão terá o prazo de </w:t>
      </w:r>
      <w:r w:rsidR="008A1EAC" w:rsidRPr="004151FF">
        <w:rPr>
          <w:rFonts w:ascii="Arial" w:hAnsi="Arial" w:cs="Arial"/>
          <w:sz w:val="16"/>
          <w:szCs w:val="16"/>
        </w:rPr>
        <w:t>10</w:t>
      </w:r>
      <w:r w:rsidRPr="004151FF">
        <w:rPr>
          <w:rFonts w:ascii="Arial" w:hAnsi="Arial" w:cs="Arial"/>
          <w:b/>
          <w:bCs/>
          <w:sz w:val="16"/>
          <w:szCs w:val="16"/>
        </w:rPr>
        <w:t xml:space="preserve"> (</w:t>
      </w:r>
      <w:r w:rsidR="008A1EAC" w:rsidRPr="004151FF">
        <w:rPr>
          <w:rFonts w:ascii="Arial" w:hAnsi="Arial" w:cs="Arial"/>
          <w:b/>
          <w:bCs/>
          <w:sz w:val="16"/>
          <w:szCs w:val="16"/>
        </w:rPr>
        <w:t>dez</w:t>
      </w:r>
      <w:r w:rsidRPr="004151FF">
        <w:rPr>
          <w:rFonts w:ascii="Arial" w:hAnsi="Arial" w:cs="Arial"/>
          <w:b/>
          <w:bCs/>
          <w:sz w:val="16"/>
          <w:szCs w:val="16"/>
        </w:rPr>
        <w:t>) dias úteis</w:t>
      </w:r>
      <w:r w:rsidRPr="004151FF">
        <w:rPr>
          <w:rFonts w:ascii="Arial" w:hAnsi="Arial" w:cs="Arial"/>
          <w:sz w:val="16"/>
          <w:szCs w:val="16"/>
        </w:rPr>
        <w:t xml:space="preserve">, a contar da apresentação da nota fiscal para </w:t>
      </w:r>
      <w:r w:rsidRPr="004151FF">
        <w:rPr>
          <w:rFonts w:ascii="Arial" w:hAnsi="Arial" w:cs="Arial"/>
          <w:b/>
          <w:bCs/>
          <w:sz w:val="16"/>
          <w:szCs w:val="16"/>
        </w:rPr>
        <w:t>aceitá-la ou rejeitá-la</w:t>
      </w:r>
      <w:r w:rsidRPr="004151FF">
        <w:rPr>
          <w:rFonts w:ascii="Arial" w:hAnsi="Arial" w:cs="Arial"/>
          <w:sz w:val="16"/>
          <w:szCs w:val="16"/>
        </w:rPr>
        <w:t>.</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lastRenderedPageBreak/>
        <w:t>A nota fiscal</w:t>
      </w:r>
      <w:r w:rsidRPr="004151FF">
        <w:rPr>
          <w:rFonts w:ascii="Arial" w:hAnsi="Arial" w:cs="Arial"/>
          <w:b/>
          <w:bCs/>
          <w:sz w:val="16"/>
          <w:szCs w:val="16"/>
        </w:rPr>
        <w:t xml:space="preserve"> não aprovada será devolvida à empresa </w:t>
      </w:r>
      <w:r w:rsidRPr="004151FF">
        <w:rPr>
          <w:rFonts w:ascii="Arial" w:hAnsi="Arial" w:cs="Arial"/>
          <w:sz w:val="16"/>
          <w:szCs w:val="16"/>
        </w:rPr>
        <w:t xml:space="preserve">detentora da Ata </w:t>
      </w:r>
      <w:r w:rsidRPr="004151FF">
        <w:rPr>
          <w:rFonts w:ascii="Arial" w:hAnsi="Arial" w:cs="Arial"/>
          <w:b/>
          <w:bCs/>
          <w:sz w:val="16"/>
          <w:szCs w:val="16"/>
        </w:rPr>
        <w:t>para as necessárias correções</w:t>
      </w:r>
      <w:r w:rsidRPr="004151FF">
        <w:rPr>
          <w:rFonts w:ascii="Arial" w:hAnsi="Arial" w:cs="Arial"/>
          <w:sz w:val="16"/>
          <w:szCs w:val="16"/>
        </w:rPr>
        <w:t xml:space="preserve">, com as informações que motivaram sua rejeição, contando-se o prazo estabelecido no subitem 6.2. </w:t>
      </w:r>
      <w:proofErr w:type="gramStart"/>
      <w:r w:rsidRPr="004151FF">
        <w:rPr>
          <w:rFonts w:ascii="Arial" w:hAnsi="Arial" w:cs="Arial"/>
          <w:sz w:val="16"/>
          <w:szCs w:val="16"/>
        </w:rPr>
        <w:t>a</w:t>
      </w:r>
      <w:proofErr w:type="gramEnd"/>
      <w:r w:rsidRPr="004151FF">
        <w:rPr>
          <w:rFonts w:ascii="Arial" w:hAnsi="Arial" w:cs="Arial"/>
          <w:sz w:val="16"/>
          <w:szCs w:val="16"/>
        </w:rPr>
        <w:t xml:space="preserve"> partir da data de sua reapresentação.</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A devolução da nota fiscal não aprovada, em hipótese alguma, servirá de pretexto para que a empresa detentora da Ata suspenda quaisquer fornecimentos.</w:t>
      </w:r>
    </w:p>
    <w:p w:rsidR="009D2314" w:rsidRPr="004151FF" w:rsidRDefault="009D2314" w:rsidP="009D2314">
      <w:pPr>
        <w:jc w:val="both"/>
        <w:rPr>
          <w:rFonts w:ascii="Arial" w:hAnsi="Arial" w:cs="Arial"/>
          <w:sz w:val="16"/>
          <w:szCs w:val="16"/>
        </w:rPr>
      </w:pPr>
    </w:p>
    <w:p w:rsidR="005E1530" w:rsidRPr="004151FF" w:rsidRDefault="009D2314" w:rsidP="002645AD">
      <w:pPr>
        <w:numPr>
          <w:ilvl w:val="1"/>
          <w:numId w:val="3"/>
        </w:numPr>
        <w:jc w:val="both"/>
        <w:rPr>
          <w:rFonts w:ascii="Arial" w:hAnsi="Arial" w:cs="Arial"/>
          <w:sz w:val="16"/>
          <w:szCs w:val="16"/>
        </w:rPr>
      </w:pPr>
      <w:r w:rsidRPr="004151FF">
        <w:rPr>
          <w:rFonts w:ascii="Arial" w:hAnsi="Arial" w:cs="Arial"/>
          <w:sz w:val="16"/>
          <w:szCs w:val="16"/>
        </w:rPr>
        <w:t>O Estado de Rondônia, através dos órgãos requisitantes, providenciará o pagamento no prazo de até 30</w:t>
      </w:r>
      <w:r w:rsidRPr="004151FF">
        <w:rPr>
          <w:rFonts w:ascii="Arial" w:hAnsi="Arial" w:cs="Arial"/>
          <w:b/>
          <w:bCs/>
          <w:sz w:val="16"/>
          <w:szCs w:val="16"/>
        </w:rPr>
        <w:t xml:space="preserve"> (trinta) dias corridos</w:t>
      </w:r>
      <w:r w:rsidRPr="004151FF">
        <w:rPr>
          <w:rFonts w:ascii="Arial" w:hAnsi="Arial" w:cs="Arial"/>
          <w:sz w:val="16"/>
          <w:szCs w:val="16"/>
        </w:rPr>
        <w:t>, contada da data do aceite da nota fiscal.</w:t>
      </w:r>
    </w:p>
    <w:p w:rsidR="009D2314" w:rsidRPr="004151FF" w:rsidRDefault="009D2314" w:rsidP="009D2314">
      <w:pPr>
        <w:pStyle w:val="Corpodetexto2"/>
        <w:ind w:right="-1" w:firstLine="0"/>
        <w:rPr>
          <w:sz w:val="16"/>
          <w:szCs w:val="16"/>
        </w:rPr>
      </w:pPr>
    </w:p>
    <w:p w:rsidR="009D2314" w:rsidRPr="004151FF" w:rsidRDefault="009D2314" w:rsidP="009D2314">
      <w:pPr>
        <w:pStyle w:val="NormalWeb"/>
        <w:spacing w:before="0" w:beforeAutospacing="0" w:after="0" w:afterAutospacing="0"/>
        <w:jc w:val="both"/>
        <w:rPr>
          <w:rFonts w:ascii="Arial" w:hAnsi="Arial" w:cs="Arial"/>
          <w:b/>
          <w:bCs/>
          <w:sz w:val="16"/>
          <w:szCs w:val="16"/>
        </w:rPr>
      </w:pPr>
      <w:r w:rsidRPr="004151FF">
        <w:rPr>
          <w:rFonts w:ascii="Arial" w:hAnsi="Arial" w:cs="Arial"/>
          <w:b/>
          <w:bCs/>
          <w:sz w:val="16"/>
          <w:szCs w:val="16"/>
        </w:rPr>
        <w:t>8.  DA DOTAÇÃO ORÇAMENTÁRIA</w:t>
      </w:r>
    </w:p>
    <w:p w:rsidR="009D2314" w:rsidRPr="004151FF" w:rsidRDefault="009D2314" w:rsidP="009D2314">
      <w:pPr>
        <w:pStyle w:val="NormalWeb"/>
        <w:spacing w:before="0" w:beforeAutospacing="0" w:after="0" w:afterAutospacing="0"/>
        <w:jc w:val="both"/>
        <w:rPr>
          <w:rFonts w:ascii="Arial" w:hAnsi="Arial" w:cs="Arial"/>
          <w:b/>
          <w:bCs/>
          <w:sz w:val="16"/>
          <w:szCs w:val="16"/>
        </w:rPr>
      </w:pPr>
    </w:p>
    <w:p w:rsidR="009D2314" w:rsidRPr="004151FF" w:rsidRDefault="009D2314" w:rsidP="00160FBE">
      <w:pPr>
        <w:pStyle w:val="NormalWeb"/>
        <w:numPr>
          <w:ilvl w:val="1"/>
          <w:numId w:val="4"/>
        </w:numPr>
        <w:spacing w:before="0" w:beforeAutospacing="0" w:after="0" w:afterAutospacing="0"/>
        <w:jc w:val="both"/>
        <w:rPr>
          <w:rFonts w:ascii="Arial" w:hAnsi="Arial" w:cs="Arial"/>
          <w:sz w:val="16"/>
          <w:szCs w:val="16"/>
        </w:rPr>
      </w:pPr>
      <w:r w:rsidRPr="004151FF">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4151FF" w:rsidRDefault="008E4E8A" w:rsidP="008E4E8A">
      <w:pPr>
        <w:pStyle w:val="NormalWeb"/>
        <w:spacing w:before="0" w:beforeAutospacing="0" w:after="0" w:afterAutospacing="0"/>
        <w:ind w:left="360"/>
        <w:jc w:val="both"/>
        <w:rPr>
          <w:rFonts w:ascii="Arial" w:hAnsi="Arial" w:cs="Arial"/>
          <w:sz w:val="16"/>
          <w:szCs w:val="16"/>
        </w:rPr>
      </w:pPr>
    </w:p>
    <w:p w:rsidR="00B50B1D" w:rsidRDefault="00B50B1D" w:rsidP="00155CDC">
      <w:pPr>
        <w:pStyle w:val="Cabealho"/>
        <w:tabs>
          <w:tab w:val="right" w:pos="709"/>
        </w:tabs>
        <w:spacing w:line="276" w:lineRule="auto"/>
        <w:jc w:val="both"/>
        <w:rPr>
          <w:rFonts w:ascii="Arial" w:hAnsi="Arial" w:cs="Arial"/>
          <w:b/>
          <w:snapToGrid w:val="0"/>
          <w:sz w:val="16"/>
          <w:szCs w:val="16"/>
        </w:rPr>
      </w:pPr>
    </w:p>
    <w:p w:rsidR="00BB111C" w:rsidRDefault="00CF05DA" w:rsidP="00BB111C">
      <w:pPr>
        <w:pStyle w:val="Cabealho"/>
        <w:numPr>
          <w:ilvl w:val="0"/>
          <w:numId w:val="4"/>
        </w:numPr>
        <w:tabs>
          <w:tab w:val="right" w:pos="709"/>
        </w:tabs>
        <w:spacing w:line="276" w:lineRule="auto"/>
        <w:jc w:val="both"/>
        <w:rPr>
          <w:rFonts w:ascii="Arial" w:hAnsi="Arial" w:cs="Arial"/>
          <w:b/>
          <w:snapToGrid w:val="0"/>
          <w:sz w:val="16"/>
          <w:szCs w:val="16"/>
        </w:rPr>
      </w:pPr>
      <w:r>
        <w:rPr>
          <w:rFonts w:ascii="Arial" w:hAnsi="Arial" w:cs="Arial"/>
          <w:b/>
          <w:snapToGrid w:val="0"/>
          <w:sz w:val="16"/>
          <w:szCs w:val="16"/>
        </w:rPr>
        <w:t>DAS SANÇÕES:</w:t>
      </w:r>
    </w:p>
    <w:p w:rsidR="00BB111C" w:rsidRPr="00BB111C" w:rsidRDefault="00BB111C" w:rsidP="00BB111C">
      <w:pPr>
        <w:pStyle w:val="Cabealho"/>
        <w:numPr>
          <w:ilvl w:val="1"/>
          <w:numId w:val="4"/>
        </w:numPr>
        <w:tabs>
          <w:tab w:val="right" w:pos="709"/>
        </w:tabs>
        <w:spacing w:line="276" w:lineRule="auto"/>
        <w:jc w:val="both"/>
        <w:rPr>
          <w:rFonts w:ascii="Arial" w:hAnsi="Arial" w:cs="Arial"/>
          <w:b/>
          <w:snapToGrid w:val="0"/>
          <w:sz w:val="16"/>
          <w:szCs w:val="16"/>
        </w:rPr>
      </w:pPr>
      <w:r w:rsidRPr="00BB111C">
        <w:rPr>
          <w:rFonts w:ascii="Arial" w:hAnsi="Arial" w:cs="Arial"/>
          <w:color w:val="000000"/>
          <w:sz w:val="16"/>
          <w:szCs w:val="16"/>
        </w:rPr>
        <w:t>Sem prejuízo das sanções cominadas no art. 87. I, II e IV, da Lei nº 8.666/93, pela inexecução contratual ou parcial do contrato, a Administração poderá, garantida a prévia e ampla defesa, aplicar à Contratada multa de até 10% (dez por cento) sobre a parcela inadimplida.</w:t>
      </w:r>
    </w:p>
    <w:p w:rsidR="00BB111C" w:rsidRPr="00BB111C" w:rsidRDefault="00BB111C" w:rsidP="00BB111C">
      <w:pPr>
        <w:pStyle w:val="Cabealho"/>
        <w:numPr>
          <w:ilvl w:val="1"/>
          <w:numId w:val="4"/>
        </w:numPr>
        <w:tabs>
          <w:tab w:val="right" w:pos="709"/>
        </w:tabs>
        <w:spacing w:line="276" w:lineRule="auto"/>
        <w:jc w:val="both"/>
        <w:rPr>
          <w:rFonts w:ascii="Arial" w:hAnsi="Arial" w:cs="Arial"/>
          <w:b/>
          <w:snapToGrid w:val="0"/>
          <w:sz w:val="16"/>
          <w:szCs w:val="16"/>
        </w:rPr>
      </w:pPr>
      <w:r w:rsidRPr="00BB111C">
        <w:rPr>
          <w:rFonts w:ascii="Arial" w:hAnsi="Arial" w:cs="Arial"/>
          <w:color w:val="000000"/>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BB111C" w:rsidRPr="00BB111C" w:rsidRDefault="00BB111C" w:rsidP="00BB111C">
      <w:pPr>
        <w:pStyle w:val="Cabealho"/>
        <w:numPr>
          <w:ilvl w:val="1"/>
          <w:numId w:val="4"/>
        </w:numPr>
        <w:tabs>
          <w:tab w:val="right" w:pos="709"/>
        </w:tabs>
        <w:spacing w:line="276" w:lineRule="auto"/>
        <w:jc w:val="both"/>
        <w:rPr>
          <w:rFonts w:ascii="Arial" w:hAnsi="Arial" w:cs="Arial"/>
          <w:b/>
          <w:snapToGrid w:val="0"/>
          <w:sz w:val="16"/>
          <w:szCs w:val="16"/>
        </w:rPr>
      </w:pPr>
      <w:r w:rsidRPr="00BB111C">
        <w:rPr>
          <w:rFonts w:ascii="Arial" w:hAnsi="Arial" w:cs="Arial"/>
          <w:color w:val="00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BB111C" w:rsidRPr="00BB111C" w:rsidRDefault="00BB111C" w:rsidP="00BB111C">
      <w:pPr>
        <w:pStyle w:val="Cabealho"/>
        <w:numPr>
          <w:ilvl w:val="1"/>
          <w:numId w:val="4"/>
        </w:numPr>
        <w:tabs>
          <w:tab w:val="right" w:pos="709"/>
        </w:tabs>
        <w:spacing w:line="276" w:lineRule="auto"/>
        <w:jc w:val="both"/>
        <w:rPr>
          <w:rFonts w:ascii="Arial" w:hAnsi="Arial" w:cs="Arial"/>
          <w:b/>
          <w:snapToGrid w:val="0"/>
          <w:sz w:val="16"/>
          <w:szCs w:val="16"/>
        </w:rPr>
      </w:pPr>
      <w:r w:rsidRPr="00BB111C">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BB111C" w:rsidRPr="00BB111C" w:rsidRDefault="00BB111C" w:rsidP="00BB111C">
      <w:pPr>
        <w:pStyle w:val="Cabealho"/>
        <w:numPr>
          <w:ilvl w:val="1"/>
          <w:numId w:val="4"/>
        </w:numPr>
        <w:tabs>
          <w:tab w:val="right" w:pos="709"/>
        </w:tabs>
        <w:spacing w:line="276" w:lineRule="auto"/>
        <w:jc w:val="both"/>
        <w:rPr>
          <w:rFonts w:ascii="Arial" w:hAnsi="Arial" w:cs="Arial"/>
          <w:b/>
          <w:snapToGrid w:val="0"/>
          <w:sz w:val="16"/>
          <w:szCs w:val="16"/>
        </w:rPr>
      </w:pPr>
      <w:r w:rsidRPr="00BB111C">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BB111C" w:rsidRPr="00BB111C" w:rsidRDefault="00BB111C" w:rsidP="00BB111C">
      <w:pPr>
        <w:pStyle w:val="Cabealho"/>
        <w:numPr>
          <w:ilvl w:val="1"/>
          <w:numId w:val="4"/>
        </w:numPr>
        <w:tabs>
          <w:tab w:val="right" w:pos="709"/>
        </w:tabs>
        <w:spacing w:line="276" w:lineRule="auto"/>
        <w:jc w:val="both"/>
        <w:rPr>
          <w:rFonts w:ascii="Arial" w:hAnsi="Arial" w:cs="Arial"/>
          <w:b/>
          <w:snapToGrid w:val="0"/>
          <w:sz w:val="16"/>
          <w:szCs w:val="16"/>
        </w:rPr>
      </w:pPr>
      <w:r w:rsidRPr="00BB111C">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w:t>
      </w:r>
    </w:p>
    <w:p w:rsidR="00BB111C" w:rsidRPr="00BB111C" w:rsidRDefault="00BB111C" w:rsidP="00BB111C">
      <w:pPr>
        <w:pStyle w:val="Cabealho"/>
        <w:numPr>
          <w:ilvl w:val="1"/>
          <w:numId w:val="4"/>
        </w:numPr>
        <w:tabs>
          <w:tab w:val="right" w:pos="709"/>
        </w:tabs>
        <w:spacing w:line="276" w:lineRule="auto"/>
        <w:jc w:val="both"/>
        <w:rPr>
          <w:rFonts w:ascii="Arial" w:hAnsi="Arial" w:cs="Arial"/>
          <w:b/>
          <w:snapToGrid w:val="0"/>
          <w:sz w:val="16"/>
          <w:szCs w:val="16"/>
        </w:rPr>
      </w:pPr>
      <w:r w:rsidRPr="00BB111C">
        <w:rPr>
          <w:rFonts w:ascii="Arial" w:hAnsi="Arial" w:cs="Arial"/>
          <w:color w:val="000000"/>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w:t>
      </w:r>
    </w:p>
    <w:p w:rsidR="00BB111C" w:rsidRPr="00BB111C" w:rsidRDefault="00BB111C" w:rsidP="00BB111C">
      <w:pPr>
        <w:pStyle w:val="Cabealho"/>
        <w:numPr>
          <w:ilvl w:val="1"/>
          <w:numId w:val="4"/>
        </w:numPr>
        <w:tabs>
          <w:tab w:val="right" w:pos="709"/>
        </w:tabs>
        <w:spacing w:line="276" w:lineRule="auto"/>
        <w:jc w:val="both"/>
        <w:rPr>
          <w:rFonts w:ascii="Arial" w:hAnsi="Arial" w:cs="Arial"/>
          <w:b/>
          <w:snapToGrid w:val="0"/>
          <w:sz w:val="16"/>
          <w:szCs w:val="16"/>
        </w:rPr>
      </w:pPr>
      <w:r w:rsidRPr="00BB111C">
        <w:rPr>
          <w:rFonts w:ascii="Arial" w:hAnsi="Arial" w:cs="Arial"/>
          <w:color w:val="000000"/>
          <w:sz w:val="16"/>
          <w:szCs w:val="16"/>
        </w:rPr>
        <w:t>São exemplos de infração administrativa penalizáveis, nos termos da Lei nº 8.666, de 1993, da Lei nº 10.520, de 2002, do Decreto nº 3.555, de 2000, e do Decreto nº 5.450, de 2005:</w:t>
      </w:r>
    </w:p>
    <w:p w:rsidR="00BB111C" w:rsidRPr="00BB111C" w:rsidRDefault="00BB111C" w:rsidP="00BB111C">
      <w:pPr>
        <w:pStyle w:val="Cabealho"/>
        <w:numPr>
          <w:ilvl w:val="2"/>
          <w:numId w:val="4"/>
        </w:numPr>
        <w:tabs>
          <w:tab w:val="right" w:pos="709"/>
        </w:tabs>
        <w:spacing w:line="276" w:lineRule="auto"/>
        <w:jc w:val="both"/>
        <w:rPr>
          <w:rFonts w:ascii="Arial" w:hAnsi="Arial" w:cs="Arial"/>
          <w:b/>
          <w:snapToGrid w:val="0"/>
          <w:sz w:val="16"/>
          <w:szCs w:val="16"/>
        </w:rPr>
      </w:pPr>
      <w:r w:rsidRPr="00BB111C">
        <w:rPr>
          <w:rFonts w:ascii="Arial" w:hAnsi="Arial" w:cs="Arial"/>
          <w:color w:val="000000"/>
          <w:sz w:val="16"/>
          <w:szCs w:val="16"/>
        </w:rPr>
        <w:t>Inexecução total ou parcial do contrato;</w:t>
      </w:r>
    </w:p>
    <w:p w:rsidR="00BB111C" w:rsidRPr="00BB111C" w:rsidRDefault="00BB111C" w:rsidP="00BB111C">
      <w:pPr>
        <w:pStyle w:val="Cabealho"/>
        <w:numPr>
          <w:ilvl w:val="2"/>
          <w:numId w:val="4"/>
        </w:numPr>
        <w:tabs>
          <w:tab w:val="right" w:pos="709"/>
        </w:tabs>
        <w:spacing w:line="276" w:lineRule="auto"/>
        <w:jc w:val="both"/>
        <w:rPr>
          <w:rFonts w:ascii="Arial" w:hAnsi="Arial" w:cs="Arial"/>
          <w:b/>
          <w:snapToGrid w:val="0"/>
          <w:sz w:val="16"/>
          <w:szCs w:val="16"/>
        </w:rPr>
      </w:pPr>
      <w:r w:rsidRPr="00BB111C">
        <w:rPr>
          <w:rFonts w:ascii="Arial" w:hAnsi="Arial" w:cs="Arial"/>
          <w:color w:val="000000"/>
          <w:sz w:val="16"/>
          <w:szCs w:val="16"/>
        </w:rPr>
        <w:t>Apresentação de documentação falsa;</w:t>
      </w:r>
    </w:p>
    <w:p w:rsidR="00BB111C" w:rsidRPr="00BB111C" w:rsidRDefault="00BB111C" w:rsidP="00BB111C">
      <w:pPr>
        <w:pStyle w:val="Cabealho"/>
        <w:numPr>
          <w:ilvl w:val="2"/>
          <w:numId w:val="4"/>
        </w:numPr>
        <w:tabs>
          <w:tab w:val="right" w:pos="709"/>
        </w:tabs>
        <w:spacing w:line="276" w:lineRule="auto"/>
        <w:jc w:val="both"/>
        <w:rPr>
          <w:rFonts w:ascii="Arial" w:hAnsi="Arial" w:cs="Arial"/>
          <w:b/>
          <w:snapToGrid w:val="0"/>
          <w:sz w:val="16"/>
          <w:szCs w:val="16"/>
        </w:rPr>
      </w:pPr>
      <w:r w:rsidRPr="00BB111C">
        <w:rPr>
          <w:rFonts w:ascii="Arial" w:hAnsi="Arial" w:cs="Arial"/>
          <w:color w:val="000000"/>
          <w:sz w:val="16"/>
          <w:szCs w:val="16"/>
        </w:rPr>
        <w:t>Comportamento inidôneo;</w:t>
      </w:r>
    </w:p>
    <w:p w:rsidR="00BB111C" w:rsidRPr="00BB111C" w:rsidRDefault="00BB111C" w:rsidP="00BB111C">
      <w:pPr>
        <w:pStyle w:val="Cabealho"/>
        <w:numPr>
          <w:ilvl w:val="2"/>
          <w:numId w:val="4"/>
        </w:numPr>
        <w:tabs>
          <w:tab w:val="right" w:pos="709"/>
        </w:tabs>
        <w:spacing w:line="276" w:lineRule="auto"/>
        <w:jc w:val="both"/>
        <w:rPr>
          <w:rFonts w:ascii="Arial" w:hAnsi="Arial" w:cs="Arial"/>
          <w:b/>
          <w:snapToGrid w:val="0"/>
          <w:sz w:val="16"/>
          <w:szCs w:val="16"/>
        </w:rPr>
      </w:pPr>
      <w:r w:rsidRPr="00BB111C">
        <w:rPr>
          <w:rFonts w:ascii="Arial" w:hAnsi="Arial" w:cs="Arial"/>
          <w:color w:val="000000"/>
          <w:sz w:val="16"/>
          <w:szCs w:val="16"/>
        </w:rPr>
        <w:t>Fraude fiscal;</w:t>
      </w:r>
    </w:p>
    <w:p w:rsidR="00BB111C" w:rsidRPr="00BB111C" w:rsidRDefault="00BB111C" w:rsidP="00BB111C">
      <w:pPr>
        <w:pStyle w:val="Cabealho"/>
        <w:numPr>
          <w:ilvl w:val="2"/>
          <w:numId w:val="4"/>
        </w:numPr>
        <w:tabs>
          <w:tab w:val="right" w:pos="709"/>
        </w:tabs>
        <w:spacing w:line="276" w:lineRule="auto"/>
        <w:jc w:val="both"/>
        <w:rPr>
          <w:rFonts w:ascii="Arial" w:hAnsi="Arial" w:cs="Arial"/>
          <w:b/>
          <w:snapToGrid w:val="0"/>
          <w:sz w:val="16"/>
          <w:szCs w:val="16"/>
        </w:rPr>
      </w:pPr>
      <w:r w:rsidRPr="00BB111C">
        <w:rPr>
          <w:rFonts w:ascii="Arial" w:hAnsi="Arial" w:cs="Arial"/>
          <w:color w:val="000000"/>
          <w:sz w:val="16"/>
          <w:szCs w:val="16"/>
        </w:rPr>
        <w:t>Descumprimento de qualquer dos deveres elencados no Edital ou no Contrato.</w:t>
      </w:r>
    </w:p>
    <w:p w:rsidR="00BB111C" w:rsidRPr="00BB111C" w:rsidRDefault="00BB111C" w:rsidP="00BB111C">
      <w:pPr>
        <w:pStyle w:val="Cabealho"/>
        <w:numPr>
          <w:ilvl w:val="1"/>
          <w:numId w:val="4"/>
        </w:numPr>
        <w:tabs>
          <w:tab w:val="right" w:pos="709"/>
        </w:tabs>
        <w:spacing w:line="276" w:lineRule="auto"/>
        <w:jc w:val="both"/>
        <w:rPr>
          <w:rFonts w:ascii="Arial" w:hAnsi="Arial" w:cs="Arial"/>
          <w:b/>
          <w:snapToGrid w:val="0"/>
          <w:sz w:val="16"/>
          <w:szCs w:val="16"/>
        </w:rPr>
      </w:pPr>
      <w:r w:rsidRPr="00BB111C">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à terceiros.</w:t>
      </w:r>
    </w:p>
    <w:p w:rsidR="00BB111C" w:rsidRPr="00BB111C" w:rsidRDefault="00BB111C" w:rsidP="00BB111C">
      <w:pPr>
        <w:pStyle w:val="Cabealho"/>
        <w:numPr>
          <w:ilvl w:val="1"/>
          <w:numId w:val="4"/>
        </w:numPr>
        <w:tabs>
          <w:tab w:val="right" w:pos="709"/>
        </w:tabs>
        <w:spacing w:line="276" w:lineRule="auto"/>
        <w:jc w:val="both"/>
        <w:rPr>
          <w:rFonts w:ascii="Arial" w:hAnsi="Arial" w:cs="Arial"/>
          <w:b/>
          <w:snapToGrid w:val="0"/>
          <w:sz w:val="16"/>
          <w:szCs w:val="16"/>
        </w:rPr>
      </w:pPr>
      <w:r>
        <w:rPr>
          <w:rFonts w:ascii="Arial" w:hAnsi="Arial" w:cs="Arial"/>
          <w:color w:val="000000"/>
          <w:sz w:val="16"/>
          <w:szCs w:val="16"/>
        </w:rPr>
        <w:t xml:space="preserve"> </w:t>
      </w:r>
      <w:r w:rsidRPr="00BB111C">
        <w:rPr>
          <w:rFonts w:ascii="Arial" w:hAnsi="Arial" w:cs="Arial"/>
          <w:color w:val="000000"/>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10"/>
        <w:gridCol w:w="7975"/>
        <w:gridCol w:w="918"/>
        <w:gridCol w:w="1324"/>
      </w:tblGrid>
      <w:tr w:rsidR="009D15AC" w:rsidRPr="00CC14EF" w:rsidTr="00396AC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D15AC" w:rsidRPr="00CC14EF" w:rsidRDefault="009D15AC" w:rsidP="00396AC4">
            <w:pPr>
              <w:pStyle w:val="textojustificado"/>
              <w:spacing w:before="120" w:beforeAutospacing="0" w:after="120" w:afterAutospacing="0"/>
              <w:ind w:left="120" w:right="120"/>
              <w:jc w:val="both"/>
              <w:rPr>
                <w:color w:val="000000"/>
                <w:sz w:val="22"/>
                <w:szCs w:val="22"/>
              </w:rPr>
            </w:pPr>
            <w:r w:rsidRPr="00CC14EF">
              <w:rPr>
                <w:rStyle w:val="Forte"/>
                <w:color w:val="000000"/>
                <w:sz w:val="22"/>
                <w:szCs w:val="22"/>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9D15AC" w:rsidRPr="00CC14EF" w:rsidRDefault="009D15AC" w:rsidP="00396AC4">
            <w:pPr>
              <w:pStyle w:val="textojustificado"/>
              <w:spacing w:before="120" w:beforeAutospacing="0" w:after="120" w:afterAutospacing="0"/>
              <w:ind w:left="120" w:right="120"/>
              <w:jc w:val="both"/>
              <w:rPr>
                <w:color w:val="000000"/>
                <w:sz w:val="22"/>
                <w:szCs w:val="22"/>
              </w:rPr>
            </w:pPr>
            <w:r w:rsidRPr="00CC14EF">
              <w:rPr>
                <w:rStyle w:val="Forte"/>
                <w:color w:val="000000"/>
                <w:sz w:val="22"/>
                <w:szCs w:val="22"/>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9D15AC" w:rsidRPr="00CC14EF" w:rsidRDefault="009D15AC" w:rsidP="00396AC4">
            <w:pPr>
              <w:pStyle w:val="textojustificado"/>
              <w:spacing w:before="120" w:beforeAutospacing="0" w:after="120" w:afterAutospacing="0"/>
              <w:ind w:left="120" w:right="120"/>
              <w:jc w:val="both"/>
              <w:rPr>
                <w:color w:val="000000"/>
                <w:sz w:val="22"/>
                <w:szCs w:val="22"/>
              </w:rPr>
            </w:pPr>
            <w:r w:rsidRPr="00CC14EF">
              <w:rPr>
                <w:rStyle w:val="Forte"/>
                <w:color w:val="000000"/>
                <w:sz w:val="22"/>
                <w:szCs w:val="22"/>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9D15AC" w:rsidRPr="00CC14EF" w:rsidRDefault="009D15AC" w:rsidP="00396AC4">
            <w:pPr>
              <w:pStyle w:val="textojustificado"/>
              <w:spacing w:before="120" w:beforeAutospacing="0" w:after="120" w:afterAutospacing="0"/>
              <w:ind w:left="120" w:right="120"/>
              <w:jc w:val="both"/>
              <w:rPr>
                <w:color w:val="000000"/>
                <w:sz w:val="22"/>
                <w:szCs w:val="22"/>
              </w:rPr>
            </w:pPr>
            <w:r w:rsidRPr="00CC14EF">
              <w:rPr>
                <w:rStyle w:val="Forte"/>
                <w:color w:val="000000"/>
                <w:sz w:val="22"/>
                <w:szCs w:val="22"/>
              </w:rPr>
              <w:t>MULTA*</w:t>
            </w:r>
          </w:p>
        </w:tc>
      </w:tr>
      <w:tr w:rsidR="009D15AC" w:rsidRPr="00CC14EF" w:rsidTr="00396AC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D15AC" w:rsidRPr="00CC14EF" w:rsidRDefault="009D15AC" w:rsidP="00396AC4">
            <w:pPr>
              <w:pStyle w:val="textojustificado"/>
              <w:spacing w:before="120" w:beforeAutospacing="0" w:after="120" w:afterAutospacing="0"/>
              <w:ind w:left="120" w:right="120"/>
              <w:jc w:val="both"/>
              <w:rPr>
                <w:color w:val="000000"/>
                <w:sz w:val="22"/>
                <w:szCs w:val="22"/>
              </w:rPr>
            </w:pPr>
            <w:r w:rsidRPr="00CC14EF">
              <w:rPr>
                <w:rStyle w:val="Forte"/>
                <w:color w:val="000000"/>
                <w:sz w:val="22"/>
                <w:szCs w:val="22"/>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9D15AC" w:rsidRPr="00CC14EF" w:rsidRDefault="009D15AC" w:rsidP="00396AC4">
            <w:pPr>
              <w:pStyle w:val="textojustificado"/>
              <w:spacing w:before="120" w:beforeAutospacing="0" w:after="120" w:afterAutospacing="0"/>
              <w:ind w:left="120" w:right="120"/>
              <w:jc w:val="both"/>
              <w:rPr>
                <w:color w:val="000000"/>
                <w:sz w:val="22"/>
                <w:szCs w:val="22"/>
              </w:rPr>
            </w:pPr>
            <w:r w:rsidRPr="00CC14EF">
              <w:rPr>
                <w:color w:val="000000"/>
                <w:sz w:val="22"/>
                <w:szCs w:val="22"/>
              </w:rPr>
              <w:t>Permitir situação que crie a possibilidade ou cause danos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D15AC" w:rsidRPr="00CC14EF" w:rsidRDefault="009D15AC" w:rsidP="00396AC4">
            <w:pPr>
              <w:pStyle w:val="textojustificado"/>
              <w:spacing w:before="120" w:beforeAutospacing="0" w:after="120" w:afterAutospacing="0"/>
              <w:ind w:left="120" w:right="120"/>
              <w:jc w:val="both"/>
              <w:rPr>
                <w:color w:val="000000"/>
                <w:sz w:val="22"/>
                <w:szCs w:val="22"/>
              </w:rPr>
            </w:pPr>
            <w:r w:rsidRPr="00CC14EF">
              <w:rPr>
                <w:rStyle w:val="Forte"/>
                <w:color w:val="000000"/>
                <w:sz w:val="22"/>
                <w:szCs w:val="22"/>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9D15AC" w:rsidRPr="00CC14EF" w:rsidRDefault="009D15AC" w:rsidP="00396AC4">
            <w:pPr>
              <w:pStyle w:val="textojustificado"/>
              <w:spacing w:before="120" w:beforeAutospacing="0" w:after="120" w:afterAutospacing="0"/>
              <w:ind w:left="120" w:right="120"/>
              <w:jc w:val="both"/>
              <w:rPr>
                <w:color w:val="000000"/>
                <w:sz w:val="22"/>
                <w:szCs w:val="22"/>
              </w:rPr>
            </w:pPr>
            <w:r w:rsidRPr="00CC14EF">
              <w:rPr>
                <w:rStyle w:val="Forte"/>
                <w:color w:val="000000"/>
                <w:sz w:val="22"/>
                <w:szCs w:val="22"/>
              </w:rPr>
              <w:t>4,0% por dia</w:t>
            </w:r>
          </w:p>
        </w:tc>
      </w:tr>
      <w:tr w:rsidR="009D15AC" w:rsidRPr="00CC14EF" w:rsidTr="00396AC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D15AC" w:rsidRPr="00CC14EF" w:rsidRDefault="009D15AC" w:rsidP="00396AC4">
            <w:pPr>
              <w:pStyle w:val="textojustificado"/>
              <w:spacing w:before="120" w:beforeAutospacing="0" w:after="120" w:afterAutospacing="0"/>
              <w:ind w:left="120" w:right="120"/>
              <w:jc w:val="both"/>
              <w:rPr>
                <w:color w:val="000000"/>
                <w:sz w:val="22"/>
                <w:szCs w:val="22"/>
              </w:rPr>
            </w:pPr>
            <w:r w:rsidRPr="00CC14EF">
              <w:rPr>
                <w:rStyle w:val="Forte"/>
                <w:color w:val="000000"/>
                <w:sz w:val="22"/>
                <w:szCs w:val="22"/>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9D15AC" w:rsidRPr="00CC14EF" w:rsidRDefault="009D15AC" w:rsidP="00396AC4">
            <w:pPr>
              <w:pStyle w:val="textojustificado"/>
              <w:spacing w:before="120" w:beforeAutospacing="0" w:after="120" w:afterAutospacing="0"/>
              <w:ind w:left="120" w:right="120"/>
              <w:jc w:val="both"/>
              <w:rPr>
                <w:color w:val="000000"/>
                <w:sz w:val="22"/>
                <w:szCs w:val="22"/>
              </w:rPr>
            </w:pPr>
            <w:r w:rsidRPr="00CC14EF">
              <w:rPr>
                <w:color w:val="000000"/>
                <w:sz w:val="22"/>
                <w:szCs w:val="22"/>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D15AC" w:rsidRPr="00CC14EF" w:rsidRDefault="009D15AC" w:rsidP="00396AC4">
            <w:pPr>
              <w:pStyle w:val="textojustificado"/>
              <w:spacing w:before="120" w:beforeAutospacing="0" w:after="120" w:afterAutospacing="0"/>
              <w:ind w:left="120" w:right="120"/>
              <w:jc w:val="both"/>
              <w:rPr>
                <w:color w:val="000000"/>
                <w:sz w:val="22"/>
                <w:szCs w:val="22"/>
              </w:rPr>
            </w:pPr>
            <w:r w:rsidRPr="00CC14EF">
              <w:rPr>
                <w:rStyle w:val="Forte"/>
                <w:color w:val="000000"/>
                <w:sz w:val="22"/>
                <w:szCs w:val="22"/>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9D15AC" w:rsidRPr="00CC14EF" w:rsidRDefault="009D15AC" w:rsidP="00396AC4">
            <w:pPr>
              <w:pStyle w:val="textojustificado"/>
              <w:spacing w:before="120" w:beforeAutospacing="0" w:after="120" w:afterAutospacing="0"/>
              <w:ind w:left="120" w:right="120"/>
              <w:jc w:val="both"/>
              <w:rPr>
                <w:color w:val="000000"/>
                <w:sz w:val="22"/>
                <w:szCs w:val="22"/>
              </w:rPr>
            </w:pPr>
            <w:r w:rsidRPr="00CC14EF">
              <w:rPr>
                <w:rStyle w:val="Forte"/>
                <w:color w:val="000000"/>
                <w:sz w:val="22"/>
                <w:szCs w:val="22"/>
              </w:rPr>
              <w:t>4,0% por dia</w:t>
            </w:r>
          </w:p>
        </w:tc>
      </w:tr>
      <w:tr w:rsidR="009D15AC" w:rsidRPr="00CC14EF" w:rsidTr="00396AC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D15AC" w:rsidRPr="00CC14EF" w:rsidRDefault="009D15AC" w:rsidP="00396AC4">
            <w:pPr>
              <w:pStyle w:val="textojustificado"/>
              <w:spacing w:before="120" w:beforeAutospacing="0" w:after="120" w:afterAutospacing="0"/>
              <w:ind w:left="120" w:right="120"/>
              <w:jc w:val="both"/>
              <w:rPr>
                <w:color w:val="000000"/>
                <w:sz w:val="22"/>
                <w:szCs w:val="22"/>
              </w:rPr>
            </w:pPr>
            <w:r w:rsidRPr="00CC14EF">
              <w:rPr>
                <w:rStyle w:val="Forte"/>
                <w:color w:val="000000"/>
                <w:sz w:val="22"/>
                <w:szCs w:val="22"/>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9D15AC" w:rsidRPr="00CC14EF" w:rsidRDefault="009D15AC" w:rsidP="00396AC4">
            <w:pPr>
              <w:pStyle w:val="textojustificado"/>
              <w:spacing w:before="120" w:beforeAutospacing="0" w:after="120" w:afterAutospacing="0"/>
              <w:ind w:left="120" w:right="120"/>
              <w:jc w:val="both"/>
              <w:rPr>
                <w:color w:val="000000"/>
                <w:sz w:val="22"/>
                <w:szCs w:val="22"/>
              </w:rPr>
            </w:pPr>
            <w:r w:rsidRPr="00CC14EF">
              <w:rPr>
                <w:color w:val="000000"/>
                <w:sz w:val="22"/>
                <w:szCs w:val="22"/>
              </w:rPr>
              <w:t>Suspender ou interromper a entrega, salvo por motivo de força maior ou caso fortuito, os itens constantes no item 4 deste TR;</w:t>
            </w:r>
          </w:p>
        </w:tc>
        <w:tc>
          <w:tcPr>
            <w:tcW w:w="0" w:type="auto"/>
            <w:tcBorders>
              <w:top w:val="outset" w:sz="6" w:space="0" w:color="auto"/>
              <w:left w:val="outset" w:sz="6" w:space="0" w:color="auto"/>
              <w:bottom w:val="outset" w:sz="6" w:space="0" w:color="auto"/>
              <w:right w:val="outset" w:sz="6" w:space="0" w:color="auto"/>
            </w:tcBorders>
            <w:vAlign w:val="center"/>
            <w:hideMark/>
          </w:tcPr>
          <w:p w:rsidR="009D15AC" w:rsidRPr="00CC14EF" w:rsidRDefault="009D15AC" w:rsidP="00396AC4">
            <w:pPr>
              <w:pStyle w:val="textojustificado"/>
              <w:spacing w:before="120" w:beforeAutospacing="0" w:after="120" w:afterAutospacing="0"/>
              <w:ind w:left="120" w:right="120"/>
              <w:jc w:val="both"/>
              <w:rPr>
                <w:color w:val="000000"/>
                <w:sz w:val="22"/>
                <w:szCs w:val="22"/>
              </w:rPr>
            </w:pPr>
            <w:r w:rsidRPr="00CC14EF">
              <w:rPr>
                <w:rStyle w:val="Forte"/>
                <w:color w:val="000000"/>
                <w:sz w:val="22"/>
                <w:szCs w:val="22"/>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9D15AC" w:rsidRPr="00CC14EF" w:rsidRDefault="009D15AC" w:rsidP="00396AC4">
            <w:pPr>
              <w:pStyle w:val="textojustificado"/>
              <w:spacing w:before="120" w:beforeAutospacing="0" w:after="120" w:afterAutospacing="0"/>
              <w:ind w:left="120" w:right="120"/>
              <w:jc w:val="both"/>
              <w:rPr>
                <w:color w:val="000000"/>
                <w:sz w:val="22"/>
                <w:szCs w:val="22"/>
              </w:rPr>
            </w:pPr>
            <w:r w:rsidRPr="00CC14EF">
              <w:rPr>
                <w:rStyle w:val="Forte"/>
                <w:color w:val="000000"/>
                <w:sz w:val="22"/>
                <w:szCs w:val="22"/>
              </w:rPr>
              <w:t>3,2% por dia</w:t>
            </w:r>
          </w:p>
        </w:tc>
      </w:tr>
      <w:tr w:rsidR="009D15AC" w:rsidRPr="00CC14EF" w:rsidTr="00396AC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D15AC" w:rsidRPr="00CC14EF" w:rsidRDefault="009D15AC" w:rsidP="00396AC4">
            <w:pPr>
              <w:pStyle w:val="textojustificado"/>
              <w:spacing w:before="120" w:beforeAutospacing="0" w:after="120" w:afterAutospacing="0"/>
              <w:ind w:left="120" w:right="120"/>
              <w:jc w:val="both"/>
              <w:rPr>
                <w:color w:val="000000"/>
                <w:sz w:val="22"/>
                <w:szCs w:val="22"/>
              </w:rPr>
            </w:pPr>
            <w:r w:rsidRPr="00CC14EF">
              <w:rPr>
                <w:rStyle w:val="Forte"/>
                <w:color w:val="000000"/>
                <w:sz w:val="22"/>
                <w:szCs w:val="22"/>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9D15AC" w:rsidRPr="00CC14EF" w:rsidRDefault="009D15AC" w:rsidP="00396AC4">
            <w:pPr>
              <w:pStyle w:val="textojustificado"/>
              <w:spacing w:before="120" w:beforeAutospacing="0" w:after="120" w:afterAutospacing="0"/>
              <w:ind w:left="120" w:right="120"/>
              <w:jc w:val="both"/>
              <w:rPr>
                <w:color w:val="000000"/>
                <w:sz w:val="22"/>
                <w:szCs w:val="22"/>
              </w:rPr>
            </w:pPr>
            <w:r w:rsidRPr="00CC14EF">
              <w:rPr>
                <w:color w:val="000000"/>
                <w:sz w:val="22"/>
                <w:szCs w:val="22"/>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D15AC" w:rsidRPr="00CC14EF" w:rsidRDefault="009D15AC" w:rsidP="00396AC4">
            <w:pPr>
              <w:pStyle w:val="textojustificado"/>
              <w:spacing w:before="120" w:beforeAutospacing="0" w:after="120" w:afterAutospacing="0"/>
              <w:ind w:left="120" w:right="120"/>
              <w:jc w:val="both"/>
              <w:rPr>
                <w:color w:val="000000"/>
                <w:sz w:val="22"/>
                <w:szCs w:val="22"/>
              </w:rPr>
            </w:pPr>
            <w:r w:rsidRPr="00CC14EF">
              <w:rPr>
                <w:rStyle w:val="Forte"/>
                <w:color w:val="000000"/>
                <w:sz w:val="22"/>
                <w:szCs w:val="22"/>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9D15AC" w:rsidRPr="00CC14EF" w:rsidRDefault="009D15AC" w:rsidP="00396AC4">
            <w:pPr>
              <w:pStyle w:val="textojustificado"/>
              <w:spacing w:before="120" w:beforeAutospacing="0" w:after="120" w:afterAutospacing="0"/>
              <w:ind w:left="120" w:right="120"/>
              <w:jc w:val="both"/>
              <w:rPr>
                <w:color w:val="000000"/>
                <w:sz w:val="22"/>
                <w:szCs w:val="22"/>
              </w:rPr>
            </w:pPr>
            <w:r w:rsidRPr="00CC14EF">
              <w:rPr>
                <w:rStyle w:val="Forte"/>
                <w:color w:val="000000"/>
                <w:sz w:val="22"/>
                <w:szCs w:val="22"/>
              </w:rPr>
              <w:t>3,2% por dia</w:t>
            </w:r>
          </w:p>
        </w:tc>
      </w:tr>
      <w:tr w:rsidR="009D15AC" w:rsidRPr="00CC14EF" w:rsidTr="00396AC4">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9D15AC" w:rsidRPr="00CC14EF" w:rsidRDefault="009D15AC" w:rsidP="00396AC4">
            <w:pPr>
              <w:pStyle w:val="textojustificado"/>
              <w:spacing w:before="120" w:beforeAutospacing="0" w:after="120" w:afterAutospacing="0"/>
              <w:ind w:left="120" w:right="120"/>
              <w:jc w:val="both"/>
              <w:rPr>
                <w:color w:val="000000"/>
                <w:sz w:val="22"/>
                <w:szCs w:val="22"/>
              </w:rPr>
            </w:pPr>
            <w:r w:rsidRPr="00CC14EF">
              <w:rPr>
                <w:rStyle w:val="Forte"/>
                <w:color w:val="000000"/>
                <w:sz w:val="22"/>
                <w:szCs w:val="22"/>
              </w:rPr>
              <w:t>Para os itens a seguir, deixar de:</w:t>
            </w:r>
          </w:p>
        </w:tc>
      </w:tr>
      <w:tr w:rsidR="009D15AC" w:rsidRPr="00CC14EF" w:rsidTr="00396AC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D15AC" w:rsidRPr="00CC14EF" w:rsidRDefault="009D15AC" w:rsidP="00396AC4">
            <w:pPr>
              <w:pStyle w:val="textojustificado"/>
              <w:spacing w:before="120" w:beforeAutospacing="0" w:after="120" w:afterAutospacing="0"/>
              <w:ind w:left="120" w:right="120"/>
              <w:jc w:val="both"/>
              <w:rPr>
                <w:color w:val="000000"/>
                <w:sz w:val="22"/>
                <w:szCs w:val="22"/>
              </w:rPr>
            </w:pPr>
            <w:r w:rsidRPr="00CC14EF">
              <w:rPr>
                <w:rStyle w:val="Forte"/>
                <w:color w:val="000000"/>
                <w:sz w:val="22"/>
                <w:szCs w:val="22"/>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9D15AC" w:rsidRPr="00CC14EF" w:rsidRDefault="009D15AC" w:rsidP="00396AC4">
            <w:pPr>
              <w:pStyle w:val="textojustificado"/>
              <w:spacing w:before="120" w:beforeAutospacing="0" w:after="120" w:afterAutospacing="0"/>
              <w:ind w:left="120" w:right="120"/>
              <w:jc w:val="both"/>
              <w:rPr>
                <w:color w:val="000000"/>
                <w:sz w:val="22"/>
                <w:szCs w:val="22"/>
              </w:rPr>
            </w:pPr>
            <w:r w:rsidRPr="00CC14EF">
              <w:rPr>
                <w:color w:val="000000"/>
                <w:sz w:val="22"/>
                <w:szCs w:val="22"/>
              </w:rPr>
              <w:t>Efetuar o pagamento de seguros, encargos fiscais e sociais, assim como quaisquer despesas diretas e/ou indiretas relacionadas à execução deste contrato,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D15AC" w:rsidRPr="00CC14EF" w:rsidRDefault="009D15AC" w:rsidP="00396AC4">
            <w:pPr>
              <w:pStyle w:val="textojustificado"/>
              <w:spacing w:before="120" w:beforeAutospacing="0" w:after="120" w:afterAutospacing="0"/>
              <w:ind w:left="120" w:right="120"/>
              <w:jc w:val="both"/>
              <w:rPr>
                <w:color w:val="000000"/>
                <w:sz w:val="22"/>
                <w:szCs w:val="22"/>
              </w:rPr>
            </w:pPr>
            <w:r w:rsidRPr="00CC14EF">
              <w:rPr>
                <w:rStyle w:val="Forte"/>
                <w:color w:val="000000"/>
                <w:sz w:val="22"/>
                <w:szCs w:val="22"/>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9D15AC" w:rsidRPr="00CC14EF" w:rsidRDefault="009D15AC" w:rsidP="00396AC4">
            <w:pPr>
              <w:pStyle w:val="textojustificado"/>
              <w:spacing w:before="120" w:beforeAutospacing="0" w:after="120" w:afterAutospacing="0"/>
              <w:ind w:left="120" w:right="120"/>
              <w:jc w:val="both"/>
              <w:rPr>
                <w:color w:val="000000"/>
                <w:sz w:val="22"/>
                <w:szCs w:val="22"/>
              </w:rPr>
            </w:pPr>
            <w:r w:rsidRPr="00CC14EF">
              <w:rPr>
                <w:rStyle w:val="Forte"/>
                <w:color w:val="000000"/>
                <w:sz w:val="22"/>
                <w:szCs w:val="22"/>
              </w:rPr>
              <w:t>3,2% por dia</w:t>
            </w:r>
          </w:p>
        </w:tc>
      </w:tr>
      <w:tr w:rsidR="009D15AC" w:rsidRPr="00CC14EF" w:rsidTr="00396AC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D15AC" w:rsidRPr="00CC14EF" w:rsidRDefault="009D15AC" w:rsidP="00396AC4">
            <w:pPr>
              <w:pStyle w:val="textojustificado"/>
              <w:spacing w:before="120" w:beforeAutospacing="0" w:after="120" w:afterAutospacing="0"/>
              <w:ind w:left="120" w:right="120"/>
              <w:jc w:val="both"/>
              <w:rPr>
                <w:color w:val="000000"/>
                <w:sz w:val="22"/>
                <w:szCs w:val="22"/>
              </w:rPr>
            </w:pPr>
            <w:r w:rsidRPr="00CC14EF">
              <w:rPr>
                <w:rStyle w:val="Forte"/>
                <w:color w:val="000000"/>
                <w:sz w:val="22"/>
                <w:szCs w:val="22"/>
              </w:rPr>
              <w:lastRenderedPageBreak/>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9D15AC" w:rsidRPr="00CC14EF" w:rsidRDefault="009D15AC" w:rsidP="00396AC4">
            <w:pPr>
              <w:pStyle w:val="textojustificado"/>
              <w:spacing w:before="120" w:beforeAutospacing="0" w:after="120" w:afterAutospacing="0"/>
              <w:ind w:left="120" w:right="120"/>
              <w:jc w:val="both"/>
              <w:rPr>
                <w:color w:val="000000"/>
                <w:sz w:val="22"/>
                <w:szCs w:val="22"/>
              </w:rPr>
            </w:pPr>
            <w:r w:rsidRPr="00CC14EF">
              <w:rPr>
                <w:color w:val="000000"/>
                <w:sz w:val="22"/>
                <w:szCs w:val="22"/>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D15AC" w:rsidRPr="00CC14EF" w:rsidRDefault="009D15AC" w:rsidP="00396AC4">
            <w:pPr>
              <w:pStyle w:val="textojustificado"/>
              <w:spacing w:before="120" w:beforeAutospacing="0" w:after="120" w:afterAutospacing="0"/>
              <w:ind w:left="120" w:right="120"/>
              <w:jc w:val="both"/>
              <w:rPr>
                <w:color w:val="000000"/>
                <w:sz w:val="22"/>
                <w:szCs w:val="22"/>
              </w:rPr>
            </w:pPr>
            <w:r w:rsidRPr="00CC14EF">
              <w:rPr>
                <w:rStyle w:val="Forte"/>
                <w:color w:val="000000"/>
                <w:sz w:val="22"/>
                <w:szCs w:val="22"/>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9D15AC" w:rsidRPr="00CC14EF" w:rsidRDefault="009D15AC" w:rsidP="00396AC4">
            <w:pPr>
              <w:pStyle w:val="textojustificado"/>
              <w:spacing w:before="120" w:beforeAutospacing="0" w:after="120" w:afterAutospacing="0"/>
              <w:ind w:left="120" w:right="120"/>
              <w:jc w:val="both"/>
              <w:rPr>
                <w:color w:val="000000"/>
                <w:sz w:val="22"/>
                <w:szCs w:val="22"/>
              </w:rPr>
            </w:pPr>
            <w:r w:rsidRPr="00CC14EF">
              <w:rPr>
                <w:rStyle w:val="Forte"/>
                <w:color w:val="000000"/>
                <w:sz w:val="22"/>
                <w:szCs w:val="22"/>
              </w:rPr>
              <w:t>0,8% por dia</w:t>
            </w:r>
          </w:p>
          <w:p w:rsidR="009D15AC" w:rsidRPr="00CC14EF" w:rsidRDefault="009D15AC" w:rsidP="00396AC4">
            <w:pPr>
              <w:pStyle w:val="textojustificado"/>
              <w:spacing w:before="120" w:beforeAutospacing="0" w:after="120" w:afterAutospacing="0"/>
              <w:ind w:left="120" w:right="120"/>
              <w:jc w:val="both"/>
              <w:rPr>
                <w:color w:val="000000"/>
                <w:sz w:val="22"/>
                <w:szCs w:val="22"/>
              </w:rPr>
            </w:pPr>
            <w:r w:rsidRPr="00CC14EF">
              <w:rPr>
                <w:color w:val="000000"/>
                <w:sz w:val="22"/>
                <w:szCs w:val="22"/>
              </w:rPr>
              <w:t> </w:t>
            </w:r>
          </w:p>
        </w:tc>
      </w:tr>
      <w:tr w:rsidR="009D15AC" w:rsidRPr="00CC14EF" w:rsidTr="00396AC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D15AC" w:rsidRPr="00CC14EF" w:rsidRDefault="009D15AC" w:rsidP="00396AC4">
            <w:pPr>
              <w:pStyle w:val="textojustificado"/>
              <w:spacing w:before="120" w:beforeAutospacing="0" w:after="120" w:afterAutospacing="0"/>
              <w:ind w:left="120" w:right="120"/>
              <w:jc w:val="both"/>
              <w:rPr>
                <w:color w:val="000000"/>
                <w:sz w:val="22"/>
                <w:szCs w:val="22"/>
              </w:rPr>
            </w:pPr>
            <w:r w:rsidRPr="00CC14EF">
              <w:rPr>
                <w:rStyle w:val="Forte"/>
                <w:color w:val="000000"/>
                <w:sz w:val="22"/>
                <w:szCs w:val="22"/>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9D15AC" w:rsidRPr="00CC14EF" w:rsidRDefault="009D15AC" w:rsidP="00396AC4">
            <w:pPr>
              <w:pStyle w:val="textojustificado"/>
              <w:spacing w:before="120" w:beforeAutospacing="0" w:after="120" w:afterAutospacing="0"/>
              <w:ind w:left="120" w:right="120"/>
              <w:jc w:val="both"/>
              <w:rPr>
                <w:color w:val="000000"/>
                <w:sz w:val="22"/>
                <w:szCs w:val="22"/>
              </w:rPr>
            </w:pPr>
            <w:r w:rsidRPr="00CC14EF">
              <w:rPr>
                <w:color w:val="000000"/>
                <w:sz w:val="22"/>
                <w:szCs w:val="22"/>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D15AC" w:rsidRPr="00CC14EF" w:rsidRDefault="009D15AC" w:rsidP="00396AC4">
            <w:pPr>
              <w:pStyle w:val="textojustificado"/>
              <w:spacing w:before="120" w:beforeAutospacing="0" w:after="120" w:afterAutospacing="0"/>
              <w:ind w:left="120" w:right="120"/>
              <w:jc w:val="both"/>
              <w:rPr>
                <w:color w:val="000000"/>
                <w:sz w:val="22"/>
                <w:szCs w:val="22"/>
              </w:rPr>
            </w:pPr>
            <w:r w:rsidRPr="00CC14EF">
              <w:rPr>
                <w:rStyle w:val="Forte"/>
                <w:color w:val="000000"/>
                <w:sz w:val="22"/>
                <w:szCs w:val="22"/>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9D15AC" w:rsidRPr="00CC14EF" w:rsidRDefault="009D15AC" w:rsidP="00396AC4">
            <w:pPr>
              <w:pStyle w:val="textojustificado"/>
              <w:spacing w:before="120" w:beforeAutospacing="0" w:after="120" w:afterAutospacing="0"/>
              <w:ind w:left="120" w:right="120"/>
              <w:jc w:val="both"/>
              <w:rPr>
                <w:color w:val="000000"/>
                <w:sz w:val="22"/>
                <w:szCs w:val="22"/>
              </w:rPr>
            </w:pPr>
            <w:r w:rsidRPr="00CC14EF">
              <w:rPr>
                <w:rStyle w:val="Forte"/>
                <w:color w:val="000000"/>
                <w:sz w:val="22"/>
                <w:szCs w:val="22"/>
              </w:rPr>
              <w:t>0,8% por dia</w:t>
            </w:r>
          </w:p>
        </w:tc>
      </w:tr>
      <w:tr w:rsidR="009D15AC" w:rsidRPr="00CC14EF" w:rsidTr="00396AC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D15AC" w:rsidRPr="00CC14EF" w:rsidRDefault="009D15AC" w:rsidP="00396AC4">
            <w:pPr>
              <w:pStyle w:val="textojustificado"/>
              <w:spacing w:before="120" w:beforeAutospacing="0" w:after="120" w:afterAutospacing="0"/>
              <w:ind w:left="120" w:right="120"/>
              <w:jc w:val="both"/>
              <w:rPr>
                <w:color w:val="000000"/>
                <w:sz w:val="22"/>
                <w:szCs w:val="22"/>
              </w:rPr>
            </w:pPr>
            <w:r w:rsidRPr="00CC14EF">
              <w:rPr>
                <w:rStyle w:val="Forte"/>
                <w:color w:val="000000"/>
                <w:sz w:val="22"/>
                <w:szCs w:val="22"/>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9D15AC" w:rsidRPr="00CC14EF" w:rsidRDefault="009D15AC" w:rsidP="00396AC4">
            <w:pPr>
              <w:pStyle w:val="textojustificado"/>
              <w:spacing w:before="120" w:beforeAutospacing="0" w:after="120" w:afterAutospacing="0"/>
              <w:ind w:left="120" w:right="120"/>
              <w:jc w:val="both"/>
              <w:rPr>
                <w:color w:val="000000"/>
                <w:sz w:val="22"/>
                <w:szCs w:val="22"/>
              </w:rPr>
            </w:pPr>
            <w:r w:rsidRPr="00CC14EF">
              <w:rPr>
                <w:color w:val="000000"/>
                <w:sz w:val="22"/>
                <w:szCs w:val="22"/>
              </w:rPr>
              <w:t>Iniciar a entrega dos objetos nos prazos estabelecidos, observando os limites mínimos estabelecidos por este Contrato;</w:t>
            </w:r>
          </w:p>
        </w:tc>
        <w:tc>
          <w:tcPr>
            <w:tcW w:w="0" w:type="auto"/>
            <w:tcBorders>
              <w:top w:val="outset" w:sz="6" w:space="0" w:color="auto"/>
              <w:left w:val="outset" w:sz="6" w:space="0" w:color="auto"/>
              <w:bottom w:val="outset" w:sz="6" w:space="0" w:color="auto"/>
              <w:right w:val="outset" w:sz="6" w:space="0" w:color="auto"/>
            </w:tcBorders>
            <w:vAlign w:val="center"/>
            <w:hideMark/>
          </w:tcPr>
          <w:p w:rsidR="009D15AC" w:rsidRPr="00CC14EF" w:rsidRDefault="009D15AC" w:rsidP="00396AC4">
            <w:pPr>
              <w:pStyle w:val="textojustificado"/>
              <w:spacing w:before="120" w:beforeAutospacing="0" w:after="120" w:afterAutospacing="0"/>
              <w:ind w:left="120" w:right="120"/>
              <w:jc w:val="both"/>
              <w:rPr>
                <w:color w:val="000000"/>
                <w:sz w:val="22"/>
                <w:szCs w:val="22"/>
              </w:rPr>
            </w:pPr>
            <w:r w:rsidRPr="00CC14EF">
              <w:rPr>
                <w:rStyle w:val="Forte"/>
                <w:color w:val="000000"/>
                <w:sz w:val="22"/>
                <w:szCs w:val="22"/>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9D15AC" w:rsidRPr="00CC14EF" w:rsidRDefault="009D15AC" w:rsidP="00396AC4">
            <w:pPr>
              <w:pStyle w:val="textojustificado"/>
              <w:spacing w:before="120" w:beforeAutospacing="0" w:after="120" w:afterAutospacing="0"/>
              <w:ind w:left="120" w:right="120"/>
              <w:jc w:val="both"/>
              <w:rPr>
                <w:color w:val="000000"/>
                <w:sz w:val="22"/>
                <w:szCs w:val="22"/>
              </w:rPr>
            </w:pPr>
            <w:r w:rsidRPr="00CC14EF">
              <w:rPr>
                <w:rStyle w:val="Forte"/>
                <w:color w:val="000000"/>
                <w:sz w:val="22"/>
                <w:szCs w:val="22"/>
              </w:rPr>
              <w:t>0,4% por dia</w:t>
            </w:r>
          </w:p>
        </w:tc>
      </w:tr>
      <w:tr w:rsidR="009D15AC" w:rsidRPr="00CC14EF" w:rsidTr="00396AC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D15AC" w:rsidRPr="00CC14EF" w:rsidRDefault="009D15AC" w:rsidP="00396AC4">
            <w:pPr>
              <w:pStyle w:val="textojustificado"/>
              <w:spacing w:before="120" w:beforeAutospacing="0" w:after="120" w:afterAutospacing="0"/>
              <w:ind w:left="120" w:right="120"/>
              <w:jc w:val="both"/>
              <w:rPr>
                <w:color w:val="000000"/>
                <w:sz w:val="22"/>
                <w:szCs w:val="22"/>
              </w:rPr>
            </w:pPr>
            <w:r w:rsidRPr="00CC14EF">
              <w:rPr>
                <w:rStyle w:val="Forte"/>
                <w:color w:val="000000"/>
                <w:sz w:val="22"/>
                <w:szCs w:val="22"/>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9D15AC" w:rsidRPr="00CC14EF" w:rsidRDefault="009D15AC" w:rsidP="00396AC4">
            <w:pPr>
              <w:pStyle w:val="textojustificado"/>
              <w:spacing w:before="120" w:beforeAutospacing="0" w:after="120" w:afterAutospacing="0"/>
              <w:ind w:left="120" w:right="120"/>
              <w:jc w:val="both"/>
              <w:rPr>
                <w:color w:val="000000"/>
                <w:sz w:val="22"/>
                <w:szCs w:val="22"/>
              </w:rPr>
            </w:pPr>
            <w:r w:rsidRPr="00CC14EF">
              <w:rPr>
                <w:color w:val="000000"/>
                <w:sz w:val="22"/>
                <w:szCs w:val="22"/>
              </w:rPr>
              <w:t>Ressarcir o órgão por eventuais danos causados por seus funcionários, em Veículos, equipamentos etc.</w:t>
            </w:r>
          </w:p>
        </w:tc>
        <w:tc>
          <w:tcPr>
            <w:tcW w:w="0" w:type="auto"/>
            <w:tcBorders>
              <w:top w:val="outset" w:sz="6" w:space="0" w:color="auto"/>
              <w:left w:val="outset" w:sz="6" w:space="0" w:color="auto"/>
              <w:bottom w:val="outset" w:sz="6" w:space="0" w:color="auto"/>
              <w:right w:val="outset" w:sz="6" w:space="0" w:color="auto"/>
            </w:tcBorders>
            <w:vAlign w:val="center"/>
            <w:hideMark/>
          </w:tcPr>
          <w:p w:rsidR="009D15AC" w:rsidRPr="00CC14EF" w:rsidRDefault="009D15AC" w:rsidP="00396AC4">
            <w:pPr>
              <w:pStyle w:val="textojustificado"/>
              <w:spacing w:before="120" w:beforeAutospacing="0" w:after="120" w:afterAutospacing="0"/>
              <w:ind w:left="120" w:right="120"/>
              <w:jc w:val="both"/>
              <w:rPr>
                <w:color w:val="000000"/>
                <w:sz w:val="22"/>
                <w:szCs w:val="22"/>
              </w:rPr>
            </w:pPr>
            <w:r w:rsidRPr="00CC14EF">
              <w:rPr>
                <w:rStyle w:val="Forte"/>
                <w:color w:val="000000"/>
                <w:sz w:val="22"/>
                <w:szCs w:val="22"/>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9D15AC" w:rsidRPr="00CC14EF" w:rsidRDefault="009D15AC" w:rsidP="00396AC4">
            <w:pPr>
              <w:pStyle w:val="textojustificado"/>
              <w:spacing w:before="120" w:beforeAutospacing="0" w:after="120" w:afterAutospacing="0"/>
              <w:ind w:left="120" w:right="120"/>
              <w:jc w:val="both"/>
              <w:rPr>
                <w:color w:val="000000"/>
                <w:sz w:val="22"/>
                <w:szCs w:val="22"/>
              </w:rPr>
            </w:pPr>
            <w:r w:rsidRPr="00CC14EF">
              <w:rPr>
                <w:rStyle w:val="Forte"/>
                <w:color w:val="000000"/>
                <w:sz w:val="22"/>
                <w:szCs w:val="22"/>
              </w:rPr>
              <w:t>0,4% por dia</w:t>
            </w:r>
          </w:p>
          <w:p w:rsidR="009D15AC" w:rsidRPr="00CC14EF" w:rsidRDefault="009D15AC" w:rsidP="00396AC4">
            <w:pPr>
              <w:pStyle w:val="textojustificado"/>
              <w:spacing w:before="120" w:beforeAutospacing="0" w:after="120" w:afterAutospacing="0"/>
              <w:ind w:left="120" w:right="120"/>
              <w:jc w:val="both"/>
              <w:rPr>
                <w:color w:val="000000"/>
                <w:sz w:val="22"/>
                <w:szCs w:val="22"/>
              </w:rPr>
            </w:pPr>
            <w:r w:rsidRPr="00CC14EF">
              <w:rPr>
                <w:color w:val="000000"/>
                <w:sz w:val="22"/>
                <w:szCs w:val="22"/>
              </w:rPr>
              <w:t> </w:t>
            </w:r>
          </w:p>
        </w:tc>
      </w:tr>
      <w:tr w:rsidR="009D15AC" w:rsidRPr="00CC14EF" w:rsidTr="00396AC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D15AC" w:rsidRPr="00CC14EF" w:rsidRDefault="009D15AC" w:rsidP="00396AC4">
            <w:pPr>
              <w:pStyle w:val="textojustificado"/>
              <w:spacing w:before="120" w:beforeAutospacing="0" w:after="120" w:afterAutospacing="0"/>
              <w:ind w:left="120" w:right="120"/>
              <w:jc w:val="both"/>
              <w:rPr>
                <w:color w:val="000000"/>
                <w:sz w:val="22"/>
                <w:szCs w:val="22"/>
              </w:rPr>
            </w:pPr>
            <w:r w:rsidRPr="00CC14EF">
              <w:rPr>
                <w:rStyle w:val="Forte"/>
                <w:color w:val="000000"/>
                <w:sz w:val="22"/>
                <w:szCs w:val="22"/>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9D15AC" w:rsidRPr="00CC14EF" w:rsidRDefault="009D15AC" w:rsidP="00396AC4">
            <w:pPr>
              <w:pStyle w:val="textojustificado"/>
              <w:spacing w:before="120" w:beforeAutospacing="0" w:after="120" w:afterAutospacing="0"/>
              <w:ind w:left="120" w:right="120"/>
              <w:jc w:val="both"/>
              <w:rPr>
                <w:color w:val="000000"/>
                <w:sz w:val="22"/>
                <w:szCs w:val="22"/>
              </w:rPr>
            </w:pPr>
            <w:r w:rsidRPr="00CC14EF">
              <w:rPr>
                <w:color w:val="000000"/>
                <w:sz w:val="22"/>
                <w:szCs w:val="22"/>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D15AC" w:rsidRPr="00CC14EF" w:rsidRDefault="009D15AC" w:rsidP="00396AC4">
            <w:pPr>
              <w:pStyle w:val="textojustificado"/>
              <w:spacing w:before="120" w:beforeAutospacing="0" w:after="120" w:afterAutospacing="0"/>
              <w:ind w:left="120" w:right="120"/>
              <w:jc w:val="both"/>
              <w:rPr>
                <w:color w:val="000000"/>
                <w:sz w:val="22"/>
                <w:szCs w:val="22"/>
              </w:rPr>
            </w:pPr>
            <w:r w:rsidRPr="00CC14EF">
              <w:rPr>
                <w:rStyle w:val="Forte"/>
                <w:color w:val="000000"/>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9D15AC" w:rsidRPr="00CC14EF" w:rsidRDefault="009D15AC" w:rsidP="00396AC4">
            <w:pPr>
              <w:pStyle w:val="textojustificado"/>
              <w:spacing w:before="120" w:beforeAutospacing="0" w:after="120" w:afterAutospacing="0"/>
              <w:ind w:left="120" w:right="120"/>
              <w:jc w:val="both"/>
              <w:rPr>
                <w:color w:val="000000"/>
                <w:sz w:val="22"/>
                <w:szCs w:val="22"/>
              </w:rPr>
            </w:pPr>
            <w:r w:rsidRPr="00CC14EF">
              <w:rPr>
                <w:rStyle w:val="Forte"/>
                <w:color w:val="000000"/>
                <w:sz w:val="22"/>
                <w:szCs w:val="22"/>
              </w:rPr>
              <w:t>0,2% por dia</w:t>
            </w:r>
          </w:p>
        </w:tc>
      </w:tr>
      <w:tr w:rsidR="009D15AC" w:rsidRPr="00CC14EF" w:rsidTr="00396AC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D15AC" w:rsidRPr="00CC14EF" w:rsidRDefault="009D15AC" w:rsidP="00396AC4">
            <w:pPr>
              <w:pStyle w:val="textojustificado"/>
              <w:spacing w:before="120" w:beforeAutospacing="0" w:after="120" w:afterAutospacing="0"/>
              <w:ind w:left="120" w:right="120"/>
              <w:jc w:val="both"/>
              <w:rPr>
                <w:color w:val="000000"/>
                <w:sz w:val="22"/>
                <w:szCs w:val="22"/>
              </w:rPr>
            </w:pPr>
            <w:r w:rsidRPr="00CC14EF">
              <w:rPr>
                <w:rStyle w:val="Forte"/>
                <w:color w:val="000000"/>
                <w:sz w:val="22"/>
                <w:szCs w:val="22"/>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9D15AC" w:rsidRPr="00CC14EF" w:rsidRDefault="009D15AC" w:rsidP="00396AC4">
            <w:pPr>
              <w:pStyle w:val="textojustificado"/>
              <w:spacing w:before="120" w:beforeAutospacing="0" w:after="120" w:afterAutospacing="0"/>
              <w:ind w:left="120" w:right="120"/>
              <w:jc w:val="both"/>
              <w:rPr>
                <w:color w:val="000000"/>
                <w:sz w:val="22"/>
                <w:szCs w:val="22"/>
              </w:rPr>
            </w:pPr>
            <w:r w:rsidRPr="00CC14EF">
              <w:rPr>
                <w:color w:val="000000"/>
                <w:sz w:val="22"/>
                <w:szCs w:val="22"/>
              </w:rPr>
              <w:t>Substituir funcionário que se conduza de modo inconveniente ou não atenda às necessidades do Órgão, por funcionário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9D15AC" w:rsidRPr="00CC14EF" w:rsidRDefault="009D15AC" w:rsidP="00396AC4">
            <w:pPr>
              <w:pStyle w:val="textojustificado"/>
              <w:spacing w:before="120" w:beforeAutospacing="0" w:after="120" w:afterAutospacing="0"/>
              <w:ind w:left="120" w:right="120"/>
              <w:jc w:val="both"/>
              <w:rPr>
                <w:color w:val="000000"/>
                <w:sz w:val="22"/>
                <w:szCs w:val="22"/>
              </w:rPr>
            </w:pPr>
            <w:r w:rsidRPr="00CC14EF">
              <w:rPr>
                <w:rStyle w:val="Forte"/>
                <w:color w:val="000000"/>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9D15AC" w:rsidRPr="00CC14EF" w:rsidRDefault="009D15AC" w:rsidP="00396AC4">
            <w:pPr>
              <w:pStyle w:val="textojustificado"/>
              <w:spacing w:before="120" w:beforeAutospacing="0" w:after="120" w:afterAutospacing="0"/>
              <w:ind w:left="120" w:right="120"/>
              <w:jc w:val="both"/>
              <w:rPr>
                <w:color w:val="000000"/>
                <w:sz w:val="22"/>
                <w:szCs w:val="22"/>
              </w:rPr>
            </w:pPr>
            <w:r w:rsidRPr="00CC14EF">
              <w:rPr>
                <w:rStyle w:val="Forte"/>
                <w:color w:val="000000"/>
                <w:sz w:val="22"/>
                <w:szCs w:val="22"/>
              </w:rPr>
              <w:t>0,2% por dia</w:t>
            </w:r>
          </w:p>
          <w:p w:rsidR="009D15AC" w:rsidRPr="00CC14EF" w:rsidRDefault="009D15AC" w:rsidP="00396AC4">
            <w:pPr>
              <w:pStyle w:val="textojustificado"/>
              <w:spacing w:before="120" w:beforeAutospacing="0" w:after="120" w:afterAutospacing="0"/>
              <w:ind w:left="120" w:right="120"/>
              <w:jc w:val="both"/>
              <w:rPr>
                <w:color w:val="000000"/>
                <w:sz w:val="22"/>
                <w:szCs w:val="22"/>
              </w:rPr>
            </w:pPr>
            <w:r w:rsidRPr="00CC14EF">
              <w:rPr>
                <w:color w:val="000000"/>
                <w:sz w:val="22"/>
                <w:szCs w:val="22"/>
              </w:rPr>
              <w:t> </w:t>
            </w:r>
          </w:p>
        </w:tc>
      </w:tr>
    </w:tbl>
    <w:p w:rsidR="009D15AC" w:rsidRDefault="009D15AC" w:rsidP="00BB111C">
      <w:pPr>
        <w:pStyle w:val="SemEspaamento"/>
        <w:tabs>
          <w:tab w:val="left" w:pos="142"/>
        </w:tabs>
        <w:suppressAutoHyphens/>
        <w:jc w:val="both"/>
        <w:rPr>
          <w:rFonts w:ascii="Arial" w:hAnsi="Arial" w:cs="Arial"/>
          <w:color w:val="000000"/>
          <w:sz w:val="16"/>
          <w:szCs w:val="16"/>
        </w:rPr>
      </w:pPr>
    </w:p>
    <w:p w:rsidR="00BB111C" w:rsidRPr="00BB111C" w:rsidRDefault="00BB111C" w:rsidP="00BB111C">
      <w:pPr>
        <w:pStyle w:val="SemEspaamento"/>
        <w:tabs>
          <w:tab w:val="left" w:pos="142"/>
        </w:tabs>
        <w:suppressAutoHyphens/>
        <w:jc w:val="both"/>
        <w:rPr>
          <w:rFonts w:ascii="Arial" w:hAnsi="Arial" w:cs="Arial"/>
          <w:color w:val="000000"/>
          <w:sz w:val="16"/>
          <w:szCs w:val="16"/>
        </w:rPr>
      </w:pPr>
      <w:r w:rsidRPr="009D15AC">
        <w:rPr>
          <w:rFonts w:ascii="Arial" w:hAnsi="Arial" w:cs="Arial"/>
          <w:color w:val="000000"/>
          <w:sz w:val="16"/>
          <w:szCs w:val="16"/>
        </w:rPr>
        <w:t>9.11</w:t>
      </w:r>
      <w:r>
        <w:rPr>
          <w:rFonts w:ascii="Arial" w:hAnsi="Arial" w:cs="Arial"/>
          <w:color w:val="000000"/>
          <w:sz w:val="16"/>
          <w:szCs w:val="16"/>
        </w:rPr>
        <w:tab/>
      </w:r>
      <w:r w:rsidRPr="00BB111C">
        <w:rPr>
          <w:rFonts w:ascii="Arial" w:hAnsi="Arial" w:cs="Arial"/>
          <w:color w:val="000000"/>
          <w:sz w:val="16"/>
          <w:szCs w:val="16"/>
        </w:rPr>
        <w:t>As sanções aqui previstas poderão ser aplicadas concomitantemente, facultada a defesa prévia do interessado, no respectivo processo, no prazo de 05 (cinco) dias úteis.</w:t>
      </w:r>
    </w:p>
    <w:p w:rsidR="00BB111C" w:rsidRPr="00BB111C" w:rsidRDefault="00BB111C" w:rsidP="00BB111C">
      <w:pPr>
        <w:pStyle w:val="SemEspaamento"/>
        <w:tabs>
          <w:tab w:val="left" w:pos="142"/>
        </w:tabs>
        <w:suppressAutoHyphens/>
        <w:jc w:val="both"/>
        <w:rPr>
          <w:rFonts w:ascii="Arial" w:hAnsi="Arial" w:cs="Arial"/>
          <w:color w:val="000000"/>
          <w:sz w:val="16"/>
          <w:szCs w:val="16"/>
        </w:rPr>
      </w:pPr>
      <w:r w:rsidRPr="009D15AC">
        <w:rPr>
          <w:rFonts w:ascii="Arial" w:hAnsi="Arial" w:cs="Arial"/>
          <w:color w:val="000000"/>
          <w:sz w:val="16"/>
          <w:szCs w:val="16"/>
        </w:rPr>
        <w:t>9.12.</w:t>
      </w:r>
      <w:r w:rsidRPr="009D15AC">
        <w:rPr>
          <w:rFonts w:ascii="Arial" w:hAnsi="Arial" w:cs="Arial"/>
          <w:color w:val="000000"/>
          <w:sz w:val="16"/>
          <w:szCs w:val="16"/>
        </w:rPr>
        <w:tab/>
      </w:r>
      <w:r w:rsidRPr="00BB111C">
        <w:rPr>
          <w:rFonts w:ascii="Arial" w:hAnsi="Arial" w:cs="Arial"/>
          <w:color w:val="000000"/>
          <w:sz w:val="16"/>
          <w:szCs w:val="16"/>
        </w:rPr>
        <w:t>Após 30 (trinta) dias da falta de execução do objeto, será considerada inexecução total do contrato, o que ensejará a rescisão contratual.</w:t>
      </w:r>
    </w:p>
    <w:p w:rsidR="00BB111C" w:rsidRPr="00BB111C" w:rsidRDefault="009D15AC" w:rsidP="00BB111C">
      <w:pPr>
        <w:pStyle w:val="SemEspaamento"/>
        <w:tabs>
          <w:tab w:val="left" w:pos="142"/>
        </w:tabs>
        <w:suppressAutoHyphens/>
        <w:jc w:val="both"/>
        <w:rPr>
          <w:rFonts w:ascii="Arial" w:hAnsi="Arial" w:cs="Arial"/>
          <w:color w:val="000000"/>
          <w:sz w:val="16"/>
          <w:szCs w:val="16"/>
        </w:rPr>
      </w:pPr>
      <w:r w:rsidRPr="009D15AC">
        <w:rPr>
          <w:rFonts w:ascii="Arial" w:hAnsi="Arial" w:cs="Arial"/>
          <w:color w:val="000000"/>
          <w:sz w:val="16"/>
          <w:szCs w:val="16"/>
        </w:rPr>
        <w:t>9</w:t>
      </w:r>
      <w:r w:rsidR="00BB111C" w:rsidRPr="009D15AC">
        <w:rPr>
          <w:rFonts w:ascii="Arial" w:hAnsi="Arial" w:cs="Arial"/>
          <w:color w:val="000000"/>
          <w:sz w:val="16"/>
          <w:szCs w:val="16"/>
        </w:rPr>
        <w:t>.13.</w:t>
      </w:r>
      <w:r w:rsidR="00BB111C">
        <w:rPr>
          <w:rFonts w:ascii="Arial" w:hAnsi="Arial" w:cs="Arial"/>
          <w:color w:val="000000"/>
          <w:sz w:val="16"/>
          <w:szCs w:val="16"/>
        </w:rPr>
        <w:tab/>
      </w:r>
      <w:r w:rsidR="00BB111C" w:rsidRPr="00BB111C">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BB111C" w:rsidRPr="00BB111C" w:rsidRDefault="009D15AC" w:rsidP="00BB111C">
      <w:pPr>
        <w:pStyle w:val="SemEspaamento"/>
        <w:tabs>
          <w:tab w:val="left" w:pos="142"/>
        </w:tabs>
        <w:suppressAutoHyphens/>
        <w:jc w:val="both"/>
        <w:rPr>
          <w:rFonts w:ascii="Arial" w:hAnsi="Arial" w:cs="Arial"/>
          <w:color w:val="000000"/>
          <w:sz w:val="16"/>
          <w:szCs w:val="16"/>
        </w:rPr>
      </w:pPr>
      <w:r w:rsidRPr="009D15AC">
        <w:rPr>
          <w:rFonts w:ascii="Arial" w:hAnsi="Arial" w:cs="Arial"/>
          <w:color w:val="000000"/>
          <w:sz w:val="16"/>
          <w:szCs w:val="16"/>
        </w:rPr>
        <w:t>9</w:t>
      </w:r>
      <w:r w:rsidR="00BB111C" w:rsidRPr="009D15AC">
        <w:rPr>
          <w:rFonts w:ascii="Arial" w:hAnsi="Arial" w:cs="Arial"/>
          <w:color w:val="000000"/>
          <w:sz w:val="16"/>
          <w:szCs w:val="16"/>
        </w:rPr>
        <w:t>.14.</w:t>
      </w:r>
      <w:r w:rsidR="00BB111C">
        <w:rPr>
          <w:rFonts w:ascii="Arial" w:hAnsi="Arial" w:cs="Arial"/>
          <w:color w:val="000000"/>
          <w:sz w:val="16"/>
          <w:szCs w:val="16"/>
        </w:rPr>
        <w:tab/>
      </w:r>
      <w:r w:rsidR="00BB111C" w:rsidRPr="00BB111C">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BB111C" w:rsidRPr="00BB111C" w:rsidRDefault="009D15AC" w:rsidP="00BB111C">
      <w:pPr>
        <w:pStyle w:val="SemEspaamento"/>
        <w:tabs>
          <w:tab w:val="left" w:pos="142"/>
        </w:tabs>
        <w:suppressAutoHyphens/>
        <w:jc w:val="both"/>
        <w:rPr>
          <w:rFonts w:ascii="Arial" w:hAnsi="Arial" w:cs="Arial"/>
          <w:color w:val="000000"/>
          <w:sz w:val="16"/>
          <w:szCs w:val="16"/>
        </w:rPr>
      </w:pPr>
      <w:r w:rsidRPr="009D15AC">
        <w:rPr>
          <w:rFonts w:ascii="Arial" w:hAnsi="Arial" w:cs="Arial"/>
          <w:color w:val="000000"/>
          <w:sz w:val="16"/>
          <w:szCs w:val="16"/>
        </w:rPr>
        <w:t>9</w:t>
      </w:r>
      <w:r w:rsidR="00BB111C" w:rsidRPr="009D15AC">
        <w:rPr>
          <w:rFonts w:ascii="Arial" w:hAnsi="Arial" w:cs="Arial"/>
          <w:color w:val="000000"/>
          <w:sz w:val="16"/>
          <w:szCs w:val="16"/>
        </w:rPr>
        <w:t>.15.</w:t>
      </w:r>
      <w:r w:rsidR="00BB111C">
        <w:rPr>
          <w:rFonts w:ascii="Arial" w:hAnsi="Arial" w:cs="Arial"/>
          <w:color w:val="000000"/>
          <w:sz w:val="16"/>
          <w:szCs w:val="16"/>
        </w:rPr>
        <w:tab/>
      </w:r>
      <w:r w:rsidR="00BB111C" w:rsidRPr="00BB111C">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observando o princípio da proporcionalidade.</w:t>
      </w:r>
    </w:p>
    <w:p w:rsidR="00BB111C" w:rsidRPr="00BB111C" w:rsidRDefault="009D15AC" w:rsidP="00BB111C">
      <w:pPr>
        <w:pStyle w:val="SemEspaamento"/>
        <w:tabs>
          <w:tab w:val="left" w:pos="142"/>
        </w:tabs>
        <w:suppressAutoHyphens/>
        <w:jc w:val="both"/>
        <w:rPr>
          <w:rFonts w:ascii="Arial" w:hAnsi="Arial" w:cs="Arial"/>
          <w:color w:val="000000"/>
          <w:sz w:val="16"/>
          <w:szCs w:val="16"/>
        </w:rPr>
      </w:pPr>
      <w:r w:rsidRPr="009D15AC">
        <w:rPr>
          <w:rFonts w:ascii="Arial" w:hAnsi="Arial" w:cs="Arial"/>
          <w:color w:val="000000"/>
          <w:sz w:val="16"/>
          <w:szCs w:val="16"/>
        </w:rPr>
        <w:t>9</w:t>
      </w:r>
      <w:r w:rsidR="00BB111C" w:rsidRPr="009D15AC">
        <w:rPr>
          <w:rFonts w:ascii="Arial" w:hAnsi="Arial" w:cs="Arial"/>
          <w:color w:val="000000"/>
          <w:sz w:val="16"/>
          <w:szCs w:val="16"/>
        </w:rPr>
        <w:t>.16.</w:t>
      </w:r>
      <w:r w:rsidR="00BB111C" w:rsidRPr="009D15AC">
        <w:rPr>
          <w:rFonts w:ascii="Arial" w:hAnsi="Arial" w:cs="Arial"/>
          <w:b/>
          <w:color w:val="000000"/>
          <w:sz w:val="16"/>
          <w:szCs w:val="16"/>
        </w:rPr>
        <w:tab/>
      </w:r>
      <w:r w:rsidR="00BB111C" w:rsidRPr="00BB111C">
        <w:rPr>
          <w:rFonts w:ascii="Arial" w:hAnsi="Arial" w:cs="Arial"/>
          <w:color w:val="000000"/>
          <w:sz w:val="16"/>
          <w:szCs w:val="16"/>
        </w:rPr>
        <w:t>A sanção será obrigatoriamente registrada no Sistema de Cadastramento Unificado de Fornecedores – SICAF, bem como em sistemas Estaduais.</w:t>
      </w:r>
    </w:p>
    <w:p w:rsidR="00BB111C" w:rsidRPr="00BB111C" w:rsidRDefault="009D15AC" w:rsidP="00BB111C">
      <w:pPr>
        <w:pStyle w:val="SemEspaamento"/>
        <w:tabs>
          <w:tab w:val="left" w:pos="142"/>
        </w:tabs>
        <w:suppressAutoHyphens/>
        <w:jc w:val="both"/>
        <w:rPr>
          <w:rFonts w:ascii="Arial" w:hAnsi="Arial" w:cs="Arial"/>
          <w:color w:val="000000"/>
          <w:sz w:val="16"/>
          <w:szCs w:val="16"/>
        </w:rPr>
      </w:pPr>
      <w:r w:rsidRPr="009D15AC">
        <w:rPr>
          <w:rFonts w:ascii="Arial" w:hAnsi="Arial" w:cs="Arial"/>
          <w:color w:val="000000"/>
          <w:sz w:val="16"/>
          <w:szCs w:val="16"/>
        </w:rPr>
        <w:t>9.17.</w:t>
      </w:r>
      <w:r>
        <w:rPr>
          <w:rFonts w:ascii="Arial" w:hAnsi="Arial" w:cs="Arial"/>
          <w:color w:val="000000"/>
          <w:sz w:val="16"/>
          <w:szCs w:val="16"/>
        </w:rPr>
        <w:tab/>
      </w:r>
      <w:r w:rsidR="00BB111C" w:rsidRPr="00BB111C">
        <w:rPr>
          <w:rFonts w:ascii="Arial" w:hAnsi="Arial" w:cs="Arial"/>
          <w:color w:val="000000"/>
          <w:sz w:val="16"/>
          <w:szCs w:val="16"/>
        </w:rPr>
        <w:t>Também ficam sujeitas às penalidades de suspensão de licitar e impedimento de contratar com órgão licitante e de declaração de inidoneidade, previstas no subitem anterior, as empresas ou profissionais que, em razão do contrato decorrente dessa licitação:</w:t>
      </w:r>
    </w:p>
    <w:p w:rsidR="00BB111C" w:rsidRPr="00BB111C" w:rsidRDefault="00BB111C" w:rsidP="00BB111C">
      <w:pPr>
        <w:pStyle w:val="SemEspaamento"/>
        <w:tabs>
          <w:tab w:val="left" w:pos="142"/>
        </w:tabs>
        <w:suppressAutoHyphens/>
        <w:jc w:val="both"/>
        <w:rPr>
          <w:rFonts w:ascii="Arial" w:hAnsi="Arial" w:cs="Arial"/>
          <w:color w:val="000000"/>
          <w:sz w:val="16"/>
          <w:szCs w:val="16"/>
        </w:rPr>
      </w:pPr>
      <w:r w:rsidRPr="00BB111C">
        <w:rPr>
          <w:rFonts w:ascii="Arial" w:hAnsi="Arial" w:cs="Arial"/>
          <w:color w:val="000000"/>
          <w:sz w:val="16"/>
          <w:szCs w:val="16"/>
        </w:rPr>
        <w:t>a) Tenham sofrido condenações definitivas por praticarem, por meio dolosos, fraude fiscal no recolhimento de tributos;</w:t>
      </w:r>
    </w:p>
    <w:p w:rsidR="00BB111C" w:rsidRPr="00BB111C" w:rsidRDefault="00BB111C" w:rsidP="00BB111C">
      <w:pPr>
        <w:pStyle w:val="SemEspaamento"/>
        <w:tabs>
          <w:tab w:val="left" w:pos="142"/>
        </w:tabs>
        <w:suppressAutoHyphens/>
        <w:jc w:val="both"/>
        <w:rPr>
          <w:rFonts w:ascii="Arial" w:hAnsi="Arial" w:cs="Arial"/>
          <w:color w:val="000000"/>
          <w:sz w:val="16"/>
          <w:szCs w:val="16"/>
        </w:rPr>
      </w:pPr>
      <w:r w:rsidRPr="00BB111C">
        <w:rPr>
          <w:rFonts w:ascii="Arial" w:hAnsi="Arial" w:cs="Arial"/>
          <w:color w:val="000000"/>
          <w:sz w:val="16"/>
          <w:szCs w:val="16"/>
        </w:rPr>
        <w:t>b) Tenham praticado atos ilícitos visando a frustrar os objetivos da licitação;</w:t>
      </w:r>
    </w:p>
    <w:p w:rsidR="00B50B1D" w:rsidRPr="00CF05DA" w:rsidRDefault="00BB111C" w:rsidP="00BB111C">
      <w:pPr>
        <w:pStyle w:val="SemEspaamento"/>
        <w:tabs>
          <w:tab w:val="left" w:pos="142"/>
        </w:tabs>
        <w:suppressAutoHyphens/>
        <w:jc w:val="both"/>
        <w:rPr>
          <w:rFonts w:ascii="Arial" w:hAnsi="Arial" w:cs="Arial"/>
          <w:color w:val="FF0000"/>
          <w:sz w:val="16"/>
          <w:szCs w:val="16"/>
        </w:rPr>
      </w:pPr>
      <w:r w:rsidRPr="00BB111C">
        <w:rPr>
          <w:rFonts w:ascii="Arial" w:hAnsi="Arial" w:cs="Arial"/>
          <w:color w:val="000000"/>
          <w:sz w:val="16"/>
          <w:szCs w:val="16"/>
        </w:rPr>
        <w:t>c) Demonstrem não possuir idoneidade para contratar com a Administração em virtude de atos ilícitos praticados.</w:t>
      </w:r>
    </w:p>
    <w:p w:rsidR="00286D20" w:rsidRDefault="00286D20" w:rsidP="00286D20">
      <w:pPr>
        <w:pStyle w:val="PargrafodaLista1"/>
        <w:ind w:left="0"/>
        <w:jc w:val="both"/>
        <w:rPr>
          <w:rFonts w:ascii="Arial" w:eastAsia="Times New Roman" w:hAnsi="Arial" w:cs="Arial"/>
          <w:b/>
          <w:kern w:val="0"/>
          <w:sz w:val="16"/>
          <w:szCs w:val="16"/>
          <w:lang w:eastAsia="pt-BR" w:bidi="ar-SA"/>
        </w:rPr>
      </w:pPr>
    </w:p>
    <w:p w:rsidR="009D2314" w:rsidRPr="00C62EAD" w:rsidRDefault="00155CDC" w:rsidP="00286D20">
      <w:pPr>
        <w:pStyle w:val="PargrafodaLista1"/>
        <w:ind w:left="0"/>
        <w:jc w:val="both"/>
        <w:rPr>
          <w:rFonts w:ascii="Arial" w:eastAsia="Times New Roman" w:hAnsi="Arial" w:cs="Arial"/>
          <w:b/>
          <w:kern w:val="0"/>
          <w:sz w:val="16"/>
          <w:szCs w:val="16"/>
          <w:lang w:eastAsia="pt-BR" w:bidi="ar-SA"/>
        </w:rPr>
      </w:pPr>
      <w:r w:rsidRPr="00C62EAD">
        <w:rPr>
          <w:rFonts w:ascii="Arial" w:eastAsia="Times New Roman" w:hAnsi="Arial" w:cs="Arial"/>
          <w:b/>
          <w:kern w:val="0"/>
          <w:sz w:val="16"/>
          <w:szCs w:val="16"/>
          <w:lang w:eastAsia="pt-BR" w:bidi="ar-SA"/>
        </w:rPr>
        <w:t xml:space="preserve">10. </w:t>
      </w:r>
      <w:r w:rsidR="009D2314" w:rsidRPr="00C62EAD">
        <w:rPr>
          <w:rFonts w:ascii="Arial" w:eastAsia="Times New Roman" w:hAnsi="Arial" w:cs="Arial"/>
          <w:b/>
          <w:kern w:val="0"/>
          <w:sz w:val="16"/>
          <w:szCs w:val="16"/>
          <w:lang w:eastAsia="pt-BR" w:bidi="ar-SA"/>
        </w:rPr>
        <w:t xml:space="preserve"> </w:t>
      </w:r>
      <w:r w:rsidR="00A41308" w:rsidRPr="00C62EAD">
        <w:rPr>
          <w:rFonts w:ascii="Arial" w:eastAsia="Times New Roman" w:hAnsi="Arial" w:cs="Arial"/>
          <w:b/>
          <w:kern w:val="0"/>
          <w:sz w:val="16"/>
          <w:szCs w:val="16"/>
          <w:lang w:eastAsia="pt-BR" w:bidi="ar-SA"/>
        </w:rPr>
        <w:t xml:space="preserve">DA </w:t>
      </w:r>
      <w:r w:rsidR="009D2314" w:rsidRPr="00C62EAD">
        <w:rPr>
          <w:rFonts w:ascii="Arial" w:eastAsia="Times New Roman" w:hAnsi="Arial" w:cs="Arial"/>
          <w:b/>
          <w:kern w:val="0"/>
          <w:sz w:val="16"/>
          <w:szCs w:val="16"/>
          <w:lang w:eastAsia="pt-BR" w:bidi="ar-SA"/>
        </w:rPr>
        <w:t xml:space="preserve">UTILIZAÇÃO DA ATA </w:t>
      </w:r>
    </w:p>
    <w:p w:rsidR="009D2314" w:rsidRPr="0011594B" w:rsidRDefault="009D2314" w:rsidP="009D2314">
      <w:pPr>
        <w:jc w:val="both"/>
        <w:rPr>
          <w:rFonts w:ascii="Arial" w:hAnsi="Arial" w:cs="Arial"/>
          <w:sz w:val="16"/>
          <w:szCs w:val="16"/>
        </w:rPr>
      </w:pPr>
    </w:p>
    <w:p w:rsidR="00334F76" w:rsidRPr="0011594B" w:rsidRDefault="00155CDC" w:rsidP="00155CDC">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vigência, </w:t>
      </w:r>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11594B" w:rsidRDefault="006C44FC" w:rsidP="001D7CAD">
      <w:pPr>
        <w:pStyle w:val="PargrafodaLista"/>
        <w:suppressAutoHyphens/>
        <w:spacing w:line="100" w:lineRule="atLeast"/>
        <w:ind w:left="0" w:right="47"/>
        <w:jc w:val="both"/>
        <w:rPr>
          <w:rFonts w:ascii="Arial" w:hAnsi="Arial" w:cs="Arial"/>
          <w:sz w:val="16"/>
          <w:szCs w:val="16"/>
        </w:rPr>
      </w:pPr>
    </w:p>
    <w:p w:rsidR="00334F76" w:rsidRPr="0011594B" w:rsidRDefault="00155CDC" w:rsidP="00155CDC">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 xml:space="preserve">10.2. </w:t>
      </w:r>
      <w:r w:rsidR="00334F76" w:rsidRPr="0011594B">
        <w:rPr>
          <w:rFonts w:ascii="Arial" w:hAnsi="Arial" w:cs="Arial"/>
          <w:sz w:val="16"/>
          <w:szCs w:val="16"/>
        </w:rPr>
        <w:t>É facultada aos órgãos s ou entidades municipais, distritais ou estaduais a adesão a ata de registro de preços da Administração Pública Estadual.</w:t>
      </w:r>
    </w:p>
    <w:p w:rsidR="006C44FC" w:rsidRPr="0011594B" w:rsidRDefault="006C44FC" w:rsidP="00262622">
      <w:pPr>
        <w:pStyle w:val="PargrafodaLista"/>
        <w:suppressAutoHyphens/>
        <w:spacing w:line="100" w:lineRule="atLeast"/>
        <w:ind w:left="709" w:right="47" w:hanging="709"/>
        <w:jc w:val="both"/>
        <w:rPr>
          <w:rFonts w:ascii="Arial" w:hAnsi="Arial" w:cs="Arial"/>
          <w:sz w:val="16"/>
          <w:szCs w:val="16"/>
        </w:rPr>
      </w:pPr>
    </w:p>
    <w:p w:rsidR="0010657B" w:rsidRPr="0011594B" w:rsidRDefault="00155CDC" w:rsidP="00155CDC">
      <w:pPr>
        <w:pStyle w:val="PargrafodaLista1"/>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10.3. </w:t>
      </w:r>
      <w:r w:rsidR="0010657B" w:rsidRPr="0011594B">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11594B">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11594B" w:rsidRDefault="006C44FC" w:rsidP="00262622">
      <w:pPr>
        <w:pStyle w:val="PargrafodaLista1"/>
        <w:ind w:left="709" w:hanging="709"/>
        <w:jc w:val="both"/>
        <w:rPr>
          <w:rFonts w:ascii="Arial" w:eastAsia="Times New Roman" w:hAnsi="Arial" w:cs="Arial"/>
          <w:kern w:val="0"/>
          <w:sz w:val="16"/>
          <w:szCs w:val="16"/>
          <w:lang w:eastAsia="pt-BR" w:bidi="ar-SA"/>
        </w:rPr>
      </w:pPr>
    </w:p>
    <w:p w:rsidR="00334F76" w:rsidRPr="0011594B" w:rsidRDefault="00155CDC" w:rsidP="00155CDC">
      <w:pPr>
        <w:pStyle w:val="PargrafodaLista1"/>
        <w:tabs>
          <w:tab w:val="left" w:pos="142"/>
        </w:tabs>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10.4. </w:t>
      </w:r>
      <w:r w:rsidR="00334F76" w:rsidRPr="0011594B">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11594B" w:rsidRDefault="006C44FC" w:rsidP="00262622">
      <w:pPr>
        <w:pStyle w:val="PargrafodaLista1"/>
        <w:tabs>
          <w:tab w:val="left" w:pos="142"/>
        </w:tabs>
        <w:ind w:left="709" w:hanging="709"/>
        <w:jc w:val="both"/>
        <w:rPr>
          <w:rFonts w:ascii="Arial" w:eastAsia="Times New Roman" w:hAnsi="Arial" w:cs="Arial"/>
          <w:kern w:val="0"/>
          <w:sz w:val="16"/>
          <w:szCs w:val="16"/>
          <w:lang w:eastAsia="pt-BR" w:bidi="ar-SA"/>
        </w:rPr>
      </w:pPr>
    </w:p>
    <w:p w:rsidR="00334F76" w:rsidRPr="0011594B" w:rsidRDefault="00155CDC" w:rsidP="00155CDC">
      <w:pPr>
        <w:pStyle w:val="PargrafodaLista1"/>
        <w:tabs>
          <w:tab w:val="left" w:pos="142"/>
        </w:tabs>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10.5. </w:t>
      </w:r>
      <w:r w:rsidR="00334F76" w:rsidRPr="0011594B">
        <w:rPr>
          <w:rFonts w:ascii="Arial" w:eastAsia="Times New Roman" w:hAnsi="Arial" w:cs="Arial"/>
          <w:kern w:val="0"/>
          <w:sz w:val="16"/>
          <w:szCs w:val="16"/>
          <w:lang w:eastAsia="pt-BR" w:bidi="ar-SA"/>
        </w:rPr>
        <w:t>As adesões à ata de registro de preços não poder</w:t>
      </w:r>
      <w:r w:rsidR="00790B20" w:rsidRPr="0011594B">
        <w:rPr>
          <w:rFonts w:ascii="Arial" w:eastAsia="Times New Roman" w:hAnsi="Arial" w:cs="Arial"/>
          <w:kern w:val="0"/>
          <w:sz w:val="16"/>
          <w:szCs w:val="16"/>
          <w:lang w:eastAsia="pt-BR" w:bidi="ar-SA"/>
        </w:rPr>
        <w:t>ão</w:t>
      </w:r>
      <w:r w:rsidR="00334F76" w:rsidRPr="0011594B">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11594B" w:rsidRDefault="0010657B" w:rsidP="00262622">
      <w:pPr>
        <w:pStyle w:val="PargrafodaLista1"/>
        <w:ind w:left="709" w:hanging="709"/>
        <w:rPr>
          <w:rFonts w:ascii="Arial" w:eastAsia="Times New Roman" w:hAnsi="Arial" w:cs="Arial"/>
          <w:kern w:val="0"/>
          <w:sz w:val="16"/>
          <w:szCs w:val="16"/>
          <w:lang w:eastAsia="pt-BR" w:bidi="ar-SA"/>
        </w:rPr>
      </w:pPr>
    </w:p>
    <w:p w:rsidR="0010657B" w:rsidRDefault="00155CDC" w:rsidP="00155CDC">
      <w:pPr>
        <w:jc w:val="both"/>
        <w:rPr>
          <w:rFonts w:ascii="Arial" w:hAnsi="Arial" w:cs="Arial"/>
          <w:sz w:val="16"/>
          <w:szCs w:val="16"/>
        </w:rPr>
      </w:pPr>
      <w:r>
        <w:rPr>
          <w:rFonts w:ascii="Arial" w:hAnsi="Arial" w:cs="Arial"/>
          <w:sz w:val="16"/>
          <w:szCs w:val="16"/>
        </w:rPr>
        <w:t xml:space="preserve">10.6. </w:t>
      </w:r>
      <w:r w:rsidR="0010657B" w:rsidRPr="00155CDC">
        <w:rPr>
          <w:rFonts w:ascii="Arial" w:hAnsi="Arial" w:cs="Arial"/>
          <w:sz w:val="16"/>
          <w:szCs w:val="16"/>
        </w:rPr>
        <w:t>Caberá ao órgão que se utilizar da ata, verificar a vantagem econômica da adesão a este Registro de Pre</w:t>
      </w:r>
      <w:r w:rsidR="00A41308" w:rsidRPr="00155CDC">
        <w:rPr>
          <w:rFonts w:ascii="Arial" w:hAnsi="Arial" w:cs="Arial"/>
          <w:sz w:val="16"/>
          <w:szCs w:val="16"/>
        </w:rPr>
        <w:t>ço.</w:t>
      </w:r>
    </w:p>
    <w:p w:rsidR="00C62EAD" w:rsidRDefault="00C62EAD" w:rsidP="00155CDC">
      <w:pPr>
        <w:jc w:val="both"/>
        <w:rPr>
          <w:rFonts w:ascii="Arial" w:hAnsi="Arial" w:cs="Arial"/>
          <w:sz w:val="16"/>
          <w:szCs w:val="16"/>
        </w:rPr>
      </w:pPr>
    </w:p>
    <w:p w:rsidR="00B50B1D" w:rsidRPr="00155CDC" w:rsidRDefault="00B50B1D" w:rsidP="00155CDC">
      <w:pPr>
        <w:jc w:val="both"/>
        <w:rPr>
          <w:rFonts w:ascii="Arial" w:hAnsi="Arial" w:cs="Arial"/>
          <w:sz w:val="16"/>
          <w:szCs w:val="16"/>
        </w:rPr>
      </w:pPr>
    </w:p>
    <w:p w:rsidR="00B50B1D" w:rsidRPr="00B50B1D" w:rsidRDefault="00FE1BAB" w:rsidP="00B50B1D">
      <w:pPr>
        <w:pStyle w:val="PargrafodaLista"/>
        <w:numPr>
          <w:ilvl w:val="0"/>
          <w:numId w:val="38"/>
        </w:numPr>
        <w:spacing w:line="360" w:lineRule="auto"/>
        <w:ind w:left="0" w:firstLine="0"/>
        <w:jc w:val="both"/>
        <w:rPr>
          <w:rFonts w:ascii="Arial" w:hAnsi="Arial" w:cs="Arial"/>
          <w:b/>
          <w:sz w:val="16"/>
          <w:szCs w:val="16"/>
        </w:rPr>
      </w:pPr>
      <w:r w:rsidRPr="00B50B1D">
        <w:rPr>
          <w:rFonts w:ascii="Arial" w:hAnsi="Arial" w:cs="Arial"/>
          <w:b/>
          <w:sz w:val="16"/>
          <w:szCs w:val="16"/>
        </w:rPr>
        <w:t>DA ALTERAÇÃO DA ATA DE REGISTRO DE PREÇOS</w:t>
      </w:r>
    </w:p>
    <w:p w:rsidR="00BC12A8" w:rsidRDefault="00BC12A8" w:rsidP="005E2FA0">
      <w:pPr>
        <w:pStyle w:val="Corpodetexto3"/>
        <w:tabs>
          <w:tab w:val="left" w:pos="900"/>
        </w:tabs>
        <w:ind w:right="47"/>
        <w:rPr>
          <w:rFonts w:ascii="Arial" w:hAnsi="Arial" w:cs="Arial"/>
          <w:sz w:val="16"/>
          <w:szCs w:val="16"/>
        </w:rPr>
      </w:pP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155CDC" w:rsidP="005E2FA0">
      <w:pPr>
        <w:pStyle w:val="Corpodetexto3"/>
        <w:tabs>
          <w:tab w:val="left" w:pos="900"/>
        </w:tabs>
        <w:ind w:right="47"/>
        <w:rPr>
          <w:rFonts w:ascii="Arial" w:hAnsi="Arial" w:cs="Arial"/>
          <w:sz w:val="16"/>
          <w:szCs w:val="16"/>
        </w:rPr>
      </w:pPr>
      <w:r>
        <w:rPr>
          <w:rFonts w:ascii="Arial" w:hAnsi="Arial" w:cs="Arial"/>
          <w:sz w:val="16"/>
          <w:szCs w:val="16"/>
        </w:rPr>
        <w:t>11.5.1.L</w:t>
      </w:r>
      <w:r w:rsidR="00E03821"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155CDC"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4C43D9" w:rsidRPr="00B50B1D" w:rsidRDefault="009D2314" w:rsidP="00B50B1D">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BC12A8" w:rsidRDefault="00BC12A8" w:rsidP="009D2314">
      <w:pPr>
        <w:jc w:val="both"/>
        <w:rPr>
          <w:rFonts w:ascii="Arial" w:hAnsi="Arial" w:cs="Arial"/>
          <w:bCs/>
          <w:sz w:val="16"/>
          <w:szCs w:val="16"/>
        </w:rPr>
      </w:pPr>
    </w:p>
    <w:p w:rsidR="009D2314" w:rsidRPr="009A54D1" w:rsidRDefault="009D2314" w:rsidP="009D2314">
      <w:pPr>
        <w:jc w:val="both"/>
        <w:rPr>
          <w:rFonts w:ascii="Arial" w:hAnsi="Arial" w:cs="Arial"/>
          <w:sz w:val="16"/>
          <w:szCs w:val="16"/>
        </w:rPr>
      </w:pPr>
      <w:r w:rsidRPr="000E39B9">
        <w:rPr>
          <w:rFonts w:ascii="Arial" w:hAnsi="Arial" w:cs="Arial"/>
          <w:bCs/>
          <w:sz w:val="16"/>
          <w:szCs w:val="16"/>
        </w:rPr>
        <w:t>1</w:t>
      </w:r>
      <w:r w:rsidR="005E2FA0" w:rsidRPr="000E39B9">
        <w:rPr>
          <w:rFonts w:ascii="Arial" w:hAnsi="Arial" w:cs="Arial"/>
          <w:bCs/>
          <w:sz w:val="16"/>
          <w:szCs w:val="16"/>
        </w:rPr>
        <w:t>2</w:t>
      </w:r>
      <w:r w:rsidRPr="000E39B9">
        <w:rPr>
          <w:rFonts w:ascii="Arial" w:hAnsi="Arial" w:cs="Arial"/>
          <w:bCs/>
          <w:sz w:val="16"/>
          <w:szCs w:val="16"/>
        </w:rPr>
        <w:t>.</w:t>
      </w:r>
      <w:r w:rsidR="00167705" w:rsidRPr="000E39B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Default="009D2314" w:rsidP="009D2314">
      <w:pPr>
        <w:jc w:val="both"/>
        <w:rPr>
          <w:rFonts w:ascii="Arial" w:hAnsi="Arial" w:cs="Arial"/>
          <w:sz w:val="16"/>
          <w:szCs w:val="16"/>
        </w:rPr>
      </w:pPr>
      <w:r w:rsidRPr="009A54D1">
        <w:rPr>
          <w:rFonts w:ascii="Arial" w:hAnsi="Arial" w:cs="Arial"/>
          <w:sz w:val="16"/>
          <w:szCs w:val="16"/>
        </w:rPr>
        <w:t xml:space="preserve">   </w:t>
      </w:r>
    </w:p>
    <w:p w:rsidR="00B50B1D" w:rsidRPr="009A54D1" w:rsidRDefault="00B50B1D" w:rsidP="009D2314">
      <w:pPr>
        <w:jc w:val="both"/>
        <w:rPr>
          <w:rFonts w:ascii="Arial" w:hAnsi="Arial" w:cs="Arial"/>
          <w:sz w:val="16"/>
          <w:szCs w:val="16"/>
        </w:rPr>
      </w:pP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155CDC">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B50B1D" w:rsidRDefault="00B50B1D" w:rsidP="009D2314">
      <w:pPr>
        <w:pStyle w:val="Corpodetexto3"/>
        <w:tabs>
          <w:tab w:val="left" w:pos="900"/>
        </w:tabs>
        <w:ind w:right="47"/>
        <w:rPr>
          <w:rFonts w:ascii="Arial" w:hAnsi="Arial" w:cs="Arial"/>
          <w:b/>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E1530" w:rsidRPr="00B8107D" w:rsidRDefault="005E1530" w:rsidP="002C214A">
      <w:pPr>
        <w:pStyle w:val="Corpodetexto3"/>
        <w:tabs>
          <w:tab w:val="left" w:pos="900"/>
        </w:tabs>
        <w:ind w:left="426" w:right="47" w:hanging="426"/>
        <w:rPr>
          <w:rFonts w:ascii="Arial" w:hAnsi="Arial" w:cs="Arial"/>
          <w:sz w:val="16"/>
          <w:szCs w:val="16"/>
        </w:rPr>
      </w:pPr>
    </w:p>
    <w:p w:rsidR="00266E26" w:rsidRPr="00B8107D" w:rsidRDefault="00B8107D"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sz w:val="16"/>
          <w:szCs w:val="16"/>
        </w:rPr>
      </w:pPr>
      <w:r w:rsidRPr="00B8107D">
        <w:rPr>
          <w:rFonts w:ascii="Arial" w:hAnsi="Arial" w:cs="Arial"/>
          <w:b/>
          <w:sz w:val="16"/>
          <w:szCs w:val="16"/>
        </w:rPr>
        <w:t>SEAS - Secretaria de Estado de Assistência e do Desenvolvimento Social.</w:t>
      </w:r>
    </w:p>
    <w:p w:rsidR="005E1530" w:rsidRPr="00B8107D" w:rsidRDefault="005E1530"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sz w:val="16"/>
          <w:szCs w:val="16"/>
        </w:rPr>
      </w:pPr>
    </w:p>
    <w:p w:rsidR="00B50B1D" w:rsidRPr="00B8107D" w:rsidRDefault="00B50B1D"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sz w:val="16"/>
          <w:szCs w:val="16"/>
        </w:rPr>
      </w:pPr>
    </w:p>
    <w:p w:rsidR="009D2314" w:rsidRPr="00B8107D" w:rsidRDefault="009D231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sz w:val="16"/>
          <w:szCs w:val="16"/>
        </w:rPr>
      </w:pPr>
      <w:r w:rsidRPr="00B8107D">
        <w:rPr>
          <w:rFonts w:ascii="Arial" w:hAnsi="Arial" w:cs="Arial"/>
          <w:b/>
          <w:bCs/>
          <w:sz w:val="16"/>
          <w:szCs w:val="16"/>
        </w:rPr>
        <w:t>1</w:t>
      </w:r>
      <w:r w:rsidR="005E2FA0" w:rsidRPr="00B8107D">
        <w:rPr>
          <w:rFonts w:ascii="Arial" w:hAnsi="Arial" w:cs="Arial"/>
          <w:b/>
          <w:bCs/>
          <w:sz w:val="16"/>
          <w:szCs w:val="16"/>
        </w:rPr>
        <w:t>5</w:t>
      </w:r>
      <w:r w:rsidR="00155CDC" w:rsidRPr="00B8107D">
        <w:rPr>
          <w:rFonts w:ascii="Arial" w:hAnsi="Arial" w:cs="Arial"/>
          <w:b/>
          <w:bCs/>
          <w:sz w:val="16"/>
          <w:szCs w:val="16"/>
        </w:rPr>
        <w:t xml:space="preserve">. </w:t>
      </w:r>
      <w:r w:rsidRPr="00B8107D">
        <w:rPr>
          <w:rFonts w:ascii="Arial" w:hAnsi="Arial" w:cs="Arial"/>
          <w:b/>
          <w:bCs/>
          <w:sz w:val="16"/>
          <w:szCs w:val="16"/>
        </w:rPr>
        <w:t xml:space="preserve"> DISPOSIÇÕES GERAIS</w:t>
      </w:r>
    </w:p>
    <w:p w:rsidR="009D2314" w:rsidRPr="00B8107D" w:rsidRDefault="009D2314" w:rsidP="009D2314">
      <w:pPr>
        <w:jc w:val="both"/>
        <w:rPr>
          <w:rFonts w:ascii="Arial" w:hAnsi="Arial" w:cs="Arial"/>
          <w:b/>
          <w:bCs/>
          <w:sz w:val="16"/>
          <w:szCs w:val="16"/>
        </w:rPr>
      </w:pPr>
    </w:p>
    <w:p w:rsidR="009D2314" w:rsidRPr="00B8107D" w:rsidRDefault="009D2314" w:rsidP="009D2314">
      <w:pPr>
        <w:jc w:val="both"/>
        <w:rPr>
          <w:rFonts w:ascii="Arial" w:hAnsi="Arial" w:cs="Arial"/>
          <w:sz w:val="16"/>
          <w:szCs w:val="16"/>
        </w:rPr>
      </w:pPr>
      <w:r w:rsidRPr="00B8107D">
        <w:rPr>
          <w:rFonts w:ascii="Arial" w:hAnsi="Arial" w:cs="Arial"/>
          <w:sz w:val="16"/>
          <w:szCs w:val="16"/>
        </w:rPr>
        <w:t>1</w:t>
      </w:r>
      <w:r w:rsidR="005E2FA0" w:rsidRPr="00B8107D">
        <w:rPr>
          <w:rFonts w:ascii="Arial" w:hAnsi="Arial" w:cs="Arial"/>
          <w:sz w:val="16"/>
          <w:szCs w:val="16"/>
        </w:rPr>
        <w:t>5</w:t>
      </w:r>
      <w:r w:rsidRPr="00B8107D">
        <w:rPr>
          <w:rFonts w:ascii="Arial" w:hAnsi="Arial" w:cs="Arial"/>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B8107D" w:rsidRDefault="009D2314" w:rsidP="009D2314">
      <w:pPr>
        <w:jc w:val="both"/>
        <w:rPr>
          <w:rFonts w:ascii="Arial" w:hAnsi="Arial" w:cs="Arial"/>
          <w:sz w:val="16"/>
          <w:szCs w:val="16"/>
        </w:rPr>
      </w:pPr>
    </w:p>
    <w:p w:rsidR="009D2314" w:rsidRPr="00B8107D" w:rsidRDefault="005E2FA0" w:rsidP="00963A95">
      <w:pPr>
        <w:pStyle w:val="PargrafodaLista"/>
        <w:numPr>
          <w:ilvl w:val="1"/>
          <w:numId w:val="5"/>
        </w:numPr>
        <w:jc w:val="both"/>
        <w:rPr>
          <w:rFonts w:ascii="Arial" w:hAnsi="Arial" w:cs="Arial"/>
          <w:sz w:val="16"/>
          <w:szCs w:val="16"/>
        </w:rPr>
      </w:pPr>
      <w:r w:rsidRPr="00B8107D">
        <w:rPr>
          <w:rFonts w:ascii="Arial" w:hAnsi="Arial" w:cs="Arial"/>
          <w:sz w:val="16"/>
          <w:szCs w:val="16"/>
        </w:rPr>
        <w:t xml:space="preserve"> </w:t>
      </w:r>
      <w:r w:rsidR="009D2314" w:rsidRPr="00B8107D">
        <w:rPr>
          <w:rFonts w:ascii="Arial" w:hAnsi="Arial" w:cs="Arial"/>
          <w:sz w:val="16"/>
          <w:szCs w:val="16"/>
        </w:rPr>
        <w:t>Fica a Detentora ciente que a</w:t>
      </w:r>
      <w:r w:rsidR="00811634" w:rsidRPr="00B8107D">
        <w:rPr>
          <w:rFonts w:ascii="Arial" w:hAnsi="Arial" w:cs="Arial"/>
          <w:sz w:val="16"/>
          <w:szCs w:val="16"/>
        </w:rPr>
        <w:t xml:space="preserve"> publicidade da ata de registro de preços na imprensa oficial terá efeito de compromisso nas condições</w:t>
      </w:r>
      <w:r w:rsidR="009D2314" w:rsidRPr="00B8107D">
        <w:rPr>
          <w:rFonts w:ascii="Arial" w:hAnsi="Arial" w:cs="Arial"/>
          <w:sz w:val="16"/>
          <w:szCs w:val="16"/>
        </w:rPr>
        <w:t xml:space="preserve"> </w:t>
      </w:r>
      <w:r w:rsidR="00C60FBD" w:rsidRPr="00B8107D">
        <w:rPr>
          <w:rFonts w:ascii="Arial" w:hAnsi="Arial" w:cs="Arial"/>
          <w:sz w:val="16"/>
          <w:szCs w:val="16"/>
        </w:rPr>
        <w:t xml:space="preserve">ofertadas e pactuadas na proposta apresentada à licitação. </w:t>
      </w:r>
    </w:p>
    <w:p w:rsidR="00F03D5F" w:rsidRPr="00B8107D" w:rsidRDefault="00F03D5F" w:rsidP="00F03D5F">
      <w:pPr>
        <w:pStyle w:val="PargrafodaLista"/>
        <w:ind w:left="360"/>
        <w:jc w:val="both"/>
        <w:rPr>
          <w:rFonts w:ascii="Arial" w:hAnsi="Arial" w:cs="Arial"/>
          <w:sz w:val="16"/>
          <w:szCs w:val="16"/>
        </w:rPr>
      </w:pPr>
    </w:p>
    <w:p w:rsidR="009D2314" w:rsidRPr="00B8107D" w:rsidRDefault="005E2FA0" w:rsidP="00963A95">
      <w:pPr>
        <w:pStyle w:val="PargrafodaLista"/>
        <w:numPr>
          <w:ilvl w:val="1"/>
          <w:numId w:val="5"/>
        </w:numPr>
        <w:jc w:val="both"/>
        <w:rPr>
          <w:rFonts w:ascii="Arial" w:hAnsi="Arial" w:cs="Arial"/>
          <w:sz w:val="16"/>
          <w:szCs w:val="16"/>
        </w:rPr>
      </w:pPr>
      <w:r w:rsidRPr="00B8107D">
        <w:rPr>
          <w:rFonts w:ascii="Arial" w:hAnsi="Arial" w:cs="Arial"/>
          <w:sz w:val="16"/>
          <w:szCs w:val="16"/>
        </w:rPr>
        <w:t xml:space="preserve"> </w:t>
      </w:r>
      <w:r w:rsidR="009D2314" w:rsidRPr="00B8107D">
        <w:rPr>
          <w:rFonts w:ascii="Arial" w:hAnsi="Arial" w:cs="Arial"/>
          <w:sz w:val="16"/>
          <w:szCs w:val="16"/>
        </w:rPr>
        <w:t xml:space="preserve">A Ata de Registro de Preços, os ajustes dela decorrentes, suas alterações e rescisões obedecerão ao Decreto Estadual </w:t>
      </w:r>
      <w:r w:rsidR="00F03D5F" w:rsidRPr="00B8107D">
        <w:rPr>
          <w:rFonts w:ascii="Arial" w:hAnsi="Arial" w:cs="Arial"/>
          <w:sz w:val="16"/>
          <w:szCs w:val="16"/>
        </w:rPr>
        <w:t>18.340/13</w:t>
      </w:r>
      <w:r w:rsidR="009D2314" w:rsidRPr="00B8107D">
        <w:rPr>
          <w:rFonts w:ascii="Arial" w:hAnsi="Arial" w:cs="Arial"/>
          <w:sz w:val="16"/>
          <w:szCs w:val="16"/>
        </w:rPr>
        <w:t>, Lei Federal nº 8.666/93, demais normas complementares e disposições desta Ata e do Edital que a precedeu, aplicáveis à execução e especialmente aos casos omissos.</w:t>
      </w:r>
    </w:p>
    <w:p w:rsidR="009D2314" w:rsidRPr="00B8107D" w:rsidRDefault="009D2314" w:rsidP="009D2314">
      <w:pPr>
        <w:jc w:val="both"/>
        <w:rPr>
          <w:rFonts w:ascii="Arial" w:hAnsi="Arial" w:cs="Arial"/>
          <w:sz w:val="16"/>
          <w:szCs w:val="16"/>
        </w:rPr>
      </w:pPr>
    </w:p>
    <w:p w:rsidR="009D2314" w:rsidRPr="00B8107D" w:rsidRDefault="005E2FA0" w:rsidP="00963A95">
      <w:pPr>
        <w:numPr>
          <w:ilvl w:val="1"/>
          <w:numId w:val="5"/>
        </w:numPr>
        <w:jc w:val="both"/>
        <w:rPr>
          <w:rFonts w:ascii="Arial" w:hAnsi="Arial" w:cs="Arial"/>
          <w:sz w:val="16"/>
          <w:szCs w:val="16"/>
        </w:rPr>
      </w:pPr>
      <w:r w:rsidRPr="00B8107D">
        <w:rPr>
          <w:rFonts w:ascii="Arial" w:hAnsi="Arial" w:cs="Arial"/>
          <w:sz w:val="16"/>
          <w:szCs w:val="16"/>
        </w:rPr>
        <w:t xml:space="preserve"> </w:t>
      </w:r>
      <w:r w:rsidR="009D2314" w:rsidRPr="00B8107D">
        <w:rPr>
          <w:rFonts w:ascii="Arial" w:hAnsi="Arial" w:cs="Arial"/>
          <w:sz w:val="16"/>
          <w:szCs w:val="16"/>
        </w:rPr>
        <w:t xml:space="preserve">Fazem parte integrante desta Ata, para todos os efeitos legais: o Edital de Licitação e seus anexos, bem como, o ANEXO </w:t>
      </w:r>
      <w:r w:rsidR="00804D58" w:rsidRPr="00B8107D">
        <w:rPr>
          <w:rFonts w:ascii="Arial" w:hAnsi="Arial" w:cs="Arial"/>
          <w:sz w:val="16"/>
          <w:szCs w:val="16"/>
        </w:rPr>
        <w:t>I e II</w:t>
      </w:r>
      <w:r w:rsidR="009D2314" w:rsidRPr="00B8107D">
        <w:rPr>
          <w:rFonts w:ascii="Arial" w:hAnsi="Arial" w:cs="Arial"/>
          <w:sz w:val="16"/>
          <w:szCs w:val="16"/>
        </w:rPr>
        <w:t xml:space="preserve"> desta ata</w:t>
      </w:r>
      <w:r w:rsidR="00876638" w:rsidRPr="00B8107D">
        <w:rPr>
          <w:rFonts w:ascii="Arial" w:hAnsi="Arial" w:cs="Arial"/>
          <w:sz w:val="16"/>
          <w:szCs w:val="16"/>
        </w:rPr>
        <w:t xml:space="preserve"> </w:t>
      </w:r>
      <w:r w:rsidR="009D2314" w:rsidRPr="00B8107D">
        <w:rPr>
          <w:rFonts w:ascii="Arial" w:hAnsi="Arial" w:cs="Arial"/>
          <w:sz w:val="16"/>
          <w:szCs w:val="16"/>
        </w:rPr>
        <w:t>que contém os preços registrados e respectivos detentores.</w:t>
      </w:r>
    </w:p>
    <w:p w:rsidR="00BB6A9F" w:rsidRPr="00B8107D" w:rsidRDefault="00BB6A9F" w:rsidP="00BB6A9F">
      <w:pPr>
        <w:jc w:val="both"/>
        <w:rPr>
          <w:rFonts w:ascii="Arial" w:hAnsi="Arial" w:cs="Arial"/>
          <w:sz w:val="16"/>
          <w:szCs w:val="16"/>
        </w:rPr>
      </w:pPr>
    </w:p>
    <w:p w:rsidR="009D2314" w:rsidRPr="00B8107D" w:rsidRDefault="003B608D" w:rsidP="009D2314">
      <w:pPr>
        <w:jc w:val="both"/>
        <w:rPr>
          <w:rFonts w:ascii="Arial" w:hAnsi="Arial" w:cs="Arial"/>
          <w:sz w:val="16"/>
          <w:szCs w:val="16"/>
        </w:rPr>
      </w:pPr>
      <w:r w:rsidRPr="00B8107D">
        <w:rPr>
          <w:rFonts w:ascii="Arial" w:hAnsi="Arial" w:cs="Arial"/>
          <w:sz w:val="16"/>
          <w:szCs w:val="16"/>
        </w:rPr>
        <w:t xml:space="preserve">        </w:t>
      </w:r>
      <w:r w:rsidR="009D2314" w:rsidRPr="00B8107D">
        <w:rPr>
          <w:rFonts w:ascii="Arial" w:hAnsi="Arial" w:cs="Arial"/>
          <w:sz w:val="16"/>
          <w:szCs w:val="16"/>
        </w:rPr>
        <w:t>Fica eleito o foro do Município de Porto Velho/RO para dirimir as eventuais controvérsias decorrentes do presente ajuste.</w:t>
      </w:r>
    </w:p>
    <w:p w:rsidR="009D2314" w:rsidRPr="00B8107D" w:rsidRDefault="009D2314" w:rsidP="009D2314">
      <w:pPr>
        <w:ind w:right="47"/>
        <w:jc w:val="both"/>
        <w:rPr>
          <w:rFonts w:ascii="Arial" w:hAnsi="Arial" w:cs="Arial"/>
          <w:sz w:val="16"/>
          <w:szCs w:val="16"/>
        </w:rPr>
      </w:pPr>
    </w:p>
    <w:p w:rsidR="000B1908" w:rsidRPr="00B8107D" w:rsidRDefault="000B1908" w:rsidP="009D2314">
      <w:pPr>
        <w:ind w:right="47"/>
        <w:jc w:val="both"/>
        <w:rPr>
          <w:rFonts w:ascii="Arial" w:hAnsi="Arial" w:cs="Arial"/>
          <w:b/>
          <w:bCs/>
          <w:sz w:val="16"/>
          <w:szCs w:val="16"/>
        </w:rPr>
      </w:pPr>
    </w:p>
    <w:p w:rsidR="009D2314" w:rsidRPr="00B8107D" w:rsidRDefault="009D2314" w:rsidP="009D2314">
      <w:pPr>
        <w:ind w:right="47"/>
        <w:jc w:val="both"/>
        <w:rPr>
          <w:rFonts w:ascii="Arial" w:hAnsi="Arial" w:cs="Arial"/>
          <w:b/>
          <w:bCs/>
          <w:sz w:val="16"/>
          <w:szCs w:val="16"/>
        </w:rPr>
      </w:pPr>
      <w:r w:rsidRPr="00B8107D">
        <w:rPr>
          <w:rFonts w:ascii="Arial" w:hAnsi="Arial" w:cs="Arial"/>
          <w:b/>
          <w:bCs/>
          <w:sz w:val="16"/>
          <w:szCs w:val="16"/>
        </w:rPr>
        <w:t>ÓRGÃO GERENCIADOR:</w:t>
      </w:r>
    </w:p>
    <w:p w:rsidR="002B37D9" w:rsidRPr="00B8107D" w:rsidRDefault="002B37D9" w:rsidP="009D2314">
      <w:pPr>
        <w:ind w:right="47"/>
        <w:jc w:val="both"/>
        <w:rPr>
          <w:rFonts w:ascii="Arial" w:hAnsi="Arial" w:cs="Arial"/>
          <w:b/>
          <w:bCs/>
          <w:sz w:val="16"/>
          <w:szCs w:val="16"/>
        </w:rPr>
      </w:pPr>
    </w:p>
    <w:p w:rsidR="00A41308" w:rsidRPr="00B8107D" w:rsidRDefault="00A41308" w:rsidP="00590F87">
      <w:pPr>
        <w:ind w:right="47"/>
        <w:jc w:val="center"/>
        <w:rPr>
          <w:rFonts w:ascii="Arial" w:hAnsi="Arial" w:cs="Arial"/>
          <w:b/>
          <w:bCs/>
          <w:sz w:val="16"/>
          <w:szCs w:val="16"/>
        </w:rPr>
      </w:pPr>
    </w:p>
    <w:p w:rsidR="00AE6CA3" w:rsidRPr="00B8107D" w:rsidRDefault="00AE6CA3" w:rsidP="00AE6CA3">
      <w:pPr>
        <w:ind w:right="47"/>
        <w:rPr>
          <w:rFonts w:ascii="Arial" w:hAnsi="Arial" w:cs="Arial"/>
          <w:b/>
          <w:bCs/>
          <w:sz w:val="16"/>
          <w:szCs w:val="16"/>
        </w:rPr>
      </w:pPr>
      <w:r w:rsidRPr="00B8107D">
        <w:rPr>
          <w:rFonts w:ascii="Arial" w:hAnsi="Arial" w:cs="Arial"/>
          <w:b/>
          <w:bCs/>
          <w:sz w:val="16"/>
          <w:szCs w:val="16"/>
        </w:rPr>
        <w:t>MÁRCIO ROGÉRIO GABRIEL</w:t>
      </w:r>
      <w:r w:rsidRPr="00B8107D">
        <w:rPr>
          <w:rFonts w:ascii="Arial" w:hAnsi="Arial" w:cs="Arial"/>
          <w:b/>
          <w:bCs/>
          <w:sz w:val="16"/>
          <w:szCs w:val="16"/>
        </w:rPr>
        <w:tab/>
      </w:r>
      <w:r w:rsidRPr="00B8107D">
        <w:rPr>
          <w:rFonts w:ascii="Arial" w:hAnsi="Arial" w:cs="Arial"/>
          <w:b/>
          <w:bCs/>
          <w:sz w:val="16"/>
          <w:szCs w:val="16"/>
        </w:rPr>
        <w:tab/>
      </w:r>
      <w:r w:rsidRPr="00B8107D">
        <w:rPr>
          <w:rFonts w:ascii="Arial" w:hAnsi="Arial" w:cs="Arial"/>
          <w:b/>
          <w:bCs/>
          <w:sz w:val="16"/>
          <w:szCs w:val="16"/>
        </w:rPr>
        <w:tab/>
      </w:r>
      <w:r w:rsidRPr="00B8107D">
        <w:rPr>
          <w:rFonts w:ascii="Arial" w:hAnsi="Arial" w:cs="Arial"/>
          <w:b/>
          <w:bCs/>
          <w:sz w:val="16"/>
          <w:szCs w:val="16"/>
        </w:rPr>
        <w:tab/>
      </w:r>
      <w:r w:rsidRPr="00B8107D">
        <w:rPr>
          <w:rFonts w:ascii="Arial" w:hAnsi="Arial" w:cs="Arial"/>
          <w:b/>
          <w:bCs/>
          <w:sz w:val="16"/>
          <w:szCs w:val="16"/>
        </w:rPr>
        <w:tab/>
        <w:t xml:space="preserve">      MÁRCIA CARVALHO GUEDES</w:t>
      </w:r>
    </w:p>
    <w:p w:rsidR="00AE6CA3" w:rsidRPr="00B8107D" w:rsidRDefault="00AE6CA3" w:rsidP="00AE6CA3">
      <w:pPr>
        <w:ind w:right="47"/>
        <w:rPr>
          <w:rFonts w:ascii="Arial" w:hAnsi="Arial" w:cs="Arial"/>
          <w:bCs/>
          <w:sz w:val="16"/>
          <w:szCs w:val="16"/>
        </w:rPr>
      </w:pPr>
      <w:r w:rsidRPr="00B8107D">
        <w:rPr>
          <w:rFonts w:ascii="Arial" w:hAnsi="Arial" w:cs="Arial"/>
          <w:bCs/>
          <w:sz w:val="16"/>
          <w:szCs w:val="16"/>
        </w:rPr>
        <w:t>Superintendente Estadual de Licitações</w:t>
      </w:r>
      <w:r w:rsidRPr="00B8107D">
        <w:rPr>
          <w:rFonts w:ascii="Arial" w:hAnsi="Arial" w:cs="Arial"/>
          <w:bCs/>
          <w:sz w:val="16"/>
          <w:szCs w:val="16"/>
        </w:rPr>
        <w:tab/>
      </w:r>
      <w:r w:rsidRPr="00B8107D">
        <w:rPr>
          <w:rFonts w:ascii="Arial" w:hAnsi="Arial" w:cs="Arial"/>
          <w:bCs/>
          <w:sz w:val="16"/>
          <w:szCs w:val="16"/>
        </w:rPr>
        <w:tab/>
      </w:r>
      <w:r w:rsidRPr="00B8107D">
        <w:rPr>
          <w:rFonts w:ascii="Arial" w:hAnsi="Arial" w:cs="Arial"/>
          <w:bCs/>
          <w:sz w:val="16"/>
          <w:szCs w:val="16"/>
        </w:rPr>
        <w:tab/>
      </w:r>
      <w:r w:rsidRPr="00B8107D">
        <w:rPr>
          <w:rFonts w:ascii="Arial" w:hAnsi="Arial" w:cs="Arial"/>
          <w:bCs/>
          <w:sz w:val="16"/>
          <w:szCs w:val="16"/>
        </w:rPr>
        <w:tab/>
      </w:r>
      <w:r w:rsidRPr="00B8107D">
        <w:rPr>
          <w:rFonts w:ascii="Arial" w:hAnsi="Arial" w:cs="Arial"/>
          <w:bCs/>
          <w:sz w:val="16"/>
          <w:szCs w:val="16"/>
        </w:rPr>
        <w:tab/>
        <w:t xml:space="preserve">      Gerente de Sistema de Registro de Preços</w:t>
      </w:r>
    </w:p>
    <w:p w:rsidR="00571E31" w:rsidRPr="00B8107D" w:rsidRDefault="00571E31" w:rsidP="005E1530">
      <w:pPr>
        <w:ind w:right="47"/>
        <w:rPr>
          <w:rFonts w:ascii="Arial" w:hAnsi="Arial" w:cs="Arial"/>
          <w:bCs/>
          <w:sz w:val="16"/>
          <w:szCs w:val="16"/>
        </w:rPr>
      </w:pPr>
    </w:p>
    <w:p w:rsidR="00571E31" w:rsidRPr="00B8107D" w:rsidRDefault="00571E31" w:rsidP="005E1530">
      <w:pPr>
        <w:ind w:right="47"/>
        <w:rPr>
          <w:rFonts w:ascii="Arial" w:hAnsi="Arial" w:cs="Arial"/>
          <w:bCs/>
          <w:sz w:val="16"/>
          <w:szCs w:val="16"/>
        </w:rPr>
      </w:pPr>
    </w:p>
    <w:p w:rsidR="00571E31" w:rsidRPr="00B8107D" w:rsidRDefault="00571E31" w:rsidP="00571E31">
      <w:pPr>
        <w:ind w:right="47"/>
        <w:jc w:val="both"/>
        <w:rPr>
          <w:rFonts w:ascii="Arial" w:hAnsi="Arial" w:cs="Arial"/>
          <w:b/>
          <w:bCs/>
          <w:sz w:val="16"/>
          <w:szCs w:val="16"/>
        </w:rPr>
      </w:pPr>
      <w:r w:rsidRPr="00B8107D">
        <w:rPr>
          <w:rFonts w:ascii="Arial" w:hAnsi="Arial" w:cs="Arial"/>
          <w:b/>
          <w:bCs/>
          <w:sz w:val="16"/>
          <w:szCs w:val="16"/>
        </w:rPr>
        <w:t>EMPRESA(S) DETENTORA(S):</w:t>
      </w:r>
    </w:p>
    <w:p w:rsidR="00571E31" w:rsidRPr="00B8107D" w:rsidRDefault="00571E31" w:rsidP="00571E31">
      <w:pPr>
        <w:ind w:right="47"/>
        <w:jc w:val="both"/>
        <w:rPr>
          <w:rFonts w:ascii="Arial" w:hAnsi="Arial" w:cs="Arial"/>
          <w:b/>
          <w:bCs/>
          <w:sz w:val="16"/>
          <w:szCs w:val="16"/>
        </w:rPr>
      </w:pPr>
      <w:r w:rsidRPr="00B8107D">
        <w:rPr>
          <w:rFonts w:ascii="Arial" w:hAnsi="Arial" w:cs="Arial"/>
          <w:b/>
          <w:bCs/>
          <w:sz w:val="16"/>
          <w:szCs w:val="16"/>
        </w:rPr>
        <w:t>Qualificada(s) no Anexo Único desta Ata</w:t>
      </w:r>
    </w:p>
    <w:p w:rsidR="00571E31" w:rsidRPr="00B8107D" w:rsidRDefault="00571E31" w:rsidP="005E1530">
      <w:pPr>
        <w:ind w:right="47"/>
        <w:rPr>
          <w:rFonts w:ascii="Arial" w:hAnsi="Arial" w:cs="Arial"/>
          <w:bCs/>
          <w:sz w:val="16"/>
          <w:szCs w:val="16"/>
        </w:rPr>
      </w:pPr>
    </w:p>
    <w:p w:rsidR="00627D90" w:rsidRPr="00B8107D" w:rsidRDefault="00627D90" w:rsidP="00526790">
      <w:pPr>
        <w:ind w:right="47"/>
        <w:jc w:val="both"/>
        <w:rPr>
          <w:rFonts w:ascii="Arial" w:hAnsi="Arial" w:cs="Arial"/>
          <w:b/>
          <w:bCs/>
          <w:sz w:val="16"/>
          <w:szCs w:val="16"/>
        </w:rPr>
      </w:pPr>
    </w:p>
    <w:p w:rsidR="000E39B9" w:rsidRPr="00B8107D" w:rsidRDefault="000E39B9" w:rsidP="00526790">
      <w:pPr>
        <w:ind w:right="47"/>
        <w:jc w:val="both"/>
        <w:rPr>
          <w:rFonts w:ascii="Arial" w:hAnsi="Arial" w:cs="Arial"/>
          <w:b/>
          <w:bCs/>
          <w:sz w:val="10"/>
          <w:szCs w:val="10"/>
        </w:rPr>
      </w:pPr>
    </w:p>
    <w:p w:rsidR="00C50BF7" w:rsidRPr="00B8107D" w:rsidRDefault="00965B3F" w:rsidP="00526790">
      <w:pPr>
        <w:ind w:right="47"/>
        <w:jc w:val="both"/>
        <w:rPr>
          <w:rFonts w:ascii="Arial" w:hAnsi="Arial" w:cs="Arial"/>
          <w:b/>
          <w:bCs/>
          <w:sz w:val="10"/>
          <w:szCs w:val="10"/>
        </w:rPr>
      </w:pPr>
      <w:r w:rsidRPr="00B8107D">
        <w:rPr>
          <w:rFonts w:ascii="Arial" w:hAnsi="Arial" w:cs="Arial"/>
          <w:b/>
          <w:bCs/>
          <w:sz w:val="10"/>
          <w:szCs w:val="10"/>
        </w:rPr>
        <w:t>LMS</w:t>
      </w:r>
      <w:r w:rsidR="00DA06C9" w:rsidRPr="00B8107D">
        <w:rPr>
          <w:rFonts w:ascii="Arial" w:hAnsi="Arial" w:cs="Arial"/>
          <w:b/>
          <w:bCs/>
          <w:sz w:val="10"/>
          <w:szCs w:val="10"/>
        </w:rPr>
        <w:t>/SRP</w:t>
      </w:r>
    </w:p>
    <w:p w:rsidR="00963A95" w:rsidRDefault="00963A95" w:rsidP="00526790">
      <w:pPr>
        <w:ind w:right="47"/>
        <w:jc w:val="both"/>
        <w:rPr>
          <w:rFonts w:ascii="Arial" w:hAnsi="Arial" w:cs="Arial"/>
          <w:b/>
          <w:bCs/>
          <w:color w:val="000000"/>
          <w:sz w:val="10"/>
          <w:szCs w:val="10"/>
        </w:rPr>
      </w:pPr>
    </w:p>
    <w:p w:rsidR="00963A95" w:rsidRDefault="00963A95" w:rsidP="00526790">
      <w:pPr>
        <w:ind w:right="47"/>
        <w:jc w:val="both"/>
        <w:rPr>
          <w:rFonts w:ascii="Arial" w:hAnsi="Arial" w:cs="Arial"/>
          <w:b/>
          <w:bCs/>
          <w:color w:val="000000"/>
          <w:sz w:val="10"/>
          <w:szCs w:val="10"/>
        </w:rPr>
      </w:pPr>
    </w:p>
    <w:p w:rsidR="00963A95" w:rsidRDefault="00963A95" w:rsidP="00526790">
      <w:pPr>
        <w:ind w:right="47"/>
        <w:jc w:val="both"/>
        <w:rPr>
          <w:rFonts w:ascii="Arial" w:hAnsi="Arial" w:cs="Arial"/>
          <w:b/>
          <w:bCs/>
          <w:color w:val="000000"/>
          <w:sz w:val="10"/>
          <w:szCs w:val="10"/>
        </w:rPr>
      </w:pPr>
    </w:p>
    <w:p w:rsidR="00963A95" w:rsidRDefault="00963A95" w:rsidP="00526790">
      <w:pPr>
        <w:ind w:right="47"/>
        <w:jc w:val="both"/>
        <w:rPr>
          <w:rFonts w:ascii="Arial" w:hAnsi="Arial" w:cs="Arial"/>
          <w:b/>
          <w:bCs/>
          <w:color w:val="000000"/>
          <w:sz w:val="10"/>
          <w:szCs w:val="10"/>
        </w:rPr>
      </w:pPr>
    </w:p>
    <w:bookmarkEnd w:id="1"/>
    <w:p w:rsidR="00963A95" w:rsidRPr="005E1530" w:rsidRDefault="00963A95" w:rsidP="00526790">
      <w:pPr>
        <w:ind w:right="47"/>
        <w:jc w:val="both"/>
        <w:rPr>
          <w:rFonts w:ascii="Arial" w:hAnsi="Arial" w:cs="Arial"/>
          <w:b/>
          <w:bCs/>
          <w:color w:val="000000"/>
          <w:sz w:val="10"/>
          <w:szCs w:val="10"/>
        </w:rPr>
      </w:pPr>
    </w:p>
    <w:sectPr w:rsidR="00963A95" w:rsidRPr="005E1530" w:rsidSect="003F6E2B">
      <w:headerReference w:type="default" r:id="rId9"/>
      <w:pgSz w:w="11907" w:h="16840" w:code="9"/>
      <w:pgMar w:top="426"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703F" w:rsidRDefault="00B8703F">
      <w:r>
        <w:separator/>
      </w:r>
    </w:p>
  </w:endnote>
  <w:endnote w:type="continuationSeparator" w:id="0">
    <w:p w:rsidR="00B8703F" w:rsidRDefault="00B870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703F" w:rsidRDefault="00B8703F">
      <w:r>
        <w:separator/>
      </w:r>
    </w:p>
  </w:footnote>
  <w:footnote w:type="continuationSeparator" w:id="0">
    <w:p w:rsidR="00B8703F" w:rsidRDefault="00B870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6425" w:rsidRDefault="00F16425">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4"/>
    <w:multiLevelType w:val="singleLevel"/>
    <w:tmpl w:val="00000004"/>
    <w:name w:val="WW8Num14"/>
    <w:lvl w:ilvl="0">
      <w:start w:val="1"/>
      <w:numFmt w:val="lowerLetter"/>
      <w:lvlText w:val="%1)"/>
      <w:lvlJc w:val="left"/>
      <w:pPr>
        <w:tabs>
          <w:tab w:val="num" w:pos="0"/>
        </w:tabs>
        <w:ind w:left="1571" w:hanging="360"/>
      </w:pPr>
      <w:rPr>
        <w:b/>
      </w:rPr>
    </w:lvl>
  </w:abstractNum>
  <w:abstractNum w:abstractNumId="2">
    <w:nsid w:val="00000005"/>
    <w:multiLevelType w:val="multilevel"/>
    <w:tmpl w:val="00000005"/>
    <w:name w:val="WW8Num15"/>
    <w:lvl w:ilvl="0">
      <w:start w:val="1"/>
      <w:numFmt w:val="decimal"/>
      <w:lvlText w:val="%1."/>
      <w:lvlJc w:val="left"/>
      <w:pPr>
        <w:tabs>
          <w:tab w:val="num" w:pos="-679"/>
        </w:tabs>
        <w:ind w:left="502"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3">
    <w:nsid w:val="00E91417"/>
    <w:multiLevelType w:val="hybridMultilevel"/>
    <w:tmpl w:val="154C520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03E80E6C"/>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nsid w:val="0B6F63E5"/>
    <w:multiLevelType w:val="multilevel"/>
    <w:tmpl w:val="215C43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D1F13A6"/>
    <w:multiLevelType w:val="multilevel"/>
    <w:tmpl w:val="DF463352"/>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nsid w:val="0E4E7088"/>
    <w:multiLevelType w:val="multilevel"/>
    <w:tmpl w:val="DDE06B9C"/>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068" w:hanging="1080"/>
      </w:pPr>
      <w:rPr>
        <w:rFonts w:hint="default"/>
      </w:rPr>
    </w:lvl>
    <w:lvl w:ilvl="8">
      <w:start w:val="1"/>
      <w:numFmt w:val="decimal"/>
      <w:lvlText w:val="%1.%2.%3.%4.%5.%6.%7.%8.%9."/>
      <w:lvlJc w:val="left"/>
      <w:pPr>
        <w:ind w:left="3712" w:hanging="1440"/>
      </w:pPr>
      <w:rPr>
        <w:rFonts w:hint="default"/>
      </w:rPr>
    </w:lvl>
  </w:abstractNum>
  <w:abstractNum w:abstractNumId="8">
    <w:nsid w:val="0F9E588D"/>
    <w:multiLevelType w:val="multilevel"/>
    <w:tmpl w:val="99409734"/>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862"/>
        </w:tabs>
        <w:ind w:left="862"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5E22BB3"/>
    <w:multiLevelType w:val="multilevel"/>
    <w:tmpl w:val="663C66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AF02F08"/>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nsid w:val="1D8479CC"/>
    <w:multiLevelType w:val="hybridMultilevel"/>
    <w:tmpl w:val="9DCC3996"/>
    <w:lvl w:ilvl="0" w:tplc="D82E0BC4">
      <w:start w:val="1"/>
      <w:numFmt w:val="bullet"/>
      <w:lvlText w:val=""/>
      <w:lvlJc w:val="left"/>
      <w:pPr>
        <w:ind w:left="144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221F2AE8"/>
    <w:multiLevelType w:val="multilevel"/>
    <w:tmpl w:val="DF463352"/>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nsid w:val="253D4DAC"/>
    <w:multiLevelType w:val="multilevel"/>
    <w:tmpl w:val="74B6D202"/>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643" w:hanging="360"/>
      </w:pPr>
      <w:rPr>
        <w:rFonts w:hint="default"/>
        <w:b/>
      </w:rPr>
    </w:lvl>
    <w:lvl w:ilvl="2">
      <w:start w:val="1"/>
      <w:numFmt w:val="decimal"/>
      <w:isLgl/>
      <w:suff w:val="space"/>
      <w:lvlText w:val="%1.%2.%3."/>
      <w:lvlJc w:val="left"/>
      <w:pPr>
        <w:ind w:left="72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nsid w:val="27CB4337"/>
    <w:multiLevelType w:val="hybridMultilevel"/>
    <w:tmpl w:val="D226A1C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2AEA1DA0"/>
    <w:multiLevelType w:val="multilevel"/>
    <w:tmpl w:val="DF463352"/>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nsid w:val="2B674F6D"/>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nsid w:val="2C945AE7"/>
    <w:multiLevelType w:val="hybridMultilevel"/>
    <w:tmpl w:val="43CAECE2"/>
    <w:lvl w:ilvl="0" w:tplc="0416000F">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34F01DF9"/>
    <w:multiLevelType w:val="hybridMultilevel"/>
    <w:tmpl w:val="E9FE31C2"/>
    <w:lvl w:ilvl="0" w:tplc="5316D810">
      <w:start w:val="2"/>
      <w:numFmt w:val="upperRoman"/>
      <w:lvlText w:val="%1"/>
      <w:lvlJc w:val="left"/>
      <w:pPr>
        <w:ind w:left="240" w:hanging="147"/>
      </w:pPr>
      <w:rPr>
        <w:rFonts w:ascii="Arial" w:eastAsia="Times New Roman" w:hAnsi="Arial" w:cs="Arial" w:hint="default"/>
        <w:w w:val="100"/>
        <w:sz w:val="21"/>
        <w:szCs w:val="21"/>
      </w:rPr>
    </w:lvl>
    <w:lvl w:ilvl="1" w:tplc="3C5262F4">
      <w:numFmt w:val="bullet"/>
      <w:lvlText w:val="•"/>
      <w:lvlJc w:val="left"/>
      <w:pPr>
        <w:ind w:left="1324" w:hanging="147"/>
      </w:pPr>
      <w:rPr>
        <w:rFonts w:hint="default"/>
      </w:rPr>
    </w:lvl>
    <w:lvl w:ilvl="2" w:tplc="CAEC35FA">
      <w:numFmt w:val="bullet"/>
      <w:lvlText w:val="•"/>
      <w:lvlJc w:val="left"/>
      <w:pPr>
        <w:ind w:left="2408" w:hanging="147"/>
      </w:pPr>
      <w:rPr>
        <w:rFonts w:hint="default"/>
      </w:rPr>
    </w:lvl>
    <w:lvl w:ilvl="3" w:tplc="178CC5DE">
      <w:numFmt w:val="bullet"/>
      <w:lvlText w:val="•"/>
      <w:lvlJc w:val="left"/>
      <w:pPr>
        <w:ind w:left="3492" w:hanging="147"/>
      </w:pPr>
      <w:rPr>
        <w:rFonts w:hint="default"/>
      </w:rPr>
    </w:lvl>
    <w:lvl w:ilvl="4" w:tplc="71F2AC58">
      <w:numFmt w:val="bullet"/>
      <w:lvlText w:val="•"/>
      <w:lvlJc w:val="left"/>
      <w:pPr>
        <w:ind w:left="4576" w:hanging="147"/>
      </w:pPr>
      <w:rPr>
        <w:rFonts w:hint="default"/>
      </w:rPr>
    </w:lvl>
    <w:lvl w:ilvl="5" w:tplc="2760D702">
      <w:numFmt w:val="bullet"/>
      <w:lvlText w:val="•"/>
      <w:lvlJc w:val="left"/>
      <w:pPr>
        <w:ind w:left="5660" w:hanging="147"/>
      </w:pPr>
      <w:rPr>
        <w:rFonts w:hint="default"/>
      </w:rPr>
    </w:lvl>
    <w:lvl w:ilvl="6" w:tplc="114E25E4">
      <w:numFmt w:val="bullet"/>
      <w:lvlText w:val="•"/>
      <w:lvlJc w:val="left"/>
      <w:pPr>
        <w:ind w:left="6744" w:hanging="147"/>
      </w:pPr>
      <w:rPr>
        <w:rFonts w:hint="default"/>
      </w:rPr>
    </w:lvl>
    <w:lvl w:ilvl="7" w:tplc="02B89362">
      <w:numFmt w:val="bullet"/>
      <w:lvlText w:val="•"/>
      <w:lvlJc w:val="left"/>
      <w:pPr>
        <w:ind w:left="7828" w:hanging="147"/>
      </w:pPr>
      <w:rPr>
        <w:rFonts w:hint="default"/>
      </w:rPr>
    </w:lvl>
    <w:lvl w:ilvl="8" w:tplc="C1DCCFFA">
      <w:numFmt w:val="bullet"/>
      <w:lvlText w:val="•"/>
      <w:lvlJc w:val="left"/>
      <w:pPr>
        <w:ind w:left="8912" w:hanging="147"/>
      </w:pPr>
      <w:rPr>
        <w:rFonts w:hint="default"/>
      </w:rPr>
    </w:lvl>
  </w:abstractNum>
  <w:abstractNum w:abstractNumId="20">
    <w:nsid w:val="36662E47"/>
    <w:multiLevelType w:val="hybridMultilevel"/>
    <w:tmpl w:val="C4E86BF6"/>
    <w:lvl w:ilvl="0" w:tplc="04160001">
      <w:start w:val="1"/>
      <w:numFmt w:val="bullet"/>
      <w:lvlText w:val=""/>
      <w:lvlJc w:val="left"/>
      <w:pPr>
        <w:ind w:left="738" w:hanging="360"/>
      </w:pPr>
      <w:rPr>
        <w:rFonts w:ascii="Symbol" w:hAnsi="Symbol" w:hint="default"/>
      </w:rPr>
    </w:lvl>
    <w:lvl w:ilvl="1" w:tplc="04160003">
      <w:start w:val="1"/>
      <w:numFmt w:val="bullet"/>
      <w:lvlText w:val="o"/>
      <w:lvlJc w:val="left"/>
      <w:pPr>
        <w:ind w:left="1458" w:hanging="360"/>
      </w:pPr>
      <w:rPr>
        <w:rFonts w:ascii="Courier New" w:hAnsi="Courier New" w:cs="Courier New" w:hint="default"/>
      </w:rPr>
    </w:lvl>
    <w:lvl w:ilvl="2" w:tplc="04160005">
      <w:start w:val="1"/>
      <w:numFmt w:val="bullet"/>
      <w:lvlText w:val=""/>
      <w:lvlJc w:val="left"/>
      <w:pPr>
        <w:ind w:left="2178" w:hanging="360"/>
      </w:pPr>
      <w:rPr>
        <w:rFonts w:ascii="Wingdings" w:hAnsi="Wingdings" w:hint="default"/>
      </w:rPr>
    </w:lvl>
    <w:lvl w:ilvl="3" w:tplc="20D4E9BC">
      <w:numFmt w:val="bullet"/>
      <w:lvlText w:val="•"/>
      <w:lvlJc w:val="left"/>
      <w:pPr>
        <w:ind w:left="2898" w:hanging="360"/>
      </w:pPr>
      <w:rPr>
        <w:rFonts w:ascii="Tahoma" w:eastAsia="Times New Roman" w:hAnsi="Tahoma" w:cs="Tahoma" w:hint="default"/>
      </w:rPr>
    </w:lvl>
    <w:lvl w:ilvl="4" w:tplc="04160003" w:tentative="1">
      <w:start w:val="1"/>
      <w:numFmt w:val="bullet"/>
      <w:lvlText w:val="o"/>
      <w:lvlJc w:val="left"/>
      <w:pPr>
        <w:ind w:left="3618" w:hanging="360"/>
      </w:pPr>
      <w:rPr>
        <w:rFonts w:ascii="Courier New" w:hAnsi="Courier New" w:cs="Courier New" w:hint="default"/>
      </w:rPr>
    </w:lvl>
    <w:lvl w:ilvl="5" w:tplc="04160005" w:tentative="1">
      <w:start w:val="1"/>
      <w:numFmt w:val="bullet"/>
      <w:lvlText w:val=""/>
      <w:lvlJc w:val="left"/>
      <w:pPr>
        <w:ind w:left="4338" w:hanging="360"/>
      </w:pPr>
      <w:rPr>
        <w:rFonts w:ascii="Wingdings" w:hAnsi="Wingdings" w:hint="default"/>
      </w:rPr>
    </w:lvl>
    <w:lvl w:ilvl="6" w:tplc="04160001" w:tentative="1">
      <w:start w:val="1"/>
      <w:numFmt w:val="bullet"/>
      <w:lvlText w:val=""/>
      <w:lvlJc w:val="left"/>
      <w:pPr>
        <w:ind w:left="5058" w:hanging="360"/>
      </w:pPr>
      <w:rPr>
        <w:rFonts w:ascii="Symbol" w:hAnsi="Symbol" w:hint="default"/>
      </w:rPr>
    </w:lvl>
    <w:lvl w:ilvl="7" w:tplc="04160003" w:tentative="1">
      <w:start w:val="1"/>
      <w:numFmt w:val="bullet"/>
      <w:lvlText w:val="o"/>
      <w:lvlJc w:val="left"/>
      <w:pPr>
        <w:ind w:left="5778" w:hanging="360"/>
      </w:pPr>
      <w:rPr>
        <w:rFonts w:ascii="Courier New" w:hAnsi="Courier New" w:cs="Courier New" w:hint="default"/>
      </w:rPr>
    </w:lvl>
    <w:lvl w:ilvl="8" w:tplc="04160005" w:tentative="1">
      <w:start w:val="1"/>
      <w:numFmt w:val="bullet"/>
      <w:lvlText w:val=""/>
      <w:lvlJc w:val="left"/>
      <w:pPr>
        <w:ind w:left="6498" w:hanging="360"/>
      </w:pPr>
      <w:rPr>
        <w:rFonts w:ascii="Wingdings" w:hAnsi="Wingdings" w:hint="default"/>
      </w:rPr>
    </w:lvl>
  </w:abstractNum>
  <w:abstractNum w:abstractNumId="21">
    <w:nsid w:val="37B30437"/>
    <w:multiLevelType w:val="hybridMultilevel"/>
    <w:tmpl w:val="D8A4A886"/>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22">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39884AE6"/>
    <w:multiLevelType w:val="multilevel"/>
    <w:tmpl w:val="BC466AC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ascii="Arial" w:hAnsi="Arial" w:cs="Arial" w:hint="default"/>
        <w:b w:val="0"/>
        <w:sz w:val="16"/>
        <w:szCs w:val="1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3B4173B8"/>
    <w:multiLevelType w:val="multilevel"/>
    <w:tmpl w:val="65841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17E450E"/>
    <w:multiLevelType w:val="multilevel"/>
    <w:tmpl w:val="B504D8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58E10AF"/>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nsid w:val="46DB0011"/>
    <w:multiLevelType w:val="multilevel"/>
    <w:tmpl w:val="67CED9B8"/>
    <w:lvl w:ilvl="0">
      <w:start w:val="5"/>
      <w:numFmt w:val="decimal"/>
      <w:lvlText w:val="%1."/>
      <w:lvlJc w:val="left"/>
      <w:pPr>
        <w:tabs>
          <w:tab w:val="num" w:pos="585"/>
        </w:tabs>
        <w:ind w:left="585" w:hanging="360"/>
      </w:pPr>
      <w:rPr>
        <w:rFonts w:hint="default"/>
        <w:b/>
        <w:color w:val="auto"/>
        <w:sz w:val="21"/>
        <w:szCs w:val="21"/>
      </w:rPr>
    </w:lvl>
    <w:lvl w:ilvl="1">
      <w:start w:val="1"/>
      <w:numFmt w:val="decimal"/>
      <w:isLgl/>
      <w:lvlText w:val="%1.%2."/>
      <w:lvlJc w:val="left"/>
      <w:pPr>
        <w:ind w:left="1855" w:hanging="720"/>
      </w:pPr>
      <w:rPr>
        <w:rFonts w:hint="default"/>
        <w:b/>
      </w:rPr>
    </w:lvl>
    <w:lvl w:ilvl="2">
      <w:start w:val="1"/>
      <w:numFmt w:val="decimal"/>
      <w:isLgl/>
      <w:lvlText w:val="%1.%2.%3."/>
      <w:lvlJc w:val="left"/>
      <w:pPr>
        <w:ind w:left="945" w:hanging="720"/>
      </w:pPr>
      <w:rPr>
        <w:rFonts w:hint="default"/>
        <w:b/>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1665" w:hanging="144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28">
    <w:nsid w:val="4A6A13FE"/>
    <w:multiLevelType w:val="hybridMultilevel"/>
    <w:tmpl w:val="37949A7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nsid w:val="4DEE6CB8"/>
    <w:multiLevelType w:val="hybridMultilevel"/>
    <w:tmpl w:val="38360042"/>
    <w:lvl w:ilvl="0" w:tplc="913AF25A">
      <w:start w:val="1"/>
      <w:numFmt w:val="bullet"/>
      <w:lvlText w:val=""/>
      <w:lvlJc w:val="left"/>
      <w:pPr>
        <w:tabs>
          <w:tab w:val="num" w:pos="720"/>
        </w:tabs>
        <w:ind w:left="720" w:hanging="360"/>
      </w:pPr>
      <w:rPr>
        <w:rFonts w:ascii="Symbol" w:hAnsi="Symbol" w:hint="default"/>
        <w:b/>
        <w:i w:val="0"/>
        <w:color w:val="auto"/>
        <w:sz w:val="24"/>
        <w:effect w:val="no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4E571FD7"/>
    <w:multiLevelType w:val="hybridMultilevel"/>
    <w:tmpl w:val="646C1576"/>
    <w:lvl w:ilvl="0" w:tplc="D82E0BC4">
      <w:start w:val="1"/>
      <w:numFmt w:val="bullet"/>
      <w:lvlText w:val=""/>
      <w:lvlJc w:val="left"/>
      <w:pPr>
        <w:ind w:left="1440" w:hanging="360"/>
      </w:pPr>
      <w:rPr>
        <w:rFonts w:ascii="Symbol" w:hAnsi="Symbol" w:hint="default"/>
        <w:color w:val="auto"/>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31">
    <w:nsid w:val="50257430"/>
    <w:multiLevelType w:val="multilevel"/>
    <w:tmpl w:val="5A9EC6B2"/>
    <w:lvl w:ilvl="0">
      <w:start w:val="8"/>
      <w:numFmt w:val="decimal"/>
      <w:suff w:val="space"/>
      <w:lvlText w:val="%1."/>
      <w:lvlJc w:val="left"/>
      <w:pPr>
        <w:ind w:left="360" w:hanging="360"/>
      </w:pPr>
      <w:rPr>
        <w:rFonts w:eastAsia="Times New Roman" w:hint="default"/>
        <w:color w:val="auto"/>
      </w:rPr>
    </w:lvl>
    <w:lvl w:ilvl="1">
      <w:start w:val="1"/>
      <w:numFmt w:val="decimal"/>
      <w:isLgl/>
      <w:suff w:val="space"/>
      <w:lvlText w:val="%1.%2."/>
      <w:lvlJc w:val="left"/>
      <w:pPr>
        <w:ind w:left="644" w:hanging="360"/>
      </w:pPr>
      <w:rPr>
        <w:rFonts w:cs="Times New Roman" w:hint="default"/>
        <w:b/>
        <w:sz w:val="20"/>
      </w:rPr>
    </w:lvl>
    <w:lvl w:ilvl="2">
      <w:start w:val="1"/>
      <w:numFmt w:val="decimal"/>
      <w:isLgl/>
      <w:suff w:val="space"/>
      <w:lvlText w:val="%1.%2.%3."/>
      <w:lvlJc w:val="left"/>
      <w:pPr>
        <w:ind w:left="720" w:hanging="720"/>
      </w:pPr>
      <w:rPr>
        <w:rFonts w:cs="Times New Roman" w:hint="default"/>
        <w:b/>
        <w:sz w:val="20"/>
      </w:rPr>
    </w:lvl>
    <w:lvl w:ilvl="3">
      <w:start w:val="1"/>
      <w:numFmt w:val="decimal"/>
      <w:isLgl/>
      <w:suff w:val="space"/>
      <w:lvlText w:val="%1.%2.%3.%4."/>
      <w:lvlJc w:val="left"/>
      <w:pPr>
        <w:ind w:left="1004" w:hanging="720"/>
      </w:pPr>
      <w:rPr>
        <w:rFonts w:cs="Times New Roman" w:hint="default"/>
        <w:b/>
        <w:sz w:val="20"/>
      </w:rPr>
    </w:lvl>
    <w:lvl w:ilvl="4">
      <w:start w:val="1"/>
      <w:numFmt w:val="decimal"/>
      <w:isLgl/>
      <w:lvlText w:val="%1.%2.%3.%4.%5."/>
      <w:lvlJc w:val="left"/>
      <w:pPr>
        <w:ind w:left="1440" w:hanging="1080"/>
      </w:pPr>
      <w:rPr>
        <w:rFonts w:cs="Times New Roman" w:hint="default"/>
        <w:sz w:val="20"/>
      </w:rPr>
    </w:lvl>
    <w:lvl w:ilvl="5">
      <w:start w:val="1"/>
      <w:numFmt w:val="decimal"/>
      <w:isLgl/>
      <w:lvlText w:val="%1.%2.%3.%4.%5.%6."/>
      <w:lvlJc w:val="left"/>
      <w:pPr>
        <w:ind w:left="1440" w:hanging="1080"/>
      </w:pPr>
      <w:rPr>
        <w:rFonts w:cs="Times New Roman" w:hint="default"/>
        <w:sz w:val="20"/>
      </w:rPr>
    </w:lvl>
    <w:lvl w:ilvl="6">
      <w:start w:val="1"/>
      <w:numFmt w:val="decimal"/>
      <w:isLgl/>
      <w:lvlText w:val="%1.%2.%3.%4.%5.%6.%7."/>
      <w:lvlJc w:val="left"/>
      <w:pPr>
        <w:ind w:left="1800" w:hanging="1440"/>
      </w:pPr>
      <w:rPr>
        <w:rFonts w:cs="Times New Roman" w:hint="default"/>
        <w:sz w:val="20"/>
      </w:rPr>
    </w:lvl>
    <w:lvl w:ilvl="7">
      <w:start w:val="1"/>
      <w:numFmt w:val="decimal"/>
      <w:isLgl/>
      <w:lvlText w:val="%1.%2.%3.%4.%5.%6.%7.%8."/>
      <w:lvlJc w:val="left"/>
      <w:pPr>
        <w:ind w:left="1800" w:hanging="1440"/>
      </w:pPr>
      <w:rPr>
        <w:rFonts w:cs="Times New Roman" w:hint="default"/>
        <w:sz w:val="20"/>
      </w:rPr>
    </w:lvl>
    <w:lvl w:ilvl="8">
      <w:start w:val="1"/>
      <w:numFmt w:val="decimal"/>
      <w:isLgl/>
      <w:lvlText w:val="%1.%2.%3.%4.%5.%6.%7.%8.%9."/>
      <w:lvlJc w:val="left"/>
      <w:pPr>
        <w:ind w:left="2160" w:hanging="1800"/>
      </w:pPr>
      <w:rPr>
        <w:rFonts w:cs="Times New Roman" w:hint="default"/>
        <w:sz w:val="20"/>
      </w:rPr>
    </w:lvl>
  </w:abstractNum>
  <w:abstractNum w:abstractNumId="32">
    <w:nsid w:val="51C52DB6"/>
    <w:multiLevelType w:val="multilevel"/>
    <w:tmpl w:val="DF463352"/>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4">
    <w:nsid w:val="55AA2692"/>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6">
    <w:nsid w:val="5B3D7872"/>
    <w:multiLevelType w:val="multilevel"/>
    <w:tmpl w:val="E9BA47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5C1679D3"/>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8">
    <w:nsid w:val="5E360058"/>
    <w:multiLevelType w:val="hybridMultilevel"/>
    <w:tmpl w:val="CF00D44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9">
    <w:nsid w:val="61775F0C"/>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0">
    <w:nsid w:val="66E51E7B"/>
    <w:multiLevelType w:val="multilevel"/>
    <w:tmpl w:val="1FDA65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6ADD715B"/>
    <w:multiLevelType w:val="multilevel"/>
    <w:tmpl w:val="26DC0AD2"/>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2">
    <w:nsid w:val="6EA87D45"/>
    <w:multiLevelType w:val="hybridMultilevel"/>
    <w:tmpl w:val="6FF6A3AA"/>
    <w:lvl w:ilvl="0" w:tplc="A2DA0A4C">
      <w:start w:val="1"/>
      <w:numFmt w:val="lowerLetter"/>
      <w:suff w:val="space"/>
      <w:lvlText w:val="%1)"/>
      <w:lvlJc w:val="left"/>
      <w:pPr>
        <w:ind w:left="1571" w:hanging="360"/>
      </w:pPr>
      <w:rPr>
        <w:rFonts w:hint="default"/>
        <w:b/>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3">
    <w:nsid w:val="72626794"/>
    <w:multiLevelType w:val="hybridMultilevel"/>
    <w:tmpl w:val="DCC295C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nsid w:val="75EC424C"/>
    <w:multiLevelType w:val="hybridMultilevel"/>
    <w:tmpl w:val="BCA6BE48"/>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45">
    <w:nsid w:val="77B079DE"/>
    <w:multiLevelType w:val="multilevel"/>
    <w:tmpl w:val="DC2E8D08"/>
    <w:lvl w:ilvl="0">
      <w:start w:val="10"/>
      <w:numFmt w:val="decimal"/>
      <w:lvlText w:val="%1"/>
      <w:lvlJc w:val="left"/>
      <w:pPr>
        <w:ind w:left="240" w:hanging="321"/>
      </w:pPr>
      <w:rPr>
        <w:rFonts w:hint="default"/>
      </w:rPr>
    </w:lvl>
    <w:lvl w:ilvl="1">
      <w:start w:val="1"/>
      <w:numFmt w:val="decimal"/>
      <w:lvlText w:val="%1.%2"/>
      <w:lvlJc w:val="left"/>
      <w:pPr>
        <w:ind w:left="240" w:hanging="321"/>
        <w:jc w:val="right"/>
      </w:pPr>
      <w:rPr>
        <w:rFonts w:ascii="Arial" w:eastAsia="Times New Roman" w:hAnsi="Arial" w:cs="Arial" w:hint="default"/>
        <w:spacing w:val="-1"/>
        <w:w w:val="100"/>
        <w:sz w:val="21"/>
        <w:szCs w:val="21"/>
      </w:rPr>
    </w:lvl>
    <w:lvl w:ilvl="2">
      <w:numFmt w:val="bullet"/>
      <w:lvlText w:val="•"/>
      <w:lvlJc w:val="left"/>
      <w:pPr>
        <w:ind w:left="2408" w:hanging="321"/>
      </w:pPr>
      <w:rPr>
        <w:rFonts w:hint="default"/>
      </w:rPr>
    </w:lvl>
    <w:lvl w:ilvl="3">
      <w:numFmt w:val="bullet"/>
      <w:lvlText w:val="•"/>
      <w:lvlJc w:val="left"/>
      <w:pPr>
        <w:ind w:left="3492" w:hanging="321"/>
      </w:pPr>
      <w:rPr>
        <w:rFonts w:hint="default"/>
      </w:rPr>
    </w:lvl>
    <w:lvl w:ilvl="4">
      <w:numFmt w:val="bullet"/>
      <w:lvlText w:val="•"/>
      <w:lvlJc w:val="left"/>
      <w:pPr>
        <w:ind w:left="4576" w:hanging="321"/>
      </w:pPr>
      <w:rPr>
        <w:rFonts w:hint="default"/>
      </w:rPr>
    </w:lvl>
    <w:lvl w:ilvl="5">
      <w:numFmt w:val="bullet"/>
      <w:lvlText w:val="•"/>
      <w:lvlJc w:val="left"/>
      <w:pPr>
        <w:ind w:left="5660" w:hanging="321"/>
      </w:pPr>
      <w:rPr>
        <w:rFonts w:hint="default"/>
      </w:rPr>
    </w:lvl>
    <w:lvl w:ilvl="6">
      <w:numFmt w:val="bullet"/>
      <w:lvlText w:val="•"/>
      <w:lvlJc w:val="left"/>
      <w:pPr>
        <w:ind w:left="6744" w:hanging="321"/>
      </w:pPr>
      <w:rPr>
        <w:rFonts w:hint="default"/>
      </w:rPr>
    </w:lvl>
    <w:lvl w:ilvl="7">
      <w:numFmt w:val="bullet"/>
      <w:lvlText w:val="•"/>
      <w:lvlJc w:val="left"/>
      <w:pPr>
        <w:ind w:left="7828" w:hanging="321"/>
      </w:pPr>
      <w:rPr>
        <w:rFonts w:hint="default"/>
      </w:rPr>
    </w:lvl>
    <w:lvl w:ilvl="8">
      <w:numFmt w:val="bullet"/>
      <w:lvlText w:val="•"/>
      <w:lvlJc w:val="left"/>
      <w:pPr>
        <w:ind w:left="8912" w:hanging="321"/>
      </w:pPr>
      <w:rPr>
        <w:rFonts w:hint="default"/>
      </w:rPr>
    </w:lvl>
  </w:abstractNum>
  <w:abstractNum w:abstractNumId="46">
    <w:nsid w:val="789B1827"/>
    <w:multiLevelType w:val="multilevel"/>
    <w:tmpl w:val="A6045A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78BB796A"/>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33"/>
  </w:num>
  <w:num w:numId="2">
    <w:abstractNumId w:val="23"/>
  </w:num>
  <w:num w:numId="3">
    <w:abstractNumId w:val="9"/>
  </w:num>
  <w:num w:numId="4">
    <w:abstractNumId w:val="8"/>
  </w:num>
  <w:num w:numId="5">
    <w:abstractNumId w:val="22"/>
  </w:num>
  <w:num w:numId="6">
    <w:abstractNumId w:val="35"/>
  </w:num>
  <w:num w:numId="7">
    <w:abstractNumId w:val="11"/>
  </w:num>
  <w:num w:numId="8">
    <w:abstractNumId w:val="29"/>
  </w:num>
  <w:num w:numId="9">
    <w:abstractNumId w:val="3"/>
  </w:num>
  <w:num w:numId="10">
    <w:abstractNumId w:val="15"/>
  </w:num>
  <w:num w:numId="11">
    <w:abstractNumId w:val="20"/>
  </w:num>
  <w:num w:numId="12">
    <w:abstractNumId w:val="41"/>
  </w:num>
  <w:num w:numId="13">
    <w:abstractNumId w:val="38"/>
  </w:num>
  <w:num w:numId="14">
    <w:abstractNumId w:val="34"/>
  </w:num>
  <w:num w:numId="15">
    <w:abstractNumId w:val="47"/>
  </w:num>
  <w:num w:numId="16">
    <w:abstractNumId w:val="26"/>
  </w:num>
  <w:num w:numId="17">
    <w:abstractNumId w:val="37"/>
  </w:num>
  <w:num w:numId="18">
    <w:abstractNumId w:val="4"/>
  </w:num>
  <w:num w:numId="19">
    <w:abstractNumId w:val="17"/>
  </w:num>
  <w:num w:numId="20">
    <w:abstractNumId w:val="39"/>
  </w:num>
  <w:num w:numId="21">
    <w:abstractNumId w:val="43"/>
  </w:num>
  <w:num w:numId="22">
    <w:abstractNumId w:val="13"/>
  </w:num>
  <w:num w:numId="23">
    <w:abstractNumId w:val="6"/>
  </w:num>
  <w:num w:numId="24">
    <w:abstractNumId w:val="16"/>
  </w:num>
  <w:num w:numId="25">
    <w:abstractNumId w:val="32"/>
  </w:num>
  <w:num w:numId="26">
    <w:abstractNumId w:val="44"/>
  </w:num>
  <w:num w:numId="27">
    <w:abstractNumId w:val="21"/>
  </w:num>
  <w:num w:numId="28">
    <w:abstractNumId w:val="30"/>
  </w:num>
  <w:num w:numId="29">
    <w:abstractNumId w:val="12"/>
  </w:num>
  <w:num w:numId="30">
    <w:abstractNumId w:val="28"/>
  </w:num>
  <w:num w:numId="31">
    <w:abstractNumId w:val="27"/>
  </w:num>
  <w:num w:numId="32">
    <w:abstractNumId w:val="45"/>
  </w:num>
  <w:num w:numId="33">
    <w:abstractNumId w:val="19"/>
  </w:num>
  <w:num w:numId="34">
    <w:abstractNumId w:val="14"/>
  </w:num>
  <w:num w:numId="35">
    <w:abstractNumId w:val="31"/>
  </w:num>
  <w:num w:numId="36">
    <w:abstractNumId w:val="42"/>
  </w:num>
  <w:num w:numId="37">
    <w:abstractNumId w:val="7"/>
  </w:num>
  <w:num w:numId="38">
    <w:abstractNumId w:val="18"/>
  </w:num>
  <w:num w:numId="39">
    <w:abstractNumId w:val="36"/>
  </w:num>
  <w:num w:numId="40">
    <w:abstractNumId w:val="25"/>
  </w:num>
  <w:num w:numId="41">
    <w:abstractNumId w:val="5"/>
    <w:lvlOverride w:ilvl="0">
      <w:startOverride w:val="2"/>
    </w:lvlOverride>
  </w:num>
  <w:num w:numId="42">
    <w:abstractNumId w:val="10"/>
    <w:lvlOverride w:ilvl="0">
      <w:startOverride w:val="3"/>
    </w:lvlOverride>
  </w:num>
  <w:num w:numId="43">
    <w:abstractNumId w:val="24"/>
    <w:lvlOverride w:ilvl="0">
      <w:startOverride w:val="4"/>
    </w:lvlOverride>
  </w:num>
  <w:num w:numId="44">
    <w:abstractNumId w:val="40"/>
    <w:lvlOverride w:ilvl="0">
      <w:startOverride w:val="5"/>
    </w:lvlOverride>
  </w:num>
  <w:num w:numId="45">
    <w:abstractNumId w:val="46"/>
    <w:lvlOverride w:ilvl="0">
      <w:startOverride w:val="6"/>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5936"/>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C126A"/>
    <w:rsid w:val="000D04E2"/>
    <w:rsid w:val="000D6832"/>
    <w:rsid w:val="000E1460"/>
    <w:rsid w:val="000E39B9"/>
    <w:rsid w:val="000E6330"/>
    <w:rsid w:val="000F1CD0"/>
    <w:rsid w:val="000F74A8"/>
    <w:rsid w:val="000F7CBF"/>
    <w:rsid w:val="001001E2"/>
    <w:rsid w:val="00103BF6"/>
    <w:rsid w:val="00104A59"/>
    <w:rsid w:val="00105005"/>
    <w:rsid w:val="0010657B"/>
    <w:rsid w:val="0010778E"/>
    <w:rsid w:val="001101E5"/>
    <w:rsid w:val="00110EB4"/>
    <w:rsid w:val="00110F0D"/>
    <w:rsid w:val="001140FE"/>
    <w:rsid w:val="001149DB"/>
    <w:rsid w:val="0011594B"/>
    <w:rsid w:val="00116604"/>
    <w:rsid w:val="00117DED"/>
    <w:rsid w:val="00120454"/>
    <w:rsid w:val="00122008"/>
    <w:rsid w:val="00122860"/>
    <w:rsid w:val="00123460"/>
    <w:rsid w:val="00124F45"/>
    <w:rsid w:val="00125132"/>
    <w:rsid w:val="001256C6"/>
    <w:rsid w:val="00126BCD"/>
    <w:rsid w:val="00136D85"/>
    <w:rsid w:val="00141A61"/>
    <w:rsid w:val="001440E6"/>
    <w:rsid w:val="00150F0C"/>
    <w:rsid w:val="00154611"/>
    <w:rsid w:val="00155CDC"/>
    <w:rsid w:val="00156C1F"/>
    <w:rsid w:val="00157C08"/>
    <w:rsid w:val="00160C39"/>
    <w:rsid w:val="00160FBE"/>
    <w:rsid w:val="001612CE"/>
    <w:rsid w:val="00167705"/>
    <w:rsid w:val="001677BD"/>
    <w:rsid w:val="0017078D"/>
    <w:rsid w:val="00173768"/>
    <w:rsid w:val="00181DAB"/>
    <w:rsid w:val="00190648"/>
    <w:rsid w:val="00191834"/>
    <w:rsid w:val="0019378A"/>
    <w:rsid w:val="00196276"/>
    <w:rsid w:val="001A0C25"/>
    <w:rsid w:val="001A4EC2"/>
    <w:rsid w:val="001A63B1"/>
    <w:rsid w:val="001B1455"/>
    <w:rsid w:val="001C18CF"/>
    <w:rsid w:val="001C2D5C"/>
    <w:rsid w:val="001C376E"/>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6819"/>
    <w:rsid w:val="00211878"/>
    <w:rsid w:val="00213CF2"/>
    <w:rsid w:val="0021596E"/>
    <w:rsid w:val="00220F78"/>
    <w:rsid w:val="00227817"/>
    <w:rsid w:val="00231021"/>
    <w:rsid w:val="00237D75"/>
    <w:rsid w:val="0024014B"/>
    <w:rsid w:val="00243C16"/>
    <w:rsid w:val="00244983"/>
    <w:rsid w:val="00246470"/>
    <w:rsid w:val="00251B55"/>
    <w:rsid w:val="00251D62"/>
    <w:rsid w:val="00255F4C"/>
    <w:rsid w:val="00256091"/>
    <w:rsid w:val="00260036"/>
    <w:rsid w:val="00261BF2"/>
    <w:rsid w:val="00262622"/>
    <w:rsid w:val="00263010"/>
    <w:rsid w:val="002640C0"/>
    <w:rsid w:val="002645AD"/>
    <w:rsid w:val="00265C0C"/>
    <w:rsid w:val="0026689A"/>
    <w:rsid w:val="00266E26"/>
    <w:rsid w:val="0027115B"/>
    <w:rsid w:val="002811C4"/>
    <w:rsid w:val="00282B83"/>
    <w:rsid w:val="0028355D"/>
    <w:rsid w:val="00284428"/>
    <w:rsid w:val="00285B75"/>
    <w:rsid w:val="00286A75"/>
    <w:rsid w:val="00286D20"/>
    <w:rsid w:val="00292020"/>
    <w:rsid w:val="00294FBA"/>
    <w:rsid w:val="002A000F"/>
    <w:rsid w:val="002A1D6C"/>
    <w:rsid w:val="002A208A"/>
    <w:rsid w:val="002B1530"/>
    <w:rsid w:val="002B37D9"/>
    <w:rsid w:val="002B5727"/>
    <w:rsid w:val="002B5A0D"/>
    <w:rsid w:val="002B736B"/>
    <w:rsid w:val="002C0603"/>
    <w:rsid w:val="002C214A"/>
    <w:rsid w:val="002C5AC0"/>
    <w:rsid w:val="002D43DC"/>
    <w:rsid w:val="002D60E9"/>
    <w:rsid w:val="002E0E6F"/>
    <w:rsid w:val="002E300A"/>
    <w:rsid w:val="002E5759"/>
    <w:rsid w:val="002F2335"/>
    <w:rsid w:val="002F3912"/>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22CAA"/>
    <w:rsid w:val="0033365D"/>
    <w:rsid w:val="00333AAB"/>
    <w:rsid w:val="00334F76"/>
    <w:rsid w:val="00336E30"/>
    <w:rsid w:val="003425A5"/>
    <w:rsid w:val="00345C03"/>
    <w:rsid w:val="00353EAF"/>
    <w:rsid w:val="003540CB"/>
    <w:rsid w:val="00354314"/>
    <w:rsid w:val="00354458"/>
    <w:rsid w:val="003562C2"/>
    <w:rsid w:val="003645F7"/>
    <w:rsid w:val="003659F4"/>
    <w:rsid w:val="003721B4"/>
    <w:rsid w:val="003725DB"/>
    <w:rsid w:val="003751B5"/>
    <w:rsid w:val="003810F2"/>
    <w:rsid w:val="003860D7"/>
    <w:rsid w:val="0039010C"/>
    <w:rsid w:val="003977B2"/>
    <w:rsid w:val="00397D1E"/>
    <w:rsid w:val="003A2E4C"/>
    <w:rsid w:val="003A40B9"/>
    <w:rsid w:val="003A5416"/>
    <w:rsid w:val="003A69EC"/>
    <w:rsid w:val="003B4751"/>
    <w:rsid w:val="003B4B40"/>
    <w:rsid w:val="003B4FB5"/>
    <w:rsid w:val="003B596C"/>
    <w:rsid w:val="003B608D"/>
    <w:rsid w:val="003B68BB"/>
    <w:rsid w:val="003C3A9C"/>
    <w:rsid w:val="003C7ECE"/>
    <w:rsid w:val="003C7F19"/>
    <w:rsid w:val="003D2D98"/>
    <w:rsid w:val="003D6E59"/>
    <w:rsid w:val="003E2102"/>
    <w:rsid w:val="003E5F75"/>
    <w:rsid w:val="003F2747"/>
    <w:rsid w:val="003F6E2B"/>
    <w:rsid w:val="003F75F4"/>
    <w:rsid w:val="003F77C8"/>
    <w:rsid w:val="0040224D"/>
    <w:rsid w:val="004055A9"/>
    <w:rsid w:val="00406A74"/>
    <w:rsid w:val="0040702C"/>
    <w:rsid w:val="00413A99"/>
    <w:rsid w:val="004151FF"/>
    <w:rsid w:val="00416924"/>
    <w:rsid w:val="00420459"/>
    <w:rsid w:val="0042181F"/>
    <w:rsid w:val="00424A71"/>
    <w:rsid w:val="0042517E"/>
    <w:rsid w:val="00425D13"/>
    <w:rsid w:val="004266E2"/>
    <w:rsid w:val="00430B87"/>
    <w:rsid w:val="0043293A"/>
    <w:rsid w:val="00433462"/>
    <w:rsid w:val="00434BB3"/>
    <w:rsid w:val="00436494"/>
    <w:rsid w:val="004370A2"/>
    <w:rsid w:val="00446061"/>
    <w:rsid w:val="00447578"/>
    <w:rsid w:val="004475AA"/>
    <w:rsid w:val="0045067C"/>
    <w:rsid w:val="00450E20"/>
    <w:rsid w:val="004514D6"/>
    <w:rsid w:val="0045394B"/>
    <w:rsid w:val="004553F4"/>
    <w:rsid w:val="00455C66"/>
    <w:rsid w:val="00456DB6"/>
    <w:rsid w:val="00460C51"/>
    <w:rsid w:val="00461F89"/>
    <w:rsid w:val="0046252C"/>
    <w:rsid w:val="00462AAB"/>
    <w:rsid w:val="00462C85"/>
    <w:rsid w:val="00466FE5"/>
    <w:rsid w:val="00467E48"/>
    <w:rsid w:val="004711F6"/>
    <w:rsid w:val="004802FF"/>
    <w:rsid w:val="0048752A"/>
    <w:rsid w:val="0049023D"/>
    <w:rsid w:val="00490488"/>
    <w:rsid w:val="004925D2"/>
    <w:rsid w:val="0049302E"/>
    <w:rsid w:val="004A3852"/>
    <w:rsid w:val="004B50C5"/>
    <w:rsid w:val="004B5B24"/>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664B5"/>
    <w:rsid w:val="00570245"/>
    <w:rsid w:val="00571745"/>
    <w:rsid w:val="00571CB1"/>
    <w:rsid w:val="00571E31"/>
    <w:rsid w:val="0057352A"/>
    <w:rsid w:val="00577B89"/>
    <w:rsid w:val="00580D95"/>
    <w:rsid w:val="0058188B"/>
    <w:rsid w:val="00584810"/>
    <w:rsid w:val="00587C0E"/>
    <w:rsid w:val="00590F87"/>
    <w:rsid w:val="00592E29"/>
    <w:rsid w:val="005965DB"/>
    <w:rsid w:val="005A50AE"/>
    <w:rsid w:val="005A588B"/>
    <w:rsid w:val="005A6DF8"/>
    <w:rsid w:val="005A7B62"/>
    <w:rsid w:val="005C080E"/>
    <w:rsid w:val="005C42CC"/>
    <w:rsid w:val="005C50B2"/>
    <w:rsid w:val="005C7BAE"/>
    <w:rsid w:val="005D01B7"/>
    <w:rsid w:val="005D0A15"/>
    <w:rsid w:val="005D38AA"/>
    <w:rsid w:val="005D3977"/>
    <w:rsid w:val="005D4B7F"/>
    <w:rsid w:val="005E1530"/>
    <w:rsid w:val="005E2FA0"/>
    <w:rsid w:val="005E313E"/>
    <w:rsid w:val="005E558C"/>
    <w:rsid w:val="005E653B"/>
    <w:rsid w:val="005E79F5"/>
    <w:rsid w:val="005F1C4F"/>
    <w:rsid w:val="005F28C3"/>
    <w:rsid w:val="005F2FE4"/>
    <w:rsid w:val="005F3341"/>
    <w:rsid w:val="005F3A7C"/>
    <w:rsid w:val="005F3EFA"/>
    <w:rsid w:val="005F53D1"/>
    <w:rsid w:val="006024EA"/>
    <w:rsid w:val="006044C3"/>
    <w:rsid w:val="00606CE6"/>
    <w:rsid w:val="00611152"/>
    <w:rsid w:val="00615BDD"/>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657C"/>
    <w:rsid w:val="00667902"/>
    <w:rsid w:val="006718A7"/>
    <w:rsid w:val="00674210"/>
    <w:rsid w:val="00677FDF"/>
    <w:rsid w:val="00680691"/>
    <w:rsid w:val="006824AE"/>
    <w:rsid w:val="0068501A"/>
    <w:rsid w:val="0068550D"/>
    <w:rsid w:val="006855E5"/>
    <w:rsid w:val="00690CC3"/>
    <w:rsid w:val="00693C19"/>
    <w:rsid w:val="00696376"/>
    <w:rsid w:val="0069662A"/>
    <w:rsid w:val="006A0A97"/>
    <w:rsid w:val="006A1D17"/>
    <w:rsid w:val="006A21C2"/>
    <w:rsid w:val="006A4CB3"/>
    <w:rsid w:val="006B0BE3"/>
    <w:rsid w:val="006B12B7"/>
    <w:rsid w:val="006B1566"/>
    <w:rsid w:val="006B47C2"/>
    <w:rsid w:val="006B7B33"/>
    <w:rsid w:val="006C1E74"/>
    <w:rsid w:val="006C44FC"/>
    <w:rsid w:val="006D5469"/>
    <w:rsid w:val="006D6FE5"/>
    <w:rsid w:val="006E6225"/>
    <w:rsid w:val="006F19C3"/>
    <w:rsid w:val="00702065"/>
    <w:rsid w:val="007043D1"/>
    <w:rsid w:val="00710495"/>
    <w:rsid w:val="007155A6"/>
    <w:rsid w:val="0072067D"/>
    <w:rsid w:val="007305D5"/>
    <w:rsid w:val="00732850"/>
    <w:rsid w:val="00732B05"/>
    <w:rsid w:val="00732BF1"/>
    <w:rsid w:val="00735AD9"/>
    <w:rsid w:val="00735DF8"/>
    <w:rsid w:val="007464BF"/>
    <w:rsid w:val="00750262"/>
    <w:rsid w:val="007504F7"/>
    <w:rsid w:val="00752D15"/>
    <w:rsid w:val="00752F71"/>
    <w:rsid w:val="00754F90"/>
    <w:rsid w:val="00756383"/>
    <w:rsid w:val="007567A1"/>
    <w:rsid w:val="00757C81"/>
    <w:rsid w:val="007602B8"/>
    <w:rsid w:val="00761972"/>
    <w:rsid w:val="00762BB9"/>
    <w:rsid w:val="00765955"/>
    <w:rsid w:val="00772640"/>
    <w:rsid w:val="00772B81"/>
    <w:rsid w:val="00774675"/>
    <w:rsid w:val="00781595"/>
    <w:rsid w:val="00781E9A"/>
    <w:rsid w:val="00782950"/>
    <w:rsid w:val="00785356"/>
    <w:rsid w:val="00785E21"/>
    <w:rsid w:val="00786FA5"/>
    <w:rsid w:val="00787FC3"/>
    <w:rsid w:val="0079016B"/>
    <w:rsid w:val="00790B20"/>
    <w:rsid w:val="00790BE4"/>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266"/>
    <w:rsid w:val="007D1B11"/>
    <w:rsid w:val="007D2ED6"/>
    <w:rsid w:val="007D4C67"/>
    <w:rsid w:val="007D5A8D"/>
    <w:rsid w:val="007D7067"/>
    <w:rsid w:val="007D7BA3"/>
    <w:rsid w:val="007E2187"/>
    <w:rsid w:val="007E2F3D"/>
    <w:rsid w:val="007E5F23"/>
    <w:rsid w:val="007E6BA2"/>
    <w:rsid w:val="007F109C"/>
    <w:rsid w:val="007F3CA9"/>
    <w:rsid w:val="007F4CC9"/>
    <w:rsid w:val="007F5380"/>
    <w:rsid w:val="007F6222"/>
    <w:rsid w:val="007F679C"/>
    <w:rsid w:val="0080018A"/>
    <w:rsid w:val="008012DE"/>
    <w:rsid w:val="00801E16"/>
    <w:rsid w:val="00802CEE"/>
    <w:rsid w:val="00804D58"/>
    <w:rsid w:val="00810266"/>
    <w:rsid w:val="00811634"/>
    <w:rsid w:val="00811C3A"/>
    <w:rsid w:val="00812047"/>
    <w:rsid w:val="00814595"/>
    <w:rsid w:val="00817C09"/>
    <w:rsid w:val="0082072C"/>
    <w:rsid w:val="00822366"/>
    <w:rsid w:val="0082511E"/>
    <w:rsid w:val="00826861"/>
    <w:rsid w:val="00835CCF"/>
    <w:rsid w:val="0084100A"/>
    <w:rsid w:val="00842C6B"/>
    <w:rsid w:val="00843722"/>
    <w:rsid w:val="00843AD3"/>
    <w:rsid w:val="00844196"/>
    <w:rsid w:val="00845EF4"/>
    <w:rsid w:val="00852B45"/>
    <w:rsid w:val="00857D51"/>
    <w:rsid w:val="00857F9F"/>
    <w:rsid w:val="0086196D"/>
    <w:rsid w:val="00861D11"/>
    <w:rsid w:val="00864457"/>
    <w:rsid w:val="00865BEF"/>
    <w:rsid w:val="00865D9C"/>
    <w:rsid w:val="00866569"/>
    <w:rsid w:val="00866E56"/>
    <w:rsid w:val="008700B2"/>
    <w:rsid w:val="00873EE0"/>
    <w:rsid w:val="00875016"/>
    <w:rsid w:val="00876638"/>
    <w:rsid w:val="00880FC8"/>
    <w:rsid w:val="00881DB1"/>
    <w:rsid w:val="00881F65"/>
    <w:rsid w:val="008860E5"/>
    <w:rsid w:val="008911E6"/>
    <w:rsid w:val="00891C60"/>
    <w:rsid w:val="0089483D"/>
    <w:rsid w:val="008948D9"/>
    <w:rsid w:val="00894B7D"/>
    <w:rsid w:val="00895A9B"/>
    <w:rsid w:val="008A0E43"/>
    <w:rsid w:val="008A17ED"/>
    <w:rsid w:val="008A1D2F"/>
    <w:rsid w:val="008A1EAC"/>
    <w:rsid w:val="008A1F21"/>
    <w:rsid w:val="008A4A8E"/>
    <w:rsid w:val="008A7523"/>
    <w:rsid w:val="008A7686"/>
    <w:rsid w:val="008B056C"/>
    <w:rsid w:val="008B065C"/>
    <w:rsid w:val="008B06D2"/>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B8A"/>
    <w:rsid w:val="008D6F35"/>
    <w:rsid w:val="008D7655"/>
    <w:rsid w:val="008D7D1E"/>
    <w:rsid w:val="008E4E8A"/>
    <w:rsid w:val="008E63B1"/>
    <w:rsid w:val="008F3332"/>
    <w:rsid w:val="008F5688"/>
    <w:rsid w:val="008F73CB"/>
    <w:rsid w:val="00900F75"/>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46A1E"/>
    <w:rsid w:val="0095479C"/>
    <w:rsid w:val="00960948"/>
    <w:rsid w:val="0096128C"/>
    <w:rsid w:val="00963A95"/>
    <w:rsid w:val="00963E91"/>
    <w:rsid w:val="009643A4"/>
    <w:rsid w:val="00964A5D"/>
    <w:rsid w:val="00965B3F"/>
    <w:rsid w:val="009728FB"/>
    <w:rsid w:val="00972BBB"/>
    <w:rsid w:val="00974D28"/>
    <w:rsid w:val="00977B39"/>
    <w:rsid w:val="0098097E"/>
    <w:rsid w:val="00996BFE"/>
    <w:rsid w:val="009A230C"/>
    <w:rsid w:val="009A2361"/>
    <w:rsid w:val="009A3C8C"/>
    <w:rsid w:val="009A4671"/>
    <w:rsid w:val="009A54D1"/>
    <w:rsid w:val="009B1C4F"/>
    <w:rsid w:val="009B1FDD"/>
    <w:rsid w:val="009B4A86"/>
    <w:rsid w:val="009B79FE"/>
    <w:rsid w:val="009C0461"/>
    <w:rsid w:val="009C0D68"/>
    <w:rsid w:val="009C6130"/>
    <w:rsid w:val="009D15AC"/>
    <w:rsid w:val="009D2314"/>
    <w:rsid w:val="009D2E2F"/>
    <w:rsid w:val="009D526E"/>
    <w:rsid w:val="009D7312"/>
    <w:rsid w:val="009E1BF0"/>
    <w:rsid w:val="009E3650"/>
    <w:rsid w:val="009E4247"/>
    <w:rsid w:val="009E5F91"/>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D5E"/>
    <w:rsid w:val="00A52F4F"/>
    <w:rsid w:val="00A60041"/>
    <w:rsid w:val="00A62201"/>
    <w:rsid w:val="00A62EB5"/>
    <w:rsid w:val="00A63E18"/>
    <w:rsid w:val="00A67191"/>
    <w:rsid w:val="00A67249"/>
    <w:rsid w:val="00A71CDC"/>
    <w:rsid w:val="00A720C5"/>
    <w:rsid w:val="00A72849"/>
    <w:rsid w:val="00A7304D"/>
    <w:rsid w:val="00A76CEE"/>
    <w:rsid w:val="00A77479"/>
    <w:rsid w:val="00A80351"/>
    <w:rsid w:val="00A81925"/>
    <w:rsid w:val="00A840E3"/>
    <w:rsid w:val="00A85D28"/>
    <w:rsid w:val="00A85D5C"/>
    <w:rsid w:val="00A87363"/>
    <w:rsid w:val="00A95772"/>
    <w:rsid w:val="00AA4657"/>
    <w:rsid w:val="00AA5CD4"/>
    <w:rsid w:val="00AA7C4D"/>
    <w:rsid w:val="00AB70A8"/>
    <w:rsid w:val="00AC04A8"/>
    <w:rsid w:val="00AC4419"/>
    <w:rsid w:val="00AC50A6"/>
    <w:rsid w:val="00AC50A9"/>
    <w:rsid w:val="00AC7004"/>
    <w:rsid w:val="00AD0282"/>
    <w:rsid w:val="00AD0AEB"/>
    <w:rsid w:val="00AD2BAA"/>
    <w:rsid w:val="00AD3BD6"/>
    <w:rsid w:val="00AD47CE"/>
    <w:rsid w:val="00AE1772"/>
    <w:rsid w:val="00AE2687"/>
    <w:rsid w:val="00AE399A"/>
    <w:rsid w:val="00AE6CA3"/>
    <w:rsid w:val="00AF3238"/>
    <w:rsid w:val="00AF3F5D"/>
    <w:rsid w:val="00AF7C0D"/>
    <w:rsid w:val="00B02029"/>
    <w:rsid w:val="00B0277B"/>
    <w:rsid w:val="00B057F9"/>
    <w:rsid w:val="00B079E9"/>
    <w:rsid w:val="00B119ED"/>
    <w:rsid w:val="00B12CD0"/>
    <w:rsid w:val="00B12FCC"/>
    <w:rsid w:val="00B13728"/>
    <w:rsid w:val="00B13977"/>
    <w:rsid w:val="00B16E0A"/>
    <w:rsid w:val="00B2448A"/>
    <w:rsid w:val="00B26796"/>
    <w:rsid w:val="00B2706E"/>
    <w:rsid w:val="00B276A5"/>
    <w:rsid w:val="00B3555D"/>
    <w:rsid w:val="00B40139"/>
    <w:rsid w:val="00B4108C"/>
    <w:rsid w:val="00B42F48"/>
    <w:rsid w:val="00B43A4B"/>
    <w:rsid w:val="00B45EB1"/>
    <w:rsid w:val="00B475CD"/>
    <w:rsid w:val="00B47622"/>
    <w:rsid w:val="00B50B1D"/>
    <w:rsid w:val="00B52C25"/>
    <w:rsid w:val="00B62C75"/>
    <w:rsid w:val="00B70DE3"/>
    <w:rsid w:val="00B718BC"/>
    <w:rsid w:val="00B72122"/>
    <w:rsid w:val="00B72F13"/>
    <w:rsid w:val="00B73679"/>
    <w:rsid w:val="00B75868"/>
    <w:rsid w:val="00B80113"/>
    <w:rsid w:val="00B8107D"/>
    <w:rsid w:val="00B8319C"/>
    <w:rsid w:val="00B845F6"/>
    <w:rsid w:val="00B8662B"/>
    <w:rsid w:val="00B86F85"/>
    <w:rsid w:val="00B8703F"/>
    <w:rsid w:val="00B874BE"/>
    <w:rsid w:val="00B87514"/>
    <w:rsid w:val="00B87600"/>
    <w:rsid w:val="00BA19C0"/>
    <w:rsid w:val="00BA2768"/>
    <w:rsid w:val="00BA4420"/>
    <w:rsid w:val="00BA5F6C"/>
    <w:rsid w:val="00BA6ABA"/>
    <w:rsid w:val="00BA6F41"/>
    <w:rsid w:val="00BA7105"/>
    <w:rsid w:val="00BA7481"/>
    <w:rsid w:val="00BA77B1"/>
    <w:rsid w:val="00BB111C"/>
    <w:rsid w:val="00BB4935"/>
    <w:rsid w:val="00BB6A9F"/>
    <w:rsid w:val="00BC12A8"/>
    <w:rsid w:val="00BC2B5A"/>
    <w:rsid w:val="00BC43A0"/>
    <w:rsid w:val="00BC5DB9"/>
    <w:rsid w:val="00BC78FB"/>
    <w:rsid w:val="00BD144B"/>
    <w:rsid w:val="00BD59B6"/>
    <w:rsid w:val="00BE024B"/>
    <w:rsid w:val="00BE4D18"/>
    <w:rsid w:val="00BF0AC8"/>
    <w:rsid w:val="00BF133C"/>
    <w:rsid w:val="00BF22BA"/>
    <w:rsid w:val="00BF417F"/>
    <w:rsid w:val="00BF4A4A"/>
    <w:rsid w:val="00C00425"/>
    <w:rsid w:val="00C00DDE"/>
    <w:rsid w:val="00C115BB"/>
    <w:rsid w:val="00C12766"/>
    <w:rsid w:val="00C13A62"/>
    <w:rsid w:val="00C14E18"/>
    <w:rsid w:val="00C150DD"/>
    <w:rsid w:val="00C1511E"/>
    <w:rsid w:val="00C15EA8"/>
    <w:rsid w:val="00C17E66"/>
    <w:rsid w:val="00C2288B"/>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2EAD"/>
    <w:rsid w:val="00C66F1C"/>
    <w:rsid w:val="00C71E07"/>
    <w:rsid w:val="00C722CC"/>
    <w:rsid w:val="00C72D84"/>
    <w:rsid w:val="00C81030"/>
    <w:rsid w:val="00C82C4D"/>
    <w:rsid w:val="00C82EC0"/>
    <w:rsid w:val="00C840A8"/>
    <w:rsid w:val="00C84721"/>
    <w:rsid w:val="00C8738C"/>
    <w:rsid w:val="00C90ABF"/>
    <w:rsid w:val="00C97ABC"/>
    <w:rsid w:val="00CA0238"/>
    <w:rsid w:val="00CA10B3"/>
    <w:rsid w:val="00CA6FEC"/>
    <w:rsid w:val="00CB0368"/>
    <w:rsid w:val="00CB03EB"/>
    <w:rsid w:val="00CB29E7"/>
    <w:rsid w:val="00CB33E2"/>
    <w:rsid w:val="00CB5DC6"/>
    <w:rsid w:val="00CD1D80"/>
    <w:rsid w:val="00CD1F56"/>
    <w:rsid w:val="00CD3A2A"/>
    <w:rsid w:val="00CD4BCA"/>
    <w:rsid w:val="00CD6B03"/>
    <w:rsid w:val="00CD72FC"/>
    <w:rsid w:val="00CD76F1"/>
    <w:rsid w:val="00CE1032"/>
    <w:rsid w:val="00CE1D30"/>
    <w:rsid w:val="00CE62DB"/>
    <w:rsid w:val="00CE6634"/>
    <w:rsid w:val="00CE6FE8"/>
    <w:rsid w:val="00CE771E"/>
    <w:rsid w:val="00CF0237"/>
    <w:rsid w:val="00CF05DA"/>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251C8"/>
    <w:rsid w:val="00D30439"/>
    <w:rsid w:val="00D31430"/>
    <w:rsid w:val="00D339CE"/>
    <w:rsid w:val="00D362AE"/>
    <w:rsid w:val="00D3757D"/>
    <w:rsid w:val="00D41CB0"/>
    <w:rsid w:val="00D5545F"/>
    <w:rsid w:val="00D63A4B"/>
    <w:rsid w:val="00D678C8"/>
    <w:rsid w:val="00D7089B"/>
    <w:rsid w:val="00D74634"/>
    <w:rsid w:val="00D75B36"/>
    <w:rsid w:val="00D7643F"/>
    <w:rsid w:val="00D77206"/>
    <w:rsid w:val="00D93EB7"/>
    <w:rsid w:val="00D9528D"/>
    <w:rsid w:val="00DA06C9"/>
    <w:rsid w:val="00DA1255"/>
    <w:rsid w:val="00DA1F12"/>
    <w:rsid w:val="00DA2BE8"/>
    <w:rsid w:val="00DA5A0E"/>
    <w:rsid w:val="00DA6503"/>
    <w:rsid w:val="00DA6D45"/>
    <w:rsid w:val="00DA719B"/>
    <w:rsid w:val="00DB3732"/>
    <w:rsid w:val="00DB4915"/>
    <w:rsid w:val="00DB505B"/>
    <w:rsid w:val="00DB6383"/>
    <w:rsid w:val="00DB6AC9"/>
    <w:rsid w:val="00DB7D05"/>
    <w:rsid w:val="00DC0AB9"/>
    <w:rsid w:val="00DC15C8"/>
    <w:rsid w:val="00DC2CFF"/>
    <w:rsid w:val="00DC4C5F"/>
    <w:rsid w:val="00DC5346"/>
    <w:rsid w:val="00DC59F6"/>
    <w:rsid w:val="00DC5B3B"/>
    <w:rsid w:val="00DC7FAC"/>
    <w:rsid w:val="00DD00FB"/>
    <w:rsid w:val="00DD2FBA"/>
    <w:rsid w:val="00DD4A61"/>
    <w:rsid w:val="00DE287F"/>
    <w:rsid w:val="00DE3E2B"/>
    <w:rsid w:val="00DE44B5"/>
    <w:rsid w:val="00DE5A13"/>
    <w:rsid w:val="00DE6B15"/>
    <w:rsid w:val="00DE6F5D"/>
    <w:rsid w:val="00DE71D1"/>
    <w:rsid w:val="00DF042C"/>
    <w:rsid w:val="00DF670A"/>
    <w:rsid w:val="00DF79AD"/>
    <w:rsid w:val="00E0140E"/>
    <w:rsid w:val="00E02332"/>
    <w:rsid w:val="00E03821"/>
    <w:rsid w:val="00E10790"/>
    <w:rsid w:val="00E160BA"/>
    <w:rsid w:val="00E23C85"/>
    <w:rsid w:val="00E25115"/>
    <w:rsid w:val="00E40F89"/>
    <w:rsid w:val="00E4549A"/>
    <w:rsid w:val="00E4621F"/>
    <w:rsid w:val="00E464A7"/>
    <w:rsid w:val="00E522A9"/>
    <w:rsid w:val="00E542CE"/>
    <w:rsid w:val="00E5512C"/>
    <w:rsid w:val="00E55E7F"/>
    <w:rsid w:val="00E60561"/>
    <w:rsid w:val="00E7050B"/>
    <w:rsid w:val="00E717DD"/>
    <w:rsid w:val="00E71CF0"/>
    <w:rsid w:val="00E727D5"/>
    <w:rsid w:val="00E72C3A"/>
    <w:rsid w:val="00E732A9"/>
    <w:rsid w:val="00E746DF"/>
    <w:rsid w:val="00E759E2"/>
    <w:rsid w:val="00E92281"/>
    <w:rsid w:val="00E931AF"/>
    <w:rsid w:val="00E93F3F"/>
    <w:rsid w:val="00E94593"/>
    <w:rsid w:val="00EA17EC"/>
    <w:rsid w:val="00EB34F0"/>
    <w:rsid w:val="00EB4B2B"/>
    <w:rsid w:val="00EC12CE"/>
    <w:rsid w:val="00EC31DB"/>
    <w:rsid w:val="00EC3592"/>
    <w:rsid w:val="00EC49F1"/>
    <w:rsid w:val="00EC50DC"/>
    <w:rsid w:val="00EC6A14"/>
    <w:rsid w:val="00ED2E13"/>
    <w:rsid w:val="00ED6824"/>
    <w:rsid w:val="00ED7DD9"/>
    <w:rsid w:val="00EF2B1B"/>
    <w:rsid w:val="00EF2EB2"/>
    <w:rsid w:val="00EF31D4"/>
    <w:rsid w:val="00EF4B37"/>
    <w:rsid w:val="00F03896"/>
    <w:rsid w:val="00F03D5F"/>
    <w:rsid w:val="00F111D9"/>
    <w:rsid w:val="00F16156"/>
    <w:rsid w:val="00F163E9"/>
    <w:rsid w:val="00F16425"/>
    <w:rsid w:val="00F165A9"/>
    <w:rsid w:val="00F17DD3"/>
    <w:rsid w:val="00F23872"/>
    <w:rsid w:val="00F276EA"/>
    <w:rsid w:val="00F30035"/>
    <w:rsid w:val="00F31CC9"/>
    <w:rsid w:val="00F3201D"/>
    <w:rsid w:val="00F4077F"/>
    <w:rsid w:val="00F4172E"/>
    <w:rsid w:val="00F42FC7"/>
    <w:rsid w:val="00F43C1B"/>
    <w:rsid w:val="00F44139"/>
    <w:rsid w:val="00F52716"/>
    <w:rsid w:val="00F61741"/>
    <w:rsid w:val="00F620F2"/>
    <w:rsid w:val="00F62BDA"/>
    <w:rsid w:val="00F67134"/>
    <w:rsid w:val="00F73958"/>
    <w:rsid w:val="00F76326"/>
    <w:rsid w:val="00F82523"/>
    <w:rsid w:val="00F83286"/>
    <w:rsid w:val="00F83D0F"/>
    <w:rsid w:val="00F84A10"/>
    <w:rsid w:val="00F90F95"/>
    <w:rsid w:val="00F918B5"/>
    <w:rsid w:val="00F91B1A"/>
    <w:rsid w:val="00F9371C"/>
    <w:rsid w:val="00F95665"/>
    <w:rsid w:val="00FA1ACC"/>
    <w:rsid w:val="00FA3244"/>
    <w:rsid w:val="00FA3955"/>
    <w:rsid w:val="00FA3C20"/>
    <w:rsid w:val="00FA58B4"/>
    <w:rsid w:val="00FA68AB"/>
    <w:rsid w:val="00FB02E7"/>
    <w:rsid w:val="00FB3A91"/>
    <w:rsid w:val="00FB6738"/>
    <w:rsid w:val="00FC222E"/>
    <w:rsid w:val="00FC2946"/>
    <w:rsid w:val="00FC4455"/>
    <w:rsid w:val="00FD3BEC"/>
    <w:rsid w:val="00FD4EC5"/>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EF029A2-8FA1-4E84-A41A-AED62F7DD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customStyle="1" w:styleId="PargrafodaListaChar">
    <w:name w:val="Parágrafo da Lista Char"/>
    <w:link w:val="PargrafodaLista"/>
    <w:locked/>
    <w:rsid w:val="00CE771E"/>
    <w:rPr>
      <w:sz w:val="24"/>
      <w:szCs w:val="24"/>
    </w:rPr>
  </w:style>
  <w:style w:type="character" w:customStyle="1" w:styleId="SemEspaamentoChar">
    <w:name w:val="Sem Espaçamento Char"/>
    <w:basedOn w:val="Fontepargpadro"/>
    <w:link w:val="SemEspaamento"/>
    <w:uiPriority w:val="1"/>
    <w:locked/>
    <w:rsid w:val="00CE771E"/>
    <w:rPr>
      <w:sz w:val="24"/>
      <w:szCs w:val="24"/>
    </w:rPr>
  </w:style>
  <w:style w:type="paragraph" w:customStyle="1" w:styleId="BodyText21">
    <w:name w:val="Body Text 21"/>
    <w:basedOn w:val="Normal"/>
    <w:rsid w:val="00CD76F1"/>
    <w:pPr>
      <w:snapToGrid w:val="0"/>
      <w:jc w:val="both"/>
    </w:pPr>
    <w:rPr>
      <w:sz w:val="24"/>
    </w:rPr>
  </w:style>
  <w:style w:type="paragraph" w:customStyle="1" w:styleId="p1">
    <w:name w:val="p1"/>
    <w:basedOn w:val="Normal"/>
    <w:rsid w:val="00D9528D"/>
    <w:pPr>
      <w:numPr>
        <w:numId w:val="6"/>
      </w:numPr>
      <w:tabs>
        <w:tab w:val="clear" w:pos="360"/>
      </w:tabs>
      <w:ind w:left="1134" w:hanging="708"/>
      <w:jc w:val="both"/>
    </w:pPr>
    <w:rPr>
      <w:sz w:val="24"/>
    </w:rPr>
  </w:style>
  <w:style w:type="paragraph" w:customStyle="1" w:styleId="blockquote">
    <w:name w:val="blockquote"/>
    <w:basedOn w:val="Normal"/>
    <w:rsid w:val="00251D62"/>
    <w:pPr>
      <w:spacing w:before="100" w:after="100"/>
    </w:pPr>
    <w:rPr>
      <w:sz w:val="24"/>
    </w:rPr>
  </w:style>
  <w:style w:type="character" w:customStyle="1" w:styleId="shorttext">
    <w:name w:val="short_text"/>
    <w:rsid w:val="00963A95"/>
  </w:style>
  <w:style w:type="character" w:customStyle="1" w:styleId="hps">
    <w:name w:val="hps"/>
    <w:rsid w:val="00963A95"/>
    <w:rPr>
      <w:rFonts w:cs="Times New Roman"/>
    </w:rPr>
  </w:style>
  <w:style w:type="character" w:customStyle="1" w:styleId="s4">
    <w:name w:val="s4"/>
    <w:rsid w:val="00963A95"/>
  </w:style>
  <w:style w:type="character" w:customStyle="1" w:styleId="small">
    <w:name w:val="small"/>
    <w:basedOn w:val="Fontepargpadro"/>
    <w:rsid w:val="00286D20"/>
  </w:style>
  <w:style w:type="paragraph" w:customStyle="1" w:styleId="textojustificado">
    <w:name w:val="texto_justificado"/>
    <w:basedOn w:val="Normal"/>
    <w:rsid w:val="00CB5DC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110055249">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69584077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A5355F-AA37-4787-B21D-8A408E5ED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3130</Words>
  <Characters>17383</Characters>
  <Application>Microsoft Office Word</Application>
  <DocSecurity>0</DocSecurity>
  <Lines>144</Lines>
  <Paragraphs>40</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subject/>
  <dc:creator>SESAU</dc:creator>
  <cp:keywords/>
  <dc:description/>
  <cp:lastModifiedBy>Suelen Torres da Silva</cp:lastModifiedBy>
  <cp:revision>4</cp:revision>
  <cp:lastPrinted>2017-12-19T14:45:00Z</cp:lastPrinted>
  <dcterms:created xsi:type="dcterms:W3CDTF">2017-12-27T15:39:00Z</dcterms:created>
  <dcterms:modified xsi:type="dcterms:W3CDTF">2017-12-27T16:46:00Z</dcterms:modified>
</cp:coreProperties>
</file>