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A588B">
        <w:rPr>
          <w:rFonts w:ascii="Arial" w:hAnsi="Arial" w:cs="Arial"/>
          <w:b/>
          <w:sz w:val="16"/>
          <w:szCs w:val="16"/>
        </w:rPr>
        <w:t>30</w:t>
      </w:r>
      <w:r w:rsidR="00DE44B5">
        <w:rPr>
          <w:rFonts w:ascii="Arial" w:hAnsi="Arial" w:cs="Arial"/>
          <w:b/>
          <w:sz w:val="16"/>
          <w:szCs w:val="16"/>
        </w:rPr>
        <w:t>2</w:t>
      </w:r>
      <w:r w:rsidR="00FD4EC5">
        <w:rPr>
          <w:rFonts w:ascii="Arial" w:hAnsi="Arial" w:cs="Arial"/>
          <w:b/>
          <w:sz w:val="16"/>
          <w:szCs w:val="16"/>
        </w:rPr>
        <w:t>/</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DE44B5">
        <w:rPr>
          <w:rFonts w:ascii="Arial" w:hAnsi="Arial" w:cs="Arial"/>
          <w:b/>
          <w:bCs/>
          <w:sz w:val="16"/>
          <w:szCs w:val="16"/>
        </w:rPr>
        <w:t>502</w:t>
      </w:r>
      <w:r w:rsidR="00191834">
        <w:rPr>
          <w:rFonts w:ascii="Arial" w:hAnsi="Arial" w:cs="Arial"/>
          <w:b/>
          <w:bCs/>
          <w:sz w:val="16"/>
          <w:szCs w:val="16"/>
        </w:rPr>
        <w:t>/2017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DE44B5">
        <w:rPr>
          <w:rFonts w:ascii="Arial" w:hAnsi="Arial" w:cs="Arial"/>
          <w:b/>
          <w:bCs/>
          <w:sz w:val="16"/>
          <w:szCs w:val="16"/>
        </w:rPr>
        <w:t>0029.006030/2017-68</w:t>
      </w:r>
    </w:p>
    <w:p w:rsidR="009D2314" w:rsidRPr="00587C0E" w:rsidRDefault="009D2314" w:rsidP="00F73958">
      <w:pPr>
        <w:pStyle w:val="Cabealho"/>
        <w:jc w:val="both"/>
        <w:rPr>
          <w:rFonts w:ascii="Arial" w:hAnsi="Arial" w:cs="Arial"/>
          <w:b/>
          <w:sz w:val="16"/>
          <w:szCs w:val="16"/>
        </w:rPr>
      </w:pPr>
    </w:p>
    <w:p w:rsidR="009D2314" w:rsidRPr="00CB5DC6" w:rsidRDefault="002E300A" w:rsidP="007D7067">
      <w:pPr>
        <w:tabs>
          <w:tab w:val="left" w:pos="284"/>
        </w:tabs>
        <w:jc w:val="both"/>
        <w:rPr>
          <w:rFonts w:ascii="Arial" w:hAnsi="Arial" w:cs="Arial"/>
          <w:b/>
          <w:color w:val="FF0000"/>
          <w:kern w:val="36"/>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w:t>
      </w:r>
      <w:r w:rsidRPr="005A588B">
        <w:rPr>
          <w:rFonts w:ascii="Arial" w:hAnsi="Arial" w:cs="Arial"/>
          <w:color w:val="000000"/>
          <w:sz w:val="16"/>
          <w:szCs w:val="16"/>
        </w:rPr>
        <w:t>pelo Superintendente da SUPEL, Senhor Márcio Rogério Gabriel e a(s) empresa(s) qualificada(s) no</w:t>
      </w:r>
      <w:r w:rsidR="00190648" w:rsidRPr="005A588B">
        <w:rPr>
          <w:rFonts w:ascii="Arial" w:hAnsi="Arial" w:cs="Arial"/>
          <w:color w:val="000000"/>
          <w:sz w:val="16"/>
          <w:szCs w:val="16"/>
        </w:rPr>
        <w:t xml:space="preserve"> Anexo Único desta Ata, resolvem</w:t>
      </w:r>
      <w:r w:rsidRPr="005A588B">
        <w:rPr>
          <w:rFonts w:ascii="Arial" w:hAnsi="Arial" w:cs="Arial"/>
          <w:color w:val="000000"/>
          <w:sz w:val="16"/>
          <w:szCs w:val="16"/>
        </w:rPr>
        <w:t xml:space="preserve"> </w:t>
      </w:r>
      <w:r w:rsidRPr="00CB5DC6">
        <w:rPr>
          <w:rFonts w:ascii="Arial" w:hAnsi="Arial" w:cs="Arial"/>
          <w:b/>
          <w:color w:val="000000"/>
          <w:sz w:val="16"/>
          <w:szCs w:val="16"/>
        </w:rPr>
        <w:t xml:space="preserve">REGISTRAR </w:t>
      </w:r>
      <w:r w:rsidRPr="00CB5DC6">
        <w:rPr>
          <w:rFonts w:ascii="Arial" w:hAnsi="Arial" w:cs="Arial"/>
          <w:b/>
          <w:sz w:val="16"/>
          <w:szCs w:val="16"/>
        </w:rPr>
        <w:t>O PREÇ</w:t>
      </w:r>
      <w:r w:rsidR="00F17DD3" w:rsidRPr="00CB5DC6">
        <w:rPr>
          <w:rFonts w:ascii="Arial" w:hAnsi="Arial" w:cs="Arial"/>
          <w:b/>
          <w:sz w:val="16"/>
          <w:szCs w:val="16"/>
        </w:rPr>
        <w:t>O</w:t>
      </w:r>
      <w:r w:rsidR="00F17DD3" w:rsidRPr="00CB5DC6">
        <w:rPr>
          <w:rFonts w:ascii="Arial" w:hAnsi="Arial" w:cs="Arial"/>
          <w:sz w:val="16"/>
          <w:szCs w:val="16"/>
        </w:rPr>
        <w:t xml:space="preserve"> </w:t>
      </w:r>
      <w:r w:rsidR="005A588B" w:rsidRPr="00CB5DC6">
        <w:rPr>
          <w:rFonts w:ascii="Arial" w:hAnsi="Arial" w:cs="Arial"/>
          <w:sz w:val="16"/>
          <w:szCs w:val="16"/>
          <w:shd w:val="clear" w:color="auto" w:fill="FFFFFF"/>
        </w:rPr>
        <w:t>para futura</w:t>
      </w:r>
      <w:r w:rsidR="00F16425" w:rsidRPr="00CB5DC6">
        <w:rPr>
          <w:rFonts w:ascii="Arial" w:hAnsi="Arial" w:cs="Arial"/>
          <w:sz w:val="16"/>
          <w:szCs w:val="16"/>
          <w:shd w:val="clear" w:color="auto" w:fill="FFFFFF"/>
        </w:rPr>
        <w:t xml:space="preserve"> e eventual</w:t>
      </w:r>
      <w:r w:rsidR="005A588B" w:rsidRPr="00CB5DC6">
        <w:rPr>
          <w:rFonts w:ascii="Arial" w:hAnsi="Arial" w:cs="Arial"/>
          <w:sz w:val="16"/>
          <w:szCs w:val="16"/>
          <w:shd w:val="clear" w:color="auto" w:fill="FFFFFF"/>
        </w:rPr>
        <w:t xml:space="preserve"> </w:t>
      </w:r>
      <w:r w:rsidR="00CB5DC6" w:rsidRPr="00CB5DC6">
        <w:rPr>
          <w:rFonts w:ascii="Arial" w:hAnsi="Arial" w:cs="Arial"/>
          <w:color w:val="000000"/>
          <w:sz w:val="16"/>
          <w:szCs w:val="16"/>
        </w:rPr>
        <w:t>aquisição de material permanente (equipamentos para cozinha escolares)</w:t>
      </w:r>
      <w:r w:rsidR="005A588B" w:rsidRPr="00CB5DC6">
        <w:rPr>
          <w:rFonts w:ascii="Arial" w:hAnsi="Arial" w:cs="Arial"/>
          <w:sz w:val="16"/>
          <w:szCs w:val="16"/>
        </w:rPr>
        <w:t>, a</w:t>
      </w:r>
      <w:r w:rsidR="00CB5DC6" w:rsidRPr="00CB5DC6">
        <w:rPr>
          <w:rFonts w:ascii="Arial" w:hAnsi="Arial" w:cs="Arial"/>
          <w:sz w:val="16"/>
          <w:szCs w:val="16"/>
        </w:rPr>
        <w:t xml:space="preserve"> pedido da</w:t>
      </w:r>
      <w:r w:rsidR="005A588B" w:rsidRPr="00CB5DC6">
        <w:rPr>
          <w:rFonts w:ascii="Arial" w:hAnsi="Arial" w:cs="Arial"/>
          <w:sz w:val="16"/>
          <w:szCs w:val="16"/>
        </w:rPr>
        <w:t xml:space="preserve"> Secretaria de Estado da Educação - SEDUC</w:t>
      </w:r>
      <w:r w:rsidR="00891C60" w:rsidRPr="00CB5DC6">
        <w:rPr>
          <w:rFonts w:ascii="Arial" w:hAnsi="Arial" w:cs="Arial"/>
          <w:sz w:val="16"/>
          <w:szCs w:val="16"/>
        </w:rPr>
        <w:t>,</w:t>
      </w:r>
      <w:r w:rsidR="001D7CAD" w:rsidRPr="00CB5DC6">
        <w:rPr>
          <w:rFonts w:ascii="Arial" w:hAnsi="Arial" w:cs="Arial"/>
          <w:sz w:val="16"/>
          <w:szCs w:val="16"/>
        </w:rPr>
        <w:t xml:space="preserve"> </w:t>
      </w:r>
      <w:r w:rsidR="00DF042C" w:rsidRPr="00CB5DC6">
        <w:rPr>
          <w:rFonts w:ascii="Arial" w:hAnsi="Arial" w:cs="Arial"/>
          <w:sz w:val="16"/>
          <w:szCs w:val="16"/>
        </w:rPr>
        <w:t xml:space="preserve">por um período de 12 (doze) meses, </w:t>
      </w:r>
      <w:r w:rsidRPr="00CB5DC6">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CB5DC6">
        <w:rPr>
          <w:rFonts w:ascii="Arial" w:hAnsi="Arial" w:cs="Arial"/>
          <w:sz w:val="16"/>
          <w:szCs w:val="16"/>
        </w:rPr>
        <w:t>8.340/13</w:t>
      </w:r>
      <w:r w:rsidRPr="00CB5DC6">
        <w:rPr>
          <w:rFonts w:ascii="Arial" w:hAnsi="Arial" w:cs="Arial"/>
          <w:sz w:val="16"/>
          <w:szCs w:val="16"/>
        </w:rPr>
        <w:t xml:space="preserve"> e suas alterações e em conformidade com as disposições a seguir.</w:t>
      </w:r>
    </w:p>
    <w:p w:rsidR="00261BF2" w:rsidRPr="00CB5DC6" w:rsidRDefault="00261BF2" w:rsidP="009D2314">
      <w:pPr>
        <w:jc w:val="both"/>
        <w:rPr>
          <w:rFonts w:ascii="Arial" w:hAnsi="Arial" w:cs="Arial"/>
          <w:b/>
          <w:color w:val="FF0000"/>
          <w:sz w:val="16"/>
          <w:szCs w:val="16"/>
        </w:rPr>
      </w:pPr>
    </w:p>
    <w:p w:rsidR="009D2314" w:rsidRPr="00CB5DC6" w:rsidRDefault="009D2314" w:rsidP="009D2314">
      <w:pPr>
        <w:jc w:val="both"/>
        <w:rPr>
          <w:rFonts w:ascii="Arial" w:hAnsi="Arial" w:cs="Arial"/>
          <w:sz w:val="16"/>
          <w:szCs w:val="16"/>
        </w:rPr>
      </w:pPr>
      <w:r w:rsidRPr="00CB5DC6">
        <w:rPr>
          <w:rFonts w:ascii="Arial" w:hAnsi="Arial" w:cs="Arial"/>
          <w:b/>
          <w:bCs/>
          <w:sz w:val="16"/>
          <w:szCs w:val="16"/>
        </w:rPr>
        <w:t>1. DO OBJETO</w:t>
      </w:r>
    </w:p>
    <w:p w:rsidR="009D2314" w:rsidRPr="00CB5DC6" w:rsidRDefault="009D2314" w:rsidP="009D2314">
      <w:pPr>
        <w:jc w:val="both"/>
        <w:rPr>
          <w:rFonts w:ascii="Arial" w:hAnsi="Arial" w:cs="Arial"/>
          <w:sz w:val="16"/>
          <w:szCs w:val="16"/>
        </w:rPr>
      </w:pPr>
    </w:p>
    <w:p w:rsidR="005E79F5" w:rsidRPr="00CB5DC6" w:rsidRDefault="002E300A" w:rsidP="00EF2EB2">
      <w:pPr>
        <w:pStyle w:val="PargrafodaLista"/>
        <w:tabs>
          <w:tab w:val="left" w:pos="142"/>
          <w:tab w:val="left" w:pos="284"/>
        </w:tabs>
        <w:spacing w:line="276" w:lineRule="auto"/>
        <w:ind w:left="0"/>
        <w:jc w:val="both"/>
        <w:rPr>
          <w:rFonts w:ascii="Arial" w:hAnsi="Arial" w:cs="Arial"/>
          <w:b/>
          <w:color w:val="FF0000"/>
          <w:sz w:val="16"/>
          <w:szCs w:val="16"/>
        </w:rPr>
      </w:pPr>
      <w:r w:rsidRPr="00CB5DC6">
        <w:rPr>
          <w:rFonts w:ascii="Arial" w:hAnsi="Arial" w:cs="Arial"/>
          <w:b/>
          <w:sz w:val="16"/>
          <w:szCs w:val="16"/>
        </w:rPr>
        <w:t>REGISTRAR O PREÇO</w:t>
      </w:r>
      <w:r w:rsidR="00524202" w:rsidRPr="00CB5DC6">
        <w:rPr>
          <w:rFonts w:ascii="Arial" w:hAnsi="Arial" w:cs="Arial"/>
          <w:sz w:val="16"/>
          <w:szCs w:val="16"/>
        </w:rPr>
        <w:t xml:space="preserve"> </w:t>
      </w:r>
      <w:r w:rsidR="005A588B" w:rsidRPr="00CB5DC6">
        <w:rPr>
          <w:rFonts w:ascii="Arial" w:hAnsi="Arial" w:cs="Arial"/>
          <w:sz w:val="16"/>
          <w:szCs w:val="16"/>
          <w:shd w:val="clear" w:color="auto" w:fill="FFFFFF"/>
        </w:rPr>
        <w:t xml:space="preserve">para futura </w:t>
      </w:r>
      <w:r w:rsidR="00CB5DC6" w:rsidRPr="00CB5DC6">
        <w:rPr>
          <w:rFonts w:ascii="Arial" w:hAnsi="Arial" w:cs="Arial"/>
          <w:color w:val="000000"/>
          <w:sz w:val="16"/>
          <w:szCs w:val="16"/>
        </w:rPr>
        <w:t>aquisição de material permanente (equipamentos para cozinha escolares)</w:t>
      </w:r>
      <w:r w:rsidR="00CB5DC6" w:rsidRPr="00CB5DC6">
        <w:rPr>
          <w:rFonts w:ascii="Arial" w:hAnsi="Arial" w:cs="Arial"/>
          <w:sz w:val="16"/>
          <w:szCs w:val="16"/>
        </w:rPr>
        <w:t>, a pedido da Secretaria de Estado da Educação - SEDUC</w:t>
      </w:r>
      <w:r w:rsidR="001612CE" w:rsidRPr="00CB5DC6">
        <w:rPr>
          <w:rFonts w:ascii="Arial" w:hAnsi="Arial" w:cs="Arial"/>
          <w:sz w:val="16"/>
          <w:szCs w:val="16"/>
        </w:rPr>
        <w:t>.</w:t>
      </w:r>
    </w:p>
    <w:p w:rsidR="00BE024B" w:rsidRPr="00CB5DC6" w:rsidRDefault="00BE024B" w:rsidP="008C7613">
      <w:pPr>
        <w:jc w:val="both"/>
        <w:rPr>
          <w:rFonts w:ascii="Arial" w:hAnsi="Arial" w:cs="Arial"/>
          <w:sz w:val="16"/>
          <w:szCs w:val="16"/>
        </w:rPr>
      </w:pPr>
    </w:p>
    <w:p w:rsidR="009D2314" w:rsidRPr="00CB5DC6" w:rsidRDefault="009D2314" w:rsidP="008C7613">
      <w:pPr>
        <w:jc w:val="both"/>
        <w:rPr>
          <w:rFonts w:ascii="Arial" w:hAnsi="Arial" w:cs="Arial"/>
          <w:b/>
          <w:bCs/>
          <w:sz w:val="16"/>
          <w:szCs w:val="16"/>
        </w:rPr>
      </w:pPr>
      <w:r w:rsidRPr="00CB5DC6">
        <w:rPr>
          <w:rFonts w:ascii="Arial" w:hAnsi="Arial" w:cs="Arial"/>
          <w:b/>
          <w:bCs/>
          <w:sz w:val="16"/>
          <w:szCs w:val="16"/>
        </w:rPr>
        <w:t>2. DA VIGÊNCIA</w:t>
      </w:r>
    </w:p>
    <w:p w:rsidR="009D2314" w:rsidRPr="00CB5DC6"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B50B1D" w:rsidRDefault="00B50B1D" w:rsidP="00D9528D">
      <w:pPr>
        <w:spacing w:line="360" w:lineRule="auto"/>
        <w:jc w:val="both"/>
        <w:rPr>
          <w:rFonts w:ascii="Arial" w:hAnsi="Arial" w:cs="Arial"/>
          <w:b/>
          <w:bCs/>
          <w:color w:val="000000"/>
          <w:sz w:val="16"/>
          <w:szCs w:val="16"/>
        </w:rPr>
      </w:pPr>
    </w:p>
    <w:p w:rsidR="00D9528D" w:rsidRPr="004151FF" w:rsidRDefault="00155CDC"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4151FF">
        <w:rPr>
          <w:rFonts w:ascii="Arial" w:hAnsi="Arial" w:cs="Arial"/>
          <w:b/>
          <w:bCs/>
          <w:color w:val="000000"/>
          <w:sz w:val="16"/>
          <w:szCs w:val="16"/>
        </w:rPr>
        <w:t xml:space="preserve"> </w:t>
      </w:r>
      <w:r w:rsidR="007D5A8D" w:rsidRPr="009A54D1">
        <w:rPr>
          <w:rFonts w:ascii="Arial" w:hAnsi="Arial" w:cs="Arial"/>
          <w:b/>
          <w:bCs/>
          <w:sz w:val="16"/>
          <w:szCs w:val="16"/>
        </w:rPr>
        <w:t>DO PRAZO E LOCAL DE ENTREGA</w:t>
      </w:r>
    </w:p>
    <w:p w:rsidR="007D5A8D" w:rsidRPr="009A54D1" w:rsidRDefault="00D9528D" w:rsidP="007D5A8D">
      <w:pPr>
        <w:pStyle w:val="Recuodecorpodetexto3"/>
        <w:spacing w:after="0"/>
        <w:ind w:left="0"/>
        <w:rPr>
          <w:b/>
          <w:bCs/>
          <w:sz w:val="16"/>
          <w:szCs w:val="16"/>
        </w:rPr>
      </w:pPr>
      <w:r w:rsidRPr="004151FF">
        <w:rPr>
          <w:sz w:val="16"/>
          <w:szCs w:val="16"/>
        </w:rPr>
        <w:t>6.1</w:t>
      </w:r>
      <w:r w:rsidR="007D5A8D" w:rsidRPr="007D5A8D">
        <w:rPr>
          <w:sz w:val="16"/>
          <w:szCs w:val="16"/>
        </w:rPr>
        <w:t xml:space="preserve"> </w:t>
      </w:r>
      <w:r w:rsidR="007D5A8D" w:rsidRPr="009A54D1">
        <w:rPr>
          <w:sz w:val="16"/>
          <w:szCs w:val="16"/>
        </w:rPr>
        <w:t>No recebim</w:t>
      </w:r>
      <w:r w:rsidR="007D5A8D">
        <w:rPr>
          <w:sz w:val="16"/>
          <w:szCs w:val="16"/>
        </w:rPr>
        <w:t>e</w:t>
      </w:r>
      <w:r w:rsidR="007D5A8D" w:rsidRPr="009A54D1">
        <w:rPr>
          <w:sz w:val="16"/>
          <w:szCs w:val="16"/>
        </w:rPr>
        <w:t xml:space="preserve">nto e aceitação de qualquer item, objeto desta Ata de Registro de Preços, serão observadas as especificações contidas no instrumento convocatório. </w:t>
      </w:r>
      <w:r w:rsidR="007D5A8D" w:rsidRPr="009A54D1">
        <w:rPr>
          <w:b/>
          <w:bCs/>
          <w:sz w:val="16"/>
          <w:szCs w:val="16"/>
        </w:rPr>
        <w:t> </w:t>
      </w:r>
    </w:p>
    <w:p w:rsidR="00CB5DC6" w:rsidRDefault="007D5A8D" w:rsidP="00CB5DC6">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CB5DC6" w:rsidRDefault="00CB5DC6" w:rsidP="00CB5DC6">
      <w:pPr>
        <w:pStyle w:val="Corpodetexto3"/>
        <w:tabs>
          <w:tab w:val="left" w:pos="900"/>
        </w:tabs>
        <w:ind w:left="360" w:right="47"/>
        <w:rPr>
          <w:rFonts w:ascii="Arial" w:hAnsi="Arial" w:cs="Arial"/>
          <w:sz w:val="16"/>
          <w:szCs w:val="16"/>
        </w:rPr>
      </w:pPr>
    </w:p>
    <w:p w:rsidR="00CB5DC6" w:rsidRPr="00CB5DC6" w:rsidRDefault="007D5A8D" w:rsidP="00CB5DC6">
      <w:pPr>
        <w:pStyle w:val="Corpodetexto3"/>
        <w:numPr>
          <w:ilvl w:val="1"/>
          <w:numId w:val="2"/>
        </w:numPr>
        <w:tabs>
          <w:tab w:val="left" w:pos="900"/>
        </w:tabs>
        <w:ind w:right="47"/>
        <w:rPr>
          <w:rFonts w:ascii="Arial" w:hAnsi="Arial" w:cs="Arial"/>
          <w:sz w:val="16"/>
          <w:szCs w:val="16"/>
        </w:rPr>
      </w:pPr>
      <w:r w:rsidRPr="00CB5DC6">
        <w:rPr>
          <w:rFonts w:ascii="Arial" w:hAnsi="Arial" w:cs="Arial"/>
          <w:b/>
          <w:sz w:val="16"/>
          <w:szCs w:val="16"/>
        </w:rPr>
        <w:t>PRAZO DE ENTREGA:</w:t>
      </w:r>
      <w:r w:rsidRPr="00CB5DC6">
        <w:rPr>
          <w:rFonts w:ascii="Arial" w:hAnsi="Arial" w:cs="Arial"/>
          <w:sz w:val="16"/>
          <w:szCs w:val="16"/>
        </w:rPr>
        <w:t xml:space="preserve"> </w:t>
      </w:r>
      <w:r w:rsidR="00CB5DC6" w:rsidRPr="00CB5DC6">
        <w:rPr>
          <w:rFonts w:ascii="Arial" w:hAnsi="Arial" w:cs="Arial"/>
          <w:sz w:val="16"/>
          <w:szCs w:val="16"/>
        </w:rPr>
        <w:t>O</w:t>
      </w:r>
      <w:r w:rsidR="00CB5DC6" w:rsidRPr="00CB5DC6">
        <w:rPr>
          <w:rFonts w:ascii="Arial" w:hAnsi="Arial" w:cs="Arial"/>
          <w:color w:val="000000"/>
          <w:sz w:val="16"/>
          <w:szCs w:val="16"/>
        </w:rPr>
        <w:t>s materiais, objeto do presente termo, deverão ser entregues no local definido no item 7.1, no prazo de até </w:t>
      </w:r>
      <w:r w:rsidR="00CB5DC6" w:rsidRPr="00CB5DC6">
        <w:rPr>
          <w:rStyle w:val="Forte"/>
          <w:rFonts w:ascii="Arial" w:eastAsiaTheme="majorEastAsia" w:hAnsi="Arial" w:cs="Arial"/>
          <w:color w:val="000000"/>
          <w:sz w:val="16"/>
          <w:szCs w:val="16"/>
        </w:rPr>
        <w:t>30 (trinta) dias corridos, </w:t>
      </w:r>
      <w:r w:rsidR="00CB5DC6" w:rsidRPr="00CB5DC6">
        <w:rPr>
          <w:rFonts w:ascii="Arial" w:hAnsi="Arial" w:cs="Arial"/>
          <w:color w:val="000000"/>
          <w:sz w:val="16"/>
          <w:szCs w:val="16"/>
        </w:rPr>
        <w:t>contados a partir do primeiro dia útil após o recebimento da Nota de Empenho – NE, expedida pelo órgão solicitante.</w:t>
      </w:r>
    </w:p>
    <w:p w:rsidR="00CB5DC6" w:rsidRDefault="00CB5DC6" w:rsidP="00CB5DC6">
      <w:pPr>
        <w:pStyle w:val="PargrafodaLista"/>
        <w:rPr>
          <w:rFonts w:ascii="Arial" w:hAnsi="Arial" w:cs="Arial"/>
          <w:sz w:val="16"/>
          <w:szCs w:val="16"/>
        </w:rPr>
      </w:pPr>
    </w:p>
    <w:p w:rsidR="00CB5DC6" w:rsidRPr="00CB5DC6" w:rsidRDefault="00CB5DC6" w:rsidP="00CB5DC6">
      <w:pPr>
        <w:pStyle w:val="Corpodetexto3"/>
        <w:tabs>
          <w:tab w:val="left" w:pos="900"/>
        </w:tabs>
        <w:ind w:left="360" w:right="47"/>
        <w:rPr>
          <w:rFonts w:ascii="Arial" w:hAnsi="Arial" w:cs="Arial"/>
          <w:sz w:val="16"/>
          <w:szCs w:val="16"/>
        </w:rPr>
      </w:pPr>
    </w:p>
    <w:p w:rsidR="00CB5DC6" w:rsidRPr="00CB5DC6" w:rsidRDefault="00CB5DC6" w:rsidP="00CB5DC6">
      <w:pPr>
        <w:pStyle w:val="Corpodetexto3"/>
        <w:numPr>
          <w:ilvl w:val="1"/>
          <w:numId w:val="2"/>
        </w:numPr>
        <w:tabs>
          <w:tab w:val="left" w:pos="900"/>
        </w:tabs>
        <w:ind w:right="47"/>
        <w:rPr>
          <w:rFonts w:ascii="Arial" w:hAnsi="Arial" w:cs="Arial"/>
          <w:sz w:val="16"/>
          <w:szCs w:val="16"/>
        </w:rPr>
      </w:pPr>
      <w:r w:rsidRPr="00CB5DC6">
        <w:rPr>
          <w:rFonts w:ascii="Arial" w:hAnsi="Arial" w:cs="Arial"/>
          <w:color w:val="000000"/>
          <w:sz w:val="16"/>
          <w:szCs w:val="16"/>
        </w:rPr>
        <w:t>O prazo de entrega </w:t>
      </w:r>
      <w:r w:rsidRPr="00CB5DC6">
        <w:rPr>
          <w:rStyle w:val="Forte"/>
          <w:rFonts w:ascii="Arial" w:eastAsiaTheme="majorEastAsia" w:hAnsi="Arial" w:cs="Arial"/>
          <w:color w:val="000000"/>
          <w:sz w:val="16"/>
          <w:szCs w:val="16"/>
        </w:rPr>
        <w:t>somente poderá ser prorrogado</w:t>
      </w:r>
      <w:r w:rsidRPr="00CB5DC6">
        <w:rPr>
          <w:rFonts w:ascii="Arial" w:hAnsi="Arial" w:cs="Arial"/>
          <w:color w:val="000000"/>
          <w:sz w:val="16"/>
          <w:szCs w:val="16"/>
        </w:rPr>
        <w:t> mediante o cumprimento, pela Contratada, dos seguintes requisitos cumulativos:</w:t>
      </w:r>
    </w:p>
    <w:p w:rsidR="00CB5DC6" w:rsidRDefault="00CB5DC6" w:rsidP="00CB5DC6">
      <w:pPr>
        <w:pStyle w:val="textojustificado"/>
        <w:numPr>
          <w:ilvl w:val="2"/>
          <w:numId w:val="2"/>
        </w:numPr>
        <w:spacing w:before="120" w:beforeAutospacing="0" w:after="120" w:afterAutospacing="0"/>
        <w:ind w:right="120"/>
        <w:jc w:val="both"/>
        <w:rPr>
          <w:rFonts w:ascii="Arial" w:hAnsi="Arial" w:cs="Arial"/>
          <w:color w:val="000000"/>
          <w:sz w:val="16"/>
          <w:szCs w:val="16"/>
        </w:rPr>
      </w:pPr>
      <w:proofErr w:type="gramStart"/>
      <w:r w:rsidRPr="00CB5DC6">
        <w:rPr>
          <w:rFonts w:ascii="Arial" w:hAnsi="Arial" w:cs="Arial"/>
          <w:color w:val="000000"/>
          <w:sz w:val="16"/>
          <w:szCs w:val="16"/>
        </w:rPr>
        <w:t>solicitação</w:t>
      </w:r>
      <w:proofErr w:type="gramEnd"/>
      <w:r w:rsidRPr="00CB5DC6">
        <w:rPr>
          <w:rFonts w:ascii="Arial" w:hAnsi="Arial" w:cs="Arial"/>
          <w:color w:val="000000"/>
          <w:sz w:val="16"/>
          <w:szCs w:val="16"/>
        </w:rPr>
        <w:t xml:space="preserve"> de prorrogação protocolada dentro do prazo de entrega dos bens;</w:t>
      </w:r>
    </w:p>
    <w:p w:rsidR="00CB5DC6" w:rsidRPr="00CB5DC6" w:rsidRDefault="00CB5DC6" w:rsidP="00CB5DC6">
      <w:pPr>
        <w:pStyle w:val="textojustificado"/>
        <w:numPr>
          <w:ilvl w:val="2"/>
          <w:numId w:val="2"/>
        </w:numPr>
        <w:spacing w:before="120" w:beforeAutospacing="0" w:after="120" w:afterAutospacing="0"/>
        <w:ind w:right="120"/>
        <w:jc w:val="both"/>
        <w:rPr>
          <w:rFonts w:ascii="Arial" w:hAnsi="Arial" w:cs="Arial"/>
          <w:color w:val="000000"/>
          <w:sz w:val="16"/>
          <w:szCs w:val="16"/>
        </w:rPr>
      </w:pPr>
      <w:proofErr w:type="gramStart"/>
      <w:r w:rsidRPr="00CB5DC6">
        <w:rPr>
          <w:rFonts w:ascii="Arial" w:hAnsi="Arial" w:cs="Arial"/>
          <w:color w:val="000000"/>
          <w:sz w:val="16"/>
          <w:szCs w:val="16"/>
        </w:rPr>
        <w:t>comprovação</w:t>
      </w:r>
      <w:proofErr w:type="gramEnd"/>
      <w:r w:rsidRPr="00CB5DC6">
        <w:rPr>
          <w:rFonts w:ascii="Arial" w:hAnsi="Arial" w:cs="Arial"/>
          <w:color w:val="000000"/>
          <w:sz w:val="16"/>
          <w:szCs w:val="16"/>
        </w:rPr>
        <w:t xml:space="preserve"> documental da ocorrência de motivo imprevisível (caso fortuito, força maior ou fato do príncipe), ocorrido depois da apresentação de sua proposta, que tenha correlação direta de causa e efeito sobre a necessidade do atraso.</w:t>
      </w:r>
    </w:p>
    <w:p w:rsidR="005A588B" w:rsidRPr="00CB5DC6" w:rsidRDefault="005A588B" w:rsidP="00CB5DC6">
      <w:pPr>
        <w:pStyle w:val="Corpodetexto3"/>
        <w:tabs>
          <w:tab w:val="left" w:pos="900"/>
        </w:tabs>
        <w:ind w:right="47"/>
        <w:rPr>
          <w:rFonts w:ascii="Arial" w:hAnsi="Arial" w:cs="Arial"/>
          <w:sz w:val="16"/>
          <w:szCs w:val="16"/>
        </w:rPr>
      </w:pPr>
    </w:p>
    <w:p w:rsidR="005A588B" w:rsidRPr="00CB5DC6" w:rsidRDefault="005A588B" w:rsidP="005A588B">
      <w:pPr>
        <w:pStyle w:val="Corpodetexto3"/>
        <w:tabs>
          <w:tab w:val="left" w:pos="900"/>
        </w:tabs>
        <w:ind w:left="360" w:right="47"/>
        <w:rPr>
          <w:rFonts w:ascii="Arial" w:hAnsi="Arial" w:cs="Arial"/>
          <w:sz w:val="16"/>
          <w:szCs w:val="16"/>
        </w:rPr>
      </w:pPr>
    </w:p>
    <w:p w:rsidR="00CB5DC6" w:rsidRPr="00CB5DC6" w:rsidRDefault="007D5A8D" w:rsidP="00CB5DC6">
      <w:pPr>
        <w:pStyle w:val="Corpodetexto3"/>
        <w:numPr>
          <w:ilvl w:val="1"/>
          <w:numId w:val="2"/>
        </w:numPr>
        <w:tabs>
          <w:tab w:val="left" w:pos="900"/>
        </w:tabs>
        <w:ind w:right="47"/>
        <w:rPr>
          <w:rFonts w:ascii="Arial" w:hAnsi="Arial" w:cs="Arial"/>
          <w:sz w:val="16"/>
          <w:szCs w:val="16"/>
        </w:rPr>
      </w:pPr>
      <w:r w:rsidRPr="00CB5DC6">
        <w:rPr>
          <w:rFonts w:ascii="Arial" w:hAnsi="Arial" w:cs="Arial"/>
          <w:b/>
          <w:sz w:val="16"/>
          <w:szCs w:val="16"/>
        </w:rPr>
        <w:t>LOCAL DE ENTREGA/HORÁRIO:</w:t>
      </w:r>
      <w:r w:rsidRPr="00CB5DC6">
        <w:rPr>
          <w:rFonts w:ascii="Arial" w:hAnsi="Arial" w:cs="Arial"/>
          <w:sz w:val="16"/>
          <w:szCs w:val="16"/>
        </w:rPr>
        <w:t xml:space="preserve"> </w:t>
      </w:r>
      <w:r w:rsidR="00CB5DC6" w:rsidRPr="00CB5DC6">
        <w:rPr>
          <w:rFonts w:ascii="Arial" w:hAnsi="Arial" w:cs="Arial"/>
          <w:color w:val="000000"/>
          <w:sz w:val="16"/>
          <w:szCs w:val="16"/>
        </w:rPr>
        <w:t xml:space="preserve">Os materiais adquiridos deverão ser entregues na Gerência de Almoxarifado e Patrimônio da Secretaria de Estado da Educação – GAP/SEDUC, na Rua dos Imigrantes, nº 1699, Bairro São Sebastião II, ao lado do IDARON, em Porto Velho/RO, de </w:t>
      </w:r>
      <w:r w:rsidR="00CB5DC6" w:rsidRPr="00CB5DC6">
        <w:rPr>
          <w:rFonts w:ascii="Arial" w:hAnsi="Arial" w:cs="Arial"/>
          <w:color w:val="000000"/>
          <w:sz w:val="16"/>
          <w:szCs w:val="16"/>
        </w:rPr>
        <w:lastRenderedPageBreak/>
        <w:t>segunda à sexta-feira, no horário das 07h30m às 13h30min, </w:t>
      </w:r>
      <w:r w:rsidR="00CB5DC6" w:rsidRPr="00CB5DC6">
        <w:rPr>
          <w:rStyle w:val="Forte"/>
          <w:rFonts w:ascii="Arial" w:eastAsiaTheme="majorEastAsia" w:hAnsi="Arial" w:cs="Arial"/>
          <w:color w:val="000000"/>
          <w:sz w:val="16"/>
          <w:szCs w:val="16"/>
          <w:u w:val="single"/>
        </w:rPr>
        <w:t>mediante prévio agendamento</w:t>
      </w:r>
      <w:r w:rsidR="00CB5DC6" w:rsidRPr="00CB5DC6">
        <w:rPr>
          <w:rFonts w:ascii="Arial" w:hAnsi="Arial" w:cs="Arial"/>
          <w:color w:val="000000"/>
          <w:sz w:val="16"/>
          <w:szCs w:val="16"/>
        </w:rPr>
        <w:t> junto ao GAP/SEDUC, pelos telefones: (69) 3216-5901 e (69) 3216-5923</w:t>
      </w:r>
      <w:r w:rsidR="005A588B" w:rsidRPr="00CB5DC6">
        <w:rPr>
          <w:rFonts w:ascii="Arial" w:hAnsi="Arial" w:cs="Arial"/>
          <w:sz w:val="16"/>
          <w:szCs w:val="16"/>
        </w:rPr>
        <w:t>.</w:t>
      </w:r>
    </w:p>
    <w:p w:rsidR="00CB5DC6" w:rsidRPr="00CB5DC6" w:rsidRDefault="00CB5DC6" w:rsidP="00CB5DC6">
      <w:pPr>
        <w:pStyle w:val="PargrafodaLista"/>
        <w:rPr>
          <w:rFonts w:ascii="Arial" w:hAnsi="Arial" w:cs="Arial"/>
          <w:color w:val="000000"/>
          <w:sz w:val="16"/>
          <w:szCs w:val="16"/>
        </w:rPr>
      </w:pPr>
    </w:p>
    <w:p w:rsidR="00CB5DC6" w:rsidRPr="00CB5DC6" w:rsidRDefault="00CB5DC6" w:rsidP="00CB5DC6">
      <w:pPr>
        <w:pStyle w:val="Corpodetexto3"/>
        <w:numPr>
          <w:ilvl w:val="1"/>
          <w:numId w:val="2"/>
        </w:numPr>
        <w:tabs>
          <w:tab w:val="left" w:pos="900"/>
        </w:tabs>
        <w:ind w:right="47"/>
        <w:rPr>
          <w:rFonts w:ascii="Arial" w:hAnsi="Arial" w:cs="Arial"/>
          <w:sz w:val="16"/>
          <w:szCs w:val="16"/>
        </w:rPr>
      </w:pPr>
      <w:r w:rsidRPr="00CB5DC6">
        <w:rPr>
          <w:rFonts w:ascii="Arial" w:hAnsi="Arial" w:cs="Arial"/>
          <w:color w:val="000000"/>
          <w:sz w:val="16"/>
          <w:szCs w:val="16"/>
        </w:rPr>
        <w:t>As entregas sem agendamento somente serão aceitas, excepcionalmente, desde que não prejudique os demais recebimentos agendados, a critério do GAP/SEDUC</w:t>
      </w:r>
      <w:r>
        <w:rPr>
          <w:rFonts w:ascii="Arial" w:hAnsi="Arial" w:cs="Arial"/>
          <w:color w:val="000000"/>
          <w:sz w:val="16"/>
          <w:szCs w:val="16"/>
        </w:rPr>
        <w:t>.</w:t>
      </w:r>
    </w:p>
    <w:p w:rsidR="00E5512C" w:rsidRPr="005A588B" w:rsidRDefault="00E5512C" w:rsidP="005A588B">
      <w:pPr>
        <w:pStyle w:val="Corpodetexto3"/>
        <w:tabs>
          <w:tab w:val="left" w:pos="900"/>
        </w:tabs>
        <w:ind w:left="360" w:right="47"/>
        <w:rPr>
          <w:rFonts w:ascii="Arial" w:hAnsi="Arial" w:cs="Arial"/>
          <w:sz w:val="16"/>
          <w:szCs w:val="16"/>
        </w:rPr>
      </w:pPr>
    </w:p>
    <w:p w:rsidR="00F61741" w:rsidRPr="005A588B" w:rsidRDefault="00F61741"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B50B1D" w:rsidRDefault="00B50B1D" w:rsidP="00155CDC">
      <w:pPr>
        <w:pStyle w:val="Cabealho"/>
        <w:tabs>
          <w:tab w:val="right" w:pos="709"/>
        </w:tabs>
        <w:spacing w:line="276" w:lineRule="auto"/>
        <w:jc w:val="both"/>
        <w:rPr>
          <w:rFonts w:ascii="Arial" w:hAnsi="Arial" w:cs="Arial"/>
          <w:b/>
          <w:snapToGrid w:val="0"/>
          <w:sz w:val="16"/>
          <w:szCs w:val="16"/>
        </w:rPr>
      </w:pPr>
    </w:p>
    <w:p w:rsidR="002645AD" w:rsidRPr="004151FF" w:rsidRDefault="00155CDC" w:rsidP="00155CDC">
      <w:pPr>
        <w:pStyle w:val="Cabealho"/>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 xml:space="preserve">9.  </w:t>
      </w:r>
      <w:r w:rsidR="002645AD" w:rsidRPr="004151FF">
        <w:rPr>
          <w:rFonts w:ascii="Arial" w:hAnsi="Arial" w:cs="Arial"/>
          <w:b/>
          <w:snapToGrid w:val="0"/>
          <w:sz w:val="16"/>
          <w:szCs w:val="16"/>
        </w:rPr>
        <w:t>DAS SANÇÕES:</w:t>
      </w:r>
    </w:p>
    <w:p w:rsidR="00946A1E" w:rsidRPr="00B50B1D" w:rsidRDefault="00946A1E" w:rsidP="00946A1E">
      <w:pPr>
        <w:pStyle w:val="Cabealho"/>
        <w:tabs>
          <w:tab w:val="right" w:pos="709"/>
        </w:tabs>
        <w:spacing w:line="276" w:lineRule="auto"/>
        <w:ind w:left="360"/>
        <w:jc w:val="both"/>
        <w:rPr>
          <w:rFonts w:ascii="Arial" w:hAnsi="Arial" w:cs="Arial"/>
          <w:snapToGrid w:val="0"/>
          <w:sz w:val="16"/>
          <w:szCs w:val="16"/>
        </w:rPr>
      </w:pPr>
    </w:p>
    <w:p w:rsidR="00BC12A8" w:rsidRPr="00BC12A8" w:rsidRDefault="00BC12A8" w:rsidP="00BC12A8">
      <w:pPr>
        <w:spacing w:before="120" w:after="120"/>
        <w:ind w:left="120" w:right="120"/>
        <w:jc w:val="both"/>
        <w:rPr>
          <w:rFonts w:ascii="Arial" w:hAnsi="Arial" w:cs="Arial"/>
          <w:color w:val="000000"/>
          <w:sz w:val="16"/>
          <w:szCs w:val="16"/>
        </w:rPr>
      </w:pPr>
      <w:r>
        <w:rPr>
          <w:rFonts w:ascii="Arial" w:hAnsi="Arial" w:cs="Arial"/>
          <w:color w:val="000000"/>
          <w:sz w:val="16"/>
          <w:szCs w:val="16"/>
        </w:rPr>
        <w:t xml:space="preserve">14.1. </w:t>
      </w:r>
      <w:r w:rsidRPr="00BC12A8">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(Tabela – Item 14.10), sobre a parcela inadimplida do contrato.</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14.2. </w:t>
      </w:r>
      <w:r w:rsidRPr="00BC12A8">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w:t>
      </w:r>
      <w:r w:rsidRPr="00BC12A8">
        <w:rPr>
          <w:rFonts w:ascii="Arial" w:hAnsi="Arial" w:cs="Arial"/>
          <w:bCs/>
          <w:color w:val="000000"/>
          <w:sz w:val="16"/>
          <w:szCs w:val="16"/>
        </w:rPr>
        <w:t>multa de até 10% (dez por cento) sobre o valor adjudicado</w:t>
      </w:r>
      <w:r w:rsidRPr="00BC12A8">
        <w:rPr>
          <w:rFonts w:ascii="Arial" w:hAnsi="Arial" w:cs="Arial"/>
          <w:color w:val="000000"/>
          <w:sz w:val="16"/>
          <w:szCs w:val="16"/>
        </w:rPr>
        <w:t>.</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14.3. </w:t>
      </w:r>
      <w:r w:rsidRPr="00BC12A8">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BC12A8">
        <w:rPr>
          <w:rFonts w:ascii="Arial" w:hAnsi="Arial" w:cs="Arial"/>
          <w:bCs/>
          <w:color w:val="000000"/>
          <w:sz w:val="16"/>
          <w:szCs w:val="16"/>
        </w:rPr>
        <w:t xml:space="preserve">ficará impedida de licitar e contratar com o Estado, e será </w:t>
      </w:r>
      <w:proofErr w:type="gramStart"/>
      <w:r w:rsidRPr="00BC12A8">
        <w:rPr>
          <w:rFonts w:ascii="Arial" w:hAnsi="Arial" w:cs="Arial"/>
          <w:bCs/>
          <w:color w:val="000000"/>
          <w:sz w:val="16"/>
          <w:szCs w:val="16"/>
        </w:rPr>
        <w:t>descredenciado no Cadastro de Fornecedores Estadual</w:t>
      </w:r>
      <w:proofErr w:type="gramEnd"/>
      <w:r w:rsidRPr="00BC12A8">
        <w:rPr>
          <w:rFonts w:ascii="Arial" w:hAnsi="Arial" w:cs="Arial"/>
          <w:bCs/>
          <w:color w:val="000000"/>
          <w:sz w:val="16"/>
          <w:szCs w:val="16"/>
        </w:rPr>
        <w:t>, pelo prazo de</w:t>
      </w:r>
      <w:r w:rsidRPr="00BC12A8">
        <w:rPr>
          <w:rFonts w:ascii="Arial" w:hAnsi="Arial" w:cs="Arial"/>
          <w:color w:val="000000"/>
          <w:sz w:val="16"/>
          <w:szCs w:val="16"/>
        </w:rPr>
        <w:t> </w:t>
      </w:r>
      <w:r w:rsidRPr="00BC12A8">
        <w:rPr>
          <w:rFonts w:ascii="Arial" w:hAnsi="Arial" w:cs="Arial"/>
          <w:bCs/>
          <w:color w:val="000000"/>
          <w:sz w:val="16"/>
          <w:szCs w:val="16"/>
        </w:rPr>
        <w:t>até 05 (cinco) anos</w:t>
      </w:r>
      <w:r w:rsidRPr="00BC12A8">
        <w:rPr>
          <w:rFonts w:ascii="Arial" w:hAnsi="Arial" w:cs="Arial"/>
          <w:color w:val="000000"/>
          <w:sz w:val="16"/>
          <w:szCs w:val="16"/>
        </w:rPr>
        <w:t>, sem prejuízo das multas previstas no Edital e das demais cominações legais, devendo ser incluída a penalidade no SICAFI e no CAGEFOR (Cadastro Estadual de Fornecedores Impedidos de Licitar).</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14.4. </w:t>
      </w:r>
      <w:r w:rsidRPr="00BC12A8">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BC12A8">
        <w:rPr>
          <w:rFonts w:ascii="Arial" w:hAnsi="Arial" w:cs="Arial"/>
          <w:bCs/>
          <w:color w:val="000000"/>
          <w:sz w:val="16"/>
          <w:szCs w:val="16"/>
        </w:rPr>
        <w:t>caso houver</w:t>
      </w:r>
      <w:r w:rsidRPr="00BC12A8">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14.5. </w:t>
      </w:r>
      <w:r w:rsidRPr="00BC12A8">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14.6. </w:t>
      </w:r>
      <w:r w:rsidRPr="00BC12A8">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14.7. </w:t>
      </w:r>
      <w:r w:rsidRPr="00BC12A8">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14.8. </w:t>
      </w:r>
      <w:r w:rsidRPr="00BC12A8">
        <w:rPr>
          <w:rFonts w:ascii="Arial" w:hAnsi="Arial" w:cs="Arial"/>
          <w:color w:val="000000"/>
          <w:sz w:val="16"/>
          <w:szCs w:val="16"/>
        </w:rPr>
        <w:t>São exemplos de infração administrativa penalizáveis, nos termos da Lei nº 8.666, de 1993, da Lei nº 10.520, de 2002, </w:t>
      </w:r>
      <w:r w:rsidRPr="00BC12A8">
        <w:rPr>
          <w:rFonts w:ascii="Arial" w:hAnsi="Arial" w:cs="Arial"/>
          <w:bCs/>
          <w:color w:val="000000"/>
          <w:sz w:val="16"/>
          <w:szCs w:val="16"/>
        </w:rPr>
        <w:t>dos Decretos Estaduais nº 12.205/06, 12.234/06 (Pregão Eletrônico e Presencial):</w:t>
      </w:r>
    </w:p>
    <w:p w:rsidR="00BC12A8" w:rsidRPr="00BC12A8" w:rsidRDefault="00BC12A8" w:rsidP="00BC12A8">
      <w:pPr>
        <w:spacing w:before="120" w:after="120"/>
        <w:ind w:left="120" w:right="120"/>
        <w:jc w:val="both"/>
        <w:rPr>
          <w:rFonts w:ascii="Arial" w:hAnsi="Arial" w:cs="Arial"/>
          <w:color w:val="000000"/>
          <w:sz w:val="16"/>
          <w:szCs w:val="16"/>
        </w:rPr>
      </w:pPr>
      <w:proofErr w:type="gramStart"/>
      <w:r w:rsidRPr="00BC12A8">
        <w:rPr>
          <w:rFonts w:ascii="Arial" w:hAnsi="Arial" w:cs="Arial"/>
          <w:bCs/>
          <w:color w:val="000000"/>
          <w:sz w:val="16"/>
          <w:szCs w:val="16"/>
        </w:rPr>
        <w:t>a</w:t>
      </w:r>
      <w:proofErr w:type="gramEnd"/>
      <w:r w:rsidRPr="00BC12A8">
        <w:rPr>
          <w:rFonts w:ascii="Arial" w:hAnsi="Arial" w:cs="Arial"/>
          <w:bCs/>
          <w:color w:val="000000"/>
          <w:sz w:val="16"/>
          <w:szCs w:val="16"/>
        </w:rPr>
        <w:t>) </w:t>
      </w:r>
      <w:r w:rsidRPr="00BC12A8">
        <w:rPr>
          <w:rFonts w:ascii="Arial" w:hAnsi="Arial" w:cs="Arial"/>
          <w:color w:val="000000"/>
          <w:sz w:val="16"/>
          <w:szCs w:val="16"/>
        </w:rPr>
        <w:t>Inexecução total ou parcial do contrato;</w:t>
      </w:r>
    </w:p>
    <w:p w:rsidR="00BC12A8" w:rsidRPr="00BC12A8" w:rsidRDefault="00BC12A8" w:rsidP="00BC12A8">
      <w:pPr>
        <w:spacing w:before="120" w:after="120"/>
        <w:ind w:left="120" w:right="120"/>
        <w:jc w:val="both"/>
        <w:rPr>
          <w:rFonts w:ascii="Arial" w:hAnsi="Arial" w:cs="Arial"/>
          <w:color w:val="000000"/>
          <w:sz w:val="16"/>
          <w:szCs w:val="16"/>
        </w:rPr>
      </w:pPr>
      <w:proofErr w:type="gramStart"/>
      <w:r w:rsidRPr="00BC12A8">
        <w:rPr>
          <w:rFonts w:ascii="Arial" w:hAnsi="Arial" w:cs="Arial"/>
          <w:bCs/>
          <w:color w:val="000000"/>
          <w:sz w:val="16"/>
          <w:szCs w:val="16"/>
        </w:rPr>
        <w:t>b)</w:t>
      </w:r>
      <w:proofErr w:type="gramEnd"/>
      <w:r w:rsidRPr="00BC12A8">
        <w:rPr>
          <w:rFonts w:ascii="Arial" w:hAnsi="Arial" w:cs="Arial"/>
          <w:bCs/>
          <w:color w:val="000000"/>
          <w:sz w:val="16"/>
          <w:szCs w:val="16"/>
        </w:rPr>
        <w:t> </w:t>
      </w:r>
      <w:r w:rsidRPr="00BC12A8">
        <w:rPr>
          <w:rFonts w:ascii="Arial" w:hAnsi="Arial" w:cs="Arial"/>
          <w:color w:val="000000"/>
          <w:sz w:val="16"/>
          <w:szCs w:val="16"/>
        </w:rPr>
        <w:t>Apresentação de documentação falsa;</w:t>
      </w:r>
    </w:p>
    <w:p w:rsidR="00BC12A8" w:rsidRPr="00BC12A8" w:rsidRDefault="00BC12A8" w:rsidP="00BC12A8">
      <w:pPr>
        <w:spacing w:before="120" w:after="120"/>
        <w:ind w:left="120" w:right="120"/>
        <w:jc w:val="both"/>
        <w:rPr>
          <w:rFonts w:ascii="Arial" w:hAnsi="Arial" w:cs="Arial"/>
          <w:color w:val="000000"/>
          <w:sz w:val="16"/>
          <w:szCs w:val="16"/>
        </w:rPr>
      </w:pPr>
      <w:proofErr w:type="gramStart"/>
      <w:r w:rsidRPr="00BC12A8">
        <w:rPr>
          <w:rFonts w:ascii="Arial" w:hAnsi="Arial" w:cs="Arial"/>
          <w:bCs/>
          <w:color w:val="000000"/>
          <w:sz w:val="16"/>
          <w:szCs w:val="16"/>
        </w:rPr>
        <w:t>c)</w:t>
      </w:r>
      <w:proofErr w:type="gramEnd"/>
      <w:r w:rsidRPr="00BC12A8">
        <w:rPr>
          <w:rFonts w:ascii="Arial" w:hAnsi="Arial" w:cs="Arial"/>
          <w:bCs/>
          <w:color w:val="000000"/>
          <w:sz w:val="16"/>
          <w:szCs w:val="16"/>
        </w:rPr>
        <w:t> </w:t>
      </w:r>
      <w:r w:rsidRPr="00BC12A8">
        <w:rPr>
          <w:rFonts w:ascii="Arial" w:hAnsi="Arial" w:cs="Arial"/>
          <w:color w:val="000000"/>
          <w:sz w:val="16"/>
          <w:szCs w:val="16"/>
        </w:rPr>
        <w:t>Comportamento inidôneo;</w:t>
      </w:r>
    </w:p>
    <w:p w:rsidR="00BC12A8" w:rsidRPr="00BC12A8" w:rsidRDefault="00BC12A8" w:rsidP="00BC12A8">
      <w:pPr>
        <w:spacing w:before="120" w:after="120"/>
        <w:ind w:left="120" w:right="120"/>
        <w:jc w:val="both"/>
        <w:rPr>
          <w:rFonts w:ascii="Arial" w:hAnsi="Arial" w:cs="Arial"/>
          <w:color w:val="000000"/>
          <w:sz w:val="16"/>
          <w:szCs w:val="16"/>
        </w:rPr>
      </w:pPr>
      <w:proofErr w:type="gramStart"/>
      <w:r w:rsidRPr="00BC12A8">
        <w:rPr>
          <w:rFonts w:ascii="Arial" w:hAnsi="Arial" w:cs="Arial"/>
          <w:bCs/>
          <w:color w:val="000000"/>
          <w:sz w:val="16"/>
          <w:szCs w:val="16"/>
        </w:rPr>
        <w:t>d)</w:t>
      </w:r>
      <w:proofErr w:type="gramEnd"/>
      <w:r w:rsidRPr="00BC12A8">
        <w:rPr>
          <w:rFonts w:ascii="Arial" w:hAnsi="Arial" w:cs="Arial"/>
          <w:bCs/>
          <w:color w:val="000000"/>
          <w:sz w:val="16"/>
          <w:szCs w:val="16"/>
        </w:rPr>
        <w:t> </w:t>
      </w:r>
      <w:r w:rsidRPr="00BC12A8">
        <w:rPr>
          <w:rFonts w:ascii="Arial" w:hAnsi="Arial" w:cs="Arial"/>
          <w:color w:val="000000"/>
          <w:sz w:val="16"/>
          <w:szCs w:val="16"/>
        </w:rPr>
        <w:t>Fraude fiscal;</w:t>
      </w:r>
    </w:p>
    <w:p w:rsidR="00BC12A8" w:rsidRPr="00BC12A8" w:rsidRDefault="00BC12A8" w:rsidP="00BC12A8">
      <w:pPr>
        <w:spacing w:before="120" w:after="120"/>
        <w:ind w:left="120" w:right="120"/>
        <w:jc w:val="both"/>
        <w:rPr>
          <w:rFonts w:ascii="Arial" w:hAnsi="Arial" w:cs="Arial"/>
          <w:color w:val="000000"/>
          <w:sz w:val="16"/>
          <w:szCs w:val="16"/>
        </w:rPr>
      </w:pPr>
      <w:proofErr w:type="gramStart"/>
      <w:r w:rsidRPr="00BC12A8">
        <w:rPr>
          <w:rFonts w:ascii="Arial" w:hAnsi="Arial" w:cs="Arial"/>
          <w:bCs/>
          <w:color w:val="000000"/>
          <w:sz w:val="16"/>
          <w:szCs w:val="16"/>
        </w:rPr>
        <w:t>e</w:t>
      </w:r>
      <w:proofErr w:type="gramEnd"/>
      <w:r w:rsidRPr="00BC12A8">
        <w:rPr>
          <w:rFonts w:ascii="Arial" w:hAnsi="Arial" w:cs="Arial"/>
          <w:bCs/>
          <w:color w:val="000000"/>
          <w:sz w:val="16"/>
          <w:szCs w:val="16"/>
        </w:rPr>
        <w:t>) </w:t>
      </w:r>
      <w:r w:rsidRPr="00BC12A8">
        <w:rPr>
          <w:rFonts w:ascii="Arial" w:hAnsi="Arial" w:cs="Arial"/>
          <w:color w:val="000000"/>
          <w:sz w:val="16"/>
          <w:szCs w:val="16"/>
        </w:rPr>
        <w:t>Descumprimento de qualquer dos deveres elencados no Edital ou no Contrato.</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14.9. </w:t>
      </w:r>
      <w:r w:rsidRPr="00BC12A8">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14.10. </w:t>
      </w:r>
      <w:r w:rsidRPr="00BC12A8">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755"/>
        <w:gridCol w:w="7473"/>
        <w:gridCol w:w="733"/>
        <w:gridCol w:w="1012"/>
      </w:tblGrid>
      <w:tr w:rsidR="00BC12A8" w:rsidRPr="00BC12A8" w:rsidTr="00BC12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MULTA*</w:t>
            </w:r>
          </w:p>
        </w:tc>
      </w:tr>
      <w:tr w:rsidR="00BC12A8" w:rsidRPr="00BC12A8" w:rsidTr="00BC12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numPr>
                <w:ilvl w:val="0"/>
                <w:numId w:val="40"/>
              </w:numPr>
              <w:spacing w:before="120" w:after="120"/>
              <w:ind w:left="840" w:right="120" w:firstLine="0"/>
              <w:jc w:val="both"/>
              <w:rPr>
                <w:rFonts w:ascii="Arial" w:hAnsi="Arial" w:cs="Arial"/>
                <w:color w:val="000000"/>
                <w:sz w:val="16"/>
                <w:szCs w:val="16"/>
              </w:rPr>
            </w:pPr>
            <w:r w:rsidRPr="00BC12A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 xml:space="preserve">Permitir situação que crie a possibilidade ou cause </w:t>
            </w:r>
            <w:proofErr w:type="gramStart"/>
            <w:r w:rsidRPr="00BC12A8">
              <w:rPr>
                <w:rFonts w:ascii="Arial" w:hAnsi="Arial" w:cs="Arial"/>
                <w:color w:val="000000"/>
                <w:sz w:val="16"/>
                <w:szCs w:val="16"/>
              </w:rPr>
              <w:t>danos físico</w:t>
            </w:r>
            <w:proofErr w:type="gramEnd"/>
            <w:r w:rsidRPr="00BC12A8">
              <w:rPr>
                <w:rFonts w:ascii="Arial" w:hAnsi="Arial" w:cs="Arial"/>
                <w:color w:val="000000"/>
                <w:sz w:val="16"/>
                <w:szCs w:val="16"/>
              </w:rPr>
              <w:t>,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4,0% por dia</w:t>
            </w:r>
          </w:p>
        </w:tc>
      </w:tr>
      <w:tr w:rsidR="00BC12A8" w:rsidRPr="00BC12A8" w:rsidTr="00BC12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numPr>
                <w:ilvl w:val="0"/>
                <w:numId w:val="41"/>
              </w:numPr>
              <w:spacing w:before="120" w:after="120"/>
              <w:ind w:left="840" w:right="120" w:firstLine="0"/>
              <w:jc w:val="both"/>
              <w:rPr>
                <w:rFonts w:ascii="Arial" w:hAnsi="Arial" w:cs="Arial"/>
                <w:color w:val="000000"/>
                <w:sz w:val="16"/>
                <w:szCs w:val="16"/>
              </w:rPr>
            </w:pPr>
            <w:r w:rsidRPr="00BC12A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3,2% por dia</w:t>
            </w:r>
          </w:p>
        </w:tc>
      </w:tr>
      <w:tr w:rsidR="00BC12A8" w:rsidRPr="00BC12A8" w:rsidTr="00BC12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numPr>
                <w:ilvl w:val="0"/>
                <w:numId w:val="42"/>
              </w:numPr>
              <w:spacing w:before="120" w:after="120"/>
              <w:ind w:left="840" w:right="120" w:firstLine="0"/>
              <w:jc w:val="both"/>
              <w:rPr>
                <w:rFonts w:ascii="Arial" w:hAnsi="Arial" w:cs="Arial"/>
                <w:color w:val="000000"/>
                <w:sz w:val="16"/>
                <w:szCs w:val="16"/>
              </w:rPr>
            </w:pPr>
            <w:r w:rsidRPr="00BC12A8">
              <w:rPr>
                <w:rFonts w:ascii="Arial" w:hAnsi="Arial" w:cs="Arial"/>
                <w:color w:val="000000"/>
                <w:sz w:val="16"/>
                <w:szCs w:val="16"/>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1,6% por dia</w:t>
            </w:r>
          </w:p>
        </w:tc>
      </w:tr>
      <w:tr w:rsidR="00BC12A8" w:rsidRPr="00BC12A8" w:rsidTr="00BC12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numPr>
                <w:ilvl w:val="0"/>
                <w:numId w:val="43"/>
              </w:numPr>
              <w:spacing w:before="120" w:after="120"/>
              <w:ind w:left="840" w:right="120" w:firstLine="0"/>
              <w:jc w:val="both"/>
              <w:rPr>
                <w:rFonts w:ascii="Arial" w:hAnsi="Arial" w:cs="Arial"/>
                <w:color w:val="000000"/>
                <w:sz w:val="16"/>
                <w:szCs w:val="16"/>
              </w:rPr>
            </w:pPr>
            <w:r w:rsidRPr="00BC12A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3,2% por dia</w:t>
            </w:r>
          </w:p>
        </w:tc>
      </w:tr>
      <w:tr w:rsidR="00BC12A8" w:rsidRPr="00BC12A8" w:rsidTr="00BC12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numPr>
                <w:ilvl w:val="0"/>
                <w:numId w:val="44"/>
              </w:numPr>
              <w:spacing w:before="120" w:after="120"/>
              <w:ind w:left="840" w:right="120" w:firstLine="0"/>
              <w:jc w:val="both"/>
              <w:rPr>
                <w:rFonts w:ascii="Arial" w:hAnsi="Arial" w:cs="Arial"/>
                <w:color w:val="000000"/>
                <w:sz w:val="16"/>
                <w:szCs w:val="16"/>
              </w:rPr>
            </w:pPr>
            <w:r w:rsidRPr="00BC12A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0,4% por dia</w:t>
            </w:r>
          </w:p>
        </w:tc>
      </w:tr>
      <w:tr w:rsidR="00BC12A8" w:rsidRPr="00BC12A8" w:rsidTr="00BC12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numPr>
                <w:ilvl w:val="0"/>
                <w:numId w:val="45"/>
              </w:numPr>
              <w:spacing w:before="120" w:after="120"/>
              <w:ind w:left="840" w:right="120" w:firstLine="0"/>
              <w:jc w:val="both"/>
              <w:rPr>
                <w:rFonts w:ascii="Arial" w:hAnsi="Arial" w:cs="Arial"/>
                <w:color w:val="000000"/>
                <w:sz w:val="16"/>
                <w:szCs w:val="16"/>
              </w:rPr>
            </w:pPr>
            <w:r w:rsidRPr="00BC12A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10 %</w:t>
            </w:r>
          </w:p>
        </w:tc>
      </w:tr>
      <w:tr w:rsidR="00BC12A8" w:rsidRPr="00BC12A8" w:rsidTr="00BC12A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Para os itens a seguir, deixar de:</w:t>
            </w:r>
          </w:p>
        </w:tc>
      </w:tr>
      <w:tr w:rsidR="00BC12A8" w:rsidRPr="00BC12A8" w:rsidTr="00BC12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proofErr w:type="gramStart"/>
            <w:r w:rsidRPr="00BC12A8">
              <w:rPr>
                <w:rFonts w:ascii="Arial" w:hAnsi="Arial" w:cs="Arial"/>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0,8% por dia</w:t>
            </w:r>
          </w:p>
        </w:tc>
      </w:tr>
      <w:tr w:rsidR="00BC12A8" w:rsidRPr="00BC12A8" w:rsidTr="00BC12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proofErr w:type="gramStart"/>
            <w:r w:rsidRPr="00BC12A8">
              <w:rPr>
                <w:rFonts w:ascii="Arial" w:hAnsi="Arial" w:cs="Arial"/>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0,8% por dia</w:t>
            </w:r>
          </w:p>
        </w:tc>
      </w:tr>
      <w:tr w:rsidR="00BC12A8" w:rsidRPr="00BC12A8" w:rsidTr="00BC12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proofErr w:type="gramStart"/>
            <w:r w:rsidRPr="00BC12A8">
              <w:rPr>
                <w:rFonts w:ascii="Arial" w:hAnsi="Arial" w:cs="Arial"/>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0,2% por dia</w:t>
            </w:r>
          </w:p>
        </w:tc>
      </w:tr>
      <w:tr w:rsidR="00BC12A8" w:rsidRPr="00BC12A8" w:rsidTr="00BC12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0,4% por dia</w:t>
            </w:r>
          </w:p>
        </w:tc>
      </w:tr>
      <w:tr w:rsidR="00BC12A8" w:rsidRPr="00BC12A8" w:rsidTr="00BC12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0,2% por dia</w:t>
            </w:r>
          </w:p>
        </w:tc>
      </w:tr>
    </w:tbl>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color w:val="000000"/>
          <w:sz w:val="16"/>
          <w:szCs w:val="16"/>
        </w:rPr>
        <w:t> </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14.11. </w:t>
      </w:r>
      <w:r w:rsidRPr="00BC12A8">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14.12. </w:t>
      </w:r>
      <w:r w:rsidRPr="00BC12A8">
        <w:rPr>
          <w:rFonts w:ascii="Arial" w:hAnsi="Arial" w:cs="Arial"/>
          <w:color w:val="000000"/>
          <w:sz w:val="16"/>
          <w:szCs w:val="16"/>
        </w:rPr>
        <w:t>Após 30 (trinta) dias da falta de execução do objeto, será considerada inexecução total do contrato, o que ensejará a rescisão contratual.</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14.13. </w:t>
      </w:r>
      <w:r w:rsidRPr="00BC12A8">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14.14. </w:t>
      </w:r>
      <w:r w:rsidRPr="00BC12A8">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14.15. </w:t>
      </w:r>
      <w:r w:rsidRPr="00BC12A8">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14.16. </w:t>
      </w:r>
      <w:r w:rsidRPr="00BC12A8">
        <w:rPr>
          <w:rFonts w:ascii="Arial" w:hAnsi="Arial" w:cs="Arial"/>
          <w:color w:val="000000"/>
          <w:sz w:val="16"/>
          <w:szCs w:val="16"/>
        </w:rPr>
        <w:t>A sanção será obrigatoriamente registrada no Sistema de Cadastramento Unificado de Fornecedores – SICAF, bem como em sistemas Estaduais.</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14.17. </w:t>
      </w:r>
      <w:r w:rsidRPr="00BC12A8">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C12A8" w:rsidRPr="00BC12A8" w:rsidRDefault="00BC12A8" w:rsidP="00BC12A8">
      <w:pPr>
        <w:spacing w:before="120" w:after="120"/>
        <w:ind w:left="120" w:right="120"/>
        <w:jc w:val="both"/>
        <w:rPr>
          <w:rFonts w:ascii="Arial" w:hAnsi="Arial" w:cs="Arial"/>
          <w:color w:val="000000"/>
          <w:sz w:val="16"/>
          <w:szCs w:val="16"/>
        </w:rPr>
      </w:pPr>
      <w:proofErr w:type="gramStart"/>
      <w:r w:rsidRPr="00BC12A8">
        <w:rPr>
          <w:rFonts w:ascii="Arial" w:hAnsi="Arial" w:cs="Arial"/>
          <w:bCs/>
          <w:color w:val="000000"/>
          <w:sz w:val="16"/>
          <w:szCs w:val="16"/>
        </w:rPr>
        <w:t>a</w:t>
      </w:r>
      <w:proofErr w:type="gramEnd"/>
      <w:r w:rsidRPr="00BC12A8">
        <w:rPr>
          <w:rFonts w:ascii="Arial" w:hAnsi="Arial" w:cs="Arial"/>
          <w:bCs/>
          <w:color w:val="000000"/>
          <w:sz w:val="16"/>
          <w:szCs w:val="16"/>
        </w:rPr>
        <w:t>) </w:t>
      </w:r>
      <w:r w:rsidRPr="00BC12A8">
        <w:rPr>
          <w:rFonts w:ascii="Arial" w:hAnsi="Arial" w:cs="Arial"/>
          <w:color w:val="000000"/>
          <w:sz w:val="16"/>
          <w:szCs w:val="16"/>
        </w:rPr>
        <w:t>tenham sofrido condenações definitivas por praticarem, por meio dolosos, fraude fiscal no recolhimento de tributos;</w:t>
      </w:r>
    </w:p>
    <w:p w:rsidR="00BC12A8" w:rsidRPr="00BC12A8" w:rsidRDefault="00BC12A8" w:rsidP="00BC12A8">
      <w:pPr>
        <w:spacing w:before="120" w:after="120"/>
        <w:ind w:left="120" w:right="120"/>
        <w:jc w:val="both"/>
        <w:rPr>
          <w:rFonts w:ascii="Arial" w:hAnsi="Arial" w:cs="Arial"/>
          <w:color w:val="000000"/>
          <w:sz w:val="16"/>
          <w:szCs w:val="16"/>
        </w:rPr>
      </w:pPr>
      <w:proofErr w:type="gramStart"/>
      <w:r w:rsidRPr="00BC12A8">
        <w:rPr>
          <w:rFonts w:ascii="Arial" w:hAnsi="Arial" w:cs="Arial"/>
          <w:bCs/>
          <w:color w:val="000000"/>
          <w:sz w:val="16"/>
          <w:szCs w:val="16"/>
        </w:rPr>
        <w:t>b)</w:t>
      </w:r>
      <w:proofErr w:type="gramEnd"/>
      <w:r w:rsidRPr="00BC12A8">
        <w:rPr>
          <w:rFonts w:ascii="Arial" w:hAnsi="Arial" w:cs="Arial"/>
          <w:bCs/>
          <w:color w:val="000000"/>
          <w:sz w:val="16"/>
          <w:szCs w:val="16"/>
        </w:rPr>
        <w:t> </w:t>
      </w:r>
      <w:r w:rsidRPr="00BC12A8">
        <w:rPr>
          <w:rFonts w:ascii="Arial" w:hAnsi="Arial" w:cs="Arial"/>
          <w:color w:val="000000"/>
          <w:sz w:val="16"/>
          <w:szCs w:val="16"/>
        </w:rPr>
        <w:t>tenham praticado atos ilícitos visando a frustrar os objetivos da licitação;</w:t>
      </w:r>
    </w:p>
    <w:p w:rsidR="00BC12A8" w:rsidRPr="00BC12A8" w:rsidRDefault="00BC12A8" w:rsidP="00BC12A8">
      <w:pPr>
        <w:spacing w:before="120" w:after="120"/>
        <w:ind w:left="120" w:right="120"/>
        <w:jc w:val="both"/>
        <w:rPr>
          <w:rFonts w:ascii="Arial" w:hAnsi="Arial" w:cs="Arial"/>
          <w:color w:val="000000"/>
          <w:sz w:val="16"/>
          <w:szCs w:val="16"/>
        </w:rPr>
      </w:pPr>
      <w:proofErr w:type="gramStart"/>
      <w:r w:rsidRPr="00BC12A8">
        <w:rPr>
          <w:rFonts w:ascii="Arial" w:hAnsi="Arial" w:cs="Arial"/>
          <w:bCs/>
          <w:color w:val="000000"/>
          <w:sz w:val="16"/>
          <w:szCs w:val="16"/>
        </w:rPr>
        <w:t>c)</w:t>
      </w:r>
      <w:proofErr w:type="gramEnd"/>
      <w:r w:rsidRPr="00BC12A8">
        <w:rPr>
          <w:rFonts w:ascii="Arial" w:hAnsi="Arial" w:cs="Arial"/>
          <w:bCs/>
          <w:color w:val="000000"/>
          <w:sz w:val="16"/>
          <w:szCs w:val="16"/>
        </w:rPr>
        <w:t> </w:t>
      </w:r>
      <w:r w:rsidRPr="00BC12A8">
        <w:rPr>
          <w:rFonts w:ascii="Arial" w:hAnsi="Arial" w:cs="Arial"/>
          <w:color w:val="000000"/>
          <w:sz w:val="16"/>
          <w:szCs w:val="16"/>
        </w:rPr>
        <w:t>demonstrem não possuir idoneidade para contratar com a Administração em virtude de atos ilícitos praticados.      </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14.18. </w:t>
      </w:r>
      <w:r w:rsidRPr="00BC12A8">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BC12A8"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14.19. </w:t>
      </w:r>
      <w:r w:rsidRPr="00BC12A8">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B50B1D" w:rsidRPr="00BC12A8" w:rsidRDefault="00BC12A8" w:rsidP="00BC12A8">
      <w:pPr>
        <w:spacing w:before="120" w:after="120"/>
        <w:ind w:left="120" w:right="120"/>
        <w:jc w:val="both"/>
        <w:rPr>
          <w:rFonts w:ascii="Arial" w:hAnsi="Arial" w:cs="Arial"/>
          <w:color w:val="000000"/>
          <w:sz w:val="16"/>
          <w:szCs w:val="16"/>
        </w:rPr>
      </w:pPr>
      <w:r w:rsidRPr="00BC12A8">
        <w:rPr>
          <w:rFonts w:ascii="Arial" w:hAnsi="Arial" w:cs="Arial"/>
          <w:bCs/>
          <w:color w:val="000000"/>
          <w:sz w:val="16"/>
          <w:szCs w:val="16"/>
        </w:rPr>
        <w:t>14.20. </w:t>
      </w:r>
      <w:r w:rsidRPr="00BC12A8">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B50B1D" w:rsidRPr="00B50B1D" w:rsidRDefault="00B50B1D" w:rsidP="00B50B1D">
      <w:pPr>
        <w:pStyle w:val="SemEspaamento"/>
        <w:tabs>
          <w:tab w:val="left" w:pos="142"/>
        </w:tabs>
        <w:suppressAutoHyphens/>
        <w:jc w:val="both"/>
        <w:rPr>
          <w:rFonts w:ascii="Arial" w:hAnsi="Arial" w:cs="Arial"/>
          <w:sz w:val="16"/>
          <w:szCs w:val="16"/>
        </w:rPr>
      </w:pPr>
    </w:p>
    <w:p w:rsidR="00286D20" w:rsidRDefault="00286D20" w:rsidP="00286D20">
      <w:pPr>
        <w:pStyle w:val="PargrafodaLista1"/>
        <w:ind w:left="0"/>
        <w:jc w:val="both"/>
        <w:rPr>
          <w:rFonts w:ascii="Arial" w:eastAsia="Times New Roman" w:hAnsi="Arial" w:cs="Arial"/>
          <w:b/>
          <w:kern w:val="0"/>
          <w:sz w:val="16"/>
          <w:szCs w:val="16"/>
          <w:lang w:eastAsia="pt-BR" w:bidi="ar-SA"/>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Default="00C62EAD" w:rsidP="00155CDC">
      <w:pPr>
        <w:jc w:val="both"/>
        <w:rPr>
          <w:rFonts w:ascii="Arial" w:hAnsi="Arial" w:cs="Arial"/>
          <w:sz w:val="16"/>
          <w:szCs w:val="16"/>
        </w:rPr>
      </w:pPr>
    </w:p>
    <w:p w:rsidR="00B50B1D" w:rsidRPr="00155CDC" w:rsidRDefault="00B50B1D" w:rsidP="00155CDC">
      <w:pPr>
        <w:jc w:val="both"/>
        <w:rPr>
          <w:rFonts w:ascii="Arial" w:hAnsi="Arial" w:cs="Arial"/>
          <w:sz w:val="16"/>
          <w:szCs w:val="16"/>
        </w:rPr>
      </w:pPr>
    </w:p>
    <w:p w:rsidR="00B50B1D" w:rsidRPr="00B50B1D" w:rsidRDefault="00FE1BAB" w:rsidP="00B50B1D">
      <w:pPr>
        <w:pStyle w:val="PargrafodaLista"/>
        <w:numPr>
          <w:ilvl w:val="0"/>
          <w:numId w:val="38"/>
        </w:numPr>
        <w:spacing w:line="360" w:lineRule="auto"/>
        <w:ind w:left="0" w:firstLine="0"/>
        <w:jc w:val="both"/>
        <w:rPr>
          <w:rFonts w:ascii="Arial" w:hAnsi="Arial" w:cs="Arial"/>
          <w:b/>
          <w:sz w:val="16"/>
          <w:szCs w:val="16"/>
        </w:rPr>
      </w:pPr>
      <w:r w:rsidRPr="00B50B1D">
        <w:rPr>
          <w:rFonts w:ascii="Arial" w:hAnsi="Arial" w:cs="Arial"/>
          <w:b/>
          <w:sz w:val="16"/>
          <w:szCs w:val="16"/>
        </w:rPr>
        <w:t>DA ALTERAÇÃO DA ATA DE REGISTRO DE PREÇOS</w:t>
      </w:r>
    </w:p>
    <w:p w:rsidR="00BC12A8" w:rsidRDefault="00BC12A8" w:rsidP="005E2FA0">
      <w:pPr>
        <w:pStyle w:val="Corpodetexto3"/>
        <w:tabs>
          <w:tab w:val="left" w:pos="900"/>
        </w:tabs>
        <w:ind w:right="47"/>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4C43D9" w:rsidRPr="00B50B1D" w:rsidRDefault="009D2314" w:rsidP="00B50B1D">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BC12A8" w:rsidRDefault="00BC12A8"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Default="009D2314" w:rsidP="009D2314">
      <w:pPr>
        <w:jc w:val="both"/>
        <w:rPr>
          <w:rFonts w:ascii="Arial" w:hAnsi="Arial" w:cs="Arial"/>
          <w:sz w:val="16"/>
          <w:szCs w:val="16"/>
        </w:rPr>
      </w:pPr>
      <w:r w:rsidRPr="009A54D1">
        <w:rPr>
          <w:rFonts w:ascii="Arial" w:hAnsi="Arial" w:cs="Arial"/>
          <w:sz w:val="16"/>
          <w:szCs w:val="16"/>
        </w:rPr>
        <w:t xml:space="preserve">   </w:t>
      </w:r>
    </w:p>
    <w:p w:rsidR="00B50B1D" w:rsidRPr="009A54D1" w:rsidRDefault="00B50B1D"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B50B1D" w:rsidRDefault="00B50B1D" w:rsidP="009D2314">
      <w:pPr>
        <w:pStyle w:val="Corpodetexto3"/>
        <w:tabs>
          <w:tab w:val="left" w:pos="900"/>
        </w:tabs>
        <w:ind w:right="47"/>
        <w:rPr>
          <w:rFonts w:ascii="Arial" w:hAnsi="Arial" w:cs="Arial"/>
          <w:b/>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5A588B"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SEDUC</w:t>
      </w:r>
      <w:r w:rsidR="007043D1">
        <w:rPr>
          <w:rFonts w:ascii="Arial" w:hAnsi="Arial" w:cs="Arial"/>
          <w:b/>
          <w:sz w:val="16"/>
          <w:szCs w:val="16"/>
        </w:rPr>
        <w:t xml:space="preserve"> - </w:t>
      </w:r>
      <w:r w:rsidRPr="005A588B">
        <w:rPr>
          <w:rFonts w:ascii="Arial" w:hAnsi="Arial" w:cs="Arial"/>
          <w:sz w:val="16"/>
          <w:szCs w:val="16"/>
        </w:rPr>
        <w:t>Secretaria de Estado da Educação</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B50B1D" w:rsidRDefault="00B50B1D"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bookmarkStart w:id="1" w:name="_GoBack"/>
      <w:bookmarkEnd w:id="1"/>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155CDC">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963A95">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Fazem parte integrante desta Ata, para todos os efeitos legais: o Edital de Licitação e seus anexos, bem como, o ANEXO </w:t>
      </w:r>
      <w:r w:rsidR="00804D58">
        <w:rPr>
          <w:rFonts w:ascii="Arial" w:hAnsi="Arial" w:cs="Arial"/>
          <w:color w:val="000000"/>
          <w:sz w:val="16"/>
          <w:szCs w:val="16"/>
        </w:rPr>
        <w:t>I e II</w:t>
      </w:r>
      <w:r w:rsidR="009D2314" w:rsidRPr="009A54D1">
        <w:rPr>
          <w:rFonts w:ascii="Arial" w:hAnsi="Arial" w:cs="Arial"/>
          <w:color w:val="000000"/>
          <w:sz w:val="16"/>
          <w:szCs w:val="16"/>
        </w:rPr>
        <w:t xml:space="preserve">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E6CA3" w:rsidRPr="009A54D1" w:rsidRDefault="00AE6CA3" w:rsidP="00AE6CA3">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AE6CA3" w:rsidRPr="004A2479" w:rsidRDefault="00AE6CA3" w:rsidP="00AE6CA3">
      <w:pPr>
        <w:ind w:right="47"/>
        <w:rPr>
          <w:rFonts w:ascii="Arial" w:hAnsi="Arial" w:cs="Arial"/>
          <w:bCs/>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t xml:space="preserve">      </w:t>
      </w:r>
      <w:r w:rsidRPr="004A2479">
        <w:rPr>
          <w:rFonts w:ascii="Arial" w:hAnsi="Arial" w:cs="Arial"/>
          <w:bCs/>
          <w:sz w:val="16"/>
          <w:szCs w:val="16"/>
        </w:rPr>
        <w:t>Gerente de Sistema de Registro de Preços</w:t>
      </w:r>
    </w:p>
    <w:p w:rsidR="00571E31" w:rsidRDefault="00571E31" w:rsidP="005E1530">
      <w:pPr>
        <w:ind w:right="47"/>
        <w:rPr>
          <w:rFonts w:ascii="Arial" w:hAnsi="Arial" w:cs="Arial"/>
          <w:bCs/>
          <w:color w:val="000000"/>
          <w:sz w:val="16"/>
          <w:szCs w:val="16"/>
        </w:rPr>
      </w:pPr>
    </w:p>
    <w:p w:rsidR="00571E31" w:rsidRDefault="00571E31" w:rsidP="005E1530">
      <w:pPr>
        <w:ind w:right="47"/>
        <w:rPr>
          <w:rFonts w:ascii="Arial" w:hAnsi="Arial" w:cs="Arial"/>
          <w:bCs/>
          <w:color w:val="000000"/>
          <w:sz w:val="16"/>
          <w:szCs w:val="16"/>
        </w:rPr>
      </w:pPr>
    </w:p>
    <w:p w:rsidR="00571E31" w:rsidRPr="009A54D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571E3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571E31" w:rsidRPr="009A54D1" w:rsidRDefault="00571E31" w:rsidP="005E1530">
      <w:pPr>
        <w:ind w:right="47"/>
        <w:rPr>
          <w:rFonts w:ascii="Arial" w:hAnsi="Arial" w:cs="Arial"/>
          <w:bCs/>
          <w:color w:val="000000"/>
          <w:sz w:val="16"/>
          <w:szCs w:val="16"/>
        </w:rPr>
      </w:pPr>
    </w:p>
    <w:p w:rsidR="00627D90" w:rsidRDefault="00627D90" w:rsidP="00526790">
      <w:pPr>
        <w:ind w:right="47"/>
        <w:jc w:val="both"/>
        <w:rPr>
          <w:rFonts w:ascii="Arial" w:hAnsi="Arial" w:cs="Arial"/>
          <w:b/>
          <w:bCs/>
          <w:color w:val="000000"/>
          <w:sz w:val="16"/>
          <w:szCs w:val="16"/>
        </w:rPr>
      </w:pPr>
    </w:p>
    <w:p w:rsidR="000E39B9" w:rsidRDefault="000E39B9" w:rsidP="00526790">
      <w:pPr>
        <w:ind w:right="47"/>
        <w:jc w:val="both"/>
        <w:rPr>
          <w:rFonts w:ascii="Arial" w:hAnsi="Arial" w:cs="Arial"/>
          <w:b/>
          <w:bCs/>
          <w:color w:val="000000"/>
          <w:sz w:val="10"/>
          <w:szCs w:val="10"/>
        </w:rPr>
      </w:pPr>
    </w:p>
    <w:p w:rsidR="00C50BF7" w:rsidRDefault="00BC12A8"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A06C9">
        <w:rPr>
          <w:rFonts w:ascii="Arial" w:hAnsi="Arial" w:cs="Arial"/>
          <w:b/>
          <w:bCs/>
          <w:color w:val="000000"/>
          <w:sz w:val="10"/>
          <w:szCs w:val="10"/>
        </w:rPr>
        <w:t>/SRP</w:t>
      </w: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Pr="005E1530" w:rsidRDefault="00963A95" w:rsidP="00526790">
      <w:pPr>
        <w:ind w:right="47"/>
        <w:jc w:val="both"/>
        <w:rPr>
          <w:rFonts w:ascii="Arial" w:hAnsi="Arial" w:cs="Arial"/>
          <w:b/>
          <w:bCs/>
          <w:color w:val="000000"/>
          <w:sz w:val="10"/>
          <w:szCs w:val="10"/>
        </w:rPr>
      </w:pPr>
    </w:p>
    <w:sectPr w:rsidR="00963A95"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425" w:rsidRDefault="00F16425">
      <w:r>
        <w:separator/>
      </w:r>
    </w:p>
  </w:endnote>
  <w:endnote w:type="continuationSeparator" w:id="0">
    <w:p w:rsidR="00F16425" w:rsidRDefault="00F164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425" w:rsidRDefault="00F16425">
      <w:r>
        <w:separator/>
      </w:r>
    </w:p>
  </w:footnote>
  <w:footnote w:type="continuationSeparator" w:id="0">
    <w:p w:rsidR="00F16425" w:rsidRDefault="00F164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425" w:rsidRDefault="00F1642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B6F63E5"/>
    <w:multiLevelType w:val="multilevel"/>
    <w:tmpl w:val="215C4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0E4E7088"/>
    <w:multiLevelType w:val="multilevel"/>
    <w:tmpl w:val="DDE06B9C"/>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5E22BB3"/>
    <w:multiLevelType w:val="multilevel"/>
    <w:tmpl w:val="663C6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253D4DAC"/>
    <w:multiLevelType w:val="multilevel"/>
    <w:tmpl w:val="74B6D202"/>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643" w:hanging="360"/>
      </w:pPr>
      <w:rPr>
        <w:rFonts w:hint="default"/>
        <w:b/>
      </w:rPr>
    </w:lvl>
    <w:lvl w:ilvl="2">
      <w:start w:val="1"/>
      <w:numFmt w:val="decimal"/>
      <w:isLgl/>
      <w:suff w:val="space"/>
      <w:lvlText w:val="%1.%2.%3."/>
      <w:lvlJc w:val="left"/>
      <w:pPr>
        <w:ind w:left="72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2C945AE7"/>
    <w:multiLevelType w:val="hybridMultilevel"/>
    <w:tmpl w:val="43CAECE2"/>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4F01DF9"/>
    <w:multiLevelType w:val="hybridMultilevel"/>
    <w:tmpl w:val="E9FE31C2"/>
    <w:lvl w:ilvl="0" w:tplc="5316D810">
      <w:start w:val="2"/>
      <w:numFmt w:val="upperRoman"/>
      <w:lvlText w:val="%1"/>
      <w:lvlJc w:val="left"/>
      <w:pPr>
        <w:ind w:left="240" w:hanging="147"/>
      </w:pPr>
      <w:rPr>
        <w:rFonts w:ascii="Arial" w:eastAsia="Times New Roman" w:hAnsi="Arial" w:cs="Arial" w:hint="default"/>
        <w:w w:val="100"/>
        <w:sz w:val="21"/>
        <w:szCs w:val="21"/>
      </w:rPr>
    </w:lvl>
    <w:lvl w:ilvl="1" w:tplc="3C5262F4">
      <w:numFmt w:val="bullet"/>
      <w:lvlText w:val="•"/>
      <w:lvlJc w:val="left"/>
      <w:pPr>
        <w:ind w:left="1324" w:hanging="147"/>
      </w:pPr>
      <w:rPr>
        <w:rFonts w:hint="default"/>
      </w:rPr>
    </w:lvl>
    <w:lvl w:ilvl="2" w:tplc="CAEC35FA">
      <w:numFmt w:val="bullet"/>
      <w:lvlText w:val="•"/>
      <w:lvlJc w:val="left"/>
      <w:pPr>
        <w:ind w:left="2408" w:hanging="147"/>
      </w:pPr>
      <w:rPr>
        <w:rFonts w:hint="default"/>
      </w:rPr>
    </w:lvl>
    <w:lvl w:ilvl="3" w:tplc="178CC5DE">
      <w:numFmt w:val="bullet"/>
      <w:lvlText w:val="•"/>
      <w:lvlJc w:val="left"/>
      <w:pPr>
        <w:ind w:left="3492" w:hanging="147"/>
      </w:pPr>
      <w:rPr>
        <w:rFonts w:hint="default"/>
      </w:rPr>
    </w:lvl>
    <w:lvl w:ilvl="4" w:tplc="71F2AC58">
      <w:numFmt w:val="bullet"/>
      <w:lvlText w:val="•"/>
      <w:lvlJc w:val="left"/>
      <w:pPr>
        <w:ind w:left="4576" w:hanging="147"/>
      </w:pPr>
      <w:rPr>
        <w:rFonts w:hint="default"/>
      </w:rPr>
    </w:lvl>
    <w:lvl w:ilvl="5" w:tplc="2760D702">
      <w:numFmt w:val="bullet"/>
      <w:lvlText w:val="•"/>
      <w:lvlJc w:val="left"/>
      <w:pPr>
        <w:ind w:left="5660" w:hanging="147"/>
      </w:pPr>
      <w:rPr>
        <w:rFonts w:hint="default"/>
      </w:rPr>
    </w:lvl>
    <w:lvl w:ilvl="6" w:tplc="114E25E4">
      <w:numFmt w:val="bullet"/>
      <w:lvlText w:val="•"/>
      <w:lvlJc w:val="left"/>
      <w:pPr>
        <w:ind w:left="6744" w:hanging="147"/>
      </w:pPr>
      <w:rPr>
        <w:rFonts w:hint="default"/>
      </w:rPr>
    </w:lvl>
    <w:lvl w:ilvl="7" w:tplc="02B89362">
      <w:numFmt w:val="bullet"/>
      <w:lvlText w:val="•"/>
      <w:lvlJc w:val="left"/>
      <w:pPr>
        <w:ind w:left="7828" w:hanging="147"/>
      </w:pPr>
      <w:rPr>
        <w:rFonts w:hint="default"/>
      </w:rPr>
    </w:lvl>
    <w:lvl w:ilvl="8" w:tplc="C1DCCFFA">
      <w:numFmt w:val="bullet"/>
      <w:lvlText w:val="•"/>
      <w:lvlJc w:val="left"/>
      <w:pPr>
        <w:ind w:left="8912" w:hanging="147"/>
      </w:pPr>
      <w:rPr>
        <w:rFonts w:hint="default"/>
      </w:rPr>
    </w:lvl>
  </w:abstractNum>
  <w:abstractNum w:abstractNumId="20">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21">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B4173B8"/>
    <w:multiLevelType w:val="multilevel"/>
    <w:tmpl w:val="6584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17E450E"/>
    <w:multiLevelType w:val="multilevel"/>
    <w:tmpl w:val="B504D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8">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1">
    <w:nsid w:val="50257430"/>
    <w:multiLevelType w:val="multilevel"/>
    <w:tmpl w:val="5A9EC6B2"/>
    <w:lvl w:ilvl="0">
      <w:start w:val="8"/>
      <w:numFmt w:val="decimal"/>
      <w:suff w:val="space"/>
      <w:lvlText w:val="%1."/>
      <w:lvlJc w:val="left"/>
      <w:pPr>
        <w:ind w:left="360" w:hanging="360"/>
      </w:pPr>
      <w:rPr>
        <w:rFonts w:eastAsia="Times New Roman" w:hint="default"/>
        <w:color w:val="auto"/>
      </w:rPr>
    </w:lvl>
    <w:lvl w:ilvl="1">
      <w:start w:val="1"/>
      <w:numFmt w:val="decimal"/>
      <w:isLgl/>
      <w:suff w:val="space"/>
      <w:lvlText w:val="%1.%2."/>
      <w:lvlJc w:val="left"/>
      <w:pPr>
        <w:ind w:left="644" w:hanging="360"/>
      </w:pPr>
      <w:rPr>
        <w:rFonts w:cs="Times New Roman" w:hint="default"/>
        <w:b/>
        <w:sz w:val="20"/>
      </w:rPr>
    </w:lvl>
    <w:lvl w:ilvl="2">
      <w:start w:val="1"/>
      <w:numFmt w:val="decimal"/>
      <w:isLgl/>
      <w:suff w:val="space"/>
      <w:lvlText w:val="%1.%2.%3."/>
      <w:lvlJc w:val="left"/>
      <w:pPr>
        <w:ind w:left="720" w:hanging="720"/>
      </w:pPr>
      <w:rPr>
        <w:rFonts w:cs="Times New Roman" w:hint="default"/>
        <w:b/>
        <w:sz w:val="20"/>
      </w:rPr>
    </w:lvl>
    <w:lvl w:ilvl="3">
      <w:start w:val="1"/>
      <w:numFmt w:val="decimal"/>
      <w:isLgl/>
      <w:suff w:val="space"/>
      <w:lvlText w:val="%1.%2.%3.%4."/>
      <w:lvlJc w:val="left"/>
      <w:pPr>
        <w:ind w:left="1004"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32">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6">
    <w:nsid w:val="5B3D7872"/>
    <w:multiLevelType w:val="multilevel"/>
    <w:tmpl w:val="E9BA4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66E51E7B"/>
    <w:multiLevelType w:val="multilevel"/>
    <w:tmpl w:val="1FDA6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nsid w:val="6EA87D45"/>
    <w:multiLevelType w:val="hybridMultilevel"/>
    <w:tmpl w:val="6FF6A3AA"/>
    <w:lvl w:ilvl="0" w:tplc="A2DA0A4C">
      <w:start w:val="1"/>
      <w:numFmt w:val="lowerLetter"/>
      <w:suff w:val="space"/>
      <w:lvlText w:val="%1)"/>
      <w:lvlJc w:val="left"/>
      <w:pPr>
        <w:ind w:left="1571" w:hanging="360"/>
      </w:pPr>
      <w:rPr>
        <w:rFonts w:hint="default"/>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5">
    <w:nsid w:val="77B079DE"/>
    <w:multiLevelType w:val="multilevel"/>
    <w:tmpl w:val="DC2E8D08"/>
    <w:lvl w:ilvl="0">
      <w:start w:val="10"/>
      <w:numFmt w:val="decimal"/>
      <w:lvlText w:val="%1"/>
      <w:lvlJc w:val="left"/>
      <w:pPr>
        <w:ind w:left="240" w:hanging="321"/>
      </w:pPr>
      <w:rPr>
        <w:rFonts w:hint="default"/>
      </w:rPr>
    </w:lvl>
    <w:lvl w:ilvl="1">
      <w:start w:val="1"/>
      <w:numFmt w:val="decimal"/>
      <w:lvlText w:val="%1.%2"/>
      <w:lvlJc w:val="left"/>
      <w:pPr>
        <w:ind w:left="240" w:hanging="321"/>
        <w:jc w:val="right"/>
      </w:pPr>
      <w:rPr>
        <w:rFonts w:ascii="Arial" w:eastAsia="Times New Roman" w:hAnsi="Arial" w:cs="Arial" w:hint="default"/>
        <w:spacing w:val="-1"/>
        <w:w w:val="100"/>
        <w:sz w:val="21"/>
        <w:szCs w:val="21"/>
      </w:rPr>
    </w:lvl>
    <w:lvl w:ilvl="2">
      <w:numFmt w:val="bullet"/>
      <w:lvlText w:val="•"/>
      <w:lvlJc w:val="left"/>
      <w:pPr>
        <w:ind w:left="2408" w:hanging="321"/>
      </w:pPr>
      <w:rPr>
        <w:rFonts w:hint="default"/>
      </w:rPr>
    </w:lvl>
    <w:lvl w:ilvl="3">
      <w:numFmt w:val="bullet"/>
      <w:lvlText w:val="•"/>
      <w:lvlJc w:val="left"/>
      <w:pPr>
        <w:ind w:left="3492" w:hanging="321"/>
      </w:pPr>
      <w:rPr>
        <w:rFonts w:hint="default"/>
      </w:rPr>
    </w:lvl>
    <w:lvl w:ilvl="4">
      <w:numFmt w:val="bullet"/>
      <w:lvlText w:val="•"/>
      <w:lvlJc w:val="left"/>
      <w:pPr>
        <w:ind w:left="4576" w:hanging="321"/>
      </w:pPr>
      <w:rPr>
        <w:rFonts w:hint="default"/>
      </w:rPr>
    </w:lvl>
    <w:lvl w:ilvl="5">
      <w:numFmt w:val="bullet"/>
      <w:lvlText w:val="•"/>
      <w:lvlJc w:val="left"/>
      <w:pPr>
        <w:ind w:left="5660" w:hanging="321"/>
      </w:pPr>
      <w:rPr>
        <w:rFonts w:hint="default"/>
      </w:rPr>
    </w:lvl>
    <w:lvl w:ilvl="6">
      <w:numFmt w:val="bullet"/>
      <w:lvlText w:val="•"/>
      <w:lvlJc w:val="left"/>
      <w:pPr>
        <w:ind w:left="6744" w:hanging="321"/>
      </w:pPr>
      <w:rPr>
        <w:rFonts w:hint="default"/>
      </w:rPr>
    </w:lvl>
    <w:lvl w:ilvl="7">
      <w:numFmt w:val="bullet"/>
      <w:lvlText w:val="•"/>
      <w:lvlJc w:val="left"/>
      <w:pPr>
        <w:ind w:left="7828" w:hanging="321"/>
      </w:pPr>
      <w:rPr>
        <w:rFonts w:hint="default"/>
      </w:rPr>
    </w:lvl>
    <w:lvl w:ilvl="8">
      <w:numFmt w:val="bullet"/>
      <w:lvlText w:val="•"/>
      <w:lvlJc w:val="left"/>
      <w:pPr>
        <w:ind w:left="8912" w:hanging="321"/>
      </w:pPr>
      <w:rPr>
        <w:rFonts w:hint="default"/>
      </w:rPr>
    </w:lvl>
  </w:abstractNum>
  <w:abstractNum w:abstractNumId="46">
    <w:nsid w:val="789B1827"/>
    <w:multiLevelType w:val="multilevel"/>
    <w:tmpl w:val="A6045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3"/>
  </w:num>
  <w:num w:numId="2">
    <w:abstractNumId w:val="23"/>
  </w:num>
  <w:num w:numId="3">
    <w:abstractNumId w:val="9"/>
  </w:num>
  <w:num w:numId="4">
    <w:abstractNumId w:val="8"/>
  </w:num>
  <w:num w:numId="5">
    <w:abstractNumId w:val="22"/>
  </w:num>
  <w:num w:numId="6">
    <w:abstractNumId w:val="35"/>
  </w:num>
  <w:num w:numId="7">
    <w:abstractNumId w:val="11"/>
  </w:num>
  <w:num w:numId="8">
    <w:abstractNumId w:val="29"/>
  </w:num>
  <w:num w:numId="9">
    <w:abstractNumId w:val="3"/>
  </w:num>
  <w:num w:numId="10">
    <w:abstractNumId w:val="15"/>
  </w:num>
  <w:num w:numId="11">
    <w:abstractNumId w:val="20"/>
  </w:num>
  <w:num w:numId="12">
    <w:abstractNumId w:val="41"/>
  </w:num>
  <w:num w:numId="13">
    <w:abstractNumId w:val="38"/>
  </w:num>
  <w:num w:numId="14">
    <w:abstractNumId w:val="34"/>
  </w:num>
  <w:num w:numId="15">
    <w:abstractNumId w:val="47"/>
  </w:num>
  <w:num w:numId="16">
    <w:abstractNumId w:val="26"/>
  </w:num>
  <w:num w:numId="17">
    <w:abstractNumId w:val="37"/>
  </w:num>
  <w:num w:numId="18">
    <w:abstractNumId w:val="4"/>
  </w:num>
  <w:num w:numId="19">
    <w:abstractNumId w:val="17"/>
  </w:num>
  <w:num w:numId="20">
    <w:abstractNumId w:val="39"/>
  </w:num>
  <w:num w:numId="21">
    <w:abstractNumId w:val="43"/>
  </w:num>
  <w:num w:numId="22">
    <w:abstractNumId w:val="13"/>
  </w:num>
  <w:num w:numId="23">
    <w:abstractNumId w:val="6"/>
  </w:num>
  <w:num w:numId="24">
    <w:abstractNumId w:val="16"/>
  </w:num>
  <w:num w:numId="25">
    <w:abstractNumId w:val="32"/>
  </w:num>
  <w:num w:numId="26">
    <w:abstractNumId w:val="44"/>
  </w:num>
  <w:num w:numId="27">
    <w:abstractNumId w:val="21"/>
  </w:num>
  <w:num w:numId="28">
    <w:abstractNumId w:val="30"/>
  </w:num>
  <w:num w:numId="29">
    <w:abstractNumId w:val="12"/>
  </w:num>
  <w:num w:numId="30">
    <w:abstractNumId w:val="28"/>
  </w:num>
  <w:num w:numId="31">
    <w:abstractNumId w:val="27"/>
  </w:num>
  <w:num w:numId="32">
    <w:abstractNumId w:val="45"/>
  </w:num>
  <w:num w:numId="33">
    <w:abstractNumId w:val="19"/>
  </w:num>
  <w:num w:numId="34">
    <w:abstractNumId w:val="14"/>
  </w:num>
  <w:num w:numId="35">
    <w:abstractNumId w:val="31"/>
  </w:num>
  <w:num w:numId="36">
    <w:abstractNumId w:val="42"/>
  </w:num>
  <w:num w:numId="37">
    <w:abstractNumId w:val="7"/>
  </w:num>
  <w:num w:numId="38">
    <w:abstractNumId w:val="18"/>
  </w:num>
  <w:num w:numId="39">
    <w:abstractNumId w:val="36"/>
  </w:num>
  <w:num w:numId="40">
    <w:abstractNumId w:val="25"/>
  </w:num>
  <w:num w:numId="41">
    <w:abstractNumId w:val="5"/>
    <w:lvlOverride w:ilvl="0">
      <w:startOverride w:val="2"/>
    </w:lvlOverride>
  </w:num>
  <w:num w:numId="42">
    <w:abstractNumId w:val="10"/>
    <w:lvlOverride w:ilvl="0">
      <w:startOverride w:val="3"/>
    </w:lvlOverride>
  </w:num>
  <w:num w:numId="43">
    <w:abstractNumId w:val="24"/>
    <w:lvlOverride w:ilvl="0">
      <w:startOverride w:val="4"/>
    </w:lvlOverride>
  </w:num>
  <w:num w:numId="44">
    <w:abstractNumId w:val="40"/>
    <w:lvlOverride w:ilvl="0">
      <w:startOverride w:val="5"/>
    </w:lvlOverride>
  </w:num>
  <w:num w:numId="45">
    <w:abstractNumId w:val="46"/>
    <w:lvlOverride w:ilvl="0">
      <w:startOverride w:val="6"/>
    </w:lvlOverride>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0E6F"/>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6061"/>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4810"/>
    <w:rsid w:val="00587C0E"/>
    <w:rsid w:val="00590F87"/>
    <w:rsid w:val="00592E29"/>
    <w:rsid w:val="005965DB"/>
    <w:rsid w:val="005A50AE"/>
    <w:rsid w:val="005A588B"/>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D15"/>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B8A"/>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28"/>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0B1D"/>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12A8"/>
    <w:rsid w:val="00BC2B5A"/>
    <w:rsid w:val="00BC43A0"/>
    <w:rsid w:val="00BC5DB9"/>
    <w:rsid w:val="00BC78FB"/>
    <w:rsid w:val="00BD144B"/>
    <w:rsid w:val="00BD59B6"/>
    <w:rsid w:val="00BE024B"/>
    <w:rsid w:val="00BE4D18"/>
    <w:rsid w:val="00BF0AC8"/>
    <w:rsid w:val="00BF133C"/>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B5DC6"/>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44B5"/>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21F"/>
    <w:rsid w:val="00E464A7"/>
    <w:rsid w:val="00E522A9"/>
    <w:rsid w:val="00E542CE"/>
    <w:rsid w:val="00E5512C"/>
    <w:rsid w:val="00E55E7F"/>
    <w:rsid w:val="00E60561"/>
    <w:rsid w:val="00E7050B"/>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425"/>
    <w:rsid w:val="00F165A9"/>
    <w:rsid w:val="00F17DD3"/>
    <w:rsid w:val="00F23872"/>
    <w:rsid w:val="00F276EA"/>
    <w:rsid w:val="00F30035"/>
    <w:rsid w:val="00F31CC9"/>
    <w:rsid w:val="00F3201D"/>
    <w:rsid w:val="00F4077F"/>
    <w:rsid w:val="00F4172E"/>
    <w:rsid w:val="00F42FC7"/>
    <w:rsid w:val="00F43C1B"/>
    <w:rsid w:val="00F44139"/>
    <w:rsid w:val="00F52716"/>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link w:val="PargrafodaLista"/>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 w:type="paragraph" w:customStyle="1" w:styleId="textojustificado">
    <w:name w:val="texto_justificado"/>
    <w:basedOn w:val="Normal"/>
    <w:rsid w:val="00CB5DC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1100552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9584077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99535A-A4B4-481A-B8E0-F865DDFD5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Pages>
  <Words>3250</Words>
  <Characters>18341</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2017-12-19T14:45:00Z</cp:lastPrinted>
  <dcterms:created xsi:type="dcterms:W3CDTF">2017-12-19T14:29:00Z</dcterms:created>
  <dcterms:modified xsi:type="dcterms:W3CDTF">2017-12-21T14:02:00Z</dcterms:modified>
</cp:coreProperties>
</file>