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37494F">
        <w:rPr>
          <w:rFonts w:ascii="Arial" w:hAnsi="Arial" w:cs="Arial"/>
          <w:b/>
          <w:sz w:val="16"/>
          <w:szCs w:val="16"/>
        </w:rPr>
        <w:t>301</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37494F">
        <w:rPr>
          <w:rFonts w:ascii="Arial" w:hAnsi="Arial" w:cs="Arial"/>
          <w:b/>
          <w:bCs/>
          <w:sz w:val="16"/>
          <w:szCs w:val="16"/>
        </w:rPr>
        <w:t>529</w:t>
      </w:r>
      <w:r w:rsidR="00191834">
        <w:rPr>
          <w:rFonts w:ascii="Arial" w:hAnsi="Arial" w:cs="Arial"/>
          <w:b/>
          <w:bCs/>
          <w:sz w:val="16"/>
          <w:szCs w:val="16"/>
        </w:rPr>
        <w:t>/2017</w:t>
      </w:r>
    </w:p>
    <w:p w:rsidR="009D2314" w:rsidRDefault="009D2314" w:rsidP="0037494F">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hyperlink r:id="rId9" w:tgtFrame="ifrVisualizacao" w:history="1">
        <w:r w:rsidR="0037494F" w:rsidRPr="0037494F">
          <w:rPr>
            <w:rFonts w:ascii="Arial" w:hAnsi="Arial" w:cs="Arial"/>
            <w:b/>
            <w:bCs/>
            <w:sz w:val="16"/>
            <w:szCs w:val="16"/>
          </w:rPr>
          <w:t>0009.009482/2017-30</w:t>
        </w:r>
      </w:hyperlink>
    </w:p>
    <w:p w:rsidR="0037494F" w:rsidRPr="0037494F" w:rsidRDefault="0037494F" w:rsidP="0037494F">
      <w:pPr>
        <w:jc w:val="both"/>
        <w:rPr>
          <w:rFonts w:ascii="Arial" w:hAnsi="Arial" w:cs="Arial"/>
          <w:b/>
          <w:bCs/>
          <w:sz w:val="16"/>
          <w:szCs w:val="16"/>
        </w:rPr>
      </w:pPr>
    </w:p>
    <w:p w:rsidR="009D2314" w:rsidRPr="00286D20" w:rsidRDefault="002E300A" w:rsidP="007D7067">
      <w:pPr>
        <w:tabs>
          <w:tab w:val="left" w:pos="284"/>
        </w:tabs>
        <w:jc w:val="both"/>
        <w:rPr>
          <w:rFonts w:ascii="Arial" w:hAnsi="Arial" w:cs="Arial"/>
          <w:b/>
          <w:color w:val="FF0000"/>
          <w:kern w:val="36"/>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37494F">
        <w:rPr>
          <w:rFonts w:ascii="Arial" w:hAnsi="Arial" w:cs="Arial"/>
          <w:b/>
          <w:color w:val="000000"/>
          <w:sz w:val="16"/>
          <w:szCs w:val="16"/>
        </w:rPr>
        <w:t>REGISTRAR O PREÇ</w:t>
      </w:r>
      <w:r w:rsidR="00F17DD3" w:rsidRPr="0037494F">
        <w:rPr>
          <w:rFonts w:ascii="Arial" w:hAnsi="Arial" w:cs="Arial"/>
          <w:b/>
          <w:color w:val="000000"/>
          <w:sz w:val="16"/>
          <w:szCs w:val="16"/>
        </w:rPr>
        <w:t>O</w:t>
      </w:r>
      <w:r w:rsidR="0037494F" w:rsidRPr="0037494F">
        <w:rPr>
          <w:rFonts w:ascii="Arial" w:hAnsi="Arial" w:cs="Arial"/>
          <w:color w:val="000000"/>
          <w:sz w:val="16"/>
          <w:szCs w:val="16"/>
        </w:rPr>
        <w:t xml:space="preserve"> </w:t>
      </w:r>
      <w:r w:rsidR="0037494F">
        <w:rPr>
          <w:rFonts w:ascii="Arial" w:hAnsi="Arial" w:cs="Arial"/>
          <w:color w:val="000000"/>
          <w:sz w:val="16"/>
          <w:szCs w:val="16"/>
        </w:rPr>
        <w:t>a</w:t>
      </w:r>
      <w:r w:rsidR="0037494F" w:rsidRPr="0037494F">
        <w:rPr>
          <w:rFonts w:ascii="Arial" w:hAnsi="Arial" w:cs="Arial"/>
          <w:color w:val="000000"/>
          <w:sz w:val="16"/>
          <w:szCs w:val="16"/>
        </w:rPr>
        <w:t>quisição de material asfáltico para execução de serviços de Recuperação, em CBUQ, da RO-471, no trecho: BR-364 / Ministro Andreazza</w:t>
      </w:r>
      <w:r w:rsidR="00E7050B" w:rsidRPr="0037494F">
        <w:rPr>
          <w:rFonts w:ascii="Arial" w:hAnsi="Arial" w:cs="Arial"/>
          <w:color w:val="000000"/>
          <w:sz w:val="16"/>
          <w:szCs w:val="16"/>
        </w:rPr>
        <w:t>,</w:t>
      </w:r>
      <w:r w:rsidR="00EF2EB2" w:rsidRPr="0037494F">
        <w:rPr>
          <w:rFonts w:ascii="Arial" w:hAnsi="Arial" w:cs="Arial"/>
          <w:color w:val="000000"/>
          <w:sz w:val="16"/>
          <w:szCs w:val="16"/>
        </w:rPr>
        <w:t xml:space="preserve"> </w:t>
      </w:r>
      <w:r w:rsidR="000E39B9" w:rsidRPr="0037494F">
        <w:rPr>
          <w:rFonts w:ascii="Arial" w:hAnsi="Arial" w:cs="Arial"/>
          <w:color w:val="000000"/>
          <w:sz w:val="16"/>
          <w:szCs w:val="16"/>
        </w:rPr>
        <w:t>a pedido</w:t>
      </w:r>
      <w:r w:rsidR="007D7067" w:rsidRPr="0037494F">
        <w:rPr>
          <w:rFonts w:ascii="Arial" w:hAnsi="Arial" w:cs="Arial"/>
          <w:color w:val="000000"/>
          <w:sz w:val="16"/>
          <w:szCs w:val="16"/>
        </w:rPr>
        <w:t xml:space="preserve"> </w:t>
      </w:r>
      <w:r w:rsidR="00C2288B" w:rsidRPr="0037494F">
        <w:rPr>
          <w:rFonts w:ascii="Arial" w:hAnsi="Arial" w:cs="Arial"/>
          <w:color w:val="000000"/>
          <w:sz w:val="16"/>
          <w:szCs w:val="16"/>
        </w:rPr>
        <w:t>do Departamento de Estradas de Rodagem, Infraestrutura e Serviços Públicos – DER</w:t>
      </w:r>
      <w:r w:rsidR="00891C60" w:rsidRPr="0037494F">
        <w:rPr>
          <w:rFonts w:ascii="Arial" w:hAnsi="Arial" w:cs="Arial"/>
          <w:color w:val="000000"/>
          <w:sz w:val="16"/>
          <w:szCs w:val="16"/>
        </w:rPr>
        <w:t>,</w:t>
      </w:r>
      <w:r w:rsidR="001D7CAD" w:rsidRPr="0037494F">
        <w:rPr>
          <w:rFonts w:ascii="Arial" w:hAnsi="Arial" w:cs="Arial"/>
          <w:color w:val="000000"/>
          <w:sz w:val="16"/>
          <w:szCs w:val="16"/>
        </w:rPr>
        <w:t xml:space="preserve"> </w:t>
      </w:r>
      <w:r w:rsidR="00DF042C" w:rsidRPr="0037494F">
        <w:rPr>
          <w:rFonts w:ascii="Arial" w:hAnsi="Arial" w:cs="Arial"/>
          <w:color w:val="000000"/>
          <w:sz w:val="16"/>
          <w:szCs w:val="16"/>
        </w:rPr>
        <w:t xml:space="preserve">por um período de 12 (doze) meses, </w:t>
      </w:r>
      <w:r w:rsidRPr="0037494F">
        <w:rPr>
          <w:rFonts w:ascii="Arial" w:hAnsi="Arial" w:cs="Arial"/>
          <w:color w:val="000000"/>
          <w:sz w:val="16"/>
          <w:szCs w:val="16"/>
        </w:rPr>
        <w:t>conforme Anexo Único desta ata, atendendo as condições previstas no instrumento convocatório e as constantes nesta Ata de Registro</w:t>
      </w:r>
      <w:r w:rsidRPr="00E759E2">
        <w:rPr>
          <w:rFonts w:ascii="Arial" w:hAnsi="Arial" w:cs="Arial"/>
          <w:sz w:val="16"/>
          <w:szCs w:val="16"/>
        </w:rPr>
        <w:t xml:space="preserve">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Pr="00EF2EB2" w:rsidRDefault="002E300A" w:rsidP="00EF2EB2">
      <w:pPr>
        <w:pStyle w:val="PargrafodaLista"/>
        <w:tabs>
          <w:tab w:val="left" w:pos="142"/>
          <w:tab w:val="left" w:pos="284"/>
        </w:tabs>
        <w:spacing w:line="276" w:lineRule="auto"/>
        <w:ind w:left="0"/>
        <w:jc w:val="both"/>
        <w:rPr>
          <w:rFonts w:ascii="Arial" w:hAnsi="Arial" w:cs="Arial"/>
          <w:b/>
          <w:color w:val="FF0000"/>
          <w:sz w:val="21"/>
          <w:szCs w:val="21"/>
        </w:rPr>
      </w:pPr>
      <w:r w:rsidRPr="0037494F">
        <w:rPr>
          <w:rFonts w:ascii="Arial" w:hAnsi="Arial" w:cs="Arial"/>
          <w:b/>
          <w:sz w:val="16"/>
          <w:szCs w:val="16"/>
        </w:rPr>
        <w:t>REGISTRAR O PREÇO</w:t>
      </w:r>
      <w:r w:rsidR="00524202" w:rsidRPr="00E759E2">
        <w:rPr>
          <w:rFonts w:ascii="Arial" w:hAnsi="Arial" w:cs="Arial"/>
          <w:sz w:val="16"/>
          <w:szCs w:val="16"/>
        </w:rPr>
        <w:t xml:space="preserve"> </w:t>
      </w:r>
      <w:r w:rsidR="0037494F">
        <w:rPr>
          <w:rFonts w:ascii="Arial" w:hAnsi="Arial" w:cs="Arial"/>
          <w:color w:val="000000"/>
          <w:sz w:val="16"/>
          <w:szCs w:val="16"/>
        </w:rPr>
        <w:t>a</w:t>
      </w:r>
      <w:r w:rsidR="0037494F" w:rsidRPr="0037494F">
        <w:rPr>
          <w:rFonts w:ascii="Arial" w:hAnsi="Arial" w:cs="Arial"/>
          <w:color w:val="000000"/>
          <w:sz w:val="16"/>
          <w:szCs w:val="16"/>
        </w:rPr>
        <w:t>quisição de material asfáltico para execução de serviços de Recuperação, em CBUQ, da RO-471, no trecho: BR-364 / Ministro Andreazza, a pedido do Departamento de Estradas de Rodagem, Infraestrutura e Serviços Públicos – DER</w:t>
      </w:r>
      <w:r w:rsidR="001612CE">
        <w:rPr>
          <w:rFonts w:ascii="Arial" w:hAnsi="Arial" w:cs="Arial"/>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D5A8D" w:rsidRDefault="007D5A8D" w:rsidP="007D5A8D">
      <w:pPr>
        <w:pStyle w:val="Corpodetexto3"/>
        <w:tabs>
          <w:tab w:val="left" w:pos="900"/>
        </w:tabs>
        <w:ind w:left="360" w:right="47"/>
        <w:rPr>
          <w:rFonts w:ascii="Arial" w:hAnsi="Arial" w:cs="Arial"/>
          <w:sz w:val="16"/>
          <w:szCs w:val="16"/>
        </w:rPr>
      </w:pPr>
    </w:p>
    <w:p w:rsidR="0037494F" w:rsidRDefault="007D5A8D" w:rsidP="0037494F">
      <w:pPr>
        <w:pStyle w:val="Corpodetexto3"/>
        <w:numPr>
          <w:ilvl w:val="1"/>
          <w:numId w:val="2"/>
        </w:numPr>
        <w:tabs>
          <w:tab w:val="left" w:pos="900"/>
        </w:tabs>
        <w:ind w:right="47"/>
        <w:rPr>
          <w:rFonts w:ascii="Arial" w:hAnsi="Arial" w:cs="Arial"/>
          <w:sz w:val="16"/>
          <w:szCs w:val="16"/>
        </w:rPr>
      </w:pPr>
      <w:r w:rsidRPr="00F54F2B">
        <w:rPr>
          <w:rFonts w:ascii="Arial" w:hAnsi="Arial" w:cs="Arial"/>
          <w:b/>
          <w:sz w:val="16"/>
          <w:szCs w:val="16"/>
        </w:rPr>
        <w:t>PRAZO DE ENTREGA:</w:t>
      </w:r>
      <w:r w:rsidRPr="00F54F2B">
        <w:rPr>
          <w:rFonts w:ascii="Arial" w:hAnsi="Arial" w:cs="Arial"/>
          <w:sz w:val="16"/>
          <w:szCs w:val="16"/>
        </w:rPr>
        <w:t xml:space="preserve"> </w:t>
      </w:r>
      <w:r w:rsidR="001612CE" w:rsidRPr="00F54F2B">
        <w:rPr>
          <w:rFonts w:ascii="Arial" w:hAnsi="Arial" w:cs="Arial"/>
          <w:sz w:val="16"/>
          <w:szCs w:val="16"/>
        </w:rPr>
        <w:t xml:space="preserve"> </w:t>
      </w:r>
      <w:r w:rsidR="0037494F" w:rsidRPr="0037494F">
        <w:rPr>
          <w:rFonts w:ascii="Arial" w:hAnsi="Arial" w:cs="Arial"/>
          <w:sz w:val="16"/>
          <w:szCs w:val="16"/>
        </w:rPr>
        <w:t>A Contratada terá um prazo de 10 (dez) dias para a entrega dos materiais, contados a partir do recebimento da solicitação de material (ordem de fornecimento) emitida pelo DER/RO, cabendo prorrogação do mencionado prazo em casos excepcionais, mediante justificativas e com a concordância da Administração Pública.</w:t>
      </w:r>
    </w:p>
    <w:p w:rsidR="0037494F" w:rsidRDefault="0037494F" w:rsidP="0037494F">
      <w:pPr>
        <w:pStyle w:val="PargrafodaLista"/>
        <w:rPr>
          <w:rFonts w:ascii="Arial" w:hAnsi="Arial" w:cs="Arial"/>
          <w:sz w:val="16"/>
          <w:szCs w:val="16"/>
        </w:rPr>
      </w:pPr>
    </w:p>
    <w:p w:rsidR="0037494F" w:rsidRDefault="0037494F" w:rsidP="0037494F">
      <w:pPr>
        <w:pStyle w:val="Corpodetexto3"/>
        <w:numPr>
          <w:ilvl w:val="2"/>
          <w:numId w:val="2"/>
        </w:numPr>
        <w:tabs>
          <w:tab w:val="clear" w:pos="720"/>
          <w:tab w:val="num" w:pos="0"/>
          <w:tab w:val="left" w:pos="426"/>
        </w:tabs>
        <w:ind w:left="0" w:right="47" w:firstLine="0"/>
        <w:rPr>
          <w:rFonts w:ascii="Arial" w:hAnsi="Arial" w:cs="Arial"/>
          <w:sz w:val="16"/>
          <w:szCs w:val="16"/>
        </w:rPr>
      </w:pPr>
      <w:r w:rsidRPr="0037494F">
        <w:rPr>
          <w:rFonts w:ascii="Arial" w:hAnsi="Arial" w:cs="Arial"/>
          <w:sz w:val="16"/>
          <w:szCs w:val="16"/>
        </w:rPr>
        <w:t>A entrega dos materiais se dará de forma parcelada, de acordo com os quantitativos solicitados por este Departamento, podendo variar com a necessidade de utilização dos mesmos como insumos para a mistura da massa asfáltica concreto betuminoso usinado a quente - CBUQ;</w:t>
      </w:r>
    </w:p>
    <w:p w:rsidR="00E7050B" w:rsidRPr="00F54F2B" w:rsidRDefault="0037494F" w:rsidP="0037494F">
      <w:pPr>
        <w:pStyle w:val="Corpodetexto3"/>
        <w:tabs>
          <w:tab w:val="left" w:pos="900"/>
        </w:tabs>
        <w:ind w:left="360" w:right="47"/>
        <w:rPr>
          <w:rFonts w:ascii="Arial" w:hAnsi="Arial" w:cs="Arial"/>
          <w:sz w:val="16"/>
          <w:szCs w:val="16"/>
        </w:rPr>
      </w:pPr>
      <w:r w:rsidRPr="0037494F">
        <w:rPr>
          <w:rFonts w:ascii="Arial" w:hAnsi="Arial" w:cs="Arial"/>
          <w:sz w:val="16"/>
          <w:szCs w:val="16"/>
        </w:rPr>
        <w:t>      </w:t>
      </w:r>
    </w:p>
    <w:p w:rsidR="00E7050B" w:rsidRPr="00F54F2B" w:rsidRDefault="00E7050B" w:rsidP="0037494F">
      <w:pPr>
        <w:pStyle w:val="Corpodetexto3"/>
        <w:tabs>
          <w:tab w:val="left" w:pos="900"/>
        </w:tabs>
        <w:ind w:left="360" w:right="47"/>
        <w:rPr>
          <w:rFonts w:ascii="Arial" w:hAnsi="Arial" w:cs="Arial"/>
          <w:sz w:val="16"/>
          <w:szCs w:val="16"/>
        </w:rPr>
      </w:pPr>
    </w:p>
    <w:p w:rsidR="0037494F" w:rsidRPr="0037494F" w:rsidRDefault="007D5A8D" w:rsidP="0037494F">
      <w:pPr>
        <w:pStyle w:val="Corpodetexto3"/>
        <w:numPr>
          <w:ilvl w:val="1"/>
          <w:numId w:val="2"/>
        </w:numPr>
        <w:tabs>
          <w:tab w:val="left" w:pos="900"/>
        </w:tabs>
        <w:ind w:right="47"/>
        <w:rPr>
          <w:rFonts w:ascii="Arial" w:hAnsi="Arial" w:cs="Arial"/>
          <w:sz w:val="16"/>
          <w:szCs w:val="16"/>
        </w:rPr>
      </w:pPr>
      <w:r w:rsidRPr="0037494F">
        <w:rPr>
          <w:rFonts w:ascii="Arial" w:hAnsi="Arial" w:cs="Arial"/>
          <w:b/>
          <w:sz w:val="16"/>
          <w:szCs w:val="16"/>
        </w:rPr>
        <w:t>LOCAL DE ENTREGA/HORÁRIO:</w:t>
      </w:r>
      <w:r w:rsidRPr="0037494F">
        <w:rPr>
          <w:rFonts w:ascii="Arial" w:hAnsi="Arial" w:cs="Arial"/>
          <w:sz w:val="16"/>
          <w:szCs w:val="16"/>
        </w:rPr>
        <w:t xml:space="preserve"> </w:t>
      </w:r>
      <w:r w:rsidR="00F61741" w:rsidRPr="0037494F">
        <w:rPr>
          <w:rFonts w:ascii="Arial" w:hAnsi="Arial" w:cs="Arial"/>
          <w:sz w:val="16"/>
          <w:szCs w:val="16"/>
        </w:rPr>
        <w:t xml:space="preserve"> </w:t>
      </w:r>
      <w:r w:rsidR="0037494F" w:rsidRPr="0037494F">
        <w:rPr>
          <w:rFonts w:ascii="Arial" w:hAnsi="Arial" w:cs="Arial"/>
          <w:sz w:val="16"/>
          <w:szCs w:val="16"/>
        </w:rPr>
        <w:t>Lote Único: Os Materiais Asfálticos de CBUQ deverão ser entregues na Usina de Asfalto, situada na Av. Morumbi com a Av. Parnaíba, Bairro Industrial, Lote 102 B1, Gleba 15, no município de Rolim de Moura/RO, Horário de funcionamento: 08:00 às 12:00h e das 14:00 às 18:00h;</w:t>
      </w:r>
    </w:p>
    <w:p w:rsidR="00AD2BAA" w:rsidRDefault="00AD2BAA" w:rsidP="0037494F">
      <w:pPr>
        <w:pStyle w:val="Corpodetexto3"/>
        <w:tabs>
          <w:tab w:val="left" w:pos="900"/>
        </w:tabs>
        <w:ind w:left="360" w:right="47"/>
        <w:rPr>
          <w:rFonts w:ascii="Arial" w:hAnsi="Arial" w:cs="Arial"/>
          <w:sz w:val="16"/>
          <w:szCs w:val="16"/>
        </w:rPr>
      </w:pPr>
    </w:p>
    <w:p w:rsidR="00AD2BAA" w:rsidRDefault="00AD2BAA" w:rsidP="0037494F">
      <w:pPr>
        <w:pStyle w:val="Corpodetexto3"/>
        <w:tabs>
          <w:tab w:val="left" w:pos="900"/>
        </w:tabs>
        <w:ind w:left="360" w:right="47"/>
        <w:rPr>
          <w:rFonts w:ascii="Arial" w:hAnsi="Arial" w:cs="Arial"/>
          <w:sz w:val="16"/>
          <w:szCs w:val="16"/>
        </w:rPr>
      </w:pPr>
    </w:p>
    <w:p w:rsidR="00AD2BAA" w:rsidRDefault="00AD2BAA" w:rsidP="0037494F">
      <w:pPr>
        <w:pStyle w:val="Corpodetexto3"/>
        <w:tabs>
          <w:tab w:val="left" w:pos="900"/>
        </w:tabs>
        <w:ind w:right="47"/>
        <w:rPr>
          <w:rFonts w:ascii="Arial" w:hAnsi="Arial" w:cs="Arial"/>
          <w:sz w:val="16"/>
          <w:szCs w:val="16"/>
        </w:rPr>
      </w:pPr>
    </w:p>
    <w:p w:rsidR="00E5512C" w:rsidRPr="00F61741" w:rsidRDefault="00E5512C" w:rsidP="00E5512C">
      <w:pPr>
        <w:pStyle w:val="Corpodetexto3"/>
        <w:tabs>
          <w:tab w:val="left" w:pos="900"/>
        </w:tabs>
        <w:ind w:left="360" w:right="47"/>
        <w:rPr>
          <w:rFonts w:ascii="Arial" w:hAnsi="Arial" w:cs="Arial"/>
          <w:sz w:val="16"/>
          <w:szCs w:val="16"/>
        </w:rPr>
      </w:pPr>
    </w:p>
    <w:p w:rsidR="00F61741" w:rsidRPr="000E39B9"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w:t>
      </w:r>
      <w:r w:rsidRPr="0037494F">
        <w:rPr>
          <w:rFonts w:ascii="Arial" w:hAnsi="Arial" w:cs="Arial"/>
          <w:color w:val="000000"/>
          <w:sz w:val="16"/>
          <w:szCs w:val="16"/>
        </w:rPr>
        <w:t> Pela Inexecução total ou parcial do objeto, o DER-RO poderá, garantida a prévia defesa, aplicar à empresa contratada as seguintes sanções:</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.1.1.</w:t>
      </w:r>
      <w:r w:rsidRPr="0037494F">
        <w:rPr>
          <w:rFonts w:ascii="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.1.2.</w:t>
      </w:r>
      <w:r w:rsidRPr="0037494F">
        <w:rPr>
          <w:rFonts w:ascii="Arial" w:hAnsi="Arial" w:cs="Arial"/>
          <w:color w:val="000000"/>
          <w:sz w:val="16"/>
          <w:szCs w:val="16"/>
        </w:rPr>
        <w:t>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.1.2.1.</w:t>
      </w:r>
      <w:r w:rsidRPr="0037494F">
        <w:rPr>
          <w:rFonts w:ascii="Arial" w:hAnsi="Arial" w:cs="Arial"/>
          <w:color w:val="000000"/>
          <w:sz w:val="16"/>
          <w:szCs w:val="16"/>
        </w:rPr>
        <w:t> A multa moratória será aplicada a partir do 1º dia útil da inadimplência, contado da data definida para o regular cumprimento da obrigação;</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.1.3</w:t>
      </w:r>
      <w:r w:rsidRPr="0037494F">
        <w:rPr>
          <w:rFonts w:ascii="Arial" w:hAnsi="Arial" w:cs="Arial"/>
          <w:color w:val="000000"/>
          <w:sz w:val="16"/>
          <w:szCs w:val="16"/>
        </w:rPr>
        <w:t>.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.1.4.</w:t>
      </w:r>
      <w:r w:rsidRPr="0037494F">
        <w:rPr>
          <w:rFonts w:ascii="Arial" w:hAnsi="Arial" w:cs="Arial"/>
          <w:color w:val="000000"/>
          <w:sz w:val="16"/>
          <w:szCs w:val="16"/>
        </w:rPr>
        <w:t>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.1.5.</w:t>
      </w:r>
      <w:r w:rsidRPr="0037494F">
        <w:rPr>
          <w:rFonts w:ascii="Arial" w:hAnsi="Arial" w:cs="Arial"/>
          <w:color w:val="000000"/>
          <w:sz w:val="16"/>
          <w:szCs w:val="16"/>
        </w:rPr>
        <w:t> Multa de 10% (dez por cento) sobre o valor do produto não entregue, no caso de inexecução parcial, sem embargo de indenização dos prejuízos porventura causados ao DER/RO pel</w:t>
      </w:r>
      <w:r>
        <w:rPr>
          <w:rFonts w:ascii="Arial" w:hAnsi="Arial" w:cs="Arial"/>
          <w:color w:val="000000"/>
          <w:sz w:val="16"/>
          <w:szCs w:val="16"/>
        </w:rPr>
        <w:t>a execução parcial do contrato;</w:t>
      </w:r>
      <w:r w:rsidRPr="0037494F">
        <w:rPr>
          <w:rFonts w:ascii="Arial" w:hAnsi="Arial" w:cs="Arial"/>
          <w:color w:val="000000"/>
          <w:sz w:val="16"/>
          <w:szCs w:val="16"/>
        </w:rPr>
        <w:t> </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.1.6.</w:t>
      </w:r>
      <w:r w:rsidRPr="0037494F">
        <w:rPr>
          <w:rFonts w:ascii="Arial" w:hAnsi="Arial" w:cs="Arial"/>
          <w:color w:val="000000"/>
          <w:sz w:val="16"/>
          <w:szCs w:val="16"/>
        </w:rPr>
        <w:t> Multa de 10% (dez por cento) sobre o valor total do contrato valor do contrato ou instrumento equivalente, no caso de sua inexecução total, sem embargo de indenização dos prejuízos porventura causados ao DER/RO;</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.1.7.</w:t>
      </w:r>
      <w:r w:rsidRPr="0037494F">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.1.8.</w:t>
      </w:r>
      <w:r w:rsidRPr="0037494F">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.2.</w:t>
      </w:r>
      <w:r w:rsidRPr="0037494F">
        <w:rPr>
          <w:rFonts w:ascii="Arial" w:hAnsi="Arial" w:cs="Arial"/>
          <w:color w:val="000000"/>
          <w:sz w:val="16"/>
          <w:szCs w:val="16"/>
        </w:rPr>
        <w:t> As multas previstas nos subitens </w:t>
      </w:r>
      <w:r w:rsidRPr="0037494F">
        <w:rPr>
          <w:rFonts w:ascii="Arial" w:hAnsi="Arial" w:cs="Arial"/>
          <w:b/>
          <w:color w:val="000000"/>
          <w:sz w:val="16"/>
          <w:szCs w:val="16"/>
        </w:rPr>
        <w:t>9</w:t>
      </w:r>
      <w:r w:rsidRPr="0037494F">
        <w:rPr>
          <w:rFonts w:ascii="Arial" w:hAnsi="Arial" w:cs="Arial"/>
          <w:b/>
          <w:bCs/>
          <w:color w:val="000000"/>
          <w:sz w:val="16"/>
          <w:szCs w:val="16"/>
        </w:rPr>
        <w:t xml:space="preserve">.1.2, </w:t>
      </w:r>
      <w:r>
        <w:rPr>
          <w:rFonts w:ascii="Arial" w:hAnsi="Arial" w:cs="Arial"/>
          <w:b/>
          <w:bCs/>
          <w:color w:val="000000"/>
          <w:sz w:val="16"/>
          <w:szCs w:val="16"/>
        </w:rPr>
        <w:t>9</w:t>
      </w:r>
      <w:r w:rsidRPr="0037494F">
        <w:rPr>
          <w:rFonts w:ascii="Arial" w:hAnsi="Arial" w:cs="Arial"/>
          <w:b/>
          <w:bCs/>
          <w:color w:val="000000"/>
          <w:sz w:val="16"/>
          <w:szCs w:val="16"/>
        </w:rPr>
        <w:t xml:space="preserve">.1.3, </w:t>
      </w:r>
      <w:r>
        <w:rPr>
          <w:rFonts w:ascii="Arial" w:hAnsi="Arial" w:cs="Arial"/>
          <w:b/>
          <w:bCs/>
          <w:color w:val="000000"/>
          <w:sz w:val="16"/>
          <w:szCs w:val="16"/>
        </w:rPr>
        <w:t>9</w:t>
      </w:r>
      <w:r w:rsidRPr="0037494F">
        <w:rPr>
          <w:rFonts w:ascii="Arial" w:hAnsi="Arial" w:cs="Arial"/>
          <w:b/>
          <w:bCs/>
          <w:color w:val="000000"/>
          <w:sz w:val="16"/>
          <w:szCs w:val="16"/>
        </w:rPr>
        <w:t>.1.8, </w:t>
      </w:r>
      <w:r w:rsidRPr="0037494F">
        <w:rPr>
          <w:rFonts w:ascii="Arial" w:hAnsi="Arial" w:cs="Arial"/>
          <w:color w:val="000000"/>
          <w:sz w:val="16"/>
          <w:szCs w:val="16"/>
        </w:rPr>
        <w:t>poderão ser aplicadas isoladas ou em conjunto com as previstas nos subitens </w:t>
      </w:r>
      <w:r w:rsidRPr="0037494F">
        <w:rPr>
          <w:rFonts w:ascii="Arial" w:hAnsi="Arial" w:cs="Arial"/>
          <w:b/>
          <w:color w:val="000000"/>
          <w:sz w:val="16"/>
          <w:szCs w:val="16"/>
        </w:rPr>
        <w:t>9</w:t>
      </w:r>
      <w:r w:rsidRPr="0037494F">
        <w:rPr>
          <w:rFonts w:ascii="Arial" w:hAnsi="Arial" w:cs="Arial"/>
          <w:b/>
          <w:bCs/>
          <w:color w:val="000000"/>
          <w:sz w:val="16"/>
          <w:szCs w:val="16"/>
        </w:rPr>
        <w:t xml:space="preserve">.1.5 e </w:t>
      </w:r>
      <w:r>
        <w:rPr>
          <w:rFonts w:ascii="Arial" w:hAnsi="Arial" w:cs="Arial"/>
          <w:b/>
          <w:bCs/>
          <w:color w:val="000000"/>
          <w:sz w:val="16"/>
          <w:szCs w:val="16"/>
        </w:rPr>
        <w:t>9</w:t>
      </w:r>
      <w:r w:rsidRPr="0037494F">
        <w:rPr>
          <w:rFonts w:ascii="Arial" w:hAnsi="Arial" w:cs="Arial"/>
          <w:b/>
          <w:bCs/>
          <w:color w:val="000000"/>
          <w:sz w:val="16"/>
          <w:szCs w:val="16"/>
        </w:rPr>
        <w:t>.1.6.</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.3.</w:t>
      </w:r>
      <w:r w:rsidRPr="0037494F">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.4.</w:t>
      </w:r>
      <w:r w:rsidRPr="0037494F">
        <w:rPr>
          <w:rFonts w:ascii="Arial" w:hAnsi="Arial" w:cs="Arial"/>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37494F" w:rsidRPr="0037494F" w:rsidRDefault="0037494F" w:rsidP="0037494F">
      <w:pPr>
        <w:spacing w:before="100" w:beforeAutospacing="1" w:after="100" w:afterAutospacing="1"/>
        <w:rPr>
          <w:rFonts w:ascii="Arial" w:hAnsi="Arial" w:cs="Arial"/>
          <w:color w:val="000000"/>
          <w:sz w:val="16"/>
          <w:szCs w:val="16"/>
        </w:rPr>
      </w:pPr>
      <w:r>
        <w:rPr>
          <w:rFonts w:ascii="Arial" w:hAnsi="Arial" w:cs="Arial"/>
          <w:b/>
          <w:bCs/>
          <w:color w:val="000000"/>
          <w:sz w:val="16"/>
          <w:szCs w:val="16"/>
        </w:rPr>
        <w:t>9</w:t>
      </w:r>
      <w:r w:rsidRPr="0037494F">
        <w:rPr>
          <w:rFonts w:ascii="Arial" w:hAnsi="Arial" w:cs="Arial"/>
          <w:b/>
          <w:bCs/>
          <w:color w:val="000000"/>
          <w:sz w:val="16"/>
          <w:szCs w:val="16"/>
        </w:rPr>
        <w:t>.5.</w:t>
      </w:r>
      <w:r w:rsidRPr="0037494F">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584810" w:rsidRPr="00E5512C" w:rsidRDefault="00584810" w:rsidP="00AD2BAA">
      <w:pPr>
        <w:pStyle w:val="Corpodetexto"/>
        <w:spacing w:before="1" w:line="276" w:lineRule="auto"/>
        <w:ind w:right="832"/>
        <w:rPr>
          <w:rFonts w:ascii="Arial" w:hAnsi="Arial" w:cs="Arial"/>
          <w:sz w:val="16"/>
          <w:szCs w:val="16"/>
        </w:rPr>
      </w:pPr>
    </w:p>
    <w:p w:rsidR="00286D20" w:rsidRDefault="00286D20" w:rsidP="00286D20">
      <w:pPr>
        <w:pStyle w:val="PargrafodaLista1"/>
        <w:ind w:left="0"/>
        <w:jc w:val="both"/>
        <w:rPr>
          <w:rFonts w:ascii="Arial" w:eastAsia="Times New Roman" w:hAnsi="Arial" w:cs="Arial"/>
          <w:b/>
          <w:kern w:val="0"/>
          <w:sz w:val="16"/>
          <w:szCs w:val="16"/>
          <w:lang w:eastAsia="pt-BR" w:bidi="ar-SA"/>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Pr="00155CDC" w:rsidRDefault="00C62EAD" w:rsidP="00155CDC">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37494F" w:rsidP="00526790">
      <w:pPr>
        <w:ind w:right="47"/>
        <w:jc w:val="both"/>
        <w:rPr>
          <w:rFonts w:ascii="Arial" w:hAnsi="Arial" w:cs="Arial"/>
          <w:b/>
          <w:bCs/>
          <w:color w:val="000000"/>
          <w:sz w:val="10"/>
          <w:szCs w:val="10"/>
        </w:rPr>
      </w:pPr>
      <w:r>
        <w:rPr>
          <w:rFonts w:ascii="Arial" w:hAnsi="Arial" w:cs="Arial"/>
          <w:b/>
          <w:bCs/>
          <w:color w:val="000000"/>
          <w:sz w:val="10"/>
          <w:szCs w:val="10"/>
        </w:rPr>
        <w:t>ST</w:t>
      </w:r>
      <w:bookmarkStart w:id="1" w:name="_GoBack"/>
      <w:bookmarkEnd w:id="1"/>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10"/>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CE" w:rsidRDefault="001612C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2175AEB"/>
    <w:multiLevelType w:val="multilevel"/>
    <w:tmpl w:val="66C04F2E"/>
    <w:lvl w:ilvl="0">
      <w:start w:val="6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16">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7">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2">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5">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9">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70350263"/>
    <w:multiLevelType w:val="multilevel"/>
    <w:tmpl w:val="583ECD8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6">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37">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6"/>
  </w:num>
  <w:num w:numId="2">
    <w:abstractNumId w:val="19"/>
  </w:num>
  <w:num w:numId="3">
    <w:abstractNumId w:val="8"/>
  </w:num>
  <w:num w:numId="4">
    <w:abstractNumId w:val="7"/>
  </w:num>
  <w:num w:numId="5">
    <w:abstractNumId w:val="18"/>
  </w:num>
  <w:num w:numId="6">
    <w:abstractNumId w:val="28"/>
  </w:num>
  <w:num w:numId="7">
    <w:abstractNumId w:val="9"/>
  </w:num>
  <w:num w:numId="8">
    <w:abstractNumId w:val="23"/>
  </w:num>
  <w:num w:numId="9">
    <w:abstractNumId w:val="3"/>
  </w:num>
  <w:num w:numId="10">
    <w:abstractNumId w:val="12"/>
  </w:num>
  <w:num w:numId="11">
    <w:abstractNumId w:val="16"/>
  </w:num>
  <w:num w:numId="12">
    <w:abstractNumId w:val="32"/>
  </w:num>
  <w:num w:numId="13">
    <w:abstractNumId w:val="30"/>
  </w:num>
  <w:num w:numId="14">
    <w:abstractNumId w:val="27"/>
  </w:num>
  <w:num w:numId="15">
    <w:abstractNumId w:val="37"/>
  </w:num>
  <w:num w:numId="16">
    <w:abstractNumId w:val="20"/>
  </w:num>
  <w:num w:numId="17">
    <w:abstractNumId w:val="29"/>
  </w:num>
  <w:num w:numId="18">
    <w:abstractNumId w:val="5"/>
  </w:num>
  <w:num w:numId="19">
    <w:abstractNumId w:val="14"/>
  </w:num>
  <w:num w:numId="20">
    <w:abstractNumId w:val="31"/>
  </w:num>
  <w:num w:numId="21">
    <w:abstractNumId w:val="34"/>
  </w:num>
  <w:num w:numId="22">
    <w:abstractNumId w:val="11"/>
  </w:num>
  <w:num w:numId="23">
    <w:abstractNumId w:val="6"/>
  </w:num>
  <w:num w:numId="24">
    <w:abstractNumId w:val="13"/>
  </w:num>
  <w:num w:numId="25">
    <w:abstractNumId w:val="25"/>
  </w:num>
  <w:num w:numId="26">
    <w:abstractNumId w:val="35"/>
  </w:num>
  <w:num w:numId="27">
    <w:abstractNumId w:val="17"/>
  </w:num>
  <w:num w:numId="28">
    <w:abstractNumId w:val="24"/>
  </w:num>
  <w:num w:numId="29">
    <w:abstractNumId w:val="10"/>
  </w:num>
  <w:num w:numId="30">
    <w:abstractNumId w:val="22"/>
  </w:num>
  <w:num w:numId="31">
    <w:abstractNumId w:val="21"/>
  </w:num>
  <w:num w:numId="32">
    <w:abstractNumId w:val="36"/>
  </w:num>
  <w:num w:numId="33">
    <w:abstractNumId w:val="15"/>
  </w:num>
  <w:num w:numId="34">
    <w:abstractNumId w:val="4"/>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0E6F"/>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494F"/>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4810"/>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D15"/>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B8A"/>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652D0"/>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133C"/>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37AA3"/>
    <w:rsid w:val="00E40F89"/>
    <w:rsid w:val="00E4549A"/>
    <w:rsid w:val="00E4621F"/>
    <w:rsid w:val="00E464A7"/>
    <w:rsid w:val="00E522A9"/>
    <w:rsid w:val="00E542CE"/>
    <w:rsid w:val="00E5512C"/>
    <w:rsid w:val="00E55E7F"/>
    <w:rsid w:val="00E60561"/>
    <w:rsid w:val="00E7050B"/>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54F2B"/>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EFFF98-AFFB-4980-B7D8-1E7DEF19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109644&amp;infra_sistema=100000100&amp;infra_unidade_atual=110000213&amp;infra_hash=acfc73949d3951ea1ba43977c22b7d497550dd8d4cb9683a811f1b0e7a0da3db"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4B1ECB-291A-4753-89B1-5F0790D46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2671</Words>
  <Characters>15186</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2017-05-12T13:39:00Z</cp:lastPrinted>
  <dcterms:created xsi:type="dcterms:W3CDTF">2017-12-20T15:29:00Z</dcterms:created>
  <dcterms:modified xsi:type="dcterms:W3CDTF">2017-12-20T15:40:00Z</dcterms:modified>
</cp:coreProperties>
</file>