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BE024B">
        <w:rPr>
          <w:rFonts w:ascii="Arial" w:hAnsi="Arial" w:cs="Arial"/>
          <w:b/>
          <w:sz w:val="16"/>
          <w:szCs w:val="16"/>
        </w:rPr>
        <w:t>2</w:t>
      </w:r>
      <w:r w:rsidR="00E7050B">
        <w:rPr>
          <w:rFonts w:ascii="Arial" w:hAnsi="Arial" w:cs="Arial"/>
          <w:b/>
          <w:sz w:val="16"/>
          <w:szCs w:val="16"/>
        </w:rPr>
        <w:t>9</w:t>
      </w:r>
      <w:r w:rsidR="00F54F2B">
        <w:rPr>
          <w:rFonts w:ascii="Arial" w:hAnsi="Arial" w:cs="Arial"/>
          <w:b/>
          <w:sz w:val="16"/>
          <w:szCs w:val="16"/>
        </w:rPr>
        <w:t>9</w:t>
      </w:r>
      <w:r w:rsidR="00FD4EC5">
        <w:rPr>
          <w:rFonts w:ascii="Arial" w:hAnsi="Arial" w:cs="Arial"/>
          <w:b/>
          <w:sz w:val="16"/>
          <w:szCs w:val="16"/>
        </w:rPr>
        <w:t>/</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F54F2B">
        <w:rPr>
          <w:rFonts w:ascii="Arial" w:hAnsi="Arial" w:cs="Arial"/>
          <w:b/>
          <w:bCs/>
          <w:sz w:val="16"/>
          <w:szCs w:val="16"/>
        </w:rPr>
        <w:t>481</w:t>
      </w:r>
      <w:r w:rsidR="00191834">
        <w:rPr>
          <w:rFonts w:ascii="Arial" w:hAnsi="Arial" w:cs="Arial"/>
          <w:b/>
          <w:bCs/>
          <w:sz w:val="16"/>
          <w:szCs w:val="16"/>
        </w:rPr>
        <w:t>/2017</w:t>
      </w:r>
    </w:p>
    <w:p w:rsidR="000F74A8" w:rsidRPr="00C2288B" w:rsidRDefault="009D2314" w:rsidP="009D2314">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F54F2B">
        <w:rPr>
          <w:rFonts w:ascii="Arial" w:hAnsi="Arial" w:cs="Arial"/>
          <w:b/>
          <w:bCs/>
          <w:sz w:val="16"/>
          <w:szCs w:val="16"/>
        </w:rPr>
        <w:t>0009.006909</w:t>
      </w:r>
      <w:r w:rsidR="00E7050B">
        <w:rPr>
          <w:rFonts w:ascii="Arial" w:hAnsi="Arial" w:cs="Arial"/>
          <w:b/>
          <w:bCs/>
          <w:sz w:val="16"/>
          <w:szCs w:val="16"/>
        </w:rPr>
        <w:t>/2017</w:t>
      </w:r>
      <w:r w:rsidR="00F54F2B">
        <w:rPr>
          <w:rFonts w:ascii="Arial" w:hAnsi="Arial" w:cs="Arial"/>
          <w:b/>
          <w:bCs/>
          <w:sz w:val="16"/>
          <w:szCs w:val="16"/>
        </w:rPr>
        <w:t>-48</w:t>
      </w:r>
    </w:p>
    <w:p w:rsidR="009D2314" w:rsidRPr="00587C0E" w:rsidRDefault="009D2314" w:rsidP="00F73958">
      <w:pPr>
        <w:pStyle w:val="Cabealho"/>
        <w:jc w:val="both"/>
        <w:rPr>
          <w:rFonts w:ascii="Arial" w:hAnsi="Arial" w:cs="Arial"/>
          <w:b/>
          <w:sz w:val="16"/>
          <w:szCs w:val="16"/>
        </w:rPr>
      </w:pPr>
    </w:p>
    <w:p w:rsidR="009D2314" w:rsidRPr="00286D20" w:rsidRDefault="002E300A" w:rsidP="007D7067">
      <w:pPr>
        <w:tabs>
          <w:tab w:val="left" w:pos="284"/>
        </w:tabs>
        <w:jc w:val="both"/>
        <w:rPr>
          <w:rFonts w:ascii="Arial" w:hAnsi="Arial" w:cs="Arial"/>
          <w:b/>
          <w:color w:val="FF0000"/>
          <w:kern w:val="36"/>
          <w:sz w:val="21"/>
          <w:szCs w:val="21"/>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E759E2">
        <w:rPr>
          <w:rFonts w:ascii="Arial" w:hAnsi="Arial" w:cs="Arial"/>
          <w:color w:val="000000"/>
          <w:sz w:val="16"/>
          <w:szCs w:val="16"/>
        </w:rPr>
        <w:t xml:space="preserve">REGISTRAR </w:t>
      </w:r>
      <w:r w:rsidRPr="00E759E2">
        <w:rPr>
          <w:rFonts w:ascii="Arial" w:hAnsi="Arial" w:cs="Arial"/>
          <w:sz w:val="16"/>
          <w:szCs w:val="16"/>
        </w:rPr>
        <w:t>O PREÇ</w:t>
      </w:r>
      <w:r w:rsidR="00F17DD3" w:rsidRPr="00E759E2">
        <w:rPr>
          <w:rFonts w:ascii="Arial" w:hAnsi="Arial" w:cs="Arial"/>
          <w:sz w:val="16"/>
          <w:szCs w:val="16"/>
        </w:rPr>
        <w:t xml:space="preserve">O </w:t>
      </w:r>
      <w:r w:rsidR="00C2288B" w:rsidRPr="00C2288B">
        <w:rPr>
          <w:rFonts w:ascii="Arial" w:hAnsi="Arial" w:cs="Arial"/>
          <w:sz w:val="16"/>
          <w:szCs w:val="16"/>
        </w:rPr>
        <w:t xml:space="preserve">para </w:t>
      </w:r>
      <w:r w:rsidR="00EF2EB2" w:rsidRPr="00EF2EB2">
        <w:rPr>
          <w:rFonts w:ascii="Arial" w:hAnsi="Arial" w:cs="Arial"/>
          <w:sz w:val="16"/>
          <w:szCs w:val="16"/>
        </w:rPr>
        <w:t xml:space="preserve">Eventuais e Futuras </w:t>
      </w:r>
      <w:r w:rsidR="00F54F2B" w:rsidRPr="00F54F2B">
        <w:rPr>
          <w:rFonts w:ascii="Arial" w:hAnsi="Arial" w:cs="Arial"/>
          <w:color w:val="000000"/>
          <w:sz w:val="16"/>
          <w:szCs w:val="16"/>
        </w:rPr>
        <w:t xml:space="preserve">Aquisições de Material </w:t>
      </w:r>
      <w:proofErr w:type="spellStart"/>
      <w:r w:rsidR="00F54F2B" w:rsidRPr="00F54F2B">
        <w:rPr>
          <w:rFonts w:ascii="Arial" w:hAnsi="Arial" w:cs="Arial"/>
          <w:color w:val="000000"/>
          <w:sz w:val="16"/>
          <w:szCs w:val="16"/>
        </w:rPr>
        <w:t>Asfáltico</w:t>
      </w:r>
      <w:proofErr w:type="spellEnd"/>
      <w:r w:rsidR="00F54F2B" w:rsidRPr="00F54F2B">
        <w:rPr>
          <w:rFonts w:ascii="Arial" w:hAnsi="Arial" w:cs="Arial"/>
          <w:color w:val="000000"/>
          <w:sz w:val="16"/>
          <w:szCs w:val="16"/>
        </w:rPr>
        <w:t xml:space="preserve"> para execução de Serviços de CBUQ no Expresso Porto e na Av. Orestes Floriano </w:t>
      </w:r>
      <w:proofErr w:type="spellStart"/>
      <w:r w:rsidR="00F54F2B" w:rsidRPr="00F54F2B">
        <w:rPr>
          <w:rFonts w:ascii="Arial" w:hAnsi="Arial" w:cs="Arial"/>
          <w:color w:val="000000"/>
          <w:sz w:val="16"/>
          <w:szCs w:val="16"/>
        </w:rPr>
        <w:t>Bonato</w:t>
      </w:r>
      <w:proofErr w:type="spellEnd"/>
      <w:r w:rsidR="00F54F2B" w:rsidRPr="00F54F2B">
        <w:rPr>
          <w:rFonts w:ascii="Arial" w:hAnsi="Arial" w:cs="Arial"/>
          <w:color w:val="000000"/>
          <w:sz w:val="16"/>
          <w:szCs w:val="16"/>
        </w:rPr>
        <w:t xml:space="preserve"> (</w:t>
      </w:r>
      <w:proofErr w:type="spellStart"/>
      <w:r w:rsidR="00F54F2B" w:rsidRPr="00F54F2B">
        <w:rPr>
          <w:rFonts w:ascii="Arial" w:hAnsi="Arial" w:cs="Arial"/>
          <w:color w:val="000000"/>
          <w:sz w:val="16"/>
          <w:szCs w:val="16"/>
        </w:rPr>
        <w:t>Dist</w:t>
      </w:r>
      <w:proofErr w:type="spellEnd"/>
      <w:r w:rsidR="00F54F2B" w:rsidRPr="00F54F2B">
        <w:rPr>
          <w:rFonts w:ascii="Arial" w:hAnsi="Arial" w:cs="Arial"/>
          <w:color w:val="000000"/>
          <w:sz w:val="16"/>
          <w:szCs w:val="16"/>
        </w:rPr>
        <w:t xml:space="preserve">. Ind. pista </w:t>
      </w:r>
      <w:proofErr w:type="gramStart"/>
      <w:r w:rsidR="00F54F2B" w:rsidRPr="00F54F2B">
        <w:rPr>
          <w:rFonts w:ascii="Arial" w:hAnsi="Arial" w:cs="Arial"/>
          <w:color w:val="000000"/>
          <w:sz w:val="16"/>
          <w:szCs w:val="16"/>
        </w:rPr>
        <w:t>2</w:t>
      </w:r>
      <w:proofErr w:type="gramEnd"/>
      <w:r w:rsidR="00F54F2B" w:rsidRPr="00F54F2B">
        <w:rPr>
          <w:rFonts w:ascii="Arial" w:hAnsi="Arial" w:cs="Arial"/>
          <w:color w:val="000000"/>
          <w:sz w:val="16"/>
          <w:szCs w:val="16"/>
        </w:rPr>
        <w:t>), em Porto Velho/RO</w:t>
      </w:r>
      <w:r w:rsidR="00E7050B" w:rsidRPr="00E7050B">
        <w:rPr>
          <w:rFonts w:ascii="Arial" w:hAnsi="Arial" w:cs="Arial"/>
          <w:sz w:val="16"/>
          <w:szCs w:val="16"/>
        </w:rPr>
        <w:t>,</w:t>
      </w:r>
      <w:r w:rsidR="00EF2EB2" w:rsidRPr="00261BF2">
        <w:rPr>
          <w:rFonts w:ascii="Arial" w:hAnsi="Arial" w:cs="Arial"/>
          <w:sz w:val="16"/>
          <w:szCs w:val="16"/>
        </w:rPr>
        <w:t xml:space="preserve"> </w:t>
      </w:r>
      <w:r w:rsidR="000E39B9" w:rsidRPr="00261BF2">
        <w:rPr>
          <w:rFonts w:ascii="Arial" w:hAnsi="Arial" w:cs="Arial"/>
          <w:sz w:val="16"/>
          <w:szCs w:val="16"/>
        </w:rPr>
        <w:t>a</w:t>
      </w:r>
      <w:r w:rsidR="000E39B9" w:rsidRPr="000E39B9">
        <w:rPr>
          <w:rFonts w:ascii="Arial" w:hAnsi="Arial" w:cs="Arial"/>
          <w:kern w:val="36"/>
          <w:sz w:val="16"/>
          <w:szCs w:val="16"/>
        </w:rPr>
        <w:t xml:space="preserve"> pedido</w:t>
      </w:r>
      <w:r w:rsidR="007D7067" w:rsidRPr="007D7067">
        <w:rPr>
          <w:rFonts w:ascii="Arial" w:hAnsi="Arial" w:cs="Arial"/>
          <w:kern w:val="36"/>
          <w:sz w:val="16"/>
          <w:szCs w:val="16"/>
        </w:rPr>
        <w:t xml:space="preserve"> </w:t>
      </w:r>
      <w:r w:rsidR="00C2288B" w:rsidRPr="00E759E2">
        <w:rPr>
          <w:rFonts w:ascii="Arial" w:hAnsi="Arial" w:cs="Arial"/>
          <w:sz w:val="16"/>
          <w:szCs w:val="16"/>
        </w:rPr>
        <w:t>do Departamento de Estradas de Rodagem, Infraestrutura e Serviços Públicos – DER</w:t>
      </w:r>
      <w:r w:rsidR="00891C60" w:rsidRPr="00E759E2">
        <w:rPr>
          <w:rFonts w:ascii="Arial" w:hAnsi="Arial" w:cs="Arial"/>
          <w:sz w:val="16"/>
          <w:szCs w:val="16"/>
        </w:rPr>
        <w:t>,</w:t>
      </w:r>
      <w:r w:rsidR="001D7CAD" w:rsidRPr="00E759E2">
        <w:rPr>
          <w:rFonts w:ascii="Arial" w:hAnsi="Arial" w:cs="Arial"/>
          <w:sz w:val="16"/>
          <w:szCs w:val="16"/>
        </w:rPr>
        <w:t xml:space="preserve"> </w:t>
      </w:r>
      <w:r w:rsidR="00DF042C" w:rsidRPr="00E759E2">
        <w:rPr>
          <w:rFonts w:ascii="Arial" w:hAnsi="Arial" w:cs="Arial"/>
          <w:sz w:val="16"/>
          <w:szCs w:val="16"/>
        </w:rPr>
        <w:t xml:space="preserve">por um período de 12 (doze) meses, </w:t>
      </w:r>
      <w:r w:rsidRPr="00E759E2">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759E2">
        <w:rPr>
          <w:rFonts w:ascii="Arial" w:hAnsi="Arial" w:cs="Arial"/>
          <w:sz w:val="16"/>
          <w:szCs w:val="16"/>
        </w:rPr>
        <w:t>8.340/13</w:t>
      </w:r>
      <w:r w:rsidRPr="00E759E2">
        <w:rPr>
          <w:rFonts w:ascii="Arial" w:hAnsi="Arial" w:cs="Arial"/>
          <w:sz w:val="16"/>
          <w:szCs w:val="16"/>
        </w:rPr>
        <w:t xml:space="preserve"> e suas alterações e em conformidade com as disposições a seguir.</w:t>
      </w:r>
    </w:p>
    <w:p w:rsidR="00261BF2" w:rsidRDefault="00261BF2" w:rsidP="009D2314">
      <w:pPr>
        <w:jc w:val="both"/>
        <w:rPr>
          <w:rFonts w:ascii="Arial" w:hAnsi="Arial" w:cs="Arial"/>
          <w:b/>
          <w:color w:val="FF0000"/>
          <w:sz w:val="21"/>
          <w:szCs w:val="21"/>
        </w:rPr>
      </w:pPr>
    </w:p>
    <w:p w:rsidR="009D2314" w:rsidRPr="00E759E2" w:rsidRDefault="009D2314" w:rsidP="009D2314">
      <w:pPr>
        <w:jc w:val="both"/>
        <w:rPr>
          <w:rFonts w:ascii="Arial" w:hAnsi="Arial" w:cs="Arial"/>
          <w:sz w:val="16"/>
          <w:szCs w:val="16"/>
        </w:rPr>
      </w:pPr>
      <w:r w:rsidRPr="00E759E2">
        <w:rPr>
          <w:rFonts w:ascii="Arial" w:hAnsi="Arial" w:cs="Arial"/>
          <w:b/>
          <w:bCs/>
          <w:sz w:val="16"/>
          <w:szCs w:val="16"/>
        </w:rPr>
        <w:t>1. DO OBJETO</w:t>
      </w:r>
    </w:p>
    <w:p w:rsidR="009D2314" w:rsidRPr="00E759E2" w:rsidRDefault="009D2314" w:rsidP="009D2314">
      <w:pPr>
        <w:jc w:val="both"/>
        <w:rPr>
          <w:rFonts w:ascii="Arial" w:hAnsi="Arial" w:cs="Arial"/>
          <w:sz w:val="16"/>
          <w:szCs w:val="16"/>
        </w:rPr>
      </w:pPr>
    </w:p>
    <w:p w:rsidR="005E79F5" w:rsidRPr="00EF2EB2" w:rsidRDefault="002E300A" w:rsidP="00EF2EB2">
      <w:pPr>
        <w:pStyle w:val="PargrafodaLista"/>
        <w:tabs>
          <w:tab w:val="left" w:pos="142"/>
          <w:tab w:val="left" w:pos="284"/>
        </w:tabs>
        <w:spacing w:line="276" w:lineRule="auto"/>
        <w:ind w:left="0"/>
        <w:jc w:val="both"/>
        <w:rPr>
          <w:rFonts w:ascii="Arial" w:hAnsi="Arial" w:cs="Arial"/>
          <w:b/>
          <w:color w:val="FF0000"/>
          <w:sz w:val="21"/>
          <w:szCs w:val="21"/>
        </w:rPr>
      </w:pPr>
      <w:r w:rsidRPr="00C2288B">
        <w:rPr>
          <w:rFonts w:ascii="Arial" w:hAnsi="Arial" w:cs="Arial"/>
          <w:sz w:val="16"/>
          <w:szCs w:val="16"/>
        </w:rPr>
        <w:t>REGISTRAR O PREÇO</w:t>
      </w:r>
      <w:r w:rsidR="00524202" w:rsidRPr="00E759E2">
        <w:rPr>
          <w:rFonts w:ascii="Arial" w:hAnsi="Arial" w:cs="Arial"/>
          <w:sz w:val="16"/>
          <w:szCs w:val="16"/>
        </w:rPr>
        <w:t xml:space="preserve"> </w:t>
      </w:r>
      <w:r w:rsidR="00C2288B" w:rsidRPr="00C2288B">
        <w:rPr>
          <w:rFonts w:ascii="Arial" w:hAnsi="Arial" w:cs="Arial"/>
          <w:sz w:val="16"/>
          <w:szCs w:val="16"/>
        </w:rPr>
        <w:t xml:space="preserve">para </w:t>
      </w:r>
      <w:r w:rsidR="00EF2EB2" w:rsidRPr="00EF2EB2">
        <w:rPr>
          <w:rFonts w:ascii="Arial" w:hAnsi="Arial" w:cs="Arial"/>
          <w:sz w:val="16"/>
          <w:szCs w:val="16"/>
        </w:rPr>
        <w:t xml:space="preserve">Eventuais e Futuras </w:t>
      </w:r>
      <w:r w:rsidR="00F54F2B" w:rsidRPr="00F54F2B">
        <w:rPr>
          <w:rFonts w:ascii="Arial" w:hAnsi="Arial" w:cs="Arial"/>
          <w:color w:val="000000"/>
          <w:sz w:val="16"/>
          <w:szCs w:val="16"/>
        </w:rPr>
        <w:t xml:space="preserve">Aquisições de Material </w:t>
      </w:r>
      <w:proofErr w:type="spellStart"/>
      <w:r w:rsidR="00F54F2B" w:rsidRPr="00F54F2B">
        <w:rPr>
          <w:rFonts w:ascii="Arial" w:hAnsi="Arial" w:cs="Arial"/>
          <w:color w:val="000000"/>
          <w:sz w:val="16"/>
          <w:szCs w:val="16"/>
        </w:rPr>
        <w:t>Asfáltico</w:t>
      </w:r>
      <w:proofErr w:type="spellEnd"/>
      <w:r w:rsidR="00F54F2B" w:rsidRPr="00F54F2B">
        <w:rPr>
          <w:rFonts w:ascii="Arial" w:hAnsi="Arial" w:cs="Arial"/>
          <w:color w:val="000000"/>
          <w:sz w:val="16"/>
          <w:szCs w:val="16"/>
        </w:rPr>
        <w:t xml:space="preserve"> para execução de Serviços de CBUQ no Expresso Porto e na Av. Orestes Floriano </w:t>
      </w:r>
      <w:proofErr w:type="spellStart"/>
      <w:r w:rsidR="00F54F2B" w:rsidRPr="00F54F2B">
        <w:rPr>
          <w:rFonts w:ascii="Arial" w:hAnsi="Arial" w:cs="Arial"/>
          <w:color w:val="000000"/>
          <w:sz w:val="16"/>
          <w:szCs w:val="16"/>
        </w:rPr>
        <w:t>Bonato</w:t>
      </w:r>
      <w:proofErr w:type="spellEnd"/>
      <w:r w:rsidR="00F54F2B" w:rsidRPr="00F54F2B">
        <w:rPr>
          <w:rFonts w:ascii="Arial" w:hAnsi="Arial" w:cs="Arial"/>
          <w:color w:val="000000"/>
          <w:sz w:val="16"/>
          <w:szCs w:val="16"/>
        </w:rPr>
        <w:t xml:space="preserve"> (</w:t>
      </w:r>
      <w:proofErr w:type="spellStart"/>
      <w:r w:rsidR="00F54F2B" w:rsidRPr="00F54F2B">
        <w:rPr>
          <w:rFonts w:ascii="Arial" w:hAnsi="Arial" w:cs="Arial"/>
          <w:color w:val="000000"/>
          <w:sz w:val="16"/>
          <w:szCs w:val="16"/>
        </w:rPr>
        <w:t>Dist</w:t>
      </w:r>
      <w:proofErr w:type="spellEnd"/>
      <w:r w:rsidR="00F54F2B" w:rsidRPr="00F54F2B">
        <w:rPr>
          <w:rFonts w:ascii="Arial" w:hAnsi="Arial" w:cs="Arial"/>
          <w:color w:val="000000"/>
          <w:sz w:val="16"/>
          <w:szCs w:val="16"/>
        </w:rPr>
        <w:t xml:space="preserve">. Ind. pista </w:t>
      </w:r>
      <w:proofErr w:type="gramStart"/>
      <w:r w:rsidR="00F54F2B" w:rsidRPr="00F54F2B">
        <w:rPr>
          <w:rFonts w:ascii="Arial" w:hAnsi="Arial" w:cs="Arial"/>
          <w:color w:val="000000"/>
          <w:sz w:val="16"/>
          <w:szCs w:val="16"/>
        </w:rPr>
        <w:t>2</w:t>
      </w:r>
      <w:proofErr w:type="gramEnd"/>
      <w:r w:rsidR="00F54F2B" w:rsidRPr="00F54F2B">
        <w:rPr>
          <w:rFonts w:ascii="Arial" w:hAnsi="Arial" w:cs="Arial"/>
          <w:color w:val="000000"/>
          <w:sz w:val="16"/>
          <w:szCs w:val="16"/>
        </w:rPr>
        <w:t>), em Porto Velho/RO</w:t>
      </w:r>
      <w:r w:rsidR="00EF2EB2" w:rsidRPr="00EF2EB2">
        <w:rPr>
          <w:rFonts w:ascii="Arial" w:hAnsi="Arial" w:cs="Arial"/>
          <w:sz w:val="16"/>
          <w:szCs w:val="16"/>
        </w:rPr>
        <w:t>,</w:t>
      </w:r>
      <w:r w:rsidR="00286D20" w:rsidRPr="00EF2EB2">
        <w:rPr>
          <w:rFonts w:ascii="Arial" w:hAnsi="Arial" w:cs="Arial"/>
          <w:sz w:val="16"/>
          <w:szCs w:val="16"/>
        </w:rPr>
        <w:t xml:space="preserve"> </w:t>
      </w:r>
      <w:r w:rsidR="001612CE" w:rsidRPr="00261BF2">
        <w:rPr>
          <w:rFonts w:ascii="Arial" w:hAnsi="Arial" w:cs="Arial"/>
          <w:sz w:val="16"/>
          <w:szCs w:val="16"/>
        </w:rPr>
        <w:t>a</w:t>
      </w:r>
      <w:r w:rsidR="001612CE" w:rsidRPr="000E39B9">
        <w:rPr>
          <w:rFonts w:ascii="Arial" w:hAnsi="Arial" w:cs="Arial"/>
          <w:kern w:val="36"/>
          <w:sz w:val="16"/>
          <w:szCs w:val="16"/>
        </w:rPr>
        <w:t xml:space="preserve"> pedido</w:t>
      </w:r>
      <w:r w:rsidR="001612CE" w:rsidRPr="007D7067">
        <w:rPr>
          <w:rFonts w:ascii="Arial" w:hAnsi="Arial" w:cs="Arial"/>
          <w:kern w:val="36"/>
          <w:sz w:val="16"/>
          <w:szCs w:val="16"/>
        </w:rPr>
        <w:t xml:space="preserve"> </w:t>
      </w:r>
      <w:r w:rsidR="001612CE" w:rsidRPr="00E759E2">
        <w:rPr>
          <w:rFonts w:ascii="Arial" w:hAnsi="Arial" w:cs="Arial"/>
          <w:sz w:val="16"/>
          <w:szCs w:val="16"/>
        </w:rPr>
        <w:t>do Departamento de Estradas de Rodagem, Infraestrutura e Serviços Públicos – DER</w:t>
      </w:r>
      <w:r w:rsidR="001612CE">
        <w:rPr>
          <w:rFonts w:ascii="Arial" w:hAnsi="Arial" w:cs="Arial"/>
          <w:sz w:val="16"/>
          <w:szCs w:val="16"/>
        </w:rPr>
        <w:t>.</w:t>
      </w:r>
    </w:p>
    <w:p w:rsidR="00BE024B" w:rsidRDefault="00BE024B"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D9528D" w:rsidRPr="004151FF" w:rsidRDefault="00155CDC" w:rsidP="00D9528D">
      <w:pPr>
        <w:spacing w:line="360" w:lineRule="auto"/>
        <w:jc w:val="both"/>
        <w:rPr>
          <w:rFonts w:ascii="Arial" w:hAnsi="Arial" w:cs="Arial"/>
          <w:b/>
          <w:bCs/>
          <w:sz w:val="16"/>
          <w:szCs w:val="16"/>
        </w:rPr>
      </w:pPr>
      <w:r>
        <w:rPr>
          <w:rFonts w:ascii="Arial" w:hAnsi="Arial" w:cs="Arial"/>
          <w:b/>
          <w:bCs/>
          <w:color w:val="000000"/>
          <w:sz w:val="16"/>
          <w:szCs w:val="16"/>
        </w:rPr>
        <w:t xml:space="preserve">6. </w:t>
      </w:r>
      <w:r w:rsidR="00D9528D" w:rsidRPr="004151FF">
        <w:rPr>
          <w:rFonts w:ascii="Arial" w:hAnsi="Arial" w:cs="Arial"/>
          <w:b/>
          <w:bCs/>
          <w:color w:val="000000"/>
          <w:sz w:val="16"/>
          <w:szCs w:val="16"/>
        </w:rPr>
        <w:t xml:space="preserve"> </w:t>
      </w:r>
      <w:r w:rsidR="007D5A8D" w:rsidRPr="009A54D1">
        <w:rPr>
          <w:rFonts w:ascii="Arial" w:hAnsi="Arial" w:cs="Arial"/>
          <w:b/>
          <w:bCs/>
          <w:sz w:val="16"/>
          <w:szCs w:val="16"/>
        </w:rPr>
        <w:t>DO PRAZO E LOCAL DE ENTREGA</w:t>
      </w:r>
    </w:p>
    <w:p w:rsidR="007D5A8D" w:rsidRPr="009A54D1" w:rsidRDefault="00D9528D" w:rsidP="007D5A8D">
      <w:pPr>
        <w:pStyle w:val="Recuodecorpodetexto3"/>
        <w:spacing w:after="0"/>
        <w:ind w:left="0"/>
        <w:rPr>
          <w:b/>
          <w:bCs/>
          <w:sz w:val="16"/>
          <w:szCs w:val="16"/>
        </w:rPr>
      </w:pPr>
      <w:r w:rsidRPr="004151FF">
        <w:rPr>
          <w:sz w:val="16"/>
          <w:szCs w:val="16"/>
        </w:rPr>
        <w:t>6.1</w:t>
      </w:r>
      <w:r w:rsidR="007D5A8D" w:rsidRPr="007D5A8D">
        <w:rPr>
          <w:sz w:val="16"/>
          <w:szCs w:val="16"/>
        </w:rPr>
        <w:t xml:space="preserve"> </w:t>
      </w:r>
      <w:r w:rsidR="007D5A8D" w:rsidRPr="009A54D1">
        <w:rPr>
          <w:sz w:val="16"/>
          <w:szCs w:val="16"/>
        </w:rPr>
        <w:t>No recebim</w:t>
      </w:r>
      <w:r w:rsidR="007D5A8D">
        <w:rPr>
          <w:sz w:val="16"/>
          <w:szCs w:val="16"/>
        </w:rPr>
        <w:t>e</w:t>
      </w:r>
      <w:r w:rsidR="007D5A8D" w:rsidRPr="009A54D1">
        <w:rPr>
          <w:sz w:val="16"/>
          <w:szCs w:val="16"/>
        </w:rPr>
        <w:t xml:space="preserve">nto e aceitação de qualquer item, objeto desta Ata de Registro de Preços, serão observadas as especificações contidas no instrumento convocatório. </w:t>
      </w:r>
      <w:r w:rsidR="007D5A8D" w:rsidRPr="009A54D1">
        <w:rPr>
          <w:b/>
          <w:bCs/>
          <w:sz w:val="16"/>
          <w:szCs w:val="16"/>
        </w:rPr>
        <w:t> </w:t>
      </w:r>
    </w:p>
    <w:p w:rsidR="007D5A8D" w:rsidRDefault="007D5A8D" w:rsidP="007D5A8D">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7D5A8D" w:rsidRDefault="007D5A8D" w:rsidP="007D5A8D">
      <w:pPr>
        <w:pStyle w:val="Corpodetexto3"/>
        <w:tabs>
          <w:tab w:val="left" w:pos="900"/>
        </w:tabs>
        <w:ind w:left="360" w:right="47"/>
        <w:rPr>
          <w:rFonts w:ascii="Arial" w:hAnsi="Arial" w:cs="Arial"/>
          <w:sz w:val="16"/>
          <w:szCs w:val="16"/>
        </w:rPr>
      </w:pPr>
    </w:p>
    <w:p w:rsidR="00E7050B" w:rsidRPr="00F54F2B" w:rsidRDefault="007D5A8D" w:rsidP="00E7050B">
      <w:pPr>
        <w:pStyle w:val="Corpodetexto3"/>
        <w:numPr>
          <w:ilvl w:val="1"/>
          <w:numId w:val="2"/>
        </w:numPr>
        <w:tabs>
          <w:tab w:val="left" w:pos="900"/>
        </w:tabs>
        <w:ind w:right="47"/>
        <w:rPr>
          <w:rFonts w:ascii="Arial" w:hAnsi="Arial" w:cs="Arial"/>
          <w:sz w:val="16"/>
          <w:szCs w:val="16"/>
        </w:rPr>
      </w:pPr>
      <w:r w:rsidRPr="00F54F2B">
        <w:rPr>
          <w:rFonts w:ascii="Arial" w:hAnsi="Arial" w:cs="Arial"/>
          <w:b/>
          <w:sz w:val="16"/>
          <w:szCs w:val="16"/>
        </w:rPr>
        <w:t>PRAZO DE ENTREGA:</w:t>
      </w:r>
      <w:proofErr w:type="gramStart"/>
      <w:r w:rsidRPr="00F54F2B">
        <w:rPr>
          <w:rFonts w:ascii="Arial" w:hAnsi="Arial" w:cs="Arial"/>
          <w:sz w:val="16"/>
          <w:szCs w:val="16"/>
        </w:rPr>
        <w:t xml:space="preserve"> </w:t>
      </w:r>
      <w:r w:rsidR="001612CE" w:rsidRPr="00F54F2B">
        <w:rPr>
          <w:rFonts w:ascii="Arial" w:hAnsi="Arial" w:cs="Arial"/>
          <w:sz w:val="16"/>
          <w:szCs w:val="16"/>
        </w:rPr>
        <w:t xml:space="preserve"> </w:t>
      </w:r>
      <w:proofErr w:type="gramEnd"/>
      <w:r w:rsidR="00F54F2B" w:rsidRPr="00F54F2B">
        <w:rPr>
          <w:rFonts w:ascii="Arial" w:hAnsi="Arial" w:cs="Arial"/>
          <w:color w:val="000000"/>
          <w:sz w:val="16"/>
          <w:szCs w:val="16"/>
        </w:rPr>
        <w:t>A Contratada terá um prazo de 10 (dez) dias para a entrega dos materiais, contados a partir do recebimento da solicitação de material (ordem de fornecimento) emitida pelo DER/RO. Este prazo poderá ser ampliado em casos excepcionais, mediante justificativa, com concordância da Administração, e o prazo para entrega total dos materiais será de 365 (trezentos e sessenta e cinco) dias corridos</w:t>
      </w:r>
      <w:r w:rsidR="00E7050B" w:rsidRPr="00F54F2B">
        <w:rPr>
          <w:rFonts w:ascii="Arial" w:hAnsi="Arial" w:cs="Arial"/>
          <w:sz w:val="16"/>
          <w:szCs w:val="16"/>
        </w:rPr>
        <w:t>;</w:t>
      </w:r>
    </w:p>
    <w:p w:rsidR="00E7050B" w:rsidRPr="00F54F2B" w:rsidRDefault="00E7050B" w:rsidP="00E7050B">
      <w:pPr>
        <w:tabs>
          <w:tab w:val="num" w:pos="0"/>
        </w:tabs>
        <w:spacing w:line="276" w:lineRule="auto"/>
        <w:jc w:val="both"/>
        <w:rPr>
          <w:rFonts w:ascii="Arial" w:hAnsi="Arial" w:cs="Arial"/>
          <w:sz w:val="16"/>
          <w:szCs w:val="16"/>
        </w:rPr>
      </w:pPr>
    </w:p>
    <w:p w:rsidR="00E7050B" w:rsidRPr="00F54F2B" w:rsidRDefault="00E7050B" w:rsidP="00E7050B">
      <w:pPr>
        <w:tabs>
          <w:tab w:val="num" w:pos="0"/>
        </w:tabs>
        <w:spacing w:line="276" w:lineRule="auto"/>
        <w:jc w:val="both"/>
        <w:rPr>
          <w:rFonts w:ascii="Arial" w:hAnsi="Arial" w:cs="Arial"/>
          <w:sz w:val="16"/>
          <w:szCs w:val="16"/>
        </w:rPr>
      </w:pPr>
      <w:r w:rsidRPr="00F54F2B">
        <w:rPr>
          <w:rFonts w:ascii="Arial" w:hAnsi="Arial" w:cs="Arial"/>
          <w:sz w:val="16"/>
          <w:szCs w:val="16"/>
        </w:rPr>
        <w:t xml:space="preserve">6.3.1. </w:t>
      </w:r>
      <w:r w:rsidR="00F54F2B" w:rsidRPr="00F54F2B">
        <w:rPr>
          <w:rFonts w:ascii="Arial" w:hAnsi="Arial" w:cs="Arial"/>
          <w:color w:val="000000"/>
          <w:sz w:val="16"/>
          <w:szCs w:val="16"/>
        </w:rPr>
        <w:t xml:space="preserve">A entrega dos materiais se dará de forma parcelada, de acordo com os quantitativos solicitados por este Departamento, podendo variar com a necessidade de utilização dos mesmos como insumos para a mistura da massa </w:t>
      </w:r>
      <w:proofErr w:type="spellStart"/>
      <w:r w:rsidR="00F54F2B" w:rsidRPr="00F54F2B">
        <w:rPr>
          <w:rFonts w:ascii="Arial" w:hAnsi="Arial" w:cs="Arial"/>
          <w:color w:val="000000"/>
          <w:sz w:val="16"/>
          <w:szCs w:val="16"/>
        </w:rPr>
        <w:t>asfáltica</w:t>
      </w:r>
      <w:proofErr w:type="spellEnd"/>
      <w:r w:rsidR="00F54F2B" w:rsidRPr="00F54F2B">
        <w:rPr>
          <w:rFonts w:ascii="Arial" w:hAnsi="Arial" w:cs="Arial"/>
          <w:color w:val="000000"/>
          <w:sz w:val="16"/>
          <w:szCs w:val="16"/>
        </w:rPr>
        <w:t xml:space="preserve"> concreto betuminoso usinado a quente - CBUQ</w:t>
      </w:r>
      <w:r w:rsidRPr="00F54F2B">
        <w:rPr>
          <w:rFonts w:ascii="Arial" w:hAnsi="Arial" w:cs="Arial"/>
          <w:sz w:val="16"/>
          <w:szCs w:val="16"/>
        </w:rPr>
        <w:t>.</w:t>
      </w:r>
    </w:p>
    <w:p w:rsidR="00E7050B" w:rsidRPr="00F54F2B" w:rsidRDefault="00E7050B" w:rsidP="00E7050B">
      <w:pPr>
        <w:pStyle w:val="Corpodetexto3"/>
        <w:tabs>
          <w:tab w:val="left" w:pos="900"/>
        </w:tabs>
        <w:ind w:right="47"/>
        <w:rPr>
          <w:rFonts w:ascii="Arial" w:hAnsi="Arial" w:cs="Arial"/>
          <w:sz w:val="16"/>
          <w:szCs w:val="16"/>
        </w:rPr>
      </w:pPr>
    </w:p>
    <w:p w:rsidR="00E7050B" w:rsidRPr="00F54F2B" w:rsidRDefault="00E7050B" w:rsidP="00E7050B">
      <w:pPr>
        <w:pStyle w:val="Corpodetexto3"/>
        <w:tabs>
          <w:tab w:val="left" w:pos="900"/>
        </w:tabs>
        <w:ind w:left="360" w:right="47"/>
        <w:rPr>
          <w:rFonts w:ascii="Arial" w:hAnsi="Arial" w:cs="Arial"/>
          <w:sz w:val="16"/>
          <w:szCs w:val="16"/>
        </w:rPr>
      </w:pPr>
    </w:p>
    <w:p w:rsidR="00F61741" w:rsidRPr="00F54F2B" w:rsidRDefault="007D5A8D" w:rsidP="00F61741">
      <w:pPr>
        <w:pStyle w:val="Corpodetexto3"/>
        <w:numPr>
          <w:ilvl w:val="1"/>
          <w:numId w:val="2"/>
        </w:numPr>
        <w:tabs>
          <w:tab w:val="left" w:pos="900"/>
        </w:tabs>
        <w:ind w:right="47"/>
        <w:rPr>
          <w:rFonts w:ascii="Arial" w:hAnsi="Arial" w:cs="Arial"/>
          <w:sz w:val="16"/>
          <w:szCs w:val="16"/>
        </w:rPr>
      </w:pPr>
      <w:r w:rsidRPr="00F54F2B">
        <w:rPr>
          <w:rFonts w:ascii="Arial" w:hAnsi="Arial" w:cs="Arial"/>
          <w:b/>
          <w:sz w:val="16"/>
          <w:szCs w:val="16"/>
        </w:rPr>
        <w:t>LOCAL DE ENTREGA/HORÁRIO:</w:t>
      </w:r>
      <w:proofErr w:type="gramStart"/>
      <w:r w:rsidRPr="00F54F2B">
        <w:rPr>
          <w:rFonts w:ascii="Arial" w:hAnsi="Arial" w:cs="Arial"/>
          <w:sz w:val="16"/>
          <w:szCs w:val="16"/>
        </w:rPr>
        <w:t xml:space="preserve"> </w:t>
      </w:r>
      <w:r w:rsidR="00F61741" w:rsidRPr="00F54F2B">
        <w:rPr>
          <w:rFonts w:ascii="Arial" w:hAnsi="Arial" w:cs="Arial"/>
          <w:sz w:val="16"/>
          <w:szCs w:val="16"/>
        </w:rPr>
        <w:t xml:space="preserve"> </w:t>
      </w:r>
      <w:proofErr w:type="gramEnd"/>
      <w:r w:rsidR="00F54F2B" w:rsidRPr="00F54F2B">
        <w:rPr>
          <w:rFonts w:ascii="Arial" w:hAnsi="Arial" w:cs="Arial"/>
          <w:color w:val="000000"/>
          <w:sz w:val="16"/>
          <w:szCs w:val="16"/>
        </w:rPr>
        <w:t xml:space="preserve">Os Materiais </w:t>
      </w:r>
      <w:proofErr w:type="spellStart"/>
      <w:r w:rsidR="00F54F2B" w:rsidRPr="00F54F2B">
        <w:rPr>
          <w:rFonts w:ascii="Arial" w:hAnsi="Arial" w:cs="Arial"/>
          <w:color w:val="000000"/>
          <w:sz w:val="16"/>
          <w:szCs w:val="16"/>
        </w:rPr>
        <w:t>Asfálticos</w:t>
      </w:r>
      <w:proofErr w:type="spellEnd"/>
      <w:r w:rsidR="00F54F2B" w:rsidRPr="00F54F2B">
        <w:rPr>
          <w:rFonts w:ascii="Arial" w:hAnsi="Arial" w:cs="Arial"/>
          <w:color w:val="000000"/>
          <w:sz w:val="16"/>
          <w:szCs w:val="16"/>
        </w:rPr>
        <w:t xml:space="preserve"> de CBUQ deverão ser entregues na Usina de Asfalto, situada na Estrada do </w:t>
      </w:r>
      <w:proofErr w:type="spellStart"/>
      <w:r w:rsidR="00F54F2B" w:rsidRPr="00F54F2B">
        <w:rPr>
          <w:rFonts w:ascii="Arial" w:hAnsi="Arial" w:cs="Arial"/>
          <w:color w:val="000000"/>
          <w:sz w:val="16"/>
          <w:szCs w:val="16"/>
        </w:rPr>
        <w:t>Belmont</w:t>
      </w:r>
      <w:proofErr w:type="spellEnd"/>
      <w:r w:rsidR="00F54F2B" w:rsidRPr="00F54F2B">
        <w:rPr>
          <w:rFonts w:ascii="Arial" w:hAnsi="Arial" w:cs="Arial"/>
          <w:color w:val="000000"/>
          <w:sz w:val="16"/>
          <w:szCs w:val="16"/>
        </w:rPr>
        <w:t>, 1634, Bairro Nacional, no município de Porto Velho/RO, horário de funcionamento: 08:00 às 12:00h e 14:00 ás 18:00h</w:t>
      </w:r>
      <w:r w:rsidR="00E7050B" w:rsidRPr="00F54F2B">
        <w:rPr>
          <w:rFonts w:ascii="Arial" w:hAnsi="Arial" w:cs="Arial"/>
          <w:sz w:val="16"/>
          <w:szCs w:val="16"/>
        </w:rPr>
        <w:t>.</w:t>
      </w:r>
    </w:p>
    <w:p w:rsidR="00E5512C" w:rsidRDefault="00E5512C" w:rsidP="00E5512C">
      <w:pPr>
        <w:pStyle w:val="Corpodetexto3"/>
        <w:tabs>
          <w:tab w:val="left" w:pos="900"/>
        </w:tabs>
        <w:ind w:left="360" w:right="47"/>
        <w:rPr>
          <w:rFonts w:ascii="Arial" w:hAnsi="Arial" w:cs="Arial"/>
          <w:sz w:val="16"/>
          <w:szCs w:val="16"/>
        </w:rPr>
      </w:pPr>
    </w:p>
    <w:p w:rsidR="00AD2BAA" w:rsidRDefault="00AD2BAA" w:rsidP="00E5512C">
      <w:pPr>
        <w:pStyle w:val="Corpodetexto3"/>
        <w:tabs>
          <w:tab w:val="left" w:pos="900"/>
        </w:tabs>
        <w:ind w:left="360" w:right="47"/>
        <w:rPr>
          <w:rFonts w:ascii="Arial" w:hAnsi="Arial" w:cs="Arial"/>
          <w:sz w:val="16"/>
          <w:szCs w:val="16"/>
        </w:rPr>
      </w:pPr>
    </w:p>
    <w:p w:rsidR="00AD2BAA" w:rsidRDefault="00AD2BAA" w:rsidP="00E5512C">
      <w:pPr>
        <w:pStyle w:val="Corpodetexto3"/>
        <w:tabs>
          <w:tab w:val="left" w:pos="900"/>
        </w:tabs>
        <w:ind w:left="360" w:right="47"/>
        <w:rPr>
          <w:rFonts w:ascii="Arial" w:hAnsi="Arial" w:cs="Arial"/>
          <w:sz w:val="16"/>
          <w:szCs w:val="16"/>
        </w:rPr>
      </w:pPr>
    </w:p>
    <w:p w:rsidR="00AD2BAA" w:rsidRDefault="00AD2BAA" w:rsidP="00E5512C">
      <w:pPr>
        <w:pStyle w:val="Corpodetexto3"/>
        <w:tabs>
          <w:tab w:val="left" w:pos="900"/>
        </w:tabs>
        <w:ind w:left="360" w:right="47"/>
        <w:rPr>
          <w:rFonts w:ascii="Arial" w:hAnsi="Arial" w:cs="Arial"/>
          <w:sz w:val="16"/>
          <w:szCs w:val="16"/>
        </w:rPr>
      </w:pPr>
    </w:p>
    <w:p w:rsidR="00E5512C" w:rsidRPr="00F61741" w:rsidRDefault="00E5512C" w:rsidP="00E5512C">
      <w:pPr>
        <w:pStyle w:val="Corpodetexto3"/>
        <w:tabs>
          <w:tab w:val="left" w:pos="900"/>
        </w:tabs>
        <w:ind w:left="360" w:right="47"/>
        <w:rPr>
          <w:rFonts w:ascii="Arial" w:hAnsi="Arial" w:cs="Arial"/>
          <w:sz w:val="16"/>
          <w:szCs w:val="16"/>
        </w:rPr>
      </w:pPr>
    </w:p>
    <w:p w:rsidR="00F61741" w:rsidRPr="000E39B9" w:rsidRDefault="00F61741"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2645AD" w:rsidRPr="004151FF" w:rsidRDefault="00155CDC" w:rsidP="00155CDC">
      <w:pPr>
        <w:pStyle w:val="Cabealho"/>
        <w:tabs>
          <w:tab w:val="right" w:pos="709"/>
        </w:tabs>
        <w:spacing w:line="276" w:lineRule="auto"/>
        <w:jc w:val="both"/>
        <w:rPr>
          <w:rFonts w:ascii="Arial" w:hAnsi="Arial" w:cs="Arial"/>
          <w:b/>
          <w:snapToGrid w:val="0"/>
          <w:sz w:val="16"/>
          <w:szCs w:val="16"/>
        </w:rPr>
      </w:pPr>
      <w:r>
        <w:rPr>
          <w:rFonts w:ascii="Arial" w:hAnsi="Arial" w:cs="Arial"/>
          <w:b/>
          <w:snapToGrid w:val="0"/>
          <w:sz w:val="16"/>
          <w:szCs w:val="16"/>
        </w:rPr>
        <w:t xml:space="preserve">9.  </w:t>
      </w:r>
      <w:r w:rsidR="002645AD" w:rsidRPr="004151FF">
        <w:rPr>
          <w:rFonts w:ascii="Arial" w:hAnsi="Arial" w:cs="Arial"/>
          <w:b/>
          <w:snapToGrid w:val="0"/>
          <w:sz w:val="16"/>
          <w:szCs w:val="16"/>
        </w:rPr>
        <w:t>DAS SANÇÕES:</w:t>
      </w:r>
    </w:p>
    <w:p w:rsidR="00946A1E" w:rsidRPr="004151FF" w:rsidRDefault="00946A1E" w:rsidP="00946A1E">
      <w:pPr>
        <w:pStyle w:val="Cabealho"/>
        <w:tabs>
          <w:tab w:val="right" w:pos="709"/>
        </w:tabs>
        <w:spacing w:line="276" w:lineRule="auto"/>
        <w:ind w:left="360"/>
        <w:jc w:val="both"/>
        <w:rPr>
          <w:rFonts w:ascii="Arial" w:hAnsi="Arial" w:cs="Arial"/>
          <w:snapToGrid w:val="0"/>
          <w:sz w:val="16"/>
          <w:szCs w:val="16"/>
        </w:rPr>
      </w:pPr>
    </w:p>
    <w:p w:rsidR="00752D15" w:rsidRDefault="00584810" w:rsidP="00584810">
      <w:pPr>
        <w:pStyle w:val="Corpodetexto"/>
        <w:spacing w:before="1" w:line="276" w:lineRule="auto"/>
        <w:ind w:right="3000"/>
        <w:rPr>
          <w:rFonts w:ascii="Arial" w:hAnsi="Arial" w:cs="Arial"/>
          <w:sz w:val="16"/>
          <w:szCs w:val="16"/>
        </w:rPr>
      </w:pPr>
      <w:r>
        <w:rPr>
          <w:rFonts w:ascii="Arial" w:hAnsi="Arial" w:cs="Arial"/>
          <w:sz w:val="16"/>
          <w:szCs w:val="16"/>
        </w:rPr>
        <w:t>9.1</w:t>
      </w:r>
      <w:proofErr w:type="gramStart"/>
      <w:r>
        <w:rPr>
          <w:rFonts w:ascii="Arial" w:hAnsi="Arial" w:cs="Arial"/>
          <w:sz w:val="16"/>
          <w:szCs w:val="16"/>
        </w:rPr>
        <w:t xml:space="preserve"> </w:t>
      </w:r>
      <w:r w:rsidRPr="00E5512C">
        <w:rPr>
          <w:rFonts w:ascii="Arial" w:hAnsi="Arial" w:cs="Arial"/>
          <w:sz w:val="16"/>
          <w:szCs w:val="16"/>
        </w:rPr>
        <w:t xml:space="preserve"> </w:t>
      </w:r>
      <w:proofErr w:type="gramEnd"/>
      <w:r w:rsidR="00E5512C" w:rsidRPr="00E5512C">
        <w:rPr>
          <w:rFonts w:ascii="Arial" w:hAnsi="Arial" w:cs="Arial"/>
          <w:sz w:val="16"/>
          <w:szCs w:val="16"/>
        </w:rPr>
        <w:t>Art. 87 da Lei Federal n. 8.666/1993:</w:t>
      </w:r>
    </w:p>
    <w:p w:rsidR="00E5512C" w:rsidRPr="00E5512C" w:rsidRDefault="00752D15" w:rsidP="00752D15">
      <w:pPr>
        <w:pStyle w:val="Corpodetexto"/>
        <w:spacing w:before="1"/>
        <w:ind w:right="3000"/>
        <w:rPr>
          <w:rFonts w:ascii="Arial" w:hAnsi="Arial" w:cs="Arial"/>
          <w:sz w:val="16"/>
          <w:szCs w:val="16"/>
        </w:rPr>
      </w:pPr>
      <w:proofErr w:type="gramStart"/>
      <w:r>
        <w:rPr>
          <w:rFonts w:ascii="Arial" w:hAnsi="Arial" w:cs="Arial"/>
          <w:sz w:val="16"/>
          <w:szCs w:val="16"/>
        </w:rPr>
        <w:t>a</w:t>
      </w:r>
      <w:proofErr w:type="gramEnd"/>
      <w:r>
        <w:rPr>
          <w:rFonts w:ascii="Arial" w:hAnsi="Arial" w:cs="Arial"/>
          <w:sz w:val="16"/>
          <w:szCs w:val="16"/>
        </w:rPr>
        <w:t>)</w:t>
      </w:r>
      <w:r w:rsidR="00E5512C" w:rsidRPr="00E5512C">
        <w:rPr>
          <w:rFonts w:ascii="Arial" w:hAnsi="Arial" w:cs="Arial"/>
          <w:sz w:val="16"/>
          <w:szCs w:val="16"/>
        </w:rPr>
        <w:t>– Advertência;</w:t>
      </w:r>
    </w:p>
    <w:p w:rsidR="00AD2BAA" w:rsidRDefault="00752D15" w:rsidP="00752D15">
      <w:pPr>
        <w:widowControl w:val="0"/>
        <w:tabs>
          <w:tab w:val="left" w:pos="387"/>
        </w:tabs>
        <w:spacing w:before="5"/>
        <w:jc w:val="both"/>
        <w:rPr>
          <w:rFonts w:ascii="Arial" w:hAnsi="Arial" w:cs="Arial"/>
          <w:sz w:val="16"/>
          <w:szCs w:val="16"/>
        </w:rPr>
      </w:pPr>
      <w:proofErr w:type="gramStart"/>
      <w:r>
        <w:rPr>
          <w:rFonts w:ascii="Arial" w:hAnsi="Arial" w:cs="Arial"/>
          <w:sz w:val="16"/>
          <w:szCs w:val="16"/>
        </w:rPr>
        <w:t>b</w:t>
      </w:r>
      <w:r w:rsidR="00AD2BAA" w:rsidRPr="00AD2BAA">
        <w:rPr>
          <w:rFonts w:ascii="Arial" w:hAnsi="Arial" w:cs="Arial"/>
          <w:sz w:val="16"/>
          <w:szCs w:val="16"/>
        </w:rPr>
        <w:t>)</w:t>
      </w:r>
      <w:proofErr w:type="gramEnd"/>
      <w:r w:rsidR="00E5512C" w:rsidRPr="00AD2BAA">
        <w:rPr>
          <w:rFonts w:ascii="Arial" w:hAnsi="Arial" w:cs="Arial"/>
          <w:sz w:val="16"/>
          <w:szCs w:val="16"/>
        </w:rPr>
        <w:t>– Multa, na forma prevista no instrumento convocatório ou no contrato;</w:t>
      </w:r>
    </w:p>
    <w:p w:rsidR="00AD2BAA" w:rsidRDefault="00752D15" w:rsidP="00AD2BAA">
      <w:pPr>
        <w:widowControl w:val="0"/>
        <w:tabs>
          <w:tab w:val="left" w:pos="387"/>
        </w:tabs>
        <w:spacing w:before="5" w:line="276" w:lineRule="auto"/>
        <w:jc w:val="both"/>
        <w:rPr>
          <w:rFonts w:ascii="Arial" w:hAnsi="Arial" w:cs="Arial"/>
          <w:sz w:val="16"/>
          <w:szCs w:val="16"/>
        </w:rPr>
      </w:pPr>
      <w:proofErr w:type="gramStart"/>
      <w:r>
        <w:rPr>
          <w:rFonts w:ascii="Arial" w:hAnsi="Arial" w:cs="Arial"/>
          <w:sz w:val="16"/>
          <w:szCs w:val="16"/>
        </w:rPr>
        <w:t>c</w:t>
      </w:r>
      <w:r w:rsidR="00AD2BAA">
        <w:rPr>
          <w:rFonts w:ascii="Arial" w:hAnsi="Arial" w:cs="Arial"/>
          <w:sz w:val="16"/>
          <w:szCs w:val="16"/>
        </w:rPr>
        <w:t>)</w:t>
      </w:r>
      <w:proofErr w:type="gramEnd"/>
      <w:r w:rsidR="00E5512C" w:rsidRPr="00AD2BAA">
        <w:rPr>
          <w:rFonts w:ascii="Arial" w:hAnsi="Arial" w:cs="Arial"/>
          <w:sz w:val="16"/>
          <w:szCs w:val="16"/>
        </w:rPr>
        <w:t>– Suspensão temporária de participação em licitação e impedimento de contratar com a administração, por prazo não superior a 2 (dois) anos;</w:t>
      </w:r>
    </w:p>
    <w:p w:rsidR="00E5512C" w:rsidRPr="00752D15" w:rsidRDefault="00752D15" w:rsidP="00752D15">
      <w:pPr>
        <w:widowControl w:val="0"/>
        <w:tabs>
          <w:tab w:val="left" w:pos="387"/>
        </w:tabs>
        <w:spacing w:before="5" w:line="276" w:lineRule="auto"/>
        <w:jc w:val="both"/>
        <w:rPr>
          <w:rFonts w:ascii="Arial" w:hAnsi="Arial" w:cs="Arial"/>
          <w:sz w:val="16"/>
          <w:szCs w:val="16"/>
        </w:rPr>
      </w:pPr>
      <w:r>
        <w:rPr>
          <w:rFonts w:ascii="Arial" w:hAnsi="Arial" w:cs="Arial"/>
          <w:sz w:val="16"/>
          <w:szCs w:val="16"/>
        </w:rPr>
        <w:t>d</w:t>
      </w:r>
      <w:r w:rsidR="00AD2BAA" w:rsidRPr="00AD2BAA">
        <w:rPr>
          <w:rFonts w:ascii="Arial" w:hAnsi="Arial" w:cs="Arial"/>
          <w:sz w:val="16"/>
          <w:szCs w:val="16"/>
        </w:rPr>
        <w:t>)</w:t>
      </w:r>
      <w:r w:rsidR="00E5512C" w:rsidRPr="00AD2BAA">
        <w:rPr>
          <w:rFonts w:ascii="Arial" w:hAnsi="Arial" w:cs="Arial"/>
          <w:sz w:val="21"/>
          <w:szCs w:val="21"/>
        </w:rPr>
        <w:t xml:space="preserve">– </w:t>
      </w:r>
      <w:r w:rsidR="00E5512C" w:rsidRPr="00AD2BAA">
        <w:rPr>
          <w:rFonts w:ascii="Arial" w:hAnsi="Arial" w:cs="Arial"/>
          <w:sz w:val="16"/>
          <w:szCs w:val="16"/>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rsidR="00E5512C" w:rsidRPr="00E5512C" w:rsidRDefault="00584810" w:rsidP="00752D15">
      <w:pPr>
        <w:pStyle w:val="Corpodetexto"/>
        <w:spacing w:before="1" w:line="276" w:lineRule="auto"/>
        <w:ind w:right="832"/>
        <w:rPr>
          <w:rFonts w:ascii="Arial" w:hAnsi="Arial" w:cs="Arial"/>
          <w:sz w:val="16"/>
          <w:szCs w:val="16"/>
        </w:rPr>
      </w:pPr>
      <w:r>
        <w:rPr>
          <w:rFonts w:ascii="Arial" w:hAnsi="Arial" w:cs="Arial"/>
          <w:sz w:val="16"/>
          <w:szCs w:val="16"/>
        </w:rPr>
        <w:t>9.2</w:t>
      </w:r>
      <w:proofErr w:type="gramStart"/>
      <w:r w:rsidR="00AD2BAA">
        <w:rPr>
          <w:rFonts w:ascii="Arial" w:hAnsi="Arial" w:cs="Arial"/>
          <w:sz w:val="16"/>
          <w:szCs w:val="16"/>
        </w:rPr>
        <w:t xml:space="preserve"> </w:t>
      </w:r>
      <w:r w:rsidR="00E5512C" w:rsidRPr="00E5512C">
        <w:rPr>
          <w:rFonts w:ascii="Arial" w:hAnsi="Arial" w:cs="Arial"/>
          <w:sz w:val="16"/>
          <w:szCs w:val="16"/>
        </w:rPr>
        <w:t xml:space="preserve"> </w:t>
      </w:r>
      <w:proofErr w:type="gramEnd"/>
      <w:r w:rsidR="00E5512C" w:rsidRPr="00E5512C">
        <w:rPr>
          <w:rFonts w:ascii="Arial" w:hAnsi="Arial" w:cs="Arial"/>
          <w:sz w:val="16"/>
          <w:szCs w:val="16"/>
        </w:rPr>
        <w:t>Se a multa aplicada for superior ao valor da garantia prestada, além da perda desta, responderá o contratado pela sua diferença, que será descontada dos pagamentos eventualmente devidos pela Administ</w:t>
      </w:r>
      <w:r w:rsidR="00E5512C">
        <w:rPr>
          <w:rFonts w:ascii="Arial" w:hAnsi="Arial" w:cs="Arial"/>
          <w:sz w:val="16"/>
          <w:szCs w:val="16"/>
        </w:rPr>
        <w:t>ração ou cobrada judicialmente.</w:t>
      </w:r>
    </w:p>
    <w:p w:rsidR="00E5512C" w:rsidRPr="00E5512C" w:rsidRDefault="00584810" w:rsidP="00752D15">
      <w:pPr>
        <w:pStyle w:val="Corpodetexto"/>
        <w:spacing w:before="1" w:line="276" w:lineRule="auto"/>
        <w:ind w:right="832"/>
        <w:rPr>
          <w:rFonts w:ascii="Arial" w:hAnsi="Arial" w:cs="Arial"/>
          <w:sz w:val="16"/>
          <w:szCs w:val="16"/>
        </w:rPr>
      </w:pPr>
      <w:r>
        <w:rPr>
          <w:rFonts w:ascii="Arial" w:hAnsi="Arial" w:cs="Arial"/>
          <w:sz w:val="16"/>
          <w:szCs w:val="16"/>
        </w:rPr>
        <w:t>9.3</w:t>
      </w:r>
      <w:proofErr w:type="gramStart"/>
      <w:r w:rsidR="00AD2BAA">
        <w:rPr>
          <w:rFonts w:ascii="Arial" w:hAnsi="Arial" w:cs="Arial"/>
          <w:sz w:val="16"/>
          <w:szCs w:val="16"/>
        </w:rPr>
        <w:t xml:space="preserve"> </w:t>
      </w:r>
      <w:r w:rsidR="00E5512C" w:rsidRPr="00E5512C">
        <w:rPr>
          <w:rFonts w:ascii="Arial" w:hAnsi="Arial" w:cs="Arial"/>
          <w:sz w:val="16"/>
          <w:szCs w:val="16"/>
        </w:rPr>
        <w:t xml:space="preserve"> </w:t>
      </w:r>
      <w:proofErr w:type="gramEnd"/>
      <w:r w:rsidR="00E5512C" w:rsidRPr="00E5512C">
        <w:rPr>
          <w:rFonts w:ascii="Arial" w:hAnsi="Arial" w:cs="Arial"/>
          <w:sz w:val="16"/>
          <w:szCs w:val="16"/>
        </w:rPr>
        <w:t>As sanções previstas nos incisos I, III e IV deste artigo poderão ser aplicadas juntamente com a do inciso II, facultada a defesa prévia do interessado, no respectivo processo, no</w:t>
      </w:r>
      <w:r w:rsidR="00E5512C">
        <w:rPr>
          <w:rFonts w:ascii="Arial" w:hAnsi="Arial" w:cs="Arial"/>
          <w:sz w:val="16"/>
          <w:szCs w:val="16"/>
        </w:rPr>
        <w:t xml:space="preserve"> prazo de 5 (cinco) dias úteis.</w:t>
      </w:r>
    </w:p>
    <w:p w:rsidR="00E5512C" w:rsidRDefault="00584810" w:rsidP="00AD2BAA">
      <w:pPr>
        <w:pStyle w:val="Corpodetexto"/>
        <w:spacing w:before="1" w:line="276" w:lineRule="auto"/>
        <w:ind w:right="832"/>
        <w:rPr>
          <w:rFonts w:ascii="Arial" w:hAnsi="Arial" w:cs="Arial"/>
          <w:sz w:val="16"/>
          <w:szCs w:val="16"/>
        </w:rPr>
      </w:pPr>
      <w:r>
        <w:rPr>
          <w:rFonts w:ascii="Arial" w:hAnsi="Arial" w:cs="Arial"/>
          <w:sz w:val="16"/>
          <w:szCs w:val="16"/>
        </w:rPr>
        <w:t>9.4</w:t>
      </w:r>
      <w:r w:rsidR="00E5512C" w:rsidRPr="00E5512C">
        <w:rPr>
          <w:rFonts w:ascii="Arial" w:hAnsi="Arial" w:cs="Arial"/>
          <w:sz w:val="16"/>
          <w:szCs w:val="16"/>
        </w:rPr>
        <w:t xml:space="preserve"> A sanção estabelecida no inciso IV deste artigo é de competência exclusiva do Ministro de Estado, do Secretário Estadual ou Municipal, conforme o caso, facultada a defesa do interessado no respectivo processo, no prazo 10 (dez) dias da abertura de vista, podendo a reabilitação ser requerida após 2 (dois) anos de sua aplicação.</w:t>
      </w:r>
    </w:p>
    <w:p w:rsidR="00584810" w:rsidRPr="00584810" w:rsidRDefault="00584810" w:rsidP="00584810">
      <w:pPr>
        <w:pStyle w:val="Recuodecorpodetexto3"/>
        <w:spacing w:line="276" w:lineRule="auto"/>
        <w:ind w:left="0"/>
        <w:rPr>
          <w:sz w:val="16"/>
          <w:szCs w:val="16"/>
        </w:rPr>
      </w:pPr>
      <w:r>
        <w:rPr>
          <w:sz w:val="16"/>
          <w:szCs w:val="16"/>
        </w:rPr>
        <w:t>9</w:t>
      </w:r>
      <w:r w:rsidRPr="00584810">
        <w:rPr>
          <w:sz w:val="16"/>
          <w:szCs w:val="16"/>
        </w:rPr>
        <w:t>.</w:t>
      </w:r>
      <w:r>
        <w:rPr>
          <w:sz w:val="16"/>
          <w:szCs w:val="16"/>
        </w:rPr>
        <w:t>5</w:t>
      </w:r>
      <w:proofErr w:type="gramStart"/>
      <w:r>
        <w:rPr>
          <w:sz w:val="16"/>
          <w:szCs w:val="16"/>
        </w:rPr>
        <w:t xml:space="preserve"> </w:t>
      </w:r>
      <w:r w:rsidRPr="00584810">
        <w:rPr>
          <w:sz w:val="16"/>
          <w:szCs w:val="16"/>
        </w:rPr>
        <w:t xml:space="preserve"> </w:t>
      </w:r>
      <w:proofErr w:type="gramEnd"/>
      <w:r w:rsidRPr="00584810">
        <w:rPr>
          <w:sz w:val="16"/>
          <w:szCs w:val="16"/>
        </w:rPr>
        <w:t>DAS MULTAS:</w:t>
      </w:r>
    </w:p>
    <w:p w:rsidR="00584810" w:rsidRPr="00584810" w:rsidRDefault="00584810" w:rsidP="00584810">
      <w:pPr>
        <w:spacing w:line="276" w:lineRule="auto"/>
        <w:jc w:val="both"/>
        <w:rPr>
          <w:rFonts w:ascii="Arial" w:hAnsi="Arial" w:cs="Arial"/>
          <w:sz w:val="16"/>
          <w:szCs w:val="16"/>
        </w:rPr>
      </w:pPr>
      <w:r>
        <w:rPr>
          <w:rFonts w:ascii="Arial" w:hAnsi="Arial" w:cs="Arial"/>
          <w:sz w:val="16"/>
          <w:szCs w:val="16"/>
        </w:rPr>
        <w:t>9</w:t>
      </w:r>
      <w:r w:rsidRPr="00584810">
        <w:rPr>
          <w:rFonts w:ascii="Arial" w:hAnsi="Arial" w:cs="Arial"/>
          <w:sz w:val="16"/>
          <w:szCs w:val="16"/>
        </w:rPr>
        <w:t>.</w:t>
      </w:r>
      <w:r>
        <w:rPr>
          <w:rFonts w:ascii="Arial" w:hAnsi="Arial" w:cs="Arial"/>
          <w:sz w:val="16"/>
          <w:szCs w:val="16"/>
        </w:rPr>
        <w:t>5.</w:t>
      </w:r>
      <w:r w:rsidRPr="00584810">
        <w:rPr>
          <w:rFonts w:ascii="Arial" w:hAnsi="Arial" w:cs="Arial"/>
          <w:sz w:val="16"/>
          <w:szCs w:val="16"/>
        </w:rPr>
        <w:t>1. Pela Inexecução total ou parcial do objeto, o DER-RO poderá, garantida a prévia defesa, aplicar à empresa contratada as seguintes sanções:</w:t>
      </w:r>
    </w:p>
    <w:p w:rsidR="00584810" w:rsidRPr="00584810" w:rsidRDefault="00584810" w:rsidP="00584810">
      <w:pPr>
        <w:spacing w:line="276" w:lineRule="auto"/>
        <w:jc w:val="both"/>
        <w:rPr>
          <w:rFonts w:ascii="Arial" w:hAnsi="Arial" w:cs="Arial"/>
          <w:sz w:val="16"/>
          <w:szCs w:val="16"/>
        </w:rPr>
      </w:pPr>
    </w:p>
    <w:p w:rsidR="00584810" w:rsidRPr="00584810" w:rsidRDefault="00584810" w:rsidP="00584810">
      <w:pPr>
        <w:spacing w:line="276" w:lineRule="auto"/>
        <w:jc w:val="both"/>
        <w:rPr>
          <w:rFonts w:ascii="Arial" w:hAnsi="Arial" w:cs="Arial"/>
          <w:sz w:val="16"/>
          <w:szCs w:val="16"/>
        </w:rPr>
      </w:pPr>
      <w:r>
        <w:rPr>
          <w:rFonts w:ascii="Arial" w:hAnsi="Arial" w:cs="Arial"/>
          <w:sz w:val="16"/>
          <w:szCs w:val="16"/>
        </w:rPr>
        <w:t>9.5</w:t>
      </w:r>
      <w:r w:rsidRPr="00584810">
        <w:rPr>
          <w:rFonts w:ascii="Arial" w:hAnsi="Arial" w:cs="Arial"/>
          <w:sz w:val="16"/>
          <w:szCs w:val="16"/>
        </w:rPr>
        <w:t>.1.</w:t>
      </w:r>
      <w:r>
        <w:rPr>
          <w:rFonts w:ascii="Arial" w:hAnsi="Arial" w:cs="Arial"/>
          <w:sz w:val="16"/>
          <w:szCs w:val="16"/>
        </w:rPr>
        <w:t>1</w:t>
      </w:r>
      <w:r w:rsidRPr="00584810">
        <w:rPr>
          <w:rFonts w:ascii="Arial" w:hAnsi="Arial" w:cs="Arial"/>
          <w:sz w:val="16"/>
          <w:szCs w:val="16"/>
        </w:rPr>
        <w:t xml:space="preserve"> Advertência, que será aplicada por meio de notificação, estabelecendo o prazo de 05 (cinco) dias úteis para que a empresa contratada apresente justificativas para o atraso, que só serão aceitas mediante crivo da Administração;</w:t>
      </w:r>
    </w:p>
    <w:p w:rsidR="00584810" w:rsidRPr="00584810" w:rsidRDefault="00584810" w:rsidP="00584810">
      <w:pPr>
        <w:spacing w:line="276" w:lineRule="auto"/>
        <w:ind w:left="567"/>
        <w:jc w:val="both"/>
        <w:rPr>
          <w:rFonts w:ascii="Arial" w:hAnsi="Arial" w:cs="Arial"/>
          <w:sz w:val="16"/>
          <w:szCs w:val="16"/>
        </w:rPr>
      </w:pPr>
    </w:p>
    <w:p w:rsidR="00584810" w:rsidRPr="00584810" w:rsidRDefault="00584810" w:rsidP="00584810">
      <w:pPr>
        <w:spacing w:line="276" w:lineRule="auto"/>
        <w:jc w:val="both"/>
        <w:rPr>
          <w:rFonts w:ascii="Arial" w:hAnsi="Arial" w:cs="Arial"/>
          <w:sz w:val="16"/>
          <w:szCs w:val="16"/>
        </w:rPr>
      </w:pPr>
      <w:r>
        <w:rPr>
          <w:rFonts w:ascii="Arial" w:hAnsi="Arial" w:cs="Arial"/>
          <w:sz w:val="16"/>
          <w:szCs w:val="16"/>
        </w:rPr>
        <w:t>9.5</w:t>
      </w:r>
      <w:r w:rsidRPr="00584810">
        <w:rPr>
          <w:rFonts w:ascii="Arial" w:hAnsi="Arial" w:cs="Arial"/>
          <w:sz w:val="16"/>
          <w:szCs w:val="16"/>
        </w:rPr>
        <w:t>.</w:t>
      </w:r>
      <w:r>
        <w:rPr>
          <w:rFonts w:ascii="Arial" w:hAnsi="Arial" w:cs="Arial"/>
          <w:sz w:val="16"/>
          <w:szCs w:val="16"/>
        </w:rPr>
        <w:t>1.</w:t>
      </w:r>
      <w:r w:rsidRPr="00584810">
        <w:rPr>
          <w:rFonts w:ascii="Arial" w:hAnsi="Arial" w:cs="Arial"/>
          <w:sz w:val="16"/>
          <w:szCs w:val="16"/>
        </w:rPr>
        <w:t>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584810" w:rsidRPr="00584810" w:rsidRDefault="00584810" w:rsidP="00584810">
      <w:pPr>
        <w:spacing w:line="276" w:lineRule="auto"/>
        <w:ind w:left="567"/>
        <w:jc w:val="both"/>
        <w:rPr>
          <w:rFonts w:ascii="Arial" w:hAnsi="Arial" w:cs="Arial"/>
          <w:sz w:val="16"/>
          <w:szCs w:val="16"/>
        </w:rPr>
      </w:pPr>
    </w:p>
    <w:p w:rsidR="00584810" w:rsidRPr="00584810" w:rsidRDefault="00584810" w:rsidP="00584810">
      <w:pPr>
        <w:tabs>
          <w:tab w:val="left" w:pos="1134"/>
          <w:tab w:val="left" w:pos="1418"/>
        </w:tabs>
        <w:spacing w:line="276" w:lineRule="auto"/>
        <w:jc w:val="both"/>
        <w:rPr>
          <w:rFonts w:ascii="Arial" w:hAnsi="Arial" w:cs="Arial"/>
          <w:sz w:val="16"/>
          <w:szCs w:val="16"/>
        </w:rPr>
      </w:pPr>
      <w:r>
        <w:rPr>
          <w:rFonts w:ascii="Arial" w:hAnsi="Arial" w:cs="Arial"/>
          <w:sz w:val="16"/>
          <w:szCs w:val="16"/>
        </w:rPr>
        <w:t>9.5</w:t>
      </w:r>
      <w:r w:rsidRPr="00584810">
        <w:rPr>
          <w:rFonts w:ascii="Arial" w:hAnsi="Arial" w:cs="Arial"/>
          <w:sz w:val="16"/>
          <w:szCs w:val="16"/>
        </w:rPr>
        <w:t>.</w:t>
      </w:r>
      <w:r>
        <w:rPr>
          <w:rFonts w:ascii="Arial" w:hAnsi="Arial" w:cs="Arial"/>
          <w:sz w:val="16"/>
          <w:szCs w:val="16"/>
        </w:rPr>
        <w:t xml:space="preserve">1.2.1. </w:t>
      </w:r>
      <w:r w:rsidRPr="00584810">
        <w:rPr>
          <w:rFonts w:ascii="Arial" w:hAnsi="Arial" w:cs="Arial"/>
          <w:sz w:val="16"/>
          <w:szCs w:val="16"/>
        </w:rPr>
        <w:t>A multa moratória será aplicada a partir do 1º dia útil da inadimplência, contado da data definida para o regular cumprimento da obrigação;</w:t>
      </w:r>
    </w:p>
    <w:p w:rsidR="00584810" w:rsidRPr="00584810" w:rsidRDefault="00584810" w:rsidP="00584810">
      <w:pPr>
        <w:tabs>
          <w:tab w:val="left" w:pos="1134"/>
          <w:tab w:val="left" w:pos="1418"/>
        </w:tabs>
        <w:spacing w:line="276" w:lineRule="auto"/>
        <w:ind w:left="851"/>
        <w:jc w:val="both"/>
        <w:rPr>
          <w:rFonts w:ascii="Arial" w:hAnsi="Arial" w:cs="Arial"/>
          <w:sz w:val="16"/>
          <w:szCs w:val="16"/>
        </w:rPr>
      </w:pPr>
    </w:p>
    <w:p w:rsidR="00584810" w:rsidRPr="00584810" w:rsidRDefault="00584810" w:rsidP="00584810">
      <w:pPr>
        <w:spacing w:line="276" w:lineRule="auto"/>
        <w:jc w:val="both"/>
        <w:rPr>
          <w:rFonts w:ascii="Arial" w:hAnsi="Arial" w:cs="Arial"/>
          <w:sz w:val="16"/>
          <w:szCs w:val="16"/>
        </w:rPr>
      </w:pPr>
      <w:r>
        <w:rPr>
          <w:rFonts w:ascii="Arial" w:hAnsi="Arial" w:cs="Arial"/>
          <w:sz w:val="16"/>
          <w:szCs w:val="16"/>
        </w:rPr>
        <w:t>9.5</w:t>
      </w:r>
      <w:r w:rsidRPr="00584810">
        <w:rPr>
          <w:rFonts w:ascii="Arial" w:hAnsi="Arial" w:cs="Arial"/>
          <w:sz w:val="16"/>
          <w:szCs w:val="16"/>
        </w:rPr>
        <w:t>.</w:t>
      </w:r>
      <w:r>
        <w:rPr>
          <w:rFonts w:ascii="Arial" w:hAnsi="Arial" w:cs="Arial"/>
          <w:sz w:val="16"/>
          <w:szCs w:val="16"/>
        </w:rPr>
        <w:t xml:space="preserve">1.3. </w:t>
      </w:r>
      <w:r w:rsidRPr="00584810">
        <w:rPr>
          <w:rFonts w:ascii="Arial" w:hAnsi="Arial" w:cs="Arial"/>
          <w:sz w:val="16"/>
          <w:szCs w:val="16"/>
        </w:rPr>
        <w:t>Multa moratória de 0,5% (cinco décimos por cento) sobre o valor do contrato, por dia de atraso na assinatura do instrumento contratual ou no recebimento da Ordem de Fornecimento, observado o limite de 10 (dez) dias corridos, após o qual será caracterizada a inexecução total do contrato;</w:t>
      </w:r>
    </w:p>
    <w:p w:rsidR="00584810" w:rsidRPr="00584810" w:rsidRDefault="00584810" w:rsidP="00584810">
      <w:pPr>
        <w:spacing w:line="276" w:lineRule="auto"/>
        <w:jc w:val="both"/>
        <w:rPr>
          <w:rFonts w:ascii="Arial" w:hAnsi="Arial" w:cs="Arial"/>
          <w:sz w:val="16"/>
          <w:szCs w:val="16"/>
        </w:rPr>
      </w:pPr>
    </w:p>
    <w:p w:rsidR="00584810" w:rsidRPr="00584810" w:rsidRDefault="00584810" w:rsidP="00584810">
      <w:pPr>
        <w:spacing w:line="276" w:lineRule="auto"/>
        <w:jc w:val="both"/>
        <w:rPr>
          <w:rFonts w:ascii="Arial" w:hAnsi="Arial" w:cs="Arial"/>
          <w:sz w:val="16"/>
          <w:szCs w:val="16"/>
        </w:rPr>
      </w:pPr>
      <w:r>
        <w:rPr>
          <w:rFonts w:ascii="Arial" w:hAnsi="Arial" w:cs="Arial"/>
          <w:sz w:val="16"/>
          <w:szCs w:val="16"/>
        </w:rPr>
        <w:t>9.5</w:t>
      </w:r>
      <w:r w:rsidRPr="00584810">
        <w:rPr>
          <w:rFonts w:ascii="Arial" w:hAnsi="Arial" w:cs="Arial"/>
          <w:sz w:val="16"/>
          <w:szCs w:val="16"/>
        </w:rPr>
        <w:t>.</w:t>
      </w:r>
      <w:r>
        <w:rPr>
          <w:rFonts w:ascii="Arial" w:hAnsi="Arial" w:cs="Arial"/>
          <w:sz w:val="16"/>
          <w:szCs w:val="16"/>
        </w:rPr>
        <w:t>1.4</w:t>
      </w:r>
      <w:r w:rsidRPr="00584810">
        <w:rPr>
          <w:rFonts w:ascii="Arial" w:hAnsi="Arial" w:cs="Arial"/>
          <w:sz w:val="16"/>
          <w:szCs w:val="16"/>
        </w:rPr>
        <w:t>. Multa de 10% (dez por cento) sobre o valor do contrato, pela recusa injustificada em assinar o contrato, em aceitar ou retirar o instrumento equivalente ou em receber a Ordem de Fornecimento, caso em que será caracterizada a inexecução total do contrato;</w:t>
      </w:r>
    </w:p>
    <w:p w:rsidR="00584810" w:rsidRPr="00584810" w:rsidRDefault="00584810" w:rsidP="00584810">
      <w:pPr>
        <w:spacing w:line="276" w:lineRule="auto"/>
        <w:ind w:left="567"/>
        <w:jc w:val="both"/>
        <w:rPr>
          <w:rFonts w:ascii="Arial" w:hAnsi="Arial" w:cs="Arial"/>
          <w:sz w:val="16"/>
          <w:szCs w:val="16"/>
        </w:rPr>
      </w:pPr>
    </w:p>
    <w:p w:rsidR="00584810" w:rsidRPr="00584810" w:rsidRDefault="00584810" w:rsidP="00584810">
      <w:pPr>
        <w:spacing w:line="276" w:lineRule="auto"/>
        <w:jc w:val="both"/>
        <w:rPr>
          <w:rFonts w:ascii="Arial" w:hAnsi="Arial" w:cs="Arial"/>
          <w:sz w:val="16"/>
          <w:szCs w:val="16"/>
        </w:rPr>
      </w:pPr>
      <w:r>
        <w:rPr>
          <w:rFonts w:ascii="Arial" w:hAnsi="Arial" w:cs="Arial"/>
          <w:sz w:val="16"/>
          <w:szCs w:val="16"/>
        </w:rPr>
        <w:t>9.5</w:t>
      </w:r>
      <w:r w:rsidRPr="00584810">
        <w:rPr>
          <w:rFonts w:ascii="Arial" w:hAnsi="Arial" w:cs="Arial"/>
          <w:sz w:val="16"/>
          <w:szCs w:val="16"/>
        </w:rPr>
        <w:t>.</w:t>
      </w:r>
      <w:r>
        <w:rPr>
          <w:rFonts w:ascii="Arial" w:hAnsi="Arial" w:cs="Arial"/>
          <w:sz w:val="16"/>
          <w:szCs w:val="16"/>
        </w:rPr>
        <w:t xml:space="preserve">1.5. </w:t>
      </w:r>
      <w:r w:rsidRPr="00584810">
        <w:rPr>
          <w:rFonts w:ascii="Arial" w:hAnsi="Arial" w:cs="Arial"/>
          <w:sz w:val="16"/>
          <w:szCs w:val="16"/>
        </w:rPr>
        <w:t>Multa de 10% (dez por cento) sobre o valor do produto não entregue, no caso de inexecução parcial, sem embargo de indenização dos prejuízos porventura causados ao DER-RO pela execução parcial do contrato;</w:t>
      </w:r>
    </w:p>
    <w:p w:rsidR="00584810" w:rsidRPr="00584810" w:rsidRDefault="00584810" w:rsidP="00584810">
      <w:pPr>
        <w:spacing w:line="276" w:lineRule="auto"/>
        <w:ind w:left="567"/>
        <w:jc w:val="both"/>
        <w:rPr>
          <w:rFonts w:ascii="Arial" w:hAnsi="Arial" w:cs="Arial"/>
          <w:sz w:val="16"/>
          <w:szCs w:val="16"/>
        </w:rPr>
      </w:pPr>
    </w:p>
    <w:p w:rsidR="00584810" w:rsidRPr="00584810" w:rsidRDefault="002E0E6F" w:rsidP="00584810">
      <w:pPr>
        <w:spacing w:line="276" w:lineRule="auto"/>
        <w:jc w:val="both"/>
        <w:rPr>
          <w:rFonts w:ascii="Arial" w:hAnsi="Arial" w:cs="Arial"/>
          <w:sz w:val="16"/>
          <w:szCs w:val="16"/>
        </w:rPr>
      </w:pPr>
      <w:r>
        <w:rPr>
          <w:rFonts w:ascii="Arial" w:hAnsi="Arial" w:cs="Arial"/>
          <w:sz w:val="16"/>
          <w:szCs w:val="16"/>
        </w:rPr>
        <w:t>9.5</w:t>
      </w:r>
      <w:r w:rsidRPr="00584810">
        <w:rPr>
          <w:rFonts w:ascii="Arial" w:hAnsi="Arial" w:cs="Arial"/>
          <w:sz w:val="16"/>
          <w:szCs w:val="16"/>
        </w:rPr>
        <w:t>.</w:t>
      </w:r>
      <w:r>
        <w:rPr>
          <w:rFonts w:ascii="Arial" w:hAnsi="Arial" w:cs="Arial"/>
          <w:sz w:val="16"/>
          <w:szCs w:val="16"/>
        </w:rPr>
        <w:t>1.6.</w:t>
      </w:r>
      <w:r w:rsidR="00584810">
        <w:rPr>
          <w:rFonts w:ascii="Arial" w:hAnsi="Arial" w:cs="Arial"/>
          <w:sz w:val="16"/>
          <w:szCs w:val="16"/>
        </w:rPr>
        <w:t xml:space="preserve"> </w:t>
      </w:r>
      <w:r w:rsidR="00584810" w:rsidRPr="00584810">
        <w:rPr>
          <w:rFonts w:ascii="Arial" w:hAnsi="Arial" w:cs="Arial"/>
          <w:sz w:val="16"/>
          <w:szCs w:val="16"/>
        </w:rPr>
        <w:t xml:space="preserve"> Multa de 10% (dez por cento) sobre o valor total do contrato, no caso de sua inexecução total, sem embargo de indenização dos prejuízos porventura causados ao DER-RO;</w:t>
      </w:r>
    </w:p>
    <w:p w:rsidR="00584810" w:rsidRPr="00584810" w:rsidRDefault="00584810" w:rsidP="00584810">
      <w:pPr>
        <w:spacing w:line="276" w:lineRule="auto"/>
        <w:ind w:left="567"/>
        <w:jc w:val="both"/>
        <w:rPr>
          <w:rFonts w:ascii="Arial" w:hAnsi="Arial" w:cs="Arial"/>
          <w:sz w:val="16"/>
          <w:szCs w:val="16"/>
        </w:rPr>
      </w:pPr>
    </w:p>
    <w:p w:rsidR="00584810" w:rsidRPr="00584810" w:rsidRDefault="002E0E6F" w:rsidP="00584810">
      <w:pPr>
        <w:spacing w:line="276" w:lineRule="auto"/>
        <w:jc w:val="both"/>
        <w:rPr>
          <w:rFonts w:ascii="Arial" w:hAnsi="Arial" w:cs="Arial"/>
          <w:sz w:val="16"/>
          <w:szCs w:val="16"/>
        </w:rPr>
      </w:pPr>
      <w:r>
        <w:rPr>
          <w:rFonts w:ascii="Arial" w:hAnsi="Arial" w:cs="Arial"/>
          <w:sz w:val="16"/>
          <w:szCs w:val="16"/>
        </w:rPr>
        <w:t>9.5</w:t>
      </w:r>
      <w:r w:rsidRPr="00584810">
        <w:rPr>
          <w:rFonts w:ascii="Arial" w:hAnsi="Arial" w:cs="Arial"/>
          <w:sz w:val="16"/>
          <w:szCs w:val="16"/>
        </w:rPr>
        <w:t>.</w:t>
      </w:r>
      <w:r>
        <w:rPr>
          <w:rFonts w:ascii="Arial" w:hAnsi="Arial" w:cs="Arial"/>
          <w:sz w:val="16"/>
          <w:szCs w:val="16"/>
        </w:rPr>
        <w:t xml:space="preserve">1.7. </w:t>
      </w:r>
      <w:r w:rsidR="00584810" w:rsidRPr="00584810">
        <w:rPr>
          <w:rFonts w:ascii="Arial" w:hAnsi="Arial" w:cs="Arial"/>
          <w:sz w:val="16"/>
          <w:szCs w:val="16"/>
        </w:rPr>
        <w:t xml:space="preserve">Multa de 10% (dez por cento) sobre o valor do produto não entregue, pela recusa injustificada na substituição de material defeituoso no prazo estabelecido neste Termo de Referência; </w:t>
      </w:r>
    </w:p>
    <w:p w:rsidR="00584810" w:rsidRPr="00584810" w:rsidRDefault="00584810" w:rsidP="00584810">
      <w:pPr>
        <w:spacing w:line="276" w:lineRule="auto"/>
        <w:ind w:left="567"/>
        <w:jc w:val="both"/>
        <w:rPr>
          <w:rFonts w:ascii="Arial" w:hAnsi="Arial" w:cs="Arial"/>
          <w:sz w:val="16"/>
          <w:szCs w:val="16"/>
        </w:rPr>
      </w:pPr>
    </w:p>
    <w:p w:rsidR="00584810" w:rsidRPr="00584810" w:rsidRDefault="002E0E6F" w:rsidP="00584810">
      <w:pPr>
        <w:spacing w:line="276" w:lineRule="auto"/>
        <w:jc w:val="both"/>
        <w:rPr>
          <w:rFonts w:ascii="Arial" w:hAnsi="Arial" w:cs="Arial"/>
          <w:sz w:val="16"/>
          <w:szCs w:val="16"/>
        </w:rPr>
      </w:pPr>
      <w:r>
        <w:rPr>
          <w:rFonts w:ascii="Arial" w:hAnsi="Arial" w:cs="Arial"/>
          <w:sz w:val="16"/>
          <w:szCs w:val="16"/>
        </w:rPr>
        <w:t>9.5</w:t>
      </w:r>
      <w:r w:rsidRPr="00584810">
        <w:rPr>
          <w:rFonts w:ascii="Arial" w:hAnsi="Arial" w:cs="Arial"/>
          <w:sz w:val="16"/>
          <w:szCs w:val="16"/>
        </w:rPr>
        <w:t>.</w:t>
      </w:r>
      <w:r>
        <w:rPr>
          <w:rFonts w:ascii="Arial" w:hAnsi="Arial" w:cs="Arial"/>
          <w:sz w:val="16"/>
          <w:szCs w:val="16"/>
        </w:rPr>
        <w:t xml:space="preserve">1.8. </w:t>
      </w:r>
      <w:r w:rsidR="00584810" w:rsidRPr="00584810">
        <w:rPr>
          <w:rFonts w:ascii="Arial" w:hAnsi="Arial" w:cs="Arial"/>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584810" w:rsidRPr="00584810" w:rsidRDefault="00584810" w:rsidP="00584810">
      <w:pPr>
        <w:spacing w:line="276" w:lineRule="auto"/>
        <w:ind w:left="567"/>
        <w:jc w:val="both"/>
        <w:rPr>
          <w:rFonts w:ascii="Arial" w:hAnsi="Arial" w:cs="Arial"/>
          <w:sz w:val="16"/>
          <w:szCs w:val="16"/>
        </w:rPr>
      </w:pPr>
    </w:p>
    <w:p w:rsidR="00584810" w:rsidRPr="00584810" w:rsidRDefault="002E0E6F" w:rsidP="00584810">
      <w:pPr>
        <w:spacing w:line="276" w:lineRule="auto"/>
        <w:jc w:val="both"/>
        <w:rPr>
          <w:rFonts w:ascii="Arial" w:hAnsi="Arial" w:cs="Arial"/>
          <w:sz w:val="16"/>
          <w:szCs w:val="16"/>
        </w:rPr>
      </w:pPr>
      <w:r>
        <w:rPr>
          <w:rFonts w:ascii="Arial" w:hAnsi="Arial" w:cs="Arial"/>
          <w:sz w:val="16"/>
          <w:szCs w:val="16"/>
        </w:rPr>
        <w:t xml:space="preserve">9.5.2. </w:t>
      </w:r>
      <w:r w:rsidR="00584810" w:rsidRPr="00584810">
        <w:rPr>
          <w:rFonts w:ascii="Arial" w:hAnsi="Arial" w:cs="Arial"/>
          <w:sz w:val="16"/>
          <w:szCs w:val="16"/>
        </w:rPr>
        <w:t>As multas moratórias poderão ser aplicadas isoladas ou em conjunto com as multas compensatórias, conforme o caso.</w:t>
      </w:r>
    </w:p>
    <w:p w:rsidR="00584810" w:rsidRPr="00584810" w:rsidRDefault="00584810" w:rsidP="00584810">
      <w:pPr>
        <w:spacing w:line="276" w:lineRule="auto"/>
        <w:jc w:val="both"/>
        <w:rPr>
          <w:rFonts w:ascii="Arial" w:hAnsi="Arial" w:cs="Arial"/>
          <w:sz w:val="16"/>
          <w:szCs w:val="16"/>
        </w:rPr>
      </w:pPr>
    </w:p>
    <w:p w:rsidR="00584810" w:rsidRDefault="008D6B8A" w:rsidP="00584810">
      <w:pPr>
        <w:spacing w:line="276" w:lineRule="auto"/>
        <w:jc w:val="both"/>
        <w:rPr>
          <w:rFonts w:ascii="Arial" w:hAnsi="Arial" w:cs="Arial"/>
          <w:sz w:val="16"/>
          <w:szCs w:val="16"/>
        </w:rPr>
      </w:pPr>
      <w:r>
        <w:rPr>
          <w:rFonts w:ascii="Arial" w:hAnsi="Arial" w:cs="Arial"/>
          <w:sz w:val="16"/>
          <w:szCs w:val="16"/>
        </w:rPr>
        <w:t>9.5.3</w:t>
      </w:r>
      <w:r w:rsidR="00584810" w:rsidRPr="00584810">
        <w:rPr>
          <w:rFonts w:ascii="Arial" w:hAnsi="Arial" w:cs="Arial"/>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w:t>
      </w:r>
      <w:r w:rsidR="00584810" w:rsidRPr="00584810">
        <w:rPr>
          <w:rFonts w:ascii="Arial" w:hAnsi="Arial" w:cs="Arial"/>
          <w:sz w:val="16"/>
          <w:szCs w:val="16"/>
        </w:rPr>
        <w:lastRenderedPageBreak/>
        <w:t>de sua intimação, para efetuar o pagamento. Após esse prazo, não sendo efetuado o pagamento, os dados da Contratada serão encaminhados ao órgão competente para inscrição em dívida ativa.</w:t>
      </w:r>
    </w:p>
    <w:p w:rsidR="008D6B8A" w:rsidRPr="00584810" w:rsidRDefault="008D6B8A" w:rsidP="00584810">
      <w:pPr>
        <w:spacing w:line="276" w:lineRule="auto"/>
        <w:jc w:val="both"/>
        <w:rPr>
          <w:rFonts w:ascii="Arial" w:hAnsi="Arial" w:cs="Arial"/>
          <w:sz w:val="16"/>
          <w:szCs w:val="16"/>
        </w:rPr>
      </w:pPr>
    </w:p>
    <w:p w:rsidR="00584810" w:rsidRPr="00584810" w:rsidRDefault="008D6B8A" w:rsidP="00584810">
      <w:pPr>
        <w:spacing w:line="276" w:lineRule="auto"/>
        <w:jc w:val="both"/>
        <w:rPr>
          <w:rFonts w:ascii="Arial" w:hAnsi="Arial" w:cs="Arial"/>
          <w:sz w:val="16"/>
          <w:szCs w:val="16"/>
        </w:rPr>
      </w:pPr>
      <w:r>
        <w:rPr>
          <w:rFonts w:ascii="Arial" w:hAnsi="Arial" w:cs="Arial"/>
          <w:sz w:val="16"/>
          <w:szCs w:val="16"/>
        </w:rPr>
        <w:t xml:space="preserve">9.5.4. </w:t>
      </w:r>
      <w:r w:rsidR="00584810" w:rsidRPr="00584810">
        <w:rPr>
          <w:rFonts w:ascii="Arial" w:hAnsi="Arial" w:cs="Arial"/>
          <w:sz w:val="16"/>
          <w:szCs w:val="16"/>
        </w:rPr>
        <w:t>O contratado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forma inidônea ou cometer fraude fiscal, ficará impedido de licitar e contratar com a Administração Pública e será descredenciado no cadastro de fornecedores, a que se refere o inciso XIV do art. 4º da lei 10.520/2002, pelo prazo de 5 (cinco) anos, sem prejuízo das multas previstas em edital e no contrato e demais comunicações legais;</w:t>
      </w:r>
    </w:p>
    <w:p w:rsidR="00584810" w:rsidRPr="00584810" w:rsidRDefault="00584810" w:rsidP="00584810">
      <w:pPr>
        <w:spacing w:line="276" w:lineRule="auto"/>
        <w:jc w:val="both"/>
        <w:rPr>
          <w:rFonts w:ascii="Arial" w:hAnsi="Arial" w:cs="Arial"/>
          <w:sz w:val="16"/>
          <w:szCs w:val="16"/>
        </w:rPr>
      </w:pPr>
    </w:p>
    <w:p w:rsidR="00584810" w:rsidRPr="00584810" w:rsidRDefault="008D6B8A" w:rsidP="00584810">
      <w:pPr>
        <w:spacing w:line="276" w:lineRule="auto"/>
        <w:jc w:val="both"/>
        <w:rPr>
          <w:rFonts w:ascii="Arial" w:hAnsi="Arial" w:cs="Arial"/>
          <w:sz w:val="16"/>
          <w:szCs w:val="16"/>
        </w:rPr>
      </w:pPr>
      <w:r>
        <w:rPr>
          <w:rFonts w:ascii="Arial" w:hAnsi="Arial" w:cs="Arial"/>
          <w:sz w:val="16"/>
          <w:szCs w:val="16"/>
        </w:rPr>
        <w:t xml:space="preserve">9.5.5. </w:t>
      </w:r>
      <w:r w:rsidR="00584810" w:rsidRPr="00584810">
        <w:rPr>
          <w:rFonts w:ascii="Arial" w:hAnsi="Arial" w:cs="Arial"/>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comunicações legais.</w:t>
      </w:r>
    </w:p>
    <w:p w:rsidR="00584810" w:rsidRPr="00584810" w:rsidRDefault="00584810" w:rsidP="00584810">
      <w:pPr>
        <w:spacing w:line="276" w:lineRule="auto"/>
        <w:jc w:val="both"/>
        <w:rPr>
          <w:rFonts w:ascii="Arial" w:hAnsi="Arial" w:cs="Arial"/>
          <w:sz w:val="16"/>
          <w:szCs w:val="16"/>
        </w:rPr>
      </w:pPr>
    </w:p>
    <w:p w:rsidR="00584810" w:rsidRPr="00584810" w:rsidRDefault="008D6B8A" w:rsidP="00584810">
      <w:pPr>
        <w:spacing w:line="276" w:lineRule="auto"/>
        <w:jc w:val="both"/>
        <w:rPr>
          <w:rFonts w:ascii="Arial" w:hAnsi="Arial" w:cs="Arial"/>
          <w:sz w:val="16"/>
          <w:szCs w:val="16"/>
        </w:rPr>
      </w:pPr>
      <w:r>
        <w:rPr>
          <w:rFonts w:ascii="Arial" w:hAnsi="Arial" w:cs="Arial"/>
          <w:sz w:val="16"/>
          <w:szCs w:val="16"/>
        </w:rPr>
        <w:t>9.5.6</w:t>
      </w:r>
      <w:bookmarkStart w:id="1" w:name="_GoBack"/>
      <w:bookmarkEnd w:id="1"/>
      <w:r w:rsidR="00584810" w:rsidRPr="00584810">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584810" w:rsidRPr="00E5512C" w:rsidRDefault="00584810" w:rsidP="00AD2BAA">
      <w:pPr>
        <w:pStyle w:val="Corpodetexto"/>
        <w:spacing w:before="1" w:line="276" w:lineRule="auto"/>
        <w:ind w:right="832"/>
        <w:rPr>
          <w:rFonts w:ascii="Arial" w:hAnsi="Arial" w:cs="Arial"/>
          <w:sz w:val="16"/>
          <w:szCs w:val="16"/>
        </w:rPr>
      </w:pPr>
    </w:p>
    <w:p w:rsidR="00286D20" w:rsidRDefault="00286D20" w:rsidP="00286D20">
      <w:pPr>
        <w:pStyle w:val="PargrafodaLista1"/>
        <w:ind w:left="0"/>
        <w:jc w:val="both"/>
        <w:rPr>
          <w:rFonts w:ascii="Arial" w:eastAsia="Times New Roman" w:hAnsi="Arial" w:cs="Arial"/>
          <w:b/>
          <w:kern w:val="0"/>
          <w:sz w:val="16"/>
          <w:szCs w:val="16"/>
          <w:lang w:eastAsia="pt-BR" w:bidi="ar-SA"/>
        </w:rPr>
      </w:pPr>
    </w:p>
    <w:p w:rsidR="009D2314" w:rsidRPr="00C62EAD" w:rsidRDefault="00155CDC" w:rsidP="00286D20">
      <w:pPr>
        <w:pStyle w:val="PargrafodaLista1"/>
        <w:ind w:left="0"/>
        <w:jc w:val="both"/>
        <w:rPr>
          <w:rFonts w:ascii="Arial" w:eastAsia="Times New Roman" w:hAnsi="Arial" w:cs="Arial"/>
          <w:b/>
          <w:kern w:val="0"/>
          <w:sz w:val="16"/>
          <w:szCs w:val="16"/>
          <w:lang w:eastAsia="pt-BR" w:bidi="ar-SA"/>
        </w:rPr>
      </w:pPr>
      <w:r w:rsidRPr="00C62EAD">
        <w:rPr>
          <w:rFonts w:ascii="Arial" w:eastAsia="Times New Roman" w:hAnsi="Arial" w:cs="Arial"/>
          <w:b/>
          <w:kern w:val="0"/>
          <w:sz w:val="16"/>
          <w:szCs w:val="16"/>
          <w:lang w:eastAsia="pt-BR" w:bidi="ar-SA"/>
        </w:rPr>
        <w:t xml:space="preserve">10. </w:t>
      </w:r>
      <w:r w:rsidR="009D2314" w:rsidRPr="00C62EAD">
        <w:rPr>
          <w:rFonts w:ascii="Arial" w:eastAsia="Times New Roman" w:hAnsi="Arial" w:cs="Arial"/>
          <w:b/>
          <w:kern w:val="0"/>
          <w:sz w:val="16"/>
          <w:szCs w:val="16"/>
          <w:lang w:eastAsia="pt-BR" w:bidi="ar-SA"/>
        </w:rPr>
        <w:t xml:space="preserve"> </w:t>
      </w:r>
      <w:r w:rsidR="00A41308" w:rsidRPr="00C62EAD">
        <w:rPr>
          <w:rFonts w:ascii="Arial" w:eastAsia="Times New Roman" w:hAnsi="Arial" w:cs="Arial"/>
          <w:b/>
          <w:kern w:val="0"/>
          <w:sz w:val="16"/>
          <w:szCs w:val="16"/>
          <w:lang w:eastAsia="pt-BR" w:bidi="ar-SA"/>
        </w:rPr>
        <w:t xml:space="preserve">DA </w:t>
      </w:r>
      <w:r w:rsidR="009D2314" w:rsidRPr="00C62EAD">
        <w:rPr>
          <w:rFonts w:ascii="Arial" w:eastAsia="Times New Roman" w:hAnsi="Arial" w:cs="Arial"/>
          <w:b/>
          <w:kern w:val="0"/>
          <w:sz w:val="16"/>
          <w:szCs w:val="16"/>
          <w:lang w:eastAsia="pt-BR" w:bidi="ar-SA"/>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C62EAD" w:rsidRPr="00155CDC" w:rsidRDefault="00C62EAD" w:rsidP="00155CDC">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155CDC">
        <w:rPr>
          <w:rFonts w:ascii="Arial" w:hAnsi="Arial" w:cs="Arial"/>
          <w:b/>
          <w:sz w:val="16"/>
          <w:szCs w:val="16"/>
        </w:rPr>
        <w:t xml:space="preserve">. </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r>
        <w:rPr>
          <w:rFonts w:ascii="Arial" w:hAnsi="Arial" w:cs="Arial"/>
          <w:sz w:val="16"/>
          <w:szCs w:val="16"/>
        </w:rPr>
        <w:t>11.5.1.L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0E39B9">
        <w:rPr>
          <w:rFonts w:ascii="Arial" w:hAnsi="Arial" w:cs="Arial"/>
          <w:bCs/>
          <w:sz w:val="16"/>
          <w:szCs w:val="16"/>
        </w:rPr>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lastRenderedPageBreak/>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0E39B9" w:rsidRPr="00E759E2">
        <w:rPr>
          <w:rFonts w:ascii="Arial" w:hAnsi="Arial" w:cs="Arial"/>
          <w:sz w:val="16"/>
          <w:szCs w:val="16"/>
        </w:rPr>
        <w:t>Departamento de Estradas de Rodagem, Infraestrutura 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155CDC">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963A95">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Fazem parte integrante desta Ata, para todos os efeitos legais: o Edital de Licitação e seus anexos, bem como, o ANEXO </w:t>
      </w:r>
      <w:r w:rsidR="00804D58">
        <w:rPr>
          <w:rFonts w:ascii="Arial" w:hAnsi="Arial" w:cs="Arial"/>
          <w:color w:val="000000"/>
          <w:sz w:val="16"/>
          <w:szCs w:val="16"/>
        </w:rPr>
        <w:t>I e II</w:t>
      </w:r>
      <w:r w:rsidR="009D2314" w:rsidRPr="009A54D1">
        <w:rPr>
          <w:rFonts w:ascii="Arial" w:hAnsi="Arial" w:cs="Arial"/>
          <w:color w:val="000000"/>
          <w:sz w:val="16"/>
          <w:szCs w:val="16"/>
        </w:rPr>
        <w:t xml:space="preserve">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AE6CA3" w:rsidRPr="009A54D1" w:rsidRDefault="00AE6CA3" w:rsidP="00AE6CA3">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AE6CA3" w:rsidRPr="004A2479" w:rsidRDefault="00AE6CA3" w:rsidP="00AE6CA3">
      <w:pPr>
        <w:ind w:right="47"/>
        <w:rPr>
          <w:rFonts w:ascii="Arial" w:hAnsi="Arial" w:cs="Arial"/>
          <w:bCs/>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t xml:space="preserve">      </w:t>
      </w:r>
      <w:r w:rsidRPr="004A2479">
        <w:rPr>
          <w:rFonts w:ascii="Arial" w:hAnsi="Arial" w:cs="Arial"/>
          <w:bCs/>
          <w:sz w:val="16"/>
          <w:szCs w:val="16"/>
        </w:rPr>
        <w:t>Gerente de Sistema de Registro de Preços</w:t>
      </w:r>
    </w:p>
    <w:p w:rsidR="00571E31" w:rsidRDefault="00571E31" w:rsidP="005E1530">
      <w:pPr>
        <w:ind w:right="47"/>
        <w:rPr>
          <w:rFonts w:ascii="Arial" w:hAnsi="Arial" w:cs="Arial"/>
          <w:bCs/>
          <w:color w:val="000000"/>
          <w:sz w:val="16"/>
          <w:szCs w:val="16"/>
        </w:rPr>
      </w:pPr>
    </w:p>
    <w:p w:rsidR="00571E31" w:rsidRDefault="00571E31" w:rsidP="005E1530">
      <w:pPr>
        <w:ind w:right="47"/>
        <w:rPr>
          <w:rFonts w:ascii="Arial" w:hAnsi="Arial" w:cs="Arial"/>
          <w:bCs/>
          <w:color w:val="000000"/>
          <w:sz w:val="16"/>
          <w:szCs w:val="16"/>
        </w:rPr>
      </w:pPr>
    </w:p>
    <w:p w:rsidR="00571E31" w:rsidRPr="009A54D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571E3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571E31" w:rsidRPr="009A54D1" w:rsidRDefault="00571E31" w:rsidP="005E1530">
      <w:pPr>
        <w:ind w:right="47"/>
        <w:rPr>
          <w:rFonts w:ascii="Arial" w:hAnsi="Arial" w:cs="Arial"/>
          <w:bCs/>
          <w:color w:val="000000"/>
          <w:sz w:val="16"/>
          <w:szCs w:val="16"/>
        </w:rPr>
      </w:pPr>
    </w:p>
    <w:p w:rsidR="00627D90" w:rsidRDefault="00627D90" w:rsidP="00526790">
      <w:pPr>
        <w:ind w:right="47"/>
        <w:jc w:val="both"/>
        <w:rPr>
          <w:rFonts w:ascii="Arial" w:hAnsi="Arial" w:cs="Arial"/>
          <w:b/>
          <w:bCs/>
          <w:color w:val="000000"/>
          <w:sz w:val="16"/>
          <w:szCs w:val="16"/>
        </w:rPr>
      </w:pPr>
    </w:p>
    <w:p w:rsidR="000E39B9" w:rsidRDefault="000E39B9" w:rsidP="00526790">
      <w:pPr>
        <w:ind w:right="47"/>
        <w:jc w:val="both"/>
        <w:rPr>
          <w:rFonts w:ascii="Arial" w:hAnsi="Arial" w:cs="Arial"/>
          <w:b/>
          <w:bCs/>
          <w:color w:val="000000"/>
          <w:sz w:val="10"/>
          <w:szCs w:val="10"/>
        </w:rPr>
      </w:pPr>
    </w:p>
    <w:p w:rsidR="00C50BF7" w:rsidRDefault="00F54F2B"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DA06C9">
        <w:rPr>
          <w:rFonts w:ascii="Arial" w:hAnsi="Arial" w:cs="Arial"/>
          <w:b/>
          <w:bCs/>
          <w:color w:val="000000"/>
          <w:sz w:val="10"/>
          <w:szCs w:val="10"/>
        </w:rPr>
        <w:t>/SRP</w:t>
      </w: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Pr="005E1530" w:rsidRDefault="00963A95" w:rsidP="00526790">
      <w:pPr>
        <w:ind w:right="47"/>
        <w:jc w:val="both"/>
        <w:rPr>
          <w:rFonts w:ascii="Arial" w:hAnsi="Arial" w:cs="Arial"/>
          <w:b/>
          <w:bCs/>
          <w:color w:val="000000"/>
          <w:sz w:val="10"/>
          <w:szCs w:val="10"/>
        </w:rPr>
      </w:pPr>
    </w:p>
    <w:sectPr w:rsidR="00963A95"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2CE" w:rsidRDefault="001612CE">
      <w:r>
        <w:separator/>
      </w:r>
    </w:p>
  </w:endnote>
  <w:endnote w:type="continuationSeparator" w:id="0">
    <w:p w:rsidR="001612CE" w:rsidRDefault="001612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2CE" w:rsidRDefault="001612CE">
      <w:r>
        <w:separator/>
      </w:r>
    </w:p>
  </w:footnote>
  <w:footnote w:type="continuationSeparator" w:id="0">
    <w:p w:rsidR="001612CE" w:rsidRDefault="001612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2CE" w:rsidRDefault="001612C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E91417"/>
    <w:multiLevelType w:val="hybridMultilevel"/>
    <w:tmpl w:val="154C52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3E80E6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D1F13A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AF02F08"/>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D8479CC"/>
    <w:multiLevelType w:val="hybridMultilevel"/>
    <w:tmpl w:val="9DCC399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21F2AE8"/>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27CB4337"/>
    <w:multiLevelType w:val="hybridMultilevel"/>
    <w:tmpl w:val="D226A1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AEA1DA0"/>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2B674F6D"/>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34F01DF9"/>
    <w:multiLevelType w:val="hybridMultilevel"/>
    <w:tmpl w:val="E9FE31C2"/>
    <w:lvl w:ilvl="0" w:tplc="5316D810">
      <w:start w:val="2"/>
      <w:numFmt w:val="upperRoman"/>
      <w:lvlText w:val="%1"/>
      <w:lvlJc w:val="left"/>
      <w:pPr>
        <w:ind w:left="240" w:hanging="147"/>
      </w:pPr>
      <w:rPr>
        <w:rFonts w:ascii="Arial" w:eastAsia="Times New Roman" w:hAnsi="Arial" w:cs="Arial" w:hint="default"/>
        <w:w w:val="100"/>
        <w:sz w:val="21"/>
        <w:szCs w:val="21"/>
      </w:rPr>
    </w:lvl>
    <w:lvl w:ilvl="1" w:tplc="3C5262F4">
      <w:numFmt w:val="bullet"/>
      <w:lvlText w:val="•"/>
      <w:lvlJc w:val="left"/>
      <w:pPr>
        <w:ind w:left="1324" w:hanging="147"/>
      </w:pPr>
      <w:rPr>
        <w:rFonts w:hint="default"/>
      </w:rPr>
    </w:lvl>
    <w:lvl w:ilvl="2" w:tplc="CAEC35FA">
      <w:numFmt w:val="bullet"/>
      <w:lvlText w:val="•"/>
      <w:lvlJc w:val="left"/>
      <w:pPr>
        <w:ind w:left="2408" w:hanging="147"/>
      </w:pPr>
      <w:rPr>
        <w:rFonts w:hint="default"/>
      </w:rPr>
    </w:lvl>
    <w:lvl w:ilvl="3" w:tplc="178CC5DE">
      <w:numFmt w:val="bullet"/>
      <w:lvlText w:val="•"/>
      <w:lvlJc w:val="left"/>
      <w:pPr>
        <w:ind w:left="3492" w:hanging="147"/>
      </w:pPr>
      <w:rPr>
        <w:rFonts w:hint="default"/>
      </w:rPr>
    </w:lvl>
    <w:lvl w:ilvl="4" w:tplc="71F2AC58">
      <w:numFmt w:val="bullet"/>
      <w:lvlText w:val="•"/>
      <w:lvlJc w:val="left"/>
      <w:pPr>
        <w:ind w:left="4576" w:hanging="147"/>
      </w:pPr>
      <w:rPr>
        <w:rFonts w:hint="default"/>
      </w:rPr>
    </w:lvl>
    <w:lvl w:ilvl="5" w:tplc="2760D702">
      <w:numFmt w:val="bullet"/>
      <w:lvlText w:val="•"/>
      <w:lvlJc w:val="left"/>
      <w:pPr>
        <w:ind w:left="5660" w:hanging="147"/>
      </w:pPr>
      <w:rPr>
        <w:rFonts w:hint="default"/>
      </w:rPr>
    </w:lvl>
    <w:lvl w:ilvl="6" w:tplc="114E25E4">
      <w:numFmt w:val="bullet"/>
      <w:lvlText w:val="•"/>
      <w:lvlJc w:val="left"/>
      <w:pPr>
        <w:ind w:left="6744" w:hanging="147"/>
      </w:pPr>
      <w:rPr>
        <w:rFonts w:hint="default"/>
      </w:rPr>
    </w:lvl>
    <w:lvl w:ilvl="7" w:tplc="02B89362">
      <w:numFmt w:val="bullet"/>
      <w:lvlText w:val="•"/>
      <w:lvlJc w:val="left"/>
      <w:pPr>
        <w:ind w:left="7828" w:hanging="147"/>
      </w:pPr>
      <w:rPr>
        <w:rFonts w:hint="default"/>
      </w:rPr>
    </w:lvl>
    <w:lvl w:ilvl="8" w:tplc="C1DCCFFA">
      <w:numFmt w:val="bullet"/>
      <w:lvlText w:val="•"/>
      <w:lvlJc w:val="left"/>
      <w:pPr>
        <w:ind w:left="8912" w:hanging="147"/>
      </w:pPr>
      <w:rPr>
        <w:rFonts w:hint="default"/>
      </w:rPr>
    </w:lvl>
  </w:abstractNum>
  <w:abstractNum w:abstractNumId="15">
    <w:nsid w:val="36662E47"/>
    <w:multiLevelType w:val="hybridMultilevel"/>
    <w:tmpl w:val="C4E86BF6"/>
    <w:lvl w:ilvl="0" w:tplc="04160001">
      <w:start w:val="1"/>
      <w:numFmt w:val="bullet"/>
      <w:lvlText w:val=""/>
      <w:lvlJc w:val="left"/>
      <w:pPr>
        <w:ind w:left="738" w:hanging="360"/>
      </w:pPr>
      <w:rPr>
        <w:rFonts w:ascii="Symbol" w:hAnsi="Symbol" w:hint="default"/>
      </w:rPr>
    </w:lvl>
    <w:lvl w:ilvl="1" w:tplc="04160003">
      <w:start w:val="1"/>
      <w:numFmt w:val="bullet"/>
      <w:lvlText w:val="o"/>
      <w:lvlJc w:val="left"/>
      <w:pPr>
        <w:ind w:left="1458" w:hanging="360"/>
      </w:pPr>
      <w:rPr>
        <w:rFonts w:ascii="Courier New" w:hAnsi="Courier New" w:cs="Courier New" w:hint="default"/>
      </w:rPr>
    </w:lvl>
    <w:lvl w:ilvl="2" w:tplc="04160005">
      <w:start w:val="1"/>
      <w:numFmt w:val="bullet"/>
      <w:lvlText w:val=""/>
      <w:lvlJc w:val="left"/>
      <w:pPr>
        <w:ind w:left="2178" w:hanging="360"/>
      </w:pPr>
      <w:rPr>
        <w:rFonts w:ascii="Wingdings" w:hAnsi="Wingdings" w:hint="default"/>
      </w:rPr>
    </w:lvl>
    <w:lvl w:ilvl="3" w:tplc="20D4E9BC">
      <w:numFmt w:val="bullet"/>
      <w:lvlText w:val="•"/>
      <w:lvlJc w:val="left"/>
      <w:pPr>
        <w:ind w:left="2898" w:hanging="360"/>
      </w:pPr>
      <w:rPr>
        <w:rFonts w:ascii="Tahoma" w:eastAsia="Times New Roman" w:hAnsi="Tahoma" w:cs="Tahoma" w:hint="default"/>
      </w:rPr>
    </w:lvl>
    <w:lvl w:ilvl="4" w:tplc="04160003" w:tentative="1">
      <w:start w:val="1"/>
      <w:numFmt w:val="bullet"/>
      <w:lvlText w:val="o"/>
      <w:lvlJc w:val="left"/>
      <w:pPr>
        <w:ind w:left="3618" w:hanging="360"/>
      </w:pPr>
      <w:rPr>
        <w:rFonts w:ascii="Courier New" w:hAnsi="Courier New" w:cs="Courier New" w:hint="default"/>
      </w:rPr>
    </w:lvl>
    <w:lvl w:ilvl="5" w:tplc="04160005" w:tentative="1">
      <w:start w:val="1"/>
      <w:numFmt w:val="bullet"/>
      <w:lvlText w:val=""/>
      <w:lvlJc w:val="left"/>
      <w:pPr>
        <w:ind w:left="4338" w:hanging="360"/>
      </w:pPr>
      <w:rPr>
        <w:rFonts w:ascii="Wingdings" w:hAnsi="Wingdings" w:hint="default"/>
      </w:rPr>
    </w:lvl>
    <w:lvl w:ilvl="6" w:tplc="04160001" w:tentative="1">
      <w:start w:val="1"/>
      <w:numFmt w:val="bullet"/>
      <w:lvlText w:val=""/>
      <w:lvlJc w:val="left"/>
      <w:pPr>
        <w:ind w:left="5058" w:hanging="360"/>
      </w:pPr>
      <w:rPr>
        <w:rFonts w:ascii="Symbol" w:hAnsi="Symbol" w:hint="default"/>
      </w:rPr>
    </w:lvl>
    <w:lvl w:ilvl="7" w:tplc="04160003" w:tentative="1">
      <w:start w:val="1"/>
      <w:numFmt w:val="bullet"/>
      <w:lvlText w:val="o"/>
      <w:lvlJc w:val="left"/>
      <w:pPr>
        <w:ind w:left="5778" w:hanging="360"/>
      </w:pPr>
      <w:rPr>
        <w:rFonts w:ascii="Courier New" w:hAnsi="Courier New" w:cs="Courier New" w:hint="default"/>
      </w:rPr>
    </w:lvl>
    <w:lvl w:ilvl="8" w:tplc="04160005" w:tentative="1">
      <w:start w:val="1"/>
      <w:numFmt w:val="bullet"/>
      <w:lvlText w:val=""/>
      <w:lvlJc w:val="left"/>
      <w:pPr>
        <w:ind w:left="6498" w:hanging="360"/>
      </w:pPr>
      <w:rPr>
        <w:rFonts w:ascii="Wingdings" w:hAnsi="Wingdings" w:hint="default"/>
      </w:rPr>
    </w:lvl>
  </w:abstractNum>
  <w:abstractNum w:abstractNumId="16">
    <w:nsid w:val="37B30437"/>
    <w:multiLevelType w:val="hybridMultilevel"/>
    <w:tmpl w:val="D8A4A88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458E10AF"/>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185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1">
    <w:nsid w:val="4A6A13FE"/>
    <w:multiLevelType w:val="hybridMultilevel"/>
    <w:tmpl w:val="37949A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DEE6CB8"/>
    <w:multiLevelType w:val="hybridMultilevel"/>
    <w:tmpl w:val="38360042"/>
    <w:lvl w:ilvl="0" w:tplc="913AF25A">
      <w:start w:val="1"/>
      <w:numFmt w:val="bullet"/>
      <w:lvlText w:val=""/>
      <w:lvlJc w:val="left"/>
      <w:pPr>
        <w:tabs>
          <w:tab w:val="num" w:pos="720"/>
        </w:tabs>
        <w:ind w:left="720" w:hanging="360"/>
      </w:pPr>
      <w:rPr>
        <w:rFonts w:ascii="Symbol" w:hAnsi="Symbol" w:hint="default"/>
        <w:b/>
        <w:i w:val="0"/>
        <w:color w:val="auto"/>
        <w:sz w:val="24"/>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E571FD7"/>
    <w:multiLevelType w:val="hybridMultilevel"/>
    <w:tmpl w:val="646C157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4">
    <w:nsid w:val="51C52DB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55AA2692"/>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8">
    <w:nsid w:val="5C1679D3"/>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5E360058"/>
    <w:multiLevelType w:val="hybridMultilevel"/>
    <w:tmpl w:val="CF00D4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61775F0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nsid w:val="6ADD715B"/>
    <w:multiLevelType w:val="multilevel"/>
    <w:tmpl w:val="26DC0AD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72626794"/>
    <w:multiLevelType w:val="hybridMultilevel"/>
    <w:tmpl w:val="DCC295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5EC424C"/>
    <w:multiLevelType w:val="hybridMultilevel"/>
    <w:tmpl w:val="BCA6BE4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4">
    <w:nsid w:val="77B079DE"/>
    <w:multiLevelType w:val="multilevel"/>
    <w:tmpl w:val="DC2E8D08"/>
    <w:lvl w:ilvl="0">
      <w:start w:val="10"/>
      <w:numFmt w:val="decimal"/>
      <w:lvlText w:val="%1"/>
      <w:lvlJc w:val="left"/>
      <w:pPr>
        <w:ind w:left="240" w:hanging="321"/>
      </w:pPr>
      <w:rPr>
        <w:rFonts w:hint="default"/>
      </w:rPr>
    </w:lvl>
    <w:lvl w:ilvl="1">
      <w:start w:val="1"/>
      <w:numFmt w:val="decimal"/>
      <w:lvlText w:val="%1.%2"/>
      <w:lvlJc w:val="left"/>
      <w:pPr>
        <w:ind w:left="240" w:hanging="321"/>
        <w:jc w:val="right"/>
      </w:pPr>
      <w:rPr>
        <w:rFonts w:ascii="Arial" w:eastAsia="Times New Roman" w:hAnsi="Arial" w:cs="Arial" w:hint="default"/>
        <w:spacing w:val="-1"/>
        <w:w w:val="100"/>
        <w:sz w:val="21"/>
        <w:szCs w:val="21"/>
      </w:rPr>
    </w:lvl>
    <w:lvl w:ilvl="2">
      <w:numFmt w:val="bullet"/>
      <w:lvlText w:val="•"/>
      <w:lvlJc w:val="left"/>
      <w:pPr>
        <w:ind w:left="2408" w:hanging="321"/>
      </w:pPr>
      <w:rPr>
        <w:rFonts w:hint="default"/>
      </w:rPr>
    </w:lvl>
    <w:lvl w:ilvl="3">
      <w:numFmt w:val="bullet"/>
      <w:lvlText w:val="•"/>
      <w:lvlJc w:val="left"/>
      <w:pPr>
        <w:ind w:left="3492" w:hanging="321"/>
      </w:pPr>
      <w:rPr>
        <w:rFonts w:hint="default"/>
      </w:rPr>
    </w:lvl>
    <w:lvl w:ilvl="4">
      <w:numFmt w:val="bullet"/>
      <w:lvlText w:val="•"/>
      <w:lvlJc w:val="left"/>
      <w:pPr>
        <w:ind w:left="4576" w:hanging="321"/>
      </w:pPr>
      <w:rPr>
        <w:rFonts w:hint="default"/>
      </w:rPr>
    </w:lvl>
    <w:lvl w:ilvl="5">
      <w:numFmt w:val="bullet"/>
      <w:lvlText w:val="•"/>
      <w:lvlJc w:val="left"/>
      <w:pPr>
        <w:ind w:left="5660" w:hanging="321"/>
      </w:pPr>
      <w:rPr>
        <w:rFonts w:hint="default"/>
      </w:rPr>
    </w:lvl>
    <w:lvl w:ilvl="6">
      <w:numFmt w:val="bullet"/>
      <w:lvlText w:val="•"/>
      <w:lvlJc w:val="left"/>
      <w:pPr>
        <w:ind w:left="6744" w:hanging="321"/>
      </w:pPr>
      <w:rPr>
        <w:rFonts w:hint="default"/>
      </w:rPr>
    </w:lvl>
    <w:lvl w:ilvl="7">
      <w:numFmt w:val="bullet"/>
      <w:lvlText w:val="•"/>
      <w:lvlJc w:val="left"/>
      <w:pPr>
        <w:ind w:left="7828" w:hanging="321"/>
      </w:pPr>
      <w:rPr>
        <w:rFonts w:hint="default"/>
      </w:rPr>
    </w:lvl>
    <w:lvl w:ilvl="8">
      <w:numFmt w:val="bullet"/>
      <w:lvlText w:val="•"/>
      <w:lvlJc w:val="left"/>
      <w:pPr>
        <w:ind w:left="8912" w:hanging="321"/>
      </w:pPr>
      <w:rPr>
        <w:rFonts w:hint="default"/>
      </w:rPr>
    </w:lvl>
  </w:abstractNum>
  <w:abstractNum w:abstractNumId="35">
    <w:nsid w:val="78BB796A"/>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5"/>
  </w:num>
  <w:num w:numId="2">
    <w:abstractNumId w:val="18"/>
  </w:num>
  <w:num w:numId="3">
    <w:abstractNumId w:val="7"/>
  </w:num>
  <w:num w:numId="4">
    <w:abstractNumId w:val="6"/>
  </w:num>
  <w:num w:numId="5">
    <w:abstractNumId w:val="17"/>
  </w:num>
  <w:num w:numId="6">
    <w:abstractNumId w:val="27"/>
  </w:num>
  <w:num w:numId="7">
    <w:abstractNumId w:val="8"/>
  </w:num>
  <w:num w:numId="8">
    <w:abstractNumId w:val="22"/>
  </w:num>
  <w:num w:numId="9">
    <w:abstractNumId w:val="3"/>
  </w:num>
  <w:num w:numId="10">
    <w:abstractNumId w:val="11"/>
  </w:num>
  <w:num w:numId="11">
    <w:abstractNumId w:val="15"/>
  </w:num>
  <w:num w:numId="12">
    <w:abstractNumId w:val="31"/>
  </w:num>
  <w:num w:numId="13">
    <w:abstractNumId w:val="29"/>
  </w:num>
  <w:num w:numId="14">
    <w:abstractNumId w:val="26"/>
  </w:num>
  <w:num w:numId="15">
    <w:abstractNumId w:val="35"/>
  </w:num>
  <w:num w:numId="16">
    <w:abstractNumId w:val="19"/>
  </w:num>
  <w:num w:numId="17">
    <w:abstractNumId w:val="28"/>
  </w:num>
  <w:num w:numId="18">
    <w:abstractNumId w:val="4"/>
  </w:num>
  <w:num w:numId="19">
    <w:abstractNumId w:val="13"/>
  </w:num>
  <w:num w:numId="20">
    <w:abstractNumId w:val="30"/>
  </w:num>
  <w:num w:numId="21">
    <w:abstractNumId w:val="32"/>
  </w:num>
  <w:num w:numId="22">
    <w:abstractNumId w:val="10"/>
  </w:num>
  <w:num w:numId="23">
    <w:abstractNumId w:val="5"/>
  </w:num>
  <w:num w:numId="24">
    <w:abstractNumId w:val="12"/>
  </w:num>
  <w:num w:numId="25">
    <w:abstractNumId w:val="24"/>
  </w:num>
  <w:num w:numId="26">
    <w:abstractNumId w:val="33"/>
  </w:num>
  <w:num w:numId="27">
    <w:abstractNumId w:val="16"/>
  </w:num>
  <w:num w:numId="28">
    <w:abstractNumId w:val="23"/>
  </w:num>
  <w:num w:numId="29">
    <w:abstractNumId w:val="9"/>
  </w:num>
  <w:num w:numId="30">
    <w:abstractNumId w:val="21"/>
  </w:num>
  <w:num w:numId="31">
    <w:abstractNumId w:val="20"/>
  </w:num>
  <w:num w:numId="32">
    <w:abstractNumId w:val="34"/>
  </w:num>
  <w:num w:numId="33">
    <w:abstractNumId w:val="14"/>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39B9"/>
    <w:rsid w:val="000E6330"/>
    <w:rsid w:val="000F1CD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5CDC"/>
    <w:rsid w:val="00156C1F"/>
    <w:rsid w:val="00157C08"/>
    <w:rsid w:val="00160C39"/>
    <w:rsid w:val="00160FBE"/>
    <w:rsid w:val="001612C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B55"/>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86D20"/>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0E6F"/>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A69EC"/>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2C85"/>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1E31"/>
    <w:rsid w:val="0057352A"/>
    <w:rsid w:val="00577B89"/>
    <w:rsid w:val="00580D95"/>
    <w:rsid w:val="0058188B"/>
    <w:rsid w:val="00584810"/>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9662A"/>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D15"/>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04D58"/>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BEF"/>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6D2"/>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B8A"/>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A95"/>
    <w:rsid w:val="00963E91"/>
    <w:rsid w:val="009643A4"/>
    <w:rsid w:val="00964A5D"/>
    <w:rsid w:val="009728FB"/>
    <w:rsid w:val="00972BBB"/>
    <w:rsid w:val="00974D28"/>
    <w:rsid w:val="00977B39"/>
    <w:rsid w:val="0098097E"/>
    <w:rsid w:val="00996BFE"/>
    <w:rsid w:val="009A230C"/>
    <w:rsid w:val="009A2361"/>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D5E"/>
    <w:rsid w:val="00A52F4F"/>
    <w:rsid w:val="00A60041"/>
    <w:rsid w:val="00A62201"/>
    <w:rsid w:val="00A62EB5"/>
    <w:rsid w:val="00A63E18"/>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2BAA"/>
    <w:rsid w:val="00AD3BD6"/>
    <w:rsid w:val="00AD47CE"/>
    <w:rsid w:val="00AE1772"/>
    <w:rsid w:val="00AE2687"/>
    <w:rsid w:val="00AE399A"/>
    <w:rsid w:val="00AE6CA3"/>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024B"/>
    <w:rsid w:val="00BE4D18"/>
    <w:rsid w:val="00BF0AC8"/>
    <w:rsid w:val="00BF133C"/>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2EAD"/>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33E2"/>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39CE"/>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00FB"/>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37AA3"/>
    <w:rsid w:val="00E40F89"/>
    <w:rsid w:val="00E4549A"/>
    <w:rsid w:val="00E4621F"/>
    <w:rsid w:val="00E464A7"/>
    <w:rsid w:val="00E522A9"/>
    <w:rsid w:val="00E542CE"/>
    <w:rsid w:val="00E5512C"/>
    <w:rsid w:val="00E55E7F"/>
    <w:rsid w:val="00E60561"/>
    <w:rsid w:val="00E7050B"/>
    <w:rsid w:val="00E717DD"/>
    <w:rsid w:val="00E71CF0"/>
    <w:rsid w:val="00E727D5"/>
    <w:rsid w:val="00E72C3A"/>
    <w:rsid w:val="00E732A9"/>
    <w:rsid w:val="00E746DF"/>
    <w:rsid w:val="00E759E2"/>
    <w:rsid w:val="00E931AF"/>
    <w:rsid w:val="00E93F3F"/>
    <w:rsid w:val="00E94593"/>
    <w:rsid w:val="00EA17EC"/>
    <w:rsid w:val="00EB34F0"/>
    <w:rsid w:val="00EB4B2B"/>
    <w:rsid w:val="00EC12CE"/>
    <w:rsid w:val="00EC31DB"/>
    <w:rsid w:val="00EC3592"/>
    <w:rsid w:val="00EC49F1"/>
    <w:rsid w:val="00EC50DC"/>
    <w:rsid w:val="00EC6A14"/>
    <w:rsid w:val="00ED2E13"/>
    <w:rsid w:val="00ED6824"/>
    <w:rsid w:val="00ED7DD9"/>
    <w:rsid w:val="00EF2B1B"/>
    <w:rsid w:val="00EF2EB2"/>
    <w:rsid w:val="00EF31D4"/>
    <w:rsid w:val="00EF4B37"/>
    <w:rsid w:val="00F03896"/>
    <w:rsid w:val="00F03D5F"/>
    <w:rsid w:val="00F111D9"/>
    <w:rsid w:val="00F16156"/>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54F2B"/>
    <w:rsid w:val="00F61741"/>
    <w:rsid w:val="00F620F2"/>
    <w:rsid w:val="00F62BDA"/>
    <w:rsid w:val="00F67134"/>
    <w:rsid w:val="00F73958"/>
    <w:rsid w:val="00F76326"/>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6"/>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character" w:customStyle="1" w:styleId="shorttext">
    <w:name w:val="short_text"/>
    <w:rsid w:val="00963A95"/>
  </w:style>
  <w:style w:type="character" w:customStyle="1" w:styleId="hps">
    <w:name w:val="hps"/>
    <w:rsid w:val="00963A95"/>
    <w:rPr>
      <w:rFonts w:cs="Times New Roman"/>
    </w:rPr>
  </w:style>
  <w:style w:type="character" w:customStyle="1" w:styleId="s4">
    <w:name w:val="s4"/>
    <w:rsid w:val="00963A95"/>
  </w:style>
  <w:style w:type="character" w:customStyle="1" w:styleId="small">
    <w:name w:val="small"/>
    <w:basedOn w:val="Fontepargpadro"/>
    <w:rsid w:val="00286D20"/>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CF7E7A-8DB3-41A8-B439-2E83B4A07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2921</Words>
  <Characters>16217</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7</cp:revision>
  <cp:lastPrinted>2017-05-12T13:39:00Z</cp:lastPrinted>
  <dcterms:created xsi:type="dcterms:W3CDTF">2017-12-18T16:47:00Z</dcterms:created>
  <dcterms:modified xsi:type="dcterms:W3CDTF">2017-12-19T14:38:00Z</dcterms:modified>
</cp:coreProperties>
</file>