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45920">
        <w:rPr>
          <w:rFonts w:ascii="Arial" w:hAnsi="Arial" w:cs="Arial"/>
          <w:b/>
          <w:sz w:val="16"/>
          <w:szCs w:val="16"/>
        </w:rPr>
        <w:t>270</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E45920">
        <w:rPr>
          <w:rFonts w:ascii="Arial" w:hAnsi="Arial" w:cs="Arial"/>
          <w:b/>
          <w:bCs/>
          <w:sz w:val="16"/>
          <w:szCs w:val="16"/>
        </w:rPr>
        <w:t>373</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E45920">
        <w:rPr>
          <w:rFonts w:ascii="Arial" w:hAnsi="Arial" w:cs="Arial"/>
          <w:b/>
          <w:bCs/>
          <w:sz w:val="16"/>
          <w:szCs w:val="16"/>
        </w:rPr>
        <w:t>01-1712.01437-00/2016</w:t>
      </w:r>
    </w:p>
    <w:p w:rsidR="009D2314" w:rsidRPr="00587C0E" w:rsidRDefault="009D2314" w:rsidP="00F73958">
      <w:pPr>
        <w:pStyle w:val="Cabealho"/>
        <w:jc w:val="both"/>
        <w:rPr>
          <w:rFonts w:ascii="Arial" w:hAnsi="Arial" w:cs="Arial"/>
          <w:b/>
          <w:sz w:val="16"/>
          <w:szCs w:val="16"/>
        </w:rPr>
      </w:pPr>
    </w:p>
    <w:p w:rsidR="009D2314" w:rsidRPr="00286D20" w:rsidRDefault="002E300A" w:rsidP="007D7067">
      <w:pPr>
        <w:tabs>
          <w:tab w:val="left" w:pos="284"/>
        </w:tabs>
        <w:jc w:val="both"/>
        <w:rPr>
          <w:rFonts w:ascii="Arial" w:hAnsi="Arial" w:cs="Arial"/>
          <w:b/>
          <w:color w:val="FF0000"/>
          <w:kern w:val="36"/>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45920">
        <w:rPr>
          <w:rFonts w:ascii="Arial" w:hAnsi="Arial" w:cs="Arial"/>
          <w:b/>
          <w:color w:val="000000"/>
          <w:sz w:val="16"/>
          <w:szCs w:val="16"/>
        </w:rPr>
        <w:t xml:space="preserve">REGISTRAR </w:t>
      </w:r>
      <w:r w:rsidRPr="00E45920">
        <w:rPr>
          <w:rFonts w:ascii="Arial" w:hAnsi="Arial" w:cs="Arial"/>
          <w:b/>
          <w:sz w:val="16"/>
          <w:szCs w:val="16"/>
        </w:rPr>
        <w:t xml:space="preserve">O </w:t>
      </w:r>
      <w:r w:rsidRPr="00E45920">
        <w:rPr>
          <w:rFonts w:ascii="Arial" w:hAnsi="Arial" w:cs="Arial"/>
          <w:b/>
          <w:color w:val="000000"/>
          <w:sz w:val="16"/>
          <w:szCs w:val="16"/>
        </w:rPr>
        <w:t>PREÇ</w:t>
      </w:r>
      <w:r w:rsidR="00F17DD3" w:rsidRPr="00E45920">
        <w:rPr>
          <w:rFonts w:ascii="Arial" w:hAnsi="Arial" w:cs="Arial"/>
          <w:b/>
          <w:color w:val="000000"/>
          <w:sz w:val="16"/>
          <w:szCs w:val="16"/>
        </w:rPr>
        <w:t>O</w:t>
      </w:r>
      <w:r w:rsidR="00F17DD3" w:rsidRPr="00E45920">
        <w:rPr>
          <w:rFonts w:ascii="Arial" w:hAnsi="Arial" w:cs="Arial"/>
          <w:color w:val="000000"/>
          <w:sz w:val="16"/>
          <w:szCs w:val="16"/>
        </w:rPr>
        <w:t xml:space="preserve"> </w:t>
      </w:r>
      <w:r w:rsidR="00E45920" w:rsidRPr="00E45920">
        <w:rPr>
          <w:rFonts w:ascii="Arial" w:hAnsi="Arial" w:cs="Arial"/>
          <w:color w:val="000000"/>
          <w:sz w:val="16"/>
          <w:szCs w:val="16"/>
        </w:rPr>
        <w:t>para futura e eventual Aquisição de materiais de consumo (Lâmpadas ultra violeta para osmose reversa), para atender aos pacientes renais agudos e crônicos desta Secretaria de Estado da Saúde</w:t>
      </w:r>
      <w:r w:rsidR="00E45920">
        <w:rPr>
          <w:rFonts w:ascii="Arial" w:hAnsi="Arial" w:cs="Arial"/>
          <w:color w:val="000000"/>
          <w:sz w:val="16"/>
          <w:szCs w:val="16"/>
        </w:rPr>
        <w:t xml:space="preserve"> - SESAU</w:t>
      </w:r>
      <w:r w:rsidR="00891C60" w:rsidRPr="00E45920">
        <w:rPr>
          <w:rFonts w:ascii="Arial" w:hAnsi="Arial" w:cs="Arial"/>
          <w:color w:val="000000"/>
          <w:sz w:val="16"/>
          <w:szCs w:val="16"/>
        </w:rPr>
        <w:t>,</w:t>
      </w:r>
      <w:r w:rsidR="001D7CAD" w:rsidRPr="00E45920">
        <w:rPr>
          <w:rFonts w:ascii="Arial" w:hAnsi="Arial" w:cs="Arial"/>
          <w:color w:val="000000"/>
          <w:sz w:val="16"/>
          <w:szCs w:val="16"/>
        </w:rPr>
        <w:t xml:space="preserve"> </w:t>
      </w:r>
      <w:r w:rsidR="00DF042C" w:rsidRPr="00E45920">
        <w:rPr>
          <w:rFonts w:ascii="Arial" w:hAnsi="Arial" w:cs="Arial"/>
          <w:color w:val="000000"/>
          <w:sz w:val="16"/>
          <w:szCs w:val="16"/>
        </w:rPr>
        <w:t xml:space="preserve">por um período de 12 (doze) meses, </w:t>
      </w:r>
      <w:r w:rsidRPr="00E45920">
        <w:rPr>
          <w:rFonts w:ascii="Arial" w:hAnsi="Arial" w:cs="Arial"/>
          <w:color w:val="000000"/>
          <w:sz w:val="16"/>
          <w:szCs w:val="16"/>
        </w:rPr>
        <w:t>conforme Anexo Único desta ata, atendendo as condições previstas no instrumento convocatório e as constantes nesta Ata de Registro de Preços, sujeitando-se as partes às</w:t>
      </w:r>
      <w:r w:rsidRPr="00E759E2">
        <w:rPr>
          <w:rFonts w:ascii="Arial" w:hAnsi="Arial" w:cs="Arial"/>
          <w:sz w:val="16"/>
          <w:szCs w:val="16"/>
        </w:rPr>
        <w:t xml:space="preserve">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Pr="00EF2EB2" w:rsidRDefault="002E300A" w:rsidP="00EF2EB2">
      <w:pPr>
        <w:pStyle w:val="PargrafodaLista"/>
        <w:tabs>
          <w:tab w:val="left" w:pos="142"/>
          <w:tab w:val="left" w:pos="284"/>
        </w:tabs>
        <w:spacing w:line="276" w:lineRule="auto"/>
        <w:ind w:left="0"/>
        <w:jc w:val="both"/>
        <w:rPr>
          <w:rFonts w:ascii="Arial" w:hAnsi="Arial" w:cs="Arial"/>
          <w:b/>
          <w:color w:val="FF0000"/>
          <w:sz w:val="21"/>
          <w:szCs w:val="21"/>
        </w:rPr>
      </w:pPr>
      <w:r w:rsidRPr="00E45920">
        <w:rPr>
          <w:rFonts w:ascii="Arial" w:hAnsi="Arial" w:cs="Arial"/>
          <w:b/>
          <w:sz w:val="16"/>
          <w:szCs w:val="16"/>
        </w:rPr>
        <w:t>REGISTRAR O PREÇO</w:t>
      </w:r>
      <w:r w:rsidR="00524202" w:rsidRPr="00E759E2">
        <w:rPr>
          <w:rFonts w:ascii="Arial" w:hAnsi="Arial" w:cs="Arial"/>
          <w:sz w:val="16"/>
          <w:szCs w:val="16"/>
        </w:rPr>
        <w:t xml:space="preserve"> </w:t>
      </w:r>
      <w:r w:rsidR="00E45920" w:rsidRPr="00E45920">
        <w:rPr>
          <w:rFonts w:ascii="Arial" w:hAnsi="Arial" w:cs="Arial"/>
          <w:color w:val="000000"/>
          <w:sz w:val="16"/>
          <w:szCs w:val="16"/>
        </w:rPr>
        <w:t>para futura e eventual Aquisição de materiais de consumo (Lâmpadas ultra violeta para osmose reversa), para atender aos pacientes renais agudos e crônicos desta Secretaria de Estado da Saúde</w:t>
      </w:r>
      <w:r w:rsidR="00E45920">
        <w:rPr>
          <w:rFonts w:ascii="Arial" w:hAnsi="Arial" w:cs="Arial"/>
          <w:color w:val="000000"/>
          <w:sz w:val="16"/>
          <w:szCs w:val="16"/>
        </w:rPr>
        <w:t xml:space="preserve"> - SESAU</w:t>
      </w:r>
      <w:r w:rsidR="001612CE">
        <w:rPr>
          <w:rFonts w:ascii="Arial" w:hAnsi="Arial" w:cs="Arial"/>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26A71" w:rsidRDefault="00926A71" w:rsidP="00926A71">
      <w:pPr>
        <w:pStyle w:val="Corpodetexto3"/>
        <w:tabs>
          <w:tab w:val="left" w:pos="900"/>
        </w:tabs>
        <w:ind w:left="360" w:right="47"/>
        <w:rPr>
          <w:rFonts w:ascii="Arial" w:hAnsi="Arial" w:cs="Arial"/>
          <w:sz w:val="16"/>
          <w:szCs w:val="16"/>
        </w:rPr>
      </w:pPr>
    </w:p>
    <w:p w:rsidR="00926A71" w:rsidRDefault="007D5A8D" w:rsidP="00926A71">
      <w:pPr>
        <w:pStyle w:val="Corpodetexto3"/>
        <w:numPr>
          <w:ilvl w:val="1"/>
          <w:numId w:val="2"/>
        </w:numPr>
        <w:tabs>
          <w:tab w:val="left" w:pos="900"/>
        </w:tabs>
        <w:ind w:right="47"/>
        <w:rPr>
          <w:rFonts w:ascii="Arial" w:hAnsi="Arial" w:cs="Arial"/>
          <w:sz w:val="16"/>
          <w:szCs w:val="16"/>
        </w:rPr>
      </w:pPr>
      <w:r w:rsidRPr="00926A71">
        <w:rPr>
          <w:rFonts w:ascii="Arial" w:hAnsi="Arial" w:cs="Arial"/>
          <w:b/>
          <w:sz w:val="16"/>
          <w:szCs w:val="16"/>
        </w:rPr>
        <w:t>PRAZO DE ENTREGA:</w:t>
      </w:r>
      <w:r w:rsidRPr="00926A71">
        <w:rPr>
          <w:rFonts w:ascii="Arial" w:hAnsi="Arial" w:cs="Arial"/>
          <w:sz w:val="16"/>
          <w:szCs w:val="16"/>
        </w:rPr>
        <w:t xml:space="preserve"> </w:t>
      </w:r>
      <w:r w:rsidR="001612CE" w:rsidRPr="00926A71">
        <w:rPr>
          <w:rFonts w:ascii="Arial" w:hAnsi="Arial" w:cs="Arial"/>
          <w:sz w:val="16"/>
          <w:szCs w:val="16"/>
        </w:rPr>
        <w:t xml:space="preserve"> </w:t>
      </w:r>
      <w:r w:rsidR="00926A71" w:rsidRPr="00926A71">
        <w:rPr>
          <w:rFonts w:ascii="Arial" w:hAnsi="Arial" w:cs="Arial"/>
          <w:sz w:val="16"/>
          <w:szCs w:val="16"/>
        </w:rPr>
        <w:t>O prazo para início da entrega do material será de 30 (trinta) dias após o recebimento da Nota de Empenho.</w:t>
      </w:r>
    </w:p>
    <w:p w:rsidR="00926A71" w:rsidRDefault="00926A71" w:rsidP="00926A71">
      <w:pPr>
        <w:pStyle w:val="PargrafodaLista"/>
        <w:rPr>
          <w:rFonts w:ascii="Arial" w:hAnsi="Arial" w:cs="Arial"/>
          <w:sz w:val="16"/>
          <w:szCs w:val="16"/>
        </w:rPr>
      </w:pPr>
    </w:p>
    <w:p w:rsidR="00E45920" w:rsidRPr="00926A71" w:rsidRDefault="007D5A8D" w:rsidP="00926A71">
      <w:pPr>
        <w:pStyle w:val="Corpodetexto3"/>
        <w:numPr>
          <w:ilvl w:val="1"/>
          <w:numId w:val="2"/>
        </w:numPr>
        <w:tabs>
          <w:tab w:val="left" w:pos="900"/>
        </w:tabs>
        <w:ind w:right="47"/>
        <w:rPr>
          <w:rFonts w:ascii="Arial" w:hAnsi="Arial" w:cs="Arial"/>
          <w:sz w:val="16"/>
          <w:szCs w:val="16"/>
        </w:rPr>
      </w:pPr>
      <w:r w:rsidRPr="00926A71">
        <w:rPr>
          <w:rFonts w:ascii="Arial" w:hAnsi="Arial" w:cs="Arial"/>
          <w:b/>
          <w:sz w:val="16"/>
          <w:szCs w:val="16"/>
        </w:rPr>
        <w:t>LOCAL DE ENTREGA/HORÁRIO:</w:t>
      </w:r>
      <w:r w:rsidRPr="00926A71">
        <w:rPr>
          <w:rFonts w:ascii="Arial" w:hAnsi="Arial" w:cs="Arial"/>
          <w:sz w:val="16"/>
          <w:szCs w:val="16"/>
        </w:rPr>
        <w:t xml:space="preserve"> </w:t>
      </w:r>
      <w:r w:rsidR="00F61741" w:rsidRPr="00926A71">
        <w:rPr>
          <w:rFonts w:ascii="Arial" w:hAnsi="Arial" w:cs="Arial"/>
          <w:sz w:val="16"/>
          <w:szCs w:val="16"/>
        </w:rPr>
        <w:t xml:space="preserve"> </w:t>
      </w:r>
      <w:r w:rsidR="00E45920" w:rsidRPr="00926A71">
        <w:rPr>
          <w:rFonts w:ascii="Arial" w:hAnsi="Arial" w:cs="Arial"/>
          <w:sz w:val="16"/>
          <w:szCs w:val="16"/>
        </w:rPr>
        <w:t xml:space="preserve">Os materiais deverão ser entregues no Almoxarifado Central localizado na Rua Aparício de Moraes, nº 4578, Setor Industrial, Porto Velho/RO, no horário das 07:30h as 13:30h e de segunda a sexta-feira, conforme necessidade e solicitação da SESAU.  </w:t>
      </w:r>
    </w:p>
    <w:p w:rsidR="00E5512C" w:rsidRPr="00F61741" w:rsidRDefault="00E5512C" w:rsidP="00926A71">
      <w:pPr>
        <w:pStyle w:val="Corpodetexto3"/>
        <w:tabs>
          <w:tab w:val="left" w:pos="900"/>
        </w:tabs>
        <w:ind w:right="47"/>
        <w:rPr>
          <w:rFonts w:ascii="Arial" w:hAnsi="Arial" w:cs="Arial"/>
          <w:sz w:val="16"/>
          <w:szCs w:val="16"/>
        </w:rPr>
      </w:pPr>
      <w:bookmarkStart w:id="1" w:name="_GoBack"/>
      <w:bookmarkEnd w:id="1"/>
    </w:p>
    <w:p w:rsidR="00F61741" w:rsidRPr="000E39B9"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E45920" w:rsidRPr="00E45920" w:rsidRDefault="00E45920" w:rsidP="00E45920">
      <w:pPr>
        <w:pStyle w:val="PargrafodaLista"/>
        <w:numPr>
          <w:ilvl w:val="1"/>
          <w:numId w:val="34"/>
        </w:numPr>
        <w:jc w:val="both"/>
        <w:rPr>
          <w:rFonts w:ascii="Arial" w:hAnsi="Arial" w:cs="Arial"/>
          <w:sz w:val="16"/>
          <w:szCs w:val="16"/>
        </w:rPr>
      </w:pPr>
      <w:r w:rsidRPr="00E45920">
        <w:rPr>
          <w:rFonts w:ascii="Arial" w:hAnsi="Arial" w:cs="Arial"/>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E45920" w:rsidRPr="00E45920" w:rsidRDefault="00E45920" w:rsidP="00E45920">
      <w:pPr>
        <w:autoSpaceDE w:val="0"/>
        <w:autoSpaceDN w:val="0"/>
        <w:adjustRightInd w:val="0"/>
        <w:spacing w:line="360" w:lineRule="auto"/>
        <w:rPr>
          <w:rFonts w:ascii="Arial" w:hAnsi="Arial" w:cs="Arial"/>
          <w:sz w:val="16"/>
          <w:szCs w:val="16"/>
        </w:rPr>
      </w:pPr>
      <w:r w:rsidRPr="00E45920">
        <w:rPr>
          <w:rFonts w:ascii="Arial" w:hAnsi="Arial" w:cs="Arial"/>
          <w:sz w:val="16"/>
          <w:szCs w:val="16"/>
        </w:rPr>
        <w:t>a) Advertência, por escrito, sempre que forem constatadas falhas na entrega do objeto;</w:t>
      </w:r>
    </w:p>
    <w:p w:rsidR="00E45920" w:rsidRPr="00E45920" w:rsidRDefault="00E45920" w:rsidP="00E45920">
      <w:pPr>
        <w:autoSpaceDE w:val="0"/>
        <w:autoSpaceDN w:val="0"/>
        <w:adjustRightInd w:val="0"/>
        <w:spacing w:line="360" w:lineRule="auto"/>
        <w:rPr>
          <w:rFonts w:ascii="Arial" w:hAnsi="Arial" w:cs="Arial"/>
          <w:sz w:val="16"/>
          <w:szCs w:val="16"/>
        </w:rPr>
      </w:pPr>
      <w:r w:rsidRPr="00E45920">
        <w:rPr>
          <w:rFonts w:ascii="Arial" w:hAnsi="Arial" w:cs="Arial"/>
          <w:sz w:val="16"/>
          <w:szCs w:val="16"/>
        </w:rPr>
        <w:t>b) Multa, conforme descrito na tabela 01, até o 30º (trigésimo) dia de atraso no cumprimento das obrigações;</w:t>
      </w:r>
    </w:p>
    <w:p w:rsidR="00E45920" w:rsidRPr="00E45920" w:rsidRDefault="00E45920" w:rsidP="00E45920">
      <w:pPr>
        <w:autoSpaceDE w:val="0"/>
        <w:autoSpaceDN w:val="0"/>
        <w:adjustRightInd w:val="0"/>
        <w:spacing w:line="360" w:lineRule="auto"/>
        <w:rPr>
          <w:rFonts w:ascii="Arial" w:hAnsi="Arial" w:cs="Arial"/>
          <w:sz w:val="16"/>
          <w:szCs w:val="16"/>
        </w:rPr>
      </w:pPr>
      <w:r w:rsidRPr="00E45920">
        <w:rPr>
          <w:rFonts w:ascii="Arial" w:hAnsi="Arial" w:cs="Arial"/>
          <w:sz w:val="16"/>
          <w:szCs w:val="16"/>
        </w:rPr>
        <w:t>c) Multa de 10 % (dez por cento) do valor total contratado, a partir do 31º (trigésimo primeiro dia) de atraso, o que ensejará a rescisão contratual;</w:t>
      </w:r>
    </w:p>
    <w:p w:rsidR="00E45920" w:rsidRPr="00E45920" w:rsidRDefault="00E45920" w:rsidP="00E45920">
      <w:pPr>
        <w:autoSpaceDE w:val="0"/>
        <w:autoSpaceDN w:val="0"/>
        <w:adjustRightInd w:val="0"/>
        <w:spacing w:line="360" w:lineRule="auto"/>
        <w:rPr>
          <w:rFonts w:ascii="Arial" w:hAnsi="Arial" w:cs="Arial"/>
          <w:sz w:val="16"/>
          <w:szCs w:val="16"/>
        </w:rPr>
      </w:pPr>
      <w:r w:rsidRPr="00E45920">
        <w:rPr>
          <w:rFonts w:ascii="Arial" w:hAnsi="Arial" w:cs="Arial"/>
          <w:sz w:val="16"/>
          <w:szCs w:val="16"/>
        </w:rPr>
        <w:t>d) Suspensão temporária de participação em licitação e impedimento de contratar com a Administração por prazo não superior a 05 (cinco) anos, de acordo com o Decreto nº 5.450/05;</w:t>
      </w:r>
    </w:p>
    <w:p w:rsidR="00E45920" w:rsidRPr="00E45920" w:rsidRDefault="00E45920" w:rsidP="00E45920">
      <w:pPr>
        <w:autoSpaceDE w:val="0"/>
        <w:autoSpaceDN w:val="0"/>
        <w:adjustRightInd w:val="0"/>
        <w:spacing w:line="360" w:lineRule="auto"/>
        <w:rPr>
          <w:rFonts w:ascii="Arial" w:hAnsi="Arial" w:cs="Arial"/>
          <w:sz w:val="16"/>
          <w:szCs w:val="16"/>
        </w:rPr>
      </w:pPr>
      <w:r w:rsidRPr="00E45920">
        <w:rPr>
          <w:rFonts w:ascii="Arial" w:hAnsi="Arial" w:cs="Arial"/>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E45920" w:rsidRPr="00E45920" w:rsidRDefault="00E45920" w:rsidP="00E45920">
      <w:pPr>
        <w:pStyle w:val="PargrafodaLista"/>
        <w:numPr>
          <w:ilvl w:val="1"/>
          <w:numId w:val="34"/>
        </w:numPr>
        <w:jc w:val="both"/>
        <w:rPr>
          <w:rFonts w:ascii="Arial" w:hAnsi="Arial" w:cs="Arial"/>
          <w:sz w:val="16"/>
          <w:szCs w:val="16"/>
        </w:rPr>
      </w:pPr>
      <w:r w:rsidRPr="00E45920">
        <w:rPr>
          <w:rFonts w:ascii="Arial" w:hAnsi="Arial" w:cs="Arial"/>
          <w:sz w:val="16"/>
          <w:szCs w:val="16"/>
        </w:rPr>
        <w:t>As sanções aqui previstas poderão ser aplicadas concomitantemente, facultada a defesa prévia do interessado, no respectivo processo, no prazo de 05 (cinco) dias úteis.</w:t>
      </w:r>
    </w:p>
    <w:p w:rsidR="00E45920" w:rsidRPr="00E45920" w:rsidRDefault="00E45920" w:rsidP="00E45920">
      <w:pPr>
        <w:pStyle w:val="PargrafodaLista"/>
        <w:numPr>
          <w:ilvl w:val="1"/>
          <w:numId w:val="34"/>
        </w:numPr>
        <w:jc w:val="both"/>
        <w:rPr>
          <w:rFonts w:ascii="Arial" w:hAnsi="Arial" w:cs="Arial"/>
          <w:sz w:val="16"/>
          <w:szCs w:val="16"/>
        </w:rPr>
      </w:pPr>
      <w:r w:rsidRPr="00E45920">
        <w:rPr>
          <w:rFonts w:ascii="Arial" w:hAnsi="Arial" w:cs="Arial"/>
          <w:sz w:val="16"/>
          <w:szCs w:val="16"/>
        </w:rPr>
        <w:t>Após 30 (trinta) dias da falta de execução do objeto, será considerada inexecução total do contrato, o que ensejará a rescisão contratual.</w:t>
      </w:r>
    </w:p>
    <w:p w:rsidR="00E45920" w:rsidRPr="00E45920" w:rsidRDefault="00E45920" w:rsidP="00E45920">
      <w:pPr>
        <w:pStyle w:val="PargrafodaLista"/>
        <w:numPr>
          <w:ilvl w:val="1"/>
          <w:numId w:val="34"/>
        </w:numPr>
        <w:jc w:val="both"/>
        <w:rPr>
          <w:rFonts w:ascii="Arial" w:hAnsi="Arial" w:cs="Arial"/>
          <w:sz w:val="16"/>
          <w:szCs w:val="16"/>
        </w:rPr>
      </w:pPr>
      <w:r w:rsidRPr="00E45920">
        <w:rPr>
          <w:rFonts w:ascii="Arial" w:hAnsi="Arial" w:cs="Arial"/>
          <w:sz w:val="16"/>
          <w:szCs w:val="16"/>
        </w:rPr>
        <w:t>As sanções de natureza pecuniária serão diretamente descontadas de créditos que eventualmente detenha a CONTRATADA ou efetuada a sua cobrança na forma prevista em lei.</w:t>
      </w:r>
    </w:p>
    <w:p w:rsidR="00E45920" w:rsidRPr="00E45920" w:rsidRDefault="00E45920" w:rsidP="00E45920">
      <w:pPr>
        <w:pStyle w:val="PargrafodaLista"/>
        <w:numPr>
          <w:ilvl w:val="1"/>
          <w:numId w:val="34"/>
        </w:numPr>
        <w:jc w:val="both"/>
        <w:rPr>
          <w:rFonts w:ascii="Arial" w:hAnsi="Arial" w:cs="Arial"/>
          <w:sz w:val="16"/>
          <w:szCs w:val="16"/>
        </w:rPr>
      </w:pPr>
      <w:r w:rsidRPr="00E45920">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E45920" w:rsidRPr="00E45920" w:rsidRDefault="00E45920" w:rsidP="00E45920">
      <w:pPr>
        <w:pStyle w:val="PargrafodaLista"/>
        <w:numPr>
          <w:ilvl w:val="1"/>
          <w:numId w:val="34"/>
        </w:numPr>
        <w:jc w:val="both"/>
        <w:rPr>
          <w:rFonts w:ascii="Arial" w:hAnsi="Arial" w:cs="Arial"/>
          <w:sz w:val="16"/>
          <w:szCs w:val="16"/>
        </w:rPr>
      </w:pPr>
      <w:r w:rsidRPr="00E45920">
        <w:rPr>
          <w:rFonts w:ascii="Arial" w:hAnsi="Arial" w:cs="Arial"/>
          <w:sz w:val="16"/>
          <w:szCs w:val="16"/>
        </w:rPr>
        <w:t>A sanção será obrigatoriamente registrada no Sistema de Cadastramento Unificado de Fornecedores – SICAF, bem como em sistemas Estaduais e, no caso de suspensão de licitar, a CONTRATADA será descredenciada por até 5 (cinco) anos, sem prejuízo das multas previstas neste Edital e das demais cominações legais.</w:t>
      </w: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Pr="00155CDC" w:rsidRDefault="00C62EAD" w:rsidP="00155CDC">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lastRenderedPageBreak/>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E4592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SESAU - </w:t>
      </w:r>
      <w:r w:rsidRPr="00E45920">
        <w:rPr>
          <w:rFonts w:ascii="Arial" w:hAnsi="Arial" w:cs="Arial"/>
          <w:color w:val="000000"/>
          <w:sz w:val="16"/>
          <w:szCs w:val="16"/>
        </w:rPr>
        <w:t>Secretaria de Estado da Saúde</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963A95" w:rsidRDefault="00E45920"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A06C9">
        <w:rPr>
          <w:rFonts w:ascii="Arial" w:hAnsi="Arial" w:cs="Arial"/>
          <w:b/>
          <w:bCs/>
          <w:color w:val="000000"/>
          <w:sz w:val="10"/>
          <w:szCs w:val="10"/>
        </w:rPr>
        <w:t>/SRP</w:t>
      </w:r>
    </w:p>
    <w:sectPr w:rsidR="00963A95"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CE" w:rsidRDefault="001612C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15">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6">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1">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4">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8">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5D4B4186"/>
    <w:multiLevelType w:val="multilevel"/>
    <w:tmpl w:val="0A5E09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5">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36">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18"/>
  </w:num>
  <w:num w:numId="3">
    <w:abstractNumId w:val="7"/>
  </w:num>
  <w:num w:numId="4">
    <w:abstractNumId w:val="6"/>
  </w:num>
  <w:num w:numId="5">
    <w:abstractNumId w:val="17"/>
  </w:num>
  <w:num w:numId="6">
    <w:abstractNumId w:val="27"/>
  </w:num>
  <w:num w:numId="7">
    <w:abstractNumId w:val="8"/>
  </w:num>
  <w:num w:numId="8">
    <w:abstractNumId w:val="22"/>
  </w:num>
  <w:num w:numId="9">
    <w:abstractNumId w:val="3"/>
  </w:num>
  <w:num w:numId="10">
    <w:abstractNumId w:val="11"/>
  </w:num>
  <w:num w:numId="11">
    <w:abstractNumId w:val="15"/>
  </w:num>
  <w:num w:numId="12">
    <w:abstractNumId w:val="32"/>
  </w:num>
  <w:num w:numId="13">
    <w:abstractNumId w:val="30"/>
  </w:num>
  <w:num w:numId="14">
    <w:abstractNumId w:val="26"/>
  </w:num>
  <w:num w:numId="15">
    <w:abstractNumId w:val="36"/>
  </w:num>
  <w:num w:numId="16">
    <w:abstractNumId w:val="19"/>
  </w:num>
  <w:num w:numId="17">
    <w:abstractNumId w:val="28"/>
  </w:num>
  <w:num w:numId="18">
    <w:abstractNumId w:val="4"/>
  </w:num>
  <w:num w:numId="19">
    <w:abstractNumId w:val="13"/>
  </w:num>
  <w:num w:numId="20">
    <w:abstractNumId w:val="31"/>
  </w:num>
  <w:num w:numId="21">
    <w:abstractNumId w:val="33"/>
  </w:num>
  <w:num w:numId="22">
    <w:abstractNumId w:val="10"/>
  </w:num>
  <w:num w:numId="23">
    <w:abstractNumId w:val="5"/>
  </w:num>
  <w:num w:numId="24">
    <w:abstractNumId w:val="12"/>
  </w:num>
  <w:num w:numId="25">
    <w:abstractNumId w:val="24"/>
  </w:num>
  <w:num w:numId="26">
    <w:abstractNumId w:val="34"/>
  </w:num>
  <w:num w:numId="27">
    <w:abstractNumId w:val="16"/>
  </w:num>
  <w:num w:numId="28">
    <w:abstractNumId w:val="23"/>
  </w:num>
  <w:num w:numId="29">
    <w:abstractNumId w:val="9"/>
  </w:num>
  <w:num w:numId="30">
    <w:abstractNumId w:val="21"/>
  </w:num>
  <w:num w:numId="31">
    <w:abstractNumId w:val="20"/>
  </w:num>
  <w:num w:numId="32">
    <w:abstractNumId w:val="35"/>
  </w:num>
  <w:num w:numId="33">
    <w:abstractNumId w:val="14"/>
  </w:num>
  <w:num w:numId="34">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04E8B"/>
    <w:rsid w:val="00710495"/>
    <w:rsid w:val="007155A6"/>
    <w:rsid w:val="0072067D"/>
    <w:rsid w:val="007305D5"/>
    <w:rsid w:val="00732850"/>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6A71"/>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5920"/>
    <w:rsid w:val="00E4621F"/>
    <w:rsid w:val="00E464A7"/>
    <w:rsid w:val="00E522A9"/>
    <w:rsid w:val="00E542CE"/>
    <w:rsid w:val="00E5512C"/>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7EB9B84-4320-4BB9-8765-6ECED2714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5CB74-6424-440E-A85F-8EA859FD5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2366</Words>
  <Characters>13152</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2017-05-12T13:39:00Z</cp:lastPrinted>
  <dcterms:created xsi:type="dcterms:W3CDTF">2017-11-23T15:50:00Z</dcterms:created>
  <dcterms:modified xsi:type="dcterms:W3CDTF">2017-11-23T16:00:00Z</dcterms:modified>
</cp:coreProperties>
</file>