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E024B">
        <w:rPr>
          <w:rFonts w:ascii="Arial" w:hAnsi="Arial" w:cs="Arial"/>
          <w:b/>
          <w:sz w:val="16"/>
          <w:szCs w:val="16"/>
        </w:rPr>
        <w:t>2</w:t>
      </w:r>
      <w:r w:rsidR="001612CE">
        <w:rPr>
          <w:rFonts w:ascii="Arial" w:hAnsi="Arial" w:cs="Arial"/>
          <w:b/>
          <w:sz w:val="16"/>
          <w:szCs w:val="16"/>
        </w:rPr>
        <w:t>5</w:t>
      </w:r>
      <w:r w:rsidR="00586DA2">
        <w:rPr>
          <w:rFonts w:ascii="Arial" w:hAnsi="Arial" w:cs="Arial"/>
          <w:b/>
          <w:sz w:val="16"/>
          <w:szCs w:val="16"/>
        </w:rPr>
        <w:t>2</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1612CE">
        <w:rPr>
          <w:rFonts w:ascii="Arial" w:hAnsi="Arial" w:cs="Arial"/>
          <w:b/>
          <w:bCs/>
          <w:sz w:val="16"/>
          <w:szCs w:val="16"/>
        </w:rPr>
        <w:t>39</w:t>
      </w:r>
      <w:r w:rsidR="00586DA2">
        <w:rPr>
          <w:rFonts w:ascii="Arial" w:hAnsi="Arial" w:cs="Arial"/>
          <w:b/>
          <w:bCs/>
          <w:sz w:val="16"/>
          <w:szCs w:val="16"/>
        </w:rPr>
        <w:t>5</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w:t>
      </w:r>
      <w:r w:rsidR="001612CE">
        <w:rPr>
          <w:rFonts w:ascii="Arial" w:hAnsi="Arial" w:cs="Arial"/>
          <w:b/>
          <w:bCs/>
          <w:sz w:val="16"/>
          <w:szCs w:val="16"/>
        </w:rPr>
        <w:t>0</w:t>
      </w:r>
      <w:r w:rsidR="00586DA2">
        <w:rPr>
          <w:rFonts w:ascii="Arial" w:hAnsi="Arial" w:cs="Arial"/>
          <w:b/>
          <w:bCs/>
          <w:sz w:val="16"/>
          <w:szCs w:val="16"/>
        </w:rPr>
        <w:t>0575</w:t>
      </w:r>
      <w:r w:rsidR="00BE024B">
        <w:rPr>
          <w:rFonts w:ascii="Arial" w:hAnsi="Arial" w:cs="Arial"/>
          <w:b/>
          <w:bCs/>
          <w:sz w:val="16"/>
          <w:szCs w:val="16"/>
        </w:rPr>
        <w:t>-01/2017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0E39B9" w:rsidRPr="00C2288B">
        <w:rPr>
          <w:rFonts w:ascii="Arial" w:hAnsi="Arial" w:cs="Arial"/>
          <w:sz w:val="16"/>
          <w:szCs w:val="16"/>
        </w:rPr>
        <w:t>futura</w:t>
      </w:r>
      <w:r w:rsidR="00586DA2">
        <w:rPr>
          <w:rFonts w:ascii="Arial" w:hAnsi="Arial" w:cs="Arial"/>
          <w:sz w:val="16"/>
          <w:szCs w:val="16"/>
        </w:rPr>
        <w:t>s</w:t>
      </w:r>
      <w:r w:rsidR="00BE024B">
        <w:rPr>
          <w:rFonts w:ascii="Arial" w:hAnsi="Arial" w:cs="Arial"/>
          <w:sz w:val="16"/>
          <w:szCs w:val="16"/>
        </w:rPr>
        <w:t xml:space="preserve"> e eventua</w:t>
      </w:r>
      <w:r w:rsidR="00586DA2">
        <w:rPr>
          <w:rFonts w:ascii="Arial" w:hAnsi="Arial" w:cs="Arial"/>
          <w:sz w:val="16"/>
          <w:szCs w:val="16"/>
        </w:rPr>
        <w:t>is</w:t>
      </w:r>
      <w:r w:rsidR="000E39B9" w:rsidRPr="00C2288B">
        <w:rPr>
          <w:rFonts w:ascii="Arial" w:hAnsi="Arial" w:cs="Arial"/>
          <w:sz w:val="16"/>
          <w:szCs w:val="16"/>
        </w:rPr>
        <w:t xml:space="preserve"> </w:t>
      </w:r>
      <w:r w:rsidR="00586DA2" w:rsidRPr="00586DA2">
        <w:rPr>
          <w:rFonts w:ascii="Arial" w:hAnsi="Arial" w:cs="Arial"/>
          <w:sz w:val="16"/>
          <w:szCs w:val="16"/>
        </w:rPr>
        <w:t>Aquisições e Transportes de agregados para Recapeamento da Av. Jorge Teixeira, em CBUQ, no trecho: Av. Imigrantes/ Aeroporto,</w:t>
      </w:r>
      <w:r w:rsidR="00BE024B" w:rsidRPr="00261BF2">
        <w:rPr>
          <w:rFonts w:ascii="Arial" w:hAnsi="Arial" w:cs="Arial"/>
          <w:sz w:val="16"/>
          <w:szCs w:val="16"/>
        </w:rPr>
        <w:t xml:space="preserve"> </w:t>
      </w:r>
      <w:r w:rsidR="000E39B9" w:rsidRPr="00261BF2">
        <w:rPr>
          <w:rFonts w:ascii="Arial" w:hAnsi="Arial" w:cs="Arial"/>
          <w:sz w:val="16"/>
          <w:szCs w:val="16"/>
        </w:rPr>
        <w:t>a</w:t>
      </w:r>
      <w:r w:rsidR="000E39B9" w:rsidRPr="000E39B9">
        <w:rPr>
          <w:rFonts w:ascii="Arial" w:hAnsi="Arial" w:cs="Arial"/>
          <w:kern w:val="36"/>
          <w:sz w:val="16"/>
          <w:szCs w:val="16"/>
        </w:rPr>
        <w:t xml:space="preserve">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586DA2" w:rsidRPr="00C2288B">
        <w:rPr>
          <w:rFonts w:ascii="Arial" w:hAnsi="Arial" w:cs="Arial"/>
          <w:sz w:val="16"/>
          <w:szCs w:val="16"/>
        </w:rPr>
        <w:t>futura</w:t>
      </w:r>
      <w:r w:rsidR="00586DA2">
        <w:rPr>
          <w:rFonts w:ascii="Arial" w:hAnsi="Arial" w:cs="Arial"/>
          <w:sz w:val="16"/>
          <w:szCs w:val="16"/>
        </w:rPr>
        <w:t>s e eventuais</w:t>
      </w:r>
      <w:r w:rsidR="00586DA2" w:rsidRPr="00C2288B">
        <w:rPr>
          <w:rFonts w:ascii="Arial" w:hAnsi="Arial" w:cs="Arial"/>
          <w:sz w:val="16"/>
          <w:szCs w:val="16"/>
        </w:rPr>
        <w:t xml:space="preserve"> </w:t>
      </w:r>
      <w:r w:rsidR="00586DA2" w:rsidRPr="00586DA2">
        <w:rPr>
          <w:rFonts w:ascii="Arial" w:hAnsi="Arial" w:cs="Arial"/>
          <w:sz w:val="16"/>
          <w:szCs w:val="16"/>
        </w:rPr>
        <w:t>Aquisições e Transportes de agregados para Recapeamento da Av. Jorge Teixeira, em CBUQ, no trecho: Av. Imigrantes/ Aeroporto</w:t>
      </w:r>
      <w:r w:rsidR="00586DA2">
        <w:rPr>
          <w:rFonts w:ascii="Arial" w:hAnsi="Arial" w:cs="Arial"/>
          <w:sz w:val="16"/>
          <w:szCs w:val="16"/>
        </w:rPr>
        <w:t>,</w:t>
      </w:r>
      <w:r w:rsidR="001612CE" w:rsidRPr="00261BF2">
        <w:rPr>
          <w:rFonts w:ascii="Arial" w:hAnsi="Arial" w:cs="Arial"/>
          <w:sz w:val="16"/>
          <w:szCs w:val="16"/>
        </w:rPr>
        <w:t xml:space="preserve"> a</w:t>
      </w:r>
      <w:r w:rsidR="001612CE" w:rsidRPr="000E39B9">
        <w:rPr>
          <w:rFonts w:ascii="Arial" w:hAnsi="Arial" w:cs="Arial"/>
          <w:kern w:val="36"/>
          <w:sz w:val="16"/>
          <w:szCs w:val="16"/>
        </w:rPr>
        <w:t xml:space="preserve"> pedido</w:t>
      </w:r>
      <w:r w:rsidR="001612CE" w:rsidRPr="007D7067">
        <w:rPr>
          <w:rFonts w:ascii="Arial" w:hAnsi="Arial" w:cs="Arial"/>
          <w:kern w:val="36"/>
          <w:sz w:val="16"/>
          <w:szCs w:val="16"/>
        </w:rPr>
        <w:t xml:space="preserve"> </w:t>
      </w:r>
      <w:r w:rsidR="001612CE" w:rsidRPr="00E759E2">
        <w:rPr>
          <w:rFonts w:ascii="Arial" w:hAnsi="Arial" w:cs="Arial"/>
          <w:sz w:val="16"/>
          <w:szCs w:val="16"/>
        </w:rPr>
        <w:t>do Departamento de Estradas de Rodagem, Infraestrutura e Serviços Públicos – DER</w:t>
      </w:r>
      <w:r w:rsidR="001612CE">
        <w:rPr>
          <w:rFonts w:ascii="Arial" w:hAnsi="Arial" w:cs="Arial"/>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DO PRAZO E LOCAL DE ENTREGA</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D5A8D" w:rsidRDefault="007D5A8D" w:rsidP="007D5A8D">
      <w:pPr>
        <w:pStyle w:val="Corpodetexto3"/>
        <w:tabs>
          <w:tab w:val="left" w:pos="900"/>
        </w:tabs>
        <w:ind w:left="360" w:right="47"/>
        <w:rPr>
          <w:rFonts w:ascii="Arial" w:hAnsi="Arial" w:cs="Arial"/>
          <w:sz w:val="16"/>
          <w:szCs w:val="16"/>
        </w:rPr>
      </w:pPr>
    </w:p>
    <w:p w:rsidR="007D5A8D" w:rsidRDefault="007D5A8D" w:rsidP="00262622">
      <w:pPr>
        <w:pStyle w:val="Corpodetexto3"/>
        <w:numPr>
          <w:ilvl w:val="1"/>
          <w:numId w:val="2"/>
        </w:numPr>
        <w:tabs>
          <w:tab w:val="left" w:pos="900"/>
        </w:tabs>
        <w:ind w:right="47"/>
        <w:rPr>
          <w:rFonts w:ascii="Arial" w:hAnsi="Arial" w:cs="Arial"/>
          <w:sz w:val="16"/>
          <w:szCs w:val="16"/>
        </w:rPr>
      </w:pPr>
      <w:r w:rsidRPr="0089483D">
        <w:rPr>
          <w:rFonts w:ascii="Arial" w:hAnsi="Arial" w:cs="Arial"/>
          <w:b/>
          <w:sz w:val="16"/>
          <w:szCs w:val="16"/>
        </w:rPr>
        <w:t>PRAZO DE ENTREGA:</w:t>
      </w:r>
      <w:r w:rsidRPr="0089483D">
        <w:rPr>
          <w:rFonts w:ascii="Arial" w:hAnsi="Arial" w:cs="Arial"/>
          <w:sz w:val="16"/>
          <w:szCs w:val="16"/>
        </w:rPr>
        <w:t xml:space="preserve"> </w:t>
      </w:r>
    </w:p>
    <w:p w:rsidR="0058188B" w:rsidRDefault="0058188B" w:rsidP="0058188B">
      <w:pPr>
        <w:pStyle w:val="PargrafodaLista"/>
        <w:rPr>
          <w:rFonts w:ascii="Arial" w:hAnsi="Arial" w:cs="Arial"/>
          <w:sz w:val="16"/>
          <w:szCs w:val="16"/>
        </w:rPr>
      </w:pPr>
    </w:p>
    <w:p w:rsidR="0058188B" w:rsidRPr="001612CE" w:rsidRDefault="0058188B" w:rsidP="0058188B">
      <w:pPr>
        <w:tabs>
          <w:tab w:val="left" w:pos="426"/>
        </w:tabs>
        <w:jc w:val="both"/>
        <w:rPr>
          <w:rFonts w:ascii="Arial" w:hAnsi="Arial" w:cs="Arial"/>
          <w:sz w:val="16"/>
          <w:szCs w:val="16"/>
        </w:rPr>
      </w:pPr>
      <w:r w:rsidRPr="001612CE">
        <w:rPr>
          <w:rFonts w:ascii="Arial" w:hAnsi="Arial" w:cs="Arial"/>
          <w:sz w:val="16"/>
          <w:szCs w:val="16"/>
        </w:rPr>
        <w:t>6.3.1</w:t>
      </w:r>
      <w:r w:rsidR="001612CE" w:rsidRPr="001612CE">
        <w:rPr>
          <w:rFonts w:ascii="Arial" w:hAnsi="Arial" w:cs="Arial"/>
          <w:sz w:val="16"/>
          <w:szCs w:val="16"/>
        </w:rPr>
        <w:t>. A</w:t>
      </w:r>
      <w:r w:rsidR="001612CE" w:rsidRPr="001612CE">
        <w:rPr>
          <w:rFonts w:ascii="Arial" w:hAnsi="Arial" w:cs="Arial"/>
          <w:bCs/>
          <w:sz w:val="16"/>
          <w:szCs w:val="16"/>
        </w:rPr>
        <w:t xml:space="preserve"> Contratada terá um prazo de 10 (dez) dias para a entrega dos materiais, contados a partir do recebimento da solicitação de material (ordem de fornecimento) emitida pelo DER/RO. </w:t>
      </w:r>
    </w:p>
    <w:p w:rsidR="001612CE" w:rsidRPr="001612CE" w:rsidRDefault="001612CE" w:rsidP="001612CE">
      <w:pPr>
        <w:tabs>
          <w:tab w:val="left" w:pos="426"/>
        </w:tabs>
        <w:jc w:val="both"/>
        <w:rPr>
          <w:rFonts w:ascii="Arial" w:hAnsi="Arial" w:cs="Arial"/>
          <w:sz w:val="16"/>
          <w:szCs w:val="16"/>
        </w:rPr>
      </w:pPr>
    </w:p>
    <w:p w:rsidR="001612CE" w:rsidRPr="001612CE" w:rsidRDefault="0058188B" w:rsidP="001612CE">
      <w:pPr>
        <w:tabs>
          <w:tab w:val="left" w:pos="426"/>
        </w:tabs>
        <w:jc w:val="both"/>
        <w:rPr>
          <w:rFonts w:ascii="Arial" w:hAnsi="Arial" w:cs="Arial"/>
          <w:sz w:val="16"/>
          <w:szCs w:val="16"/>
        </w:rPr>
      </w:pPr>
      <w:r w:rsidRPr="001612CE">
        <w:rPr>
          <w:rFonts w:ascii="Arial" w:hAnsi="Arial" w:cs="Arial"/>
          <w:sz w:val="16"/>
          <w:szCs w:val="16"/>
        </w:rPr>
        <w:t xml:space="preserve">6.3.2 </w:t>
      </w:r>
      <w:r w:rsidR="001612CE" w:rsidRPr="001612CE">
        <w:rPr>
          <w:rFonts w:ascii="Arial" w:hAnsi="Arial" w:cs="Arial"/>
          <w:bCs/>
          <w:sz w:val="16"/>
          <w:szCs w:val="16"/>
        </w:rPr>
        <w:t>Este prazo poderá ser ampliado em casos excepcionais, mediante justificativa, com concordância da Administração, e o prazo para entrega total dos materiais será de 36</w:t>
      </w:r>
      <w:r w:rsidR="00586DA2">
        <w:rPr>
          <w:rFonts w:ascii="Arial" w:hAnsi="Arial" w:cs="Arial"/>
          <w:bCs/>
          <w:sz w:val="16"/>
          <w:szCs w:val="16"/>
        </w:rPr>
        <w:t>0</w:t>
      </w:r>
      <w:r w:rsidR="001612CE" w:rsidRPr="001612CE">
        <w:rPr>
          <w:rFonts w:ascii="Arial" w:hAnsi="Arial" w:cs="Arial"/>
          <w:bCs/>
          <w:sz w:val="16"/>
          <w:szCs w:val="16"/>
        </w:rPr>
        <w:t xml:space="preserve"> (trezentos e sessenta) dias corridos</w:t>
      </w:r>
      <w:r w:rsidR="001612CE" w:rsidRPr="001612CE">
        <w:rPr>
          <w:rFonts w:ascii="Arial" w:hAnsi="Arial" w:cs="Arial"/>
          <w:sz w:val="16"/>
          <w:szCs w:val="16"/>
        </w:rPr>
        <w:t xml:space="preserve">. </w:t>
      </w:r>
    </w:p>
    <w:p w:rsidR="007D5A8D" w:rsidRPr="001612CE" w:rsidRDefault="007D5A8D" w:rsidP="007D5A8D">
      <w:pPr>
        <w:pStyle w:val="Corpodetexto3"/>
        <w:tabs>
          <w:tab w:val="left" w:pos="900"/>
        </w:tabs>
        <w:ind w:left="360" w:right="47"/>
        <w:rPr>
          <w:rFonts w:ascii="Arial" w:hAnsi="Arial" w:cs="Arial"/>
          <w:sz w:val="16"/>
          <w:szCs w:val="16"/>
        </w:rPr>
      </w:pPr>
    </w:p>
    <w:p w:rsidR="002F3912" w:rsidRPr="00586DA2" w:rsidRDefault="007D5A8D" w:rsidP="00262622">
      <w:pPr>
        <w:pStyle w:val="Corpodetexto3"/>
        <w:numPr>
          <w:ilvl w:val="1"/>
          <w:numId w:val="2"/>
        </w:numPr>
        <w:tabs>
          <w:tab w:val="left" w:pos="900"/>
        </w:tabs>
        <w:ind w:right="47"/>
        <w:rPr>
          <w:rFonts w:ascii="Arial" w:hAnsi="Arial" w:cs="Arial"/>
          <w:sz w:val="16"/>
          <w:szCs w:val="16"/>
        </w:rPr>
      </w:pPr>
      <w:r w:rsidRPr="00586DA2">
        <w:rPr>
          <w:rFonts w:ascii="Arial" w:hAnsi="Arial" w:cs="Arial"/>
          <w:b/>
          <w:sz w:val="16"/>
          <w:szCs w:val="16"/>
        </w:rPr>
        <w:t>LOCAL DE ENTREGA/HORÁRIO:</w:t>
      </w:r>
      <w:r w:rsidRPr="00586DA2">
        <w:rPr>
          <w:rFonts w:ascii="Arial" w:hAnsi="Arial" w:cs="Arial"/>
          <w:sz w:val="16"/>
          <w:szCs w:val="16"/>
        </w:rPr>
        <w:t xml:space="preserve"> </w:t>
      </w:r>
      <w:r w:rsidR="00586DA2" w:rsidRPr="00586DA2">
        <w:rPr>
          <w:rFonts w:ascii="Arial" w:hAnsi="Arial" w:cs="Arial"/>
          <w:sz w:val="16"/>
          <w:szCs w:val="16"/>
        </w:rPr>
        <w:t xml:space="preserve">Os agregados de CBUQ deverão ser entregues na Usina de Asfalto, situada na Estrada do </w:t>
      </w:r>
      <w:proofErr w:type="spellStart"/>
      <w:r w:rsidR="00586DA2" w:rsidRPr="00586DA2">
        <w:rPr>
          <w:rFonts w:ascii="Arial" w:hAnsi="Arial" w:cs="Arial"/>
          <w:sz w:val="16"/>
          <w:szCs w:val="16"/>
        </w:rPr>
        <w:t>Belmont</w:t>
      </w:r>
      <w:proofErr w:type="spellEnd"/>
      <w:r w:rsidR="00586DA2" w:rsidRPr="00586DA2">
        <w:rPr>
          <w:rFonts w:ascii="Arial" w:hAnsi="Arial" w:cs="Arial"/>
          <w:sz w:val="16"/>
          <w:szCs w:val="16"/>
        </w:rPr>
        <w:t>, 1634, Bairro Nacional, no município de Porto Velho/RO, horário de funcionamento: 08:00h ás 12:00h e 14:00 ás 18:00h</w:t>
      </w:r>
      <w:r w:rsidR="0058188B" w:rsidRPr="00586DA2">
        <w:rPr>
          <w:rFonts w:ascii="Arial" w:hAnsi="Arial" w:cs="Arial"/>
          <w:sz w:val="16"/>
          <w:szCs w:val="16"/>
        </w:rPr>
        <w:t>.</w:t>
      </w:r>
    </w:p>
    <w:p w:rsidR="0058188B" w:rsidRPr="000E39B9" w:rsidRDefault="0058188B"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1612CE" w:rsidRPr="001612CE" w:rsidRDefault="0058188B" w:rsidP="001612CE">
      <w:pPr>
        <w:tabs>
          <w:tab w:val="num" w:pos="0"/>
        </w:tabs>
        <w:spacing w:line="276" w:lineRule="auto"/>
        <w:jc w:val="both"/>
        <w:rPr>
          <w:rFonts w:ascii="Arial" w:hAnsi="Arial" w:cs="Arial"/>
          <w:sz w:val="16"/>
          <w:szCs w:val="16"/>
        </w:rPr>
      </w:pPr>
      <w:r w:rsidRPr="001612CE">
        <w:rPr>
          <w:rFonts w:ascii="Arial" w:hAnsi="Arial" w:cs="Arial"/>
          <w:sz w:val="16"/>
          <w:szCs w:val="16"/>
        </w:rPr>
        <w:t xml:space="preserve">9.1 </w:t>
      </w:r>
      <w:r w:rsidR="001612CE" w:rsidRPr="001612CE">
        <w:rPr>
          <w:rFonts w:ascii="Arial" w:hAnsi="Arial" w:cs="Arial"/>
          <w:sz w:val="16"/>
          <w:szCs w:val="16"/>
        </w:rPr>
        <w:t>Art. 87 da Lei Federal n. 8.666/1993:</w:t>
      </w:r>
    </w:p>
    <w:p w:rsidR="001612CE" w:rsidRPr="001612CE" w:rsidRDefault="00FB78F6" w:rsidP="00FB78F6">
      <w:pPr>
        <w:tabs>
          <w:tab w:val="num" w:pos="142"/>
        </w:tabs>
        <w:spacing w:line="276" w:lineRule="auto"/>
        <w:jc w:val="both"/>
        <w:rPr>
          <w:rFonts w:ascii="Arial" w:hAnsi="Arial" w:cs="Arial"/>
          <w:sz w:val="16"/>
          <w:szCs w:val="16"/>
        </w:rPr>
      </w:pPr>
      <w:r>
        <w:rPr>
          <w:rFonts w:ascii="Arial" w:hAnsi="Arial" w:cs="Arial"/>
          <w:sz w:val="16"/>
          <w:szCs w:val="16"/>
        </w:rPr>
        <w:tab/>
      </w:r>
      <w:r w:rsidR="001612CE" w:rsidRPr="001612CE">
        <w:rPr>
          <w:rFonts w:ascii="Arial" w:hAnsi="Arial" w:cs="Arial"/>
          <w:sz w:val="16"/>
          <w:szCs w:val="16"/>
        </w:rPr>
        <w:t>I – Advertência;</w:t>
      </w:r>
    </w:p>
    <w:p w:rsidR="001612CE" w:rsidRP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II – Multa, na forma prevista no instrumento convocatório ou no contrato;</w:t>
      </w:r>
    </w:p>
    <w:p w:rsidR="001612CE" w:rsidRP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III – Suspensão temporária de participação em licitação e impedimento de contratar com a administração, por prazo não superior a 2 (dois) anos;</w:t>
      </w:r>
    </w:p>
    <w:p w:rsidR="001612CE" w:rsidRP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1612CE" w:rsidRP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 1º Se a multa aplicada for superior ao valor da garantia prestada, além da perda desta, responderá o contratado pela sua diferença, que será descontada dos pagamentos eventualmente devidos pela Administração ou cobrada judicialmente.</w:t>
      </w:r>
    </w:p>
    <w:p w:rsidR="001612CE" w:rsidRP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 2º As sanções previstas nos incisos I, III e IV deste artigo poderão ser aplicadas juntamente com a do inciso II, facultada a defesa prévia do interessado, no respectivo processo, no prazo de 5 (cinco) dias úteis.</w:t>
      </w:r>
    </w:p>
    <w:p w:rsidR="001612CE" w:rsidRDefault="00FB78F6" w:rsidP="001612CE">
      <w:pPr>
        <w:tabs>
          <w:tab w:val="num" w:pos="0"/>
        </w:tabs>
        <w:spacing w:line="276" w:lineRule="auto"/>
        <w:jc w:val="both"/>
        <w:rPr>
          <w:rFonts w:ascii="Arial" w:hAnsi="Arial" w:cs="Arial"/>
          <w:sz w:val="16"/>
          <w:szCs w:val="16"/>
        </w:rPr>
      </w:pPr>
      <w:r>
        <w:rPr>
          <w:rFonts w:ascii="Arial" w:hAnsi="Arial" w:cs="Arial"/>
          <w:sz w:val="16"/>
          <w:szCs w:val="16"/>
        </w:rPr>
        <w:t xml:space="preserve">    </w:t>
      </w:r>
      <w:r w:rsidR="001612CE" w:rsidRPr="001612CE">
        <w:rPr>
          <w:rFonts w:ascii="Arial" w:hAnsi="Arial" w:cs="Arial"/>
          <w:sz w:val="16"/>
          <w:szCs w:val="16"/>
        </w:rPr>
        <w:t>§ 3º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FB78F6" w:rsidRPr="001612CE" w:rsidRDefault="00FB78F6" w:rsidP="001612CE">
      <w:pPr>
        <w:tabs>
          <w:tab w:val="num" w:pos="0"/>
        </w:tabs>
        <w:spacing w:line="276" w:lineRule="auto"/>
        <w:jc w:val="both"/>
        <w:rPr>
          <w:rFonts w:ascii="Arial" w:hAnsi="Arial" w:cs="Arial"/>
          <w:sz w:val="16"/>
          <w:szCs w:val="16"/>
        </w:rPr>
      </w:pPr>
    </w:p>
    <w:p w:rsidR="00FB78F6" w:rsidRDefault="00FB78F6" w:rsidP="001612CE">
      <w:pPr>
        <w:jc w:val="both"/>
        <w:rPr>
          <w:rFonts w:ascii="Arial" w:hAnsi="Arial" w:cs="Arial"/>
          <w:sz w:val="16"/>
          <w:szCs w:val="16"/>
        </w:rPr>
      </w:pPr>
      <w:r>
        <w:rPr>
          <w:rFonts w:ascii="Arial" w:hAnsi="Arial" w:cs="Arial"/>
          <w:sz w:val="16"/>
          <w:szCs w:val="16"/>
        </w:rPr>
        <w:t xml:space="preserve">9.2. </w:t>
      </w:r>
      <w:r w:rsidR="001612CE" w:rsidRPr="001612CE">
        <w:rPr>
          <w:rFonts w:ascii="Arial" w:hAnsi="Arial" w:cs="Arial"/>
          <w:sz w:val="16"/>
          <w:szCs w:val="16"/>
        </w:rPr>
        <w:t>Pela Inexecução total ou parcial do objeto, o DER-RO poderá, garantida a prévia defesa, aplicar à empresa contratada as seguintes sanções:</w:t>
      </w:r>
    </w:p>
    <w:p w:rsidR="00FB78F6" w:rsidRDefault="00FB78F6" w:rsidP="001612CE">
      <w:pPr>
        <w:jc w:val="both"/>
        <w:rPr>
          <w:rFonts w:ascii="Arial" w:hAnsi="Arial" w:cs="Arial"/>
          <w:sz w:val="16"/>
          <w:szCs w:val="16"/>
        </w:rPr>
      </w:pPr>
    </w:p>
    <w:p w:rsidR="00FB78F6" w:rsidRDefault="00FB78F6" w:rsidP="00FB78F6">
      <w:pPr>
        <w:ind w:left="426" w:hanging="426"/>
        <w:jc w:val="both"/>
        <w:rPr>
          <w:rFonts w:ascii="Arial" w:hAnsi="Arial" w:cs="Arial"/>
          <w:sz w:val="16"/>
          <w:szCs w:val="16"/>
        </w:rPr>
      </w:pPr>
      <w:r>
        <w:rPr>
          <w:rFonts w:ascii="Arial" w:hAnsi="Arial" w:cs="Arial"/>
          <w:sz w:val="16"/>
          <w:szCs w:val="16"/>
        </w:rPr>
        <w:t>9.2.1.</w:t>
      </w:r>
      <w:r w:rsidR="001612CE" w:rsidRPr="001612CE">
        <w:rPr>
          <w:rFonts w:ascii="Arial" w:hAnsi="Arial" w:cs="Arial"/>
          <w:sz w:val="16"/>
          <w:szCs w:val="16"/>
        </w:rPr>
        <w:t xml:space="preserve"> Advertência, que será aplicada por meio de notificação, estabelecendo o prazo de 05 (cinco) dias úteis para que a empresa contratada apresente </w:t>
      </w:r>
      <w:bookmarkStart w:id="1" w:name="_GoBack"/>
      <w:bookmarkEnd w:id="1"/>
      <w:r w:rsidR="001612CE" w:rsidRPr="001612CE">
        <w:rPr>
          <w:rFonts w:ascii="Arial" w:hAnsi="Arial" w:cs="Arial"/>
          <w:sz w:val="16"/>
          <w:szCs w:val="16"/>
        </w:rPr>
        <w:t>justificativas para o atraso, que só serão aceitas mediante crivo da Administração;</w:t>
      </w:r>
    </w:p>
    <w:p w:rsidR="00FB78F6" w:rsidRDefault="00FB78F6" w:rsidP="001612CE">
      <w:pPr>
        <w:jc w:val="both"/>
        <w:rPr>
          <w:rFonts w:ascii="Arial" w:hAnsi="Arial" w:cs="Arial"/>
          <w:sz w:val="16"/>
          <w:szCs w:val="16"/>
        </w:rPr>
      </w:pPr>
    </w:p>
    <w:p w:rsidR="00FB78F6" w:rsidRDefault="00FB78F6" w:rsidP="00FB78F6">
      <w:pPr>
        <w:ind w:left="426" w:hanging="426"/>
        <w:jc w:val="both"/>
        <w:rPr>
          <w:rFonts w:ascii="Arial" w:hAnsi="Arial" w:cs="Arial"/>
          <w:sz w:val="16"/>
          <w:szCs w:val="16"/>
        </w:rPr>
      </w:pPr>
      <w:r>
        <w:rPr>
          <w:rFonts w:ascii="Arial" w:hAnsi="Arial" w:cs="Arial"/>
          <w:sz w:val="16"/>
          <w:szCs w:val="16"/>
        </w:rPr>
        <w:t xml:space="preserve">9.2.2. </w:t>
      </w:r>
      <w:r w:rsidR="001612CE" w:rsidRPr="001612CE">
        <w:rPr>
          <w:rFonts w:ascii="Arial" w:hAnsi="Arial" w:cs="Arial"/>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FB78F6" w:rsidRDefault="00FB78F6" w:rsidP="001612CE">
      <w:pPr>
        <w:jc w:val="both"/>
        <w:rPr>
          <w:rFonts w:ascii="Arial" w:hAnsi="Arial" w:cs="Arial"/>
          <w:sz w:val="16"/>
          <w:szCs w:val="16"/>
        </w:rPr>
      </w:pPr>
    </w:p>
    <w:p w:rsidR="001612CE" w:rsidRPr="001612CE" w:rsidRDefault="00FB78F6" w:rsidP="001612CE">
      <w:pPr>
        <w:jc w:val="both"/>
        <w:rPr>
          <w:rFonts w:ascii="Arial" w:hAnsi="Arial" w:cs="Arial"/>
          <w:sz w:val="16"/>
          <w:szCs w:val="16"/>
        </w:rPr>
      </w:pPr>
      <w:r>
        <w:rPr>
          <w:rFonts w:ascii="Arial" w:hAnsi="Arial" w:cs="Arial"/>
          <w:sz w:val="16"/>
          <w:szCs w:val="16"/>
        </w:rPr>
        <w:t xml:space="preserve">9.2.3. </w:t>
      </w:r>
      <w:r w:rsidR="001612CE" w:rsidRPr="001612CE">
        <w:rPr>
          <w:rFonts w:ascii="Arial" w:hAnsi="Arial" w:cs="Arial"/>
          <w:sz w:val="16"/>
          <w:szCs w:val="16"/>
        </w:rPr>
        <w:t>A multa moratória será aplicada a partir do 1º dia útil da inadimplência, contado da data definida para o regular cumprimento da obrigação;</w:t>
      </w:r>
    </w:p>
    <w:p w:rsidR="00FB78F6" w:rsidRDefault="00FB78F6" w:rsidP="001612CE">
      <w:pPr>
        <w:jc w:val="both"/>
        <w:rPr>
          <w:rFonts w:ascii="Arial" w:hAnsi="Arial" w:cs="Arial"/>
          <w:sz w:val="16"/>
          <w:szCs w:val="16"/>
        </w:rPr>
      </w:pPr>
    </w:p>
    <w:p w:rsidR="001612CE" w:rsidRPr="001612CE" w:rsidRDefault="00FB78F6" w:rsidP="00FB78F6">
      <w:pPr>
        <w:ind w:left="426" w:hanging="426"/>
        <w:jc w:val="both"/>
        <w:rPr>
          <w:rFonts w:ascii="Arial" w:hAnsi="Arial" w:cs="Arial"/>
          <w:sz w:val="16"/>
          <w:szCs w:val="16"/>
        </w:rPr>
      </w:pPr>
      <w:r>
        <w:rPr>
          <w:rFonts w:ascii="Arial" w:hAnsi="Arial" w:cs="Arial"/>
          <w:sz w:val="16"/>
          <w:szCs w:val="16"/>
        </w:rPr>
        <w:t xml:space="preserve">9.2.4. </w:t>
      </w:r>
      <w:r w:rsidR="001612CE" w:rsidRPr="001612CE">
        <w:rPr>
          <w:rFonts w:ascii="Arial" w:hAnsi="Arial" w:cs="Arial"/>
          <w:sz w:val="16"/>
          <w:szCs w:val="16"/>
        </w:rPr>
        <w:t>Multa moratória de 0,5% (cinco décimos por cento) sobre o valor do contrato, por dia de atraso na assinatura do instrumento contratual ou no recebimento da Ordem de Fornecimento, observado o limite de 10 (dez) dias corridos, após o qual será caracterizada a inexecução total do contrato;</w:t>
      </w:r>
    </w:p>
    <w:p w:rsidR="00FB78F6" w:rsidRDefault="00FB78F6" w:rsidP="001612CE">
      <w:pPr>
        <w:jc w:val="both"/>
        <w:rPr>
          <w:rFonts w:ascii="Arial" w:hAnsi="Arial" w:cs="Arial"/>
          <w:sz w:val="16"/>
          <w:szCs w:val="16"/>
        </w:rPr>
      </w:pPr>
    </w:p>
    <w:p w:rsidR="001612CE" w:rsidRPr="001612CE" w:rsidRDefault="00FB78F6" w:rsidP="00FB78F6">
      <w:pPr>
        <w:ind w:left="426" w:hanging="426"/>
        <w:jc w:val="both"/>
        <w:rPr>
          <w:rFonts w:ascii="Arial" w:hAnsi="Arial" w:cs="Arial"/>
          <w:sz w:val="16"/>
          <w:szCs w:val="16"/>
        </w:rPr>
      </w:pPr>
      <w:r>
        <w:rPr>
          <w:rFonts w:ascii="Arial" w:hAnsi="Arial" w:cs="Arial"/>
          <w:sz w:val="16"/>
          <w:szCs w:val="16"/>
        </w:rPr>
        <w:t xml:space="preserve">9.2.5. </w:t>
      </w:r>
      <w:r w:rsidR="001612CE" w:rsidRPr="001612CE">
        <w:rPr>
          <w:rFonts w:ascii="Arial" w:hAnsi="Arial" w:cs="Arial"/>
          <w:sz w:val="16"/>
          <w:szCs w:val="16"/>
        </w:rPr>
        <w:t>Multa de 10% (dez por cento) sobre o valor do contrato, pela recusa injustificada em assinar o contrato, em aceitar ou retirar o instrumento equivalente ou em receber a Ordem de Fornecimento, caso em que será caracterizada a inexecução total do contrato;</w:t>
      </w:r>
    </w:p>
    <w:p w:rsidR="00FB78F6" w:rsidRDefault="00FB78F6" w:rsidP="001612CE">
      <w:pPr>
        <w:jc w:val="both"/>
        <w:rPr>
          <w:rFonts w:ascii="Arial" w:hAnsi="Arial" w:cs="Arial"/>
          <w:sz w:val="16"/>
          <w:szCs w:val="16"/>
        </w:rPr>
      </w:pPr>
    </w:p>
    <w:p w:rsidR="001612CE" w:rsidRPr="00FB78F6" w:rsidRDefault="00FB78F6" w:rsidP="00FB78F6">
      <w:pPr>
        <w:ind w:left="426" w:hanging="426"/>
        <w:jc w:val="both"/>
        <w:rPr>
          <w:rFonts w:ascii="Arial" w:hAnsi="Arial" w:cs="Arial"/>
          <w:sz w:val="16"/>
          <w:szCs w:val="16"/>
        </w:rPr>
      </w:pPr>
      <w:r w:rsidRPr="00FB78F6">
        <w:rPr>
          <w:rFonts w:ascii="Arial" w:hAnsi="Arial" w:cs="Arial"/>
          <w:sz w:val="16"/>
          <w:szCs w:val="16"/>
        </w:rPr>
        <w:t>9.2.6.</w:t>
      </w:r>
      <w:r w:rsidR="001612CE" w:rsidRPr="00FB78F6">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w:t>
      </w:r>
    </w:p>
    <w:p w:rsidR="00FB78F6" w:rsidRDefault="00FB78F6" w:rsidP="001612CE">
      <w:pPr>
        <w:jc w:val="both"/>
        <w:rPr>
          <w:rFonts w:ascii="Arial" w:hAnsi="Arial" w:cs="Arial"/>
          <w:sz w:val="16"/>
          <w:szCs w:val="16"/>
        </w:rPr>
      </w:pPr>
    </w:p>
    <w:p w:rsidR="001612CE" w:rsidRPr="001612CE" w:rsidRDefault="00FB78F6" w:rsidP="00FB78F6">
      <w:pPr>
        <w:ind w:left="426" w:hanging="426"/>
        <w:jc w:val="both"/>
        <w:rPr>
          <w:rFonts w:ascii="Arial" w:hAnsi="Arial" w:cs="Arial"/>
          <w:sz w:val="16"/>
          <w:szCs w:val="16"/>
        </w:rPr>
      </w:pPr>
      <w:r>
        <w:rPr>
          <w:rFonts w:ascii="Arial" w:hAnsi="Arial" w:cs="Arial"/>
          <w:sz w:val="16"/>
          <w:szCs w:val="16"/>
        </w:rPr>
        <w:t xml:space="preserve">9.2.7. </w:t>
      </w:r>
      <w:r w:rsidR="001612CE" w:rsidRPr="001612CE">
        <w:rPr>
          <w:rFonts w:ascii="Arial" w:hAnsi="Arial" w:cs="Arial"/>
          <w:sz w:val="16"/>
          <w:szCs w:val="16"/>
        </w:rPr>
        <w:t>Multa de 10% (dez por cento) sobre o valor total do contrato, no caso de sua inexecução total, sem embargo de indenização dos prejuízos porventura causados ao DER-RO;</w:t>
      </w:r>
    </w:p>
    <w:p w:rsidR="00FB78F6" w:rsidRDefault="00FB78F6" w:rsidP="001612CE">
      <w:pPr>
        <w:jc w:val="both"/>
        <w:rPr>
          <w:rFonts w:ascii="Arial" w:hAnsi="Arial" w:cs="Arial"/>
          <w:sz w:val="16"/>
          <w:szCs w:val="16"/>
        </w:rPr>
      </w:pPr>
    </w:p>
    <w:p w:rsidR="001612CE" w:rsidRPr="001612CE" w:rsidRDefault="00FB78F6" w:rsidP="00FB78F6">
      <w:pPr>
        <w:ind w:left="426" w:hanging="426"/>
        <w:jc w:val="both"/>
        <w:rPr>
          <w:rFonts w:ascii="Arial" w:hAnsi="Arial" w:cs="Arial"/>
          <w:sz w:val="16"/>
          <w:szCs w:val="16"/>
        </w:rPr>
      </w:pPr>
      <w:r>
        <w:rPr>
          <w:rFonts w:ascii="Arial" w:hAnsi="Arial" w:cs="Arial"/>
          <w:sz w:val="16"/>
          <w:szCs w:val="16"/>
        </w:rPr>
        <w:t>9.2.8.</w:t>
      </w:r>
      <w:r w:rsidR="001612CE" w:rsidRPr="001612CE">
        <w:rPr>
          <w:rFonts w:ascii="Arial" w:hAnsi="Arial" w:cs="Arial"/>
          <w:sz w:val="16"/>
          <w:szCs w:val="16"/>
        </w:rPr>
        <w:t xml:space="preserve"> Multa de 10% (dez por cento) sobre o valor do produto não entregue, pela recusa injustificada na substituição de material defeituoso no prazo estabelecido neste Termo de Referência; </w:t>
      </w:r>
    </w:p>
    <w:p w:rsidR="00FB78F6" w:rsidRDefault="001612CE" w:rsidP="001612CE">
      <w:pPr>
        <w:jc w:val="both"/>
        <w:rPr>
          <w:rFonts w:ascii="Arial" w:hAnsi="Arial" w:cs="Arial"/>
          <w:sz w:val="16"/>
          <w:szCs w:val="16"/>
        </w:rPr>
      </w:pPr>
      <w:r w:rsidRPr="001612CE">
        <w:rPr>
          <w:rFonts w:ascii="Arial" w:hAnsi="Arial" w:cs="Arial"/>
          <w:sz w:val="16"/>
          <w:szCs w:val="16"/>
        </w:rPr>
        <w:tab/>
      </w:r>
    </w:p>
    <w:p w:rsidR="00FB78F6" w:rsidRDefault="00FB78F6" w:rsidP="00FB78F6">
      <w:pPr>
        <w:ind w:left="426" w:hanging="426"/>
        <w:jc w:val="both"/>
        <w:rPr>
          <w:rFonts w:ascii="Arial" w:hAnsi="Arial" w:cs="Arial"/>
          <w:sz w:val="16"/>
          <w:szCs w:val="16"/>
        </w:rPr>
      </w:pPr>
      <w:r>
        <w:rPr>
          <w:rFonts w:ascii="Arial" w:hAnsi="Arial" w:cs="Arial"/>
          <w:sz w:val="16"/>
          <w:szCs w:val="16"/>
        </w:rPr>
        <w:t xml:space="preserve">9.2.9. </w:t>
      </w:r>
      <w:r w:rsidR="001612CE" w:rsidRPr="001612CE">
        <w:rPr>
          <w:rFonts w:ascii="Arial" w:hAnsi="Arial" w:cs="Arial"/>
          <w:sz w:val="16"/>
          <w:szCs w:val="16"/>
        </w:rPr>
        <w:t>Multa moratória de 0,5% (cinco décimos por cento) sobre o valor do contrato, por dia de atraso na substituição do material defeituoso, observado o limite de 10 (dez) dias corridos, após o qual será considerada a inexecução parcial do contrato;</w:t>
      </w:r>
    </w:p>
    <w:p w:rsidR="00FB78F6" w:rsidRDefault="00FB78F6" w:rsidP="001612CE">
      <w:pPr>
        <w:jc w:val="both"/>
        <w:rPr>
          <w:rFonts w:ascii="Arial" w:hAnsi="Arial" w:cs="Arial"/>
          <w:sz w:val="16"/>
          <w:szCs w:val="16"/>
        </w:rPr>
      </w:pPr>
    </w:p>
    <w:p w:rsidR="00FB78F6" w:rsidRDefault="00FB78F6" w:rsidP="001612CE">
      <w:pPr>
        <w:jc w:val="both"/>
        <w:rPr>
          <w:rFonts w:ascii="Arial" w:hAnsi="Arial" w:cs="Arial"/>
          <w:sz w:val="16"/>
          <w:szCs w:val="16"/>
        </w:rPr>
      </w:pPr>
      <w:r>
        <w:rPr>
          <w:rFonts w:ascii="Arial" w:hAnsi="Arial" w:cs="Arial"/>
          <w:sz w:val="16"/>
          <w:szCs w:val="16"/>
        </w:rPr>
        <w:t>9.3.</w:t>
      </w:r>
      <w:r w:rsidR="001612CE" w:rsidRPr="001612CE">
        <w:rPr>
          <w:rFonts w:ascii="Arial" w:hAnsi="Arial" w:cs="Arial"/>
          <w:sz w:val="16"/>
          <w:szCs w:val="16"/>
        </w:rPr>
        <w:t xml:space="preserve"> As multas moratórias poderão ser aplicadas isoladas ou em conjunto com as multas compensatórias, conforme o caso.</w:t>
      </w:r>
    </w:p>
    <w:p w:rsidR="00FB78F6" w:rsidRDefault="00FB78F6" w:rsidP="001612CE">
      <w:pPr>
        <w:jc w:val="both"/>
        <w:rPr>
          <w:rFonts w:ascii="Arial" w:hAnsi="Arial" w:cs="Arial"/>
          <w:sz w:val="16"/>
          <w:szCs w:val="16"/>
        </w:rPr>
      </w:pPr>
    </w:p>
    <w:p w:rsidR="00FB78F6" w:rsidRDefault="00FB78F6" w:rsidP="00FB78F6">
      <w:pPr>
        <w:ind w:left="284" w:hanging="284"/>
        <w:jc w:val="both"/>
        <w:rPr>
          <w:rFonts w:ascii="Arial" w:hAnsi="Arial" w:cs="Arial"/>
          <w:sz w:val="16"/>
          <w:szCs w:val="16"/>
        </w:rPr>
      </w:pPr>
      <w:r>
        <w:rPr>
          <w:rFonts w:ascii="Arial" w:hAnsi="Arial" w:cs="Arial"/>
          <w:sz w:val="16"/>
          <w:szCs w:val="16"/>
        </w:rPr>
        <w:t xml:space="preserve">9.4. </w:t>
      </w:r>
      <w:r w:rsidR="001612CE" w:rsidRPr="001612CE">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FB78F6" w:rsidRDefault="00FB78F6" w:rsidP="001612CE">
      <w:pPr>
        <w:jc w:val="both"/>
        <w:rPr>
          <w:rFonts w:ascii="Arial" w:hAnsi="Arial" w:cs="Arial"/>
          <w:sz w:val="16"/>
          <w:szCs w:val="16"/>
        </w:rPr>
      </w:pPr>
    </w:p>
    <w:p w:rsidR="001612CE" w:rsidRPr="00FB78F6" w:rsidRDefault="00FB78F6" w:rsidP="00FB78F6">
      <w:pPr>
        <w:ind w:left="284" w:hanging="284"/>
        <w:jc w:val="both"/>
        <w:rPr>
          <w:rFonts w:ascii="Arial" w:hAnsi="Arial" w:cs="Arial"/>
          <w:sz w:val="16"/>
          <w:szCs w:val="16"/>
        </w:rPr>
      </w:pPr>
      <w:r>
        <w:rPr>
          <w:rFonts w:ascii="Arial" w:hAnsi="Arial" w:cs="Arial"/>
          <w:sz w:val="16"/>
          <w:szCs w:val="16"/>
        </w:rPr>
        <w:t xml:space="preserve">9.5. </w:t>
      </w:r>
      <w:r w:rsidR="001612CE" w:rsidRPr="001612CE">
        <w:rPr>
          <w:rFonts w:ascii="Arial" w:hAnsi="Arial" w:cs="Arial"/>
          <w:snapToGrid w:val="0"/>
          <w:sz w:val="16"/>
          <w:szCs w:val="16"/>
        </w:rPr>
        <w:t>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FB78F6" w:rsidRDefault="00FB78F6" w:rsidP="001612CE">
      <w:pPr>
        <w:jc w:val="both"/>
        <w:rPr>
          <w:rFonts w:ascii="Arial" w:hAnsi="Arial" w:cs="Arial"/>
          <w:snapToGrid w:val="0"/>
          <w:sz w:val="16"/>
          <w:szCs w:val="16"/>
        </w:rPr>
      </w:pPr>
    </w:p>
    <w:p w:rsidR="001612CE" w:rsidRPr="001612CE" w:rsidRDefault="00FB78F6" w:rsidP="00FB78F6">
      <w:pPr>
        <w:ind w:left="284" w:hanging="284"/>
        <w:jc w:val="both"/>
        <w:rPr>
          <w:rFonts w:ascii="Arial" w:hAnsi="Arial" w:cs="Arial"/>
          <w:snapToGrid w:val="0"/>
          <w:sz w:val="16"/>
          <w:szCs w:val="16"/>
        </w:rPr>
      </w:pPr>
      <w:r>
        <w:rPr>
          <w:rFonts w:ascii="Arial" w:hAnsi="Arial" w:cs="Arial"/>
          <w:snapToGrid w:val="0"/>
          <w:sz w:val="16"/>
          <w:szCs w:val="16"/>
        </w:rPr>
        <w:t xml:space="preserve">9.6. </w:t>
      </w:r>
      <w:r w:rsidR="001612CE" w:rsidRPr="001612CE">
        <w:rPr>
          <w:rFonts w:ascii="Arial" w:hAnsi="Arial" w:cs="Arial"/>
          <w:snapToGrid w:val="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FB78F6" w:rsidRDefault="00FB78F6" w:rsidP="001612CE">
      <w:pPr>
        <w:jc w:val="both"/>
        <w:rPr>
          <w:rFonts w:ascii="Arial" w:hAnsi="Arial" w:cs="Arial"/>
          <w:snapToGrid w:val="0"/>
          <w:sz w:val="16"/>
          <w:szCs w:val="16"/>
        </w:rPr>
      </w:pPr>
    </w:p>
    <w:p w:rsidR="001612CE" w:rsidRPr="001612CE" w:rsidRDefault="00FB78F6" w:rsidP="00FB78F6">
      <w:pPr>
        <w:ind w:left="284" w:hanging="284"/>
        <w:jc w:val="both"/>
        <w:rPr>
          <w:rFonts w:ascii="Arial" w:hAnsi="Arial" w:cs="Arial"/>
          <w:snapToGrid w:val="0"/>
          <w:sz w:val="16"/>
          <w:szCs w:val="16"/>
        </w:rPr>
      </w:pPr>
      <w:r>
        <w:rPr>
          <w:rFonts w:ascii="Arial" w:hAnsi="Arial" w:cs="Arial"/>
          <w:snapToGrid w:val="0"/>
          <w:sz w:val="16"/>
          <w:szCs w:val="16"/>
        </w:rPr>
        <w:t xml:space="preserve">9.7. </w:t>
      </w:r>
      <w:r w:rsidR="001612CE" w:rsidRPr="001612CE">
        <w:rPr>
          <w:rFonts w:ascii="Arial" w:hAnsi="Arial" w:cs="Arial"/>
          <w:snapToGrid w:val="0"/>
          <w:sz w:val="16"/>
          <w:szCs w:val="16"/>
        </w:rPr>
        <w:t xml:space="preserve">As multas previstas nesta seção não eximem a adjudicatária ou contratada da reparação dos eventuais danos, perdas ou prejuízos que seu </w:t>
      </w:r>
      <w:proofErr w:type="gramStart"/>
      <w:r w:rsidR="001612CE" w:rsidRPr="001612CE">
        <w:rPr>
          <w:rFonts w:ascii="Arial" w:hAnsi="Arial" w:cs="Arial"/>
          <w:snapToGrid w:val="0"/>
          <w:sz w:val="16"/>
          <w:szCs w:val="16"/>
        </w:rPr>
        <w:t xml:space="preserve">ato </w:t>
      </w:r>
      <w:r>
        <w:rPr>
          <w:rFonts w:ascii="Arial" w:hAnsi="Arial" w:cs="Arial"/>
          <w:snapToGrid w:val="0"/>
          <w:sz w:val="16"/>
          <w:szCs w:val="16"/>
        </w:rPr>
        <w:t xml:space="preserve"> </w:t>
      </w:r>
      <w:r w:rsidR="001612CE" w:rsidRPr="001612CE">
        <w:rPr>
          <w:rFonts w:ascii="Arial" w:hAnsi="Arial" w:cs="Arial"/>
          <w:snapToGrid w:val="0"/>
          <w:sz w:val="16"/>
          <w:szCs w:val="16"/>
        </w:rPr>
        <w:t>punível</w:t>
      </w:r>
      <w:proofErr w:type="gramEnd"/>
      <w:r w:rsidR="001612CE" w:rsidRPr="001612CE">
        <w:rPr>
          <w:rFonts w:ascii="Arial" w:hAnsi="Arial" w:cs="Arial"/>
          <w:snapToGrid w:val="0"/>
          <w:sz w:val="16"/>
          <w:szCs w:val="16"/>
        </w:rPr>
        <w:t xml:space="preserve"> venha causar à Administração.</w:t>
      </w:r>
    </w:p>
    <w:p w:rsidR="001612CE" w:rsidRPr="0058188B" w:rsidRDefault="001612CE" w:rsidP="001612CE">
      <w:pPr>
        <w:pStyle w:val="PargrafodaLista1"/>
        <w:ind w:left="0"/>
        <w:jc w:val="both"/>
        <w:rPr>
          <w:rFonts w:ascii="Arial" w:eastAsia="Times New Roman" w:hAnsi="Arial" w:cs="Arial"/>
          <w:kern w:val="0"/>
          <w:sz w:val="16"/>
          <w:szCs w:val="16"/>
          <w:lang w:eastAsia="pt-BR" w:bidi="ar-SA"/>
        </w:rPr>
      </w:pPr>
    </w:p>
    <w:p w:rsidR="009D2314" w:rsidRPr="00C62EAD" w:rsidRDefault="00155CDC" w:rsidP="0058188B">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lastRenderedPageBreak/>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Default="001612CE" w:rsidP="00526790">
      <w:pPr>
        <w:ind w:right="47"/>
        <w:jc w:val="both"/>
        <w:rPr>
          <w:rFonts w:ascii="Arial" w:hAnsi="Arial" w:cs="Arial"/>
          <w:b/>
          <w:bCs/>
          <w:color w:val="000000"/>
          <w:sz w:val="10"/>
          <w:szCs w:val="10"/>
        </w:rPr>
      </w:pPr>
      <w:r>
        <w:rPr>
          <w:rFonts w:ascii="Arial" w:hAnsi="Arial" w:cs="Arial"/>
          <w:b/>
          <w:bCs/>
          <w:color w:val="000000"/>
          <w:sz w:val="10"/>
          <w:szCs w:val="10"/>
        </w:rPr>
        <w:t>C</w:t>
      </w:r>
      <w:r w:rsidR="00586DA2">
        <w:rPr>
          <w:rFonts w:ascii="Arial" w:hAnsi="Arial" w:cs="Arial"/>
          <w:b/>
          <w:bCs/>
          <w:color w:val="000000"/>
          <w:sz w:val="10"/>
          <w:szCs w:val="10"/>
        </w:rPr>
        <w:t>MV/CCRP</w:t>
      </w:r>
      <w:r w:rsidR="00DA06C9">
        <w:rPr>
          <w:rFonts w:ascii="Arial" w:hAnsi="Arial" w:cs="Arial"/>
          <w:b/>
          <w:bCs/>
          <w:color w:val="000000"/>
          <w:sz w:val="10"/>
          <w:szCs w:val="10"/>
        </w:rPr>
        <w:t>/SRP</w:t>
      </w: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Default="00963A95" w:rsidP="00526790">
      <w:pPr>
        <w:ind w:right="47"/>
        <w:jc w:val="both"/>
        <w:rPr>
          <w:rFonts w:ascii="Arial" w:hAnsi="Arial" w:cs="Arial"/>
          <w:b/>
          <w:bCs/>
          <w:color w:val="000000"/>
          <w:sz w:val="10"/>
          <w:szCs w:val="10"/>
        </w:rPr>
      </w:pPr>
    </w:p>
    <w:p w:rsidR="00963A95" w:rsidRPr="005E1530" w:rsidRDefault="00963A95" w:rsidP="00526790">
      <w:pPr>
        <w:ind w:right="47"/>
        <w:jc w:val="both"/>
        <w:rPr>
          <w:rFonts w:ascii="Arial" w:hAnsi="Arial" w:cs="Arial"/>
          <w:b/>
          <w:bCs/>
          <w:color w:val="000000"/>
          <w:sz w:val="10"/>
          <w:szCs w:val="10"/>
        </w:rPr>
      </w:pPr>
    </w:p>
    <w:sectPr w:rsidR="00963A95"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A910096"/>
    <w:multiLevelType w:val="hybridMultilevel"/>
    <w:tmpl w:val="55A8A1F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3">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7">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3">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18"/>
  </w:num>
  <w:num w:numId="3">
    <w:abstractNumId w:val="8"/>
  </w:num>
  <w:num w:numId="4">
    <w:abstractNumId w:val="7"/>
  </w:num>
  <w:num w:numId="5">
    <w:abstractNumId w:val="17"/>
  </w:num>
  <w:num w:numId="6">
    <w:abstractNumId w:val="26"/>
  </w:num>
  <w:num w:numId="7">
    <w:abstractNumId w:val="9"/>
  </w:num>
  <w:num w:numId="8">
    <w:abstractNumId w:val="21"/>
  </w:num>
  <w:num w:numId="9">
    <w:abstractNumId w:val="3"/>
  </w:num>
  <w:num w:numId="10">
    <w:abstractNumId w:val="12"/>
  </w:num>
  <w:num w:numId="11">
    <w:abstractNumId w:val="15"/>
  </w:num>
  <w:num w:numId="12">
    <w:abstractNumId w:val="30"/>
  </w:num>
  <w:num w:numId="13">
    <w:abstractNumId w:val="28"/>
  </w:num>
  <w:num w:numId="14">
    <w:abstractNumId w:val="25"/>
  </w:num>
  <w:num w:numId="15">
    <w:abstractNumId w:val="33"/>
  </w:num>
  <w:num w:numId="16">
    <w:abstractNumId w:val="19"/>
  </w:num>
  <w:num w:numId="17">
    <w:abstractNumId w:val="27"/>
  </w:num>
  <w:num w:numId="18">
    <w:abstractNumId w:val="4"/>
  </w:num>
  <w:num w:numId="19">
    <w:abstractNumId w:val="14"/>
  </w:num>
  <w:num w:numId="20">
    <w:abstractNumId w:val="29"/>
  </w:num>
  <w:num w:numId="21">
    <w:abstractNumId w:val="31"/>
  </w:num>
  <w:num w:numId="22">
    <w:abstractNumId w:val="11"/>
  </w:num>
  <w:num w:numId="23">
    <w:abstractNumId w:val="6"/>
  </w:num>
  <w:num w:numId="24">
    <w:abstractNumId w:val="13"/>
  </w:num>
  <w:num w:numId="25">
    <w:abstractNumId w:val="23"/>
  </w:num>
  <w:num w:numId="26">
    <w:abstractNumId w:val="32"/>
  </w:num>
  <w:num w:numId="27">
    <w:abstractNumId w:val="16"/>
  </w:num>
  <w:num w:numId="28">
    <w:abstractNumId w:val="22"/>
  </w:num>
  <w:num w:numId="29">
    <w:abstractNumId w:val="10"/>
  </w:num>
  <w:num w:numId="30">
    <w:abstractNumId w:val="20"/>
  </w:num>
  <w:num w:numId="31">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6DA2"/>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2D29"/>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21F"/>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B78F6"/>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12E393-B102-4262-A455-0F2DE3193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D380AD-5B05-454C-9460-271832EA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2922</Words>
  <Characters>15782</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13</cp:revision>
  <cp:lastPrinted>2017-05-12T13:39:00Z</cp:lastPrinted>
  <dcterms:created xsi:type="dcterms:W3CDTF">2017-09-21T11:58:00Z</dcterms:created>
  <dcterms:modified xsi:type="dcterms:W3CDTF">2017-10-26T15:06:00Z</dcterms:modified>
</cp:coreProperties>
</file>