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D1348">
        <w:rPr>
          <w:rFonts w:ascii="Arial" w:hAnsi="Arial" w:cs="Arial"/>
          <w:b/>
          <w:sz w:val="16"/>
          <w:szCs w:val="16"/>
        </w:rPr>
        <w:t>212</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392697">
        <w:rPr>
          <w:rFonts w:ascii="Arial" w:hAnsi="Arial" w:cs="Arial"/>
          <w:b/>
          <w:bCs/>
          <w:sz w:val="16"/>
          <w:szCs w:val="16"/>
        </w:rPr>
        <w:t xml:space="preserve"> </w:t>
      </w:r>
      <w:r w:rsidR="00FD1348">
        <w:rPr>
          <w:rFonts w:ascii="Arial" w:hAnsi="Arial" w:cs="Arial"/>
          <w:b/>
          <w:bCs/>
          <w:sz w:val="16"/>
          <w:szCs w:val="16"/>
        </w:rPr>
        <w:t>185</w:t>
      </w:r>
      <w:r w:rsidR="004E1613">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00F30DEF">
        <w:rPr>
          <w:rFonts w:ascii="Arial" w:hAnsi="Arial" w:cs="Arial"/>
          <w:b/>
          <w:bCs/>
          <w:sz w:val="16"/>
          <w:szCs w:val="16"/>
        </w:rPr>
        <w:t xml:space="preserve"> </w:t>
      </w:r>
      <w:r w:rsidR="00F276EA">
        <w:rPr>
          <w:rFonts w:ascii="Arial" w:hAnsi="Arial" w:cs="Arial"/>
          <w:b/>
          <w:noProof/>
          <w:sz w:val="16"/>
          <w:szCs w:val="16"/>
        </w:rPr>
        <w:t>01.</w:t>
      </w:r>
      <w:r w:rsidR="004C43BD">
        <w:rPr>
          <w:rFonts w:ascii="Arial" w:hAnsi="Arial" w:cs="Arial"/>
          <w:b/>
          <w:noProof/>
          <w:sz w:val="16"/>
          <w:szCs w:val="16"/>
        </w:rPr>
        <w:t>1712.00601</w:t>
      </w:r>
      <w:r w:rsidR="003D468B">
        <w:rPr>
          <w:rFonts w:ascii="Arial" w:hAnsi="Arial" w:cs="Arial"/>
          <w:b/>
          <w:noProof/>
          <w:sz w:val="16"/>
          <w:szCs w:val="16"/>
        </w:rPr>
        <w:t>-0</w:t>
      </w:r>
      <w:r w:rsidR="004C43BD">
        <w:rPr>
          <w:rFonts w:ascii="Arial" w:hAnsi="Arial" w:cs="Arial"/>
          <w:b/>
          <w:noProof/>
          <w:sz w:val="16"/>
          <w:szCs w:val="16"/>
        </w:rPr>
        <w:t>0</w:t>
      </w:r>
      <w:r w:rsidR="00392697">
        <w:rPr>
          <w:rFonts w:ascii="Arial" w:hAnsi="Arial" w:cs="Arial"/>
          <w:b/>
          <w:noProof/>
          <w:sz w:val="16"/>
          <w:szCs w:val="16"/>
        </w:rPr>
        <w:t>/2017</w:t>
      </w:r>
    </w:p>
    <w:p w:rsidR="009D2314" w:rsidRPr="00587C0E" w:rsidRDefault="009D2314" w:rsidP="00F73958">
      <w:pPr>
        <w:pStyle w:val="Cabealho"/>
        <w:jc w:val="both"/>
        <w:rPr>
          <w:rFonts w:ascii="Arial" w:hAnsi="Arial" w:cs="Arial"/>
          <w:b/>
          <w:sz w:val="16"/>
          <w:szCs w:val="16"/>
        </w:rPr>
      </w:pPr>
    </w:p>
    <w:p w:rsidR="009D2314" w:rsidRPr="004C43BD" w:rsidRDefault="002E300A" w:rsidP="004C43BD">
      <w:pPr>
        <w:tabs>
          <w:tab w:val="left" w:pos="709"/>
        </w:tabs>
        <w:jc w:val="both"/>
        <w:rPr>
          <w:rFonts w:ascii="Arial" w:hAnsi="Arial" w:cs="Arial"/>
          <w:color w:val="000000"/>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00F30DEF">
        <w:rPr>
          <w:rFonts w:ascii="Arial" w:hAnsi="Arial" w:cs="Arial"/>
          <w:color w:val="000000"/>
          <w:sz w:val="16"/>
          <w:szCs w:val="16"/>
        </w:rPr>
        <w:t xml:space="preserve"> </w:t>
      </w:r>
      <w:r w:rsidRPr="00C345C3">
        <w:rPr>
          <w:rFonts w:ascii="Arial" w:hAnsi="Arial" w:cs="Arial"/>
          <w:b/>
          <w:color w:val="000000"/>
          <w:sz w:val="16"/>
          <w:szCs w:val="16"/>
        </w:rPr>
        <w:t>REGISTRAR O PREÇ</w:t>
      </w:r>
      <w:r w:rsidR="00F17DD3" w:rsidRPr="00C345C3">
        <w:rPr>
          <w:rFonts w:ascii="Arial" w:hAnsi="Arial" w:cs="Arial"/>
          <w:b/>
          <w:color w:val="000000"/>
          <w:sz w:val="16"/>
          <w:szCs w:val="16"/>
        </w:rPr>
        <w:t>O</w:t>
      </w:r>
      <w:r w:rsidR="004C43BD">
        <w:rPr>
          <w:rFonts w:ascii="Arial" w:hAnsi="Arial" w:cs="Arial"/>
          <w:b/>
          <w:color w:val="000000"/>
          <w:sz w:val="16"/>
          <w:szCs w:val="16"/>
        </w:rPr>
        <w:t xml:space="preserve"> </w:t>
      </w:r>
      <w:r w:rsidR="004C43BD" w:rsidRPr="004C43BD">
        <w:rPr>
          <w:rFonts w:ascii="Arial" w:hAnsi="Arial" w:cs="Arial"/>
          <w:color w:val="000000"/>
          <w:sz w:val="16"/>
          <w:szCs w:val="16"/>
        </w:rPr>
        <w:t>para Futura e Eventual Aquisição de Materiais Permanentes (Mobiliário Comum)</w:t>
      </w:r>
      <w:r w:rsidR="004C43BD">
        <w:rPr>
          <w:rFonts w:ascii="Arial" w:hAnsi="Arial" w:cs="Arial"/>
          <w:color w:val="000000"/>
          <w:sz w:val="16"/>
          <w:szCs w:val="16"/>
        </w:rPr>
        <w:t xml:space="preserve">. </w:t>
      </w:r>
      <w:r w:rsidR="004C43BD" w:rsidRPr="004C43BD">
        <w:rPr>
          <w:rFonts w:ascii="Arial" w:hAnsi="Arial" w:cs="Arial"/>
          <w:color w:val="000000"/>
          <w:sz w:val="16"/>
          <w:szCs w:val="16"/>
        </w:rPr>
        <w:t>Visando Atender as Necessidades do Hospital Regional de Guajará-Mirim e do Hospital Antônio Luiz de Macedo de Nova Mamoré, Através de Recursos Advindos de Emendas Parlamentares Federais</w:t>
      </w:r>
      <w:r w:rsidR="00891C60" w:rsidRPr="002F3912">
        <w:rPr>
          <w:rFonts w:ascii="Arial" w:hAnsi="Arial" w:cs="Arial"/>
          <w:color w:val="000000"/>
          <w:sz w:val="16"/>
          <w:szCs w:val="16"/>
        </w:rPr>
        <w:t>,</w:t>
      </w:r>
      <w:r w:rsidR="004C43BD">
        <w:rPr>
          <w:rFonts w:ascii="Arial" w:hAnsi="Arial" w:cs="Arial"/>
          <w:color w:val="000000"/>
          <w:sz w:val="16"/>
          <w:szCs w:val="16"/>
        </w:rPr>
        <w:t xml:space="preserve"> a pedido da Secretaria de Estado da Saúde-SESAU, </w:t>
      </w:r>
      <w:r w:rsidR="00DF042C" w:rsidRPr="002F3912">
        <w:rPr>
          <w:rFonts w:ascii="Arial" w:hAnsi="Arial" w:cs="Arial"/>
          <w:color w:val="000000"/>
          <w:sz w:val="16"/>
          <w:szCs w:val="16"/>
        </w:rPr>
        <w:t xml:space="preserve">por um período de 12 (doze) meses,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5E79F5" w:rsidRDefault="002E300A" w:rsidP="004C43BD">
      <w:pPr>
        <w:tabs>
          <w:tab w:val="left" w:pos="709"/>
        </w:tabs>
        <w:jc w:val="both"/>
        <w:rPr>
          <w:rFonts w:ascii="Arial" w:hAnsi="Arial" w:cs="Arial"/>
          <w:color w:val="000000"/>
          <w:sz w:val="16"/>
          <w:szCs w:val="16"/>
        </w:rPr>
      </w:pPr>
      <w:r w:rsidRPr="00CA0238">
        <w:rPr>
          <w:rFonts w:ascii="Arial" w:hAnsi="Arial" w:cs="Arial"/>
          <w:b/>
          <w:sz w:val="16"/>
          <w:szCs w:val="16"/>
        </w:rPr>
        <w:t>REGISTRAR O PREÇO</w:t>
      </w:r>
      <w:r w:rsidR="004C43BD">
        <w:rPr>
          <w:rFonts w:ascii="Arial" w:hAnsi="Arial" w:cs="Arial"/>
          <w:b/>
          <w:sz w:val="16"/>
          <w:szCs w:val="16"/>
        </w:rPr>
        <w:t xml:space="preserve"> </w:t>
      </w:r>
      <w:r w:rsidR="004C43BD" w:rsidRPr="004C43BD">
        <w:rPr>
          <w:rFonts w:ascii="Arial" w:hAnsi="Arial" w:cs="Arial"/>
          <w:color w:val="000000"/>
          <w:sz w:val="16"/>
          <w:szCs w:val="16"/>
        </w:rPr>
        <w:t>para Futura e Eventual Aquisição de Materiais Permanentes (Mobiliário Comum)</w:t>
      </w:r>
      <w:r w:rsidR="004C43BD">
        <w:rPr>
          <w:rFonts w:ascii="Arial" w:hAnsi="Arial" w:cs="Arial"/>
          <w:color w:val="000000"/>
          <w:sz w:val="16"/>
          <w:szCs w:val="16"/>
        </w:rPr>
        <w:t xml:space="preserve">. </w:t>
      </w:r>
      <w:r w:rsidR="004C43BD" w:rsidRPr="004C43BD">
        <w:rPr>
          <w:rFonts w:ascii="Arial" w:hAnsi="Arial" w:cs="Arial"/>
          <w:color w:val="000000"/>
          <w:sz w:val="16"/>
          <w:szCs w:val="16"/>
        </w:rPr>
        <w:t xml:space="preserve"> Visando Atender as Necessidades do Hospital Regional de Guajará-Mirim e do Hospital Antônio Luiz de Macedo de Nova Mamoré, Através de Recursos Advindos de Emendas Parlamentares Federais</w:t>
      </w:r>
      <w:r w:rsidR="004C43BD" w:rsidRPr="002F3912">
        <w:rPr>
          <w:rFonts w:ascii="Arial" w:hAnsi="Arial" w:cs="Arial"/>
          <w:color w:val="000000"/>
          <w:sz w:val="16"/>
          <w:szCs w:val="16"/>
        </w:rPr>
        <w:t>,</w:t>
      </w:r>
      <w:r w:rsidR="004C43BD">
        <w:rPr>
          <w:rFonts w:ascii="Arial" w:hAnsi="Arial" w:cs="Arial"/>
          <w:color w:val="000000"/>
          <w:sz w:val="16"/>
          <w:szCs w:val="16"/>
        </w:rPr>
        <w:t xml:space="preserve"> a pedido da Secretaria de Estado da Saúde-SESAU, </w:t>
      </w:r>
      <w:r w:rsidR="004C43BD" w:rsidRPr="002F3912">
        <w:rPr>
          <w:rFonts w:ascii="Arial" w:hAnsi="Arial" w:cs="Arial"/>
          <w:color w:val="000000"/>
          <w:sz w:val="16"/>
          <w:szCs w:val="16"/>
        </w:rPr>
        <w:t>por um período de 12 (doze) meses</w:t>
      </w:r>
      <w:r w:rsidR="004C43BD">
        <w:rPr>
          <w:rFonts w:ascii="Arial" w:hAnsi="Arial" w:cs="Arial"/>
          <w:color w:val="000000"/>
          <w:sz w:val="16"/>
          <w:szCs w:val="16"/>
        </w:rPr>
        <w:t>.</w:t>
      </w:r>
    </w:p>
    <w:p w:rsidR="00C848B5" w:rsidRDefault="00C848B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Pr="009A54D1">
        <w:rPr>
          <w:rFonts w:ascii="Arial" w:hAnsi="Arial" w:cs="Arial"/>
          <w:b/>
          <w:bCs/>
          <w:sz w:val="16"/>
          <w:szCs w:val="16"/>
        </w:rPr>
        <w:t>12</w:t>
      </w:r>
      <w:r w:rsidR="00C81030" w:rsidRPr="009A54D1">
        <w:rPr>
          <w:rFonts w:ascii="Arial" w:hAnsi="Arial" w:cs="Arial"/>
          <w:b/>
          <w:bCs/>
          <w:sz w:val="16"/>
          <w:szCs w:val="16"/>
        </w:rPr>
        <w:t xml:space="preserve"> (doze)</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p>
    <w:p w:rsidR="00D9528D" w:rsidRPr="00C848B5" w:rsidRDefault="009D2314" w:rsidP="00C848B5">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6E118A" w:rsidRDefault="006E118A" w:rsidP="00D9528D">
      <w:pPr>
        <w:pStyle w:val="PargrafodaLista"/>
        <w:ind w:left="360"/>
        <w:jc w:val="both"/>
        <w:rPr>
          <w:rFonts w:ascii="Arial" w:hAnsi="Arial" w:cs="Arial"/>
          <w:sz w:val="16"/>
          <w:szCs w:val="16"/>
        </w:rPr>
      </w:pPr>
    </w:p>
    <w:p w:rsidR="00D9528D" w:rsidRDefault="00D9528D" w:rsidP="00C848B5">
      <w:pPr>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C848B5" w:rsidRPr="009A54D1" w:rsidRDefault="00C848B5" w:rsidP="00C848B5">
      <w:pPr>
        <w:jc w:val="both"/>
        <w:rPr>
          <w:rFonts w:ascii="Arial" w:hAnsi="Arial" w:cs="Arial"/>
          <w:b/>
          <w:bCs/>
          <w:sz w:val="16"/>
          <w:szCs w:val="16"/>
        </w:rPr>
      </w:pPr>
    </w:p>
    <w:p w:rsidR="00D9528D" w:rsidRPr="009A54D1" w:rsidRDefault="00D9528D" w:rsidP="00C848B5">
      <w:pPr>
        <w:pStyle w:val="Recuodecorpodetexto3"/>
        <w:spacing w:before="0" w:beforeAutospacing="0"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C848B5" w:rsidRDefault="00D9528D" w:rsidP="00C848B5">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30DEF" w:rsidRDefault="00F30DEF" w:rsidP="00F30DEF">
      <w:pPr>
        <w:pStyle w:val="Corpodetexto3"/>
        <w:tabs>
          <w:tab w:val="left" w:pos="900"/>
        </w:tabs>
        <w:ind w:left="360" w:right="47"/>
        <w:rPr>
          <w:rFonts w:ascii="Arial" w:hAnsi="Arial" w:cs="Arial"/>
          <w:sz w:val="16"/>
          <w:szCs w:val="16"/>
        </w:rPr>
      </w:pPr>
    </w:p>
    <w:p w:rsidR="00F30DEF" w:rsidRPr="00F30DEF" w:rsidRDefault="00F30DEF" w:rsidP="00F30DEF">
      <w:pPr>
        <w:pStyle w:val="Corpodetexto3"/>
        <w:numPr>
          <w:ilvl w:val="1"/>
          <w:numId w:val="2"/>
        </w:numPr>
        <w:tabs>
          <w:tab w:val="clear" w:pos="360"/>
          <w:tab w:val="num" w:pos="0"/>
          <w:tab w:val="left" w:pos="284"/>
        </w:tabs>
        <w:ind w:left="0" w:right="47" w:firstLine="0"/>
        <w:rPr>
          <w:rFonts w:ascii="Arial" w:hAnsi="Arial" w:cs="Arial"/>
          <w:sz w:val="16"/>
          <w:szCs w:val="16"/>
        </w:rPr>
      </w:pPr>
      <w:r w:rsidRPr="00F30DEF">
        <w:rPr>
          <w:rFonts w:ascii="Arial" w:hAnsi="Arial" w:cs="Arial"/>
          <w:b/>
          <w:sz w:val="16"/>
          <w:szCs w:val="16"/>
        </w:rPr>
        <w:t>PRAZOS/CRONOGRAMA</w:t>
      </w:r>
      <w:r w:rsidR="00C345C3" w:rsidRPr="00F30DEF">
        <w:rPr>
          <w:rFonts w:ascii="Arial" w:hAnsi="Arial" w:cs="Arial"/>
          <w:sz w:val="16"/>
          <w:szCs w:val="16"/>
        </w:rPr>
        <w:t>:</w:t>
      </w:r>
      <w:r w:rsidRPr="00F30DEF">
        <w:rPr>
          <w:rFonts w:ascii="Arial" w:hAnsi="Arial" w:cs="Arial"/>
          <w:sz w:val="16"/>
          <w:szCs w:val="16"/>
        </w:rPr>
        <w:t xml:space="preserve"> A empresa deverá apresentar um cronograma de entrega e instalação dos itens que compõem o objeto, e este deverá ser aprovado pela Comissão de Recebimento. </w:t>
      </w:r>
    </w:p>
    <w:p w:rsidR="00F30DEF" w:rsidRPr="00F30DEF" w:rsidRDefault="00F30DEF" w:rsidP="00F30DEF">
      <w:pPr>
        <w:tabs>
          <w:tab w:val="num" w:pos="0"/>
          <w:tab w:val="left" w:pos="709"/>
        </w:tabs>
        <w:jc w:val="both"/>
        <w:rPr>
          <w:rFonts w:ascii="Arial" w:hAnsi="Arial" w:cs="Arial"/>
          <w:sz w:val="16"/>
          <w:szCs w:val="16"/>
        </w:rPr>
      </w:pPr>
      <w:r w:rsidRPr="00F30DEF">
        <w:rPr>
          <w:rFonts w:ascii="Arial" w:hAnsi="Arial" w:cs="Arial"/>
          <w:sz w:val="16"/>
          <w:szCs w:val="16"/>
        </w:rPr>
        <w:t xml:space="preserve">Este cronograma deverá ser apresentado no prazo máximo de 05 dias úteis após o recebimento da nota de empenho. Sendo que o prazo máximo de instalação (para os itens que necessitam) deverá ser de 30 dias, podendo ser prorrogado conforme cronograma aprovado pela comissão de recebimento. </w:t>
      </w:r>
    </w:p>
    <w:p w:rsidR="00C848B5" w:rsidRDefault="00C848B5" w:rsidP="00F30DEF">
      <w:pPr>
        <w:pStyle w:val="Corpodetexto3"/>
        <w:tabs>
          <w:tab w:val="left" w:pos="900"/>
        </w:tabs>
        <w:ind w:right="47"/>
        <w:rPr>
          <w:rFonts w:ascii="Arial" w:hAnsi="Arial" w:cs="Arial"/>
          <w:sz w:val="16"/>
          <w:szCs w:val="16"/>
        </w:rPr>
      </w:pPr>
    </w:p>
    <w:p w:rsidR="00F30DEF" w:rsidRDefault="00F30DEF" w:rsidP="00F30DEF">
      <w:pPr>
        <w:pStyle w:val="PargrafodaLista"/>
        <w:rPr>
          <w:rFonts w:ascii="Arial" w:hAnsi="Arial" w:cs="Arial"/>
          <w:sz w:val="16"/>
          <w:szCs w:val="16"/>
        </w:rPr>
      </w:pPr>
    </w:p>
    <w:p w:rsidR="00F30DEF" w:rsidRPr="00F30DEF" w:rsidRDefault="00C345C3" w:rsidP="00F30DEF">
      <w:pPr>
        <w:pStyle w:val="Corpodetexto3"/>
        <w:numPr>
          <w:ilvl w:val="1"/>
          <w:numId w:val="2"/>
        </w:numPr>
        <w:tabs>
          <w:tab w:val="left" w:pos="900"/>
        </w:tabs>
        <w:ind w:right="47"/>
        <w:rPr>
          <w:rFonts w:ascii="Arial" w:hAnsi="Arial" w:cs="Arial"/>
          <w:sz w:val="16"/>
          <w:szCs w:val="16"/>
        </w:rPr>
      </w:pPr>
      <w:r w:rsidRPr="00F30DEF">
        <w:rPr>
          <w:rFonts w:ascii="Arial" w:hAnsi="Arial" w:cs="Arial"/>
          <w:b/>
          <w:sz w:val="16"/>
          <w:szCs w:val="16"/>
        </w:rPr>
        <w:t xml:space="preserve">DO LOCAL/HORÁRIO DE ENTREGA: </w:t>
      </w:r>
      <w:r w:rsidR="00F30DEF" w:rsidRPr="00F30DEF">
        <w:rPr>
          <w:rFonts w:ascii="Arial" w:hAnsi="Arial" w:cs="Arial"/>
          <w:sz w:val="16"/>
          <w:szCs w:val="16"/>
        </w:rPr>
        <w:t>O objeto deverá ser entregue na Coordenação de Almoxarifado e Patrimônio – CAP/SESAU, Avenida Rio Madeira, nº 603, Bairro Lagoa – Porto Velho/RO, de segunda a Sexta-Feira das 7h30min às 13h30min.</w:t>
      </w:r>
    </w:p>
    <w:p w:rsidR="005E79F5" w:rsidRPr="006E118A" w:rsidRDefault="005E79F5" w:rsidP="00F30DEF">
      <w:pPr>
        <w:pStyle w:val="Corpodetexto3"/>
        <w:tabs>
          <w:tab w:val="left" w:pos="900"/>
        </w:tabs>
        <w:ind w:left="360" w:right="47"/>
        <w:rPr>
          <w:rFonts w:ascii="Arial" w:hAnsi="Arial" w:cs="Arial"/>
          <w:b/>
          <w:sz w:val="16"/>
          <w:szCs w:val="16"/>
        </w:rPr>
      </w:pPr>
    </w:p>
    <w:p w:rsidR="00F219D8" w:rsidRPr="002645AD" w:rsidRDefault="00F219D8"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5E1530" w:rsidRPr="00C848B5" w:rsidRDefault="005E1530" w:rsidP="00C848B5">
      <w:pPr>
        <w:tabs>
          <w:tab w:val="left" w:pos="993"/>
          <w:tab w:val="left" w:pos="1276"/>
        </w:tabs>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empresa detentora da Ata apresentará a Gerência Financeira do Órgão requisitante a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com as informações que motivaram sua rejeição, contando-se o prazo estabelecido no subitem 6.2. a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6E118A" w:rsidRPr="002645AD" w:rsidRDefault="006E118A"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2645AD" w:rsidRDefault="002645AD" w:rsidP="006E118A">
      <w:pPr>
        <w:pStyle w:val="Cabealho"/>
        <w:numPr>
          <w:ilvl w:val="0"/>
          <w:numId w:val="4"/>
        </w:numPr>
        <w:tabs>
          <w:tab w:val="clear" w:pos="360"/>
          <w:tab w:val="num" w:pos="284"/>
          <w:tab w:val="right" w:pos="709"/>
        </w:tabs>
        <w:spacing w:line="276" w:lineRule="auto"/>
        <w:jc w:val="both"/>
        <w:rPr>
          <w:rFonts w:ascii="Arial" w:hAnsi="Arial" w:cs="Arial"/>
          <w:b/>
          <w:snapToGrid w:val="0"/>
          <w:sz w:val="16"/>
          <w:szCs w:val="16"/>
        </w:rPr>
      </w:pPr>
      <w:r w:rsidRPr="002645AD">
        <w:rPr>
          <w:rFonts w:ascii="Arial" w:hAnsi="Arial" w:cs="Arial"/>
          <w:b/>
          <w:snapToGrid w:val="0"/>
          <w:sz w:val="16"/>
          <w:szCs w:val="16"/>
        </w:rPr>
        <w:t>DAS SANÇÕES:</w:t>
      </w: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bookmarkStart w:id="1" w:name="_GoBack"/>
      <w:bookmarkEnd w:id="1"/>
    </w:p>
    <w:p w:rsidR="004C43BD" w:rsidRPr="004C43BD" w:rsidRDefault="004C43BD" w:rsidP="004C43BD">
      <w:pPr>
        <w:tabs>
          <w:tab w:val="left" w:pos="709"/>
        </w:tabs>
        <w:jc w:val="both"/>
        <w:rPr>
          <w:rFonts w:ascii="Arial" w:hAnsi="Arial" w:cs="Arial"/>
          <w:sz w:val="16"/>
          <w:szCs w:val="16"/>
        </w:rPr>
      </w:pPr>
      <w:r>
        <w:rPr>
          <w:rFonts w:ascii="Arial" w:hAnsi="Arial" w:cs="Arial"/>
          <w:sz w:val="16"/>
          <w:szCs w:val="16"/>
        </w:rPr>
        <w:t>9</w:t>
      </w:r>
      <w:r w:rsidRPr="004C43BD">
        <w:rPr>
          <w:rFonts w:ascii="Arial" w:hAnsi="Arial" w:cs="Arial"/>
          <w:sz w:val="16"/>
          <w:szCs w:val="16"/>
        </w:rPr>
        <w:t>.1. Sem prejuízo das sanções cominadas no art. 87, I, III e IV, da Lei nº 8.666/93, pela inexecução total ou parcial do contrato, a Administração poderá, garantida a prévia e ampla defesa, aplicar à CONTRATADA multa de até 10% (dez por cento) sobre o valor da parcela inadimplida do instrumento contratual.</w:t>
      </w:r>
    </w:p>
    <w:p w:rsidR="004C43BD" w:rsidRPr="004C43BD" w:rsidRDefault="004C43BD" w:rsidP="004C43BD">
      <w:pPr>
        <w:tabs>
          <w:tab w:val="left" w:pos="709"/>
        </w:tabs>
        <w:jc w:val="both"/>
        <w:rPr>
          <w:rFonts w:ascii="Arial" w:hAnsi="Arial" w:cs="Arial"/>
          <w:sz w:val="16"/>
          <w:szCs w:val="16"/>
        </w:rPr>
      </w:pPr>
      <w:r>
        <w:rPr>
          <w:rFonts w:ascii="Arial" w:hAnsi="Arial" w:cs="Arial"/>
          <w:sz w:val="16"/>
          <w:szCs w:val="16"/>
        </w:rPr>
        <w:t>9</w:t>
      </w:r>
      <w:r w:rsidRPr="004C43BD">
        <w:rPr>
          <w:rFonts w:ascii="Arial" w:hAnsi="Arial" w:cs="Arial"/>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C43BD" w:rsidRPr="004C43BD" w:rsidRDefault="004C43BD" w:rsidP="004C43BD">
      <w:pPr>
        <w:tabs>
          <w:tab w:val="left" w:pos="709"/>
        </w:tabs>
        <w:jc w:val="both"/>
        <w:rPr>
          <w:rFonts w:ascii="Arial" w:hAnsi="Arial" w:cs="Arial"/>
          <w:sz w:val="16"/>
          <w:szCs w:val="16"/>
        </w:rPr>
      </w:pPr>
      <w:r>
        <w:rPr>
          <w:rFonts w:ascii="Arial" w:hAnsi="Arial" w:cs="Arial"/>
          <w:sz w:val="16"/>
          <w:szCs w:val="16"/>
        </w:rPr>
        <w:t>9</w:t>
      </w:r>
      <w:r w:rsidRPr="004C43BD">
        <w:rPr>
          <w:rFonts w:ascii="Arial" w:hAnsi="Arial" w:cs="Arial"/>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4C43BD" w:rsidRPr="004C43BD" w:rsidRDefault="004C43BD" w:rsidP="004C43BD">
      <w:pPr>
        <w:tabs>
          <w:tab w:val="left" w:pos="709"/>
        </w:tabs>
        <w:jc w:val="both"/>
        <w:rPr>
          <w:rFonts w:ascii="Arial" w:hAnsi="Arial" w:cs="Arial"/>
          <w:sz w:val="16"/>
          <w:szCs w:val="16"/>
        </w:rPr>
      </w:pPr>
      <w:r>
        <w:rPr>
          <w:rFonts w:ascii="Arial" w:hAnsi="Arial" w:cs="Arial"/>
          <w:sz w:val="16"/>
          <w:szCs w:val="16"/>
        </w:rPr>
        <w:t>9</w:t>
      </w:r>
      <w:r w:rsidRPr="004C43BD">
        <w:rPr>
          <w:rFonts w:ascii="Arial" w:hAnsi="Arial" w:cs="Arial"/>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4C43BD" w:rsidRPr="004C43BD" w:rsidRDefault="004C43BD" w:rsidP="004C43BD">
      <w:pPr>
        <w:tabs>
          <w:tab w:val="left" w:pos="709"/>
        </w:tabs>
        <w:jc w:val="both"/>
        <w:rPr>
          <w:rFonts w:ascii="Arial" w:hAnsi="Arial" w:cs="Arial"/>
          <w:sz w:val="16"/>
          <w:szCs w:val="16"/>
        </w:rPr>
      </w:pPr>
      <w:r>
        <w:rPr>
          <w:rFonts w:ascii="Arial" w:hAnsi="Arial" w:cs="Arial"/>
          <w:sz w:val="16"/>
          <w:szCs w:val="16"/>
        </w:rPr>
        <w:t>9</w:t>
      </w:r>
      <w:r w:rsidRPr="004C43BD">
        <w:rPr>
          <w:rFonts w:ascii="Arial" w:hAnsi="Arial" w:cs="Arial"/>
          <w:sz w:val="16"/>
          <w:szCs w:val="16"/>
        </w:rPr>
        <w:t>.5. As multas previstas nesta seção não eximem a adjudicatária ou CONTRATADA da reparação dos eventuais danos, perdas ou prejuízos que seu ato punível venha causar à Administração.</w:t>
      </w:r>
    </w:p>
    <w:p w:rsidR="004C43BD" w:rsidRPr="004C43BD" w:rsidRDefault="004C43BD" w:rsidP="004C43BD">
      <w:pPr>
        <w:tabs>
          <w:tab w:val="left" w:pos="709"/>
        </w:tabs>
        <w:jc w:val="both"/>
        <w:rPr>
          <w:rFonts w:ascii="Arial" w:hAnsi="Arial" w:cs="Arial"/>
          <w:sz w:val="16"/>
          <w:szCs w:val="16"/>
        </w:rPr>
      </w:pPr>
      <w:r>
        <w:rPr>
          <w:rFonts w:ascii="Arial" w:hAnsi="Arial" w:cs="Arial"/>
          <w:sz w:val="16"/>
          <w:szCs w:val="16"/>
        </w:rPr>
        <w:t>9</w:t>
      </w:r>
      <w:r w:rsidRPr="004C43BD">
        <w:rPr>
          <w:rFonts w:ascii="Arial" w:hAnsi="Arial" w:cs="Arial"/>
          <w:sz w:val="16"/>
          <w:szCs w:val="16"/>
        </w:rPr>
        <w:t>.6.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C43BD" w:rsidRPr="004C43BD" w:rsidRDefault="004C43BD" w:rsidP="004C43BD">
      <w:pPr>
        <w:tabs>
          <w:tab w:val="left" w:pos="709"/>
        </w:tabs>
        <w:jc w:val="both"/>
        <w:rPr>
          <w:rFonts w:ascii="Arial" w:hAnsi="Arial" w:cs="Arial"/>
          <w:sz w:val="16"/>
          <w:szCs w:val="16"/>
        </w:rPr>
      </w:pPr>
      <w:r>
        <w:rPr>
          <w:rFonts w:ascii="Arial" w:hAnsi="Arial" w:cs="Arial"/>
          <w:sz w:val="16"/>
          <w:szCs w:val="16"/>
        </w:rPr>
        <w:t>9</w:t>
      </w:r>
      <w:r w:rsidRPr="004C43BD">
        <w:rPr>
          <w:rFonts w:ascii="Arial"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C43BD" w:rsidRDefault="004C43BD" w:rsidP="004C43BD">
      <w:pPr>
        <w:tabs>
          <w:tab w:val="left" w:pos="709"/>
        </w:tabs>
        <w:jc w:val="both"/>
        <w:rPr>
          <w:rFonts w:ascii="Arial" w:hAnsi="Arial" w:cs="Arial"/>
          <w:sz w:val="16"/>
          <w:szCs w:val="16"/>
        </w:rPr>
      </w:pPr>
      <w:r>
        <w:rPr>
          <w:rFonts w:ascii="Arial" w:hAnsi="Arial" w:cs="Arial"/>
          <w:sz w:val="16"/>
          <w:szCs w:val="16"/>
        </w:rPr>
        <w:t>9</w:t>
      </w:r>
      <w:r w:rsidRPr="004C43BD">
        <w:rPr>
          <w:rFonts w:ascii="Arial" w:hAnsi="Arial" w:cs="Arial"/>
          <w:sz w:val="16"/>
          <w:szCs w:val="16"/>
        </w:rPr>
        <w:t>.8. São exemplos de infração administrativa penalizáveis, nos termos da Lei nº 8.666, de 1993, da Lei nº 10.520, de 2002, do Decreto nº 3.555, de 2000, e do Decreto nº 5.450, de 2005:</w:t>
      </w:r>
    </w:p>
    <w:p w:rsidR="004C43BD" w:rsidRPr="004C43BD" w:rsidRDefault="004C43BD" w:rsidP="004C43BD">
      <w:pPr>
        <w:tabs>
          <w:tab w:val="left" w:pos="709"/>
        </w:tabs>
        <w:jc w:val="both"/>
        <w:rPr>
          <w:rFonts w:ascii="Arial" w:hAnsi="Arial" w:cs="Arial"/>
          <w:sz w:val="16"/>
          <w:szCs w:val="16"/>
        </w:rPr>
      </w:pPr>
    </w:p>
    <w:p w:rsidR="004C43BD" w:rsidRPr="004C43BD" w:rsidRDefault="004C43BD" w:rsidP="004C43BD">
      <w:pPr>
        <w:tabs>
          <w:tab w:val="left" w:pos="709"/>
        </w:tabs>
        <w:jc w:val="both"/>
        <w:rPr>
          <w:rFonts w:ascii="Arial" w:hAnsi="Arial" w:cs="Arial"/>
          <w:sz w:val="16"/>
          <w:szCs w:val="16"/>
        </w:rPr>
      </w:pPr>
      <w:r w:rsidRPr="004C43BD">
        <w:rPr>
          <w:rFonts w:ascii="Arial" w:hAnsi="Arial" w:cs="Arial"/>
          <w:sz w:val="16"/>
          <w:szCs w:val="16"/>
        </w:rPr>
        <w:t>a)</w:t>
      </w:r>
      <w:r w:rsidRPr="004C43BD">
        <w:rPr>
          <w:rFonts w:ascii="Arial" w:hAnsi="Arial" w:cs="Arial"/>
          <w:sz w:val="16"/>
          <w:szCs w:val="16"/>
        </w:rPr>
        <w:tab/>
        <w:t>Inexecução total ou parcial do contrato;</w:t>
      </w:r>
    </w:p>
    <w:p w:rsidR="004C43BD" w:rsidRPr="004C43BD" w:rsidRDefault="004C43BD" w:rsidP="004C43BD">
      <w:pPr>
        <w:tabs>
          <w:tab w:val="left" w:pos="709"/>
        </w:tabs>
        <w:jc w:val="both"/>
        <w:rPr>
          <w:rFonts w:ascii="Arial" w:hAnsi="Arial" w:cs="Arial"/>
          <w:sz w:val="16"/>
          <w:szCs w:val="16"/>
        </w:rPr>
      </w:pPr>
      <w:r w:rsidRPr="004C43BD">
        <w:rPr>
          <w:rFonts w:ascii="Arial" w:hAnsi="Arial" w:cs="Arial"/>
          <w:sz w:val="16"/>
          <w:szCs w:val="16"/>
        </w:rPr>
        <w:t>b)</w:t>
      </w:r>
      <w:r w:rsidRPr="004C43BD">
        <w:rPr>
          <w:rFonts w:ascii="Arial" w:hAnsi="Arial" w:cs="Arial"/>
          <w:sz w:val="16"/>
          <w:szCs w:val="16"/>
        </w:rPr>
        <w:tab/>
        <w:t>Apresentação de documentação falsa;</w:t>
      </w:r>
    </w:p>
    <w:p w:rsidR="004C43BD" w:rsidRPr="004C43BD" w:rsidRDefault="004C43BD" w:rsidP="004C43BD">
      <w:pPr>
        <w:tabs>
          <w:tab w:val="left" w:pos="709"/>
        </w:tabs>
        <w:jc w:val="both"/>
        <w:rPr>
          <w:rFonts w:ascii="Arial" w:hAnsi="Arial" w:cs="Arial"/>
          <w:sz w:val="16"/>
          <w:szCs w:val="16"/>
        </w:rPr>
      </w:pPr>
      <w:r w:rsidRPr="004C43BD">
        <w:rPr>
          <w:rFonts w:ascii="Arial" w:hAnsi="Arial" w:cs="Arial"/>
          <w:sz w:val="16"/>
          <w:szCs w:val="16"/>
        </w:rPr>
        <w:t>c)</w:t>
      </w:r>
      <w:r w:rsidRPr="004C43BD">
        <w:rPr>
          <w:rFonts w:ascii="Arial" w:hAnsi="Arial" w:cs="Arial"/>
          <w:sz w:val="16"/>
          <w:szCs w:val="16"/>
        </w:rPr>
        <w:tab/>
        <w:t>Comportamento inidôneo;</w:t>
      </w:r>
    </w:p>
    <w:p w:rsidR="004C43BD" w:rsidRPr="004C43BD" w:rsidRDefault="004C43BD" w:rsidP="004C43BD">
      <w:pPr>
        <w:tabs>
          <w:tab w:val="left" w:pos="709"/>
        </w:tabs>
        <w:jc w:val="both"/>
        <w:rPr>
          <w:rFonts w:ascii="Arial" w:hAnsi="Arial" w:cs="Arial"/>
          <w:sz w:val="16"/>
          <w:szCs w:val="16"/>
        </w:rPr>
      </w:pPr>
      <w:r w:rsidRPr="004C43BD">
        <w:rPr>
          <w:rFonts w:ascii="Arial" w:hAnsi="Arial" w:cs="Arial"/>
          <w:sz w:val="16"/>
          <w:szCs w:val="16"/>
        </w:rPr>
        <w:t>d)</w:t>
      </w:r>
      <w:r w:rsidRPr="004C43BD">
        <w:rPr>
          <w:rFonts w:ascii="Arial" w:hAnsi="Arial" w:cs="Arial"/>
          <w:sz w:val="16"/>
          <w:szCs w:val="16"/>
        </w:rPr>
        <w:tab/>
        <w:t>Fraude fiscal;</w:t>
      </w:r>
    </w:p>
    <w:p w:rsidR="004C43BD" w:rsidRDefault="004C43BD" w:rsidP="004C43BD">
      <w:pPr>
        <w:tabs>
          <w:tab w:val="left" w:pos="709"/>
        </w:tabs>
        <w:jc w:val="both"/>
        <w:rPr>
          <w:rFonts w:ascii="Arial" w:hAnsi="Arial" w:cs="Arial"/>
          <w:sz w:val="16"/>
          <w:szCs w:val="16"/>
        </w:rPr>
      </w:pPr>
      <w:r w:rsidRPr="004C43BD">
        <w:rPr>
          <w:rFonts w:ascii="Arial" w:hAnsi="Arial" w:cs="Arial"/>
          <w:sz w:val="16"/>
          <w:szCs w:val="16"/>
        </w:rPr>
        <w:t>e)</w:t>
      </w:r>
      <w:r w:rsidRPr="004C43BD">
        <w:rPr>
          <w:rFonts w:ascii="Arial" w:hAnsi="Arial" w:cs="Arial"/>
          <w:sz w:val="16"/>
          <w:szCs w:val="16"/>
        </w:rPr>
        <w:tab/>
        <w:t>Descumprimento de qualquer dos deveres elencados no Edital ou no Contrato.</w:t>
      </w:r>
    </w:p>
    <w:p w:rsidR="004C43BD" w:rsidRPr="004C43BD" w:rsidRDefault="004C43BD" w:rsidP="004C43BD">
      <w:pPr>
        <w:tabs>
          <w:tab w:val="left" w:pos="709"/>
        </w:tabs>
        <w:jc w:val="both"/>
        <w:rPr>
          <w:rFonts w:ascii="Arial" w:hAnsi="Arial" w:cs="Arial"/>
          <w:sz w:val="16"/>
          <w:szCs w:val="16"/>
        </w:rPr>
      </w:pPr>
    </w:p>
    <w:p w:rsidR="004C43BD" w:rsidRDefault="004C43BD" w:rsidP="004C43BD">
      <w:pPr>
        <w:tabs>
          <w:tab w:val="left" w:pos="709"/>
        </w:tabs>
        <w:jc w:val="both"/>
        <w:rPr>
          <w:rFonts w:ascii="Arial" w:hAnsi="Arial" w:cs="Arial"/>
          <w:sz w:val="16"/>
          <w:szCs w:val="16"/>
        </w:rPr>
      </w:pPr>
      <w:r>
        <w:rPr>
          <w:rFonts w:ascii="Arial" w:hAnsi="Arial" w:cs="Arial"/>
          <w:sz w:val="16"/>
          <w:szCs w:val="16"/>
        </w:rPr>
        <w:t>9</w:t>
      </w:r>
      <w:r w:rsidRPr="004C43BD">
        <w:rPr>
          <w:rFonts w:ascii="Arial" w:hAnsi="Arial" w:cs="Arial"/>
          <w:sz w:val="16"/>
          <w:szCs w:val="16"/>
        </w:rPr>
        <w:t>.9. As sanções serão aplicadas sem prejuízo da responsabilidade civil e criminal que possa ser acionada em desfavor da CONTRATADA, conforme infração cometida e prejuízos causados à administração ou a terceiros.</w:t>
      </w:r>
    </w:p>
    <w:p w:rsidR="004C43BD" w:rsidRPr="004C43BD" w:rsidRDefault="004C43BD" w:rsidP="004C43BD">
      <w:pPr>
        <w:tabs>
          <w:tab w:val="left" w:pos="709"/>
        </w:tabs>
        <w:jc w:val="both"/>
        <w:rPr>
          <w:rFonts w:ascii="Arial" w:hAnsi="Arial" w:cs="Arial"/>
          <w:sz w:val="16"/>
          <w:szCs w:val="16"/>
        </w:rPr>
      </w:pPr>
    </w:p>
    <w:p w:rsidR="004C43BD" w:rsidRDefault="004C43BD" w:rsidP="004C43BD">
      <w:pPr>
        <w:tabs>
          <w:tab w:val="left" w:pos="709"/>
        </w:tabs>
        <w:jc w:val="both"/>
        <w:rPr>
          <w:rFonts w:ascii="Arial" w:hAnsi="Arial" w:cs="Arial"/>
          <w:sz w:val="16"/>
          <w:szCs w:val="16"/>
        </w:rPr>
      </w:pPr>
      <w:r>
        <w:rPr>
          <w:rFonts w:ascii="Arial" w:hAnsi="Arial" w:cs="Arial"/>
          <w:sz w:val="16"/>
          <w:szCs w:val="16"/>
        </w:rPr>
        <w:t>9</w:t>
      </w:r>
      <w:r w:rsidRPr="004C43BD">
        <w:rPr>
          <w:rFonts w:ascii="Arial" w:hAnsi="Arial" w:cs="Arial"/>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p w:rsidR="004C43BD" w:rsidRPr="004C43BD" w:rsidRDefault="004C43BD" w:rsidP="004C43BD">
      <w:pPr>
        <w:tabs>
          <w:tab w:val="left" w:pos="709"/>
        </w:tabs>
        <w:jc w:val="both"/>
        <w:rPr>
          <w:rFonts w:ascii="Arial" w:hAnsi="Arial" w:cs="Arial"/>
          <w:sz w:val="16"/>
          <w:szCs w:val="16"/>
        </w:rPr>
      </w:pPr>
    </w:p>
    <w:p w:rsidR="004C43BD" w:rsidRDefault="004C43BD" w:rsidP="004C43BD">
      <w:pPr>
        <w:tabs>
          <w:tab w:val="left" w:pos="709"/>
        </w:tabs>
        <w:jc w:val="both"/>
        <w:rPr>
          <w:rFonts w:ascii="Arial" w:hAnsi="Arial" w:cs="Arial"/>
          <w:sz w:val="16"/>
          <w:szCs w:val="16"/>
        </w:rPr>
      </w:pPr>
      <w:r w:rsidRPr="004C43BD">
        <w:rPr>
          <w:rFonts w:ascii="Arial" w:hAnsi="Arial" w:cs="Arial"/>
          <w:sz w:val="16"/>
          <w:szCs w:val="16"/>
        </w:rPr>
        <w:t>ITEM</w:t>
      </w:r>
      <w:r w:rsidRPr="004C43BD">
        <w:rPr>
          <w:rFonts w:ascii="Arial" w:hAnsi="Arial" w:cs="Arial"/>
          <w:sz w:val="16"/>
          <w:szCs w:val="16"/>
        </w:rPr>
        <w:tab/>
        <w:t>DESCRIÇÃO DA INFRAÇÃO</w:t>
      </w:r>
      <w:r w:rsidRPr="004C43BD">
        <w:rPr>
          <w:rFonts w:ascii="Arial" w:hAnsi="Arial" w:cs="Arial"/>
          <w:sz w:val="16"/>
          <w:szCs w:val="16"/>
        </w:rPr>
        <w:tab/>
        <w:t>GRAU</w:t>
      </w:r>
      <w:r w:rsidRPr="004C43BD">
        <w:rPr>
          <w:rFonts w:ascii="Arial" w:hAnsi="Arial" w:cs="Arial"/>
          <w:sz w:val="16"/>
          <w:szCs w:val="16"/>
        </w:rPr>
        <w:tab/>
        <w:t>MULTA*</w:t>
      </w:r>
    </w:p>
    <w:p w:rsidR="00F30DEF" w:rsidRPr="004C43BD" w:rsidRDefault="00F30DEF" w:rsidP="004C43BD">
      <w:pPr>
        <w:tabs>
          <w:tab w:val="left" w:pos="709"/>
        </w:tabs>
        <w:jc w:val="both"/>
        <w:rPr>
          <w:rFonts w:ascii="Arial" w:hAnsi="Arial" w:cs="Arial"/>
          <w:sz w:val="16"/>
          <w:szCs w:val="16"/>
        </w:rPr>
      </w:pP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1</w:t>
      </w:r>
      <w:r w:rsidRPr="004C43BD">
        <w:rPr>
          <w:rFonts w:ascii="Arial" w:hAnsi="Arial" w:cs="Arial"/>
          <w:sz w:val="16"/>
          <w:szCs w:val="16"/>
        </w:rPr>
        <w:tab/>
        <w:t>Permitir situação que crie a possibilidade ou cause dano físico, lesão corporal ou consequências letais; por ocorrência.</w:t>
      </w:r>
      <w:r w:rsidRPr="004C43BD">
        <w:rPr>
          <w:rFonts w:ascii="Arial" w:hAnsi="Arial" w:cs="Arial"/>
          <w:sz w:val="16"/>
          <w:szCs w:val="16"/>
        </w:rPr>
        <w:tab/>
        <w:t>06</w:t>
      </w:r>
      <w:r w:rsidRPr="004C43BD">
        <w:rPr>
          <w:rFonts w:ascii="Arial" w:hAnsi="Arial" w:cs="Arial"/>
          <w:sz w:val="16"/>
          <w:szCs w:val="16"/>
        </w:rPr>
        <w:tab/>
        <w:t>4,0% por dia</w:t>
      </w: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2</w:t>
      </w:r>
      <w:r w:rsidRPr="004C43BD">
        <w:rPr>
          <w:rFonts w:ascii="Arial" w:hAnsi="Arial" w:cs="Arial"/>
          <w:sz w:val="16"/>
          <w:szCs w:val="16"/>
        </w:rPr>
        <w:tab/>
        <w:t>Usar indevidamente informações sigilosas a que teve acesso; por ocorrencia.</w:t>
      </w:r>
      <w:r w:rsidRPr="004C43BD">
        <w:rPr>
          <w:rFonts w:ascii="Arial" w:hAnsi="Arial" w:cs="Arial"/>
          <w:sz w:val="16"/>
          <w:szCs w:val="16"/>
        </w:rPr>
        <w:tab/>
        <w:t>06</w:t>
      </w:r>
      <w:r w:rsidRPr="004C43BD">
        <w:rPr>
          <w:rFonts w:ascii="Arial" w:hAnsi="Arial" w:cs="Arial"/>
          <w:sz w:val="16"/>
          <w:szCs w:val="16"/>
        </w:rPr>
        <w:tab/>
        <w:t>4,0% por dia</w:t>
      </w: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3</w:t>
      </w:r>
      <w:r w:rsidRPr="004C43BD">
        <w:rPr>
          <w:rFonts w:ascii="Arial" w:hAnsi="Arial" w:cs="Arial"/>
          <w:sz w:val="16"/>
          <w:szCs w:val="16"/>
        </w:rPr>
        <w:tab/>
        <w:t>Recusar-se a entregar os bens determinado pela FISCALIZAÇÃO, sem motivo justificado; por ocorrência;</w:t>
      </w:r>
      <w:r w:rsidRPr="004C43BD">
        <w:rPr>
          <w:rFonts w:ascii="Arial" w:hAnsi="Arial" w:cs="Arial"/>
          <w:sz w:val="16"/>
          <w:szCs w:val="16"/>
        </w:rPr>
        <w:tab/>
        <w:t>04</w:t>
      </w:r>
      <w:r w:rsidRPr="004C43BD">
        <w:rPr>
          <w:rFonts w:ascii="Arial" w:hAnsi="Arial" w:cs="Arial"/>
          <w:sz w:val="16"/>
          <w:szCs w:val="16"/>
        </w:rPr>
        <w:tab/>
        <w:t>1,6% por dia</w:t>
      </w: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4</w:t>
      </w:r>
      <w:r w:rsidRPr="004C43BD">
        <w:rPr>
          <w:rFonts w:ascii="Arial" w:hAnsi="Arial" w:cs="Arial"/>
          <w:sz w:val="16"/>
          <w:szCs w:val="16"/>
        </w:rPr>
        <w:tab/>
        <w:t>Realizar entrega incompleta, paliativo substitutivo como por caráter permanente, ou deixar de providenciar recomposição complementar; por ocorrência.</w:t>
      </w:r>
      <w:r w:rsidRPr="004C43BD">
        <w:rPr>
          <w:rFonts w:ascii="Arial" w:hAnsi="Arial" w:cs="Arial"/>
          <w:sz w:val="16"/>
          <w:szCs w:val="16"/>
        </w:rPr>
        <w:tab/>
        <w:t>02</w:t>
      </w:r>
      <w:r w:rsidRPr="004C43BD">
        <w:rPr>
          <w:rFonts w:ascii="Arial" w:hAnsi="Arial" w:cs="Arial"/>
          <w:sz w:val="16"/>
          <w:szCs w:val="16"/>
        </w:rPr>
        <w:tab/>
        <w:t>0,4% por dia</w:t>
      </w: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5</w:t>
      </w:r>
      <w:r w:rsidRPr="004C43BD">
        <w:rPr>
          <w:rFonts w:ascii="Arial" w:hAnsi="Arial" w:cs="Arial"/>
          <w:sz w:val="16"/>
          <w:szCs w:val="16"/>
        </w:rPr>
        <w:tab/>
        <w:t>Fornecer informação pérfida quanto ao objeto ou substituição de material; por ocorrência.</w:t>
      </w:r>
      <w:r w:rsidRPr="004C43BD">
        <w:rPr>
          <w:rFonts w:ascii="Arial" w:hAnsi="Arial" w:cs="Arial"/>
          <w:sz w:val="16"/>
          <w:szCs w:val="16"/>
        </w:rPr>
        <w:tab/>
        <w:t>02</w:t>
      </w:r>
      <w:r w:rsidRPr="004C43BD">
        <w:rPr>
          <w:rFonts w:ascii="Arial" w:hAnsi="Arial" w:cs="Arial"/>
          <w:sz w:val="16"/>
          <w:szCs w:val="16"/>
        </w:rPr>
        <w:tab/>
        <w:t>0,4% por dia</w:t>
      </w: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Para os itens a seguir, deixar de:</w:t>
      </w: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6</w:t>
      </w:r>
      <w:r w:rsidRPr="004C43BD">
        <w:rPr>
          <w:rFonts w:ascii="Arial" w:hAnsi="Arial" w:cs="Arial"/>
          <w:sz w:val="16"/>
          <w:szCs w:val="16"/>
        </w:rPr>
        <w:tab/>
        <w:t>Efetuar reposição de equipamentos danificados, por motivo e por dia;</w:t>
      </w:r>
      <w:r w:rsidRPr="004C43BD">
        <w:rPr>
          <w:rFonts w:ascii="Arial" w:hAnsi="Arial" w:cs="Arial"/>
          <w:sz w:val="16"/>
          <w:szCs w:val="16"/>
        </w:rPr>
        <w:tab/>
        <w:t>04</w:t>
      </w:r>
      <w:r w:rsidRPr="004C43BD">
        <w:rPr>
          <w:rFonts w:ascii="Arial" w:hAnsi="Arial" w:cs="Arial"/>
          <w:sz w:val="16"/>
          <w:szCs w:val="16"/>
        </w:rPr>
        <w:tab/>
        <w:t>1,6% por dia</w:t>
      </w: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7</w:t>
      </w:r>
      <w:r w:rsidRPr="004C43BD">
        <w:rPr>
          <w:rFonts w:ascii="Arial" w:hAnsi="Arial" w:cs="Arial"/>
          <w:sz w:val="16"/>
          <w:szCs w:val="16"/>
        </w:rPr>
        <w:tab/>
        <w:t>Cumprir quaisquer dos itens do Edital e seus anexos, mesmo que não previstos nesta tabela de multas, após reincidência formalmente notificada pela FISCALIZAÇÃO; por ocorrência.</w:t>
      </w:r>
      <w:r w:rsidRPr="004C43BD">
        <w:rPr>
          <w:rFonts w:ascii="Arial" w:hAnsi="Arial" w:cs="Arial"/>
          <w:sz w:val="16"/>
          <w:szCs w:val="16"/>
        </w:rPr>
        <w:tab/>
        <w:t>03</w:t>
      </w:r>
      <w:r w:rsidRPr="004C43BD">
        <w:rPr>
          <w:rFonts w:ascii="Arial" w:hAnsi="Arial" w:cs="Arial"/>
          <w:sz w:val="16"/>
          <w:szCs w:val="16"/>
        </w:rPr>
        <w:tab/>
        <w:t>0,8% por dia</w:t>
      </w: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8</w:t>
      </w:r>
      <w:r w:rsidRPr="004C43BD">
        <w:rPr>
          <w:rFonts w:ascii="Arial" w:hAnsi="Arial" w:cs="Arial"/>
          <w:sz w:val="16"/>
          <w:szCs w:val="16"/>
        </w:rPr>
        <w:tab/>
        <w:t>Cumprir determinação formal ou instrução complementar da FISCALIZAÇÃO, por ocorrência;</w:t>
      </w:r>
      <w:r w:rsidRPr="004C43BD">
        <w:rPr>
          <w:rFonts w:ascii="Arial" w:hAnsi="Arial" w:cs="Arial"/>
          <w:sz w:val="16"/>
          <w:szCs w:val="16"/>
        </w:rPr>
        <w:tab/>
        <w:t>03</w:t>
      </w:r>
      <w:r w:rsidRPr="004C43BD">
        <w:rPr>
          <w:rFonts w:ascii="Arial" w:hAnsi="Arial" w:cs="Arial"/>
          <w:sz w:val="16"/>
          <w:szCs w:val="16"/>
        </w:rPr>
        <w:tab/>
        <w:t>0,8% por dia</w:t>
      </w: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9</w:t>
      </w:r>
      <w:r w:rsidRPr="004C43BD">
        <w:rPr>
          <w:rFonts w:ascii="Arial" w:hAnsi="Arial" w:cs="Arial"/>
          <w:sz w:val="16"/>
          <w:szCs w:val="16"/>
        </w:rPr>
        <w:tab/>
        <w:t>Iniciar a entrega dos materiais permanentes nos prazos estabelecidos, observados os limites mínimos estabelecidos no Termo de Referência; por ocorrência.</w:t>
      </w:r>
      <w:r w:rsidRPr="004C43BD">
        <w:rPr>
          <w:rFonts w:ascii="Arial" w:hAnsi="Arial" w:cs="Arial"/>
          <w:sz w:val="16"/>
          <w:szCs w:val="16"/>
        </w:rPr>
        <w:tab/>
        <w:t>02</w:t>
      </w:r>
      <w:r w:rsidRPr="004C43BD">
        <w:rPr>
          <w:rFonts w:ascii="Arial" w:hAnsi="Arial" w:cs="Arial"/>
          <w:sz w:val="16"/>
          <w:szCs w:val="16"/>
        </w:rPr>
        <w:tab/>
        <w:t>0,4% por dia</w:t>
      </w: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10</w:t>
      </w:r>
      <w:r w:rsidRPr="004C43BD">
        <w:rPr>
          <w:rFonts w:ascii="Arial" w:hAnsi="Arial" w:cs="Arial"/>
          <w:sz w:val="16"/>
          <w:szCs w:val="16"/>
        </w:rPr>
        <w:tab/>
        <w:t>Manter a documentação de habilitação atualizada; por item, por ocorrência.</w:t>
      </w:r>
      <w:r w:rsidRPr="004C43BD">
        <w:rPr>
          <w:rFonts w:ascii="Arial" w:hAnsi="Arial" w:cs="Arial"/>
          <w:sz w:val="16"/>
          <w:szCs w:val="16"/>
        </w:rPr>
        <w:tab/>
        <w:t>01</w:t>
      </w:r>
      <w:r w:rsidRPr="004C43BD">
        <w:rPr>
          <w:rFonts w:ascii="Arial" w:hAnsi="Arial" w:cs="Arial"/>
          <w:sz w:val="16"/>
          <w:szCs w:val="16"/>
        </w:rPr>
        <w:tab/>
        <w:t>0,2% por dia</w:t>
      </w:r>
    </w:p>
    <w:p w:rsidR="004C43BD" w:rsidRPr="004C43BD" w:rsidRDefault="004C43BD" w:rsidP="00F30DEF">
      <w:pPr>
        <w:tabs>
          <w:tab w:val="left" w:pos="709"/>
        </w:tabs>
        <w:ind w:left="567"/>
        <w:rPr>
          <w:rFonts w:ascii="Arial" w:hAnsi="Arial" w:cs="Arial"/>
          <w:sz w:val="16"/>
          <w:szCs w:val="16"/>
        </w:rPr>
      </w:pPr>
      <w:r w:rsidRPr="004C43BD">
        <w:rPr>
          <w:rFonts w:ascii="Arial" w:hAnsi="Arial" w:cs="Arial"/>
          <w:sz w:val="16"/>
          <w:szCs w:val="16"/>
        </w:rPr>
        <w:t>11</w:t>
      </w:r>
      <w:r w:rsidRPr="004C43BD">
        <w:rPr>
          <w:rFonts w:ascii="Arial" w:hAnsi="Arial" w:cs="Arial"/>
          <w:sz w:val="16"/>
          <w:szCs w:val="16"/>
        </w:rPr>
        <w:tab/>
        <w:t>Fornecer suporte técnico à Contratante, por ocorrência e por dia.</w:t>
      </w:r>
      <w:r w:rsidRPr="004C43BD">
        <w:rPr>
          <w:rFonts w:ascii="Arial" w:hAnsi="Arial" w:cs="Arial"/>
          <w:sz w:val="16"/>
          <w:szCs w:val="16"/>
        </w:rPr>
        <w:tab/>
        <w:t>01</w:t>
      </w:r>
      <w:r w:rsidRPr="004C43BD">
        <w:rPr>
          <w:rFonts w:ascii="Arial" w:hAnsi="Arial" w:cs="Arial"/>
          <w:sz w:val="16"/>
          <w:szCs w:val="16"/>
        </w:rPr>
        <w:tab/>
        <w:t>0,2% por dia</w:t>
      </w:r>
    </w:p>
    <w:p w:rsidR="004C43BD" w:rsidRPr="004C43BD" w:rsidRDefault="004C43BD" w:rsidP="00F30DEF">
      <w:pPr>
        <w:tabs>
          <w:tab w:val="left" w:pos="709"/>
        </w:tabs>
        <w:ind w:left="567"/>
        <w:rPr>
          <w:rFonts w:ascii="Arial" w:hAnsi="Arial" w:cs="Arial"/>
          <w:sz w:val="16"/>
          <w:szCs w:val="16"/>
        </w:rPr>
      </w:pPr>
    </w:p>
    <w:p w:rsidR="004C43BD" w:rsidRPr="004C43BD" w:rsidRDefault="00F30DEF" w:rsidP="004C43BD">
      <w:pPr>
        <w:tabs>
          <w:tab w:val="left" w:pos="709"/>
        </w:tabs>
        <w:jc w:val="both"/>
        <w:rPr>
          <w:rFonts w:ascii="Arial" w:hAnsi="Arial" w:cs="Arial"/>
          <w:sz w:val="16"/>
          <w:szCs w:val="16"/>
        </w:rPr>
      </w:pPr>
      <w:r>
        <w:rPr>
          <w:rFonts w:ascii="Arial" w:hAnsi="Arial" w:cs="Arial"/>
          <w:sz w:val="16"/>
          <w:szCs w:val="16"/>
        </w:rPr>
        <w:t>9</w:t>
      </w:r>
      <w:r w:rsidR="004C43BD" w:rsidRPr="004C43BD">
        <w:rPr>
          <w:rFonts w:ascii="Arial" w:hAnsi="Arial" w:cs="Arial"/>
          <w:sz w:val="16"/>
          <w:szCs w:val="16"/>
        </w:rPr>
        <w:t>.11. As sanções aqui previstas poderão ser aplicadas concomitantemente, facultada a defesa prévia do interessado, no respectivo processo, no prazo de 05 (cinco) dias úteis.</w:t>
      </w:r>
    </w:p>
    <w:p w:rsidR="004C43BD" w:rsidRPr="004C43BD" w:rsidRDefault="00F30DEF" w:rsidP="004C43BD">
      <w:pPr>
        <w:tabs>
          <w:tab w:val="left" w:pos="709"/>
        </w:tabs>
        <w:jc w:val="both"/>
        <w:rPr>
          <w:rFonts w:ascii="Arial" w:hAnsi="Arial" w:cs="Arial"/>
          <w:sz w:val="16"/>
          <w:szCs w:val="16"/>
        </w:rPr>
      </w:pPr>
      <w:r>
        <w:rPr>
          <w:rFonts w:ascii="Arial" w:hAnsi="Arial" w:cs="Arial"/>
          <w:sz w:val="16"/>
          <w:szCs w:val="16"/>
        </w:rPr>
        <w:t>9</w:t>
      </w:r>
      <w:r w:rsidR="004C43BD" w:rsidRPr="004C43BD">
        <w:rPr>
          <w:rFonts w:ascii="Arial" w:hAnsi="Arial" w:cs="Arial"/>
          <w:sz w:val="16"/>
          <w:szCs w:val="16"/>
        </w:rPr>
        <w:t>.12. Após 30 (trinta) dias da falta de execução do objeto, será considerada inexecução total do contrato, o que ensejará a rescisão contratual.</w:t>
      </w:r>
    </w:p>
    <w:p w:rsidR="004C43BD" w:rsidRPr="004C43BD" w:rsidRDefault="00F30DEF" w:rsidP="004C43BD">
      <w:pPr>
        <w:tabs>
          <w:tab w:val="left" w:pos="709"/>
        </w:tabs>
        <w:jc w:val="both"/>
        <w:rPr>
          <w:rFonts w:ascii="Arial" w:hAnsi="Arial" w:cs="Arial"/>
          <w:sz w:val="16"/>
          <w:szCs w:val="16"/>
        </w:rPr>
      </w:pPr>
      <w:r>
        <w:rPr>
          <w:rFonts w:ascii="Arial" w:hAnsi="Arial" w:cs="Arial"/>
          <w:sz w:val="16"/>
          <w:szCs w:val="16"/>
        </w:rPr>
        <w:t>9</w:t>
      </w:r>
      <w:r w:rsidR="004C43BD" w:rsidRPr="004C43BD">
        <w:rPr>
          <w:rFonts w:ascii="Arial" w:hAnsi="Arial" w:cs="Arial"/>
          <w:sz w:val="16"/>
          <w:szCs w:val="16"/>
        </w:rPr>
        <w:t>.13. As sanções de natureza pecuniária serão diretamente descontadas de créditos que eventualmente detenha a CONTRATADA ou efetuada a sua cobrança na forma prevista em lei.</w:t>
      </w:r>
    </w:p>
    <w:p w:rsidR="004C43BD" w:rsidRPr="004C43BD" w:rsidRDefault="00F30DEF" w:rsidP="004C43BD">
      <w:pPr>
        <w:tabs>
          <w:tab w:val="left" w:pos="709"/>
        </w:tabs>
        <w:jc w:val="both"/>
        <w:rPr>
          <w:rFonts w:ascii="Arial" w:hAnsi="Arial" w:cs="Arial"/>
          <w:sz w:val="16"/>
          <w:szCs w:val="16"/>
        </w:rPr>
      </w:pPr>
      <w:r>
        <w:rPr>
          <w:rFonts w:ascii="Arial" w:hAnsi="Arial" w:cs="Arial"/>
          <w:sz w:val="16"/>
          <w:szCs w:val="16"/>
        </w:rPr>
        <w:t>9</w:t>
      </w:r>
      <w:r w:rsidR="004C43BD" w:rsidRPr="004C43BD">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C43BD" w:rsidRPr="004C43BD" w:rsidRDefault="00F30DEF" w:rsidP="004C43BD">
      <w:pPr>
        <w:tabs>
          <w:tab w:val="left" w:pos="709"/>
        </w:tabs>
        <w:jc w:val="both"/>
        <w:rPr>
          <w:rFonts w:ascii="Arial" w:hAnsi="Arial" w:cs="Arial"/>
          <w:sz w:val="16"/>
          <w:szCs w:val="16"/>
        </w:rPr>
      </w:pPr>
      <w:r>
        <w:rPr>
          <w:rFonts w:ascii="Arial" w:hAnsi="Arial" w:cs="Arial"/>
          <w:sz w:val="16"/>
          <w:szCs w:val="16"/>
        </w:rPr>
        <w:lastRenderedPageBreak/>
        <w:t>9</w:t>
      </w:r>
      <w:r w:rsidR="004C43BD" w:rsidRPr="004C43BD">
        <w:rPr>
          <w:rFonts w:ascii="Arial" w:hAnsi="Arial" w:cs="Arial"/>
          <w:sz w:val="16"/>
          <w:szCs w:val="16"/>
        </w:rPr>
        <w:t>.15. A autoridade competente, na aplicação das sanções, levará em consideração a gravidade da conduta do infrator, o caráter educativo da pena, bem como o dano causado à Administração, observado o princípio da proporcionalidade.</w:t>
      </w:r>
    </w:p>
    <w:p w:rsidR="004C43BD" w:rsidRPr="004C43BD" w:rsidRDefault="00F30DEF" w:rsidP="004C43BD">
      <w:pPr>
        <w:tabs>
          <w:tab w:val="left" w:pos="709"/>
        </w:tabs>
        <w:jc w:val="both"/>
        <w:rPr>
          <w:rFonts w:ascii="Arial" w:hAnsi="Arial" w:cs="Arial"/>
          <w:sz w:val="16"/>
          <w:szCs w:val="16"/>
        </w:rPr>
      </w:pPr>
      <w:r>
        <w:rPr>
          <w:rFonts w:ascii="Arial" w:hAnsi="Arial" w:cs="Arial"/>
          <w:sz w:val="16"/>
          <w:szCs w:val="16"/>
        </w:rPr>
        <w:t>9</w:t>
      </w:r>
      <w:r w:rsidR="004C43BD" w:rsidRPr="004C43BD">
        <w:rPr>
          <w:rFonts w:ascii="Arial" w:hAnsi="Arial" w:cs="Arial"/>
          <w:sz w:val="16"/>
          <w:szCs w:val="16"/>
        </w:rPr>
        <w:t>.16. A sanção será obrigatoriamente registrada no Sistema de Cadastramento Unificado de Fornecedores – SICAF, bem como em sistemas Estaduais.</w:t>
      </w:r>
    </w:p>
    <w:p w:rsidR="004C43BD" w:rsidRDefault="00F30DEF" w:rsidP="004C43BD">
      <w:pPr>
        <w:tabs>
          <w:tab w:val="left" w:pos="709"/>
        </w:tabs>
        <w:jc w:val="both"/>
        <w:rPr>
          <w:rFonts w:ascii="Arial" w:hAnsi="Arial" w:cs="Arial"/>
          <w:sz w:val="16"/>
          <w:szCs w:val="16"/>
        </w:rPr>
      </w:pPr>
      <w:r>
        <w:rPr>
          <w:rFonts w:ascii="Arial" w:hAnsi="Arial" w:cs="Arial"/>
          <w:sz w:val="16"/>
          <w:szCs w:val="16"/>
        </w:rPr>
        <w:t>9</w:t>
      </w:r>
      <w:r w:rsidR="004C43BD" w:rsidRPr="004C43BD">
        <w:rPr>
          <w:rFonts w:ascii="Arial" w:hAnsi="Arial" w:cs="Arial"/>
          <w:sz w:val="16"/>
          <w:szCs w:val="16"/>
        </w:rPr>
        <w:t>.17.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30DEF" w:rsidRPr="004C43BD" w:rsidRDefault="00F30DEF" w:rsidP="004C43BD">
      <w:pPr>
        <w:tabs>
          <w:tab w:val="left" w:pos="709"/>
        </w:tabs>
        <w:jc w:val="both"/>
        <w:rPr>
          <w:rFonts w:ascii="Arial" w:hAnsi="Arial" w:cs="Arial"/>
          <w:sz w:val="16"/>
          <w:szCs w:val="16"/>
        </w:rPr>
      </w:pPr>
    </w:p>
    <w:p w:rsidR="004C43BD" w:rsidRPr="004C43BD" w:rsidRDefault="004C43BD" w:rsidP="004C43BD">
      <w:pPr>
        <w:tabs>
          <w:tab w:val="left" w:pos="709"/>
        </w:tabs>
        <w:jc w:val="both"/>
        <w:rPr>
          <w:rFonts w:ascii="Arial" w:hAnsi="Arial" w:cs="Arial"/>
          <w:sz w:val="16"/>
          <w:szCs w:val="16"/>
        </w:rPr>
      </w:pPr>
      <w:r w:rsidRPr="004C43BD">
        <w:rPr>
          <w:rFonts w:ascii="Arial" w:hAnsi="Arial" w:cs="Arial"/>
          <w:sz w:val="16"/>
          <w:szCs w:val="16"/>
        </w:rPr>
        <w:t>a) Tenham sofrido condenações definitivas por praticarem, por meio dolosos, fraude fiscal no recolhimento de tributos;</w:t>
      </w:r>
    </w:p>
    <w:p w:rsidR="004C43BD" w:rsidRPr="004C43BD" w:rsidRDefault="004C43BD" w:rsidP="004C43BD">
      <w:pPr>
        <w:tabs>
          <w:tab w:val="left" w:pos="709"/>
        </w:tabs>
        <w:jc w:val="both"/>
        <w:rPr>
          <w:rFonts w:ascii="Arial" w:hAnsi="Arial" w:cs="Arial"/>
          <w:sz w:val="16"/>
          <w:szCs w:val="16"/>
        </w:rPr>
      </w:pPr>
      <w:r w:rsidRPr="004C43BD">
        <w:rPr>
          <w:rFonts w:ascii="Arial" w:hAnsi="Arial" w:cs="Arial"/>
          <w:sz w:val="16"/>
          <w:szCs w:val="16"/>
        </w:rPr>
        <w:t>b) Tenham praticado atos ilícitos visando a frustrar os objetivos da licitação;</w:t>
      </w:r>
    </w:p>
    <w:p w:rsidR="004C43BD" w:rsidRPr="004C43BD" w:rsidRDefault="004C43BD" w:rsidP="004C43BD">
      <w:pPr>
        <w:tabs>
          <w:tab w:val="left" w:pos="709"/>
        </w:tabs>
        <w:jc w:val="both"/>
        <w:rPr>
          <w:rFonts w:ascii="Arial" w:hAnsi="Arial" w:cs="Arial"/>
          <w:sz w:val="16"/>
          <w:szCs w:val="16"/>
        </w:rPr>
      </w:pPr>
      <w:r w:rsidRPr="004C43BD">
        <w:rPr>
          <w:rFonts w:ascii="Arial" w:hAnsi="Arial" w:cs="Arial"/>
          <w:sz w:val="16"/>
          <w:szCs w:val="16"/>
        </w:rPr>
        <w:t>c) Demonstrem não possuir idoneidade para contratar com a Administração em virtude de atos ilícitos praticados.</w:t>
      </w:r>
    </w:p>
    <w:p w:rsidR="004C43BD" w:rsidRDefault="004C43BD" w:rsidP="004C43BD">
      <w:pPr>
        <w:tabs>
          <w:tab w:val="left" w:pos="709"/>
        </w:tabs>
        <w:jc w:val="both"/>
        <w:rPr>
          <w:sz w:val="22"/>
          <w:szCs w:val="22"/>
        </w:rPr>
      </w:pPr>
    </w:p>
    <w:p w:rsidR="0011594B" w:rsidRPr="0011594B" w:rsidRDefault="0011594B" w:rsidP="0011594B">
      <w:pPr>
        <w:jc w:val="both"/>
        <w:rPr>
          <w:rFonts w:ascii="Arial" w:hAnsi="Arial" w:cs="Arial"/>
          <w:sz w:val="16"/>
          <w:szCs w:val="16"/>
        </w:rPr>
      </w:pPr>
    </w:p>
    <w:p w:rsidR="006E118A" w:rsidRPr="006E118A" w:rsidRDefault="00A41308" w:rsidP="006E118A">
      <w:pPr>
        <w:pStyle w:val="PargrafodaLista"/>
        <w:numPr>
          <w:ilvl w:val="0"/>
          <w:numId w:val="8"/>
        </w:numPr>
        <w:ind w:left="284" w:hanging="284"/>
        <w:jc w:val="both"/>
        <w:rPr>
          <w:rFonts w:ascii="Arial" w:hAnsi="Arial" w:cs="Arial"/>
          <w:b/>
          <w:sz w:val="16"/>
          <w:szCs w:val="16"/>
        </w:rPr>
      </w:pPr>
      <w:r w:rsidRPr="006E118A">
        <w:rPr>
          <w:rFonts w:ascii="Arial" w:hAnsi="Arial" w:cs="Arial"/>
          <w:b/>
          <w:sz w:val="16"/>
          <w:szCs w:val="16"/>
        </w:rPr>
        <w:t xml:space="preserve">DA </w:t>
      </w:r>
      <w:r w:rsidR="009D2314" w:rsidRPr="006E118A">
        <w:rPr>
          <w:rFonts w:ascii="Arial" w:hAnsi="Arial" w:cs="Arial"/>
          <w:b/>
          <w:sz w:val="16"/>
          <w:szCs w:val="16"/>
        </w:rPr>
        <w:t xml:space="preserve">UTILIZAÇÃO DA ATA </w:t>
      </w:r>
    </w:p>
    <w:p w:rsidR="006E118A" w:rsidRDefault="006E118A" w:rsidP="006E118A">
      <w:pPr>
        <w:jc w:val="both"/>
        <w:rPr>
          <w:rFonts w:ascii="Arial" w:hAnsi="Arial" w:cs="Arial"/>
          <w:b/>
          <w:sz w:val="16"/>
          <w:szCs w:val="16"/>
        </w:rPr>
      </w:pPr>
    </w:p>
    <w:p w:rsidR="006E118A" w:rsidRPr="006E118A" w:rsidRDefault="00EF2B1B"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Nos termos do Artigo 26 do Decreto Estadual 18.340/13, e</w:t>
      </w:r>
      <w:r w:rsidR="0010657B" w:rsidRPr="006E118A">
        <w:rPr>
          <w:rFonts w:ascii="Arial" w:hAnsi="Arial" w:cs="Arial"/>
          <w:sz w:val="16"/>
          <w:szCs w:val="16"/>
        </w:rPr>
        <w:t>sta Ata de Registro de Preços</w:t>
      </w:r>
      <w:r w:rsidR="00334F76" w:rsidRPr="006E118A">
        <w:rPr>
          <w:rFonts w:ascii="Arial" w:hAnsi="Arial" w:cs="Arial"/>
          <w:sz w:val="16"/>
          <w:szCs w:val="16"/>
        </w:rPr>
        <w:t xml:space="preserve">, durante a sua vigência, </w:t>
      </w:r>
      <w:r w:rsidR="0010657B" w:rsidRPr="006E118A">
        <w:rPr>
          <w:rFonts w:ascii="Arial" w:hAnsi="Arial" w:cs="Arial"/>
          <w:sz w:val="16"/>
          <w:szCs w:val="16"/>
        </w:rPr>
        <w:t xml:space="preserve"> poderá ser utilizada por qualquer órgão </w:t>
      </w:r>
      <w:r w:rsidR="00334F76" w:rsidRPr="006E118A">
        <w:rPr>
          <w:rFonts w:ascii="Arial" w:hAnsi="Arial" w:cs="Arial"/>
          <w:sz w:val="16"/>
          <w:szCs w:val="16"/>
        </w:rPr>
        <w:t xml:space="preserve">ou entidade da </w:t>
      </w:r>
      <w:r w:rsidR="00667902" w:rsidRPr="006E118A">
        <w:rPr>
          <w:rFonts w:ascii="Arial" w:hAnsi="Arial" w:cs="Arial"/>
          <w:sz w:val="16"/>
          <w:szCs w:val="16"/>
        </w:rPr>
        <w:t>A</w:t>
      </w:r>
      <w:r w:rsidR="00334F76" w:rsidRPr="006E118A">
        <w:rPr>
          <w:rFonts w:ascii="Arial" w:hAnsi="Arial" w:cs="Arial"/>
          <w:sz w:val="16"/>
          <w:szCs w:val="16"/>
        </w:rPr>
        <w:t xml:space="preserve">dministração </w:t>
      </w:r>
      <w:r w:rsidR="00667902" w:rsidRPr="006E118A">
        <w:rPr>
          <w:rFonts w:ascii="Arial" w:hAnsi="Arial" w:cs="Arial"/>
          <w:sz w:val="16"/>
          <w:szCs w:val="16"/>
        </w:rPr>
        <w:t>P</w:t>
      </w:r>
      <w:r w:rsidR="00334F76" w:rsidRPr="006E118A">
        <w:rPr>
          <w:rFonts w:ascii="Arial" w:hAnsi="Arial" w:cs="Arial"/>
          <w:sz w:val="16"/>
          <w:szCs w:val="16"/>
        </w:rPr>
        <w:t xml:space="preserve">ública </w:t>
      </w:r>
      <w:r w:rsidR="00667902" w:rsidRPr="006E118A">
        <w:rPr>
          <w:rFonts w:ascii="Arial" w:hAnsi="Arial" w:cs="Arial"/>
          <w:sz w:val="16"/>
          <w:szCs w:val="16"/>
        </w:rPr>
        <w:t>E</w:t>
      </w:r>
      <w:r w:rsidR="00334F76" w:rsidRPr="006E118A">
        <w:rPr>
          <w:rFonts w:ascii="Arial" w:hAnsi="Arial" w:cs="Arial"/>
          <w:sz w:val="16"/>
          <w:szCs w:val="16"/>
        </w:rPr>
        <w:t>stadual que não tenha participado do certame licitatório, mediante anuência do órgão gerenciador.</w:t>
      </w:r>
    </w:p>
    <w:p w:rsidR="006E118A" w:rsidRPr="006E118A" w:rsidRDefault="006E118A" w:rsidP="006E118A">
      <w:pPr>
        <w:pStyle w:val="PargrafodaLista"/>
        <w:ind w:left="360"/>
        <w:jc w:val="both"/>
        <w:rPr>
          <w:rFonts w:ascii="Arial" w:hAnsi="Arial" w:cs="Arial"/>
          <w:b/>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É facultada aos órgãos s ou entidades municipais, distritais ou estaduais a adesão a ata de registro de preços da Administração Pública Estadual.</w:t>
      </w:r>
    </w:p>
    <w:p w:rsidR="006E118A" w:rsidRPr="006E118A" w:rsidRDefault="006E118A" w:rsidP="006E118A">
      <w:pPr>
        <w:pStyle w:val="PargrafodaLista"/>
        <w:rPr>
          <w:rFonts w:ascii="Arial" w:hAnsi="Arial" w:cs="Arial"/>
          <w:sz w:val="16"/>
          <w:szCs w:val="16"/>
        </w:rPr>
      </w:pPr>
    </w:p>
    <w:p w:rsidR="006E118A" w:rsidRPr="006E118A" w:rsidRDefault="0010657B"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Caberá ao fornecedor beneficiário da Ata de Registro de Preços, observadas as condições nela estabelecidas, optar pela aceitação ou não do fornecimento</w:t>
      </w:r>
      <w:r w:rsidR="00334F76" w:rsidRPr="006E118A">
        <w:rPr>
          <w:rFonts w:ascii="Arial" w:hAnsi="Arial" w:cs="Arial"/>
          <w:sz w:val="16"/>
          <w:szCs w:val="16"/>
        </w:rPr>
        <w:t xml:space="preserve"> decorrente da adesão, desde que não prejudique as obrigações presentes e futuras da ata, assumidas com o órgão gerenciador e órgãos participantes. </w:t>
      </w:r>
    </w:p>
    <w:p w:rsidR="006E118A" w:rsidRPr="006E118A" w:rsidRDefault="006E118A" w:rsidP="006E118A">
      <w:pPr>
        <w:pStyle w:val="PargrafodaLista"/>
        <w:rPr>
          <w:rFonts w:ascii="Arial" w:hAnsi="Arial" w:cs="Arial"/>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E118A" w:rsidRPr="006E118A" w:rsidRDefault="006E118A" w:rsidP="006E118A">
      <w:pPr>
        <w:pStyle w:val="PargrafodaLista"/>
        <w:rPr>
          <w:rFonts w:ascii="Arial" w:hAnsi="Arial" w:cs="Arial"/>
          <w:sz w:val="16"/>
          <w:szCs w:val="16"/>
        </w:rPr>
      </w:pPr>
    </w:p>
    <w:p w:rsidR="006E118A" w:rsidRPr="006E118A" w:rsidRDefault="00334F76"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As adesões à ata de registro de preços não poder</w:t>
      </w:r>
      <w:r w:rsidR="00790B20" w:rsidRPr="006E118A">
        <w:rPr>
          <w:rFonts w:ascii="Arial" w:hAnsi="Arial" w:cs="Arial"/>
          <w:sz w:val="16"/>
          <w:szCs w:val="16"/>
        </w:rPr>
        <w:t>ão</w:t>
      </w:r>
      <w:r w:rsidRPr="006E118A">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6E118A" w:rsidRPr="006E118A" w:rsidRDefault="006E118A" w:rsidP="006E118A">
      <w:pPr>
        <w:pStyle w:val="PargrafodaLista"/>
        <w:rPr>
          <w:rFonts w:ascii="Arial" w:hAnsi="Arial" w:cs="Arial"/>
          <w:sz w:val="16"/>
          <w:szCs w:val="16"/>
        </w:rPr>
      </w:pPr>
    </w:p>
    <w:p w:rsidR="0010657B" w:rsidRPr="006E118A" w:rsidRDefault="0010657B" w:rsidP="006E118A">
      <w:pPr>
        <w:pStyle w:val="PargrafodaLista"/>
        <w:numPr>
          <w:ilvl w:val="1"/>
          <w:numId w:val="8"/>
        </w:numPr>
        <w:jc w:val="both"/>
        <w:rPr>
          <w:rFonts w:ascii="Arial" w:hAnsi="Arial" w:cs="Arial"/>
          <w:b/>
          <w:sz w:val="16"/>
          <w:szCs w:val="16"/>
        </w:rPr>
      </w:pPr>
      <w:r w:rsidRPr="006E118A">
        <w:rPr>
          <w:rFonts w:ascii="Arial" w:hAnsi="Arial" w:cs="Arial"/>
          <w:sz w:val="16"/>
          <w:szCs w:val="16"/>
        </w:rPr>
        <w:t>Caberá ao órgão que se utilizar da ata, verificar a vantagem econômica da adesão a este Registro de Pre</w:t>
      </w:r>
      <w:r w:rsidR="00A41308" w:rsidRPr="006E118A">
        <w:rPr>
          <w:rFonts w:ascii="Arial" w:hAnsi="Arial" w:cs="Arial"/>
          <w:sz w:val="16"/>
          <w:szCs w:val="16"/>
        </w:rPr>
        <w:t>ço.</w:t>
      </w:r>
    </w:p>
    <w:p w:rsidR="006E118A" w:rsidRDefault="006E118A" w:rsidP="005269EC">
      <w:pPr>
        <w:jc w:val="both"/>
        <w:rPr>
          <w:rFonts w:ascii="Arial" w:hAnsi="Arial" w:cs="Arial"/>
          <w:sz w:val="16"/>
          <w:szCs w:val="16"/>
        </w:rPr>
      </w:pPr>
    </w:p>
    <w:p w:rsidR="006E118A" w:rsidRDefault="006E118A" w:rsidP="005269EC">
      <w:pPr>
        <w:jc w:val="both"/>
        <w:rPr>
          <w:rFonts w:ascii="Arial" w:hAnsi="Arial" w:cs="Arial"/>
          <w:sz w:val="16"/>
          <w:szCs w:val="16"/>
        </w:rPr>
      </w:pPr>
    </w:p>
    <w:p w:rsidR="006E118A" w:rsidRPr="0011594B" w:rsidRDefault="006E118A"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11.5.2. convocar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.2Rejeitar,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.3Notificar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F30DEF"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SESAU</w:t>
      </w:r>
      <w:r w:rsidR="007043D1">
        <w:rPr>
          <w:rFonts w:ascii="Arial" w:hAnsi="Arial" w:cs="Arial"/>
          <w:b/>
          <w:sz w:val="16"/>
          <w:szCs w:val="16"/>
        </w:rPr>
        <w:t xml:space="preserve"> </w:t>
      </w:r>
      <w:r>
        <w:rPr>
          <w:rFonts w:ascii="Arial" w:hAnsi="Arial" w:cs="Arial"/>
          <w:b/>
          <w:sz w:val="16"/>
          <w:szCs w:val="16"/>
        </w:rPr>
        <w:t xml:space="preserve">– </w:t>
      </w:r>
      <w:r w:rsidRPr="00F30DEF">
        <w:rPr>
          <w:rFonts w:ascii="Arial" w:hAnsi="Arial" w:cs="Arial"/>
          <w:sz w:val="16"/>
          <w:szCs w:val="16"/>
        </w:rPr>
        <w:t>Secretaria de Estado da Saúde</w:t>
      </w:r>
      <w:r w:rsidR="00266E26">
        <w:rPr>
          <w:rFonts w:ascii="Arial" w:hAnsi="Arial" w:cs="Arial"/>
          <w:sz w:val="16"/>
          <w:szCs w:val="16"/>
        </w:rPr>
        <w:t>.</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9D2314"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9D2314"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9D2314"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0442C" w:rsidRPr="009A54D1" w:rsidRDefault="00A0442C" w:rsidP="00A0442C">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sidR="00F30DEF">
        <w:rPr>
          <w:rFonts w:ascii="Arial" w:hAnsi="Arial" w:cs="Arial"/>
          <w:b/>
          <w:bCs/>
          <w:color w:val="000000"/>
          <w:sz w:val="16"/>
          <w:szCs w:val="16"/>
        </w:rPr>
        <w:t>SUÉLEN TORRES DA SILVA</w:t>
      </w:r>
    </w:p>
    <w:p w:rsidR="00A0442C" w:rsidRPr="009A54D1" w:rsidRDefault="00A0442C" w:rsidP="00A0442C">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Gerente</w:t>
      </w:r>
      <w:r w:rsidR="000F761D">
        <w:rPr>
          <w:rFonts w:ascii="Arial" w:hAnsi="Arial" w:cs="Arial"/>
          <w:bCs/>
          <w:color w:val="000000"/>
          <w:sz w:val="16"/>
          <w:szCs w:val="16"/>
        </w:rPr>
        <w:t xml:space="preserve"> </w:t>
      </w:r>
      <w:r>
        <w:rPr>
          <w:rFonts w:ascii="Arial" w:hAnsi="Arial" w:cs="Arial"/>
          <w:bCs/>
          <w:color w:val="000000"/>
          <w:sz w:val="16"/>
          <w:szCs w:val="16"/>
        </w:rPr>
        <w:t>d</w:t>
      </w:r>
      <w:r w:rsidR="00F30DEF">
        <w:rPr>
          <w:rFonts w:ascii="Arial" w:hAnsi="Arial" w:cs="Arial"/>
          <w:bCs/>
          <w:color w:val="000000"/>
          <w:sz w:val="16"/>
          <w:szCs w:val="16"/>
        </w:rPr>
        <w:t>o</w:t>
      </w:r>
      <w:r>
        <w:rPr>
          <w:rFonts w:ascii="Arial" w:hAnsi="Arial" w:cs="Arial"/>
          <w:bCs/>
          <w:color w:val="000000"/>
          <w:sz w:val="16"/>
          <w:szCs w:val="16"/>
        </w:rPr>
        <w:t xml:space="preserve"> Sistema de Registro de Preços</w:t>
      </w:r>
      <w:r w:rsidR="000F761D">
        <w:rPr>
          <w:rFonts w:ascii="Arial" w:hAnsi="Arial" w:cs="Arial"/>
          <w:bCs/>
          <w:color w:val="000000"/>
          <w:sz w:val="16"/>
          <w:szCs w:val="16"/>
        </w:rPr>
        <w:t xml:space="preserve"> Interina</w:t>
      </w:r>
    </w:p>
    <w:p w:rsidR="00A0442C" w:rsidRPr="009A54D1" w:rsidRDefault="00A0442C" w:rsidP="00A0442C">
      <w:pPr>
        <w:ind w:right="47"/>
        <w:jc w:val="center"/>
        <w:rPr>
          <w:rFonts w:ascii="Arial" w:hAnsi="Arial" w:cs="Arial"/>
          <w:color w:val="000000"/>
          <w:sz w:val="16"/>
          <w:szCs w:val="16"/>
        </w:rPr>
      </w:pPr>
    </w:p>
    <w:p w:rsidR="00A0442C" w:rsidRPr="009A54D1" w:rsidRDefault="00A0442C" w:rsidP="00A0442C">
      <w:pPr>
        <w:ind w:right="47"/>
        <w:jc w:val="both"/>
        <w:rPr>
          <w:rFonts w:ascii="Arial" w:hAnsi="Arial" w:cs="Arial"/>
          <w:b/>
          <w:bCs/>
          <w:color w:val="000000"/>
          <w:sz w:val="16"/>
          <w:szCs w:val="16"/>
        </w:rPr>
      </w:pPr>
    </w:p>
    <w:p w:rsidR="00A0442C" w:rsidRPr="009A54D1" w:rsidRDefault="00A0442C" w:rsidP="00A0442C">
      <w:pPr>
        <w:ind w:right="47"/>
        <w:jc w:val="both"/>
        <w:rPr>
          <w:rFonts w:ascii="Arial" w:hAnsi="Arial" w:cs="Arial"/>
          <w:b/>
          <w:bCs/>
          <w:color w:val="000000"/>
          <w:sz w:val="16"/>
          <w:szCs w:val="16"/>
        </w:rPr>
      </w:pPr>
    </w:p>
    <w:p w:rsidR="00A0442C" w:rsidRPr="009A54D1" w:rsidRDefault="00A0442C" w:rsidP="00A0442C">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A0442C" w:rsidRDefault="00A0442C" w:rsidP="00A0442C">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F30DEF" w:rsidP="00526790">
      <w:pPr>
        <w:ind w:right="47"/>
        <w:jc w:val="both"/>
        <w:rPr>
          <w:rFonts w:ascii="Arial" w:hAnsi="Arial" w:cs="Arial"/>
          <w:b/>
          <w:bCs/>
          <w:color w:val="000000"/>
          <w:sz w:val="10"/>
          <w:szCs w:val="10"/>
        </w:rPr>
      </w:pPr>
      <w:r>
        <w:rPr>
          <w:rFonts w:ascii="Arial" w:hAnsi="Arial" w:cs="Arial"/>
          <w:b/>
          <w:bCs/>
          <w:color w:val="000000"/>
          <w:sz w:val="10"/>
          <w:szCs w:val="10"/>
        </w:rPr>
        <w:t>ST</w:t>
      </w:r>
      <w:r w:rsidR="00A0442C">
        <w:rPr>
          <w:rFonts w:ascii="Arial" w:hAnsi="Arial" w:cs="Arial"/>
          <w:b/>
          <w:bCs/>
          <w:color w:val="000000"/>
          <w:sz w:val="10"/>
          <w:szCs w:val="10"/>
        </w:rPr>
        <w:t>/</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3BD" w:rsidRDefault="004C43BD">
      <w:r>
        <w:separator/>
      </w:r>
    </w:p>
  </w:endnote>
  <w:endnote w:type="continuationSeparator" w:id="1">
    <w:p w:rsidR="004C43BD" w:rsidRDefault="004C43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3BD" w:rsidRDefault="004C43BD">
      <w:r>
        <w:separator/>
      </w:r>
    </w:p>
  </w:footnote>
  <w:footnote w:type="continuationSeparator" w:id="1">
    <w:p w:rsidR="004C43BD" w:rsidRDefault="004C43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3BD" w:rsidRDefault="004C43B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nsid w:val="097F7A75"/>
    <w:multiLevelType w:val="hybridMultilevel"/>
    <w:tmpl w:val="E056FC4E"/>
    <w:lvl w:ilvl="0" w:tplc="1A2ECC52">
      <w:start w:val="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6">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349B57CE"/>
    <w:multiLevelType w:val="multilevel"/>
    <w:tmpl w:val="B8008282"/>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0">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6">
    <w:nsid w:val="6A9F16E6"/>
    <w:multiLevelType w:val="hybridMultilevel"/>
    <w:tmpl w:val="8F9E1B34"/>
    <w:lvl w:ilvl="0" w:tplc="7776541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0"/>
  </w:num>
  <w:num w:numId="2">
    <w:abstractNumId w:val="22"/>
  </w:num>
  <w:num w:numId="3">
    <w:abstractNumId w:val="10"/>
  </w:num>
  <w:num w:numId="4">
    <w:abstractNumId w:val="9"/>
  </w:num>
  <w:num w:numId="5">
    <w:abstractNumId w:val="25"/>
  </w:num>
  <w:num w:numId="6">
    <w:abstractNumId w:val="23"/>
  </w:num>
  <w:num w:numId="7">
    <w:abstractNumId w:val="37"/>
  </w:num>
  <w:num w:numId="8">
    <w:abstractNumId w:val="17"/>
  </w:num>
  <w:num w:numId="9">
    <w:abstractNumId w:val="21"/>
  </w:num>
  <w:num w:numId="10">
    <w:abstractNumId w:val="8"/>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0"/>
  </w:num>
  <w:num w:numId="15">
    <w:abstractNumId w:val="3"/>
  </w:num>
  <w:num w:numId="16">
    <w:abstractNumId w:val="4"/>
  </w:num>
  <w:num w:numId="17">
    <w:abstractNumId w:val="24"/>
  </w:num>
  <w:num w:numId="18">
    <w:abstractNumId w:val="39"/>
  </w:num>
  <w:num w:numId="19">
    <w:abstractNumId w:val="16"/>
  </w:num>
  <w:num w:numId="20">
    <w:abstractNumId w:val="34"/>
  </w:num>
  <w:num w:numId="21">
    <w:abstractNumId w:val="11"/>
  </w:num>
  <w:num w:numId="22">
    <w:abstractNumId w:val="18"/>
  </w:num>
  <w:num w:numId="23">
    <w:abstractNumId w:val="26"/>
  </w:num>
  <w:num w:numId="24">
    <w:abstractNumId w:val="29"/>
  </w:num>
  <w:num w:numId="25">
    <w:abstractNumId w:val="28"/>
  </w:num>
  <w:num w:numId="26">
    <w:abstractNumId w:val="1"/>
  </w:num>
  <w:num w:numId="27">
    <w:abstractNumId w:val="2"/>
  </w:num>
  <w:num w:numId="28">
    <w:abstractNumId w:val="13"/>
  </w:num>
  <w:num w:numId="29">
    <w:abstractNumId w:val="12"/>
  </w:num>
  <w:num w:numId="30">
    <w:abstractNumId w:val="33"/>
  </w:num>
  <w:num w:numId="31">
    <w:abstractNumId w:val="31"/>
  </w:num>
  <w:num w:numId="32">
    <w:abstractNumId w:val="20"/>
  </w:num>
  <w:num w:numId="33">
    <w:abstractNumId w:val="27"/>
  </w:num>
  <w:num w:numId="34">
    <w:abstractNumId w:val="19"/>
  </w:num>
  <w:num w:numId="35">
    <w:abstractNumId w:val="35"/>
  </w:num>
  <w:num w:numId="36">
    <w:abstractNumId w:val="7"/>
  </w:num>
  <w:num w:numId="37">
    <w:abstractNumId w:val="15"/>
  </w:num>
  <w:num w:numId="38">
    <w:abstractNumId w:val="5"/>
  </w:num>
  <w:num w:numId="39">
    <w:abstractNumId w:val="6"/>
  </w:num>
  <w:num w:numId="40">
    <w:abstractNumId w:val="3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61D"/>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01AC"/>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0CE0"/>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2697"/>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468B"/>
    <w:rsid w:val="003D6E59"/>
    <w:rsid w:val="003E2102"/>
    <w:rsid w:val="003F75F4"/>
    <w:rsid w:val="003F77C8"/>
    <w:rsid w:val="0040224D"/>
    <w:rsid w:val="004055A9"/>
    <w:rsid w:val="00406A74"/>
    <w:rsid w:val="0040702C"/>
    <w:rsid w:val="00413A99"/>
    <w:rsid w:val="00414D22"/>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1516"/>
    <w:rsid w:val="004C43BD"/>
    <w:rsid w:val="004C43D9"/>
    <w:rsid w:val="004C7466"/>
    <w:rsid w:val="004D097B"/>
    <w:rsid w:val="004D3087"/>
    <w:rsid w:val="004D3DE4"/>
    <w:rsid w:val="004D4485"/>
    <w:rsid w:val="004D4FEA"/>
    <w:rsid w:val="004E1613"/>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564A2"/>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118A"/>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42C"/>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6D29"/>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48B5"/>
    <w:rsid w:val="00C8738C"/>
    <w:rsid w:val="00C90ABF"/>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354E"/>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19D8"/>
    <w:rsid w:val="00F23872"/>
    <w:rsid w:val="00F276EA"/>
    <w:rsid w:val="00F30035"/>
    <w:rsid w:val="00F30DEF"/>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1348"/>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3B4BC-87CB-4954-8A84-11237035B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3082</Words>
  <Characters>17313</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4</cp:revision>
  <cp:lastPrinted>2017-09-15T13:44:00Z</cp:lastPrinted>
  <dcterms:created xsi:type="dcterms:W3CDTF">2017-09-15T13:07:00Z</dcterms:created>
  <dcterms:modified xsi:type="dcterms:W3CDTF">2017-09-15T13:44:00Z</dcterms:modified>
</cp:coreProperties>
</file>