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8DD" w:rsidRPr="000918DD" w:rsidRDefault="00AA32A9" w:rsidP="000918DD">
      <w:pPr>
        <w:pStyle w:val="Ttulo3"/>
        <w:tabs>
          <w:tab w:val="left" w:pos="8789"/>
          <w:tab w:val="left" w:pos="8931"/>
          <w:tab w:val="left" w:pos="9496"/>
        </w:tabs>
        <w:jc w:val="right"/>
        <w:rPr>
          <w:sz w:val="32"/>
          <w:szCs w:val="32"/>
        </w:rPr>
      </w:pPr>
      <w:r w:rsidRPr="000918DD">
        <w:rPr>
          <w:sz w:val="32"/>
          <w:szCs w:val="32"/>
        </w:rPr>
        <w:t>PREGÃO ELETRÔNICO</w:t>
      </w:r>
      <w:r w:rsidR="0059740B" w:rsidRPr="000918DD">
        <w:rPr>
          <w:sz w:val="32"/>
          <w:szCs w:val="32"/>
        </w:rPr>
        <w:t xml:space="preserve"> </w:t>
      </w:r>
    </w:p>
    <w:p w:rsidR="00AA32A9" w:rsidRPr="000918DD" w:rsidRDefault="000918DD" w:rsidP="000918DD">
      <w:pPr>
        <w:pStyle w:val="Ttulo3"/>
        <w:tabs>
          <w:tab w:val="left" w:pos="8789"/>
          <w:tab w:val="left" w:pos="8931"/>
          <w:tab w:val="left" w:pos="9496"/>
        </w:tabs>
        <w:jc w:val="right"/>
        <w:rPr>
          <w:noProof/>
          <w:color w:val="FF0000"/>
          <w:sz w:val="32"/>
          <w:szCs w:val="32"/>
        </w:rPr>
      </w:pPr>
      <w:r>
        <w:rPr>
          <w:color w:val="FF0000"/>
          <w:sz w:val="32"/>
          <w:szCs w:val="32"/>
        </w:rPr>
        <w:t xml:space="preserve">N°. 372/2017/GAMA/SUPEL/RO </w:t>
      </w:r>
    </w:p>
    <w:p w:rsidR="00AA32A9" w:rsidRPr="00FB2E32" w:rsidRDefault="00AA32A9" w:rsidP="00FB2E32">
      <w:pPr>
        <w:tabs>
          <w:tab w:val="left" w:pos="8789"/>
          <w:tab w:val="left" w:pos="8931"/>
          <w:tab w:val="left" w:pos="9496"/>
        </w:tabs>
        <w:jc w:val="both"/>
        <w:rPr>
          <w:color w:val="FF0000"/>
        </w:rPr>
      </w:pPr>
    </w:p>
    <w:p w:rsidR="00AA32A9" w:rsidRPr="00FB2E32" w:rsidRDefault="00AA32A9" w:rsidP="00FB2E32">
      <w:pPr>
        <w:pStyle w:val="Ttulo1"/>
        <w:tabs>
          <w:tab w:val="left" w:pos="8789"/>
          <w:tab w:val="left" w:pos="8931"/>
          <w:tab w:val="left" w:pos="9496"/>
        </w:tabs>
        <w:jc w:val="both"/>
        <w:rPr>
          <w:b w:val="0"/>
          <w:bCs/>
          <w:color w:val="0000FF"/>
          <w:sz w:val="128"/>
          <w:szCs w:val="128"/>
        </w:rPr>
      </w:pPr>
      <w:r w:rsidRPr="00FB2E32">
        <w:rPr>
          <w:b w:val="0"/>
          <w:bCs/>
          <w:color w:val="0000FF"/>
          <w:sz w:val="128"/>
          <w:szCs w:val="128"/>
        </w:rPr>
        <w:t>S</w:t>
      </w:r>
    </w:p>
    <w:p w:rsidR="00AA32A9" w:rsidRPr="00FB2E32" w:rsidRDefault="00AA32A9" w:rsidP="00FB2E32">
      <w:pPr>
        <w:pStyle w:val="Ttulo1"/>
        <w:tabs>
          <w:tab w:val="left" w:pos="8789"/>
          <w:tab w:val="left" w:pos="8931"/>
          <w:tab w:val="left" w:pos="9496"/>
        </w:tabs>
        <w:jc w:val="both"/>
        <w:rPr>
          <w:b w:val="0"/>
          <w:bCs/>
          <w:color w:val="0000FF"/>
          <w:sz w:val="128"/>
          <w:szCs w:val="128"/>
        </w:rPr>
      </w:pPr>
      <w:r w:rsidRPr="00FB2E32">
        <w:rPr>
          <w:b w:val="0"/>
          <w:bCs/>
          <w:color w:val="0000FF"/>
          <w:sz w:val="128"/>
          <w:szCs w:val="128"/>
        </w:rPr>
        <w:t xml:space="preserve">   U</w:t>
      </w:r>
    </w:p>
    <w:p w:rsidR="00AA32A9" w:rsidRPr="00FB2E32" w:rsidRDefault="00AA32A9" w:rsidP="00FB2E32">
      <w:pPr>
        <w:pStyle w:val="Ttulo1"/>
        <w:tabs>
          <w:tab w:val="left" w:pos="8789"/>
          <w:tab w:val="left" w:pos="8931"/>
          <w:tab w:val="left" w:pos="9496"/>
        </w:tabs>
        <w:jc w:val="both"/>
        <w:rPr>
          <w:b w:val="0"/>
          <w:bCs/>
          <w:color w:val="0000FF"/>
          <w:sz w:val="128"/>
          <w:szCs w:val="128"/>
        </w:rPr>
      </w:pPr>
      <w:r w:rsidRPr="00FB2E32">
        <w:rPr>
          <w:b w:val="0"/>
          <w:bCs/>
          <w:color w:val="0000FF"/>
          <w:sz w:val="128"/>
          <w:szCs w:val="128"/>
        </w:rPr>
        <w:t xml:space="preserve">       P</w:t>
      </w:r>
    </w:p>
    <w:p w:rsidR="00AA32A9" w:rsidRPr="00FB2E32" w:rsidRDefault="00AA32A9" w:rsidP="00FB2E32">
      <w:pPr>
        <w:pStyle w:val="Ttulo1"/>
        <w:tabs>
          <w:tab w:val="left" w:pos="8789"/>
          <w:tab w:val="left" w:pos="8931"/>
          <w:tab w:val="left" w:pos="9496"/>
        </w:tabs>
        <w:jc w:val="both"/>
        <w:rPr>
          <w:b w:val="0"/>
          <w:bCs/>
          <w:color w:val="0000FF"/>
          <w:sz w:val="128"/>
          <w:szCs w:val="128"/>
        </w:rPr>
      </w:pPr>
      <w:r w:rsidRPr="00FB2E32">
        <w:rPr>
          <w:b w:val="0"/>
          <w:bCs/>
          <w:color w:val="0000FF"/>
          <w:sz w:val="128"/>
          <w:szCs w:val="128"/>
        </w:rPr>
        <w:t xml:space="preserve">           E</w:t>
      </w:r>
    </w:p>
    <w:p w:rsidR="00AA32A9" w:rsidRPr="00FB2E32" w:rsidRDefault="00AA32A9" w:rsidP="00FB2E32">
      <w:pPr>
        <w:pStyle w:val="Ttulo1"/>
        <w:tabs>
          <w:tab w:val="left" w:pos="8789"/>
          <w:tab w:val="left" w:pos="8931"/>
          <w:tab w:val="left" w:pos="9496"/>
        </w:tabs>
        <w:jc w:val="both"/>
        <w:rPr>
          <w:b w:val="0"/>
          <w:bCs/>
          <w:color w:val="0000FF"/>
          <w:sz w:val="128"/>
          <w:szCs w:val="128"/>
        </w:rPr>
      </w:pPr>
      <w:r w:rsidRPr="00FB2E32">
        <w:rPr>
          <w:b w:val="0"/>
          <w:bCs/>
          <w:color w:val="0000FF"/>
          <w:sz w:val="128"/>
          <w:szCs w:val="128"/>
        </w:rPr>
        <w:t xml:space="preserve">              L</w:t>
      </w:r>
    </w:p>
    <w:tbl>
      <w:tblPr>
        <w:tblpPr w:leftFromText="141" w:rightFromText="141" w:vertAnchor="page" w:horzAnchor="margin" w:tblpXSpec="right" w:tblpY="12260"/>
        <w:tblW w:w="0" w:type="auto"/>
        <w:tblBorders>
          <w:top w:val="single" w:sz="6" w:space="0" w:color="auto"/>
        </w:tblBorders>
        <w:tblLayout w:type="fixed"/>
        <w:tblLook w:val="0000"/>
      </w:tblPr>
      <w:tblGrid>
        <w:gridCol w:w="3905"/>
      </w:tblGrid>
      <w:tr w:rsidR="00AA32A9" w:rsidRPr="00FB2E32" w:rsidTr="00C47813">
        <w:trPr>
          <w:trHeight w:val="2444"/>
        </w:trPr>
        <w:tc>
          <w:tcPr>
            <w:tcW w:w="3905" w:type="dxa"/>
            <w:tcBorders>
              <w:top w:val="single" w:sz="18" w:space="0" w:color="auto"/>
              <w:left w:val="single" w:sz="18" w:space="0" w:color="auto"/>
              <w:bottom w:val="single" w:sz="18" w:space="0" w:color="auto"/>
              <w:right w:val="single" w:sz="18" w:space="0" w:color="auto"/>
            </w:tcBorders>
          </w:tcPr>
          <w:p w:rsidR="00AA32A9" w:rsidRPr="00FB2E32" w:rsidRDefault="00AA32A9" w:rsidP="00FB2E32">
            <w:pPr>
              <w:tabs>
                <w:tab w:val="left" w:pos="8789"/>
                <w:tab w:val="left" w:pos="8931"/>
                <w:tab w:val="left" w:pos="9496"/>
              </w:tabs>
              <w:jc w:val="both"/>
              <w:rPr>
                <w:bCs/>
                <w:sz w:val="22"/>
                <w:szCs w:val="22"/>
                <w:u w:val="single"/>
              </w:rPr>
            </w:pPr>
            <w:r w:rsidRPr="00FB2E32">
              <w:rPr>
                <w:bCs/>
                <w:sz w:val="22"/>
                <w:szCs w:val="22"/>
                <w:u w:val="single"/>
              </w:rPr>
              <w:t>AVISO</w:t>
            </w:r>
          </w:p>
          <w:p w:rsidR="00AA32A9" w:rsidRPr="00FB2E32" w:rsidRDefault="00AA32A9" w:rsidP="00FB2E32">
            <w:pPr>
              <w:tabs>
                <w:tab w:val="left" w:pos="8789"/>
                <w:tab w:val="left" w:pos="8931"/>
                <w:tab w:val="left" w:pos="9496"/>
              </w:tabs>
              <w:jc w:val="both"/>
              <w:rPr>
                <w:bCs/>
                <w:sz w:val="22"/>
                <w:szCs w:val="22"/>
                <w:u w:val="single"/>
              </w:rPr>
            </w:pPr>
          </w:p>
          <w:p w:rsidR="00AA32A9" w:rsidRPr="00FB2E32" w:rsidRDefault="00AA32A9" w:rsidP="00FB2E32">
            <w:pPr>
              <w:pStyle w:val="Corpodetexto3"/>
              <w:tabs>
                <w:tab w:val="left" w:pos="8789"/>
                <w:tab w:val="left" w:pos="8931"/>
                <w:tab w:val="left" w:pos="9496"/>
              </w:tabs>
              <w:jc w:val="both"/>
              <w:rPr>
                <w:b w:val="0"/>
                <w:bCs/>
                <w:sz w:val="22"/>
                <w:szCs w:val="22"/>
              </w:rPr>
            </w:pPr>
            <w:r w:rsidRPr="00FB2E3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AA32A9" w:rsidRPr="00FB2E32" w:rsidRDefault="00AA32A9" w:rsidP="000918DD">
            <w:pPr>
              <w:tabs>
                <w:tab w:val="left" w:pos="8789"/>
                <w:tab w:val="left" w:pos="8931"/>
                <w:tab w:val="left" w:pos="9496"/>
              </w:tabs>
              <w:jc w:val="both"/>
              <w:rPr>
                <w:bCs/>
                <w:sz w:val="22"/>
                <w:szCs w:val="22"/>
              </w:rPr>
            </w:pPr>
            <w:r w:rsidRPr="00FB2E32">
              <w:rPr>
                <w:bCs/>
                <w:sz w:val="22"/>
                <w:szCs w:val="22"/>
              </w:rPr>
              <w:t>Dúvidas: (69) 3216-53</w:t>
            </w:r>
            <w:r w:rsidR="000918DD">
              <w:rPr>
                <w:bCs/>
                <w:sz w:val="22"/>
                <w:szCs w:val="22"/>
              </w:rPr>
              <w:t>66</w:t>
            </w:r>
          </w:p>
        </w:tc>
      </w:tr>
    </w:tbl>
    <w:p w:rsidR="00AA32A9" w:rsidRPr="00FB2E32" w:rsidRDefault="00AA32A9" w:rsidP="00FB2E32">
      <w:pPr>
        <w:pStyle w:val="Ttulo1"/>
        <w:tabs>
          <w:tab w:val="left" w:pos="8789"/>
          <w:tab w:val="left" w:pos="8931"/>
          <w:tab w:val="left" w:pos="9496"/>
        </w:tabs>
        <w:jc w:val="both"/>
        <w:rPr>
          <w:b w:val="0"/>
          <w:sz w:val="22"/>
          <w:szCs w:val="22"/>
        </w:rPr>
      </w:pPr>
      <w:r w:rsidRPr="00FB2E32">
        <w:rPr>
          <w:b w:val="0"/>
          <w:sz w:val="22"/>
          <w:szCs w:val="22"/>
        </w:rPr>
        <w:t xml:space="preserve">                  </w:t>
      </w:r>
    </w:p>
    <w:p w:rsidR="00AA32A9" w:rsidRPr="00FB2E32" w:rsidRDefault="00AA32A9" w:rsidP="00FB2E32">
      <w:pPr>
        <w:pStyle w:val="Ttulo1"/>
        <w:tabs>
          <w:tab w:val="left" w:pos="8789"/>
          <w:tab w:val="left" w:pos="8931"/>
          <w:tab w:val="left" w:pos="9496"/>
        </w:tabs>
        <w:jc w:val="both"/>
        <w:rPr>
          <w:b w:val="0"/>
          <w:sz w:val="22"/>
          <w:szCs w:val="22"/>
        </w:rPr>
      </w:pPr>
      <w:r w:rsidRPr="00FB2E32">
        <w:rPr>
          <w:b w:val="0"/>
          <w:sz w:val="22"/>
          <w:szCs w:val="22"/>
        </w:rPr>
        <w:t xml:space="preserve">                      </w:t>
      </w:r>
    </w:p>
    <w:p w:rsidR="00AA32A9" w:rsidRPr="00FB2E32" w:rsidRDefault="00AA32A9" w:rsidP="00FB2E32">
      <w:pPr>
        <w:tabs>
          <w:tab w:val="left" w:pos="8789"/>
          <w:tab w:val="left" w:pos="8931"/>
          <w:tab w:val="left" w:pos="9496"/>
        </w:tabs>
        <w:jc w:val="both"/>
        <w:rPr>
          <w:color w:val="000000"/>
          <w:sz w:val="22"/>
          <w:szCs w:val="22"/>
        </w:rPr>
      </w:pPr>
    </w:p>
    <w:p w:rsidR="00AA32A9" w:rsidRPr="00FB2E32" w:rsidRDefault="00AA32A9" w:rsidP="00FB2E32">
      <w:pPr>
        <w:tabs>
          <w:tab w:val="left" w:pos="8789"/>
          <w:tab w:val="left" w:pos="8931"/>
          <w:tab w:val="left" w:pos="9496"/>
        </w:tabs>
        <w:jc w:val="both"/>
        <w:rPr>
          <w:color w:val="000000"/>
          <w:sz w:val="22"/>
          <w:szCs w:val="22"/>
        </w:rPr>
      </w:pPr>
    </w:p>
    <w:p w:rsidR="00AA32A9" w:rsidRPr="00FB2E32" w:rsidRDefault="00AA32A9" w:rsidP="00FB2E32">
      <w:pPr>
        <w:tabs>
          <w:tab w:val="left" w:pos="8789"/>
          <w:tab w:val="left" w:pos="8931"/>
          <w:tab w:val="left" w:pos="9496"/>
        </w:tabs>
        <w:jc w:val="both"/>
        <w:rPr>
          <w:color w:val="000000"/>
          <w:sz w:val="22"/>
          <w:szCs w:val="22"/>
        </w:rPr>
      </w:pPr>
    </w:p>
    <w:p w:rsidR="00AF7413" w:rsidRPr="00FB2E32" w:rsidRDefault="00AF7413" w:rsidP="00FB2E32">
      <w:pPr>
        <w:tabs>
          <w:tab w:val="left" w:pos="8789"/>
          <w:tab w:val="left" w:pos="8931"/>
          <w:tab w:val="left" w:pos="9496"/>
        </w:tabs>
        <w:jc w:val="both"/>
        <w:rPr>
          <w:color w:val="000000"/>
          <w:sz w:val="22"/>
          <w:szCs w:val="22"/>
        </w:rPr>
      </w:pPr>
    </w:p>
    <w:p w:rsidR="00AF7413" w:rsidRPr="00FB2E32" w:rsidRDefault="00AF7413" w:rsidP="00FB2E32">
      <w:pPr>
        <w:tabs>
          <w:tab w:val="left" w:pos="8789"/>
          <w:tab w:val="left" w:pos="8931"/>
          <w:tab w:val="left" w:pos="9496"/>
        </w:tabs>
        <w:jc w:val="both"/>
        <w:rPr>
          <w:color w:val="000000"/>
          <w:sz w:val="22"/>
          <w:szCs w:val="22"/>
        </w:rPr>
      </w:pPr>
    </w:p>
    <w:p w:rsidR="00AF7413" w:rsidRPr="00FB2E32" w:rsidRDefault="00AF7413" w:rsidP="00FB2E32">
      <w:pPr>
        <w:tabs>
          <w:tab w:val="left" w:pos="8789"/>
          <w:tab w:val="left" w:pos="8931"/>
          <w:tab w:val="left" w:pos="9496"/>
        </w:tabs>
        <w:jc w:val="both"/>
        <w:rPr>
          <w:color w:val="000000"/>
          <w:sz w:val="22"/>
          <w:szCs w:val="22"/>
        </w:rPr>
      </w:pPr>
    </w:p>
    <w:p w:rsidR="00AF7413" w:rsidRPr="00FB2E32" w:rsidRDefault="00AF7413" w:rsidP="00FB2E32">
      <w:pPr>
        <w:tabs>
          <w:tab w:val="left" w:pos="8789"/>
          <w:tab w:val="left" w:pos="8931"/>
          <w:tab w:val="left" w:pos="9496"/>
        </w:tabs>
        <w:jc w:val="both"/>
        <w:rPr>
          <w:color w:val="000000"/>
          <w:sz w:val="22"/>
          <w:szCs w:val="22"/>
        </w:rPr>
      </w:pPr>
    </w:p>
    <w:p w:rsidR="00AF7413" w:rsidRPr="00FB2E32" w:rsidRDefault="00AF7413" w:rsidP="00FB2E32">
      <w:pPr>
        <w:tabs>
          <w:tab w:val="left" w:pos="8789"/>
          <w:tab w:val="left" w:pos="8931"/>
          <w:tab w:val="left" w:pos="9496"/>
        </w:tabs>
        <w:jc w:val="both"/>
        <w:rPr>
          <w:color w:val="000000"/>
          <w:sz w:val="22"/>
          <w:szCs w:val="22"/>
        </w:rPr>
      </w:pPr>
    </w:p>
    <w:p w:rsidR="00AF7413" w:rsidRPr="00FB2E32" w:rsidRDefault="00AF7413" w:rsidP="00FB2E32">
      <w:pPr>
        <w:tabs>
          <w:tab w:val="left" w:pos="8789"/>
          <w:tab w:val="left" w:pos="8931"/>
          <w:tab w:val="left" w:pos="9496"/>
        </w:tabs>
        <w:jc w:val="both"/>
        <w:rPr>
          <w:color w:val="000000"/>
          <w:sz w:val="22"/>
          <w:szCs w:val="22"/>
        </w:rPr>
      </w:pPr>
    </w:p>
    <w:p w:rsidR="00AF7413" w:rsidRPr="00FB2E32" w:rsidRDefault="00AF7413" w:rsidP="00FB2E32">
      <w:pPr>
        <w:tabs>
          <w:tab w:val="left" w:pos="8789"/>
          <w:tab w:val="left" w:pos="8931"/>
          <w:tab w:val="left" w:pos="9496"/>
        </w:tabs>
        <w:jc w:val="both"/>
        <w:rPr>
          <w:color w:val="000000"/>
          <w:sz w:val="22"/>
          <w:szCs w:val="22"/>
        </w:rPr>
      </w:pPr>
    </w:p>
    <w:p w:rsidR="00AF7413" w:rsidRPr="00FB2E32" w:rsidRDefault="00AF7413" w:rsidP="00FB2E32">
      <w:pPr>
        <w:tabs>
          <w:tab w:val="left" w:pos="8789"/>
          <w:tab w:val="left" w:pos="8931"/>
          <w:tab w:val="left" w:pos="9496"/>
        </w:tabs>
        <w:jc w:val="both"/>
        <w:rPr>
          <w:color w:val="000000"/>
          <w:sz w:val="22"/>
          <w:szCs w:val="22"/>
        </w:rPr>
      </w:pPr>
    </w:p>
    <w:p w:rsidR="00AF7413" w:rsidRPr="00FB2E32" w:rsidRDefault="00AF7413" w:rsidP="00FB2E32">
      <w:pPr>
        <w:tabs>
          <w:tab w:val="left" w:pos="8789"/>
          <w:tab w:val="left" w:pos="8931"/>
          <w:tab w:val="left" w:pos="9496"/>
        </w:tabs>
        <w:jc w:val="both"/>
        <w:rPr>
          <w:color w:val="000000"/>
          <w:sz w:val="22"/>
          <w:szCs w:val="22"/>
        </w:rPr>
      </w:pPr>
    </w:p>
    <w:p w:rsidR="0059740B" w:rsidRDefault="0059740B" w:rsidP="00F963C6">
      <w:pPr>
        <w:pStyle w:val="Ttulo"/>
        <w:tabs>
          <w:tab w:val="left" w:pos="8789"/>
          <w:tab w:val="left" w:pos="9496"/>
        </w:tabs>
        <w:rPr>
          <w:rFonts w:ascii="Times New Roman" w:hAnsi="Times New Roman"/>
          <w:sz w:val="22"/>
          <w:szCs w:val="22"/>
        </w:rPr>
      </w:pPr>
    </w:p>
    <w:p w:rsidR="0059740B" w:rsidRDefault="0059740B" w:rsidP="00F963C6">
      <w:pPr>
        <w:pStyle w:val="Ttulo"/>
        <w:tabs>
          <w:tab w:val="left" w:pos="8789"/>
          <w:tab w:val="left" w:pos="9496"/>
        </w:tabs>
        <w:rPr>
          <w:rFonts w:ascii="Times New Roman" w:hAnsi="Times New Roman"/>
          <w:sz w:val="22"/>
          <w:szCs w:val="22"/>
        </w:rPr>
      </w:pPr>
    </w:p>
    <w:p w:rsidR="003E2A3B" w:rsidRDefault="003E2A3B" w:rsidP="00F963C6">
      <w:pPr>
        <w:pStyle w:val="Ttulo"/>
        <w:tabs>
          <w:tab w:val="left" w:pos="8789"/>
          <w:tab w:val="left" w:pos="9496"/>
        </w:tabs>
        <w:rPr>
          <w:rFonts w:ascii="Times New Roman" w:hAnsi="Times New Roman"/>
          <w:sz w:val="22"/>
          <w:szCs w:val="22"/>
        </w:rPr>
      </w:pPr>
    </w:p>
    <w:p w:rsidR="003E2A3B" w:rsidRDefault="003E2A3B" w:rsidP="00F963C6">
      <w:pPr>
        <w:pStyle w:val="Ttulo"/>
        <w:tabs>
          <w:tab w:val="left" w:pos="8789"/>
          <w:tab w:val="left" w:pos="9496"/>
        </w:tabs>
        <w:rPr>
          <w:rFonts w:ascii="Times New Roman" w:hAnsi="Times New Roman"/>
          <w:sz w:val="22"/>
          <w:szCs w:val="22"/>
        </w:rPr>
      </w:pPr>
    </w:p>
    <w:p w:rsidR="004A3FDD" w:rsidRPr="00FB2E32" w:rsidRDefault="004A3FDD" w:rsidP="00F963C6">
      <w:pPr>
        <w:tabs>
          <w:tab w:val="left" w:pos="8789"/>
          <w:tab w:val="left" w:pos="9496"/>
        </w:tabs>
        <w:jc w:val="right"/>
        <w:rPr>
          <w:sz w:val="22"/>
          <w:szCs w:val="22"/>
        </w:rPr>
      </w:pPr>
      <w:r w:rsidRPr="00F963C6">
        <w:rPr>
          <w:b/>
          <w:color w:val="FF0000"/>
          <w:sz w:val="22"/>
          <w:szCs w:val="22"/>
        </w:rPr>
        <w:t>.</w:t>
      </w:r>
    </w:p>
    <w:p w:rsidR="004A3FDD" w:rsidRPr="00FB2E32" w:rsidRDefault="004A3FDD" w:rsidP="00FB2E32">
      <w:pPr>
        <w:tabs>
          <w:tab w:val="left" w:pos="8789"/>
          <w:tab w:val="left" w:pos="9496"/>
        </w:tabs>
        <w:jc w:val="both"/>
        <w:rPr>
          <w:sz w:val="22"/>
          <w:szCs w:val="22"/>
        </w:rPr>
      </w:pPr>
    </w:p>
    <w:p w:rsidR="003E2A3B" w:rsidRDefault="003E2A3B" w:rsidP="00B63BB6">
      <w:pPr>
        <w:tabs>
          <w:tab w:val="left" w:pos="8789"/>
          <w:tab w:val="left" w:pos="8931"/>
          <w:tab w:val="left" w:pos="9496"/>
        </w:tabs>
        <w:jc w:val="center"/>
        <w:rPr>
          <w:b/>
          <w:sz w:val="22"/>
          <w:szCs w:val="22"/>
        </w:rPr>
      </w:pPr>
    </w:p>
    <w:p w:rsidR="004A3FDD" w:rsidRPr="00B63BB6" w:rsidRDefault="004A3FDD" w:rsidP="00B63BB6">
      <w:pPr>
        <w:tabs>
          <w:tab w:val="left" w:pos="8789"/>
          <w:tab w:val="left" w:pos="8931"/>
          <w:tab w:val="left" w:pos="9496"/>
        </w:tabs>
        <w:jc w:val="center"/>
        <w:rPr>
          <w:b/>
          <w:color w:val="FF0000"/>
          <w:sz w:val="22"/>
          <w:szCs w:val="22"/>
        </w:rPr>
      </w:pPr>
      <w:r w:rsidRPr="00B63BB6">
        <w:rPr>
          <w:b/>
          <w:sz w:val="22"/>
          <w:szCs w:val="22"/>
        </w:rPr>
        <w:t>EDITAL DE PREGÃO ELETRÔNICO</w:t>
      </w:r>
      <w:r w:rsidRPr="00FB2E32">
        <w:rPr>
          <w:color w:val="FF0000"/>
          <w:sz w:val="22"/>
          <w:szCs w:val="22"/>
        </w:rPr>
        <w:t xml:space="preserve"> </w:t>
      </w:r>
      <w:r w:rsidR="000918DD">
        <w:rPr>
          <w:b/>
          <w:color w:val="FF0000"/>
          <w:sz w:val="22"/>
          <w:szCs w:val="22"/>
        </w:rPr>
        <w:t xml:space="preserve">N°. 372/2017/GAMA/SUPEL/RO </w:t>
      </w:r>
    </w:p>
    <w:p w:rsidR="00D44B5B" w:rsidRPr="00FB2E32" w:rsidRDefault="00D44B5B" w:rsidP="00FB2E32">
      <w:pPr>
        <w:tabs>
          <w:tab w:val="left" w:pos="8789"/>
          <w:tab w:val="left" w:pos="8931"/>
          <w:tab w:val="left" w:pos="9496"/>
        </w:tabs>
        <w:jc w:val="both"/>
        <w:rPr>
          <w:color w:val="FF0000"/>
          <w:sz w:val="18"/>
          <w:szCs w:val="22"/>
        </w:rPr>
      </w:pPr>
    </w:p>
    <w:p w:rsidR="0080063C" w:rsidRPr="00B63BB6" w:rsidRDefault="0080063C" w:rsidP="00D46639">
      <w:pPr>
        <w:jc w:val="center"/>
        <w:rPr>
          <w:b/>
          <w:color w:val="FF0000"/>
          <w:sz w:val="22"/>
          <w:szCs w:val="22"/>
        </w:rPr>
      </w:pPr>
      <w:r w:rsidRPr="00B63BB6">
        <w:rPr>
          <w:b/>
          <w:color w:val="FF0000"/>
          <w:sz w:val="22"/>
          <w:szCs w:val="22"/>
        </w:rPr>
        <w:t xml:space="preserve">COTA EXCLUSIVA DE ATÉ 25% PARA MICROEMPRESAS - ME, EMPRESAS DE PEQUENO PORTE - EPP e MICROEMPREENDEDORES INDIVIDUAIS - </w:t>
      </w:r>
      <w:proofErr w:type="gramStart"/>
      <w:r w:rsidRPr="00B63BB6">
        <w:rPr>
          <w:b/>
          <w:color w:val="FF0000"/>
          <w:sz w:val="22"/>
          <w:szCs w:val="22"/>
        </w:rPr>
        <w:t>MEI</w:t>
      </w:r>
      <w:proofErr w:type="gramEnd"/>
    </w:p>
    <w:p w:rsidR="004A3FDD" w:rsidRPr="00FB2E32" w:rsidRDefault="004A3FDD" w:rsidP="00FB2E32">
      <w:pPr>
        <w:tabs>
          <w:tab w:val="left" w:pos="8789"/>
          <w:tab w:val="left" w:pos="8931"/>
          <w:tab w:val="left" w:pos="9496"/>
        </w:tabs>
        <w:ind w:left="-851"/>
        <w:jc w:val="both"/>
        <w:rPr>
          <w:color w:val="FF0000"/>
          <w:sz w:val="22"/>
          <w:szCs w:val="22"/>
        </w:rPr>
      </w:pPr>
    </w:p>
    <w:p w:rsidR="004A3FDD" w:rsidRPr="00297E50" w:rsidRDefault="004A3FDD" w:rsidP="00297E50">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jc w:val="both"/>
        <w:rPr>
          <w:b/>
          <w:color w:val="0000FF"/>
          <w:sz w:val="22"/>
          <w:szCs w:val="22"/>
        </w:rPr>
      </w:pPr>
      <w:r w:rsidRPr="00297E50">
        <w:rPr>
          <w:b/>
          <w:color w:val="0000FF"/>
          <w:sz w:val="22"/>
          <w:szCs w:val="22"/>
        </w:rPr>
        <w:t>1. DAS DISPOSIÇÕES GERAIS</w:t>
      </w:r>
    </w:p>
    <w:p w:rsidR="004A3FDD" w:rsidRPr="00FB2E32" w:rsidRDefault="004A3FDD" w:rsidP="00FB2E32">
      <w:pPr>
        <w:tabs>
          <w:tab w:val="left" w:pos="8789"/>
          <w:tab w:val="left" w:pos="8931"/>
          <w:tab w:val="left" w:pos="9496"/>
        </w:tabs>
        <w:jc w:val="both"/>
        <w:rPr>
          <w:color w:val="000000"/>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 xml:space="preserve">1.1. </w:t>
      </w:r>
      <w:r w:rsidRPr="00FB2E32">
        <w:rPr>
          <w:sz w:val="22"/>
          <w:szCs w:val="22"/>
          <w:u w:val="single"/>
        </w:rPr>
        <w:t>PREÂMBULO:</w:t>
      </w:r>
    </w:p>
    <w:p w:rsidR="004A3FDD" w:rsidRPr="00FB2E32" w:rsidRDefault="004A3FDD" w:rsidP="00FB2E32">
      <w:pPr>
        <w:tabs>
          <w:tab w:val="left" w:pos="8789"/>
          <w:tab w:val="left" w:pos="8931"/>
          <w:tab w:val="left" w:pos="9496"/>
        </w:tabs>
        <w:jc w:val="both"/>
        <w:rPr>
          <w:color w:val="000000"/>
          <w:sz w:val="22"/>
          <w:szCs w:val="22"/>
        </w:rPr>
      </w:pPr>
    </w:p>
    <w:p w:rsidR="0080063C" w:rsidRPr="00FB2E32" w:rsidRDefault="0080063C" w:rsidP="00FB2E32">
      <w:pPr>
        <w:tabs>
          <w:tab w:val="left" w:pos="-851"/>
          <w:tab w:val="left" w:pos="8647"/>
        </w:tabs>
        <w:ind w:right="85"/>
        <w:jc w:val="both"/>
        <w:rPr>
          <w:color w:val="FF0000"/>
          <w:sz w:val="22"/>
          <w:szCs w:val="22"/>
        </w:rPr>
      </w:pPr>
      <w:r w:rsidRPr="00FB2E32">
        <w:rPr>
          <w:sz w:val="22"/>
          <w:szCs w:val="22"/>
        </w:rPr>
        <w:t xml:space="preserve">A </w:t>
      </w:r>
      <w:r w:rsidRPr="00B63BB6">
        <w:rPr>
          <w:b/>
          <w:color w:val="FF0000"/>
          <w:sz w:val="22"/>
          <w:szCs w:val="22"/>
        </w:rPr>
        <w:t>Superintendência Estadual de Licitações - SUPEL/RO</w:t>
      </w:r>
      <w:r w:rsidRPr="00FB2E32">
        <w:rPr>
          <w:sz w:val="22"/>
          <w:szCs w:val="22"/>
        </w:rPr>
        <w:t xml:space="preserve">, através de seu Pregoeiro e Equipe de Apoio, nomeados por força das disposições contidas na </w:t>
      </w:r>
      <w:r w:rsidR="000918DD">
        <w:rPr>
          <w:b/>
          <w:color w:val="FF0000"/>
          <w:sz w:val="22"/>
          <w:szCs w:val="22"/>
        </w:rPr>
        <w:t>Portaria N.º 053/GAB/SUPEL, de 30/12/2016</w:t>
      </w:r>
      <w:r w:rsidR="000918DD" w:rsidRPr="00D23C2B">
        <w:rPr>
          <w:b/>
          <w:color w:val="FF0000"/>
          <w:sz w:val="22"/>
          <w:szCs w:val="22"/>
        </w:rPr>
        <w:t xml:space="preserve">, publicado no DOE do dia </w:t>
      </w:r>
      <w:r w:rsidR="000918DD">
        <w:rPr>
          <w:b/>
          <w:color w:val="FF0000"/>
          <w:sz w:val="22"/>
          <w:szCs w:val="22"/>
        </w:rPr>
        <w:t>03 de Janeiro de 2017</w:t>
      </w:r>
      <w:r w:rsidRPr="00FB2E32">
        <w:rPr>
          <w:color w:val="000000"/>
          <w:sz w:val="22"/>
          <w:szCs w:val="22"/>
        </w:rPr>
        <w:t>, torna público que</w:t>
      </w:r>
      <w:r w:rsidRPr="00FB2E32">
        <w:rPr>
          <w:sz w:val="22"/>
          <w:szCs w:val="22"/>
        </w:rPr>
        <w:t xml:space="preserve"> se encontra autorizada, a realização da licitação na modalidade PREGÃO, na forma ELETRÔNICA, </w:t>
      </w:r>
      <w:r w:rsidRPr="00B63BB6">
        <w:rPr>
          <w:b/>
          <w:color w:val="FF0000"/>
          <w:sz w:val="22"/>
          <w:szCs w:val="22"/>
        </w:rPr>
        <w:t>com cota exclusiva de até 25% do item único para Microempresas - ME, Empresas de Pequeno Porte - EPP e Microempreendedores Individuais - MEI</w:t>
      </w:r>
      <w:r w:rsidRPr="00FB2E32">
        <w:rPr>
          <w:color w:val="FF0000"/>
          <w:sz w:val="22"/>
          <w:szCs w:val="22"/>
        </w:rPr>
        <w:t>,</w:t>
      </w:r>
      <w:r w:rsidRPr="00FB2E32">
        <w:rPr>
          <w:sz w:val="22"/>
          <w:szCs w:val="22"/>
        </w:rPr>
        <w:t xml:space="preserve"> sob o </w:t>
      </w:r>
      <w:r w:rsidR="000918DD">
        <w:rPr>
          <w:b/>
          <w:color w:val="FF0000"/>
          <w:sz w:val="22"/>
          <w:szCs w:val="22"/>
        </w:rPr>
        <w:t>N°. 372/2017/GAMA/SUPEL/</w:t>
      </w:r>
      <w:proofErr w:type="gramStart"/>
      <w:r w:rsidR="000918DD">
        <w:rPr>
          <w:b/>
          <w:color w:val="FF0000"/>
          <w:sz w:val="22"/>
          <w:szCs w:val="22"/>
        </w:rPr>
        <w:t xml:space="preserve">RO </w:t>
      </w:r>
      <w:r w:rsidRPr="00FB2E32">
        <w:rPr>
          <w:sz w:val="22"/>
          <w:szCs w:val="22"/>
        </w:rPr>
        <w:t>,</w:t>
      </w:r>
      <w:proofErr w:type="gramEnd"/>
      <w:r w:rsidRPr="00FB2E32">
        <w:rPr>
          <w:sz w:val="22"/>
          <w:szCs w:val="22"/>
        </w:rPr>
        <w:t xml:space="preserve"> adotando como critério o </w:t>
      </w:r>
      <w:r w:rsidRPr="00810C9E">
        <w:rPr>
          <w:b/>
          <w:sz w:val="22"/>
          <w:szCs w:val="22"/>
          <w:highlight w:val="yellow"/>
        </w:rPr>
        <w:t>MENOR PREÇO</w:t>
      </w:r>
      <w:r w:rsidRPr="00FB2E32">
        <w:rPr>
          <w:sz w:val="22"/>
          <w:szCs w:val="22"/>
        </w:rPr>
        <w:t xml:space="preserve"> com adjudicação </w:t>
      </w:r>
      <w:r w:rsidRPr="00810C9E">
        <w:rPr>
          <w:b/>
          <w:sz w:val="22"/>
          <w:szCs w:val="22"/>
          <w:highlight w:val="yellow"/>
        </w:rPr>
        <w:t>POR ITEM</w:t>
      </w:r>
      <w:r w:rsidRPr="00FB2E32">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FB2E32">
        <w:rPr>
          <w:bCs/>
          <w:sz w:val="22"/>
          <w:szCs w:val="22"/>
        </w:rPr>
        <w:t xml:space="preserve">, com </w:t>
      </w:r>
      <w:r w:rsidRPr="00FB2E32">
        <w:rPr>
          <w:sz w:val="22"/>
          <w:szCs w:val="22"/>
        </w:rPr>
        <w:t>a Lei Complementar n° 123/2006 e suas alterações, com a Lei Estadual n° 2.414/2011, com os Decretos Estaduais n° 16.089/2011 e n° 21.675/2017, bem como a Lei nº 12.846/2013, e demais legislações vigentes pertinentes ao objeto.</w:t>
      </w:r>
      <w:r w:rsidRPr="00FB2E32">
        <w:rPr>
          <w:color w:val="FF0000"/>
          <w:sz w:val="22"/>
          <w:szCs w:val="22"/>
        </w:rPr>
        <w:t xml:space="preserve"> </w:t>
      </w:r>
      <w:r w:rsidRPr="00FB2E32">
        <w:rPr>
          <w:color w:val="000000"/>
          <w:sz w:val="22"/>
          <w:szCs w:val="22"/>
        </w:rPr>
        <w:t xml:space="preserve">Além das disposições descritas na íntegra deste Edital, seus anexos e nos autos </w:t>
      </w:r>
      <w:r w:rsidRPr="00FB2E32">
        <w:rPr>
          <w:color w:val="000000" w:themeColor="text1"/>
          <w:sz w:val="22"/>
          <w:szCs w:val="22"/>
        </w:rPr>
        <w:t xml:space="preserve">do </w:t>
      </w:r>
      <w:r w:rsidRPr="00B76581">
        <w:rPr>
          <w:b/>
          <w:color w:val="FF0000"/>
          <w:sz w:val="22"/>
          <w:szCs w:val="22"/>
        </w:rPr>
        <w:t xml:space="preserve">Processo Administrativo Nº. </w:t>
      </w:r>
      <w:r w:rsidR="000918DD">
        <w:rPr>
          <w:b/>
          <w:color w:val="FF0000"/>
          <w:sz w:val="22"/>
          <w:szCs w:val="22"/>
        </w:rPr>
        <w:t>01.1712.03847-00/2017/SESAU</w:t>
      </w:r>
      <w:r w:rsidRPr="00FB2E32">
        <w:rPr>
          <w:color w:val="000000" w:themeColor="text1"/>
          <w:sz w:val="22"/>
          <w:szCs w:val="22"/>
        </w:rPr>
        <w:t>,</w:t>
      </w:r>
      <w:r w:rsidRPr="00FB2E32">
        <w:rPr>
          <w:color w:val="FF0000"/>
          <w:sz w:val="22"/>
          <w:szCs w:val="22"/>
        </w:rPr>
        <w:t xml:space="preserve"> </w:t>
      </w:r>
      <w:r w:rsidRPr="00FB2E32">
        <w:rPr>
          <w:sz w:val="22"/>
          <w:szCs w:val="22"/>
        </w:rPr>
        <w:t xml:space="preserve">tendo como interessado </w:t>
      </w:r>
      <w:r w:rsidR="00E97315" w:rsidRPr="00FB2E32">
        <w:rPr>
          <w:sz w:val="22"/>
          <w:szCs w:val="22"/>
        </w:rPr>
        <w:t>a</w:t>
      </w:r>
      <w:r w:rsidRPr="00FB2E32">
        <w:rPr>
          <w:sz w:val="22"/>
          <w:szCs w:val="22"/>
        </w:rPr>
        <w:t xml:space="preserve"> </w:t>
      </w:r>
      <w:r w:rsidR="000918DD">
        <w:rPr>
          <w:b/>
          <w:color w:val="FF0000"/>
          <w:sz w:val="22"/>
          <w:szCs w:val="22"/>
        </w:rPr>
        <w:t>Secretaria de Estado de Saúde – SESAU.</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1.1.1. A Secretaria de Logística e Tecnologia da Informação – SLTI, do Ministério do Planejamento, Orçamento e Gestão, atua como Órgão provedor do Sistema Eletrônico;</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1.1.3. A sessão inaugural deste PREGÃO ELETRÔNICO dar-se-á por meio do sistema eletrônico, na data e horário, conforme abaixo:</w:t>
      </w:r>
    </w:p>
    <w:p w:rsidR="004A3FDD" w:rsidRPr="00FB2E32" w:rsidRDefault="004A3FDD" w:rsidP="00FB2E32">
      <w:pPr>
        <w:pStyle w:val="Corpodetexto210"/>
        <w:tabs>
          <w:tab w:val="left" w:pos="7270"/>
          <w:tab w:val="left" w:pos="8789"/>
          <w:tab w:val="left" w:pos="8931"/>
          <w:tab w:val="left" w:pos="9496"/>
        </w:tabs>
        <w:spacing w:line="240" w:lineRule="auto"/>
        <w:ind w:left="-426"/>
        <w:jc w:val="both"/>
        <w:rPr>
          <w:sz w:val="22"/>
          <w:szCs w:val="22"/>
        </w:rPr>
      </w:pPr>
    </w:p>
    <w:p w:rsidR="004A3FDD" w:rsidRPr="00C3234C" w:rsidRDefault="004A3FDD" w:rsidP="00FB2E32">
      <w:pPr>
        <w:pStyle w:val="Corpodetexto210"/>
        <w:tabs>
          <w:tab w:val="left" w:pos="7270"/>
          <w:tab w:val="left" w:pos="8789"/>
          <w:tab w:val="left" w:pos="8931"/>
          <w:tab w:val="left" w:pos="9496"/>
        </w:tabs>
        <w:spacing w:after="0" w:line="240" w:lineRule="auto"/>
        <w:jc w:val="both"/>
        <w:rPr>
          <w:rFonts w:ascii="Times New Roman" w:hAnsi="Times New Roman" w:cs="Times New Roman"/>
          <w:b/>
          <w:sz w:val="22"/>
          <w:szCs w:val="22"/>
        </w:rPr>
      </w:pPr>
      <w:r w:rsidRPr="00FB2E32">
        <w:rPr>
          <w:rFonts w:ascii="Times New Roman" w:hAnsi="Times New Roman" w:cs="Times New Roman"/>
          <w:sz w:val="22"/>
          <w:szCs w:val="22"/>
        </w:rPr>
        <w:t xml:space="preserve">DATA DE ABERTURA: </w:t>
      </w:r>
      <w:r w:rsidR="00511213">
        <w:rPr>
          <w:rFonts w:ascii="Times New Roman" w:hAnsi="Times New Roman" w:cs="Times New Roman"/>
          <w:b/>
          <w:color w:val="FF0000"/>
          <w:sz w:val="22"/>
          <w:szCs w:val="22"/>
        </w:rPr>
        <w:t>24</w:t>
      </w:r>
      <w:r w:rsidR="00D55ACC">
        <w:rPr>
          <w:rFonts w:ascii="Times New Roman" w:hAnsi="Times New Roman" w:cs="Times New Roman"/>
          <w:b/>
          <w:color w:val="FF0000"/>
          <w:sz w:val="22"/>
          <w:szCs w:val="22"/>
        </w:rPr>
        <w:t>/08</w:t>
      </w:r>
      <w:r w:rsidRPr="00C3234C">
        <w:rPr>
          <w:rFonts w:ascii="Times New Roman" w:hAnsi="Times New Roman" w:cs="Times New Roman"/>
          <w:b/>
          <w:color w:val="FF0000"/>
          <w:sz w:val="22"/>
          <w:szCs w:val="22"/>
        </w:rPr>
        <w:t>/2017</w:t>
      </w:r>
    </w:p>
    <w:p w:rsidR="004A3FDD" w:rsidRPr="00C3234C" w:rsidRDefault="004A3FDD" w:rsidP="00FB2E32">
      <w:pPr>
        <w:pStyle w:val="Corpodetexto210"/>
        <w:tabs>
          <w:tab w:val="left" w:pos="8789"/>
          <w:tab w:val="left" w:pos="8931"/>
          <w:tab w:val="left" w:pos="9496"/>
        </w:tabs>
        <w:spacing w:after="0" w:line="240" w:lineRule="auto"/>
        <w:jc w:val="both"/>
        <w:rPr>
          <w:rFonts w:ascii="Times New Roman" w:hAnsi="Times New Roman" w:cs="Times New Roman"/>
          <w:b/>
          <w:sz w:val="22"/>
          <w:szCs w:val="22"/>
        </w:rPr>
      </w:pPr>
      <w:r w:rsidRPr="00FB2E32">
        <w:rPr>
          <w:rFonts w:ascii="Times New Roman" w:hAnsi="Times New Roman" w:cs="Times New Roman"/>
          <w:sz w:val="22"/>
          <w:szCs w:val="22"/>
        </w:rPr>
        <w:t xml:space="preserve">HORÁRIO: </w:t>
      </w:r>
      <w:r w:rsidR="00297E50">
        <w:rPr>
          <w:rFonts w:ascii="Times New Roman" w:hAnsi="Times New Roman" w:cs="Times New Roman"/>
          <w:b/>
          <w:color w:val="FF0000"/>
          <w:sz w:val="22"/>
          <w:szCs w:val="22"/>
        </w:rPr>
        <w:t>10</w:t>
      </w:r>
      <w:r w:rsidRPr="00C3234C">
        <w:rPr>
          <w:rFonts w:ascii="Times New Roman" w:hAnsi="Times New Roman" w:cs="Times New Roman"/>
          <w:b/>
          <w:color w:val="FF0000"/>
          <w:sz w:val="22"/>
          <w:szCs w:val="22"/>
        </w:rPr>
        <w:t>h00min</w:t>
      </w:r>
      <w:r w:rsidRPr="00C3234C">
        <w:rPr>
          <w:rFonts w:ascii="Times New Roman" w:hAnsi="Times New Roman" w:cs="Times New Roman"/>
          <w:b/>
          <w:sz w:val="22"/>
          <w:szCs w:val="22"/>
        </w:rPr>
        <w:t xml:space="preserve"> </w:t>
      </w:r>
      <w:r w:rsidRPr="00C3234C">
        <w:rPr>
          <w:rFonts w:ascii="Times New Roman" w:hAnsi="Times New Roman" w:cs="Times New Roman"/>
          <w:b/>
          <w:color w:val="FF0000"/>
          <w:sz w:val="22"/>
          <w:szCs w:val="22"/>
        </w:rPr>
        <w:t>(HORÁRIO DE BRASÍLIA – DF)</w:t>
      </w:r>
    </w:p>
    <w:p w:rsidR="004A3FDD" w:rsidRPr="00FB2E32" w:rsidRDefault="004A3FDD" w:rsidP="00FB2E32">
      <w:pPr>
        <w:pStyle w:val="Corpodetexto210"/>
        <w:tabs>
          <w:tab w:val="left" w:pos="8789"/>
          <w:tab w:val="left" w:pos="8931"/>
          <w:tab w:val="left" w:pos="9496"/>
        </w:tabs>
        <w:spacing w:after="0" w:line="240" w:lineRule="auto"/>
        <w:jc w:val="both"/>
        <w:rPr>
          <w:rFonts w:ascii="Times New Roman" w:hAnsi="Times New Roman" w:cs="Times New Roman"/>
          <w:color w:val="FF0000"/>
          <w:sz w:val="22"/>
          <w:szCs w:val="22"/>
        </w:rPr>
      </w:pPr>
      <w:r w:rsidRPr="00FB2E32">
        <w:rPr>
          <w:rFonts w:ascii="Times New Roman" w:hAnsi="Times New Roman" w:cs="Times New Roman"/>
          <w:sz w:val="22"/>
          <w:szCs w:val="22"/>
        </w:rPr>
        <w:t xml:space="preserve">ENDEREÇO ELETRÔNICO: </w:t>
      </w:r>
      <w:hyperlink r:id="rId8" w:history="1">
        <w:r w:rsidRPr="00FB2E32">
          <w:rPr>
            <w:rStyle w:val="Hyperlink"/>
            <w:rFonts w:ascii="Times New Roman" w:hAnsi="Times New Roman" w:cs="Times New Roman"/>
            <w:sz w:val="22"/>
            <w:szCs w:val="22"/>
          </w:rPr>
          <w:t>www.comprasnet.gov.br</w:t>
        </w:r>
      </w:hyperlink>
    </w:p>
    <w:p w:rsidR="0092572B" w:rsidRPr="00FB2E32" w:rsidRDefault="0092572B" w:rsidP="00FB2E32">
      <w:pPr>
        <w:tabs>
          <w:tab w:val="left" w:pos="8789"/>
          <w:tab w:val="left" w:pos="8931"/>
          <w:tab w:val="left" w:pos="9496"/>
        </w:tabs>
        <w:jc w:val="both"/>
        <w:rPr>
          <w:color w:val="000000"/>
          <w:sz w:val="22"/>
          <w:szCs w:val="22"/>
        </w:rPr>
      </w:pPr>
    </w:p>
    <w:p w:rsidR="004A3FDD" w:rsidRPr="00FB2E32" w:rsidRDefault="004A3FDD" w:rsidP="00FB2E32">
      <w:pPr>
        <w:tabs>
          <w:tab w:val="left" w:pos="-851"/>
          <w:tab w:val="left" w:pos="8789"/>
          <w:tab w:val="left" w:pos="8931"/>
          <w:tab w:val="left" w:pos="9496"/>
        </w:tabs>
        <w:jc w:val="both"/>
        <w:rPr>
          <w:sz w:val="22"/>
          <w:szCs w:val="22"/>
        </w:rPr>
      </w:pPr>
      <w:r w:rsidRPr="00FB2E32">
        <w:rPr>
          <w:sz w:val="22"/>
          <w:szCs w:val="22"/>
        </w:rPr>
        <w:t>1.1.3.1. 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4A3FDD" w:rsidRPr="00FB2E32" w:rsidRDefault="004A3FDD" w:rsidP="00FB2E32">
      <w:pPr>
        <w:pStyle w:val="Corpodetexto210"/>
        <w:tabs>
          <w:tab w:val="left" w:pos="8789"/>
          <w:tab w:val="left" w:pos="8931"/>
          <w:tab w:val="left" w:pos="9496"/>
        </w:tabs>
        <w:spacing w:line="240" w:lineRule="auto"/>
        <w:jc w:val="both"/>
        <w:rPr>
          <w:rFonts w:ascii="Times New Roman" w:hAnsi="Times New Roman" w:cs="Times New Roman"/>
          <w:sz w:val="22"/>
          <w:szCs w:val="22"/>
        </w:rPr>
      </w:pPr>
    </w:p>
    <w:p w:rsidR="004A3FDD" w:rsidRPr="00FB2E32" w:rsidRDefault="004A3FDD" w:rsidP="00FB2E32">
      <w:pPr>
        <w:pStyle w:val="Corpodetexto210"/>
        <w:tabs>
          <w:tab w:val="left" w:pos="8789"/>
          <w:tab w:val="left" w:pos="8931"/>
          <w:tab w:val="left" w:pos="9496"/>
        </w:tabs>
        <w:spacing w:line="240" w:lineRule="auto"/>
        <w:jc w:val="both"/>
        <w:rPr>
          <w:rFonts w:ascii="Times New Roman" w:hAnsi="Times New Roman" w:cs="Times New Roman"/>
          <w:sz w:val="22"/>
          <w:szCs w:val="22"/>
        </w:rPr>
      </w:pPr>
      <w:r w:rsidRPr="00FB2E32">
        <w:rPr>
          <w:rFonts w:ascii="Times New Roman" w:hAnsi="Times New Roman" w:cs="Times New Roman"/>
          <w:sz w:val="22"/>
          <w:szCs w:val="22"/>
        </w:rPr>
        <w:t>1.1.3.2. Os horários mencionados neste Edital de Licitação referem-se ao horário oficial de Brasília - DF.</w:t>
      </w:r>
    </w:p>
    <w:p w:rsidR="004A3FDD" w:rsidRPr="00FB2E32" w:rsidRDefault="004A3FDD" w:rsidP="00FB2E32">
      <w:pPr>
        <w:pStyle w:val="Corpodetexto210"/>
        <w:tabs>
          <w:tab w:val="left" w:pos="8789"/>
          <w:tab w:val="left" w:pos="8931"/>
          <w:tab w:val="left" w:pos="9496"/>
        </w:tabs>
        <w:spacing w:line="240" w:lineRule="auto"/>
        <w:jc w:val="both"/>
        <w:rPr>
          <w:rFonts w:ascii="Times New Roman" w:hAnsi="Times New Roman" w:cs="Times New Roman"/>
          <w:sz w:val="22"/>
          <w:szCs w:val="22"/>
        </w:rPr>
      </w:pPr>
    </w:p>
    <w:p w:rsidR="0092572B" w:rsidRPr="00FB2E32" w:rsidRDefault="004A3FDD" w:rsidP="007B4561">
      <w:pPr>
        <w:pBdr>
          <w:top w:val="single" w:sz="4" w:space="1" w:color="auto"/>
          <w:left w:val="single" w:sz="4" w:space="4" w:color="auto"/>
          <w:bottom w:val="single" w:sz="4" w:space="1" w:color="auto"/>
          <w:right w:val="single" w:sz="4" w:space="4" w:color="auto"/>
        </w:pBdr>
        <w:shd w:val="clear" w:color="auto" w:fill="BFBFBF" w:themeFill="background1" w:themeFillShade="BF"/>
        <w:jc w:val="both"/>
      </w:pPr>
      <w:r w:rsidRPr="004A34E9">
        <w:rPr>
          <w:b/>
          <w:color w:val="0000FF"/>
          <w:sz w:val="22"/>
          <w:szCs w:val="22"/>
        </w:rPr>
        <w:t xml:space="preserve">2. DO OBJETO, </w:t>
      </w:r>
      <w:r w:rsidR="0067610E" w:rsidRPr="004A34E9">
        <w:rPr>
          <w:b/>
          <w:color w:val="0000FF"/>
          <w:sz w:val="22"/>
          <w:szCs w:val="22"/>
        </w:rPr>
        <w:t xml:space="preserve">DO </w:t>
      </w:r>
      <w:r w:rsidR="007F294E" w:rsidRPr="004A34E9">
        <w:rPr>
          <w:b/>
          <w:color w:val="0000FF"/>
          <w:sz w:val="22"/>
          <w:szCs w:val="22"/>
        </w:rPr>
        <w:t>LOCAL E</w:t>
      </w:r>
      <w:r w:rsidR="0094225F" w:rsidRPr="004A34E9">
        <w:rPr>
          <w:b/>
          <w:color w:val="0000FF"/>
          <w:sz w:val="22"/>
          <w:szCs w:val="22"/>
        </w:rPr>
        <w:t xml:space="preserve"> </w:t>
      </w:r>
      <w:r w:rsidR="0067610E" w:rsidRPr="004A34E9">
        <w:rPr>
          <w:b/>
          <w:color w:val="0000FF"/>
          <w:sz w:val="22"/>
          <w:szCs w:val="22"/>
        </w:rPr>
        <w:t>PRAZO DE ENTREGA</w:t>
      </w:r>
      <w:r w:rsidR="005F076F">
        <w:rPr>
          <w:b/>
          <w:color w:val="0000FF"/>
          <w:sz w:val="22"/>
          <w:szCs w:val="22"/>
        </w:rPr>
        <w:t>,</w:t>
      </w:r>
      <w:r w:rsidR="0067610E" w:rsidRPr="004A34E9">
        <w:rPr>
          <w:b/>
          <w:color w:val="0000FF"/>
          <w:sz w:val="22"/>
          <w:szCs w:val="22"/>
        </w:rPr>
        <w:t xml:space="preserve"> D</w:t>
      </w:r>
      <w:r w:rsidR="007F294E" w:rsidRPr="004A34E9">
        <w:rPr>
          <w:b/>
          <w:color w:val="0000FF"/>
          <w:sz w:val="22"/>
          <w:szCs w:val="22"/>
        </w:rPr>
        <w:t>A</w:t>
      </w:r>
      <w:r w:rsidR="0067610E" w:rsidRPr="004A34E9">
        <w:rPr>
          <w:b/>
          <w:color w:val="0000FF"/>
          <w:sz w:val="22"/>
          <w:szCs w:val="22"/>
        </w:rPr>
        <w:t xml:space="preserve"> </w:t>
      </w:r>
      <w:r w:rsidR="003B59E1" w:rsidRPr="004A34E9">
        <w:rPr>
          <w:b/>
          <w:color w:val="0000FF"/>
          <w:sz w:val="22"/>
          <w:szCs w:val="22"/>
        </w:rPr>
        <w:t>GARANTIA</w:t>
      </w:r>
      <w:r w:rsidR="00D46639">
        <w:rPr>
          <w:b/>
          <w:color w:val="0000FF"/>
          <w:sz w:val="22"/>
          <w:szCs w:val="22"/>
        </w:rPr>
        <w:t xml:space="preserve">, </w:t>
      </w:r>
      <w:r w:rsidR="00725904">
        <w:rPr>
          <w:b/>
          <w:color w:val="0000FF"/>
          <w:sz w:val="22"/>
          <w:szCs w:val="22"/>
        </w:rPr>
        <w:t xml:space="preserve">DA ASSISTÊNCIA TÉCNICA </w:t>
      </w:r>
      <w:r w:rsidR="003B59E1" w:rsidRPr="004A34E9">
        <w:rPr>
          <w:b/>
          <w:color w:val="0000FF"/>
          <w:sz w:val="22"/>
          <w:szCs w:val="22"/>
        </w:rPr>
        <w:t>E D</w:t>
      </w:r>
      <w:r w:rsidR="007F294E" w:rsidRPr="004A34E9">
        <w:rPr>
          <w:b/>
          <w:color w:val="0000FF"/>
          <w:sz w:val="22"/>
          <w:szCs w:val="22"/>
        </w:rPr>
        <w:t>O</w:t>
      </w:r>
      <w:r w:rsidR="003B59E1" w:rsidRPr="004A34E9">
        <w:rPr>
          <w:b/>
          <w:color w:val="0000FF"/>
          <w:sz w:val="22"/>
          <w:szCs w:val="22"/>
        </w:rPr>
        <w:t xml:space="preserve"> </w:t>
      </w:r>
      <w:r w:rsidR="007F294E" w:rsidRPr="004A34E9">
        <w:rPr>
          <w:b/>
          <w:color w:val="0000FF"/>
          <w:sz w:val="22"/>
          <w:szCs w:val="22"/>
        </w:rPr>
        <w:t>RECEBIMENTO D</w:t>
      </w:r>
      <w:r w:rsidR="005F076F">
        <w:rPr>
          <w:b/>
          <w:color w:val="0000FF"/>
          <w:sz w:val="22"/>
          <w:szCs w:val="22"/>
        </w:rPr>
        <w:t>O</w:t>
      </w:r>
      <w:r w:rsidR="007F294E" w:rsidRPr="004A34E9">
        <w:rPr>
          <w:b/>
          <w:color w:val="0000FF"/>
          <w:sz w:val="22"/>
          <w:szCs w:val="22"/>
        </w:rPr>
        <w:t xml:space="preserve"> BE</w:t>
      </w:r>
      <w:r w:rsidR="005F076F">
        <w:rPr>
          <w:b/>
          <w:color w:val="0000FF"/>
          <w:sz w:val="22"/>
          <w:szCs w:val="22"/>
        </w:rPr>
        <w:t>M</w:t>
      </w:r>
      <w:r w:rsidR="0067610E" w:rsidRPr="00FB2E32">
        <w:rPr>
          <w:color w:val="0000FF"/>
          <w:sz w:val="22"/>
          <w:szCs w:val="22"/>
        </w:rPr>
        <w:t>.</w:t>
      </w:r>
      <w:r w:rsidR="00C70484" w:rsidRPr="00FB2E32">
        <w:rPr>
          <w:color w:val="0000FF"/>
          <w:sz w:val="22"/>
          <w:szCs w:val="22"/>
        </w:rPr>
        <w:t xml:space="preserve"> </w:t>
      </w:r>
    </w:p>
    <w:p w:rsidR="00D46639" w:rsidRDefault="00D46639" w:rsidP="00FB2E32">
      <w:pPr>
        <w:pStyle w:val="NormalWeb"/>
        <w:tabs>
          <w:tab w:val="left" w:pos="8789"/>
          <w:tab w:val="left" w:pos="9496"/>
        </w:tabs>
        <w:spacing w:before="120"/>
        <w:jc w:val="both"/>
        <w:rPr>
          <w:color w:val="0000FF"/>
          <w:sz w:val="22"/>
          <w:szCs w:val="22"/>
        </w:rPr>
      </w:pPr>
    </w:p>
    <w:p w:rsidR="00C75D35" w:rsidRPr="00C3234C" w:rsidRDefault="004A3FDD" w:rsidP="00FB2E32">
      <w:pPr>
        <w:pStyle w:val="NormalWeb"/>
        <w:tabs>
          <w:tab w:val="left" w:pos="8789"/>
          <w:tab w:val="left" w:pos="9496"/>
        </w:tabs>
        <w:spacing w:before="120"/>
        <w:jc w:val="both"/>
        <w:rPr>
          <w:b/>
          <w:sz w:val="22"/>
          <w:szCs w:val="22"/>
        </w:rPr>
      </w:pPr>
      <w:r w:rsidRPr="00D46639">
        <w:rPr>
          <w:b/>
          <w:color w:val="0000FF"/>
          <w:sz w:val="22"/>
          <w:szCs w:val="22"/>
        </w:rPr>
        <w:t>2.1. DO OBJETO</w:t>
      </w:r>
      <w:r w:rsidRPr="003D417E">
        <w:rPr>
          <w:b/>
          <w:color w:val="0000FF"/>
          <w:sz w:val="22"/>
          <w:szCs w:val="22"/>
        </w:rPr>
        <w:t>:</w:t>
      </w:r>
      <w:r w:rsidRPr="00FB2E32">
        <w:rPr>
          <w:color w:val="FF0000"/>
          <w:sz w:val="22"/>
          <w:szCs w:val="22"/>
        </w:rPr>
        <w:t xml:space="preserve"> </w:t>
      </w:r>
      <w:r w:rsidR="003D417E" w:rsidRPr="003560DD">
        <w:rPr>
          <w:b/>
          <w:color w:val="FF0000"/>
          <w:sz w:val="22"/>
          <w:szCs w:val="22"/>
        </w:rPr>
        <w:t xml:space="preserve">Aquisição de </w:t>
      </w:r>
      <w:r w:rsidR="007B4561">
        <w:rPr>
          <w:b/>
          <w:color w:val="FF0000"/>
          <w:sz w:val="22"/>
          <w:szCs w:val="22"/>
        </w:rPr>
        <w:t xml:space="preserve">material permanente (embarcação em alumínio com motor acoplado) para atender as necessidades do Programa Estadual de Controle da Malária no Estado de Rondônia, através de recursos advindos do Ministério da </w:t>
      </w:r>
      <w:proofErr w:type="gramStart"/>
      <w:r w:rsidR="007B4561">
        <w:rPr>
          <w:b/>
          <w:color w:val="FF0000"/>
          <w:sz w:val="22"/>
          <w:szCs w:val="22"/>
        </w:rPr>
        <w:t>Saúde</w:t>
      </w:r>
      <w:r w:rsidR="003D417E" w:rsidRPr="003560DD">
        <w:rPr>
          <w:b/>
          <w:color w:val="FF0000"/>
          <w:sz w:val="22"/>
          <w:szCs w:val="22"/>
        </w:rPr>
        <w:t>,</w:t>
      </w:r>
      <w:proofErr w:type="gramEnd"/>
      <w:r w:rsidR="00F869D3">
        <w:rPr>
          <w:b/>
          <w:color w:val="FF0000"/>
          <w:sz w:val="22"/>
          <w:szCs w:val="22"/>
        </w:rPr>
        <w:t>conforme proposta nº 04287.520000/1160-03,</w:t>
      </w:r>
      <w:r w:rsidR="003D417E" w:rsidRPr="003560DD">
        <w:rPr>
          <w:b/>
          <w:color w:val="FF0000"/>
          <w:sz w:val="22"/>
          <w:szCs w:val="22"/>
        </w:rPr>
        <w:t xml:space="preserve"> conforme as especificações e quantitativos constantes no </w:t>
      </w:r>
      <w:r w:rsidR="003D417E">
        <w:rPr>
          <w:b/>
          <w:color w:val="FF0000"/>
          <w:sz w:val="22"/>
          <w:szCs w:val="22"/>
        </w:rPr>
        <w:t xml:space="preserve">TERMO DE REFERÊNCIA - </w:t>
      </w:r>
      <w:r w:rsidR="003D417E" w:rsidRPr="003560DD">
        <w:rPr>
          <w:b/>
          <w:color w:val="FF0000"/>
          <w:sz w:val="22"/>
          <w:szCs w:val="22"/>
        </w:rPr>
        <w:t xml:space="preserve">ANEXO I </w:t>
      </w:r>
      <w:r w:rsidR="003D417E">
        <w:rPr>
          <w:b/>
          <w:color w:val="FF0000"/>
          <w:sz w:val="22"/>
          <w:szCs w:val="22"/>
        </w:rPr>
        <w:t>do Edital.</w:t>
      </w:r>
    </w:p>
    <w:p w:rsidR="004A3FDD" w:rsidRPr="00FB2E32" w:rsidRDefault="004A3FDD" w:rsidP="00FB2E32">
      <w:pPr>
        <w:pStyle w:val="NormalWeb"/>
        <w:tabs>
          <w:tab w:val="left" w:pos="8789"/>
          <w:tab w:val="left" w:pos="9496"/>
        </w:tabs>
        <w:spacing w:before="120"/>
        <w:jc w:val="both"/>
        <w:rPr>
          <w:sz w:val="22"/>
          <w:szCs w:val="22"/>
        </w:rPr>
      </w:pPr>
      <w:r w:rsidRPr="00FB2E32">
        <w:rPr>
          <w:sz w:val="22"/>
          <w:szCs w:val="22"/>
        </w:rPr>
        <w:t xml:space="preserve">2.1.1. Em caso de discordância existente entre as especificações deste objeto descritas no COMPRASNET – CATMAT, RELAÇÃO DE ITENS do sistema, e as especificações constantes do Anexo I - Termo de Referência deste Edital prevalecerão </w:t>
      </w:r>
      <w:r w:rsidR="00AF6AB8" w:rsidRPr="00FB2E32">
        <w:rPr>
          <w:sz w:val="22"/>
          <w:szCs w:val="22"/>
        </w:rPr>
        <w:t>às</w:t>
      </w:r>
      <w:r w:rsidRPr="00FB2E32">
        <w:rPr>
          <w:sz w:val="22"/>
          <w:szCs w:val="22"/>
        </w:rPr>
        <w:t xml:space="preserve"> últimas.</w:t>
      </w:r>
    </w:p>
    <w:p w:rsidR="004A3FDD" w:rsidRPr="00FB2E32" w:rsidRDefault="004A3FDD" w:rsidP="00FB2E32">
      <w:pPr>
        <w:pStyle w:val="Corpodetexto3"/>
        <w:tabs>
          <w:tab w:val="left" w:pos="180"/>
          <w:tab w:val="left" w:pos="2520"/>
          <w:tab w:val="left" w:pos="8789"/>
          <w:tab w:val="left" w:pos="8931"/>
          <w:tab w:val="left" w:pos="9496"/>
        </w:tabs>
        <w:spacing w:after="0"/>
        <w:jc w:val="both"/>
        <w:rPr>
          <w:b w:val="0"/>
          <w:sz w:val="22"/>
          <w:szCs w:val="22"/>
          <w:highlight w:val="yellow"/>
        </w:rPr>
      </w:pPr>
    </w:p>
    <w:p w:rsidR="004A3FDD" w:rsidRPr="00FB2E32" w:rsidRDefault="004A3FDD" w:rsidP="00FB2E32">
      <w:pPr>
        <w:pStyle w:val="Corpodetexto3"/>
        <w:tabs>
          <w:tab w:val="left" w:pos="180"/>
          <w:tab w:val="left" w:pos="2520"/>
          <w:tab w:val="left" w:pos="8789"/>
          <w:tab w:val="left" w:pos="8931"/>
          <w:tab w:val="left" w:pos="9496"/>
        </w:tabs>
        <w:spacing w:after="0"/>
        <w:jc w:val="both"/>
        <w:rPr>
          <w:b w:val="0"/>
          <w:sz w:val="22"/>
          <w:szCs w:val="22"/>
        </w:rPr>
      </w:pPr>
      <w:r w:rsidRPr="00FB2E32">
        <w:rPr>
          <w:b w:val="0"/>
          <w:sz w:val="22"/>
          <w:szCs w:val="22"/>
        </w:rPr>
        <w:t>2.1.2. Especificação Técnica e Quantitativa</w:t>
      </w:r>
      <w:r w:rsidR="002051BA">
        <w:rPr>
          <w:b w:val="0"/>
          <w:sz w:val="22"/>
          <w:szCs w:val="22"/>
        </w:rPr>
        <w:t xml:space="preserve"> (Anexo I do Termo de Referência)</w:t>
      </w:r>
    </w:p>
    <w:p w:rsidR="004A3FDD" w:rsidRPr="00FB2E32" w:rsidRDefault="004A3FDD" w:rsidP="00FB2E32">
      <w:pPr>
        <w:pStyle w:val="Corpodetexto3"/>
        <w:tabs>
          <w:tab w:val="left" w:pos="180"/>
          <w:tab w:val="left" w:pos="2520"/>
          <w:tab w:val="left" w:pos="8789"/>
          <w:tab w:val="left" w:pos="8931"/>
          <w:tab w:val="left" w:pos="9496"/>
        </w:tabs>
        <w:spacing w:after="0"/>
        <w:jc w:val="both"/>
        <w:rPr>
          <w:b w:val="0"/>
          <w:color w:val="CC0099"/>
          <w:sz w:val="22"/>
          <w:szCs w:val="22"/>
        </w:rPr>
      </w:pPr>
    </w:p>
    <w:p w:rsidR="004A3FDD" w:rsidRPr="00FB2E32" w:rsidRDefault="004A3FDD" w:rsidP="00FB2E32">
      <w:pPr>
        <w:pStyle w:val="Corpodetexto3"/>
        <w:tabs>
          <w:tab w:val="left" w:pos="180"/>
          <w:tab w:val="left" w:pos="2520"/>
          <w:tab w:val="left" w:pos="8789"/>
          <w:tab w:val="left" w:pos="8931"/>
          <w:tab w:val="left" w:pos="9496"/>
        </w:tabs>
        <w:spacing w:after="0"/>
        <w:jc w:val="both"/>
        <w:rPr>
          <w:b w:val="0"/>
          <w:sz w:val="22"/>
          <w:szCs w:val="22"/>
        </w:rPr>
      </w:pPr>
      <w:r w:rsidRPr="00FB2E32">
        <w:rPr>
          <w:b w:val="0"/>
          <w:sz w:val="22"/>
          <w:szCs w:val="22"/>
        </w:rPr>
        <w:t xml:space="preserve">2.1.2.1. Os produtos a serem adquiridos deverão estar em total conformidade com as especificações e quantidades </w:t>
      </w:r>
      <w:proofErr w:type="gramStart"/>
      <w:r w:rsidRPr="00FB2E32">
        <w:rPr>
          <w:b w:val="0"/>
          <w:sz w:val="22"/>
          <w:szCs w:val="22"/>
        </w:rPr>
        <w:t>constantes Anexo I</w:t>
      </w:r>
      <w:proofErr w:type="gramEnd"/>
      <w:r w:rsidRPr="00FB2E32">
        <w:rPr>
          <w:b w:val="0"/>
          <w:sz w:val="22"/>
          <w:szCs w:val="22"/>
        </w:rPr>
        <w:t xml:space="preserve"> - Termo de Referência deste Edital.</w:t>
      </w:r>
    </w:p>
    <w:p w:rsidR="004A3FDD" w:rsidRPr="00FB2E32" w:rsidRDefault="004A3FDD" w:rsidP="00FB2E32">
      <w:pPr>
        <w:tabs>
          <w:tab w:val="left" w:pos="-851"/>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2.1.3. Integram este Edital, para todos os fins e efeitos, os seguintes anexos:</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bCs/>
          <w:sz w:val="22"/>
          <w:szCs w:val="22"/>
        </w:rPr>
        <w:t xml:space="preserve">a) </w:t>
      </w:r>
      <w:r w:rsidRPr="00FB2E32">
        <w:rPr>
          <w:sz w:val="22"/>
          <w:szCs w:val="22"/>
        </w:rPr>
        <w:t xml:space="preserve">ANEXO </w:t>
      </w:r>
      <w:r w:rsidRPr="00FB2E32">
        <w:rPr>
          <w:bCs/>
          <w:sz w:val="22"/>
          <w:szCs w:val="22"/>
        </w:rPr>
        <w:t xml:space="preserve">I </w:t>
      </w:r>
      <w:r w:rsidRPr="00FB2E32">
        <w:rPr>
          <w:sz w:val="22"/>
          <w:szCs w:val="22"/>
        </w:rPr>
        <w:t>- Termo de Referência;</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b) ANEXO II - Quadro Estimativo de Preços;</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c) ANEXO III - Minuta do Contrato.</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AE0B3D">
      <w:pPr>
        <w:tabs>
          <w:tab w:val="left" w:pos="8789"/>
          <w:tab w:val="left" w:pos="8931"/>
          <w:tab w:val="left" w:pos="9496"/>
        </w:tabs>
        <w:jc w:val="both"/>
        <w:rPr>
          <w:sz w:val="22"/>
          <w:szCs w:val="22"/>
        </w:rPr>
      </w:pPr>
      <w:r w:rsidRPr="00C3234C">
        <w:rPr>
          <w:b/>
          <w:color w:val="0000FF"/>
          <w:sz w:val="22"/>
          <w:szCs w:val="22"/>
        </w:rPr>
        <w:t xml:space="preserve">2.2. </w:t>
      </w:r>
      <w:r w:rsidR="0094225F" w:rsidRPr="00C3234C">
        <w:rPr>
          <w:b/>
          <w:color w:val="0000FF"/>
          <w:sz w:val="22"/>
          <w:szCs w:val="22"/>
        </w:rPr>
        <w:t>DO LOCAL E PRAZO DE ENTREGA</w:t>
      </w:r>
      <w:r w:rsidRPr="00FB2E32">
        <w:rPr>
          <w:color w:val="0000FF"/>
          <w:sz w:val="22"/>
          <w:szCs w:val="22"/>
        </w:rPr>
        <w:t xml:space="preserve">: </w:t>
      </w:r>
      <w:r w:rsidR="00AE0B3D" w:rsidRPr="00684C76">
        <w:rPr>
          <w:bCs/>
          <w:sz w:val="22"/>
          <w:szCs w:val="22"/>
        </w:rPr>
        <w:t>F</w:t>
      </w:r>
      <w:r w:rsidR="00AE0B3D" w:rsidRPr="00684C76">
        <w:rPr>
          <w:sz w:val="22"/>
          <w:szCs w:val="22"/>
        </w:rPr>
        <w:t xml:space="preserve">icam aqueles estabelecidos </w:t>
      </w:r>
      <w:r w:rsidR="00AE0B3D" w:rsidRPr="00684C76">
        <w:rPr>
          <w:b/>
          <w:sz w:val="22"/>
          <w:szCs w:val="22"/>
          <w:u w:val="single"/>
        </w:rPr>
        <w:t xml:space="preserve">no item </w:t>
      </w:r>
      <w:r w:rsidR="00AE0B3D">
        <w:rPr>
          <w:b/>
          <w:sz w:val="22"/>
          <w:szCs w:val="22"/>
          <w:u w:val="single"/>
        </w:rPr>
        <w:t>04</w:t>
      </w:r>
      <w:r w:rsidR="00AE0B3D" w:rsidRPr="00684C76">
        <w:rPr>
          <w:b/>
          <w:sz w:val="22"/>
          <w:szCs w:val="22"/>
          <w:u w:val="single"/>
        </w:rPr>
        <w:t xml:space="preserve"> e subitens do Anexo I – Termo de Referência</w:t>
      </w:r>
      <w:r w:rsidR="00AE0B3D" w:rsidRPr="00684C76">
        <w:rPr>
          <w:sz w:val="22"/>
          <w:szCs w:val="22"/>
        </w:rPr>
        <w:t>, o qual foi devidamente aprovado pelo ordenador de despesa do órgão requerente.</w:t>
      </w:r>
    </w:p>
    <w:p w:rsidR="003B59E1" w:rsidRDefault="004A3FDD" w:rsidP="00FB2E32">
      <w:pPr>
        <w:tabs>
          <w:tab w:val="left" w:pos="8789"/>
          <w:tab w:val="left" w:pos="8931"/>
          <w:tab w:val="left" w:pos="9496"/>
        </w:tabs>
        <w:jc w:val="both"/>
        <w:rPr>
          <w:sz w:val="22"/>
          <w:szCs w:val="22"/>
        </w:rPr>
      </w:pPr>
      <w:r w:rsidRPr="00C3234C">
        <w:rPr>
          <w:b/>
          <w:color w:val="0000FF"/>
          <w:sz w:val="22"/>
          <w:szCs w:val="22"/>
        </w:rPr>
        <w:t xml:space="preserve">2.3. </w:t>
      </w:r>
      <w:r w:rsidR="0094225F" w:rsidRPr="00C3234C">
        <w:rPr>
          <w:b/>
          <w:color w:val="0000FF"/>
          <w:sz w:val="22"/>
          <w:szCs w:val="22"/>
        </w:rPr>
        <w:t>DA GARANTIA</w:t>
      </w:r>
      <w:r w:rsidR="00FD3034" w:rsidRPr="00FB2E32">
        <w:rPr>
          <w:color w:val="0000FF"/>
          <w:sz w:val="22"/>
          <w:szCs w:val="22"/>
        </w:rPr>
        <w:t xml:space="preserve">: </w:t>
      </w:r>
      <w:r w:rsidR="00AE0B3D" w:rsidRPr="00684C76">
        <w:rPr>
          <w:bCs/>
          <w:sz w:val="22"/>
          <w:szCs w:val="22"/>
        </w:rPr>
        <w:t>F</w:t>
      </w:r>
      <w:r w:rsidR="00AE0B3D" w:rsidRPr="00684C76">
        <w:rPr>
          <w:sz w:val="22"/>
          <w:szCs w:val="22"/>
        </w:rPr>
        <w:t xml:space="preserve">icam aqueles estabelecidos </w:t>
      </w:r>
      <w:r w:rsidR="00AE0B3D" w:rsidRPr="00684C76">
        <w:rPr>
          <w:b/>
          <w:sz w:val="22"/>
          <w:szCs w:val="22"/>
          <w:u w:val="single"/>
        </w:rPr>
        <w:t xml:space="preserve">no item </w:t>
      </w:r>
      <w:r w:rsidR="00AE0B3D">
        <w:rPr>
          <w:b/>
          <w:sz w:val="22"/>
          <w:szCs w:val="22"/>
          <w:u w:val="single"/>
        </w:rPr>
        <w:t>0</w:t>
      </w:r>
      <w:r w:rsidR="005F076F">
        <w:rPr>
          <w:b/>
          <w:sz w:val="22"/>
          <w:szCs w:val="22"/>
          <w:u w:val="single"/>
        </w:rPr>
        <w:t>2</w:t>
      </w:r>
      <w:r w:rsidR="00AE0B3D" w:rsidRPr="00684C76">
        <w:rPr>
          <w:b/>
          <w:sz w:val="22"/>
          <w:szCs w:val="22"/>
          <w:u w:val="single"/>
        </w:rPr>
        <w:t xml:space="preserve"> e subitens do Anexo I – Termo de Referência</w:t>
      </w:r>
      <w:r w:rsidR="00AE0B3D" w:rsidRPr="00684C76">
        <w:rPr>
          <w:sz w:val="22"/>
          <w:szCs w:val="22"/>
        </w:rPr>
        <w:t>, o qual foi devidamente aprovado pelo ordenador de despesa do órgão requerente.</w:t>
      </w:r>
    </w:p>
    <w:p w:rsidR="001F7492" w:rsidRDefault="001F7492" w:rsidP="00FB2E32">
      <w:pPr>
        <w:tabs>
          <w:tab w:val="left" w:pos="8789"/>
          <w:tab w:val="left" w:pos="8931"/>
          <w:tab w:val="left" w:pos="9496"/>
        </w:tabs>
        <w:jc w:val="both"/>
        <w:rPr>
          <w:sz w:val="22"/>
          <w:szCs w:val="22"/>
        </w:rPr>
      </w:pPr>
    </w:p>
    <w:p w:rsidR="001F7492" w:rsidRDefault="00725904" w:rsidP="001F7492">
      <w:pPr>
        <w:tabs>
          <w:tab w:val="left" w:pos="8789"/>
          <w:tab w:val="left" w:pos="8931"/>
          <w:tab w:val="left" w:pos="9496"/>
        </w:tabs>
        <w:jc w:val="both"/>
        <w:rPr>
          <w:sz w:val="22"/>
          <w:szCs w:val="22"/>
        </w:rPr>
      </w:pPr>
      <w:r w:rsidRPr="001F7492">
        <w:rPr>
          <w:b/>
          <w:color w:val="0000FF"/>
          <w:sz w:val="22"/>
          <w:szCs w:val="22"/>
        </w:rPr>
        <w:t>2.4.</w:t>
      </w:r>
      <w:r w:rsidRPr="00725904">
        <w:rPr>
          <w:b/>
          <w:color w:val="0000FF"/>
          <w:sz w:val="22"/>
          <w:szCs w:val="22"/>
        </w:rPr>
        <w:t xml:space="preserve"> </w:t>
      </w:r>
      <w:r>
        <w:rPr>
          <w:b/>
          <w:color w:val="0000FF"/>
          <w:sz w:val="22"/>
          <w:szCs w:val="22"/>
        </w:rPr>
        <w:t>DA ASSISTÊNCIA TÉCNICA:</w:t>
      </w:r>
      <w:r w:rsidR="001F7492" w:rsidRPr="001F7492">
        <w:rPr>
          <w:bCs/>
          <w:sz w:val="22"/>
          <w:szCs w:val="22"/>
        </w:rPr>
        <w:t xml:space="preserve"> </w:t>
      </w:r>
      <w:r w:rsidR="001F7492" w:rsidRPr="00684C76">
        <w:rPr>
          <w:bCs/>
          <w:sz w:val="22"/>
          <w:szCs w:val="22"/>
        </w:rPr>
        <w:t>F</w:t>
      </w:r>
      <w:r w:rsidR="001F7492" w:rsidRPr="00684C76">
        <w:rPr>
          <w:sz w:val="22"/>
          <w:szCs w:val="22"/>
        </w:rPr>
        <w:t xml:space="preserve">icam aqueles estabelecidos </w:t>
      </w:r>
      <w:r w:rsidR="001F7492" w:rsidRPr="00684C76">
        <w:rPr>
          <w:b/>
          <w:sz w:val="22"/>
          <w:szCs w:val="22"/>
          <w:u w:val="single"/>
        </w:rPr>
        <w:t xml:space="preserve">no item </w:t>
      </w:r>
      <w:r w:rsidR="001F7492">
        <w:rPr>
          <w:b/>
          <w:sz w:val="22"/>
          <w:szCs w:val="22"/>
          <w:u w:val="single"/>
        </w:rPr>
        <w:t>10</w:t>
      </w:r>
      <w:r w:rsidR="001F7492" w:rsidRPr="00684C76">
        <w:rPr>
          <w:b/>
          <w:sz w:val="22"/>
          <w:szCs w:val="22"/>
          <w:u w:val="single"/>
        </w:rPr>
        <w:t xml:space="preserve"> e subitens do Anexo I – Termo de Referência</w:t>
      </w:r>
      <w:r w:rsidR="001F7492" w:rsidRPr="00684C76">
        <w:rPr>
          <w:sz w:val="22"/>
          <w:szCs w:val="22"/>
        </w:rPr>
        <w:t>, o qual foi devidamente aprovado pelo ordenador de despesa do órgão requerente.</w:t>
      </w:r>
    </w:p>
    <w:p w:rsidR="00AE0B3D" w:rsidRDefault="00AE0B3D" w:rsidP="00FB2E32">
      <w:pPr>
        <w:tabs>
          <w:tab w:val="left" w:pos="8789"/>
          <w:tab w:val="left" w:pos="8931"/>
          <w:tab w:val="left" w:pos="9496"/>
        </w:tabs>
        <w:jc w:val="both"/>
        <w:rPr>
          <w:color w:val="0000FF"/>
          <w:sz w:val="22"/>
          <w:szCs w:val="22"/>
        </w:rPr>
      </w:pPr>
    </w:p>
    <w:p w:rsidR="000D2806" w:rsidRDefault="000D2806" w:rsidP="00FB2E32">
      <w:pPr>
        <w:tabs>
          <w:tab w:val="left" w:pos="8789"/>
          <w:tab w:val="left" w:pos="8931"/>
          <w:tab w:val="left" w:pos="9496"/>
        </w:tabs>
        <w:jc w:val="both"/>
        <w:rPr>
          <w:sz w:val="22"/>
          <w:szCs w:val="22"/>
        </w:rPr>
      </w:pPr>
      <w:r w:rsidRPr="00C3234C">
        <w:rPr>
          <w:b/>
          <w:color w:val="0000FF"/>
          <w:sz w:val="22"/>
          <w:szCs w:val="22"/>
        </w:rPr>
        <w:t>2.</w:t>
      </w:r>
      <w:r w:rsidR="001F7492">
        <w:rPr>
          <w:b/>
          <w:color w:val="0000FF"/>
          <w:sz w:val="22"/>
          <w:szCs w:val="22"/>
        </w:rPr>
        <w:t>5.</w:t>
      </w:r>
      <w:r w:rsidRPr="00C3234C">
        <w:rPr>
          <w:b/>
          <w:color w:val="0000FF"/>
          <w:sz w:val="22"/>
          <w:szCs w:val="22"/>
        </w:rPr>
        <w:t xml:space="preserve"> </w:t>
      </w:r>
      <w:r w:rsidR="003D417E" w:rsidRPr="003D417E">
        <w:rPr>
          <w:b/>
          <w:color w:val="0000FF"/>
          <w:sz w:val="22"/>
          <w:szCs w:val="22"/>
        </w:rPr>
        <w:t>DO RECEBIMENTO DOS BENS</w:t>
      </w:r>
      <w:r w:rsidRPr="00FB2E32">
        <w:rPr>
          <w:color w:val="0000FF"/>
          <w:sz w:val="22"/>
          <w:szCs w:val="22"/>
        </w:rPr>
        <w:t xml:space="preserve">: </w:t>
      </w:r>
      <w:r w:rsidR="00AE0B3D" w:rsidRPr="00684C76">
        <w:rPr>
          <w:bCs/>
          <w:sz w:val="22"/>
          <w:szCs w:val="22"/>
        </w:rPr>
        <w:t>F</w:t>
      </w:r>
      <w:r w:rsidR="00AE0B3D" w:rsidRPr="00684C76">
        <w:rPr>
          <w:sz w:val="22"/>
          <w:szCs w:val="22"/>
        </w:rPr>
        <w:t xml:space="preserve">icam aqueles estabelecidos </w:t>
      </w:r>
      <w:r w:rsidR="00AE0B3D" w:rsidRPr="00684C76">
        <w:rPr>
          <w:b/>
          <w:sz w:val="22"/>
          <w:szCs w:val="22"/>
          <w:u w:val="single"/>
        </w:rPr>
        <w:t xml:space="preserve">no item </w:t>
      </w:r>
      <w:r w:rsidR="00AE0B3D">
        <w:rPr>
          <w:b/>
          <w:sz w:val="22"/>
          <w:szCs w:val="22"/>
          <w:u w:val="single"/>
        </w:rPr>
        <w:t>04</w:t>
      </w:r>
      <w:r w:rsidR="00AE0B3D" w:rsidRPr="00684C76">
        <w:rPr>
          <w:b/>
          <w:sz w:val="22"/>
          <w:szCs w:val="22"/>
          <w:u w:val="single"/>
        </w:rPr>
        <w:t xml:space="preserve"> e subitens do Anexo I – Termo de Referência</w:t>
      </w:r>
      <w:r w:rsidR="00AE0B3D" w:rsidRPr="00684C76">
        <w:rPr>
          <w:sz w:val="22"/>
          <w:szCs w:val="22"/>
        </w:rPr>
        <w:t>, o qual foi devidamente aprovado pelo ordenador de despesa do órgão requerente.</w:t>
      </w:r>
    </w:p>
    <w:p w:rsidR="00AE0B3D" w:rsidRDefault="00AE0B3D" w:rsidP="00FB2E32">
      <w:pPr>
        <w:tabs>
          <w:tab w:val="left" w:pos="8789"/>
          <w:tab w:val="left" w:pos="8931"/>
          <w:tab w:val="left" w:pos="9496"/>
        </w:tabs>
        <w:jc w:val="both"/>
        <w:rPr>
          <w:color w:val="0000FF"/>
          <w:sz w:val="22"/>
          <w:szCs w:val="22"/>
        </w:rPr>
      </w:pPr>
    </w:p>
    <w:p w:rsidR="00AC5706" w:rsidRPr="00FB2E32" w:rsidRDefault="00AC5706" w:rsidP="00FB2E32">
      <w:pPr>
        <w:tabs>
          <w:tab w:val="left" w:pos="8789"/>
          <w:tab w:val="left" w:pos="8931"/>
          <w:tab w:val="left" w:pos="9496"/>
        </w:tabs>
        <w:jc w:val="both"/>
        <w:rPr>
          <w:color w:val="0000FF"/>
          <w:sz w:val="22"/>
          <w:szCs w:val="22"/>
        </w:rPr>
      </w:pPr>
    </w:p>
    <w:p w:rsidR="004A3FDD" w:rsidRPr="00C3234C" w:rsidRDefault="004A3FDD" w:rsidP="00AE0B3D">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694"/>
          <w:tab w:val="left" w:pos="8789"/>
          <w:tab w:val="left" w:pos="8931"/>
          <w:tab w:val="left" w:pos="9496"/>
        </w:tabs>
        <w:autoSpaceDE w:val="0"/>
        <w:autoSpaceDN w:val="0"/>
        <w:adjustRightInd w:val="0"/>
        <w:jc w:val="both"/>
        <w:rPr>
          <w:b/>
          <w:sz w:val="22"/>
          <w:szCs w:val="22"/>
        </w:rPr>
      </w:pPr>
      <w:r w:rsidRPr="00C3234C">
        <w:rPr>
          <w:b/>
          <w:bCs/>
          <w:color w:val="0000FF"/>
          <w:sz w:val="22"/>
          <w:szCs w:val="22"/>
        </w:rPr>
        <w:lastRenderedPageBreak/>
        <w:t>3. DOS ESCLARECIMENTOS E DA IMPUGNAÇÃO AO EDITAL</w:t>
      </w:r>
    </w:p>
    <w:p w:rsidR="004A3FDD" w:rsidRPr="00FB2E32" w:rsidRDefault="004A3FDD" w:rsidP="00FB2E32">
      <w:pPr>
        <w:pStyle w:val="P30"/>
        <w:tabs>
          <w:tab w:val="left" w:pos="8789"/>
          <w:tab w:val="left" w:pos="8931"/>
          <w:tab w:val="left" w:pos="9496"/>
        </w:tabs>
        <w:ind w:firstLine="1418"/>
        <w:rPr>
          <w:b w:val="0"/>
          <w:sz w:val="22"/>
          <w:szCs w:val="22"/>
        </w:rPr>
      </w:pPr>
    </w:p>
    <w:p w:rsidR="004A3FDD" w:rsidRPr="00FB2E32" w:rsidRDefault="004A3FDD" w:rsidP="00FB2E32">
      <w:pPr>
        <w:pStyle w:val="P30"/>
        <w:tabs>
          <w:tab w:val="left" w:pos="8789"/>
          <w:tab w:val="left" w:pos="8931"/>
          <w:tab w:val="left" w:pos="9496"/>
        </w:tabs>
        <w:rPr>
          <w:b w:val="0"/>
          <w:color w:val="000000"/>
          <w:sz w:val="22"/>
          <w:szCs w:val="22"/>
        </w:rPr>
      </w:pPr>
      <w:r w:rsidRPr="00FB2E32">
        <w:rPr>
          <w:b w:val="0"/>
          <w:bCs/>
          <w:sz w:val="22"/>
          <w:szCs w:val="22"/>
        </w:rPr>
        <w:t xml:space="preserve">3.1. Qualquer pessoa física ou jurídica poderá </w:t>
      </w:r>
      <w:r w:rsidRPr="00FB2E32">
        <w:rPr>
          <w:b w:val="0"/>
          <w:bCs/>
          <w:sz w:val="22"/>
          <w:szCs w:val="22"/>
          <w:u w:val="single"/>
        </w:rPr>
        <w:t>impugnar</w:t>
      </w:r>
      <w:r w:rsidRPr="00FB2E32">
        <w:rPr>
          <w:b w:val="0"/>
          <w:bCs/>
          <w:sz w:val="22"/>
          <w:szCs w:val="22"/>
        </w:rPr>
        <w:t xml:space="preserve"> o instrumento convocatório deste Pregão Eletrônico, até 02 (dois) dias úteis, anteriores à abertura da sessão pública, </w:t>
      </w:r>
      <w:r w:rsidRPr="00FB2E32">
        <w:rPr>
          <w:b w:val="0"/>
          <w:color w:val="000000"/>
          <w:sz w:val="22"/>
          <w:szCs w:val="22"/>
        </w:rPr>
        <w:t xml:space="preserve">conforme art. 18 § 1º e § 2º do Decreto Estadual nº 12.205/2006. </w:t>
      </w:r>
    </w:p>
    <w:p w:rsidR="004A3FDD" w:rsidRPr="00FB2E32" w:rsidRDefault="004A3FDD" w:rsidP="00FB2E32">
      <w:pPr>
        <w:pStyle w:val="P30"/>
        <w:tabs>
          <w:tab w:val="left" w:pos="8789"/>
          <w:tab w:val="left" w:pos="8931"/>
          <w:tab w:val="left" w:pos="9496"/>
        </w:tabs>
        <w:rPr>
          <w:b w:val="0"/>
          <w:color w:val="000000"/>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 xml:space="preserve">3.1.1. Caberá ao Pregoeiro, auxiliado pela Equipe de Apoio, decidir sobre a impugnação no prazo de até 24 (vinte e quatro) horas. </w:t>
      </w:r>
    </w:p>
    <w:p w:rsidR="004A3FDD" w:rsidRPr="00FB2E32" w:rsidRDefault="004A3FDD" w:rsidP="00FB2E32">
      <w:pPr>
        <w:tabs>
          <w:tab w:val="left" w:pos="8789"/>
          <w:tab w:val="left" w:pos="8931"/>
          <w:tab w:val="left" w:pos="9496"/>
        </w:tabs>
        <w:jc w:val="both"/>
        <w:rPr>
          <w:color w:val="0000FF"/>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3.1.2. Acolhida a impugnação contra este Edital, será designada nova data para a realização do certame, exceto quando, inquestionavelmente, a alteração não afetar a formulação das propostas.</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 xml:space="preserve">3.2. Os </w:t>
      </w:r>
      <w:r w:rsidRPr="00FB2E32">
        <w:rPr>
          <w:sz w:val="22"/>
          <w:szCs w:val="22"/>
          <w:u w:val="single"/>
        </w:rPr>
        <w:t>pedidos de esclarecimentos</w:t>
      </w:r>
      <w:r w:rsidRPr="00FB2E32">
        <w:rPr>
          <w:sz w:val="22"/>
          <w:szCs w:val="22"/>
        </w:rPr>
        <w:t>, decorrentes de dúvidas na interpretação deste Edital e seus anexos, e as informações adicionais que se fizerem necessárias à elaboração das propostas devem ser enviados ao Pregoeiro até 03 (três) dias úteis antes da data fixada para abertura da sessão pública.</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 xml:space="preserve">3.3. As </w:t>
      </w:r>
      <w:r w:rsidRPr="00FB2E32">
        <w:rPr>
          <w:sz w:val="22"/>
          <w:szCs w:val="22"/>
          <w:u w:val="single"/>
        </w:rPr>
        <w:t>impugnações</w:t>
      </w:r>
      <w:r w:rsidRPr="00FB2E32">
        <w:rPr>
          <w:sz w:val="22"/>
          <w:szCs w:val="22"/>
        </w:rPr>
        <w:t xml:space="preserve"> e/ou </w:t>
      </w:r>
      <w:r w:rsidRPr="00FB2E32">
        <w:rPr>
          <w:sz w:val="22"/>
          <w:szCs w:val="22"/>
          <w:u w:val="single"/>
        </w:rPr>
        <w:t>pedidos de esclarecimentos</w:t>
      </w:r>
      <w:r w:rsidRPr="00FB2E32">
        <w:rPr>
          <w:sz w:val="22"/>
          <w:szCs w:val="22"/>
        </w:rPr>
        <w:t xml:space="preserve"> deverão ser encaminhados </w:t>
      </w:r>
      <w:r w:rsidRPr="004A34E9">
        <w:rPr>
          <w:b/>
          <w:color w:val="FF0000"/>
          <w:sz w:val="22"/>
          <w:szCs w:val="22"/>
        </w:rPr>
        <w:t xml:space="preserve">preferencialmente </w:t>
      </w:r>
      <w:r w:rsidRPr="00FB2E32">
        <w:rPr>
          <w:sz w:val="22"/>
          <w:szCs w:val="22"/>
        </w:rPr>
        <w:t xml:space="preserve">via e-mail para </w:t>
      </w:r>
      <w:hyperlink r:id="rId9" w:history="1">
        <w:r w:rsidR="001C7B86" w:rsidRPr="00C033C1">
          <w:rPr>
            <w:rStyle w:val="Hyperlink"/>
            <w:sz w:val="22"/>
            <w:szCs w:val="22"/>
          </w:rPr>
          <w:t>gamasupel@hotmail.com</w:t>
        </w:r>
      </w:hyperlink>
      <w:r w:rsidRPr="00FB2E32">
        <w:rPr>
          <w:color w:val="FF0000"/>
          <w:sz w:val="22"/>
          <w:szCs w:val="22"/>
        </w:rPr>
        <w:t xml:space="preserve"> </w:t>
      </w:r>
      <w:r w:rsidRPr="00FB2E32">
        <w:rPr>
          <w:sz w:val="22"/>
          <w:szCs w:val="22"/>
        </w:rPr>
        <w:t xml:space="preserve">e deverá ser confirmado o recebimento pelo Pregoeiro ou ainda, </w:t>
      </w:r>
      <w:proofErr w:type="gramStart"/>
      <w:r w:rsidRPr="004A34E9">
        <w:rPr>
          <w:b/>
          <w:color w:val="FF0000"/>
          <w:sz w:val="22"/>
          <w:szCs w:val="22"/>
        </w:rPr>
        <w:t>poderão</w:t>
      </w:r>
      <w:proofErr w:type="gramEnd"/>
      <w:r w:rsidRPr="00FB2E32">
        <w:rPr>
          <w:sz w:val="22"/>
          <w:szCs w:val="22"/>
        </w:rPr>
        <w:t xml:space="preserve"> ser protocolados junto a Sede desta Superintendência, no horário das 07h30min às 13h30min, de segunda-feira a sexta-feira, situada na Av. </w:t>
      </w:r>
      <w:proofErr w:type="spellStart"/>
      <w:r w:rsidRPr="00FB2E32">
        <w:rPr>
          <w:sz w:val="22"/>
          <w:szCs w:val="22"/>
        </w:rPr>
        <w:t>Farquar</w:t>
      </w:r>
      <w:proofErr w:type="spellEnd"/>
      <w:r w:rsidRPr="00FB2E32">
        <w:rPr>
          <w:sz w:val="22"/>
          <w:szCs w:val="22"/>
        </w:rPr>
        <w:t>, nº 2.986 - Bairro Pedrinhas (Palácio Rio Madeira - Ed. Pacaás Novos – 1º Andar) CEP 76.801-470, Porto Velho/RO.</w:t>
      </w:r>
    </w:p>
    <w:p w:rsidR="004A3FDD" w:rsidRPr="00FB2E32" w:rsidRDefault="004A3FDD" w:rsidP="00FB2E32">
      <w:pPr>
        <w:pStyle w:val="P30"/>
        <w:tabs>
          <w:tab w:val="left" w:pos="8789"/>
          <w:tab w:val="left" w:pos="8931"/>
          <w:tab w:val="left" w:pos="9496"/>
        </w:tabs>
        <w:rPr>
          <w:b w:val="0"/>
          <w:bCs/>
          <w:color w:val="FF0000"/>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3.4. As respostas às impugnações e aos esclarecimentos solicitados serão disponibilizadas no sistema eletrônico para os interessados.</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pStyle w:val="Corpodetexto3"/>
        <w:tabs>
          <w:tab w:val="left" w:pos="8789"/>
          <w:tab w:val="left" w:pos="8931"/>
          <w:tab w:val="left" w:pos="9496"/>
        </w:tabs>
        <w:spacing w:after="0"/>
        <w:jc w:val="both"/>
        <w:rPr>
          <w:b w:val="0"/>
          <w:bCs/>
          <w:sz w:val="22"/>
          <w:szCs w:val="22"/>
        </w:rPr>
      </w:pPr>
      <w:r w:rsidRPr="00FB2E32">
        <w:rPr>
          <w:b w:val="0"/>
          <w:bCs/>
          <w:sz w:val="22"/>
          <w:szCs w:val="22"/>
        </w:rPr>
        <w:t xml:space="preserve">3.5. As respostas às dúvidas formuladas, bem como as informações que se tornarem necessárias durante o período de elaboração das propostas, ou qualquer modificação introduzida no edital no mesmo período, serão encaminhadas em forma de aviso de erratas, </w:t>
      </w:r>
      <w:r w:rsidRPr="00FB2E32">
        <w:rPr>
          <w:b w:val="0"/>
          <w:sz w:val="22"/>
          <w:szCs w:val="22"/>
        </w:rPr>
        <w:t xml:space="preserve">adendos modificadores ou notas de esclarecimentos, </w:t>
      </w:r>
      <w:r w:rsidRPr="00FB2E32">
        <w:rPr>
          <w:b w:val="0"/>
          <w:bCs/>
          <w:sz w:val="22"/>
          <w:szCs w:val="22"/>
        </w:rPr>
        <w:t>às licitantes que tenham adquirido o Edital.</w:t>
      </w:r>
    </w:p>
    <w:p w:rsidR="004A3FDD" w:rsidRPr="00FB2E32" w:rsidRDefault="004A3FDD" w:rsidP="00FB2E32">
      <w:pPr>
        <w:tabs>
          <w:tab w:val="left" w:pos="567"/>
          <w:tab w:val="left" w:pos="8789"/>
          <w:tab w:val="left" w:pos="8931"/>
          <w:tab w:val="left" w:pos="9496"/>
        </w:tabs>
        <w:jc w:val="both"/>
        <w:rPr>
          <w:color w:val="000000"/>
          <w:sz w:val="22"/>
          <w:szCs w:val="22"/>
          <w:highlight w:val="green"/>
        </w:rPr>
      </w:pPr>
    </w:p>
    <w:p w:rsidR="004A3FDD" w:rsidRPr="00C3234C" w:rsidRDefault="004A3FDD" w:rsidP="002A6E51">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spacing w:before="0" w:after="0"/>
        <w:jc w:val="both"/>
        <w:rPr>
          <w:b/>
          <w:bCs/>
          <w:color w:val="0000FF"/>
          <w:sz w:val="22"/>
          <w:szCs w:val="22"/>
        </w:rPr>
      </w:pPr>
      <w:r w:rsidRPr="00C3234C">
        <w:rPr>
          <w:b/>
          <w:bCs/>
          <w:color w:val="0000FF"/>
          <w:sz w:val="22"/>
          <w:szCs w:val="22"/>
        </w:rPr>
        <w:t xml:space="preserve">4. </w:t>
      </w:r>
      <w:r w:rsidRPr="00C3234C">
        <w:rPr>
          <w:b/>
          <w:color w:val="0000FF"/>
          <w:sz w:val="22"/>
          <w:szCs w:val="22"/>
        </w:rPr>
        <w:t>DAS CONDIÇÕES PARA PARTICIPAÇÃO</w:t>
      </w:r>
    </w:p>
    <w:p w:rsidR="004A3FDD" w:rsidRPr="00FB2E32" w:rsidRDefault="004A3FDD" w:rsidP="00FB2E32">
      <w:pPr>
        <w:tabs>
          <w:tab w:val="left" w:pos="-851"/>
          <w:tab w:val="left" w:pos="8789"/>
          <w:tab w:val="left" w:pos="8931"/>
          <w:tab w:val="left" w:pos="9496"/>
        </w:tabs>
        <w:ind w:left="-426"/>
        <w:jc w:val="both"/>
        <w:rPr>
          <w:color w:val="0000FF"/>
          <w:sz w:val="22"/>
          <w:szCs w:val="22"/>
        </w:rPr>
      </w:pPr>
    </w:p>
    <w:p w:rsidR="00714C90" w:rsidRPr="004B27AD" w:rsidRDefault="00714C90" w:rsidP="00714C90">
      <w:pPr>
        <w:jc w:val="both"/>
        <w:rPr>
          <w:b/>
          <w:color w:val="0000FF"/>
          <w:sz w:val="22"/>
          <w:szCs w:val="22"/>
        </w:rPr>
      </w:pPr>
      <w:r w:rsidRPr="00DC6441">
        <w:rPr>
          <w:b/>
          <w:color w:val="0000FF"/>
          <w:sz w:val="22"/>
          <w:szCs w:val="22"/>
        </w:rPr>
        <w:t>4. DAS CONDIÇÕES PARA PARTICIPAÇÃO (</w:t>
      </w:r>
      <w:r>
        <w:rPr>
          <w:b/>
          <w:color w:val="0000FF"/>
          <w:sz w:val="22"/>
          <w:szCs w:val="22"/>
        </w:rPr>
        <w:t>COM COTA EXCLUSIVA DE ATÉ 25% DO ITEM ÚNICO PARA MICROEMPRESAS - ME,</w:t>
      </w:r>
      <w:r w:rsidRPr="00DC6441">
        <w:rPr>
          <w:b/>
          <w:color w:val="0000FF"/>
          <w:sz w:val="22"/>
          <w:szCs w:val="22"/>
        </w:rPr>
        <w:t xml:space="preserve"> EMPRESAS DE PEQUENO PORTE</w:t>
      </w:r>
      <w:r>
        <w:rPr>
          <w:b/>
          <w:color w:val="0000FF"/>
          <w:sz w:val="22"/>
          <w:szCs w:val="22"/>
        </w:rPr>
        <w:t xml:space="preserve"> - </w:t>
      </w:r>
      <w:r w:rsidRPr="00DC6441">
        <w:rPr>
          <w:b/>
          <w:color w:val="0000FF"/>
          <w:sz w:val="22"/>
          <w:szCs w:val="22"/>
        </w:rPr>
        <w:t xml:space="preserve">EPP E </w:t>
      </w:r>
      <w:r w:rsidRPr="00784473">
        <w:rPr>
          <w:b/>
          <w:color w:val="0000FF"/>
          <w:sz w:val="22"/>
          <w:szCs w:val="22"/>
        </w:rPr>
        <w:t>MICROEMPREENDEDORES INDIVIDUAIS - MEI</w:t>
      </w:r>
      <w:r>
        <w:rPr>
          <w:b/>
          <w:color w:val="0000FF"/>
          <w:sz w:val="22"/>
          <w:szCs w:val="22"/>
        </w:rPr>
        <w:t>)</w:t>
      </w:r>
      <w:r w:rsidRPr="00DC6441">
        <w:rPr>
          <w:b/>
          <w:color w:val="0000FF"/>
          <w:sz w:val="22"/>
          <w:szCs w:val="22"/>
        </w:rPr>
        <w:t xml:space="preserve">, FACE AO </w:t>
      </w:r>
      <w:r w:rsidRPr="007106AE">
        <w:rPr>
          <w:b/>
          <w:color w:val="0000FF"/>
          <w:sz w:val="22"/>
          <w:szCs w:val="22"/>
        </w:rPr>
        <w:t>ART. 48, II DA LEI COMPLEMENTAR FEDERAL Nº. 147/2014</w:t>
      </w:r>
      <w:r>
        <w:rPr>
          <w:b/>
          <w:color w:val="0000FF"/>
          <w:sz w:val="22"/>
          <w:szCs w:val="22"/>
        </w:rPr>
        <w:t xml:space="preserve"> e </w:t>
      </w:r>
      <w:r w:rsidRPr="00DC6441">
        <w:rPr>
          <w:b/>
          <w:color w:val="0000FF"/>
          <w:sz w:val="22"/>
          <w:szCs w:val="22"/>
        </w:rPr>
        <w:t xml:space="preserve">ART. </w:t>
      </w:r>
      <w:r>
        <w:rPr>
          <w:b/>
          <w:color w:val="0000FF"/>
          <w:sz w:val="22"/>
          <w:szCs w:val="22"/>
        </w:rPr>
        <w:t>8º</w:t>
      </w:r>
      <w:r w:rsidRPr="00DC6441">
        <w:rPr>
          <w:b/>
          <w:color w:val="0000FF"/>
          <w:sz w:val="22"/>
          <w:szCs w:val="22"/>
        </w:rPr>
        <w:t xml:space="preserve">, </w:t>
      </w:r>
      <w:r>
        <w:rPr>
          <w:b/>
          <w:color w:val="0000FF"/>
          <w:sz w:val="22"/>
          <w:szCs w:val="22"/>
        </w:rPr>
        <w:t>DO DECRETO ESTADUAL</w:t>
      </w:r>
      <w:r w:rsidRPr="00DC6441">
        <w:rPr>
          <w:b/>
          <w:color w:val="0000FF"/>
          <w:sz w:val="22"/>
          <w:szCs w:val="22"/>
        </w:rPr>
        <w:t xml:space="preserve"> Nº. </w:t>
      </w:r>
      <w:r>
        <w:rPr>
          <w:b/>
          <w:color w:val="0000FF"/>
          <w:sz w:val="22"/>
          <w:szCs w:val="22"/>
        </w:rPr>
        <w:t>21.675 de 03.03.2017</w:t>
      </w:r>
      <w:r w:rsidRPr="00DC6441">
        <w:rPr>
          <w:b/>
          <w:color w:val="0000FF"/>
          <w:sz w:val="22"/>
          <w:szCs w:val="22"/>
        </w:rPr>
        <w:t>.</w:t>
      </w:r>
      <w:r w:rsidRPr="004B27AD">
        <w:rPr>
          <w:b/>
          <w:color w:val="0000FF"/>
          <w:sz w:val="22"/>
          <w:szCs w:val="22"/>
        </w:rPr>
        <w:t xml:space="preserve"> </w:t>
      </w:r>
    </w:p>
    <w:p w:rsidR="00714C90" w:rsidRDefault="00714C90" w:rsidP="00714C90">
      <w:pPr>
        <w:tabs>
          <w:tab w:val="left" w:pos="-851"/>
          <w:tab w:val="left" w:pos="8789"/>
          <w:tab w:val="left" w:pos="8931"/>
          <w:tab w:val="left" w:pos="9496"/>
        </w:tabs>
        <w:ind w:left="-426"/>
        <w:jc w:val="both"/>
        <w:rPr>
          <w:b/>
          <w:color w:val="0000FF"/>
          <w:sz w:val="22"/>
          <w:szCs w:val="22"/>
        </w:rPr>
      </w:pPr>
    </w:p>
    <w:p w:rsidR="00714C90" w:rsidRPr="00EC75D6" w:rsidRDefault="00714C90" w:rsidP="00714C90">
      <w:pPr>
        <w:tabs>
          <w:tab w:val="left" w:pos="8789"/>
          <w:tab w:val="left" w:pos="8931"/>
          <w:tab w:val="left" w:pos="9496"/>
        </w:tabs>
        <w:jc w:val="both"/>
        <w:rPr>
          <w:sz w:val="22"/>
          <w:szCs w:val="22"/>
        </w:rPr>
      </w:pPr>
      <w:r w:rsidRPr="00EC75D6">
        <w:rPr>
          <w:sz w:val="22"/>
          <w:szCs w:val="22"/>
        </w:rPr>
        <w:t xml:space="preserve">4.1.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714C90" w:rsidRPr="00EC75D6" w:rsidRDefault="00714C90" w:rsidP="00714C90">
      <w:pPr>
        <w:tabs>
          <w:tab w:val="left" w:pos="8789"/>
          <w:tab w:val="left" w:pos="8931"/>
          <w:tab w:val="left" w:pos="9496"/>
        </w:tabs>
        <w:jc w:val="both"/>
        <w:rPr>
          <w:sz w:val="22"/>
          <w:szCs w:val="22"/>
        </w:rPr>
      </w:pPr>
    </w:p>
    <w:p w:rsidR="00714C90" w:rsidRDefault="00714C90" w:rsidP="00714C90">
      <w:pPr>
        <w:tabs>
          <w:tab w:val="left" w:pos="8789"/>
          <w:tab w:val="left" w:pos="8931"/>
          <w:tab w:val="left" w:pos="9496"/>
        </w:tabs>
        <w:jc w:val="both"/>
        <w:rPr>
          <w:sz w:val="22"/>
          <w:szCs w:val="22"/>
        </w:rPr>
      </w:pPr>
      <w:r w:rsidRPr="00EC75D6">
        <w:rPr>
          <w:sz w:val="22"/>
          <w:szCs w:val="22"/>
        </w:rPr>
        <w:lastRenderedPageBreak/>
        <w:t xml:space="preserve">4.1.1. Não cabe </w:t>
      </w:r>
      <w:r>
        <w:rPr>
          <w:sz w:val="22"/>
          <w:szCs w:val="22"/>
        </w:rPr>
        <w:t>às</w:t>
      </w:r>
      <w:r w:rsidRPr="00EC75D6">
        <w:rPr>
          <w:sz w:val="22"/>
          <w:szCs w:val="22"/>
        </w:rPr>
        <w:t xml:space="preserve"> licitantes, após sua abertura, alegação de desconhecimento de seus itens ou reclamação quanto ao seu conteúdo. Antes de elaborar suas propostas, as licitantes deverão ler atentamente o Edital e seus anexos. </w:t>
      </w:r>
    </w:p>
    <w:p w:rsidR="00714C90"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b/>
          <w:sz w:val="22"/>
          <w:szCs w:val="22"/>
        </w:rPr>
      </w:pPr>
      <w:r w:rsidRPr="00EC75D6">
        <w:rPr>
          <w:b/>
          <w:sz w:val="22"/>
          <w:szCs w:val="22"/>
        </w:rPr>
        <w:t xml:space="preserve">4.2. Poderão participar deste PREGÃO ELETRÔNICO </w:t>
      </w:r>
      <w:r>
        <w:rPr>
          <w:b/>
          <w:sz w:val="22"/>
          <w:szCs w:val="22"/>
        </w:rPr>
        <w:t>as</w:t>
      </w:r>
      <w:r w:rsidRPr="00EC75D6">
        <w:rPr>
          <w:b/>
          <w:sz w:val="22"/>
          <w:szCs w:val="22"/>
        </w:rPr>
        <w:t xml:space="preserve"> empresas que:</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6137D">
        <w:rPr>
          <w:sz w:val="22"/>
          <w:szCs w:val="22"/>
        </w:rPr>
        <w:t>4.2.1.</w:t>
      </w:r>
      <w:r w:rsidRPr="00EC75D6">
        <w:rPr>
          <w:sz w:val="22"/>
          <w:szCs w:val="22"/>
        </w:rPr>
        <w:t xml:space="preserve"> Atendam às condições deste Edital e seus Anexos, inclusive quanto à </w:t>
      </w:r>
      <w:r w:rsidRPr="00EC75D6">
        <w:rPr>
          <w:b/>
          <w:sz w:val="22"/>
          <w:szCs w:val="22"/>
        </w:rPr>
        <w:t>documentação exigida para habilitação</w:t>
      </w:r>
      <w:r w:rsidRPr="00EC75D6">
        <w:rPr>
          <w:sz w:val="22"/>
          <w:szCs w:val="22"/>
        </w:rPr>
        <w:t>, e apresentem os documentos nele exigidos, em original ou por qualquer processo de cópia autenticada por Cartório de Notas e Ofício competente, ou por Servidor da SUPEL/RO;</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4A4707">
        <w:rPr>
          <w:sz w:val="22"/>
          <w:szCs w:val="22"/>
        </w:rPr>
        <w:t>4.2.2.</w:t>
      </w:r>
      <w:r w:rsidRPr="00EC75D6">
        <w:rPr>
          <w:sz w:val="22"/>
          <w:szCs w:val="22"/>
        </w:rPr>
        <w:t xml:space="preserve"> Poderão participar desta Licitação, somente empresas que estiverem regularmente estabelecidas no País, cuja finalidade e ramo de atividade sejam compatíveis com o objeto desta Licitação;</w:t>
      </w:r>
    </w:p>
    <w:p w:rsidR="00714C90" w:rsidRDefault="00714C90" w:rsidP="00714C90">
      <w:pPr>
        <w:tabs>
          <w:tab w:val="left" w:pos="8789"/>
          <w:tab w:val="left" w:pos="8931"/>
          <w:tab w:val="left" w:pos="9496"/>
        </w:tabs>
        <w:jc w:val="both"/>
        <w:rPr>
          <w:b/>
          <w:sz w:val="22"/>
          <w:szCs w:val="22"/>
        </w:rPr>
      </w:pPr>
    </w:p>
    <w:p w:rsidR="00714C90" w:rsidRPr="003F77BD" w:rsidRDefault="00714C90" w:rsidP="00714C90">
      <w:pPr>
        <w:tabs>
          <w:tab w:val="left" w:pos="8789"/>
          <w:tab w:val="left" w:pos="8931"/>
          <w:tab w:val="left" w:pos="9496"/>
        </w:tabs>
        <w:jc w:val="both"/>
        <w:rPr>
          <w:b/>
          <w:sz w:val="22"/>
          <w:szCs w:val="22"/>
        </w:rPr>
      </w:pPr>
      <w:r w:rsidRPr="004A4707">
        <w:rPr>
          <w:sz w:val="22"/>
          <w:szCs w:val="22"/>
        </w:rPr>
        <w:t>4.2.3.</w:t>
      </w:r>
      <w:r w:rsidRPr="003F77BD">
        <w:rPr>
          <w:b/>
          <w:sz w:val="22"/>
          <w:szCs w:val="22"/>
        </w:rPr>
        <w:t xml:space="preserve"> </w:t>
      </w:r>
      <w:r w:rsidRPr="004A4707">
        <w:rPr>
          <w:sz w:val="22"/>
          <w:szCs w:val="22"/>
        </w:rPr>
        <w:t>Poderão participar desta Licitação,</w:t>
      </w:r>
      <w:r w:rsidRPr="003F77BD">
        <w:rPr>
          <w:b/>
          <w:sz w:val="22"/>
          <w:szCs w:val="22"/>
        </w:rPr>
        <w:t xml:space="preserve"> </w:t>
      </w:r>
      <w:r w:rsidRPr="003F77BD">
        <w:rPr>
          <w:b/>
          <w:sz w:val="22"/>
          <w:szCs w:val="22"/>
          <w:highlight w:val="yellow"/>
        </w:rPr>
        <w:t>para a cota exclusiva de até 25% do item único</w:t>
      </w:r>
      <w:r w:rsidRPr="004A4707">
        <w:rPr>
          <w:sz w:val="22"/>
          <w:szCs w:val="22"/>
        </w:rPr>
        <w:t xml:space="preserve">, apenas </w:t>
      </w:r>
      <w:r w:rsidRPr="003F77BD">
        <w:rPr>
          <w:b/>
          <w:sz w:val="22"/>
          <w:szCs w:val="22"/>
        </w:rPr>
        <w:t>Microempresas - ME</w:t>
      </w:r>
      <w:r>
        <w:rPr>
          <w:b/>
          <w:sz w:val="22"/>
          <w:szCs w:val="22"/>
        </w:rPr>
        <w:t>,</w:t>
      </w:r>
      <w:r w:rsidRPr="003F77BD">
        <w:rPr>
          <w:b/>
          <w:sz w:val="22"/>
          <w:szCs w:val="22"/>
        </w:rPr>
        <w:t xml:space="preserve"> Empresas de Pequeno Porte - EPP</w:t>
      </w:r>
      <w:r>
        <w:rPr>
          <w:b/>
          <w:sz w:val="22"/>
          <w:szCs w:val="22"/>
        </w:rPr>
        <w:t xml:space="preserve"> e </w:t>
      </w:r>
      <w:r w:rsidRPr="004A4707">
        <w:rPr>
          <w:b/>
          <w:sz w:val="22"/>
          <w:szCs w:val="22"/>
        </w:rPr>
        <w:t>Microempreendedores Individuais - MEI</w:t>
      </w:r>
      <w:r w:rsidRPr="004A4707">
        <w:rPr>
          <w:sz w:val="22"/>
          <w:szCs w:val="22"/>
        </w:rPr>
        <w:t xml:space="preserve">, face ao </w:t>
      </w:r>
      <w:r w:rsidRPr="003F77BD">
        <w:rPr>
          <w:b/>
          <w:sz w:val="22"/>
          <w:szCs w:val="22"/>
        </w:rPr>
        <w:t xml:space="preserve">art. 48, </w:t>
      </w:r>
      <w:r>
        <w:rPr>
          <w:b/>
          <w:sz w:val="22"/>
          <w:szCs w:val="22"/>
        </w:rPr>
        <w:t>I</w:t>
      </w:r>
      <w:r w:rsidRPr="003F77BD">
        <w:rPr>
          <w:b/>
          <w:sz w:val="22"/>
          <w:szCs w:val="22"/>
        </w:rPr>
        <w:t xml:space="preserve">I da Lei Complementar </w:t>
      </w:r>
      <w:r>
        <w:rPr>
          <w:b/>
          <w:sz w:val="22"/>
          <w:szCs w:val="22"/>
        </w:rPr>
        <w:t xml:space="preserve">Federal </w:t>
      </w:r>
      <w:r w:rsidRPr="003F77BD">
        <w:rPr>
          <w:b/>
          <w:sz w:val="22"/>
          <w:szCs w:val="22"/>
        </w:rPr>
        <w:t xml:space="preserve">nº. 147/2014 </w:t>
      </w:r>
      <w:r w:rsidRPr="004A4707">
        <w:rPr>
          <w:sz w:val="22"/>
          <w:szCs w:val="22"/>
        </w:rPr>
        <w:t xml:space="preserve">e o </w:t>
      </w:r>
      <w:r w:rsidRPr="003F77BD">
        <w:rPr>
          <w:b/>
          <w:sz w:val="22"/>
          <w:szCs w:val="22"/>
        </w:rPr>
        <w:t>art. 6º</w:t>
      </w:r>
      <w:r>
        <w:rPr>
          <w:b/>
          <w:sz w:val="22"/>
          <w:szCs w:val="22"/>
        </w:rPr>
        <w:t xml:space="preserve"> do Decreto Estadual nº</w:t>
      </w:r>
      <w:r w:rsidRPr="003F77BD">
        <w:rPr>
          <w:b/>
          <w:sz w:val="22"/>
          <w:szCs w:val="22"/>
        </w:rPr>
        <w:t xml:space="preserve"> 21.675/2017. </w:t>
      </w:r>
    </w:p>
    <w:p w:rsidR="00714C90" w:rsidRDefault="00714C90" w:rsidP="00714C90">
      <w:pPr>
        <w:tabs>
          <w:tab w:val="left" w:pos="8789"/>
          <w:tab w:val="left" w:pos="8931"/>
          <w:tab w:val="left" w:pos="9496"/>
        </w:tabs>
        <w:jc w:val="both"/>
        <w:rPr>
          <w:b/>
          <w:sz w:val="22"/>
          <w:szCs w:val="22"/>
        </w:rPr>
      </w:pPr>
    </w:p>
    <w:p w:rsidR="00714C90" w:rsidRDefault="00714C90" w:rsidP="00714C90">
      <w:pPr>
        <w:tabs>
          <w:tab w:val="left" w:pos="8789"/>
          <w:tab w:val="left" w:pos="8931"/>
          <w:tab w:val="left" w:pos="9496"/>
        </w:tabs>
        <w:jc w:val="both"/>
        <w:rPr>
          <w:b/>
          <w:sz w:val="22"/>
          <w:szCs w:val="22"/>
        </w:rPr>
      </w:pPr>
      <w:r>
        <w:rPr>
          <w:sz w:val="22"/>
          <w:szCs w:val="22"/>
        </w:rPr>
        <w:t>4.2.3</w:t>
      </w:r>
      <w:r w:rsidRPr="004A4707">
        <w:rPr>
          <w:sz w:val="22"/>
          <w:szCs w:val="22"/>
        </w:rPr>
        <w:t>.1.</w:t>
      </w:r>
      <w:r w:rsidRPr="004A4707">
        <w:rPr>
          <w:b/>
          <w:sz w:val="22"/>
          <w:szCs w:val="22"/>
        </w:rPr>
        <w:t xml:space="preserve"> </w:t>
      </w:r>
      <w:r w:rsidRPr="004A4707">
        <w:rPr>
          <w:sz w:val="22"/>
          <w:szCs w:val="22"/>
        </w:rPr>
        <w:t>O disposto n</w:t>
      </w:r>
      <w:r>
        <w:rPr>
          <w:sz w:val="22"/>
          <w:szCs w:val="22"/>
        </w:rPr>
        <w:t xml:space="preserve">o subitem 4.2.3 </w:t>
      </w:r>
      <w:r w:rsidRPr="004A4707">
        <w:rPr>
          <w:sz w:val="22"/>
          <w:szCs w:val="22"/>
        </w:rPr>
        <w:t>não impede a contratação das pequenas empresas na totalidade do objeto</w:t>
      </w:r>
      <w:proofErr w:type="gramStart"/>
      <w:r>
        <w:rPr>
          <w:sz w:val="22"/>
          <w:szCs w:val="22"/>
        </w:rPr>
        <w:t xml:space="preserve">  </w:t>
      </w:r>
      <w:r w:rsidRPr="000155B5">
        <w:t xml:space="preserve"> </w:t>
      </w:r>
      <w:proofErr w:type="gramEnd"/>
      <w:r>
        <w:t>(</w:t>
      </w:r>
      <w:r w:rsidRPr="007964AB">
        <w:rPr>
          <w:i/>
        </w:rPr>
        <w:t xml:space="preserve">§1º, Art. 8º do </w:t>
      </w:r>
      <w:r w:rsidRPr="007964AB">
        <w:rPr>
          <w:i/>
          <w:sz w:val="22"/>
          <w:szCs w:val="22"/>
        </w:rPr>
        <w:t>Decreto Estadual nº 21.675/2017</w:t>
      </w:r>
      <w:r w:rsidRPr="007964AB">
        <w:rPr>
          <w:sz w:val="22"/>
          <w:szCs w:val="22"/>
        </w:rPr>
        <w:t>).</w:t>
      </w:r>
    </w:p>
    <w:p w:rsidR="00714C90" w:rsidRDefault="00714C90" w:rsidP="00714C90">
      <w:pPr>
        <w:tabs>
          <w:tab w:val="left" w:pos="8789"/>
          <w:tab w:val="left" w:pos="8931"/>
          <w:tab w:val="left" w:pos="9496"/>
        </w:tabs>
        <w:jc w:val="both"/>
        <w:rPr>
          <w:b/>
          <w:sz w:val="22"/>
          <w:szCs w:val="22"/>
        </w:rPr>
      </w:pPr>
    </w:p>
    <w:p w:rsidR="00714C90" w:rsidRDefault="00714C90" w:rsidP="00714C90">
      <w:pPr>
        <w:tabs>
          <w:tab w:val="left" w:pos="8789"/>
          <w:tab w:val="left" w:pos="8931"/>
          <w:tab w:val="left" w:pos="9496"/>
        </w:tabs>
        <w:jc w:val="both"/>
        <w:rPr>
          <w:b/>
          <w:sz w:val="22"/>
          <w:szCs w:val="22"/>
        </w:rPr>
      </w:pPr>
      <w:r w:rsidRPr="004A4707">
        <w:rPr>
          <w:sz w:val="22"/>
          <w:szCs w:val="22"/>
        </w:rPr>
        <w:t xml:space="preserve">4.2.3.2. </w:t>
      </w:r>
      <w:r>
        <w:rPr>
          <w:sz w:val="22"/>
          <w:szCs w:val="22"/>
        </w:rPr>
        <w:t>N</w:t>
      </w:r>
      <w:r w:rsidRPr="004A4707">
        <w:rPr>
          <w:sz w:val="22"/>
          <w:szCs w:val="22"/>
        </w:rPr>
        <w:t>ão havendo vencedor para a cota reservada, esta poderá ser adjudicada ao vencedor da cota principal, ou, diante de sua recusa, aos licitantes remanescentes, desde que pratiquem o preço do primeiro colocado</w:t>
      </w:r>
      <w:r>
        <w:rPr>
          <w:sz w:val="22"/>
          <w:szCs w:val="22"/>
        </w:rPr>
        <w:t xml:space="preserve"> </w:t>
      </w:r>
      <w:r>
        <w:t>(</w:t>
      </w:r>
      <w:r w:rsidRPr="007964AB">
        <w:rPr>
          <w:i/>
        </w:rPr>
        <w:t>§</w:t>
      </w:r>
      <w:proofErr w:type="gramStart"/>
      <w:r>
        <w:rPr>
          <w:i/>
        </w:rPr>
        <w:t>2</w:t>
      </w:r>
      <w:r w:rsidRPr="007964AB">
        <w:rPr>
          <w:i/>
        </w:rPr>
        <w:t>º, Art.</w:t>
      </w:r>
      <w:proofErr w:type="gramEnd"/>
      <w:r w:rsidRPr="007964AB">
        <w:rPr>
          <w:i/>
        </w:rPr>
        <w:t xml:space="preserve"> 8º do </w:t>
      </w:r>
      <w:r w:rsidRPr="007964AB">
        <w:rPr>
          <w:i/>
          <w:sz w:val="22"/>
          <w:szCs w:val="22"/>
        </w:rPr>
        <w:t>Decreto Estadual nº 21.675/2017</w:t>
      </w:r>
      <w:r w:rsidRPr="007964AB">
        <w:rPr>
          <w:sz w:val="22"/>
          <w:szCs w:val="22"/>
        </w:rPr>
        <w:t>).</w:t>
      </w:r>
    </w:p>
    <w:p w:rsidR="00714C90" w:rsidRDefault="00714C90" w:rsidP="00714C90">
      <w:pPr>
        <w:tabs>
          <w:tab w:val="left" w:pos="8789"/>
          <w:tab w:val="left" w:pos="8931"/>
          <w:tab w:val="left" w:pos="9496"/>
        </w:tabs>
        <w:jc w:val="both"/>
        <w:rPr>
          <w:b/>
          <w:sz w:val="22"/>
          <w:szCs w:val="22"/>
        </w:rPr>
      </w:pPr>
    </w:p>
    <w:p w:rsidR="00714C90" w:rsidRDefault="00714C90" w:rsidP="00714C90">
      <w:pPr>
        <w:tabs>
          <w:tab w:val="left" w:pos="8789"/>
          <w:tab w:val="left" w:pos="8931"/>
          <w:tab w:val="left" w:pos="9496"/>
        </w:tabs>
        <w:jc w:val="both"/>
        <w:rPr>
          <w:b/>
          <w:sz w:val="22"/>
          <w:szCs w:val="22"/>
        </w:rPr>
      </w:pPr>
      <w:r w:rsidRPr="004A4707">
        <w:rPr>
          <w:sz w:val="22"/>
          <w:szCs w:val="22"/>
        </w:rPr>
        <w:t>4.2.3.3.</w:t>
      </w:r>
      <w:r>
        <w:rPr>
          <w:b/>
          <w:sz w:val="22"/>
          <w:szCs w:val="22"/>
        </w:rPr>
        <w:t xml:space="preserve"> </w:t>
      </w:r>
      <w:r w:rsidRPr="004A4707">
        <w:rPr>
          <w:sz w:val="22"/>
          <w:szCs w:val="22"/>
        </w:rPr>
        <w:t xml:space="preserve">Se a mesma </w:t>
      </w:r>
      <w:r>
        <w:rPr>
          <w:sz w:val="22"/>
          <w:szCs w:val="22"/>
        </w:rPr>
        <w:t>licitante</w:t>
      </w:r>
      <w:r w:rsidRPr="004A4707">
        <w:rPr>
          <w:sz w:val="22"/>
          <w:szCs w:val="22"/>
        </w:rPr>
        <w:t xml:space="preserve"> vencer a cota reservada e a cota principal, a contratação da cota reservada deverá ocorrer pelo menor preço.</w:t>
      </w:r>
      <w:r>
        <w:rPr>
          <w:sz w:val="22"/>
          <w:szCs w:val="22"/>
        </w:rPr>
        <w:t xml:space="preserve"> </w:t>
      </w:r>
      <w:r>
        <w:t>(</w:t>
      </w:r>
      <w:r w:rsidRPr="007964AB">
        <w:rPr>
          <w:i/>
        </w:rPr>
        <w:t>§</w:t>
      </w:r>
      <w:proofErr w:type="gramStart"/>
      <w:r>
        <w:rPr>
          <w:i/>
        </w:rPr>
        <w:t>3</w:t>
      </w:r>
      <w:r w:rsidRPr="007964AB">
        <w:rPr>
          <w:i/>
        </w:rPr>
        <w:t>º, Art.</w:t>
      </w:r>
      <w:proofErr w:type="gramEnd"/>
      <w:r w:rsidRPr="007964AB">
        <w:rPr>
          <w:i/>
        </w:rPr>
        <w:t xml:space="preserve"> 8º do </w:t>
      </w:r>
      <w:r w:rsidRPr="007964AB">
        <w:rPr>
          <w:i/>
          <w:sz w:val="22"/>
          <w:szCs w:val="22"/>
        </w:rPr>
        <w:t>Decreto Estadual nº 21.675/2017</w:t>
      </w:r>
      <w:r w:rsidRPr="007964AB">
        <w:rPr>
          <w:sz w:val="22"/>
          <w:szCs w:val="22"/>
        </w:rPr>
        <w:t>).</w:t>
      </w:r>
    </w:p>
    <w:p w:rsidR="00714C90" w:rsidRDefault="00714C90" w:rsidP="00714C90">
      <w:pPr>
        <w:tabs>
          <w:tab w:val="left" w:pos="8789"/>
          <w:tab w:val="left" w:pos="8931"/>
          <w:tab w:val="left" w:pos="9496"/>
        </w:tabs>
        <w:jc w:val="both"/>
        <w:rPr>
          <w:b/>
          <w:sz w:val="22"/>
          <w:szCs w:val="22"/>
        </w:rPr>
      </w:pPr>
    </w:p>
    <w:p w:rsidR="00714C90" w:rsidRPr="000A171F" w:rsidRDefault="00714C90" w:rsidP="00714C90">
      <w:pPr>
        <w:tabs>
          <w:tab w:val="left" w:pos="8789"/>
          <w:tab w:val="left" w:pos="8931"/>
          <w:tab w:val="left" w:pos="9496"/>
        </w:tabs>
        <w:jc w:val="both"/>
        <w:rPr>
          <w:sz w:val="22"/>
          <w:szCs w:val="22"/>
        </w:rPr>
      </w:pPr>
      <w:r w:rsidRPr="000A171F">
        <w:rPr>
          <w:sz w:val="22"/>
          <w:szCs w:val="22"/>
          <w:highlight w:val="yellow"/>
        </w:rPr>
        <w:t>4.2.4. Poderão participar cooperativas e outras formas de associativismo, desde que, dependendo da natureza do objeto, não haja, quando da execução contratual, a caracterização do vínculo empregatício entre os executores diretos dos serviços (cooperados) e a pessoa jurídica da cooperativa ou a própria Administração Pública.</w:t>
      </w:r>
      <w:r w:rsidRPr="000A171F">
        <w:rPr>
          <w:sz w:val="22"/>
          <w:szCs w:val="22"/>
        </w:rPr>
        <w:t xml:space="preserve"> </w:t>
      </w:r>
    </w:p>
    <w:p w:rsidR="00714C90"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b/>
          <w:sz w:val="22"/>
          <w:szCs w:val="22"/>
        </w:rPr>
      </w:pPr>
      <w:r w:rsidRPr="00EC75D6">
        <w:rPr>
          <w:b/>
          <w:sz w:val="22"/>
          <w:szCs w:val="22"/>
        </w:rPr>
        <w:t xml:space="preserve">4.3. Não poderão participar deste </w:t>
      </w:r>
      <w:r>
        <w:rPr>
          <w:b/>
          <w:sz w:val="22"/>
          <w:szCs w:val="22"/>
        </w:rPr>
        <w:t>Certame</w:t>
      </w:r>
      <w:r w:rsidRPr="00EC75D6">
        <w:rPr>
          <w:b/>
          <w:sz w:val="22"/>
          <w:szCs w:val="22"/>
        </w:rPr>
        <w:t>, empresas que estejam enquadradas nos seguintes casos:</w:t>
      </w:r>
    </w:p>
    <w:p w:rsidR="00714C90" w:rsidRPr="00EC75D6" w:rsidRDefault="00714C90" w:rsidP="00714C90">
      <w:pPr>
        <w:tabs>
          <w:tab w:val="left" w:pos="8789"/>
          <w:tab w:val="left" w:pos="8931"/>
          <w:tab w:val="left" w:pos="9496"/>
        </w:tabs>
        <w:jc w:val="both"/>
        <w:rPr>
          <w:sz w:val="22"/>
          <w:szCs w:val="22"/>
          <w:u w:val="single"/>
        </w:rPr>
      </w:pPr>
    </w:p>
    <w:p w:rsidR="00714C90" w:rsidRPr="00EC75D6" w:rsidRDefault="00714C90" w:rsidP="00714C90">
      <w:pPr>
        <w:rPr>
          <w:sz w:val="22"/>
          <w:szCs w:val="22"/>
        </w:rPr>
      </w:pPr>
      <w:r w:rsidRPr="007B6C56">
        <w:rPr>
          <w:sz w:val="22"/>
          <w:szCs w:val="22"/>
        </w:rPr>
        <w:t>4.3.1.</w:t>
      </w:r>
      <w:r w:rsidRPr="00EC75D6">
        <w:rPr>
          <w:sz w:val="22"/>
          <w:szCs w:val="22"/>
        </w:rPr>
        <w:t xml:space="preserve"> Que se encontrem </w:t>
      </w:r>
      <w:proofErr w:type="gramStart"/>
      <w:r w:rsidRPr="00EC75D6">
        <w:rPr>
          <w:sz w:val="22"/>
          <w:szCs w:val="22"/>
        </w:rPr>
        <w:t>sob falência</w:t>
      </w:r>
      <w:proofErr w:type="gramEnd"/>
      <w:r w:rsidRPr="00EC75D6">
        <w:rPr>
          <w:sz w:val="22"/>
          <w:szCs w:val="22"/>
        </w:rPr>
        <w:t>, concordata, concurso de credores, dissolução ou liquidação;</w:t>
      </w:r>
    </w:p>
    <w:p w:rsidR="00714C90" w:rsidRPr="00EC75D6" w:rsidRDefault="00714C90" w:rsidP="00714C90">
      <w:pPr>
        <w:rPr>
          <w:sz w:val="22"/>
          <w:szCs w:val="22"/>
        </w:rPr>
      </w:pPr>
    </w:p>
    <w:p w:rsidR="00714C90" w:rsidRPr="007B6C56" w:rsidRDefault="00714C90" w:rsidP="00714C90">
      <w:pPr>
        <w:jc w:val="both"/>
        <w:rPr>
          <w:sz w:val="22"/>
          <w:szCs w:val="22"/>
        </w:rPr>
      </w:pPr>
      <w:r w:rsidRPr="007B6C56">
        <w:rPr>
          <w:sz w:val="22"/>
          <w:szCs w:val="22"/>
        </w:rPr>
        <w:t xml:space="preserve">4.3.2. Sob a forma de consórcio, sendo que, neste caso, a união de esforços se faz necessária, apenas na questão de alta </w:t>
      </w:r>
      <w:proofErr w:type="spellStart"/>
      <w:r w:rsidRPr="007B6C56">
        <w:rPr>
          <w:sz w:val="22"/>
          <w:szCs w:val="22"/>
        </w:rPr>
        <w:t>complexibilidade</w:t>
      </w:r>
      <w:proofErr w:type="spellEnd"/>
      <w:r w:rsidRPr="007B6C56">
        <w:rPr>
          <w:sz w:val="22"/>
          <w:szCs w:val="22"/>
        </w:rPr>
        <w:t xml:space="preserv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714C90" w:rsidRPr="007B6C56" w:rsidRDefault="00714C90" w:rsidP="00714C90">
      <w:pPr>
        <w:jc w:val="both"/>
        <w:rPr>
          <w:sz w:val="22"/>
          <w:szCs w:val="22"/>
        </w:rPr>
      </w:pPr>
    </w:p>
    <w:p w:rsidR="00714C90" w:rsidRPr="00EC75D6" w:rsidRDefault="00714C90" w:rsidP="00714C90">
      <w:pPr>
        <w:jc w:val="both"/>
        <w:rPr>
          <w:sz w:val="22"/>
          <w:szCs w:val="22"/>
        </w:rPr>
      </w:pPr>
      <w:r w:rsidRPr="007B6C56">
        <w:rPr>
          <w:sz w:val="22"/>
          <w:szCs w:val="22"/>
        </w:rPr>
        <w:t>4.3.3. Que, por quaisquer motivos, tenham sido declaradas inidôneas ou punidas com suspensão por órgão da</w:t>
      </w:r>
      <w:r w:rsidRPr="00EC75D6">
        <w:rPr>
          <w:sz w:val="22"/>
          <w:szCs w:val="22"/>
        </w:rPr>
        <w:t xml:space="preserve"> Administração Publica Direta ou Indireta, na esfera Federal, Estadual ou Municipal, desde que o Ato </w:t>
      </w:r>
      <w:r w:rsidRPr="00EC75D6">
        <w:rPr>
          <w:sz w:val="22"/>
          <w:szCs w:val="22"/>
        </w:rPr>
        <w:lastRenderedPageBreak/>
        <w:t>tenha sido publicado na imprensa oficial, pelo órgão que a praticou, enquanto perdurarem os motivos determinantes da punição;</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7B6C56">
        <w:rPr>
          <w:sz w:val="22"/>
          <w:szCs w:val="22"/>
        </w:rPr>
        <w:t>4.3.4.</w:t>
      </w:r>
      <w:r w:rsidRPr="00EC75D6">
        <w:rPr>
          <w:sz w:val="22"/>
          <w:szCs w:val="22"/>
        </w:rPr>
        <w:t xml:space="preserve"> Estrangeiras que não funcionem no País; </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Pr>
          <w:b/>
          <w:bCs/>
          <w:sz w:val="22"/>
          <w:szCs w:val="22"/>
        </w:rPr>
        <w:t>4.5</w:t>
      </w:r>
      <w:r w:rsidRPr="00EC75D6">
        <w:rPr>
          <w:b/>
          <w:bCs/>
          <w:sz w:val="22"/>
          <w:szCs w:val="22"/>
        </w:rPr>
        <w:t xml:space="preserve">. </w:t>
      </w:r>
      <w:r w:rsidRPr="00EC75D6">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714C90" w:rsidRPr="00EC75D6" w:rsidRDefault="00714C90" w:rsidP="00714C90">
      <w:pPr>
        <w:tabs>
          <w:tab w:val="left" w:pos="8789"/>
          <w:tab w:val="left" w:pos="8931"/>
          <w:tab w:val="left" w:pos="9496"/>
        </w:tabs>
        <w:jc w:val="both"/>
        <w:rPr>
          <w:b/>
          <w:sz w:val="22"/>
          <w:szCs w:val="22"/>
        </w:rPr>
      </w:pPr>
    </w:p>
    <w:p w:rsidR="00714C90" w:rsidRPr="00EC75D6" w:rsidRDefault="00714C90" w:rsidP="00714C90">
      <w:pPr>
        <w:tabs>
          <w:tab w:val="left" w:pos="8789"/>
          <w:tab w:val="left" w:pos="8931"/>
          <w:tab w:val="left" w:pos="9496"/>
        </w:tabs>
        <w:jc w:val="both"/>
        <w:rPr>
          <w:b/>
          <w:bCs/>
          <w:sz w:val="22"/>
          <w:szCs w:val="22"/>
        </w:rPr>
      </w:pPr>
      <w:r w:rsidRPr="002B5577">
        <w:rPr>
          <w:b/>
          <w:bCs/>
          <w:sz w:val="22"/>
          <w:szCs w:val="22"/>
          <w:highlight w:val="yellow"/>
        </w:rPr>
        <w:t xml:space="preserve">4.6. DA QUALIFICAÇÃO DAS </w:t>
      </w:r>
      <w:r w:rsidRPr="00300699">
        <w:rPr>
          <w:b/>
          <w:bCs/>
          <w:sz w:val="22"/>
          <w:szCs w:val="22"/>
          <w:highlight w:val="yellow"/>
        </w:rPr>
        <w:t>MICROEMPRESAS - ME, EMPRESAS DE PEQUENO PORTE - EPP E MICROEMPREENDEDORES INDIVIDUAIS - MEI</w:t>
      </w:r>
      <w:r w:rsidRPr="002B5577">
        <w:rPr>
          <w:b/>
          <w:bCs/>
          <w:sz w:val="22"/>
          <w:szCs w:val="22"/>
          <w:highlight w:val="yellow"/>
        </w:rPr>
        <w:t xml:space="preserve"> PARA FRUIÇÃO DOS BENEFÍCIOS PREVISTOS NA LC Nº 123</w:t>
      </w:r>
      <w:r w:rsidR="00AF42D0">
        <w:rPr>
          <w:b/>
          <w:bCs/>
          <w:sz w:val="22"/>
          <w:szCs w:val="22"/>
          <w:highlight w:val="yellow"/>
        </w:rPr>
        <w:t>/2006</w:t>
      </w:r>
      <w:r>
        <w:rPr>
          <w:b/>
          <w:bCs/>
          <w:sz w:val="22"/>
          <w:szCs w:val="22"/>
          <w:highlight w:val="yellow"/>
        </w:rPr>
        <w:t>,</w:t>
      </w:r>
      <w:r w:rsidRPr="002B5577">
        <w:rPr>
          <w:b/>
          <w:bCs/>
          <w:sz w:val="22"/>
          <w:szCs w:val="22"/>
          <w:highlight w:val="yellow"/>
        </w:rPr>
        <w:t xml:space="preserve"> ALTERADA PELA LC 147/2014</w:t>
      </w:r>
      <w:r>
        <w:rPr>
          <w:b/>
          <w:bCs/>
          <w:sz w:val="22"/>
          <w:szCs w:val="22"/>
          <w:highlight w:val="yellow"/>
        </w:rPr>
        <w:t>,</w:t>
      </w:r>
      <w:r w:rsidRPr="002B5577">
        <w:rPr>
          <w:b/>
          <w:bCs/>
          <w:sz w:val="22"/>
          <w:szCs w:val="22"/>
          <w:highlight w:val="yellow"/>
        </w:rPr>
        <w:t xml:space="preserve"> </w:t>
      </w:r>
      <w:r w:rsidR="00AF42D0">
        <w:rPr>
          <w:b/>
          <w:bCs/>
          <w:sz w:val="22"/>
          <w:szCs w:val="22"/>
          <w:highlight w:val="yellow"/>
        </w:rPr>
        <w:t>DO DECRETO FEDERAL Nº 6.204/</w:t>
      </w:r>
      <w:r w:rsidRPr="002B5577">
        <w:rPr>
          <w:b/>
          <w:bCs/>
          <w:sz w:val="22"/>
          <w:szCs w:val="22"/>
          <w:highlight w:val="yellow"/>
        </w:rPr>
        <w:t xml:space="preserve">2007 E DECRETO ESTADUAL Nº </w:t>
      </w:r>
      <w:r>
        <w:rPr>
          <w:b/>
          <w:bCs/>
          <w:sz w:val="22"/>
          <w:szCs w:val="22"/>
          <w:highlight w:val="yellow"/>
        </w:rPr>
        <w:t>21.653</w:t>
      </w:r>
      <w:r w:rsidR="00AF42D0">
        <w:rPr>
          <w:b/>
          <w:bCs/>
          <w:sz w:val="22"/>
          <w:szCs w:val="22"/>
          <w:highlight w:val="yellow"/>
        </w:rPr>
        <w:t>/</w:t>
      </w:r>
      <w:r w:rsidRPr="002B5577">
        <w:rPr>
          <w:b/>
          <w:bCs/>
          <w:sz w:val="22"/>
          <w:szCs w:val="22"/>
          <w:highlight w:val="yellow"/>
        </w:rPr>
        <w:t>201</w:t>
      </w:r>
      <w:r>
        <w:rPr>
          <w:b/>
          <w:bCs/>
          <w:sz w:val="22"/>
          <w:szCs w:val="22"/>
          <w:highlight w:val="yellow"/>
        </w:rPr>
        <w:t>7</w:t>
      </w:r>
      <w:r w:rsidRPr="002B5577">
        <w:rPr>
          <w:b/>
          <w:bCs/>
          <w:sz w:val="22"/>
          <w:szCs w:val="22"/>
          <w:highlight w:val="yellow"/>
        </w:rPr>
        <w:t>.</w:t>
      </w:r>
    </w:p>
    <w:p w:rsidR="00714C90" w:rsidRPr="00EC75D6" w:rsidRDefault="00714C90" w:rsidP="00714C90">
      <w:pPr>
        <w:tabs>
          <w:tab w:val="left" w:pos="8789"/>
          <w:tab w:val="left" w:pos="8931"/>
          <w:tab w:val="left" w:pos="9496"/>
        </w:tabs>
        <w:jc w:val="both"/>
        <w:rPr>
          <w:b/>
          <w:bCs/>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4.6.1.</w:t>
      </w:r>
      <w:r w:rsidRPr="00EC75D6">
        <w:rPr>
          <w:sz w:val="22"/>
          <w:szCs w:val="22"/>
        </w:rPr>
        <w:t xml:space="preserve"> No ato da sessão pública a microempresa, a empresa de pequeno porte </w:t>
      </w:r>
      <w:r w:rsidR="00242847">
        <w:rPr>
          <w:sz w:val="22"/>
          <w:szCs w:val="22"/>
        </w:rPr>
        <w:t xml:space="preserve">e o microempreendedor individual </w:t>
      </w:r>
      <w:r w:rsidRPr="00EC75D6">
        <w:rPr>
          <w:b/>
          <w:sz w:val="22"/>
          <w:szCs w:val="22"/>
        </w:rPr>
        <w:t>deverá declarar</w:t>
      </w:r>
      <w:r w:rsidRPr="00EC75D6">
        <w:rPr>
          <w:sz w:val="22"/>
          <w:szCs w:val="22"/>
        </w:rPr>
        <w:t>, sob as penas da Lei, que cumprem os requisitos estabelecidos no Art. 3º da Lei Complementar nº 123</w:t>
      </w:r>
      <w:r w:rsidR="00242847">
        <w:rPr>
          <w:sz w:val="22"/>
          <w:szCs w:val="22"/>
        </w:rPr>
        <w:t>/</w:t>
      </w:r>
      <w:r w:rsidRPr="00EC75D6">
        <w:rPr>
          <w:sz w:val="22"/>
          <w:szCs w:val="22"/>
        </w:rPr>
        <w:t>2006, alterada pela Lei nº 11.488, de 15 de junho de 2007, em seu Art. 34, que essa Empresa/Cooperativa está apta a usufruir do tratamento favorecido estabelecido nos artigos 42 aos 49 da referida Lei Complementar.</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4.6.2.</w:t>
      </w:r>
      <w:r w:rsidRPr="00EC75D6">
        <w:rPr>
          <w:sz w:val="22"/>
          <w:szCs w:val="22"/>
        </w:rPr>
        <w:t xml:space="preserve"> Para os efeitos deste Edital, consideram-se microempresas ou empresas de pequeno porte a sociedade empresária, a sociedade simples e o empresário a que se refere o art. 966 da Lei no 10.406, de 10 de janeiro de 2002, devidamente registrados no Registro de Empresas Mercantis ou no Registro Civil de Pessoas Jurídicas, conforme o caso, desde que: </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a)</w:t>
      </w:r>
      <w:r w:rsidRPr="00EC75D6">
        <w:rPr>
          <w:sz w:val="22"/>
          <w:szCs w:val="22"/>
        </w:rPr>
        <w:t xml:space="preserve"> No caso das microempresas, o empresário, a pessoa jurídica, ou a ela equiparada, aufira, em cada ano-calendário, receita bruta igual ou inferior a R$ 360.000,00 (trezentos e sessenta mil reais); </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b)</w:t>
      </w:r>
      <w:r w:rsidRPr="00EC75D6">
        <w:rPr>
          <w:sz w:val="22"/>
          <w:szCs w:val="22"/>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714C90" w:rsidRPr="00EC75D6" w:rsidRDefault="00714C90" w:rsidP="00714C90">
      <w:pPr>
        <w:tabs>
          <w:tab w:val="left" w:pos="8789"/>
          <w:tab w:val="left" w:pos="8931"/>
          <w:tab w:val="left" w:pos="9496"/>
        </w:tabs>
        <w:ind w:left="-426"/>
        <w:jc w:val="both"/>
        <w:rPr>
          <w:b/>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4.6.3.</w:t>
      </w:r>
      <w:r w:rsidRPr="00EC75D6">
        <w:rPr>
          <w:sz w:val="22"/>
          <w:szCs w:val="22"/>
        </w:rPr>
        <w:t xml:space="preserve"> Não fará jus ao regime diferenciado e favorecido, </w:t>
      </w:r>
      <w:proofErr w:type="gramStart"/>
      <w:r w:rsidRPr="00EC75D6">
        <w:rPr>
          <w:sz w:val="22"/>
          <w:szCs w:val="22"/>
        </w:rPr>
        <w:t>previsto no art. 42 e seguintes da Lei Complementar</w:t>
      </w:r>
      <w:proofErr w:type="gramEnd"/>
      <w:r w:rsidRPr="00EC75D6">
        <w:rPr>
          <w:sz w:val="22"/>
          <w:szCs w:val="22"/>
        </w:rPr>
        <w:t xml:space="preserve"> nº 123, de 14 de dezembro de 2006, a microempresa ou empresa de pequeno porte: </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a)</w:t>
      </w:r>
      <w:r w:rsidRPr="00EC75D6">
        <w:rPr>
          <w:sz w:val="22"/>
          <w:szCs w:val="22"/>
        </w:rPr>
        <w:t xml:space="preserve"> De cujo capital participe outra pessoa jurídica;</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b)</w:t>
      </w:r>
      <w:r w:rsidRPr="00EC75D6">
        <w:rPr>
          <w:sz w:val="22"/>
          <w:szCs w:val="22"/>
        </w:rPr>
        <w:t xml:space="preserve"> Que seja filial, sucursal, agência ou representação, no País, de pessoa jurídica com sede no exterior; </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c)</w:t>
      </w:r>
      <w:r w:rsidRPr="00EC75D6">
        <w:rPr>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EC75D6">
        <w:rPr>
          <w:sz w:val="22"/>
          <w:szCs w:val="22"/>
        </w:rPr>
        <w:t>de</w:t>
      </w:r>
      <w:proofErr w:type="gramEnd"/>
      <w:r w:rsidRPr="00EC75D6">
        <w:rPr>
          <w:sz w:val="22"/>
          <w:szCs w:val="22"/>
        </w:rPr>
        <w:t xml:space="preserve"> 14 de dezembro de 2006; </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lastRenderedPageBreak/>
        <w:t>d)</w:t>
      </w:r>
      <w:r w:rsidRPr="00EC75D6">
        <w:rPr>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e)</w:t>
      </w:r>
      <w:r w:rsidRPr="00EC75D6">
        <w:rPr>
          <w:sz w:val="22"/>
          <w:szCs w:val="22"/>
        </w:rPr>
        <w:t xml:space="preserve"> Cujo sócio ou titular seja administrador ou equiparado de outra pessoa jurídica com fins lucrativos, desde que a receita bruta global ultrapasse o limite de que trata o inciso II do caput do art. 3º da Lei Complementar nº 123, de 14 de dezembro de 2006;</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f)</w:t>
      </w:r>
      <w:r w:rsidRPr="00EC75D6">
        <w:rPr>
          <w:sz w:val="22"/>
          <w:szCs w:val="22"/>
        </w:rPr>
        <w:t xml:space="preserve"> Que participe do capital de outra pessoa jurídica;</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g)</w:t>
      </w:r>
      <w:r w:rsidRPr="00EC75D6">
        <w:rPr>
          <w:sz w:val="22"/>
          <w:szCs w:val="22"/>
        </w:rPr>
        <w:t xml:space="preserve">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714C90" w:rsidRPr="00EC75D6" w:rsidRDefault="00714C90" w:rsidP="00714C90">
      <w:pPr>
        <w:tabs>
          <w:tab w:val="left" w:pos="8789"/>
          <w:tab w:val="left" w:pos="8931"/>
          <w:tab w:val="left" w:pos="9496"/>
        </w:tabs>
        <w:ind w:left="-426"/>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h)</w:t>
      </w:r>
      <w:r w:rsidRPr="00EC75D6">
        <w:rPr>
          <w:b/>
          <w:sz w:val="22"/>
          <w:szCs w:val="22"/>
        </w:rPr>
        <w:t xml:space="preserve"> </w:t>
      </w:r>
      <w:r w:rsidRPr="00EC75D6">
        <w:rPr>
          <w:sz w:val="22"/>
          <w:szCs w:val="22"/>
        </w:rPr>
        <w:t xml:space="preserve">Resultante ou remanescente de cisão ou qualquer outra forma de desmembramento de pessoa jurídica que tenha ocorrido em um dos </w:t>
      </w:r>
      <w:proofErr w:type="gramStart"/>
      <w:r w:rsidRPr="00EC75D6">
        <w:rPr>
          <w:sz w:val="22"/>
          <w:szCs w:val="22"/>
        </w:rPr>
        <w:t>05 (cinco) anos-calendário</w:t>
      </w:r>
      <w:proofErr w:type="gramEnd"/>
      <w:r w:rsidRPr="00EC75D6">
        <w:rPr>
          <w:sz w:val="22"/>
          <w:szCs w:val="22"/>
        </w:rPr>
        <w:t>, anteriores;</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i)</w:t>
      </w:r>
      <w:r w:rsidRPr="00EC75D6">
        <w:rPr>
          <w:sz w:val="22"/>
          <w:szCs w:val="22"/>
        </w:rPr>
        <w:t xml:space="preserve"> Constituída sob a forma de sociedade por ações.</w:t>
      </w:r>
    </w:p>
    <w:p w:rsidR="00714C90" w:rsidRPr="00EC75D6" w:rsidRDefault="00714C90" w:rsidP="00714C90">
      <w:pPr>
        <w:tabs>
          <w:tab w:val="left" w:pos="8789"/>
          <w:tab w:val="left" w:pos="8931"/>
          <w:tab w:val="left" w:pos="9496"/>
        </w:tabs>
        <w:jc w:val="both"/>
        <w:rPr>
          <w:sz w:val="22"/>
          <w:szCs w:val="22"/>
        </w:rPr>
      </w:pPr>
    </w:p>
    <w:p w:rsidR="00714C90" w:rsidRPr="00EC75D6" w:rsidRDefault="00714C90" w:rsidP="00714C90">
      <w:pPr>
        <w:tabs>
          <w:tab w:val="left" w:pos="8789"/>
          <w:tab w:val="left" w:pos="8931"/>
          <w:tab w:val="left" w:pos="9496"/>
        </w:tabs>
        <w:jc w:val="both"/>
        <w:rPr>
          <w:sz w:val="22"/>
          <w:szCs w:val="22"/>
        </w:rPr>
      </w:pPr>
      <w:r w:rsidRPr="00AD3A49">
        <w:rPr>
          <w:sz w:val="22"/>
          <w:szCs w:val="22"/>
        </w:rPr>
        <w:t>4.6.4.</w:t>
      </w:r>
      <w:r w:rsidRPr="00EC75D6">
        <w:rPr>
          <w:sz w:val="22"/>
          <w:szCs w:val="22"/>
        </w:rPr>
        <w:t xml:space="preserve"> </w:t>
      </w:r>
      <w:r w:rsidR="00694F54">
        <w:rPr>
          <w:sz w:val="22"/>
          <w:szCs w:val="22"/>
        </w:rPr>
        <w:t>À</w:t>
      </w:r>
      <w:r w:rsidRPr="00EC75D6">
        <w:rPr>
          <w:sz w:val="22"/>
          <w:szCs w:val="22"/>
        </w:rPr>
        <w:t xml:space="preserve">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4A3FDD" w:rsidRPr="00FB2E32" w:rsidRDefault="004A3FDD" w:rsidP="00FB2E32">
      <w:pPr>
        <w:tabs>
          <w:tab w:val="left" w:pos="8789"/>
          <w:tab w:val="left" w:pos="8931"/>
          <w:tab w:val="left" w:pos="9496"/>
        </w:tabs>
        <w:jc w:val="both"/>
        <w:rPr>
          <w:bCs/>
          <w:color w:val="0000FF"/>
          <w:sz w:val="22"/>
          <w:szCs w:val="22"/>
        </w:rPr>
      </w:pPr>
    </w:p>
    <w:p w:rsidR="004A3FDD" w:rsidRPr="00C3234C" w:rsidRDefault="004A3FDD" w:rsidP="00225AD4">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jc w:val="both"/>
        <w:rPr>
          <w:b/>
          <w:color w:val="0000FF"/>
          <w:sz w:val="22"/>
          <w:szCs w:val="22"/>
        </w:rPr>
      </w:pPr>
      <w:r w:rsidRPr="00C3234C">
        <w:rPr>
          <w:b/>
          <w:color w:val="0000FF"/>
          <w:sz w:val="22"/>
          <w:szCs w:val="22"/>
        </w:rPr>
        <w:t>5. DO CREDENCIAMENTO E DA REPRESENTAÇÃO</w:t>
      </w:r>
    </w:p>
    <w:p w:rsidR="004A3FDD" w:rsidRPr="00FB2E32" w:rsidRDefault="004A3FDD" w:rsidP="00FB2E32">
      <w:pPr>
        <w:tabs>
          <w:tab w:val="left" w:pos="8789"/>
          <w:tab w:val="left" w:pos="8931"/>
          <w:tab w:val="left" w:pos="9496"/>
        </w:tabs>
        <w:jc w:val="both"/>
        <w:rPr>
          <w:bCs/>
          <w:sz w:val="22"/>
          <w:szCs w:val="22"/>
        </w:rPr>
      </w:pPr>
    </w:p>
    <w:p w:rsidR="004A3FDD" w:rsidRPr="00FB2E32" w:rsidRDefault="004A3FDD" w:rsidP="00FB2E32">
      <w:pPr>
        <w:tabs>
          <w:tab w:val="left" w:pos="8789"/>
          <w:tab w:val="left" w:pos="8931"/>
          <w:tab w:val="left" w:pos="9496"/>
        </w:tabs>
        <w:jc w:val="both"/>
        <w:rPr>
          <w:bCs/>
          <w:sz w:val="22"/>
          <w:szCs w:val="22"/>
        </w:rPr>
      </w:pPr>
      <w:r w:rsidRPr="00FB2E32">
        <w:rPr>
          <w:bCs/>
          <w:sz w:val="22"/>
          <w:szCs w:val="22"/>
        </w:rPr>
        <w:t>5.1. As Licitantes interessadas deverão proceder ao credenciamento antes da data marcada para início da sessão pública via internet.</w:t>
      </w:r>
    </w:p>
    <w:p w:rsidR="004A3FDD" w:rsidRPr="00FB2E32" w:rsidRDefault="004A3FDD" w:rsidP="00FB2E32">
      <w:pPr>
        <w:tabs>
          <w:tab w:val="left" w:pos="8789"/>
          <w:tab w:val="left" w:pos="8931"/>
          <w:tab w:val="left" w:pos="9496"/>
        </w:tabs>
        <w:jc w:val="both"/>
        <w:rPr>
          <w:bCs/>
          <w:sz w:val="22"/>
          <w:szCs w:val="22"/>
        </w:rPr>
      </w:pPr>
    </w:p>
    <w:p w:rsidR="004A3FDD" w:rsidRPr="00FB2E32" w:rsidRDefault="004A3FDD" w:rsidP="00FB2E32">
      <w:pPr>
        <w:tabs>
          <w:tab w:val="left" w:pos="8789"/>
          <w:tab w:val="left" w:pos="8931"/>
          <w:tab w:val="left" w:pos="9496"/>
        </w:tabs>
        <w:jc w:val="both"/>
        <w:rPr>
          <w:sz w:val="22"/>
          <w:szCs w:val="22"/>
        </w:rPr>
      </w:pPr>
      <w:r w:rsidRPr="00FB2E32">
        <w:rPr>
          <w:bCs/>
          <w:sz w:val="22"/>
          <w:szCs w:val="22"/>
        </w:rPr>
        <w:t xml:space="preserve">5.2. </w:t>
      </w:r>
      <w:r w:rsidRPr="00FB2E32">
        <w:rPr>
          <w:sz w:val="22"/>
          <w:szCs w:val="22"/>
        </w:rPr>
        <w:t xml:space="preserve">O credenciamento dar-se-á pela atribuição de chave de identificação e de senha, pessoal e intransferível, para acesso ao Sistema Eletrônico, no </w:t>
      </w:r>
      <w:r w:rsidRPr="00FB2E32">
        <w:rPr>
          <w:i/>
          <w:iCs/>
          <w:sz w:val="22"/>
          <w:szCs w:val="22"/>
        </w:rPr>
        <w:t>site</w:t>
      </w:r>
      <w:r w:rsidRPr="00FB2E32">
        <w:rPr>
          <w:sz w:val="22"/>
          <w:szCs w:val="22"/>
        </w:rPr>
        <w:t xml:space="preserve"> </w:t>
      </w:r>
      <w:hyperlink r:id="rId10" w:history="1">
        <w:r w:rsidRPr="00FB2E32">
          <w:rPr>
            <w:rStyle w:val="Hyperlink"/>
            <w:sz w:val="22"/>
            <w:szCs w:val="22"/>
          </w:rPr>
          <w:t>www.comprasnet.gov.br</w:t>
        </w:r>
      </w:hyperlink>
      <w:r w:rsidRPr="00FB2E32">
        <w:rPr>
          <w:sz w:val="22"/>
          <w:szCs w:val="22"/>
        </w:rPr>
        <w:t>.</w:t>
      </w:r>
    </w:p>
    <w:p w:rsidR="004A3FDD" w:rsidRPr="00FB2E32" w:rsidRDefault="004A3FDD" w:rsidP="00FB2E32">
      <w:pPr>
        <w:tabs>
          <w:tab w:val="left" w:pos="8789"/>
          <w:tab w:val="left" w:pos="8931"/>
          <w:tab w:val="left" w:pos="9496"/>
        </w:tabs>
        <w:jc w:val="both"/>
        <w:rPr>
          <w:bCs/>
          <w:sz w:val="22"/>
          <w:szCs w:val="22"/>
        </w:rPr>
      </w:pPr>
    </w:p>
    <w:p w:rsidR="004A3FDD" w:rsidRPr="00FB2E32" w:rsidRDefault="004A3FDD" w:rsidP="00FB2E32">
      <w:pPr>
        <w:tabs>
          <w:tab w:val="left" w:pos="8789"/>
          <w:tab w:val="left" w:pos="8931"/>
          <w:tab w:val="left" w:pos="9496"/>
        </w:tabs>
        <w:jc w:val="both"/>
        <w:rPr>
          <w:sz w:val="22"/>
          <w:szCs w:val="22"/>
        </w:rPr>
      </w:pPr>
      <w:r w:rsidRPr="00FB2E32">
        <w:rPr>
          <w:bCs/>
          <w:sz w:val="22"/>
          <w:szCs w:val="22"/>
        </w:rPr>
        <w:t>5.3.</w:t>
      </w:r>
      <w:r w:rsidRPr="00FB2E32">
        <w:rPr>
          <w:sz w:val="22"/>
          <w:szCs w:val="22"/>
        </w:rPr>
        <w:t xml:space="preserve"> O credenciamento junto ao provedor do Sistema implica na responsabilidade legal única e exclusiva da Licitante ou de seu representante legal e na presunção de sua capacidade técnica para realização das transações inerentes ao Pregão Eletrônico.</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pStyle w:val="Ttulo6"/>
        <w:tabs>
          <w:tab w:val="left" w:pos="8789"/>
          <w:tab w:val="left" w:pos="8931"/>
          <w:tab w:val="left" w:pos="9496"/>
        </w:tabs>
        <w:jc w:val="both"/>
        <w:rPr>
          <w:sz w:val="22"/>
          <w:szCs w:val="22"/>
        </w:rPr>
      </w:pPr>
      <w:r w:rsidRPr="00FB2E32">
        <w:rPr>
          <w:sz w:val="22"/>
          <w:szCs w:val="22"/>
        </w:rPr>
        <w:t xml:space="preserve">5.4. O uso da senha de acesso pela Licitante é de sua responsabilidade exclusiva, incluindo qualquer transação efetuada diretamente ou por seu representante, não cabendo ao provedor do Sistema ou à </w:t>
      </w:r>
      <w:r w:rsidRPr="00D40CD4">
        <w:rPr>
          <w:b/>
          <w:color w:val="FF0000"/>
          <w:sz w:val="22"/>
          <w:szCs w:val="22"/>
        </w:rPr>
        <w:t xml:space="preserve">Superintendência </w:t>
      </w:r>
      <w:r w:rsidRPr="00D40CD4">
        <w:rPr>
          <w:b/>
          <w:bCs/>
          <w:color w:val="FF0000"/>
          <w:sz w:val="22"/>
          <w:szCs w:val="22"/>
        </w:rPr>
        <w:t>Estadual de Licitações - SUPEL/RO</w:t>
      </w:r>
      <w:r w:rsidRPr="00FB2E32">
        <w:rPr>
          <w:sz w:val="22"/>
          <w:szCs w:val="22"/>
        </w:rPr>
        <w:t>, promotora da licitação, responsabilidade por eventuais danos decorrentes do uso indevido da senha, ainda que por terceiros.</w:t>
      </w:r>
    </w:p>
    <w:p w:rsidR="004A3FDD" w:rsidRPr="00FB2E32" w:rsidRDefault="004A3FDD" w:rsidP="00FB2E32">
      <w:pPr>
        <w:pStyle w:val="BodyText21"/>
        <w:tabs>
          <w:tab w:val="left" w:pos="8789"/>
          <w:tab w:val="left" w:pos="8931"/>
          <w:tab w:val="left" w:pos="9496"/>
        </w:tabs>
        <w:ind w:left="-426"/>
        <w:rPr>
          <w:sz w:val="22"/>
          <w:szCs w:val="22"/>
        </w:rPr>
      </w:pPr>
    </w:p>
    <w:p w:rsidR="004A3FDD" w:rsidRPr="00FB2E32" w:rsidRDefault="004A3FDD" w:rsidP="00FB2E32">
      <w:pPr>
        <w:pStyle w:val="BodyText21"/>
        <w:tabs>
          <w:tab w:val="left" w:pos="8789"/>
          <w:tab w:val="left" w:pos="8931"/>
          <w:tab w:val="left" w:pos="9496"/>
        </w:tabs>
        <w:rPr>
          <w:sz w:val="22"/>
          <w:szCs w:val="22"/>
        </w:rPr>
      </w:pPr>
      <w:r w:rsidRPr="00FB2E32">
        <w:rPr>
          <w:sz w:val="22"/>
          <w:szCs w:val="22"/>
        </w:rPr>
        <w:t>5.5. A perda da senha ou a quebra de sigilo deverão ser comunicadas ao provedor do Sistema para imediato bloqueio de acesso.</w:t>
      </w:r>
    </w:p>
    <w:p w:rsidR="004A3FDD" w:rsidRPr="00FB2E32" w:rsidRDefault="004A3FDD" w:rsidP="00FB2E32">
      <w:pPr>
        <w:pStyle w:val="NormalWeb"/>
        <w:tabs>
          <w:tab w:val="left" w:pos="8789"/>
          <w:tab w:val="left" w:pos="8931"/>
          <w:tab w:val="left" w:pos="9496"/>
        </w:tabs>
        <w:spacing w:before="0" w:after="0"/>
        <w:jc w:val="both"/>
        <w:rPr>
          <w:bCs/>
          <w:color w:val="0000FF"/>
          <w:sz w:val="22"/>
          <w:szCs w:val="22"/>
        </w:rPr>
      </w:pPr>
    </w:p>
    <w:p w:rsidR="004A3FDD" w:rsidRPr="00C3234C" w:rsidRDefault="004A3FDD" w:rsidP="00225AD4">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spacing w:before="0" w:after="0"/>
        <w:jc w:val="both"/>
        <w:rPr>
          <w:b/>
          <w:bCs/>
          <w:color w:val="0000FF"/>
          <w:sz w:val="22"/>
          <w:szCs w:val="22"/>
        </w:rPr>
      </w:pPr>
      <w:r w:rsidRPr="00C3234C">
        <w:rPr>
          <w:b/>
          <w:bCs/>
          <w:color w:val="0000FF"/>
          <w:sz w:val="22"/>
          <w:szCs w:val="22"/>
        </w:rPr>
        <w:lastRenderedPageBreak/>
        <w:t>6. DO CRITÉRIO DE JULGAMENTO DA PROPOSTA DE PREÇOS</w:t>
      </w:r>
    </w:p>
    <w:p w:rsidR="004A3FDD" w:rsidRPr="00FB2E32" w:rsidRDefault="004A3FDD" w:rsidP="00FB2E32">
      <w:pPr>
        <w:pStyle w:val="NormalWeb"/>
        <w:tabs>
          <w:tab w:val="left" w:pos="8789"/>
          <w:tab w:val="left" w:pos="8931"/>
          <w:tab w:val="left" w:pos="9496"/>
        </w:tabs>
        <w:spacing w:before="0" w:after="0"/>
        <w:jc w:val="both"/>
        <w:rPr>
          <w:bCs/>
          <w:color w:val="0000FF"/>
          <w:sz w:val="22"/>
          <w:szCs w:val="22"/>
        </w:rPr>
      </w:pPr>
    </w:p>
    <w:p w:rsidR="004A3FDD" w:rsidRPr="00FB2E32" w:rsidRDefault="004A3FDD" w:rsidP="00FB2E32">
      <w:pPr>
        <w:pStyle w:val="NormalWeb"/>
        <w:tabs>
          <w:tab w:val="left" w:pos="8789"/>
          <w:tab w:val="left" w:pos="8931"/>
          <w:tab w:val="left" w:pos="9496"/>
        </w:tabs>
        <w:spacing w:before="0" w:after="0"/>
        <w:jc w:val="both"/>
        <w:rPr>
          <w:sz w:val="22"/>
          <w:szCs w:val="22"/>
        </w:rPr>
      </w:pPr>
      <w:r w:rsidRPr="00FB2E32">
        <w:rPr>
          <w:sz w:val="22"/>
          <w:szCs w:val="22"/>
        </w:rPr>
        <w:t xml:space="preserve">6.1. O julgamento da Proposta de Preços dar-se-á pelo critério de </w:t>
      </w:r>
      <w:r w:rsidRPr="00FB2E32">
        <w:rPr>
          <w:sz w:val="22"/>
          <w:szCs w:val="22"/>
          <w:highlight w:val="yellow"/>
        </w:rPr>
        <w:t>MENOR PREÇO</w:t>
      </w:r>
      <w:r w:rsidRPr="00FB2E32">
        <w:rPr>
          <w:sz w:val="22"/>
          <w:szCs w:val="22"/>
        </w:rPr>
        <w:t xml:space="preserve"> com adjudicação </w:t>
      </w:r>
      <w:r w:rsidRPr="00FB2E32">
        <w:rPr>
          <w:sz w:val="22"/>
          <w:szCs w:val="22"/>
          <w:highlight w:val="yellow"/>
        </w:rPr>
        <w:t>POR ITEM</w:t>
      </w:r>
      <w:r w:rsidRPr="00FB2E32">
        <w:rPr>
          <w:sz w:val="22"/>
          <w:szCs w:val="22"/>
        </w:rPr>
        <w:t>, observadas as especificações técnicas e os parâmetros mínimos de desempenho definidos neste Edital e em seus anexos.</w:t>
      </w:r>
    </w:p>
    <w:p w:rsidR="004A3FDD" w:rsidRPr="00FB2E32" w:rsidRDefault="004A3FDD" w:rsidP="00FB2E32">
      <w:pPr>
        <w:pStyle w:val="Recuodecorpodetexto3"/>
        <w:tabs>
          <w:tab w:val="left" w:pos="8789"/>
          <w:tab w:val="left" w:pos="8931"/>
          <w:tab w:val="left" w:pos="9496"/>
        </w:tabs>
        <w:ind w:firstLine="0"/>
        <w:jc w:val="both"/>
        <w:rPr>
          <w:sz w:val="22"/>
          <w:szCs w:val="22"/>
        </w:rPr>
      </w:pPr>
    </w:p>
    <w:p w:rsidR="004A3FDD" w:rsidRPr="00FB2E32" w:rsidRDefault="004A3FDD" w:rsidP="00FB2E32">
      <w:pPr>
        <w:pStyle w:val="NormalWeb"/>
        <w:tabs>
          <w:tab w:val="left" w:pos="426"/>
          <w:tab w:val="left" w:pos="8789"/>
          <w:tab w:val="left" w:pos="8931"/>
          <w:tab w:val="left" w:pos="9496"/>
        </w:tabs>
        <w:spacing w:before="0" w:after="0"/>
        <w:jc w:val="both"/>
        <w:rPr>
          <w:sz w:val="22"/>
          <w:szCs w:val="22"/>
          <w:highlight w:val="yellow"/>
        </w:rPr>
      </w:pPr>
      <w:r w:rsidRPr="00FB2E32">
        <w:rPr>
          <w:sz w:val="22"/>
          <w:szCs w:val="22"/>
          <w:highlight w:val="yellow"/>
        </w:rPr>
        <w:t>6.2. Após o encerramento da etapa de lances, o Pregoeiro verificará se há empate entre as licitantes, observando:</w:t>
      </w:r>
    </w:p>
    <w:p w:rsidR="004A3FDD" w:rsidRPr="00FB2E32" w:rsidRDefault="004A3FDD" w:rsidP="00FB2E32">
      <w:pPr>
        <w:pStyle w:val="Corpodetexto3"/>
        <w:tabs>
          <w:tab w:val="left" w:pos="0"/>
          <w:tab w:val="left" w:pos="426"/>
          <w:tab w:val="left" w:pos="8789"/>
          <w:tab w:val="left" w:pos="8931"/>
          <w:tab w:val="left" w:pos="9496"/>
        </w:tabs>
        <w:spacing w:after="0"/>
        <w:jc w:val="both"/>
        <w:rPr>
          <w:b w:val="0"/>
          <w:sz w:val="22"/>
          <w:szCs w:val="22"/>
          <w:highlight w:val="yellow"/>
        </w:rPr>
      </w:pPr>
    </w:p>
    <w:p w:rsidR="004A3FDD" w:rsidRPr="00FB2E32" w:rsidRDefault="004A3FDD" w:rsidP="00FB2E32">
      <w:pPr>
        <w:pStyle w:val="Corpodetexto3"/>
        <w:tabs>
          <w:tab w:val="left" w:pos="0"/>
          <w:tab w:val="left" w:pos="426"/>
          <w:tab w:val="left" w:pos="8789"/>
          <w:tab w:val="left" w:pos="8931"/>
          <w:tab w:val="left" w:pos="9496"/>
        </w:tabs>
        <w:spacing w:after="0"/>
        <w:jc w:val="both"/>
        <w:rPr>
          <w:b w:val="0"/>
          <w:sz w:val="22"/>
          <w:szCs w:val="22"/>
          <w:highlight w:val="yellow"/>
        </w:rPr>
      </w:pPr>
      <w:r w:rsidRPr="00FB2E32">
        <w:rPr>
          <w:b w:val="0"/>
          <w:sz w:val="22"/>
          <w:szCs w:val="22"/>
          <w:highlight w:val="yellow"/>
        </w:rPr>
        <w:t>a) O disposto no Art. 3º, §2º da Lei Federal n° 8.666/93;</w:t>
      </w:r>
    </w:p>
    <w:p w:rsidR="004A3FDD" w:rsidRPr="00FB2E32" w:rsidRDefault="004A3FDD" w:rsidP="00FB2E32">
      <w:pPr>
        <w:pStyle w:val="PargrafodaLista"/>
        <w:tabs>
          <w:tab w:val="left" w:pos="426"/>
          <w:tab w:val="left" w:pos="8789"/>
          <w:tab w:val="left" w:pos="8931"/>
          <w:tab w:val="left" w:pos="9496"/>
        </w:tabs>
        <w:ind w:left="0"/>
        <w:jc w:val="both"/>
        <w:rPr>
          <w:sz w:val="22"/>
          <w:szCs w:val="22"/>
          <w:highlight w:val="yellow"/>
        </w:rPr>
      </w:pPr>
    </w:p>
    <w:p w:rsidR="004A3FDD" w:rsidRPr="00FB2E32" w:rsidRDefault="004A3FDD" w:rsidP="00FB2E32">
      <w:pPr>
        <w:pStyle w:val="Corpodetexto3"/>
        <w:tabs>
          <w:tab w:val="left" w:pos="0"/>
          <w:tab w:val="left" w:pos="426"/>
          <w:tab w:val="left" w:pos="8789"/>
          <w:tab w:val="left" w:pos="8931"/>
          <w:tab w:val="left" w:pos="9496"/>
        </w:tabs>
        <w:spacing w:after="0"/>
        <w:jc w:val="both"/>
        <w:rPr>
          <w:b w:val="0"/>
          <w:sz w:val="22"/>
          <w:szCs w:val="22"/>
        </w:rPr>
      </w:pPr>
      <w:r w:rsidRPr="00FB2E32">
        <w:rPr>
          <w:b w:val="0"/>
          <w:sz w:val="22"/>
          <w:szCs w:val="22"/>
          <w:highlight w:val="yellow"/>
        </w:rPr>
        <w:t>b) Sorteio conforme o Art. 45, §2º, da Lei Federal n° 8.666/93.</w:t>
      </w:r>
    </w:p>
    <w:p w:rsidR="004A3FDD" w:rsidRPr="00FB2E32" w:rsidRDefault="004A3FDD" w:rsidP="00FB2E32">
      <w:pPr>
        <w:tabs>
          <w:tab w:val="left" w:pos="8789"/>
          <w:tab w:val="left" w:pos="8931"/>
          <w:tab w:val="left" w:pos="9496"/>
        </w:tabs>
        <w:ind w:left="-426"/>
        <w:jc w:val="both"/>
        <w:rPr>
          <w:sz w:val="22"/>
          <w:szCs w:val="22"/>
        </w:rPr>
      </w:pPr>
    </w:p>
    <w:p w:rsidR="004A3FDD" w:rsidRPr="00FB2E32" w:rsidRDefault="004A3FDD" w:rsidP="00FB2E32">
      <w:pPr>
        <w:tabs>
          <w:tab w:val="left" w:pos="8789"/>
          <w:tab w:val="left" w:pos="8931"/>
          <w:tab w:val="left" w:pos="9496"/>
        </w:tabs>
        <w:ind w:left="-426"/>
        <w:jc w:val="both"/>
        <w:rPr>
          <w:sz w:val="22"/>
          <w:szCs w:val="22"/>
        </w:rPr>
      </w:pPr>
    </w:p>
    <w:p w:rsidR="004A3FDD" w:rsidRPr="00C3234C" w:rsidRDefault="004A3FDD" w:rsidP="00225AD4">
      <w:pPr>
        <w:pStyle w:val="Corpodetexto3"/>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spacing w:after="0"/>
        <w:jc w:val="both"/>
        <w:rPr>
          <w:color w:val="0000FF"/>
          <w:sz w:val="22"/>
          <w:szCs w:val="22"/>
        </w:rPr>
      </w:pPr>
      <w:r w:rsidRPr="00C3234C">
        <w:rPr>
          <w:color w:val="0000FF"/>
          <w:sz w:val="22"/>
          <w:szCs w:val="22"/>
        </w:rPr>
        <w:t>7. DO REGISTRO (INSERÇÃO) DA PROPOSTA DE PREÇOS NO SISTEMA ELETRÔNICO</w:t>
      </w:r>
    </w:p>
    <w:p w:rsidR="004A3FDD" w:rsidRPr="00FB2E32" w:rsidRDefault="004A3FDD" w:rsidP="00FB2E32">
      <w:pPr>
        <w:pStyle w:val="Corpodetexto"/>
        <w:tabs>
          <w:tab w:val="left" w:pos="709"/>
          <w:tab w:val="left" w:pos="8789"/>
          <w:tab w:val="left" w:pos="8931"/>
          <w:tab w:val="left" w:pos="9496"/>
        </w:tabs>
        <w:rPr>
          <w:sz w:val="22"/>
          <w:szCs w:val="22"/>
        </w:rPr>
      </w:pPr>
    </w:p>
    <w:p w:rsidR="004A3FDD" w:rsidRPr="00FB2E32" w:rsidRDefault="004A3FDD" w:rsidP="00FB2E32">
      <w:pPr>
        <w:pStyle w:val="Corpodetexto"/>
        <w:tabs>
          <w:tab w:val="left" w:pos="709"/>
          <w:tab w:val="left" w:pos="8789"/>
          <w:tab w:val="left" w:pos="8931"/>
          <w:tab w:val="left" w:pos="9496"/>
        </w:tabs>
        <w:rPr>
          <w:sz w:val="22"/>
          <w:szCs w:val="22"/>
        </w:rPr>
      </w:pPr>
      <w:r w:rsidRPr="00FB2E32">
        <w:rPr>
          <w:sz w:val="22"/>
          <w:szCs w:val="22"/>
        </w:rPr>
        <w:t xml:space="preserve">7.1. A participação no Pregão Eletrônico dar-se-á por meio da digitação da senha privativa da Licitante e </w:t>
      </w:r>
      <w:proofErr w:type="spellStart"/>
      <w:r w:rsidRPr="00FB2E32">
        <w:rPr>
          <w:sz w:val="22"/>
          <w:szCs w:val="22"/>
        </w:rPr>
        <w:t>subseqüente</w:t>
      </w:r>
      <w:proofErr w:type="spellEnd"/>
      <w:r w:rsidRPr="00FB2E32">
        <w:rPr>
          <w:sz w:val="22"/>
          <w:szCs w:val="22"/>
        </w:rPr>
        <w:t xml:space="preserve"> encaminhamento da proposta de preços </w:t>
      </w:r>
      <w:r w:rsidRPr="00FB2E32">
        <w:rPr>
          <w:sz w:val="22"/>
          <w:szCs w:val="22"/>
          <w:highlight w:val="yellow"/>
        </w:rPr>
        <w:t xml:space="preserve">COM O VALOR TOTAL DO </w:t>
      </w:r>
      <w:r w:rsidRPr="00FB2E32">
        <w:rPr>
          <w:color w:val="000000"/>
          <w:sz w:val="22"/>
          <w:szCs w:val="22"/>
          <w:highlight w:val="yellow"/>
        </w:rPr>
        <w:t>ITEM</w:t>
      </w:r>
      <w:r w:rsidRPr="00FB2E32">
        <w:rPr>
          <w:sz w:val="22"/>
          <w:szCs w:val="22"/>
        </w:rPr>
        <w:t xml:space="preserve">, a partir da data da liberação do Edital no site </w:t>
      </w:r>
      <w:hyperlink r:id="rId11" w:history="1">
        <w:r w:rsidRPr="00FB2E32">
          <w:rPr>
            <w:rStyle w:val="Hyperlink"/>
            <w:sz w:val="22"/>
            <w:szCs w:val="22"/>
          </w:rPr>
          <w:t>www.comprasnet.gov.br</w:t>
        </w:r>
      </w:hyperlink>
      <w:r w:rsidRPr="00FB2E32">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4A3FDD" w:rsidRPr="00FB2E32" w:rsidRDefault="004A3FDD" w:rsidP="00FB2E32">
      <w:pPr>
        <w:pStyle w:val="Corpodetexto"/>
        <w:tabs>
          <w:tab w:val="left" w:pos="709"/>
          <w:tab w:val="left" w:pos="8789"/>
          <w:tab w:val="left" w:pos="8931"/>
          <w:tab w:val="left" w:pos="9496"/>
        </w:tabs>
        <w:ind w:left="-426"/>
        <w:rPr>
          <w:sz w:val="22"/>
          <w:szCs w:val="22"/>
        </w:rPr>
      </w:pPr>
    </w:p>
    <w:p w:rsidR="004A3FDD" w:rsidRPr="00FB2E32" w:rsidRDefault="004A3FDD" w:rsidP="00FB2E32">
      <w:pPr>
        <w:tabs>
          <w:tab w:val="left" w:pos="1418"/>
          <w:tab w:val="left" w:pos="8789"/>
          <w:tab w:val="left" w:pos="8931"/>
          <w:tab w:val="left" w:pos="9496"/>
        </w:tabs>
        <w:autoSpaceDE w:val="0"/>
        <w:autoSpaceDN w:val="0"/>
        <w:adjustRightInd w:val="0"/>
        <w:snapToGrid w:val="0"/>
        <w:jc w:val="both"/>
        <w:rPr>
          <w:color w:val="000000"/>
          <w:spacing w:val="2"/>
          <w:sz w:val="22"/>
          <w:szCs w:val="22"/>
        </w:rPr>
      </w:pPr>
      <w:r w:rsidRPr="00FB2E32">
        <w:rPr>
          <w:color w:val="000000"/>
          <w:spacing w:val="2"/>
          <w:sz w:val="22"/>
          <w:szCs w:val="22"/>
        </w:rPr>
        <w:t xml:space="preserve">7.1.1. </w:t>
      </w:r>
      <w:r w:rsidRPr="00FB2E32">
        <w:rPr>
          <w:color w:val="000000"/>
          <w:sz w:val="22"/>
          <w:szCs w:val="22"/>
        </w:rPr>
        <w:t xml:space="preserve">Após a divulgação do Edital no endereço eletrônico </w:t>
      </w:r>
      <w:hyperlink r:id="rId12" w:history="1">
        <w:r w:rsidRPr="00FB2E32">
          <w:rPr>
            <w:rStyle w:val="Hyperlink"/>
            <w:sz w:val="22"/>
            <w:szCs w:val="22"/>
          </w:rPr>
          <w:t>www.comprasnet.gov.br</w:t>
        </w:r>
      </w:hyperlink>
      <w:r w:rsidRPr="00FB2E32">
        <w:rPr>
          <w:bCs/>
          <w:color w:val="000000"/>
          <w:sz w:val="22"/>
          <w:szCs w:val="22"/>
        </w:rPr>
        <w:t xml:space="preserve">, </w:t>
      </w:r>
      <w:r w:rsidRPr="00FB2E32">
        <w:rPr>
          <w:color w:val="000000"/>
          <w:sz w:val="22"/>
          <w:szCs w:val="22"/>
        </w:rPr>
        <w:t xml:space="preserve">as Licitantes deverão </w:t>
      </w:r>
      <w:r w:rsidRPr="00FB2E32">
        <w:rPr>
          <w:bCs/>
          <w:color w:val="000000"/>
          <w:sz w:val="22"/>
          <w:szCs w:val="22"/>
        </w:rPr>
        <w:t>REGISTRAR</w:t>
      </w:r>
      <w:r w:rsidRPr="00FB2E32">
        <w:rPr>
          <w:color w:val="000000"/>
          <w:sz w:val="22"/>
          <w:szCs w:val="22"/>
        </w:rPr>
        <w:t xml:space="preserve"> suas propostas de preços, no campo </w:t>
      </w:r>
      <w:r w:rsidRPr="00FB2E32">
        <w:rPr>
          <w:bCs/>
          <w:color w:val="000000"/>
          <w:sz w:val="22"/>
          <w:szCs w:val="22"/>
          <w:u w:val="single"/>
        </w:rPr>
        <w:t>“DESCRIÇÃO DETALHADA DO OBJETO”</w:t>
      </w:r>
      <w:r w:rsidRPr="00FB2E32">
        <w:rPr>
          <w:bCs/>
          <w:color w:val="000000"/>
          <w:sz w:val="22"/>
          <w:szCs w:val="22"/>
        </w:rPr>
        <w:t xml:space="preserve">, contendo a </w:t>
      </w:r>
      <w:r w:rsidRPr="00FB2E32">
        <w:rPr>
          <w:color w:val="000000"/>
          <w:sz w:val="22"/>
          <w:szCs w:val="22"/>
          <w:u w:val="single"/>
        </w:rPr>
        <w:t>DESCRIÇÃO COMPLETA DO OBJETO OFERTADO</w:t>
      </w:r>
      <w:r w:rsidRPr="00FB2E32">
        <w:rPr>
          <w:color w:val="000000"/>
          <w:sz w:val="22"/>
          <w:szCs w:val="22"/>
        </w:rPr>
        <w:t>,</w:t>
      </w:r>
      <w:r w:rsidRPr="00FB2E32">
        <w:rPr>
          <w:bCs/>
          <w:color w:val="000000"/>
          <w:sz w:val="22"/>
          <w:szCs w:val="22"/>
        </w:rPr>
        <w:t xml:space="preserve"> </w:t>
      </w:r>
      <w:r w:rsidRPr="00FB2E32">
        <w:rPr>
          <w:color w:val="000000"/>
          <w:sz w:val="22"/>
          <w:szCs w:val="22"/>
        </w:rPr>
        <w:t xml:space="preserve">incluindo QUANTIDADE, PREÇO e a MARCA (CONFORME SOLICITA O SISTEMA COMPRASNET), até a data e hora marcada para a abertura da sessão, exclusivamente por meio do sistema eletrônico, quando, então, encerrar-se-á, automaticamente, a fase de recebimento de proposta, </w:t>
      </w:r>
      <w:proofErr w:type="gramStart"/>
      <w:r w:rsidRPr="00FB2E32">
        <w:rPr>
          <w:color w:val="000000"/>
          <w:sz w:val="22"/>
          <w:szCs w:val="22"/>
        </w:rPr>
        <w:t>SOB PENA</w:t>
      </w:r>
      <w:proofErr w:type="gramEnd"/>
      <w:r w:rsidRPr="00FB2E32">
        <w:rPr>
          <w:color w:val="000000"/>
          <w:sz w:val="22"/>
          <w:szCs w:val="22"/>
        </w:rPr>
        <w:t xml:space="preserve"> DE DESCLASSIFICAÇÃO DE SUA PROPOSTA.</w:t>
      </w:r>
    </w:p>
    <w:p w:rsidR="004A3FDD" w:rsidRPr="00FB2E32" w:rsidRDefault="004A3FDD" w:rsidP="00FB2E32">
      <w:pPr>
        <w:tabs>
          <w:tab w:val="left" w:pos="567"/>
          <w:tab w:val="left" w:pos="1418"/>
          <w:tab w:val="left" w:pos="8789"/>
          <w:tab w:val="left" w:pos="8931"/>
          <w:tab w:val="left" w:pos="9496"/>
        </w:tabs>
        <w:jc w:val="both"/>
        <w:rPr>
          <w:sz w:val="22"/>
          <w:szCs w:val="22"/>
        </w:rPr>
      </w:pPr>
    </w:p>
    <w:p w:rsidR="004A3FDD" w:rsidRPr="00FB2E32" w:rsidRDefault="004A3FDD" w:rsidP="00FB2E32">
      <w:pPr>
        <w:tabs>
          <w:tab w:val="left" w:pos="567"/>
          <w:tab w:val="left" w:pos="1418"/>
          <w:tab w:val="left" w:pos="8789"/>
          <w:tab w:val="left" w:pos="8931"/>
          <w:tab w:val="left" w:pos="9496"/>
        </w:tabs>
        <w:jc w:val="both"/>
        <w:rPr>
          <w:sz w:val="22"/>
          <w:szCs w:val="22"/>
        </w:rPr>
      </w:pPr>
      <w:r w:rsidRPr="00FB2E32">
        <w:rPr>
          <w:sz w:val="22"/>
          <w:szCs w:val="22"/>
        </w:rPr>
        <w:t xml:space="preserve">7.1.2. As propostas de preços registradas no Sistema </w:t>
      </w:r>
      <w:proofErr w:type="spellStart"/>
      <w:r w:rsidRPr="00FB2E32">
        <w:rPr>
          <w:sz w:val="22"/>
          <w:szCs w:val="22"/>
        </w:rPr>
        <w:t>Comprasnet</w:t>
      </w:r>
      <w:proofErr w:type="spellEnd"/>
      <w:r w:rsidRPr="00FB2E32">
        <w:rPr>
          <w:sz w:val="22"/>
          <w:szCs w:val="22"/>
        </w:rPr>
        <w:t>, implicarão em plena aceitação, por parte da Licitante, das condições estabelecidas neste Edital e seus Anexos.</w:t>
      </w:r>
    </w:p>
    <w:p w:rsidR="004A3FDD" w:rsidRPr="00FB2E32" w:rsidRDefault="004A3FDD" w:rsidP="00FB2E32">
      <w:pPr>
        <w:tabs>
          <w:tab w:val="left" w:pos="567"/>
          <w:tab w:val="left" w:pos="1418"/>
          <w:tab w:val="left" w:pos="8789"/>
          <w:tab w:val="left" w:pos="8931"/>
          <w:tab w:val="left" w:pos="9496"/>
        </w:tabs>
        <w:jc w:val="both"/>
        <w:rPr>
          <w:sz w:val="22"/>
          <w:szCs w:val="22"/>
        </w:rPr>
      </w:pPr>
    </w:p>
    <w:p w:rsidR="004A3FDD" w:rsidRPr="00FB2E32" w:rsidRDefault="004A3FDD" w:rsidP="00FB2E32">
      <w:pPr>
        <w:tabs>
          <w:tab w:val="left" w:pos="142"/>
          <w:tab w:val="left" w:pos="426"/>
          <w:tab w:val="left" w:pos="8789"/>
          <w:tab w:val="left" w:pos="8931"/>
          <w:tab w:val="left" w:pos="9496"/>
        </w:tabs>
        <w:jc w:val="both"/>
        <w:rPr>
          <w:sz w:val="22"/>
          <w:szCs w:val="22"/>
        </w:rPr>
      </w:pPr>
      <w:r w:rsidRPr="00FB2E32">
        <w:rPr>
          <w:sz w:val="22"/>
          <w:szCs w:val="22"/>
        </w:rPr>
        <w:t xml:space="preserve">7.1.3. As propostas registradas no Sistema </w:t>
      </w:r>
      <w:proofErr w:type="spellStart"/>
      <w:r w:rsidRPr="00FB2E32">
        <w:rPr>
          <w:sz w:val="22"/>
          <w:szCs w:val="22"/>
        </w:rPr>
        <w:t>Comprasnet</w:t>
      </w:r>
      <w:proofErr w:type="spellEnd"/>
      <w:r w:rsidRPr="00FB2E32">
        <w:rPr>
          <w:sz w:val="22"/>
          <w:szCs w:val="22"/>
        </w:rPr>
        <w:t xml:space="preserve"> NÃO DEVEM CONTER NENHUMA IDENTIFICAÇÃO DA EMPRESA PROPONENTE, visando atender o princípio da impessoalidade e preservar o sigilo das propostas. Em caso de identificação da Licitante na proposta registrada, será DESCLASSIFICADA pelo Pregoeiro.</w:t>
      </w:r>
    </w:p>
    <w:p w:rsidR="004A3FDD" w:rsidRPr="00FB2E32" w:rsidRDefault="004A3FDD" w:rsidP="00FB2E32">
      <w:pPr>
        <w:tabs>
          <w:tab w:val="left" w:pos="1418"/>
          <w:tab w:val="left" w:pos="8789"/>
          <w:tab w:val="left" w:pos="8931"/>
          <w:tab w:val="left" w:pos="9496"/>
        </w:tabs>
        <w:jc w:val="both"/>
        <w:rPr>
          <w:sz w:val="22"/>
          <w:szCs w:val="22"/>
        </w:rPr>
      </w:pPr>
    </w:p>
    <w:p w:rsidR="004A3FDD" w:rsidRPr="00FB2E32" w:rsidRDefault="004A3FDD" w:rsidP="00FB2E32">
      <w:pPr>
        <w:pStyle w:val="Recuodecorpodetexto2"/>
        <w:tabs>
          <w:tab w:val="left" w:pos="8789"/>
          <w:tab w:val="left" w:pos="8931"/>
          <w:tab w:val="left" w:pos="9496"/>
        </w:tabs>
        <w:ind w:firstLine="0"/>
        <w:rPr>
          <w:sz w:val="22"/>
          <w:szCs w:val="22"/>
          <w:highlight w:val="yellow"/>
        </w:rPr>
      </w:pPr>
      <w:r w:rsidRPr="00FB2E32">
        <w:rPr>
          <w:sz w:val="22"/>
          <w:szCs w:val="22"/>
          <w:highlight w:val="yellow"/>
        </w:rPr>
        <w:t>7.1.4. Uma Licitante, ou grupo, suas filiais ou empresas que fazem parte de um mesmo grupo econômico ou financeiro, somente poderá registrar uma única proposta de preços. Caso uma Licitante participe com mais de uma proposta de preços, as mesmas não serão levadas em consideração e serão rejeitadas pela Entidade de Licitação.</w:t>
      </w:r>
    </w:p>
    <w:p w:rsidR="004A3FDD" w:rsidRPr="00FB2E32" w:rsidRDefault="004A3FDD" w:rsidP="00FB2E32">
      <w:pPr>
        <w:pStyle w:val="Recuodecorpodetexto2"/>
        <w:tabs>
          <w:tab w:val="left" w:pos="8789"/>
          <w:tab w:val="left" w:pos="8931"/>
          <w:tab w:val="left" w:pos="9496"/>
        </w:tabs>
        <w:ind w:firstLine="0"/>
        <w:rPr>
          <w:sz w:val="22"/>
          <w:szCs w:val="22"/>
          <w:highlight w:val="yellow"/>
        </w:rPr>
      </w:pPr>
    </w:p>
    <w:p w:rsidR="004A3FDD" w:rsidRPr="00FB2E32" w:rsidRDefault="004A3FDD" w:rsidP="00FB2E32">
      <w:pPr>
        <w:pStyle w:val="Recuodecorpodetexto2"/>
        <w:tabs>
          <w:tab w:val="left" w:pos="1276"/>
          <w:tab w:val="left" w:pos="8789"/>
          <w:tab w:val="left" w:pos="8931"/>
          <w:tab w:val="left" w:pos="9496"/>
        </w:tabs>
        <w:ind w:firstLine="0"/>
        <w:rPr>
          <w:sz w:val="22"/>
          <w:szCs w:val="22"/>
        </w:rPr>
      </w:pPr>
      <w:r w:rsidRPr="00FB2E32">
        <w:rPr>
          <w:sz w:val="22"/>
          <w:szCs w:val="22"/>
          <w:highlight w:val="yellow"/>
        </w:rPr>
        <w:lastRenderedPageBreak/>
        <w:t xml:space="preserve">7.1.5. Para tais efeitos, </w:t>
      </w:r>
      <w:proofErr w:type="gramStart"/>
      <w:r w:rsidRPr="00FB2E32">
        <w:rPr>
          <w:sz w:val="22"/>
          <w:szCs w:val="22"/>
          <w:highlight w:val="yellow"/>
        </w:rPr>
        <w:t>entende-se</w:t>
      </w:r>
      <w:proofErr w:type="gramEnd"/>
      <w:r w:rsidRPr="00FB2E32">
        <w:rPr>
          <w:sz w:val="22"/>
          <w:szCs w:val="22"/>
          <w:highlight w:val="yellow"/>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4A3FDD" w:rsidRPr="00FB2E32" w:rsidRDefault="004A3FDD" w:rsidP="00FB2E32">
      <w:pPr>
        <w:tabs>
          <w:tab w:val="left" w:pos="1418"/>
          <w:tab w:val="left" w:pos="8789"/>
          <w:tab w:val="left" w:pos="8931"/>
          <w:tab w:val="left" w:pos="9496"/>
        </w:tabs>
        <w:ind w:left="-426"/>
        <w:jc w:val="both"/>
        <w:rPr>
          <w:sz w:val="22"/>
          <w:szCs w:val="22"/>
        </w:rPr>
      </w:pPr>
    </w:p>
    <w:p w:rsidR="004A3FDD" w:rsidRPr="00FB2E32" w:rsidRDefault="004A3FDD" w:rsidP="00FB2E32">
      <w:pPr>
        <w:tabs>
          <w:tab w:val="left" w:pos="1418"/>
          <w:tab w:val="left" w:pos="8789"/>
          <w:tab w:val="left" w:pos="8931"/>
          <w:tab w:val="left" w:pos="9496"/>
        </w:tabs>
        <w:jc w:val="both"/>
        <w:rPr>
          <w:spacing w:val="2"/>
          <w:sz w:val="22"/>
          <w:szCs w:val="22"/>
        </w:rPr>
      </w:pPr>
      <w:r w:rsidRPr="00FB2E32">
        <w:rPr>
          <w:spacing w:val="2"/>
          <w:sz w:val="22"/>
          <w:szCs w:val="22"/>
        </w:rPr>
        <w:t>7.1.6. A Licitante será inteiramente responsável por todas as transações assumidas em seu nome no sistema eletrônico, assumindo como verdadeiras e firmes suas propostas e subsequentes lances</w:t>
      </w:r>
      <w:r w:rsidRPr="00FB2E32">
        <w:rPr>
          <w:sz w:val="22"/>
          <w:szCs w:val="22"/>
        </w:rPr>
        <w:t xml:space="preserve"> inseridos em sessão pública</w:t>
      </w:r>
      <w:r w:rsidRPr="00FB2E32">
        <w:rPr>
          <w:spacing w:val="2"/>
          <w:sz w:val="22"/>
          <w:szCs w:val="22"/>
        </w:rPr>
        <w:t>, se for o caso (inc. III Art. 13, Decreto Nº 12.205/2006), bem como acompanhar as operações no sistema durante a sessão</w:t>
      </w:r>
      <w:r w:rsidRPr="00FB2E32">
        <w:rPr>
          <w:sz w:val="22"/>
          <w:szCs w:val="22"/>
        </w:rPr>
        <w:t xml:space="preserve"> pública do Pregão Eletrônico</w:t>
      </w:r>
      <w:r w:rsidRPr="00FB2E32">
        <w:rPr>
          <w:spacing w:val="2"/>
          <w:sz w:val="22"/>
          <w:szCs w:val="22"/>
        </w:rPr>
        <w:t>, ficando responsável pelo ônus decorrente da perda de negócios diante da inobservância das regras e exigências estipuladas neste Edital e de quaisquer mensagens emitidas pelo sistema ou de sua desconexão (inc. IV Art. 13, Decreto nº 12.205/2006).</w:t>
      </w:r>
    </w:p>
    <w:p w:rsidR="004A3FDD" w:rsidRPr="00FB2E32" w:rsidRDefault="004A3FDD" w:rsidP="00FB2E32">
      <w:pPr>
        <w:tabs>
          <w:tab w:val="left" w:pos="709"/>
          <w:tab w:val="left" w:pos="8789"/>
          <w:tab w:val="left" w:pos="8931"/>
          <w:tab w:val="left" w:pos="9496"/>
        </w:tabs>
        <w:jc w:val="both"/>
        <w:rPr>
          <w:sz w:val="22"/>
          <w:szCs w:val="22"/>
        </w:rPr>
      </w:pPr>
    </w:p>
    <w:p w:rsidR="004A3FDD" w:rsidRPr="00FB2E32" w:rsidRDefault="004A3FDD" w:rsidP="00FB2E32">
      <w:pPr>
        <w:tabs>
          <w:tab w:val="left" w:pos="709"/>
          <w:tab w:val="left" w:pos="8789"/>
          <w:tab w:val="left" w:pos="8931"/>
          <w:tab w:val="left" w:pos="9496"/>
        </w:tabs>
        <w:jc w:val="both"/>
        <w:rPr>
          <w:sz w:val="22"/>
          <w:szCs w:val="22"/>
        </w:rPr>
      </w:pPr>
      <w:r w:rsidRPr="00FB2E32">
        <w:rPr>
          <w:sz w:val="22"/>
          <w:szCs w:val="22"/>
        </w:rPr>
        <w:t xml:space="preserve">7.2. A Licitante deverá obedecer rigorosamente aos termos deste Edital e seus anexos, </w:t>
      </w:r>
      <w:proofErr w:type="gramStart"/>
      <w:r w:rsidRPr="00FB2E32">
        <w:rPr>
          <w:sz w:val="22"/>
          <w:szCs w:val="22"/>
        </w:rPr>
        <w:t>SOB PENA</w:t>
      </w:r>
      <w:proofErr w:type="gramEnd"/>
      <w:r w:rsidRPr="00FB2E32">
        <w:rPr>
          <w:sz w:val="22"/>
          <w:szCs w:val="22"/>
        </w:rPr>
        <w:t xml:space="preserve"> DE DESCLASSIFICAÇÃO.</w:t>
      </w:r>
    </w:p>
    <w:p w:rsidR="004A3FDD" w:rsidRPr="00FB2E32" w:rsidRDefault="004A3FDD" w:rsidP="00FB2E32">
      <w:pPr>
        <w:tabs>
          <w:tab w:val="left" w:pos="709"/>
          <w:tab w:val="left" w:pos="8789"/>
          <w:tab w:val="left" w:pos="8931"/>
          <w:tab w:val="left" w:pos="9496"/>
        </w:tabs>
        <w:jc w:val="both"/>
        <w:rPr>
          <w:sz w:val="22"/>
          <w:szCs w:val="22"/>
        </w:rPr>
      </w:pPr>
    </w:p>
    <w:p w:rsidR="004A3FDD" w:rsidRPr="00C3234C" w:rsidRDefault="004A3FDD" w:rsidP="00FB2E32">
      <w:pPr>
        <w:pStyle w:val="BodyText21"/>
        <w:tabs>
          <w:tab w:val="left" w:pos="709"/>
          <w:tab w:val="left" w:pos="8789"/>
          <w:tab w:val="left" w:pos="8931"/>
          <w:tab w:val="left" w:pos="9496"/>
        </w:tabs>
        <w:snapToGrid/>
        <w:rPr>
          <w:b/>
          <w:color w:val="0000FF"/>
          <w:sz w:val="22"/>
          <w:szCs w:val="22"/>
        </w:rPr>
      </w:pPr>
      <w:r w:rsidRPr="00C3234C">
        <w:rPr>
          <w:b/>
          <w:color w:val="0000FF"/>
          <w:sz w:val="22"/>
          <w:szCs w:val="22"/>
        </w:rPr>
        <w:t>7.3. DO ENVIO DO ANEXO DAS PROPOSTAS DE PREÇOS PELA (S) PROPONENTE (S) QUE FOR (EM) CONVOCADA (S) PELO PREGOEIRO</w:t>
      </w:r>
    </w:p>
    <w:p w:rsidR="004A3FDD" w:rsidRPr="00FB2E32" w:rsidRDefault="004A3FDD" w:rsidP="00FB2E32">
      <w:pPr>
        <w:pStyle w:val="P30"/>
        <w:tabs>
          <w:tab w:val="left" w:pos="1418"/>
          <w:tab w:val="left" w:pos="8789"/>
          <w:tab w:val="left" w:pos="8931"/>
          <w:tab w:val="left" w:pos="9496"/>
        </w:tabs>
        <w:snapToGrid/>
        <w:rPr>
          <w:b w:val="0"/>
          <w:bCs/>
          <w:sz w:val="22"/>
          <w:szCs w:val="22"/>
        </w:rPr>
      </w:pPr>
    </w:p>
    <w:p w:rsidR="004A3FDD" w:rsidRPr="00FB2E32" w:rsidRDefault="004A3FDD" w:rsidP="00FB2E32">
      <w:pPr>
        <w:pStyle w:val="P30"/>
        <w:tabs>
          <w:tab w:val="left" w:pos="1418"/>
        </w:tabs>
        <w:snapToGrid/>
        <w:rPr>
          <w:b w:val="0"/>
          <w:bCs/>
          <w:sz w:val="22"/>
          <w:szCs w:val="22"/>
        </w:rPr>
      </w:pPr>
      <w:r w:rsidRPr="00FB2E32">
        <w:rPr>
          <w:b w:val="0"/>
          <w:bCs/>
          <w:sz w:val="22"/>
          <w:szCs w:val="22"/>
        </w:rPr>
        <w:t xml:space="preserve">7.3.1.  </w:t>
      </w:r>
      <w:r w:rsidR="003D417E" w:rsidRPr="003D417E">
        <w:rPr>
          <w:b w:val="0"/>
          <w:bCs/>
          <w:sz w:val="22"/>
          <w:szCs w:val="22"/>
        </w:rPr>
        <w:t xml:space="preserve">Concluída a etapa de lances, (caso seja necessário), ocorrerá </w:t>
      </w:r>
      <w:proofErr w:type="gramStart"/>
      <w:r w:rsidR="003D417E" w:rsidRPr="003D417E">
        <w:rPr>
          <w:b w:val="0"/>
          <w:bCs/>
          <w:sz w:val="22"/>
          <w:szCs w:val="22"/>
        </w:rPr>
        <w:t>a</w:t>
      </w:r>
      <w:proofErr w:type="gramEnd"/>
      <w:r w:rsidR="003D417E" w:rsidRPr="003D417E">
        <w:rPr>
          <w:b w:val="0"/>
          <w:bCs/>
          <w:sz w:val="22"/>
          <w:szCs w:val="22"/>
        </w:rPr>
        <w:t xml:space="preserve"> fase de envio dos anexos, a qual será convocada pelo Pregoeiro, SOB PENA DA NÃO ACEITAÇÃO DA PROPOSTA DA EMPRESA,</w:t>
      </w:r>
      <w:r w:rsidR="003D417E" w:rsidRPr="00A1145C">
        <w:rPr>
          <w:bCs/>
          <w:sz w:val="22"/>
          <w:szCs w:val="22"/>
        </w:rPr>
        <w:t xml:space="preserve"> </w:t>
      </w:r>
      <w:r w:rsidR="003D417E" w:rsidRPr="006C6C31">
        <w:rPr>
          <w:bCs/>
          <w:sz w:val="22"/>
          <w:szCs w:val="22"/>
          <w:highlight w:val="yellow"/>
        </w:rPr>
        <w:t>sendo solicitado a proposta de preços de todos os licitantes com os valores dentro do estimado pela Administração</w:t>
      </w:r>
      <w:r w:rsidR="003D417E">
        <w:rPr>
          <w:bCs/>
          <w:sz w:val="22"/>
          <w:szCs w:val="22"/>
        </w:rPr>
        <w:t>,</w:t>
      </w:r>
      <w:r w:rsidR="003D417E" w:rsidRPr="00F94D5F">
        <w:rPr>
          <w:sz w:val="22"/>
          <w:szCs w:val="22"/>
        </w:rPr>
        <w:t xml:space="preserve"> </w:t>
      </w:r>
      <w:r w:rsidR="003D417E" w:rsidRPr="004F285A">
        <w:rPr>
          <w:color w:val="FF0000"/>
          <w:sz w:val="22"/>
          <w:szCs w:val="22"/>
        </w:rPr>
        <w:t>QUE DEVERÁ SER APRESENTADA JUNTAMENTE COM OS FOLDERS/ ENCARTES/FOLHETOS TÉCNICOS/CATÁLOGOS</w:t>
      </w:r>
      <w:r w:rsidR="00694F54">
        <w:rPr>
          <w:color w:val="FF0000"/>
          <w:sz w:val="22"/>
          <w:szCs w:val="22"/>
        </w:rPr>
        <w:t xml:space="preserve"> DO PRODUTO OFERTADO</w:t>
      </w:r>
      <w:r w:rsidR="003D417E" w:rsidRPr="004F285A">
        <w:rPr>
          <w:color w:val="FF0000"/>
          <w:sz w:val="22"/>
          <w:szCs w:val="22"/>
        </w:rPr>
        <w:t xml:space="preserve">, </w:t>
      </w:r>
      <w:r w:rsidR="00694F54">
        <w:rPr>
          <w:color w:val="FF0000"/>
          <w:sz w:val="22"/>
          <w:szCs w:val="22"/>
        </w:rPr>
        <w:t xml:space="preserve">OU </w:t>
      </w:r>
      <w:r w:rsidR="00694F54" w:rsidRPr="001E3E62">
        <w:rPr>
          <w:color w:val="FF0000"/>
          <w:sz w:val="22"/>
          <w:szCs w:val="22"/>
          <w:u w:val="single"/>
        </w:rPr>
        <w:t>ENDEREÇO ELETRÔNICO</w:t>
      </w:r>
      <w:r w:rsidR="001E3E62" w:rsidRPr="001E3E62">
        <w:rPr>
          <w:color w:val="FF0000"/>
          <w:sz w:val="22"/>
          <w:szCs w:val="22"/>
          <w:u w:val="single"/>
        </w:rPr>
        <w:t xml:space="preserve"> COM O LINK</w:t>
      </w:r>
      <w:r w:rsidR="001E3E62">
        <w:rPr>
          <w:color w:val="FF0000"/>
          <w:sz w:val="22"/>
          <w:szCs w:val="22"/>
        </w:rPr>
        <w:t>, ONDE CONSTEM AS ESPECIFICAÇÕES TÉCNICAS E A CARACTERIZAÇÃO DOS MESMOS, PERMITINDO A CONSISTENTE AVALIAÇÃO DOS ITENS, DE ACORDO COM AS ESPECIFICAÇÕES CONSTANTES DO ANEXO I DO TERMO DE REFERÊNCIA</w:t>
      </w:r>
      <w:r w:rsidR="003D417E" w:rsidRPr="003D417E">
        <w:rPr>
          <w:b w:val="0"/>
          <w:sz w:val="22"/>
          <w:szCs w:val="22"/>
        </w:rPr>
        <w:t xml:space="preserve">, contendo os produtos ofertados, redigidos em </w:t>
      </w:r>
      <w:proofErr w:type="spellStart"/>
      <w:r w:rsidR="003D417E" w:rsidRPr="003D417E">
        <w:rPr>
          <w:b w:val="0"/>
          <w:sz w:val="22"/>
          <w:szCs w:val="22"/>
        </w:rPr>
        <w:t>lígua</w:t>
      </w:r>
      <w:proofErr w:type="spellEnd"/>
      <w:r w:rsidR="003D417E" w:rsidRPr="003D417E">
        <w:rPr>
          <w:b w:val="0"/>
          <w:sz w:val="22"/>
          <w:szCs w:val="22"/>
        </w:rPr>
        <w:t xml:space="preserve"> portuguesa, onde constem as especificações </w:t>
      </w:r>
      <w:proofErr w:type="spellStart"/>
      <w:r w:rsidR="003D417E" w:rsidRPr="003D417E">
        <w:rPr>
          <w:b w:val="0"/>
          <w:sz w:val="22"/>
          <w:szCs w:val="22"/>
        </w:rPr>
        <w:t>técnicase</w:t>
      </w:r>
      <w:proofErr w:type="spellEnd"/>
      <w:r w:rsidR="003D417E" w:rsidRPr="003D417E">
        <w:rPr>
          <w:b w:val="0"/>
          <w:sz w:val="22"/>
          <w:szCs w:val="22"/>
        </w:rPr>
        <w:t xml:space="preserve"> a caracterização dos mesmos, permitindo a consistente avaliação dos itens, para identificação e aprovação do órgão licitante/solicitante.</w:t>
      </w:r>
    </w:p>
    <w:p w:rsidR="004A3FDD" w:rsidRPr="00FB2E32" w:rsidRDefault="004A3FDD" w:rsidP="00FB2E32">
      <w:pPr>
        <w:pStyle w:val="P30"/>
        <w:tabs>
          <w:tab w:val="left" w:pos="1418"/>
          <w:tab w:val="left" w:pos="8789"/>
          <w:tab w:val="left" w:pos="8931"/>
          <w:tab w:val="left" w:pos="9496"/>
        </w:tabs>
        <w:snapToGrid/>
        <w:rPr>
          <w:b w:val="0"/>
          <w:bCs/>
          <w:sz w:val="22"/>
          <w:szCs w:val="22"/>
        </w:rPr>
      </w:pPr>
    </w:p>
    <w:p w:rsidR="004A3FDD" w:rsidRPr="00C3234C" w:rsidRDefault="004A3FDD" w:rsidP="00FB2E32">
      <w:pPr>
        <w:tabs>
          <w:tab w:val="left" w:pos="8789"/>
          <w:tab w:val="left" w:pos="8931"/>
          <w:tab w:val="left" w:pos="9496"/>
        </w:tabs>
        <w:jc w:val="both"/>
        <w:rPr>
          <w:b/>
          <w:bCs/>
          <w:color w:val="0000FF"/>
          <w:sz w:val="22"/>
          <w:szCs w:val="22"/>
          <w:u w:val="single"/>
        </w:rPr>
      </w:pPr>
      <w:r w:rsidRPr="00C3234C">
        <w:rPr>
          <w:b/>
          <w:color w:val="0000FF"/>
          <w:sz w:val="22"/>
          <w:szCs w:val="22"/>
        </w:rPr>
        <w:t>7.3.2.</w:t>
      </w:r>
      <w:r w:rsidRPr="00C3234C">
        <w:rPr>
          <w:b/>
          <w:bCs/>
          <w:color w:val="0000FF"/>
          <w:sz w:val="22"/>
          <w:szCs w:val="22"/>
        </w:rPr>
        <w:t xml:space="preserve"> </w:t>
      </w:r>
      <w:r w:rsidRPr="00C3234C">
        <w:rPr>
          <w:b/>
          <w:bCs/>
          <w:color w:val="0000FF"/>
          <w:sz w:val="22"/>
          <w:szCs w:val="22"/>
          <w:u w:val="single"/>
        </w:rPr>
        <w:t xml:space="preserve">As propostas de preços ANEXADAS AO SISTEMA, </w:t>
      </w:r>
      <w:r w:rsidRPr="00C3234C">
        <w:rPr>
          <w:b/>
          <w:bCs/>
          <w:color w:val="FF0000"/>
          <w:sz w:val="22"/>
          <w:szCs w:val="22"/>
          <w:u w:val="single"/>
        </w:rPr>
        <w:t>SE E QUANDO CONVOCADAS,</w:t>
      </w:r>
      <w:r w:rsidRPr="00C3234C">
        <w:rPr>
          <w:b/>
          <w:bCs/>
          <w:color w:val="0000FF"/>
          <w:sz w:val="22"/>
          <w:szCs w:val="22"/>
          <w:u w:val="single"/>
        </w:rPr>
        <w:t xml:space="preserve"> deverão conter, </w:t>
      </w:r>
      <w:proofErr w:type="gramStart"/>
      <w:r w:rsidRPr="00C3234C">
        <w:rPr>
          <w:b/>
          <w:bCs/>
          <w:color w:val="0000FF"/>
          <w:sz w:val="22"/>
          <w:szCs w:val="22"/>
          <w:u w:val="single"/>
        </w:rPr>
        <w:t>SOB PENA</w:t>
      </w:r>
      <w:proofErr w:type="gramEnd"/>
      <w:r w:rsidRPr="00C3234C">
        <w:rPr>
          <w:b/>
          <w:bCs/>
          <w:color w:val="0000FF"/>
          <w:sz w:val="22"/>
          <w:szCs w:val="22"/>
          <w:u w:val="single"/>
        </w:rPr>
        <w:t xml:space="preserve"> DE DESCLASSIFICAÇÃO:</w:t>
      </w:r>
    </w:p>
    <w:p w:rsidR="004A3FDD" w:rsidRPr="00FB2E32" w:rsidRDefault="004A3FDD" w:rsidP="00FB2E32">
      <w:pPr>
        <w:tabs>
          <w:tab w:val="left" w:pos="360"/>
          <w:tab w:val="left" w:pos="1418"/>
          <w:tab w:val="left" w:pos="8789"/>
          <w:tab w:val="left" w:pos="8931"/>
          <w:tab w:val="left" w:pos="9496"/>
        </w:tabs>
        <w:jc w:val="both"/>
        <w:rPr>
          <w:bCs/>
          <w:sz w:val="22"/>
          <w:szCs w:val="22"/>
        </w:rPr>
      </w:pPr>
    </w:p>
    <w:p w:rsidR="004A3FDD" w:rsidRPr="00FB2E32" w:rsidRDefault="004A3FDD" w:rsidP="00FB2E32">
      <w:pPr>
        <w:tabs>
          <w:tab w:val="left" w:pos="360"/>
          <w:tab w:val="left" w:pos="1418"/>
          <w:tab w:val="left" w:pos="8789"/>
          <w:tab w:val="left" w:pos="8931"/>
          <w:tab w:val="left" w:pos="9496"/>
        </w:tabs>
        <w:jc w:val="both"/>
        <w:rPr>
          <w:bCs/>
          <w:sz w:val="22"/>
          <w:szCs w:val="22"/>
        </w:rPr>
      </w:pPr>
      <w:r w:rsidRPr="00FB2E32">
        <w:rPr>
          <w:bCs/>
          <w:sz w:val="22"/>
          <w:szCs w:val="22"/>
        </w:rPr>
        <w:t>7.3.2.1.  Os preços atualizados com o último valor negociado contendo o preço unitário e cálculo total de cada item, em algarismos arábicos e por extenso (total), expressos em moeda corrente nacional (R$), com no máximo 02 (duas) casas decimais</w:t>
      </w:r>
      <w:r w:rsidRPr="00FB2E32">
        <w:rPr>
          <w:sz w:val="22"/>
          <w:szCs w:val="22"/>
        </w:rPr>
        <w:t xml:space="preserve">, </w:t>
      </w:r>
      <w:r w:rsidRPr="00FB2E32">
        <w:rPr>
          <w:sz w:val="22"/>
          <w:szCs w:val="22"/>
          <w:u w:val="single"/>
        </w:rPr>
        <w:t>sendo desconsideradas as frações de centavos. Ex: 0,0123</w:t>
      </w:r>
      <w:proofErr w:type="gramStart"/>
      <w:r w:rsidRPr="00FB2E32">
        <w:rPr>
          <w:sz w:val="22"/>
          <w:szCs w:val="22"/>
          <w:u w:val="single"/>
        </w:rPr>
        <w:t>, será</w:t>
      </w:r>
      <w:proofErr w:type="gramEnd"/>
      <w:r w:rsidRPr="00FB2E32">
        <w:rPr>
          <w:sz w:val="22"/>
          <w:szCs w:val="22"/>
          <w:u w:val="single"/>
        </w:rPr>
        <w:t xml:space="preserve"> considerado 0,01</w:t>
      </w:r>
      <w:r w:rsidRPr="00FB2E32">
        <w:rPr>
          <w:bCs/>
          <w:sz w:val="22"/>
          <w:szCs w:val="22"/>
        </w:rPr>
        <w:t xml:space="preserve">, em atenção às quantidades constantes no </w:t>
      </w:r>
      <w:r w:rsidRPr="00FB2E32">
        <w:rPr>
          <w:sz w:val="22"/>
          <w:szCs w:val="22"/>
          <w:lang w:eastAsia="ar-SA"/>
        </w:rPr>
        <w:t xml:space="preserve">Anexo I - Termo de Referência </w:t>
      </w:r>
      <w:r w:rsidRPr="00FB2E32">
        <w:rPr>
          <w:bCs/>
          <w:sz w:val="22"/>
          <w:szCs w:val="22"/>
        </w:rPr>
        <w:t xml:space="preserve">deste Edital, </w:t>
      </w:r>
      <w:r w:rsidRPr="00FB2E32">
        <w:rPr>
          <w:sz w:val="22"/>
          <w:szCs w:val="22"/>
        </w:rPr>
        <w:t xml:space="preserve">de acordo com o preço praticado no mercado, conforme estabelece o inciso IV, do art. 43, da Lei Federal nº. 8.666/93. </w:t>
      </w:r>
    </w:p>
    <w:p w:rsidR="004A3FDD" w:rsidRPr="00FB2E32" w:rsidRDefault="004A3FDD" w:rsidP="00FB2E32">
      <w:pPr>
        <w:tabs>
          <w:tab w:val="left" w:pos="360"/>
          <w:tab w:val="left" w:pos="1418"/>
          <w:tab w:val="left" w:pos="8789"/>
          <w:tab w:val="left" w:pos="8931"/>
          <w:tab w:val="left" w:pos="9496"/>
        </w:tabs>
        <w:jc w:val="both"/>
        <w:rPr>
          <w:bCs/>
          <w:sz w:val="22"/>
          <w:szCs w:val="22"/>
        </w:rPr>
      </w:pPr>
    </w:p>
    <w:p w:rsidR="004A3FDD" w:rsidRPr="00FB2E32" w:rsidRDefault="004A3FDD" w:rsidP="00FB2E32">
      <w:pPr>
        <w:pStyle w:val="P30"/>
        <w:tabs>
          <w:tab w:val="left" w:pos="8789"/>
          <w:tab w:val="left" w:pos="8931"/>
          <w:tab w:val="left" w:pos="9496"/>
        </w:tabs>
        <w:snapToGrid/>
        <w:rPr>
          <w:b w:val="0"/>
          <w:bCs/>
          <w:sz w:val="22"/>
          <w:szCs w:val="22"/>
        </w:rPr>
      </w:pPr>
      <w:r w:rsidRPr="00FB2E32">
        <w:rPr>
          <w:b w:val="0"/>
          <w:bCs/>
          <w:sz w:val="22"/>
          <w:szCs w:val="22"/>
        </w:rPr>
        <w:t xml:space="preserve">7.3.2.2. No preço ofertado deverão estar incluídos todos os insumos que o compõem, tais como: despesas com </w:t>
      </w:r>
      <w:proofErr w:type="spellStart"/>
      <w:r w:rsidRPr="00FB2E32">
        <w:rPr>
          <w:b w:val="0"/>
          <w:bCs/>
          <w:sz w:val="22"/>
          <w:szCs w:val="22"/>
        </w:rPr>
        <w:t>mão-de-obra</w:t>
      </w:r>
      <w:proofErr w:type="spellEnd"/>
      <w:r w:rsidRPr="00FB2E32">
        <w:rPr>
          <w:b w:val="0"/>
          <w:bCs/>
          <w:sz w:val="22"/>
          <w:szCs w:val="22"/>
        </w:rPr>
        <w:t>, materiais, equipamentos, impostos, taxas, fretes, descontos e quaisquer outros que incidam direta ou indiretamente na execução do objeto desta licitação, os quais deverão compor sua Proposta de Preços inserida no sistema.</w:t>
      </w:r>
    </w:p>
    <w:p w:rsidR="004A3FDD" w:rsidRPr="00FB2E32" w:rsidRDefault="004A3FDD" w:rsidP="00FB2E32">
      <w:pPr>
        <w:pStyle w:val="P30"/>
        <w:tabs>
          <w:tab w:val="left" w:pos="8789"/>
          <w:tab w:val="left" w:pos="8931"/>
          <w:tab w:val="left" w:pos="9496"/>
        </w:tabs>
        <w:snapToGrid/>
        <w:rPr>
          <w:b w:val="0"/>
          <w:bCs/>
          <w:sz w:val="22"/>
          <w:szCs w:val="22"/>
        </w:rPr>
      </w:pPr>
    </w:p>
    <w:p w:rsidR="004A3FDD" w:rsidRPr="00FB2E32" w:rsidRDefault="004A3FDD" w:rsidP="00FB2E32">
      <w:pPr>
        <w:pStyle w:val="P30"/>
        <w:tabs>
          <w:tab w:val="left" w:pos="1418"/>
          <w:tab w:val="left" w:pos="8789"/>
          <w:tab w:val="left" w:pos="8931"/>
          <w:tab w:val="left" w:pos="9496"/>
        </w:tabs>
        <w:snapToGrid/>
        <w:rPr>
          <w:b w:val="0"/>
          <w:bCs/>
          <w:sz w:val="22"/>
          <w:szCs w:val="22"/>
        </w:rPr>
      </w:pPr>
      <w:r w:rsidRPr="00FB2E32">
        <w:rPr>
          <w:b w:val="0"/>
          <w:bCs/>
          <w:sz w:val="22"/>
          <w:szCs w:val="22"/>
          <w:highlight w:val="yellow"/>
        </w:rPr>
        <w:lastRenderedPageBreak/>
        <w:t>7.3.2.3. INDICAÇÃO EXPRESSA DA MARCA, MODELO, PRAZO E LOCAL DE ENTREGA.</w:t>
      </w:r>
    </w:p>
    <w:p w:rsidR="004A3FDD" w:rsidRPr="00FB2E32" w:rsidRDefault="004A3FDD" w:rsidP="00FB2E32">
      <w:pPr>
        <w:pStyle w:val="P30"/>
        <w:tabs>
          <w:tab w:val="left" w:pos="1418"/>
          <w:tab w:val="left" w:pos="8789"/>
          <w:tab w:val="left" w:pos="8931"/>
          <w:tab w:val="left" w:pos="9496"/>
        </w:tabs>
        <w:snapToGrid/>
        <w:rPr>
          <w:b w:val="0"/>
          <w:sz w:val="22"/>
          <w:szCs w:val="22"/>
        </w:rPr>
      </w:pPr>
      <w:r w:rsidRPr="00FB2E32">
        <w:rPr>
          <w:b w:val="0"/>
          <w:sz w:val="22"/>
          <w:szCs w:val="22"/>
        </w:rPr>
        <w:t xml:space="preserve"> </w:t>
      </w:r>
    </w:p>
    <w:p w:rsidR="004A3FDD" w:rsidRPr="00FB2E32" w:rsidRDefault="004A3FDD" w:rsidP="00FB2E32">
      <w:pPr>
        <w:pStyle w:val="Corpodetexto"/>
        <w:tabs>
          <w:tab w:val="left" w:pos="142"/>
          <w:tab w:val="left" w:pos="8789"/>
          <w:tab w:val="left" w:pos="8931"/>
          <w:tab w:val="left" w:pos="9496"/>
        </w:tabs>
        <w:rPr>
          <w:color w:val="FF0000"/>
          <w:sz w:val="22"/>
          <w:szCs w:val="22"/>
        </w:rPr>
      </w:pPr>
      <w:r w:rsidRPr="00FB2E32">
        <w:rPr>
          <w:sz w:val="22"/>
          <w:szCs w:val="22"/>
        </w:rPr>
        <w:t xml:space="preserve">7.3.3. DECLARAÇÃO DE ELABORAÇÃO INDEPENDENTE DE PROPOSTA, como exigido na Instrução Normativa nº. 02, de 16 de setembro de 2009, da SLTI/MPOG. </w:t>
      </w:r>
      <w:r w:rsidRPr="00791ED1">
        <w:rPr>
          <w:b/>
          <w:color w:val="FF0000"/>
          <w:sz w:val="22"/>
          <w:szCs w:val="22"/>
          <w:u w:val="single"/>
        </w:rPr>
        <w:t>Esta declaração deverá ser entregue de forma virtual</w:t>
      </w:r>
      <w:r w:rsidRPr="00791ED1">
        <w:rPr>
          <w:b/>
          <w:color w:val="FF0000"/>
          <w:sz w:val="22"/>
          <w:szCs w:val="22"/>
        </w:rPr>
        <w:t>, ou seja, o fornecedor no momento da elaboração e envio de proposta, também enviará a referida declaração, a qual somente será visualizada pelo Pregoeiro na fase de habilitação</w:t>
      </w:r>
      <w:r w:rsidRPr="00FB2E32">
        <w:rPr>
          <w:color w:val="FF0000"/>
          <w:sz w:val="22"/>
          <w:szCs w:val="22"/>
        </w:rPr>
        <w:t>.</w:t>
      </w:r>
    </w:p>
    <w:p w:rsidR="004A3FDD" w:rsidRPr="00FB2E32" w:rsidRDefault="004A3FDD" w:rsidP="00FB2E32">
      <w:pPr>
        <w:pStyle w:val="P30"/>
        <w:tabs>
          <w:tab w:val="left" w:pos="1418"/>
          <w:tab w:val="left" w:pos="8789"/>
          <w:tab w:val="left" w:pos="8931"/>
          <w:tab w:val="left" w:pos="9496"/>
        </w:tabs>
        <w:snapToGrid/>
        <w:ind w:left="-426"/>
        <w:rPr>
          <w:b w:val="0"/>
          <w:bCs/>
          <w:sz w:val="22"/>
          <w:szCs w:val="22"/>
        </w:rPr>
      </w:pPr>
    </w:p>
    <w:p w:rsidR="004A3FDD" w:rsidRPr="00FB2E32" w:rsidRDefault="004A3FDD" w:rsidP="00FB2E32">
      <w:pPr>
        <w:pStyle w:val="P30"/>
        <w:tabs>
          <w:tab w:val="left" w:pos="1418"/>
          <w:tab w:val="left" w:pos="8789"/>
          <w:tab w:val="left" w:pos="8931"/>
          <w:tab w:val="left" w:pos="9496"/>
        </w:tabs>
        <w:snapToGrid/>
        <w:rPr>
          <w:b w:val="0"/>
          <w:sz w:val="22"/>
          <w:szCs w:val="22"/>
          <w:u w:val="single"/>
        </w:rPr>
      </w:pPr>
      <w:r w:rsidRPr="00FB2E32">
        <w:rPr>
          <w:b w:val="0"/>
          <w:bCs/>
          <w:sz w:val="22"/>
          <w:szCs w:val="22"/>
          <w:u w:val="single"/>
        </w:rPr>
        <w:t xml:space="preserve">7.3.4. </w:t>
      </w:r>
      <w:r w:rsidRPr="00FB2E32">
        <w:rPr>
          <w:b w:val="0"/>
          <w:sz w:val="22"/>
          <w:szCs w:val="22"/>
          <w:u w:val="single"/>
        </w:rPr>
        <w:t xml:space="preserve">Na hipótese de omissão dos prazos e informações mencionados nos </w:t>
      </w:r>
      <w:r w:rsidRPr="00FB2E32">
        <w:rPr>
          <w:b w:val="0"/>
          <w:sz w:val="22"/>
          <w:szCs w:val="22"/>
          <w:highlight w:val="yellow"/>
          <w:u w:val="single"/>
        </w:rPr>
        <w:t>subitens 2.</w:t>
      </w:r>
      <w:r w:rsidR="00DB28E2">
        <w:rPr>
          <w:b w:val="0"/>
          <w:sz w:val="22"/>
          <w:szCs w:val="22"/>
          <w:highlight w:val="yellow"/>
          <w:u w:val="single"/>
        </w:rPr>
        <w:t>3</w:t>
      </w:r>
      <w:r w:rsidRPr="00FB2E32">
        <w:rPr>
          <w:b w:val="0"/>
          <w:sz w:val="22"/>
          <w:szCs w:val="22"/>
          <w:highlight w:val="yellow"/>
          <w:u w:val="single"/>
        </w:rPr>
        <w:t xml:space="preserve">, </w:t>
      </w:r>
      <w:r w:rsidRPr="00FB2E32">
        <w:rPr>
          <w:b w:val="0"/>
          <w:bCs/>
          <w:sz w:val="22"/>
          <w:szCs w:val="22"/>
          <w:highlight w:val="yellow"/>
          <w:u w:val="single"/>
        </w:rPr>
        <w:t>7.3.2.1, 7.3.2.2 e 7.3.2.3</w:t>
      </w:r>
      <w:r w:rsidRPr="00FB2E32">
        <w:rPr>
          <w:b w:val="0"/>
          <w:sz w:val="22"/>
          <w:szCs w:val="22"/>
          <w:highlight w:val="yellow"/>
          <w:u w:val="single"/>
        </w:rPr>
        <w:t xml:space="preserve"> </w:t>
      </w:r>
      <w:r w:rsidRPr="00FB2E32">
        <w:rPr>
          <w:b w:val="0"/>
          <w:sz w:val="22"/>
          <w:szCs w:val="22"/>
          <w:u w:val="single"/>
        </w:rPr>
        <w:t>ou caso não seja solicitado uma nova proposta de preços, considerar-se-ão os prazos e informações previstos neste edital como aceitos, para efeito de julgamento e classificação.</w:t>
      </w:r>
    </w:p>
    <w:p w:rsidR="004A3FDD" w:rsidRPr="00FB2E32" w:rsidRDefault="004A3FDD" w:rsidP="00FB2E32">
      <w:pPr>
        <w:pStyle w:val="P30"/>
        <w:tabs>
          <w:tab w:val="left" w:pos="1418"/>
          <w:tab w:val="left" w:pos="8789"/>
          <w:tab w:val="left" w:pos="8931"/>
          <w:tab w:val="left" w:pos="9496"/>
        </w:tabs>
        <w:snapToGrid/>
        <w:rPr>
          <w:b w:val="0"/>
          <w:bCs/>
          <w:sz w:val="22"/>
          <w:szCs w:val="22"/>
          <w:highlight w:val="yellow"/>
          <w:u w:val="single"/>
        </w:rPr>
      </w:pPr>
    </w:p>
    <w:p w:rsidR="004A3FDD" w:rsidRPr="00FB2E32" w:rsidRDefault="004A3FDD" w:rsidP="00FB2E32">
      <w:pPr>
        <w:pStyle w:val="P30"/>
        <w:tabs>
          <w:tab w:val="left" w:pos="1418"/>
          <w:tab w:val="left" w:pos="8789"/>
          <w:tab w:val="left" w:pos="8931"/>
          <w:tab w:val="left" w:pos="9496"/>
        </w:tabs>
        <w:snapToGrid/>
        <w:rPr>
          <w:b w:val="0"/>
          <w:bCs/>
          <w:sz w:val="22"/>
          <w:szCs w:val="22"/>
          <w:u w:val="single"/>
        </w:rPr>
      </w:pPr>
      <w:r w:rsidRPr="00FB2E32">
        <w:rPr>
          <w:b w:val="0"/>
          <w:bCs/>
          <w:sz w:val="22"/>
          <w:szCs w:val="22"/>
        </w:rPr>
        <w:t xml:space="preserve">7.3.5. </w:t>
      </w:r>
      <w:r w:rsidRPr="00FB2E32">
        <w:rPr>
          <w:b w:val="0"/>
          <w:bCs/>
          <w:sz w:val="22"/>
          <w:szCs w:val="22"/>
          <w:u w:val="single"/>
        </w:rPr>
        <w:t xml:space="preserve">APÓS A FASE DE LANCES, PARA FINS DE ACEITAÇÃO, </w:t>
      </w:r>
      <w:r w:rsidRPr="00791ED1">
        <w:rPr>
          <w:bCs/>
          <w:color w:val="FF0000"/>
          <w:sz w:val="22"/>
          <w:szCs w:val="22"/>
          <w:u w:val="single"/>
        </w:rPr>
        <w:t>PODERÁ SER CONSIDERADA A</w:t>
      </w:r>
      <w:r w:rsidRPr="00FB2E32">
        <w:rPr>
          <w:b w:val="0"/>
          <w:bCs/>
          <w:color w:val="FF0000"/>
          <w:sz w:val="22"/>
          <w:szCs w:val="22"/>
          <w:u w:val="single"/>
        </w:rPr>
        <w:t xml:space="preserve"> </w:t>
      </w:r>
      <w:r w:rsidRPr="00791ED1">
        <w:rPr>
          <w:bCs/>
          <w:color w:val="FF0000"/>
          <w:sz w:val="22"/>
          <w:szCs w:val="22"/>
          <w:u w:val="single"/>
        </w:rPr>
        <w:t>PROPOSTA DE PREÇOS DO PRÓPRIO SISTEMA</w:t>
      </w:r>
      <w:r w:rsidRPr="00FB2E32">
        <w:rPr>
          <w:b w:val="0"/>
          <w:bCs/>
          <w:color w:val="FF0000"/>
          <w:sz w:val="22"/>
          <w:szCs w:val="22"/>
        </w:rPr>
        <w:t>,</w:t>
      </w:r>
      <w:r w:rsidRPr="00FB2E32">
        <w:rPr>
          <w:b w:val="0"/>
          <w:bCs/>
          <w:sz w:val="22"/>
          <w:szCs w:val="22"/>
        </w:rPr>
        <w:t xml:space="preserve"> SOB A EXCLUSIVA ANÁLISE DO PREGOEIRO QUANTO A VERIFICAÇÃO DO CUMPRIMENTO DAS EXIGÊNCIAS PARA CLASSIFICAÇÃO. </w:t>
      </w:r>
      <w:r w:rsidRPr="00FB2E32">
        <w:rPr>
          <w:b w:val="0"/>
          <w:sz w:val="22"/>
          <w:szCs w:val="22"/>
        </w:rPr>
        <w:t>EM CASO DE DESCUMPRIMENTO DAS EXIGÊNCIAS A PROPOSTA SERÁ DESCLASSIFICADA E LOGO RECUSADA NO SISTEMA.</w:t>
      </w:r>
      <w:r w:rsidRPr="00FB2E32">
        <w:rPr>
          <w:b w:val="0"/>
          <w:bCs/>
          <w:sz w:val="22"/>
          <w:szCs w:val="22"/>
        </w:rPr>
        <w:t xml:space="preserve"> CASO A PROPOSTA ESTEJA DE ACORDO, O PREGOEIRO PODERÁ ACEITÁ-LA DIRETAMENTE, MEDIANTE CONFIRMAÇÃO REGISTRADA NO CHAT MENSAGEM DO VALOR TOTAL DA ÚLTIMA OFERTA, PROCEDENDO AOS DEVIDOS CÁLCULOS TOTAIS SE NECESSÁRIO, SENDO DE RESPONSABILIDADE DA PROPONENTE MANTER A SUA PROPOSTA OFERTADA NO ÚLTIMO LANCE OU NEGOCIAÇÃO, SUJEITANDO-SE ÀS SANÇÕES APLICÁVEIS. </w:t>
      </w:r>
      <w:r w:rsidRPr="00FB2E32">
        <w:rPr>
          <w:b w:val="0"/>
          <w:bCs/>
          <w:sz w:val="22"/>
          <w:szCs w:val="22"/>
          <w:u w:val="single"/>
        </w:rPr>
        <w:t>CASO NÃO SEJA SOLICITADO, FICA DISPENSADA A NECESSIDADE DE ENVIO DE UMA NOVA PROPOSTA DE PREÇOS, BEM COMO SEUS ANEXOS.</w:t>
      </w:r>
    </w:p>
    <w:p w:rsidR="004A3FDD" w:rsidRPr="00FB2E32" w:rsidRDefault="004A3FDD" w:rsidP="00FB2E32">
      <w:pPr>
        <w:pStyle w:val="P30"/>
        <w:tabs>
          <w:tab w:val="left" w:pos="1418"/>
          <w:tab w:val="left" w:pos="8789"/>
          <w:tab w:val="left" w:pos="8931"/>
          <w:tab w:val="left" w:pos="9496"/>
        </w:tabs>
        <w:snapToGrid/>
        <w:rPr>
          <w:b w:val="0"/>
          <w:bCs/>
          <w:sz w:val="22"/>
          <w:szCs w:val="22"/>
        </w:rPr>
      </w:pPr>
    </w:p>
    <w:p w:rsidR="004A3FDD" w:rsidRPr="00FB2E32" w:rsidRDefault="004A3FDD" w:rsidP="00FB2E32">
      <w:pPr>
        <w:pStyle w:val="P30"/>
        <w:tabs>
          <w:tab w:val="left" w:pos="1418"/>
          <w:tab w:val="left" w:pos="8789"/>
          <w:tab w:val="left" w:pos="8931"/>
          <w:tab w:val="left" w:pos="9496"/>
        </w:tabs>
        <w:snapToGrid/>
        <w:rPr>
          <w:b w:val="0"/>
          <w:bCs/>
          <w:sz w:val="22"/>
          <w:szCs w:val="22"/>
        </w:rPr>
      </w:pPr>
      <w:r w:rsidRPr="00FB2E32">
        <w:rPr>
          <w:b w:val="0"/>
          <w:bCs/>
          <w:sz w:val="22"/>
          <w:szCs w:val="22"/>
        </w:rPr>
        <w:t xml:space="preserve">7.3.6. </w:t>
      </w:r>
      <w:r w:rsidRPr="00FB2E32">
        <w:rPr>
          <w:b w:val="0"/>
          <w:bCs/>
          <w:sz w:val="22"/>
          <w:szCs w:val="22"/>
          <w:u w:val="single"/>
        </w:rPr>
        <w:t xml:space="preserve">A não manutenção do último lance/proposta classificada, ensejará </w:t>
      </w:r>
      <w:proofErr w:type="gramStart"/>
      <w:r w:rsidRPr="00FB2E32">
        <w:rPr>
          <w:b w:val="0"/>
          <w:bCs/>
          <w:sz w:val="22"/>
          <w:szCs w:val="22"/>
          <w:u w:val="single"/>
        </w:rPr>
        <w:t>à</w:t>
      </w:r>
      <w:proofErr w:type="gramEnd"/>
      <w:r w:rsidRPr="00FB2E32">
        <w:rPr>
          <w:b w:val="0"/>
          <w:bCs/>
          <w:sz w:val="22"/>
          <w:szCs w:val="22"/>
          <w:u w:val="single"/>
        </w:rPr>
        <w:t xml:space="preserve"> Licitante as sanções previstas neste Edital e nas Normas que regem este Pregão.</w:t>
      </w:r>
    </w:p>
    <w:p w:rsidR="004A3FDD" w:rsidRPr="00FB2E32" w:rsidRDefault="004A3FDD" w:rsidP="00FB2E32">
      <w:pPr>
        <w:pStyle w:val="P30"/>
        <w:tabs>
          <w:tab w:val="left" w:pos="1418"/>
          <w:tab w:val="left" w:pos="8789"/>
          <w:tab w:val="left" w:pos="8931"/>
          <w:tab w:val="left" w:pos="9496"/>
        </w:tabs>
        <w:snapToGrid/>
        <w:rPr>
          <w:b w:val="0"/>
          <w:bCs/>
          <w:sz w:val="22"/>
          <w:szCs w:val="22"/>
        </w:rPr>
      </w:pPr>
    </w:p>
    <w:p w:rsidR="004A3FDD" w:rsidRPr="00FB2E32" w:rsidRDefault="004A3FDD" w:rsidP="00FB2E32">
      <w:pPr>
        <w:pStyle w:val="P30"/>
        <w:tabs>
          <w:tab w:val="left" w:pos="1418"/>
          <w:tab w:val="left" w:pos="8789"/>
          <w:tab w:val="left" w:pos="8931"/>
          <w:tab w:val="left" w:pos="9496"/>
        </w:tabs>
        <w:snapToGrid/>
        <w:rPr>
          <w:b w:val="0"/>
          <w:sz w:val="22"/>
          <w:szCs w:val="22"/>
        </w:rPr>
      </w:pPr>
      <w:r w:rsidRPr="00FB2E32">
        <w:rPr>
          <w:b w:val="0"/>
          <w:bCs/>
          <w:sz w:val="22"/>
          <w:szCs w:val="22"/>
        </w:rPr>
        <w:t xml:space="preserve">7.3.7. </w:t>
      </w:r>
      <w:r w:rsidRPr="00FB2E32">
        <w:rPr>
          <w:b w:val="0"/>
          <w:sz w:val="22"/>
          <w:szCs w:val="22"/>
        </w:rPr>
        <w:t xml:space="preserve">SERÃO CONSIDERADOS INADEQUADOS, DESTA FORMA DESCLASSIFICADOS, PREÇOS SIMBÓLICOS, IRRISÓRIOS, DE VALOR ZERO OU INCOMPATÍVEIS (EXCESSIVOS) COM OS PRATICADOS NO MERCADO E COM DISTORÇÕES SIGNIFICATIVAS E AINDA OS QUE PREENCHEREM O CAMPO DO SISTEMA EM DESACORDO COM O </w:t>
      </w:r>
      <w:r w:rsidRPr="00FB2E32">
        <w:rPr>
          <w:b w:val="0"/>
          <w:sz w:val="22"/>
          <w:szCs w:val="22"/>
          <w:highlight w:val="yellow"/>
        </w:rPr>
        <w:t>SUBITEM 7.1.1</w:t>
      </w:r>
      <w:r w:rsidRPr="00FB2E32">
        <w:rPr>
          <w:b w:val="0"/>
          <w:sz w:val="22"/>
          <w:szCs w:val="22"/>
        </w:rPr>
        <w:t xml:space="preserve"> deste Edital.</w:t>
      </w:r>
    </w:p>
    <w:p w:rsidR="004A3FDD" w:rsidRPr="00FB2E32" w:rsidRDefault="004A3FDD" w:rsidP="00FB2E32">
      <w:pPr>
        <w:tabs>
          <w:tab w:val="left" w:pos="8789"/>
          <w:tab w:val="left" w:pos="8931"/>
          <w:tab w:val="left" w:pos="9496"/>
        </w:tabs>
        <w:autoSpaceDE w:val="0"/>
        <w:autoSpaceDN w:val="0"/>
        <w:adjustRightInd w:val="0"/>
        <w:ind w:left="-426"/>
        <w:jc w:val="both"/>
        <w:rPr>
          <w:color w:val="CC04BE"/>
          <w:sz w:val="22"/>
          <w:szCs w:val="22"/>
        </w:rPr>
      </w:pPr>
    </w:p>
    <w:p w:rsidR="004A3FDD" w:rsidRPr="00791ED1" w:rsidRDefault="004A3FDD" w:rsidP="00FB2E32">
      <w:pPr>
        <w:tabs>
          <w:tab w:val="left" w:pos="8789"/>
          <w:tab w:val="left" w:pos="8931"/>
          <w:tab w:val="left" w:pos="9496"/>
        </w:tabs>
        <w:autoSpaceDE w:val="0"/>
        <w:autoSpaceDN w:val="0"/>
        <w:adjustRightInd w:val="0"/>
        <w:jc w:val="both"/>
        <w:rPr>
          <w:b/>
          <w:bCs/>
          <w:iCs/>
          <w:color w:val="CC04BE"/>
          <w:sz w:val="22"/>
          <w:szCs w:val="22"/>
        </w:rPr>
      </w:pPr>
      <w:r w:rsidRPr="00791ED1">
        <w:rPr>
          <w:b/>
          <w:color w:val="CC04BE"/>
          <w:sz w:val="22"/>
          <w:szCs w:val="22"/>
        </w:rPr>
        <w:t xml:space="preserve">7.3.8. Nos casos em que o valor da proposta for 70% (setenta por cento) inferior ao valor estimado pela Administração, o Pregoeiro, utilizando de critérios objetivos para aferir a exequibilidade das propostas, </w:t>
      </w:r>
      <w:r w:rsidRPr="00791ED1">
        <w:rPr>
          <w:b/>
          <w:bCs/>
          <w:iCs/>
          <w:color w:val="CC04BE"/>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4A3FDD" w:rsidRPr="00FB2E32" w:rsidRDefault="004A3FDD" w:rsidP="00FB2E32">
      <w:pPr>
        <w:pStyle w:val="P30"/>
        <w:tabs>
          <w:tab w:val="left" w:pos="1418"/>
          <w:tab w:val="left" w:pos="8789"/>
          <w:tab w:val="left" w:pos="8931"/>
          <w:tab w:val="left" w:pos="9496"/>
        </w:tabs>
        <w:snapToGrid/>
        <w:rPr>
          <w:b w:val="0"/>
          <w:bCs/>
          <w:sz w:val="22"/>
          <w:szCs w:val="22"/>
        </w:rPr>
      </w:pPr>
    </w:p>
    <w:p w:rsidR="004A3FDD" w:rsidRPr="00FB2E32" w:rsidRDefault="004A3FDD" w:rsidP="00FB2E32">
      <w:pPr>
        <w:pStyle w:val="P30"/>
        <w:tabs>
          <w:tab w:val="left" w:pos="1418"/>
          <w:tab w:val="left" w:pos="8789"/>
          <w:tab w:val="left" w:pos="8931"/>
          <w:tab w:val="left" w:pos="9496"/>
        </w:tabs>
        <w:snapToGrid/>
        <w:rPr>
          <w:b w:val="0"/>
          <w:bCs/>
          <w:sz w:val="22"/>
          <w:szCs w:val="22"/>
        </w:rPr>
      </w:pPr>
      <w:r w:rsidRPr="00FB2E32">
        <w:rPr>
          <w:b w:val="0"/>
          <w:bCs/>
          <w:sz w:val="22"/>
          <w:szCs w:val="22"/>
        </w:rPr>
        <w:t>7.3.9. O Pregoeiro poderá suspender a sessão para análise das propostas de preços/anexos inseridos no sistema,</w:t>
      </w:r>
      <w:r w:rsidRPr="00FB2E32">
        <w:rPr>
          <w:b w:val="0"/>
          <w:sz w:val="22"/>
          <w:szCs w:val="22"/>
        </w:rPr>
        <w:t xml:space="preserve"> com a finalidade de decidir quanto à aceitabilidade do objeto proposto</w:t>
      </w:r>
      <w:r w:rsidRPr="00FB2E32">
        <w:rPr>
          <w:b w:val="0"/>
          <w:bCs/>
          <w:sz w:val="22"/>
          <w:szCs w:val="22"/>
        </w:rPr>
        <w:t xml:space="preserve"> e ainda verificar a conformidade do estabelecido no item </w:t>
      </w:r>
      <w:proofErr w:type="gramStart"/>
      <w:r w:rsidRPr="00FB2E32">
        <w:rPr>
          <w:b w:val="0"/>
          <w:bCs/>
          <w:sz w:val="22"/>
          <w:szCs w:val="22"/>
        </w:rPr>
        <w:t>7</w:t>
      </w:r>
      <w:proofErr w:type="gramEnd"/>
      <w:r w:rsidRPr="00FB2E32">
        <w:rPr>
          <w:b w:val="0"/>
          <w:bCs/>
          <w:sz w:val="22"/>
          <w:szCs w:val="22"/>
        </w:rPr>
        <w:t xml:space="preserve"> e seus subitens deste Edital;</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lastRenderedPageBreak/>
        <w:t>7.3.9.1. O Pregoeiro, caso julgue necessário, submeterá a documentação relativa à proposta, apresentada pelos participantes a uma equipe técnica da Unidade solicitante do objeto, para que os mesmos analisem e emitam parecer técnico dos produtos ofertados.</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7.3.9.2. O Pregoeiro se achar necessário poderá ainda solicitar parecer técnico de pessoas físicas ou jurídicas estranhas a ele, para orientar sua decisão.</w:t>
      </w:r>
    </w:p>
    <w:p w:rsidR="004A3FDD" w:rsidRPr="00FB2E32" w:rsidRDefault="004A3FDD" w:rsidP="00FB2E32">
      <w:pPr>
        <w:pStyle w:val="P30"/>
        <w:tabs>
          <w:tab w:val="left" w:pos="1418"/>
          <w:tab w:val="left" w:pos="8789"/>
          <w:tab w:val="left" w:pos="8931"/>
          <w:tab w:val="left" w:pos="9496"/>
        </w:tabs>
        <w:snapToGrid/>
        <w:ind w:left="-426"/>
        <w:rPr>
          <w:b w:val="0"/>
          <w:bCs/>
          <w:sz w:val="22"/>
          <w:szCs w:val="22"/>
        </w:rPr>
      </w:pPr>
    </w:p>
    <w:p w:rsidR="004A3FDD" w:rsidRPr="00FB2E32" w:rsidRDefault="004A3FDD" w:rsidP="00FB2E32">
      <w:pPr>
        <w:pStyle w:val="P30"/>
        <w:tabs>
          <w:tab w:val="left" w:pos="1418"/>
          <w:tab w:val="left" w:pos="8789"/>
          <w:tab w:val="left" w:pos="8931"/>
          <w:tab w:val="left" w:pos="9496"/>
        </w:tabs>
        <w:snapToGrid/>
        <w:rPr>
          <w:b w:val="0"/>
          <w:sz w:val="22"/>
          <w:szCs w:val="22"/>
        </w:rPr>
      </w:pPr>
      <w:r w:rsidRPr="00FB2E32">
        <w:rPr>
          <w:b w:val="0"/>
          <w:bCs/>
          <w:sz w:val="22"/>
          <w:szCs w:val="22"/>
        </w:rPr>
        <w:t xml:space="preserve">7.3.10. </w:t>
      </w:r>
      <w:r w:rsidRPr="00FB2E32">
        <w:rPr>
          <w:b w:val="0"/>
          <w:sz w:val="22"/>
          <w:szCs w:val="22"/>
        </w:rPr>
        <w:t xml:space="preserve">Após cumprimento das exigências e estando a proposta de preços em consonância com as exigências </w:t>
      </w:r>
      <w:proofErr w:type="spellStart"/>
      <w:r w:rsidRPr="00FB2E32">
        <w:rPr>
          <w:b w:val="0"/>
          <w:sz w:val="22"/>
          <w:szCs w:val="22"/>
        </w:rPr>
        <w:t>Editalícias</w:t>
      </w:r>
      <w:proofErr w:type="spellEnd"/>
      <w:r w:rsidRPr="00FB2E32">
        <w:rPr>
          <w:b w:val="0"/>
          <w:sz w:val="22"/>
          <w:szCs w:val="22"/>
        </w:rPr>
        <w:t>, o Pregoeiro declara ACEITO a Licitante, em campo próprio do sistema eletrônico.</w:t>
      </w:r>
    </w:p>
    <w:p w:rsidR="004A3FDD" w:rsidRPr="00FB2E32" w:rsidRDefault="004A3FDD" w:rsidP="00FB2E32">
      <w:pPr>
        <w:pStyle w:val="P30"/>
        <w:tabs>
          <w:tab w:val="left" w:pos="1418"/>
          <w:tab w:val="left" w:pos="8789"/>
          <w:tab w:val="left" w:pos="8931"/>
          <w:tab w:val="left" w:pos="9496"/>
        </w:tabs>
        <w:snapToGrid/>
        <w:rPr>
          <w:b w:val="0"/>
          <w:sz w:val="22"/>
          <w:szCs w:val="22"/>
        </w:rPr>
      </w:pPr>
    </w:p>
    <w:p w:rsidR="004A3FDD" w:rsidRPr="00FB2E32" w:rsidRDefault="004A3FDD" w:rsidP="00FB2E32">
      <w:pPr>
        <w:pStyle w:val="Corpodetexto3"/>
        <w:tabs>
          <w:tab w:val="left" w:pos="180"/>
          <w:tab w:val="left" w:pos="1418"/>
          <w:tab w:val="left" w:pos="8789"/>
          <w:tab w:val="left" w:pos="8931"/>
          <w:tab w:val="left" w:pos="9496"/>
        </w:tabs>
        <w:spacing w:after="0"/>
        <w:jc w:val="both"/>
        <w:rPr>
          <w:b w:val="0"/>
          <w:sz w:val="22"/>
          <w:szCs w:val="22"/>
        </w:rPr>
      </w:pPr>
      <w:r w:rsidRPr="00FB2E32">
        <w:rPr>
          <w:b w:val="0"/>
          <w:bCs/>
          <w:sz w:val="22"/>
          <w:szCs w:val="22"/>
        </w:rPr>
        <w:t>7.3</w:t>
      </w:r>
      <w:r w:rsidRPr="00FB2E32">
        <w:rPr>
          <w:b w:val="0"/>
          <w:sz w:val="22"/>
          <w:szCs w:val="22"/>
        </w:rPr>
        <w:t>.11. Nenhuma reivindicação adicional de pagamento ou reajustamento de preços será considerada.</w:t>
      </w:r>
    </w:p>
    <w:p w:rsidR="004A3FDD" w:rsidRPr="00FB2E32" w:rsidRDefault="004A3FDD" w:rsidP="00FB2E32">
      <w:pPr>
        <w:pStyle w:val="Corpodetexto3"/>
        <w:tabs>
          <w:tab w:val="left" w:pos="709"/>
          <w:tab w:val="left" w:pos="8789"/>
          <w:tab w:val="left" w:pos="8931"/>
          <w:tab w:val="left" w:pos="9496"/>
        </w:tabs>
        <w:spacing w:after="0"/>
        <w:jc w:val="both"/>
        <w:rPr>
          <w:b w:val="0"/>
          <w:sz w:val="22"/>
          <w:szCs w:val="22"/>
        </w:rPr>
      </w:pPr>
      <w:r w:rsidRPr="00FB2E32">
        <w:rPr>
          <w:b w:val="0"/>
          <w:sz w:val="22"/>
          <w:szCs w:val="22"/>
        </w:rPr>
        <w:t xml:space="preserve">7.4. Caso o Pregoeiro necessite convocar a empresa para o envio de uma nova proposta de preços e/ou documentação complementar, relativa à proposta de preços, as Licitantes deverão anexar em campo próprio do sistema a documentação solicitada dentro do prazo previsto, </w:t>
      </w:r>
      <w:proofErr w:type="gramStart"/>
      <w:r w:rsidRPr="00FB2E32">
        <w:rPr>
          <w:b w:val="0"/>
          <w:sz w:val="22"/>
          <w:szCs w:val="22"/>
        </w:rPr>
        <w:t>SOB PENA</w:t>
      </w:r>
      <w:proofErr w:type="gramEnd"/>
      <w:r w:rsidRPr="00FB2E32">
        <w:rPr>
          <w:b w:val="0"/>
          <w:sz w:val="22"/>
          <w:szCs w:val="22"/>
        </w:rPr>
        <w:t xml:space="preserve"> DE DESCLASSIFICAÇÃO.</w:t>
      </w:r>
    </w:p>
    <w:p w:rsidR="004A3FDD" w:rsidRPr="00FB2E32" w:rsidRDefault="004A3FDD" w:rsidP="00FB2E32">
      <w:pPr>
        <w:pStyle w:val="Corpodetexto3"/>
        <w:tabs>
          <w:tab w:val="left" w:pos="1560"/>
          <w:tab w:val="left" w:pos="8789"/>
          <w:tab w:val="left" w:pos="8931"/>
          <w:tab w:val="left" w:pos="9496"/>
        </w:tabs>
        <w:spacing w:after="0"/>
        <w:jc w:val="both"/>
        <w:rPr>
          <w:b w:val="0"/>
          <w:sz w:val="22"/>
          <w:szCs w:val="22"/>
        </w:rPr>
      </w:pPr>
    </w:p>
    <w:p w:rsidR="004A3FDD" w:rsidRPr="00FB2E32" w:rsidRDefault="004A3FDD" w:rsidP="00FB2E32">
      <w:pPr>
        <w:pStyle w:val="Corpodetexto3"/>
        <w:tabs>
          <w:tab w:val="left" w:pos="1560"/>
          <w:tab w:val="left" w:pos="8789"/>
          <w:tab w:val="left" w:pos="8931"/>
          <w:tab w:val="left" w:pos="9496"/>
        </w:tabs>
        <w:spacing w:after="0"/>
        <w:jc w:val="both"/>
        <w:rPr>
          <w:b w:val="0"/>
          <w:sz w:val="22"/>
          <w:szCs w:val="22"/>
          <w:u w:val="single"/>
        </w:rPr>
      </w:pPr>
      <w:r w:rsidRPr="00FB2E32">
        <w:rPr>
          <w:b w:val="0"/>
          <w:sz w:val="22"/>
          <w:szCs w:val="22"/>
        </w:rPr>
        <w:t xml:space="preserve">7.4.1. </w:t>
      </w:r>
      <w:r w:rsidRPr="00FB2E32">
        <w:rPr>
          <w:b w:val="0"/>
          <w:sz w:val="22"/>
          <w:szCs w:val="22"/>
          <w:u w:val="single"/>
        </w:rPr>
        <w:t xml:space="preserve">O PRAZO MÁXIMO PARA O ENVIO DOS ANEXOS DE ACORDO COM O </w:t>
      </w:r>
      <w:r w:rsidRPr="00FB2E32">
        <w:rPr>
          <w:b w:val="0"/>
          <w:sz w:val="22"/>
          <w:szCs w:val="22"/>
          <w:highlight w:val="yellow"/>
          <w:u w:val="single"/>
        </w:rPr>
        <w:t>SUBITEM 7.4</w:t>
      </w:r>
      <w:r w:rsidRPr="00FB2E32">
        <w:rPr>
          <w:b w:val="0"/>
          <w:sz w:val="22"/>
          <w:szCs w:val="22"/>
          <w:u w:val="single"/>
        </w:rPr>
        <w:t xml:space="preserve"> ACIMA </w:t>
      </w:r>
      <w:r w:rsidRPr="00FB2E32">
        <w:rPr>
          <w:b w:val="0"/>
          <w:bCs/>
          <w:sz w:val="22"/>
          <w:szCs w:val="22"/>
          <w:u w:val="single"/>
        </w:rPr>
        <w:t xml:space="preserve">(SE SOLICITADO PELO PREGOEIRO) </w:t>
      </w:r>
      <w:r w:rsidRPr="00FB2E32">
        <w:rPr>
          <w:b w:val="0"/>
          <w:sz w:val="22"/>
          <w:szCs w:val="22"/>
          <w:highlight w:val="yellow"/>
          <w:u w:val="single"/>
        </w:rPr>
        <w:t>SERÁ DE ATÉ 120 (CENTO E VINTE) MINUTOS</w:t>
      </w:r>
      <w:r w:rsidRPr="00FB2E32">
        <w:rPr>
          <w:b w:val="0"/>
          <w:sz w:val="22"/>
          <w:szCs w:val="22"/>
          <w:u w:val="single"/>
        </w:rPr>
        <w:t>, OS QUAIS DEVERÃO SER ANEXADOS ATRAVÉS DO CAMPO PRÓPRIO DO SISTEMA.</w:t>
      </w:r>
    </w:p>
    <w:p w:rsidR="004A3FDD" w:rsidRPr="00FB2E32" w:rsidRDefault="004A3FDD" w:rsidP="00FB2E32">
      <w:pPr>
        <w:pStyle w:val="Corpodetexto3"/>
        <w:tabs>
          <w:tab w:val="left" w:pos="1560"/>
          <w:tab w:val="left" w:pos="8789"/>
          <w:tab w:val="left" w:pos="8931"/>
          <w:tab w:val="left" w:pos="9496"/>
        </w:tabs>
        <w:spacing w:after="0"/>
        <w:jc w:val="both"/>
        <w:rPr>
          <w:b w:val="0"/>
          <w:bCs/>
          <w:sz w:val="22"/>
          <w:szCs w:val="22"/>
        </w:rPr>
      </w:pPr>
    </w:p>
    <w:p w:rsidR="004A3FDD" w:rsidRPr="00FB2E32" w:rsidRDefault="004A3FDD" w:rsidP="00FB2E32">
      <w:pPr>
        <w:tabs>
          <w:tab w:val="left" w:pos="8789"/>
          <w:tab w:val="left" w:pos="8931"/>
          <w:tab w:val="left" w:pos="9496"/>
        </w:tabs>
        <w:jc w:val="both"/>
        <w:rPr>
          <w:color w:val="000000"/>
          <w:sz w:val="22"/>
          <w:szCs w:val="22"/>
        </w:rPr>
      </w:pPr>
      <w:r w:rsidRPr="00FB2E32">
        <w:rPr>
          <w:color w:val="000000"/>
          <w:sz w:val="22"/>
          <w:szCs w:val="22"/>
        </w:rPr>
        <w:t xml:space="preserve">7.4.2. Os anexos a serem inseridos no Sistema </w:t>
      </w:r>
      <w:proofErr w:type="spellStart"/>
      <w:r w:rsidRPr="00FB2E32">
        <w:rPr>
          <w:color w:val="000000"/>
          <w:sz w:val="22"/>
          <w:szCs w:val="22"/>
        </w:rPr>
        <w:t>Comprasnet</w:t>
      </w:r>
      <w:proofErr w:type="spellEnd"/>
      <w:r w:rsidRPr="00FB2E32">
        <w:rPr>
          <w:color w:val="000000"/>
          <w:sz w:val="22"/>
          <w:szCs w:val="22"/>
        </w:rPr>
        <w:t xml:space="preserve"> quando da convocação pelo Pregoeiro deverão ser encaminhados, em arquivo único </w:t>
      </w:r>
      <w:r w:rsidRPr="00FB2E32">
        <w:rPr>
          <w:color w:val="000000"/>
          <w:sz w:val="22"/>
          <w:szCs w:val="22"/>
          <w:u w:val="single"/>
        </w:rPr>
        <w:t>(</w:t>
      </w:r>
      <w:proofErr w:type="spellStart"/>
      <w:proofErr w:type="gramStart"/>
      <w:r w:rsidRPr="00FB2E32">
        <w:rPr>
          <w:color w:val="000000"/>
          <w:sz w:val="22"/>
          <w:szCs w:val="22"/>
          <w:u w:val="single"/>
        </w:rPr>
        <w:t>excel</w:t>
      </w:r>
      <w:proofErr w:type="spellEnd"/>
      <w:proofErr w:type="gramEnd"/>
      <w:r w:rsidRPr="00FB2E32">
        <w:rPr>
          <w:color w:val="000000"/>
          <w:sz w:val="22"/>
          <w:szCs w:val="22"/>
          <w:u w:val="single"/>
        </w:rPr>
        <w:t xml:space="preserve">, </w:t>
      </w:r>
      <w:proofErr w:type="spellStart"/>
      <w:r w:rsidRPr="00FB2E32">
        <w:rPr>
          <w:color w:val="000000"/>
          <w:sz w:val="22"/>
          <w:szCs w:val="22"/>
          <w:u w:val="single"/>
        </w:rPr>
        <w:t>word</w:t>
      </w:r>
      <w:proofErr w:type="spellEnd"/>
      <w:r w:rsidRPr="00FB2E32">
        <w:rPr>
          <w:color w:val="000000"/>
          <w:sz w:val="22"/>
          <w:szCs w:val="22"/>
          <w:u w:val="single"/>
        </w:rPr>
        <w:t>, .</w:t>
      </w:r>
      <w:proofErr w:type="spellStart"/>
      <w:r w:rsidRPr="00FB2E32">
        <w:rPr>
          <w:color w:val="000000"/>
          <w:sz w:val="22"/>
          <w:szCs w:val="22"/>
          <w:u w:val="single"/>
        </w:rPr>
        <w:t>Zip</w:t>
      </w:r>
      <w:proofErr w:type="spellEnd"/>
      <w:r w:rsidRPr="00FB2E32">
        <w:rPr>
          <w:color w:val="000000"/>
          <w:sz w:val="22"/>
          <w:szCs w:val="22"/>
          <w:u w:val="single"/>
        </w:rPr>
        <w:t>, .</w:t>
      </w:r>
      <w:proofErr w:type="spellStart"/>
      <w:r w:rsidRPr="00FB2E32">
        <w:rPr>
          <w:color w:val="000000"/>
          <w:sz w:val="22"/>
          <w:szCs w:val="22"/>
          <w:u w:val="single"/>
        </w:rPr>
        <w:t>Rar</w:t>
      </w:r>
      <w:proofErr w:type="spellEnd"/>
      <w:r w:rsidRPr="00FB2E32">
        <w:rPr>
          <w:color w:val="000000"/>
          <w:sz w:val="22"/>
          <w:szCs w:val="22"/>
          <w:u w:val="single"/>
        </w:rPr>
        <w:t>, .</w:t>
      </w:r>
      <w:proofErr w:type="spellStart"/>
      <w:r w:rsidRPr="00FB2E32">
        <w:rPr>
          <w:color w:val="000000"/>
          <w:sz w:val="22"/>
          <w:szCs w:val="22"/>
          <w:u w:val="single"/>
        </w:rPr>
        <w:t>doc</w:t>
      </w:r>
      <w:proofErr w:type="spellEnd"/>
      <w:r w:rsidRPr="00FB2E32">
        <w:rPr>
          <w:color w:val="000000"/>
          <w:sz w:val="22"/>
          <w:szCs w:val="22"/>
          <w:u w:val="single"/>
        </w:rPr>
        <w:t>, .</w:t>
      </w:r>
      <w:proofErr w:type="spellStart"/>
      <w:r w:rsidRPr="00FB2E32">
        <w:rPr>
          <w:color w:val="000000"/>
          <w:sz w:val="22"/>
          <w:szCs w:val="22"/>
          <w:u w:val="single"/>
        </w:rPr>
        <w:t>docx</w:t>
      </w:r>
      <w:proofErr w:type="spellEnd"/>
      <w:r w:rsidRPr="00FB2E32">
        <w:rPr>
          <w:color w:val="000000"/>
          <w:sz w:val="22"/>
          <w:szCs w:val="22"/>
          <w:u w:val="single"/>
        </w:rPr>
        <w:t xml:space="preserve">, .JPG, PDF, </w:t>
      </w:r>
      <w:proofErr w:type="spellStart"/>
      <w:r w:rsidRPr="00FB2E32">
        <w:rPr>
          <w:color w:val="000000"/>
          <w:sz w:val="22"/>
          <w:szCs w:val="22"/>
          <w:u w:val="single"/>
        </w:rPr>
        <w:t>etc</w:t>
      </w:r>
      <w:proofErr w:type="spellEnd"/>
      <w:r w:rsidRPr="00FB2E32">
        <w:rPr>
          <w:color w:val="000000"/>
          <w:sz w:val="22"/>
          <w:szCs w:val="22"/>
        </w:rPr>
        <w:t xml:space="preserve">), conforme solicita o sistema, </w:t>
      </w:r>
      <w:r w:rsidRPr="00FB2E32">
        <w:rPr>
          <w:color w:val="000000"/>
          <w:sz w:val="22"/>
          <w:szCs w:val="22"/>
          <w:highlight w:val="yellow"/>
          <w:u w:val="single"/>
        </w:rPr>
        <w:t>tendo em vista que o campo de inserção é único</w:t>
      </w:r>
      <w:r w:rsidRPr="00FB2E32">
        <w:rPr>
          <w:color w:val="000000"/>
          <w:sz w:val="22"/>
          <w:szCs w:val="22"/>
        </w:rPr>
        <w:t>.</w:t>
      </w:r>
    </w:p>
    <w:p w:rsidR="004A3FDD" w:rsidRPr="00FB2E32" w:rsidRDefault="004A3FDD" w:rsidP="00FB2E32">
      <w:pPr>
        <w:tabs>
          <w:tab w:val="left" w:pos="8789"/>
          <w:tab w:val="left" w:pos="8931"/>
          <w:tab w:val="left" w:pos="9496"/>
        </w:tabs>
        <w:jc w:val="both"/>
        <w:rPr>
          <w:color w:val="000000"/>
          <w:sz w:val="22"/>
          <w:szCs w:val="22"/>
        </w:rPr>
      </w:pPr>
    </w:p>
    <w:p w:rsidR="004A3FDD" w:rsidRPr="00FB2E32" w:rsidRDefault="004A3FDD" w:rsidP="00FB2E32">
      <w:pPr>
        <w:tabs>
          <w:tab w:val="left" w:pos="8789"/>
          <w:tab w:val="left" w:pos="8931"/>
          <w:tab w:val="left" w:pos="9496"/>
        </w:tabs>
        <w:jc w:val="both"/>
        <w:rPr>
          <w:color w:val="000000"/>
          <w:sz w:val="22"/>
          <w:szCs w:val="22"/>
        </w:rPr>
      </w:pPr>
      <w:r w:rsidRPr="00FB2E32">
        <w:rPr>
          <w:color w:val="000000"/>
          <w:sz w:val="22"/>
          <w:szCs w:val="22"/>
        </w:rPr>
        <w:t>7.4.3. O campo de inserção para o envio da nova proposta de preços e/ou de documentação complementar de proposta de preços no sistema será aberto uma única vez conforme art. 13, II do decreto Estadual 12.205/2006.</w:t>
      </w:r>
    </w:p>
    <w:p w:rsidR="004A3FDD" w:rsidRPr="00FB2E32" w:rsidRDefault="004A3FDD" w:rsidP="00FB2E32">
      <w:pPr>
        <w:tabs>
          <w:tab w:val="left" w:pos="8789"/>
          <w:tab w:val="left" w:pos="8931"/>
          <w:tab w:val="left" w:pos="9496"/>
        </w:tabs>
        <w:jc w:val="both"/>
        <w:rPr>
          <w:color w:val="000000"/>
          <w:sz w:val="22"/>
          <w:szCs w:val="22"/>
        </w:rPr>
      </w:pPr>
    </w:p>
    <w:p w:rsidR="004A3FDD" w:rsidRPr="00C3234C" w:rsidRDefault="004A3FDD" w:rsidP="00225AD4">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jc w:val="both"/>
        <w:rPr>
          <w:b/>
          <w:color w:val="000000"/>
          <w:sz w:val="22"/>
          <w:szCs w:val="22"/>
        </w:rPr>
      </w:pPr>
      <w:r w:rsidRPr="00C3234C">
        <w:rPr>
          <w:b/>
          <w:bCs/>
          <w:color w:val="0000FF"/>
          <w:sz w:val="22"/>
          <w:szCs w:val="22"/>
        </w:rPr>
        <w:t>8. DA FORMULAÇÃO DE LANCES E CONVOCAÇÃO DAS ME/EPP</w:t>
      </w:r>
    </w:p>
    <w:p w:rsidR="004A3FDD" w:rsidRPr="00FB2E32" w:rsidRDefault="004A3FDD" w:rsidP="00FB2E32">
      <w:pPr>
        <w:tabs>
          <w:tab w:val="left" w:pos="0"/>
          <w:tab w:val="left" w:pos="709"/>
          <w:tab w:val="left" w:pos="8789"/>
          <w:tab w:val="left" w:pos="8931"/>
          <w:tab w:val="left" w:pos="9496"/>
        </w:tabs>
        <w:jc w:val="both"/>
        <w:rPr>
          <w:sz w:val="22"/>
          <w:szCs w:val="22"/>
        </w:rPr>
      </w:pPr>
    </w:p>
    <w:p w:rsidR="004A3FDD" w:rsidRPr="00FB2E32" w:rsidRDefault="004A3FDD" w:rsidP="00FB2E32">
      <w:pPr>
        <w:tabs>
          <w:tab w:val="left" w:pos="709"/>
          <w:tab w:val="left" w:pos="8789"/>
          <w:tab w:val="left" w:pos="8931"/>
          <w:tab w:val="left" w:pos="9496"/>
        </w:tabs>
        <w:jc w:val="both"/>
        <w:rPr>
          <w:sz w:val="22"/>
          <w:szCs w:val="22"/>
        </w:rPr>
      </w:pPr>
      <w:r w:rsidRPr="00FB2E32">
        <w:rPr>
          <w:sz w:val="22"/>
          <w:szCs w:val="22"/>
        </w:rPr>
        <w:t>8.1. Todas as Licitantes cujas propostas tenham cumprido as exigências do subitem 7.1.1 deste Edital e tenham sidas consideradas aptas, poderão apresentar lances para os itens cotados, exclusivamente por meio do Sistema Eletrônico, sendo a Licitante imediatamente informada do seu recebimento e respectivo horário de registro e valor.</w:t>
      </w:r>
    </w:p>
    <w:p w:rsidR="004A3FDD" w:rsidRPr="00FB2E32" w:rsidRDefault="004A3FDD" w:rsidP="00FB2E32">
      <w:pPr>
        <w:tabs>
          <w:tab w:val="left" w:pos="709"/>
          <w:tab w:val="left" w:pos="8789"/>
          <w:tab w:val="left" w:pos="8931"/>
          <w:tab w:val="left" w:pos="9496"/>
        </w:tabs>
        <w:jc w:val="both"/>
        <w:rPr>
          <w:sz w:val="22"/>
          <w:szCs w:val="22"/>
        </w:rPr>
      </w:pPr>
    </w:p>
    <w:p w:rsidR="004A3FDD" w:rsidRPr="00FB2E32" w:rsidRDefault="004A3FDD" w:rsidP="00FB2E32">
      <w:pPr>
        <w:tabs>
          <w:tab w:val="left" w:pos="1418"/>
          <w:tab w:val="left" w:pos="8789"/>
          <w:tab w:val="left" w:pos="8931"/>
          <w:tab w:val="left" w:pos="9496"/>
        </w:tabs>
        <w:jc w:val="both"/>
        <w:rPr>
          <w:bCs/>
          <w:sz w:val="22"/>
          <w:szCs w:val="22"/>
        </w:rPr>
      </w:pPr>
      <w:r w:rsidRPr="00FB2E32">
        <w:rPr>
          <w:sz w:val="22"/>
          <w:szCs w:val="22"/>
        </w:rPr>
        <w:t xml:space="preserve">8.1.1. Assim como as propostas de preços, os lances serão ofertados pelo </w:t>
      </w:r>
      <w:r w:rsidRPr="00FB2E32">
        <w:rPr>
          <w:bCs/>
          <w:sz w:val="22"/>
          <w:szCs w:val="22"/>
          <w:highlight w:val="yellow"/>
        </w:rPr>
        <w:t xml:space="preserve">VALOR TOTAL DO </w:t>
      </w:r>
      <w:proofErr w:type="gramStart"/>
      <w:r w:rsidRPr="00FB2E32">
        <w:rPr>
          <w:bCs/>
          <w:sz w:val="22"/>
          <w:szCs w:val="22"/>
          <w:highlight w:val="yellow"/>
        </w:rPr>
        <w:t>ITEM</w:t>
      </w:r>
      <w:r w:rsidRPr="00FB2E32">
        <w:rPr>
          <w:bCs/>
          <w:sz w:val="22"/>
          <w:szCs w:val="22"/>
        </w:rPr>
        <w:t xml:space="preserve"> </w:t>
      </w:r>
      <w:r w:rsidRPr="00FB2E32">
        <w:rPr>
          <w:sz w:val="22"/>
          <w:szCs w:val="22"/>
        </w:rPr>
        <w:t>.</w:t>
      </w:r>
      <w:proofErr w:type="gramEnd"/>
    </w:p>
    <w:p w:rsidR="004A3FDD" w:rsidRPr="00FB2E32" w:rsidRDefault="004A3FDD" w:rsidP="00FB2E32">
      <w:pPr>
        <w:tabs>
          <w:tab w:val="left" w:pos="1418"/>
          <w:tab w:val="left" w:pos="8789"/>
          <w:tab w:val="left" w:pos="8931"/>
          <w:tab w:val="left" w:pos="9496"/>
        </w:tabs>
        <w:jc w:val="both"/>
        <w:rPr>
          <w:sz w:val="22"/>
          <w:szCs w:val="22"/>
        </w:rPr>
      </w:pPr>
    </w:p>
    <w:p w:rsidR="004A3FDD" w:rsidRPr="00FB2E32" w:rsidRDefault="004A3FDD" w:rsidP="00FB2E32">
      <w:pPr>
        <w:pStyle w:val="BodyText21"/>
        <w:tabs>
          <w:tab w:val="left" w:pos="1418"/>
          <w:tab w:val="left" w:pos="1701"/>
          <w:tab w:val="left" w:pos="8789"/>
          <w:tab w:val="left" w:pos="8931"/>
          <w:tab w:val="left" w:pos="9496"/>
        </w:tabs>
        <w:snapToGrid/>
        <w:rPr>
          <w:sz w:val="22"/>
          <w:szCs w:val="22"/>
          <w:u w:val="single"/>
        </w:rPr>
      </w:pPr>
      <w:r w:rsidRPr="00FB2E32">
        <w:rPr>
          <w:sz w:val="22"/>
          <w:szCs w:val="22"/>
        </w:rPr>
        <w:t xml:space="preserve">8.1.2. </w:t>
      </w:r>
      <w:r w:rsidRPr="00FB2E32">
        <w:rPr>
          <w:sz w:val="22"/>
          <w:szCs w:val="22"/>
          <w:u w:val="single"/>
        </w:rPr>
        <w:t xml:space="preserve">Serão aceitos somente lances em moeda corrente nacional (R$), com no máximo 02 (duas) casas decimais, considerando as quantidades constantes no </w:t>
      </w:r>
      <w:r w:rsidRPr="00FB2E32">
        <w:rPr>
          <w:sz w:val="22"/>
          <w:szCs w:val="22"/>
          <w:u w:val="single"/>
          <w:lang w:eastAsia="ar-SA"/>
        </w:rPr>
        <w:t>Anexo I - Termo de Referência</w:t>
      </w:r>
      <w:r w:rsidRPr="00FB2E32">
        <w:rPr>
          <w:sz w:val="22"/>
          <w:szCs w:val="22"/>
          <w:lang w:eastAsia="ar-SA"/>
        </w:rPr>
        <w:t xml:space="preserve"> </w:t>
      </w:r>
      <w:r w:rsidRPr="00FB2E32">
        <w:rPr>
          <w:sz w:val="22"/>
          <w:szCs w:val="22"/>
        </w:rPr>
        <w:t>deste Edital.</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8.2. A abertura e o fechamento da fase dos lances “via Internet” será realizado pelo Pregoeiro.</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pStyle w:val="BodyText21"/>
        <w:tabs>
          <w:tab w:val="left" w:pos="8789"/>
          <w:tab w:val="left" w:pos="8931"/>
          <w:tab w:val="left" w:pos="9496"/>
        </w:tabs>
        <w:snapToGrid/>
        <w:rPr>
          <w:sz w:val="22"/>
          <w:szCs w:val="22"/>
        </w:rPr>
      </w:pPr>
      <w:r w:rsidRPr="00FB2E32">
        <w:rPr>
          <w:sz w:val="22"/>
          <w:szCs w:val="22"/>
        </w:rPr>
        <w:t>8.3. As Licitantes poderão oferecer lances menores e sucessivos, observado o horário fixado e as regras de sua aceitação.</w:t>
      </w:r>
    </w:p>
    <w:p w:rsidR="004A3FDD" w:rsidRPr="00FB2E32" w:rsidRDefault="004A3FDD" w:rsidP="00FB2E32">
      <w:pPr>
        <w:pStyle w:val="Recuodecorpodetexto2"/>
        <w:tabs>
          <w:tab w:val="left" w:pos="8789"/>
          <w:tab w:val="left" w:pos="8931"/>
          <w:tab w:val="left" w:pos="9496"/>
        </w:tabs>
        <w:ind w:firstLine="0"/>
        <w:rPr>
          <w:sz w:val="22"/>
          <w:szCs w:val="22"/>
        </w:rPr>
      </w:pPr>
    </w:p>
    <w:p w:rsidR="004A3FDD" w:rsidRPr="00FB2E32" w:rsidRDefault="004A3FDD" w:rsidP="00FB2E32">
      <w:pPr>
        <w:pStyle w:val="Recuodecorpodetexto2"/>
        <w:tabs>
          <w:tab w:val="left" w:pos="8789"/>
          <w:tab w:val="left" w:pos="8931"/>
          <w:tab w:val="left" w:pos="9496"/>
        </w:tabs>
        <w:ind w:firstLine="0"/>
        <w:rPr>
          <w:sz w:val="22"/>
          <w:szCs w:val="22"/>
        </w:rPr>
      </w:pPr>
      <w:r w:rsidRPr="00FB2E32">
        <w:rPr>
          <w:sz w:val="22"/>
          <w:szCs w:val="22"/>
        </w:rPr>
        <w:lastRenderedPageBreak/>
        <w:t>8.4. As Licitantes somente poderão oferecer lances inferiores ao último por elas ofertados e registrados no Sistema.</w:t>
      </w:r>
    </w:p>
    <w:p w:rsidR="004A3FDD" w:rsidRPr="00FB2E32" w:rsidRDefault="004A3FDD" w:rsidP="00FB2E32">
      <w:pPr>
        <w:pStyle w:val="Recuodecorpodetexto2"/>
        <w:tabs>
          <w:tab w:val="left" w:pos="8789"/>
          <w:tab w:val="left" w:pos="8931"/>
          <w:tab w:val="left" w:pos="9496"/>
        </w:tabs>
        <w:ind w:firstLine="0"/>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8.5. Não serão aceitos dois ou mais lances de mesmo valor, prevalecendo aquele que for recebido e registrado em primeiro lugar.</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 xml:space="preserve">8.6. O proponente que encaminhar o valor inicial de sua proposta aparentemente </w:t>
      </w:r>
      <w:proofErr w:type="spellStart"/>
      <w:r w:rsidRPr="00FB2E32">
        <w:rPr>
          <w:sz w:val="22"/>
          <w:szCs w:val="22"/>
        </w:rPr>
        <w:t>inexeqüível</w:t>
      </w:r>
      <w:proofErr w:type="spellEnd"/>
      <w:r w:rsidRPr="00FB2E32">
        <w:rPr>
          <w:sz w:val="22"/>
          <w:szCs w:val="22"/>
        </w:rPr>
        <w:t>, caso o mesmo não honre a oferta encaminhada, terá sua proposta rejeitada na fase de aceitabilidade.</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bCs/>
          <w:sz w:val="22"/>
          <w:szCs w:val="22"/>
        </w:rPr>
      </w:pPr>
      <w:r w:rsidRPr="00FB2E32">
        <w:rPr>
          <w:bCs/>
          <w:sz w:val="22"/>
          <w:szCs w:val="22"/>
          <w:highlight w:val="yellow"/>
        </w:rPr>
        <w:t xml:space="preserve">8.7. Sendo efetuado lance aparentemente </w:t>
      </w:r>
      <w:proofErr w:type="spellStart"/>
      <w:r w:rsidRPr="00FB2E32">
        <w:rPr>
          <w:bCs/>
          <w:sz w:val="22"/>
          <w:szCs w:val="22"/>
          <w:highlight w:val="yellow"/>
        </w:rPr>
        <w:t>inexeqüível</w:t>
      </w:r>
      <w:proofErr w:type="spellEnd"/>
      <w:r w:rsidRPr="00FB2E32">
        <w:rPr>
          <w:bCs/>
          <w:sz w:val="22"/>
          <w:szCs w:val="22"/>
          <w:highlight w:val="yellow"/>
        </w:rPr>
        <w:t xml:space="preserve">, o Pregoeiro poderá alertar o proponente sobre o valor cotado para o respectivo item, através do sistema, </w:t>
      </w:r>
      <w:r w:rsidRPr="00FB2E32">
        <w:rPr>
          <w:bCs/>
          <w:iCs/>
          <w:sz w:val="22"/>
          <w:szCs w:val="22"/>
          <w:highlight w:val="yellow"/>
        </w:rPr>
        <w:t xml:space="preserve">e ainda lhe oportunizar o Princípio do Contraditório e da Ampla Defesa, para que, querendo, esclareça a composição do preço da sua proposta, ou em caso da necessidade de esclarecimentos complementares, poderão ser efetuadas diligências, na forma do § 3° do artigo 43 da Lei Federal n° 8.666/93, podendo a proposta </w:t>
      </w:r>
      <w:proofErr w:type="gramStart"/>
      <w:r w:rsidRPr="00FB2E32">
        <w:rPr>
          <w:bCs/>
          <w:iCs/>
          <w:sz w:val="22"/>
          <w:szCs w:val="22"/>
          <w:highlight w:val="yellow"/>
        </w:rPr>
        <w:t>do</w:t>
      </w:r>
      <w:r w:rsidRPr="00FB2E32">
        <w:rPr>
          <w:bCs/>
          <w:sz w:val="22"/>
          <w:szCs w:val="22"/>
          <w:highlight w:val="yellow"/>
        </w:rPr>
        <w:t xml:space="preserve"> proponente ser</w:t>
      </w:r>
      <w:proofErr w:type="gramEnd"/>
      <w:r w:rsidRPr="00FB2E32">
        <w:rPr>
          <w:bCs/>
          <w:sz w:val="22"/>
          <w:szCs w:val="22"/>
          <w:highlight w:val="yellow"/>
        </w:rPr>
        <w:t xml:space="preserve"> confirmada, reformulada ou excluída.</w:t>
      </w:r>
    </w:p>
    <w:p w:rsidR="004A3FDD" w:rsidRPr="00FB2E32" w:rsidRDefault="004A3FDD" w:rsidP="00FB2E32">
      <w:pPr>
        <w:tabs>
          <w:tab w:val="left" w:pos="8789"/>
          <w:tab w:val="left" w:pos="8931"/>
          <w:tab w:val="left" w:pos="9496"/>
        </w:tabs>
        <w:ind w:left="-426"/>
        <w:jc w:val="both"/>
        <w:rPr>
          <w:sz w:val="22"/>
          <w:szCs w:val="22"/>
        </w:rPr>
      </w:pPr>
    </w:p>
    <w:p w:rsidR="004A3FDD" w:rsidRPr="00C3234C" w:rsidRDefault="004A3FDD" w:rsidP="00FB2E32">
      <w:pPr>
        <w:tabs>
          <w:tab w:val="left" w:pos="8789"/>
          <w:tab w:val="left" w:pos="8931"/>
          <w:tab w:val="left" w:pos="9496"/>
        </w:tabs>
        <w:jc w:val="both"/>
        <w:rPr>
          <w:b/>
          <w:color w:val="FF0000"/>
          <w:sz w:val="22"/>
          <w:szCs w:val="22"/>
        </w:rPr>
      </w:pPr>
      <w:r w:rsidRPr="00C3234C">
        <w:rPr>
          <w:b/>
          <w:color w:val="FF0000"/>
          <w:sz w:val="22"/>
          <w:szCs w:val="22"/>
        </w:rPr>
        <w:t>8.7.1. A exclusão de lance é possível somente durante a fase de lances, conforme possibilita o sistema eletrônico, ou seja, antes do encerramento do item.</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8.8. Durante o transcurso da sessão pública, as Licitantes serão informadas, em tempo real, do valor do menor lance registrado que tenha sido apresentado pelas demais Licitantes, vedada a identificação do detentor do lance.</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8.9. No caso de desconexão com o Pregoeiro, no decorrer da etapa competitiva do Pregão Eletrônico, o Sistema Eletrônico poderá permanecer acessível às Licitantes para a recepção dos lances.</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8.9.1. O Pregoeiro, quando possível, dará continuidade a sua atuação no certame, sem prejuízo dos atos realizados.</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color w:val="0000FF"/>
          <w:sz w:val="22"/>
          <w:szCs w:val="22"/>
          <w:u w:val="single"/>
        </w:rPr>
      </w:pPr>
      <w:r w:rsidRPr="00FB2E32">
        <w:rPr>
          <w:sz w:val="22"/>
          <w:szCs w:val="22"/>
        </w:rPr>
        <w:t xml:space="preserve">8.9.2. Quando a desconexão persistir por tempo superior a 10 (dez) minutos, a sessão do Pregão Eletrônico será suspensa e terá reinício somente após comunicação expressa aos participantes, no endereço eletrônico utilizado para divulgação no site </w:t>
      </w:r>
      <w:hyperlink r:id="rId13" w:history="1">
        <w:r w:rsidRPr="00FB2E32">
          <w:rPr>
            <w:rStyle w:val="Hyperlink"/>
            <w:sz w:val="22"/>
            <w:szCs w:val="22"/>
          </w:rPr>
          <w:t>www.comprasnet.gov.br</w:t>
        </w:r>
      </w:hyperlink>
      <w:r w:rsidRPr="00FB2E32">
        <w:rPr>
          <w:color w:val="0000FF"/>
          <w:sz w:val="22"/>
          <w:szCs w:val="22"/>
          <w:u w:val="single"/>
        </w:rPr>
        <w:t>.</w:t>
      </w:r>
    </w:p>
    <w:p w:rsidR="004A3FDD" w:rsidRPr="00FB2E32" w:rsidRDefault="004A3FDD" w:rsidP="00FB2E32">
      <w:pPr>
        <w:tabs>
          <w:tab w:val="left" w:pos="8789"/>
          <w:tab w:val="left" w:pos="8931"/>
          <w:tab w:val="left" w:pos="9496"/>
        </w:tabs>
        <w:jc w:val="both"/>
        <w:rPr>
          <w:color w:val="0000FF"/>
          <w:sz w:val="22"/>
          <w:szCs w:val="22"/>
          <w:u w:val="single"/>
        </w:rPr>
      </w:pPr>
    </w:p>
    <w:p w:rsidR="004A3FDD" w:rsidRPr="00FB2E32" w:rsidRDefault="004A3FDD" w:rsidP="00FB2E32">
      <w:pPr>
        <w:tabs>
          <w:tab w:val="left" w:pos="8789"/>
          <w:tab w:val="left" w:pos="8931"/>
          <w:tab w:val="left" w:pos="9496"/>
        </w:tabs>
        <w:jc w:val="both"/>
        <w:rPr>
          <w:bCs/>
          <w:sz w:val="22"/>
          <w:szCs w:val="22"/>
        </w:rPr>
      </w:pPr>
      <w:r w:rsidRPr="00FB2E32">
        <w:rPr>
          <w:sz w:val="22"/>
          <w:szCs w:val="22"/>
        </w:rPr>
        <w:t>8.10. A etapa de lances da sessão pública será encerrada mediante aviso de fechamento iminente dos lances</w:t>
      </w:r>
      <w:r w:rsidRPr="00FB2E32">
        <w:rPr>
          <w:bCs/>
          <w:sz w:val="22"/>
          <w:szCs w:val="22"/>
        </w:rPr>
        <w:t xml:space="preserve"> de </w:t>
      </w:r>
      <w:r w:rsidRPr="00FB2E32">
        <w:rPr>
          <w:bCs/>
          <w:sz w:val="22"/>
          <w:szCs w:val="22"/>
          <w:highlight w:val="yellow"/>
        </w:rPr>
        <w:t>01 (um) a 60 (sessenta) minutos</w:t>
      </w:r>
      <w:r w:rsidRPr="00FB2E32">
        <w:rPr>
          <w:bCs/>
          <w:sz w:val="22"/>
          <w:szCs w:val="22"/>
        </w:rPr>
        <w:t>, determinados pelo Pregoeiro</w:t>
      </w:r>
      <w:r w:rsidRPr="00FB2E32">
        <w:rPr>
          <w:sz w:val="22"/>
          <w:szCs w:val="22"/>
        </w:rPr>
        <w:t>, de acordo com a comunicação às Licitantes, emitido pelo próprio Sistema Eletrônico.</w:t>
      </w:r>
      <w:r w:rsidRPr="00FB2E32">
        <w:rPr>
          <w:bCs/>
          <w:sz w:val="22"/>
          <w:szCs w:val="22"/>
        </w:rPr>
        <w:t xml:space="preserve"> Decorrido o tempo de iminência, o item entrará no horário de encerramento aleatório do sistema, no máximo de </w:t>
      </w:r>
      <w:r w:rsidRPr="00FB2E32">
        <w:rPr>
          <w:sz w:val="22"/>
          <w:szCs w:val="22"/>
          <w:highlight w:val="yellow"/>
        </w:rPr>
        <w:t>01 (um) a 30 (trinta) minutos</w:t>
      </w:r>
      <w:r w:rsidRPr="00FB2E32">
        <w:rPr>
          <w:sz w:val="22"/>
          <w:szCs w:val="22"/>
        </w:rPr>
        <w:t xml:space="preserve"> determinados pelo Sistema Eletrônico</w:t>
      </w:r>
      <w:r w:rsidRPr="00FB2E32">
        <w:rPr>
          <w:bCs/>
          <w:sz w:val="22"/>
          <w:szCs w:val="22"/>
        </w:rPr>
        <w:t xml:space="preserve"> findo o qual o item estará automaticamente encerrado, não sendo mais possível reabri-lo.</w:t>
      </w:r>
    </w:p>
    <w:p w:rsidR="004A3FDD" w:rsidRPr="00FB2E32" w:rsidRDefault="004A3FDD" w:rsidP="00FB2E32">
      <w:pPr>
        <w:tabs>
          <w:tab w:val="left" w:pos="8789"/>
          <w:tab w:val="left" w:pos="8931"/>
          <w:tab w:val="left" w:pos="9496"/>
        </w:tabs>
        <w:ind w:left="-426"/>
        <w:jc w:val="both"/>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 xml:space="preserve">8.10.1. Caso o Sistema não emita o aviso de fechamento iminente, o Pregoeiro se responsabilizará pelo aviso de encerramento às Licitantes observado o mesmo tempo de </w:t>
      </w:r>
      <w:r w:rsidRPr="00FB2E32">
        <w:rPr>
          <w:bCs/>
          <w:sz w:val="22"/>
          <w:szCs w:val="22"/>
          <w:highlight w:val="yellow"/>
        </w:rPr>
        <w:t xml:space="preserve">01 (um) a 60 (sessenta) </w:t>
      </w:r>
      <w:r w:rsidRPr="00FB2E32">
        <w:rPr>
          <w:sz w:val="22"/>
          <w:szCs w:val="22"/>
          <w:highlight w:val="yellow"/>
        </w:rPr>
        <w:t>minutos</w:t>
      </w:r>
      <w:r w:rsidRPr="00FB2E32">
        <w:rPr>
          <w:sz w:val="22"/>
          <w:szCs w:val="22"/>
        </w:rPr>
        <w:t>.</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pStyle w:val="BodyText21"/>
        <w:tabs>
          <w:tab w:val="left" w:pos="8789"/>
          <w:tab w:val="left" w:pos="8931"/>
          <w:tab w:val="left" w:pos="9496"/>
        </w:tabs>
        <w:snapToGrid/>
        <w:rPr>
          <w:sz w:val="22"/>
          <w:szCs w:val="22"/>
        </w:rPr>
      </w:pPr>
      <w:r w:rsidRPr="00FB2E32">
        <w:rPr>
          <w:sz w:val="22"/>
          <w:szCs w:val="22"/>
        </w:rPr>
        <w:t>8.11. A desistência em apresentar lance implicará exclusão da Licitante da etapa de lances e na manutenção do último preço por ela apresentado, para efeito de ordenação das propostas de preços.</w:t>
      </w:r>
    </w:p>
    <w:p w:rsidR="004A3FDD" w:rsidRPr="00FB2E32" w:rsidRDefault="004A3FDD" w:rsidP="00FB2E32">
      <w:pPr>
        <w:pStyle w:val="Corpodetexto3"/>
        <w:tabs>
          <w:tab w:val="left" w:pos="8789"/>
          <w:tab w:val="left" w:pos="8931"/>
          <w:tab w:val="left" w:pos="9496"/>
        </w:tabs>
        <w:spacing w:after="0"/>
        <w:ind w:left="-426"/>
        <w:jc w:val="both"/>
        <w:rPr>
          <w:b w:val="0"/>
          <w:sz w:val="22"/>
          <w:szCs w:val="22"/>
        </w:rPr>
      </w:pPr>
    </w:p>
    <w:p w:rsidR="004A3FDD" w:rsidRPr="00C3234C" w:rsidRDefault="004A3FDD" w:rsidP="00225AD4">
      <w:pPr>
        <w:pStyle w:val="BodyText21"/>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snapToGrid/>
        <w:rPr>
          <w:b/>
          <w:color w:val="0000FF"/>
          <w:sz w:val="22"/>
          <w:szCs w:val="22"/>
        </w:rPr>
      </w:pPr>
      <w:r w:rsidRPr="00C3234C">
        <w:rPr>
          <w:b/>
          <w:color w:val="0000FF"/>
          <w:sz w:val="22"/>
          <w:szCs w:val="22"/>
        </w:rPr>
        <w:t>9. DA NEGOCIAÇÃO DOS PREÇOS E ACEITAÇÃO DAS PROPOSTAS</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791ED1" w:rsidRDefault="004A3FDD" w:rsidP="00FB2E32">
      <w:pPr>
        <w:pStyle w:val="BodyText21"/>
        <w:tabs>
          <w:tab w:val="left" w:pos="709"/>
          <w:tab w:val="left" w:pos="8789"/>
          <w:tab w:val="left" w:pos="8931"/>
          <w:tab w:val="left" w:pos="9496"/>
        </w:tabs>
        <w:snapToGrid/>
        <w:rPr>
          <w:b/>
          <w:sz w:val="22"/>
          <w:szCs w:val="22"/>
        </w:rPr>
      </w:pPr>
      <w:r w:rsidRPr="00FB2E32">
        <w:rPr>
          <w:sz w:val="22"/>
          <w:szCs w:val="22"/>
        </w:rPr>
        <w:t xml:space="preserve">9.1. Após finalização dos lances poderá haver negociações de preços através do Chat Mensagem do Sistema </w:t>
      </w:r>
      <w:proofErr w:type="spellStart"/>
      <w:r w:rsidRPr="00FB2E32">
        <w:rPr>
          <w:sz w:val="22"/>
          <w:szCs w:val="22"/>
        </w:rPr>
        <w:t>Comprasnet</w:t>
      </w:r>
      <w:proofErr w:type="spellEnd"/>
      <w:r w:rsidRPr="00FB2E32">
        <w:rPr>
          <w:sz w:val="22"/>
          <w:szCs w:val="22"/>
        </w:rPr>
        <w:t xml:space="preserve">, devendo o Pregoeiro examinar a compatibilidade dos preços em relação ao estimado para contratação, apurado pela </w:t>
      </w:r>
      <w:r w:rsidRPr="00791ED1">
        <w:rPr>
          <w:b/>
          <w:color w:val="FF0000"/>
          <w:sz w:val="22"/>
          <w:szCs w:val="22"/>
          <w:u w:val="single"/>
        </w:rPr>
        <w:t>Gerência de Pesquisa e Análise de Preços da SUPEL/RO</w:t>
      </w:r>
      <w:r w:rsidRPr="00791ED1">
        <w:rPr>
          <w:b/>
          <w:sz w:val="22"/>
          <w:szCs w:val="22"/>
        </w:rPr>
        <w:t>.</w:t>
      </w:r>
    </w:p>
    <w:p w:rsidR="004A3FDD" w:rsidRPr="00FB2E32" w:rsidRDefault="004A3FDD" w:rsidP="00FB2E32">
      <w:pPr>
        <w:pStyle w:val="BodyText21"/>
        <w:tabs>
          <w:tab w:val="left" w:pos="709"/>
          <w:tab w:val="left" w:pos="8789"/>
          <w:tab w:val="left" w:pos="8931"/>
          <w:tab w:val="left" w:pos="9496"/>
        </w:tabs>
        <w:snapToGrid/>
        <w:rPr>
          <w:sz w:val="22"/>
          <w:szCs w:val="22"/>
        </w:rPr>
      </w:pPr>
    </w:p>
    <w:p w:rsidR="004A3FDD" w:rsidRPr="00FB2E32" w:rsidRDefault="004A3FDD" w:rsidP="00FB2E32">
      <w:pPr>
        <w:pStyle w:val="BodyText21"/>
        <w:tabs>
          <w:tab w:val="left" w:pos="1418"/>
          <w:tab w:val="left" w:pos="8789"/>
          <w:tab w:val="left" w:pos="8931"/>
          <w:tab w:val="left" w:pos="9496"/>
        </w:tabs>
        <w:snapToGrid/>
        <w:rPr>
          <w:sz w:val="22"/>
          <w:szCs w:val="22"/>
        </w:rPr>
      </w:pPr>
      <w:r w:rsidRPr="00FB2E32">
        <w:rPr>
          <w:sz w:val="22"/>
          <w:szCs w:val="22"/>
        </w:rPr>
        <w:t xml:space="preserve">9.1.1. A </w:t>
      </w:r>
      <w:r w:rsidRPr="00791ED1">
        <w:rPr>
          <w:b/>
          <w:color w:val="FF0000"/>
          <w:sz w:val="22"/>
          <w:szCs w:val="22"/>
        </w:rPr>
        <w:t>Superintendência Estadual de Licitações - SUPEL/RO</w:t>
      </w:r>
      <w:r w:rsidRPr="00FB2E32">
        <w:rPr>
          <w:sz w:val="22"/>
          <w:szCs w:val="22"/>
        </w:rPr>
        <w:t xml:space="preserve">, através do Pregoeiro ou do Superintendente, conforme seja o caso, poderá não aceitar e não adjudicar o item cujo preço seja superior ao estimado para a contratação, apurado pela </w:t>
      </w:r>
      <w:r w:rsidRPr="00791ED1">
        <w:rPr>
          <w:b/>
          <w:color w:val="FF0000"/>
          <w:sz w:val="22"/>
          <w:szCs w:val="22"/>
          <w:u w:val="single"/>
        </w:rPr>
        <w:t>Gerência de Pesquisa e Análise de Preços da SUPEL/RO</w:t>
      </w:r>
      <w:r w:rsidRPr="00FB2E32">
        <w:rPr>
          <w:color w:val="FF0000"/>
          <w:sz w:val="22"/>
          <w:szCs w:val="22"/>
          <w:u w:val="single"/>
        </w:rPr>
        <w:t>,</w:t>
      </w:r>
      <w:r w:rsidRPr="00FB2E32">
        <w:rPr>
          <w:sz w:val="22"/>
          <w:szCs w:val="22"/>
          <w:u w:val="single"/>
        </w:rPr>
        <w:t xml:space="preserve"> DESCLASSIFICANDO-O automaticamente</w:t>
      </w:r>
      <w:r w:rsidRPr="00FB2E32">
        <w:rPr>
          <w:sz w:val="22"/>
          <w:szCs w:val="22"/>
        </w:rPr>
        <w:t>.</w:t>
      </w:r>
    </w:p>
    <w:p w:rsidR="004A3FDD" w:rsidRPr="00FB2E32" w:rsidRDefault="004A3FDD" w:rsidP="00FB2E32">
      <w:pPr>
        <w:pStyle w:val="BodyText21"/>
        <w:tabs>
          <w:tab w:val="left" w:pos="1418"/>
          <w:tab w:val="left" w:pos="8789"/>
          <w:tab w:val="left" w:pos="8931"/>
          <w:tab w:val="left" w:pos="9496"/>
        </w:tabs>
        <w:snapToGrid/>
        <w:rPr>
          <w:sz w:val="22"/>
          <w:szCs w:val="22"/>
        </w:rPr>
      </w:pPr>
    </w:p>
    <w:p w:rsidR="004A3FDD" w:rsidRPr="00FB2E32" w:rsidRDefault="004A3FDD" w:rsidP="00FB2E32">
      <w:pPr>
        <w:pStyle w:val="BodyText21"/>
        <w:tabs>
          <w:tab w:val="left" w:pos="1418"/>
          <w:tab w:val="left" w:pos="8789"/>
          <w:tab w:val="left" w:pos="8931"/>
          <w:tab w:val="left" w:pos="9496"/>
        </w:tabs>
        <w:snapToGrid/>
        <w:rPr>
          <w:sz w:val="22"/>
          <w:szCs w:val="22"/>
          <w:highlight w:val="yellow"/>
        </w:rPr>
      </w:pPr>
      <w:r w:rsidRPr="00FB2E32">
        <w:rPr>
          <w:sz w:val="22"/>
          <w:szCs w:val="22"/>
          <w:highlight w:val="yellow"/>
        </w:rPr>
        <w:t xml:space="preserve">9.1.1.1. A </w:t>
      </w:r>
      <w:r w:rsidRPr="00DB28E2">
        <w:rPr>
          <w:b/>
          <w:color w:val="FF0000"/>
          <w:sz w:val="22"/>
          <w:szCs w:val="22"/>
          <w:highlight w:val="yellow"/>
        </w:rPr>
        <w:t>Superintendência Estadual de Licitações - SUPEL/RO</w:t>
      </w:r>
      <w:proofErr w:type="gramStart"/>
      <w:r w:rsidRPr="00FB2E32">
        <w:rPr>
          <w:sz w:val="22"/>
          <w:szCs w:val="22"/>
          <w:highlight w:val="yellow"/>
        </w:rPr>
        <w:t>, poderá</w:t>
      </w:r>
      <w:proofErr w:type="gramEnd"/>
      <w:r w:rsidRPr="00FB2E32">
        <w:rPr>
          <w:sz w:val="22"/>
          <w:szCs w:val="22"/>
          <w:highlight w:val="yellow"/>
        </w:rPr>
        <w:t xml:space="preserve"> proceder à rigorosa, ampla e irrestrita pesquisa de preços de mercado vigente na data da licitação, através do setor competente;</w:t>
      </w:r>
    </w:p>
    <w:p w:rsidR="004A3FDD" w:rsidRPr="00FB2E32" w:rsidRDefault="004A3FDD" w:rsidP="00FB2E32">
      <w:pPr>
        <w:pStyle w:val="BodyText21"/>
        <w:tabs>
          <w:tab w:val="left" w:pos="1418"/>
          <w:tab w:val="left" w:pos="8789"/>
          <w:tab w:val="left" w:pos="8931"/>
          <w:tab w:val="left" w:pos="9496"/>
        </w:tabs>
        <w:snapToGrid/>
        <w:rPr>
          <w:sz w:val="22"/>
          <w:szCs w:val="22"/>
        </w:rPr>
      </w:pPr>
    </w:p>
    <w:p w:rsidR="004A3FDD" w:rsidRPr="00FB2E32" w:rsidRDefault="004A3FDD" w:rsidP="00FB2E32">
      <w:pPr>
        <w:pStyle w:val="BodyText21"/>
        <w:tabs>
          <w:tab w:val="left" w:pos="1418"/>
          <w:tab w:val="left" w:pos="8789"/>
          <w:tab w:val="left" w:pos="8931"/>
          <w:tab w:val="left" w:pos="9496"/>
        </w:tabs>
        <w:snapToGrid/>
        <w:rPr>
          <w:sz w:val="22"/>
          <w:szCs w:val="22"/>
          <w:highlight w:val="yellow"/>
        </w:rPr>
      </w:pPr>
      <w:r w:rsidRPr="00FB2E32">
        <w:rPr>
          <w:sz w:val="22"/>
          <w:szCs w:val="22"/>
          <w:highlight w:val="yellow"/>
        </w:rPr>
        <w:t xml:space="preserve">9.1.1.2. A </w:t>
      </w:r>
      <w:r w:rsidRPr="00DB28E2">
        <w:rPr>
          <w:b/>
          <w:color w:val="FF0000"/>
          <w:sz w:val="22"/>
          <w:szCs w:val="22"/>
          <w:highlight w:val="yellow"/>
        </w:rPr>
        <w:t>Superintendência Estadual de Licitações - SUPEL/RO</w:t>
      </w:r>
      <w:r w:rsidRPr="00FB2E32">
        <w:rPr>
          <w:sz w:val="22"/>
          <w:szCs w:val="22"/>
          <w:highlight w:val="yellow"/>
        </w:rPr>
        <w:t>, através do Pregoeiro ou do Superintendente, poderá desclassificar a proposta que</w:t>
      </w:r>
      <w:proofErr w:type="gramStart"/>
      <w:r w:rsidRPr="00FB2E32">
        <w:rPr>
          <w:sz w:val="22"/>
          <w:szCs w:val="22"/>
          <w:highlight w:val="yellow"/>
        </w:rPr>
        <w:t xml:space="preserve">  </w:t>
      </w:r>
      <w:proofErr w:type="gramEnd"/>
      <w:r w:rsidRPr="00FB2E32">
        <w:rPr>
          <w:sz w:val="22"/>
          <w:szCs w:val="22"/>
          <w:highlight w:val="yellow"/>
        </w:rPr>
        <w:t>contemplar valor unitário (item) e/ou global (lote) acima do valor de mercado;</w:t>
      </w:r>
    </w:p>
    <w:p w:rsidR="004A3FDD" w:rsidRPr="00FB2E32" w:rsidRDefault="004A3FDD" w:rsidP="00FB2E32">
      <w:pPr>
        <w:pStyle w:val="BodyText21"/>
        <w:tabs>
          <w:tab w:val="left" w:pos="1418"/>
          <w:tab w:val="left" w:pos="8789"/>
          <w:tab w:val="left" w:pos="8931"/>
          <w:tab w:val="left" w:pos="9496"/>
        </w:tabs>
        <w:snapToGrid/>
        <w:rPr>
          <w:sz w:val="22"/>
          <w:szCs w:val="22"/>
        </w:rPr>
      </w:pPr>
    </w:p>
    <w:p w:rsidR="004A3FDD" w:rsidRPr="00FB2E32" w:rsidRDefault="004A3FDD" w:rsidP="00FB2E32">
      <w:pPr>
        <w:pStyle w:val="BodyText21"/>
        <w:tabs>
          <w:tab w:val="left" w:pos="1418"/>
          <w:tab w:val="left" w:pos="8789"/>
          <w:tab w:val="left" w:pos="8931"/>
          <w:tab w:val="left" w:pos="9496"/>
        </w:tabs>
        <w:snapToGrid/>
        <w:rPr>
          <w:sz w:val="22"/>
          <w:szCs w:val="22"/>
          <w:highlight w:val="yellow"/>
        </w:rPr>
      </w:pPr>
      <w:r w:rsidRPr="00FB2E32">
        <w:rPr>
          <w:sz w:val="22"/>
          <w:szCs w:val="22"/>
          <w:highlight w:val="yellow"/>
        </w:rPr>
        <w:t>9.1.1.3. Competirá ao Pregoeiro diligenciar, se, no curso da licitação, depreender indício de que o levantamento prévio de preços padece de fragilidade, a exemplo da disparidade entre o preço inicialmente previsto e o preço ofertado pelos participantes.</w:t>
      </w:r>
    </w:p>
    <w:p w:rsidR="004A3FDD" w:rsidRPr="00FB2E32" w:rsidRDefault="004A3FDD" w:rsidP="00FB2E32">
      <w:pPr>
        <w:pStyle w:val="BodyText21"/>
        <w:tabs>
          <w:tab w:val="left" w:pos="1418"/>
          <w:tab w:val="left" w:pos="8789"/>
          <w:tab w:val="left" w:pos="8931"/>
          <w:tab w:val="left" w:pos="9496"/>
        </w:tabs>
        <w:snapToGrid/>
        <w:ind w:left="-426"/>
        <w:rPr>
          <w:sz w:val="22"/>
          <w:szCs w:val="22"/>
        </w:rPr>
      </w:pPr>
    </w:p>
    <w:p w:rsidR="004A3FDD" w:rsidRPr="00F050F2" w:rsidRDefault="004A3FDD" w:rsidP="00FB2E32">
      <w:pPr>
        <w:pStyle w:val="BodyText21"/>
        <w:tabs>
          <w:tab w:val="left" w:pos="1418"/>
          <w:tab w:val="left" w:pos="8789"/>
          <w:tab w:val="left" w:pos="8931"/>
          <w:tab w:val="left" w:pos="9496"/>
        </w:tabs>
        <w:snapToGrid/>
        <w:rPr>
          <w:b/>
          <w:sz w:val="22"/>
          <w:szCs w:val="22"/>
        </w:rPr>
      </w:pPr>
      <w:r w:rsidRPr="00FB2E32">
        <w:rPr>
          <w:sz w:val="22"/>
          <w:szCs w:val="22"/>
        </w:rPr>
        <w:t xml:space="preserve">9.1.2. Caso a Licitante não negocie o valor proposto, através do Chat Mensagem, no prazo </w:t>
      </w:r>
      <w:r w:rsidRPr="00FB2E32">
        <w:rPr>
          <w:spacing w:val="2"/>
          <w:sz w:val="22"/>
          <w:szCs w:val="22"/>
        </w:rPr>
        <w:t xml:space="preserve">de </w:t>
      </w:r>
      <w:proofErr w:type="gramStart"/>
      <w:r w:rsidRPr="00FB2E32">
        <w:rPr>
          <w:spacing w:val="2"/>
          <w:sz w:val="22"/>
          <w:szCs w:val="22"/>
          <w:u w:val="single"/>
        </w:rPr>
        <w:t>5</w:t>
      </w:r>
      <w:proofErr w:type="gramEnd"/>
      <w:r w:rsidRPr="00FB2E32">
        <w:rPr>
          <w:spacing w:val="2"/>
          <w:sz w:val="22"/>
          <w:szCs w:val="22"/>
          <w:u w:val="single"/>
        </w:rPr>
        <w:t xml:space="preserve"> (cinco) minutos</w:t>
      </w:r>
      <w:r w:rsidRPr="00FB2E32">
        <w:rPr>
          <w:sz w:val="22"/>
          <w:szCs w:val="22"/>
        </w:rPr>
        <w:t xml:space="preserve">, o Pregoeiro poderá recusar a proposta da Licitante no item, cujo preço seja superior ao estimado para a contratação, conforme valores apurados pela </w:t>
      </w:r>
      <w:r w:rsidRPr="00F050F2">
        <w:rPr>
          <w:b/>
          <w:color w:val="FF0000"/>
          <w:sz w:val="22"/>
          <w:szCs w:val="22"/>
          <w:u w:val="single"/>
        </w:rPr>
        <w:t>Gerência de Pesquisa e Análise de Preços da SUPEL/RO</w:t>
      </w:r>
      <w:r w:rsidRPr="00F050F2">
        <w:rPr>
          <w:b/>
          <w:sz w:val="22"/>
          <w:szCs w:val="22"/>
        </w:rPr>
        <w:t>.</w:t>
      </w:r>
    </w:p>
    <w:p w:rsidR="004A3FDD" w:rsidRPr="00FB2E32" w:rsidRDefault="004A3FDD" w:rsidP="00FB2E32">
      <w:pPr>
        <w:pStyle w:val="BodyText21"/>
        <w:tabs>
          <w:tab w:val="left" w:pos="1418"/>
          <w:tab w:val="left" w:pos="8789"/>
          <w:tab w:val="left" w:pos="8931"/>
          <w:tab w:val="left" w:pos="9496"/>
        </w:tabs>
        <w:snapToGrid/>
        <w:rPr>
          <w:sz w:val="22"/>
          <w:szCs w:val="22"/>
        </w:rPr>
      </w:pPr>
    </w:p>
    <w:p w:rsidR="004A3FDD" w:rsidRPr="00FB2E32" w:rsidRDefault="004A3FDD" w:rsidP="00FB2E32">
      <w:pPr>
        <w:pStyle w:val="BodyText21"/>
        <w:tabs>
          <w:tab w:val="left" w:pos="1418"/>
          <w:tab w:val="left" w:pos="1560"/>
          <w:tab w:val="left" w:pos="8789"/>
          <w:tab w:val="left" w:pos="8931"/>
          <w:tab w:val="left" w:pos="9496"/>
        </w:tabs>
        <w:snapToGrid/>
        <w:rPr>
          <w:color w:val="FF0000"/>
          <w:spacing w:val="2"/>
          <w:sz w:val="22"/>
          <w:szCs w:val="22"/>
        </w:rPr>
      </w:pPr>
      <w:r w:rsidRPr="00FB2E32">
        <w:rPr>
          <w:sz w:val="22"/>
          <w:szCs w:val="22"/>
        </w:rPr>
        <w:t xml:space="preserve">9.1.3. Serão aceitos somente lances em moeda corrente nacional (R$), com Valores Totais e Unitários com no máximo 02 (duas) casas decimais, considerando as quantidades constantes no </w:t>
      </w:r>
      <w:r w:rsidRPr="00FB2E32">
        <w:rPr>
          <w:sz w:val="22"/>
          <w:szCs w:val="22"/>
          <w:lang w:eastAsia="ar-SA"/>
        </w:rPr>
        <w:t>Anexo I - Termo de Referência deste Edital</w:t>
      </w:r>
      <w:r w:rsidRPr="00FB2E32">
        <w:rPr>
          <w:sz w:val="22"/>
          <w:szCs w:val="22"/>
        </w:rPr>
        <w:t xml:space="preserve">. </w:t>
      </w:r>
      <w:r w:rsidRPr="00FB2E32">
        <w:rPr>
          <w:spacing w:val="2"/>
          <w:sz w:val="22"/>
          <w:szCs w:val="22"/>
        </w:rPr>
        <w:t xml:space="preserve">Caso seja encerrada a fase de lances, e a Licitante divergir com o exigido, o Pregoeiro, convocará no Chat Mensagem para atualização do referido lance, no prazo de </w:t>
      </w:r>
      <w:proofErr w:type="gramStart"/>
      <w:r w:rsidRPr="00FB2E32">
        <w:rPr>
          <w:spacing w:val="2"/>
          <w:sz w:val="22"/>
          <w:szCs w:val="22"/>
        </w:rPr>
        <w:t>5</w:t>
      </w:r>
      <w:proofErr w:type="gramEnd"/>
      <w:r w:rsidRPr="00FB2E32">
        <w:rPr>
          <w:spacing w:val="2"/>
          <w:sz w:val="22"/>
          <w:szCs w:val="22"/>
        </w:rPr>
        <w:t xml:space="preserve"> (cinco) minutos, caso não seja atendido </w:t>
      </w:r>
      <w:r w:rsidRPr="00F050F2">
        <w:rPr>
          <w:b/>
          <w:color w:val="FF0000"/>
          <w:sz w:val="22"/>
          <w:szCs w:val="22"/>
          <w:u w:val="single"/>
        </w:rPr>
        <w:t xml:space="preserve">serão desconsideradas as frações de centavos com mais de </w:t>
      </w:r>
      <w:r w:rsidRPr="00F050F2">
        <w:rPr>
          <w:b/>
          <w:bCs/>
          <w:color w:val="FF0000"/>
          <w:sz w:val="22"/>
          <w:szCs w:val="22"/>
          <w:u w:val="single"/>
        </w:rPr>
        <w:t>02 (duas) casas decimais</w:t>
      </w:r>
      <w:r w:rsidRPr="00F050F2">
        <w:rPr>
          <w:b/>
          <w:color w:val="FF0000"/>
          <w:sz w:val="22"/>
          <w:szCs w:val="22"/>
          <w:u w:val="single"/>
        </w:rPr>
        <w:t>. Ex: 0,0123</w:t>
      </w:r>
      <w:proofErr w:type="gramStart"/>
      <w:r w:rsidRPr="00F050F2">
        <w:rPr>
          <w:b/>
          <w:color w:val="FF0000"/>
          <w:sz w:val="22"/>
          <w:szCs w:val="22"/>
          <w:u w:val="single"/>
        </w:rPr>
        <w:t>, será</w:t>
      </w:r>
      <w:proofErr w:type="gramEnd"/>
      <w:r w:rsidRPr="00F050F2">
        <w:rPr>
          <w:b/>
          <w:color w:val="FF0000"/>
          <w:sz w:val="22"/>
          <w:szCs w:val="22"/>
          <w:u w:val="single"/>
        </w:rPr>
        <w:t xml:space="preserve"> considerado 0,01.</w:t>
      </w:r>
    </w:p>
    <w:p w:rsidR="004A3FDD" w:rsidRPr="00FB2E32" w:rsidRDefault="004A3FDD" w:rsidP="00FB2E32">
      <w:pPr>
        <w:pStyle w:val="BodyText21"/>
        <w:tabs>
          <w:tab w:val="left" w:pos="1418"/>
          <w:tab w:val="left" w:pos="1560"/>
          <w:tab w:val="left" w:pos="8789"/>
          <w:tab w:val="left" w:pos="8931"/>
          <w:tab w:val="left" w:pos="9496"/>
        </w:tabs>
        <w:snapToGrid/>
        <w:ind w:left="-426"/>
        <w:rPr>
          <w:sz w:val="22"/>
          <w:szCs w:val="22"/>
        </w:rPr>
      </w:pPr>
    </w:p>
    <w:p w:rsidR="004A3FDD" w:rsidRPr="00FB2E32" w:rsidRDefault="004A3FDD" w:rsidP="00FB2E32">
      <w:pPr>
        <w:pStyle w:val="BodyText21"/>
        <w:tabs>
          <w:tab w:val="left" w:pos="709"/>
          <w:tab w:val="left" w:pos="8789"/>
          <w:tab w:val="left" w:pos="8931"/>
          <w:tab w:val="left" w:pos="9496"/>
        </w:tabs>
        <w:snapToGrid/>
        <w:rPr>
          <w:sz w:val="22"/>
          <w:szCs w:val="22"/>
        </w:rPr>
      </w:pPr>
      <w:r w:rsidRPr="00FB2E32">
        <w:rPr>
          <w:sz w:val="22"/>
          <w:szCs w:val="22"/>
        </w:rPr>
        <w:t xml:space="preserve">9.2. O Pregoeiro poderá encaminhar, pelo Sistema Eletrônico através do </w:t>
      </w:r>
      <w:r w:rsidRPr="00FB2E32">
        <w:rPr>
          <w:bCs/>
          <w:sz w:val="22"/>
          <w:szCs w:val="22"/>
        </w:rPr>
        <w:t>Chat Mensagem</w:t>
      </w:r>
      <w:r w:rsidRPr="00FB2E32">
        <w:rPr>
          <w:sz w:val="22"/>
          <w:szCs w:val="22"/>
        </w:rPr>
        <w:t>, contraproposta diretamente a Licitante que tenha apresentado o lance de menor valor, para que seja obtido preço melhor, bem assim decidir sobre a sua aceitação.</w:t>
      </w:r>
    </w:p>
    <w:p w:rsidR="004A3FDD" w:rsidRPr="00FB2E32" w:rsidRDefault="004A3FDD" w:rsidP="00FB2E32">
      <w:pPr>
        <w:pStyle w:val="BodyText21"/>
        <w:tabs>
          <w:tab w:val="left" w:pos="709"/>
          <w:tab w:val="left" w:pos="8789"/>
          <w:tab w:val="left" w:pos="8931"/>
          <w:tab w:val="left" w:pos="9496"/>
        </w:tabs>
        <w:snapToGrid/>
        <w:rPr>
          <w:sz w:val="22"/>
          <w:szCs w:val="22"/>
        </w:rPr>
      </w:pPr>
    </w:p>
    <w:p w:rsidR="004A3FDD" w:rsidRPr="00FB2E32" w:rsidRDefault="004A3FDD" w:rsidP="00FB2E32">
      <w:pPr>
        <w:tabs>
          <w:tab w:val="left" w:pos="1560"/>
          <w:tab w:val="left" w:pos="8789"/>
          <w:tab w:val="left" w:pos="8931"/>
          <w:tab w:val="left" w:pos="9496"/>
        </w:tabs>
        <w:autoSpaceDE w:val="0"/>
        <w:autoSpaceDN w:val="0"/>
        <w:adjustRightInd w:val="0"/>
        <w:jc w:val="both"/>
        <w:rPr>
          <w:bCs/>
          <w:sz w:val="22"/>
          <w:szCs w:val="22"/>
        </w:rPr>
      </w:pPr>
      <w:r w:rsidRPr="00FB2E32">
        <w:rPr>
          <w:sz w:val="22"/>
          <w:szCs w:val="22"/>
        </w:rPr>
        <w:t xml:space="preserve">9.2.1. </w:t>
      </w:r>
      <w:r w:rsidRPr="00FB2E32">
        <w:rPr>
          <w:bCs/>
          <w:sz w:val="22"/>
          <w:szCs w:val="22"/>
        </w:rPr>
        <w:t xml:space="preserve">Serão realizadas, sem interrupções, tantas rodadas de negociação quanto forem necessárias para obtenção do melhor preço para a administração através do Chat Mensagem do sistema, podendo o Pregoeiro determinar ao representante, prazo máximo de 05 (cinco) minutos para início de resposta ao chat, sendo que este tempo </w:t>
      </w:r>
      <w:proofErr w:type="gramStart"/>
      <w:r w:rsidRPr="00FB2E32">
        <w:rPr>
          <w:bCs/>
          <w:sz w:val="22"/>
          <w:szCs w:val="22"/>
        </w:rPr>
        <w:t>poderá</w:t>
      </w:r>
      <w:proofErr w:type="gramEnd"/>
      <w:r w:rsidRPr="00FB2E32">
        <w:rPr>
          <w:bCs/>
          <w:sz w:val="22"/>
          <w:szCs w:val="22"/>
        </w:rPr>
        <w:t xml:space="preserve"> ser concedido quantas vezes for necessário ou até que se esgotem as ofertas por parte da Licitante.</w:t>
      </w:r>
    </w:p>
    <w:p w:rsidR="004A3FDD" w:rsidRPr="00FB2E32" w:rsidRDefault="004A3FDD" w:rsidP="00FB2E32">
      <w:pPr>
        <w:tabs>
          <w:tab w:val="left" w:pos="1560"/>
          <w:tab w:val="left" w:pos="8789"/>
          <w:tab w:val="left" w:pos="8931"/>
          <w:tab w:val="left" w:pos="9496"/>
        </w:tabs>
        <w:autoSpaceDE w:val="0"/>
        <w:autoSpaceDN w:val="0"/>
        <w:adjustRightInd w:val="0"/>
        <w:jc w:val="both"/>
        <w:rPr>
          <w:bCs/>
          <w:sz w:val="22"/>
          <w:szCs w:val="22"/>
        </w:rPr>
      </w:pPr>
    </w:p>
    <w:p w:rsidR="004A3FDD" w:rsidRPr="00FB2E32" w:rsidRDefault="004A3FDD" w:rsidP="00FB2E32">
      <w:pPr>
        <w:tabs>
          <w:tab w:val="left" w:pos="1560"/>
          <w:tab w:val="left" w:pos="8789"/>
          <w:tab w:val="left" w:pos="8931"/>
          <w:tab w:val="left" w:pos="9496"/>
        </w:tabs>
        <w:autoSpaceDE w:val="0"/>
        <w:autoSpaceDN w:val="0"/>
        <w:adjustRightInd w:val="0"/>
        <w:jc w:val="both"/>
        <w:rPr>
          <w:sz w:val="22"/>
          <w:szCs w:val="22"/>
        </w:rPr>
      </w:pPr>
      <w:r w:rsidRPr="00FB2E32">
        <w:rPr>
          <w:bCs/>
          <w:sz w:val="22"/>
          <w:szCs w:val="22"/>
        </w:rPr>
        <w:lastRenderedPageBreak/>
        <w:t xml:space="preserve">9.2.2. O Licitante que quando convocado no Chat Mensagem </w:t>
      </w:r>
      <w:r w:rsidRPr="00FB2E32">
        <w:rPr>
          <w:sz w:val="22"/>
          <w:szCs w:val="22"/>
        </w:rPr>
        <w:t xml:space="preserve">cujo preço seja superior ao estimado para a contratação, conforme valores apurados pela </w:t>
      </w:r>
      <w:r w:rsidRPr="00F050F2">
        <w:rPr>
          <w:b/>
          <w:color w:val="FF0000"/>
          <w:sz w:val="22"/>
          <w:szCs w:val="22"/>
          <w:u w:val="single"/>
        </w:rPr>
        <w:t>Gerência de Pesquisa e Análise de Preços da SUPEL/RO,</w:t>
      </w:r>
      <w:r w:rsidRPr="00FB2E32">
        <w:rPr>
          <w:bCs/>
          <w:sz w:val="22"/>
          <w:szCs w:val="22"/>
        </w:rPr>
        <w:t xml:space="preserve"> não se manifestar, ou não estiver </w:t>
      </w:r>
      <w:proofErr w:type="spellStart"/>
      <w:r w:rsidRPr="00FB2E32">
        <w:rPr>
          <w:bCs/>
          <w:sz w:val="22"/>
          <w:szCs w:val="22"/>
        </w:rPr>
        <w:t>logado</w:t>
      </w:r>
      <w:proofErr w:type="spellEnd"/>
      <w:r w:rsidRPr="00FB2E32">
        <w:rPr>
          <w:bCs/>
          <w:sz w:val="22"/>
          <w:szCs w:val="22"/>
        </w:rPr>
        <w:t xml:space="preserve"> no sistema, </w:t>
      </w:r>
      <w:r w:rsidRPr="00FB2E32">
        <w:rPr>
          <w:bCs/>
          <w:sz w:val="22"/>
          <w:szCs w:val="22"/>
          <w:u w:val="single"/>
        </w:rPr>
        <w:t>será automaticamente desclassificado</w:t>
      </w:r>
      <w:r w:rsidRPr="00FB2E32">
        <w:rPr>
          <w:bCs/>
          <w:sz w:val="22"/>
          <w:szCs w:val="22"/>
        </w:rPr>
        <w:t>, podendo o Pregoeiro convocar a empresa remanescente conforme ordem de classificação, se assim entender.</w:t>
      </w:r>
    </w:p>
    <w:p w:rsidR="004A3FDD" w:rsidRPr="00FB2E32" w:rsidRDefault="004A3FDD" w:rsidP="00FB2E32">
      <w:pPr>
        <w:tabs>
          <w:tab w:val="left" w:pos="8789"/>
          <w:tab w:val="left" w:pos="8931"/>
          <w:tab w:val="left" w:pos="9496"/>
        </w:tabs>
        <w:autoSpaceDE w:val="0"/>
        <w:autoSpaceDN w:val="0"/>
        <w:adjustRightInd w:val="0"/>
        <w:ind w:left="-426"/>
        <w:jc w:val="both"/>
        <w:rPr>
          <w:sz w:val="22"/>
          <w:szCs w:val="22"/>
        </w:rPr>
      </w:pPr>
    </w:p>
    <w:p w:rsidR="004A3FDD" w:rsidRPr="00C3234C" w:rsidRDefault="004A3FDD" w:rsidP="00225AD4">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9"/>
          <w:tab w:val="left" w:pos="8789"/>
          <w:tab w:val="left" w:pos="8931"/>
          <w:tab w:val="left" w:pos="9496"/>
        </w:tabs>
        <w:spacing w:before="0" w:after="0"/>
        <w:jc w:val="both"/>
        <w:rPr>
          <w:b/>
          <w:bCs/>
          <w:color w:val="0000FF"/>
          <w:sz w:val="22"/>
          <w:szCs w:val="22"/>
        </w:rPr>
      </w:pPr>
      <w:r w:rsidRPr="00C3234C">
        <w:rPr>
          <w:b/>
          <w:bCs/>
          <w:color w:val="0000FF"/>
          <w:sz w:val="22"/>
          <w:szCs w:val="22"/>
        </w:rPr>
        <w:t>10. DA ACEITAÇÃO DA PROPOSTA DE PREÇOS</w:t>
      </w:r>
    </w:p>
    <w:p w:rsidR="004A3FDD" w:rsidRPr="00FB2E32" w:rsidRDefault="004A3FDD" w:rsidP="00FB2E32">
      <w:pPr>
        <w:pStyle w:val="NormalWeb"/>
        <w:tabs>
          <w:tab w:val="left" w:pos="709"/>
          <w:tab w:val="left" w:pos="8789"/>
          <w:tab w:val="left" w:pos="8931"/>
          <w:tab w:val="left" w:pos="9496"/>
        </w:tabs>
        <w:spacing w:before="0" w:after="0"/>
        <w:jc w:val="both"/>
        <w:rPr>
          <w:sz w:val="22"/>
          <w:szCs w:val="22"/>
        </w:rPr>
      </w:pPr>
    </w:p>
    <w:p w:rsidR="004A3FDD" w:rsidRPr="00FB2E32" w:rsidRDefault="004A3FDD" w:rsidP="00FB2E32">
      <w:pPr>
        <w:tabs>
          <w:tab w:val="left" w:pos="709"/>
          <w:tab w:val="left" w:pos="8789"/>
          <w:tab w:val="left" w:pos="8931"/>
          <w:tab w:val="left" w:pos="9496"/>
        </w:tabs>
        <w:jc w:val="both"/>
        <w:rPr>
          <w:sz w:val="22"/>
          <w:szCs w:val="22"/>
        </w:rPr>
      </w:pPr>
      <w:r w:rsidRPr="00FB2E32">
        <w:rPr>
          <w:sz w:val="22"/>
          <w:szCs w:val="22"/>
        </w:rPr>
        <w:t>10.1. O Pregoeiro verificará a aceitação da Licitante conforme disposições contidas no presente Edital.</w:t>
      </w:r>
    </w:p>
    <w:p w:rsidR="004A3FDD" w:rsidRPr="00FB2E32" w:rsidRDefault="004A3FDD" w:rsidP="00FB2E32">
      <w:pPr>
        <w:tabs>
          <w:tab w:val="left" w:pos="709"/>
          <w:tab w:val="left" w:pos="8789"/>
          <w:tab w:val="left" w:pos="8931"/>
          <w:tab w:val="left" w:pos="9496"/>
        </w:tabs>
        <w:autoSpaceDE w:val="0"/>
        <w:autoSpaceDN w:val="0"/>
        <w:adjustRightInd w:val="0"/>
        <w:snapToGrid w:val="0"/>
        <w:jc w:val="both"/>
        <w:rPr>
          <w:sz w:val="22"/>
          <w:szCs w:val="22"/>
          <w:vertAlign w:val="superscript"/>
        </w:rPr>
      </w:pPr>
    </w:p>
    <w:p w:rsidR="004A3FDD" w:rsidRPr="00FB2E32" w:rsidRDefault="004A3FDD" w:rsidP="00FB2E32">
      <w:pPr>
        <w:tabs>
          <w:tab w:val="left" w:pos="709"/>
          <w:tab w:val="left" w:pos="8789"/>
          <w:tab w:val="left" w:pos="8931"/>
          <w:tab w:val="left" w:pos="9496"/>
        </w:tabs>
        <w:autoSpaceDE w:val="0"/>
        <w:autoSpaceDN w:val="0"/>
        <w:adjustRightInd w:val="0"/>
        <w:snapToGrid w:val="0"/>
        <w:jc w:val="both"/>
        <w:rPr>
          <w:spacing w:val="2"/>
          <w:sz w:val="22"/>
          <w:szCs w:val="22"/>
        </w:rPr>
      </w:pPr>
      <w:r w:rsidRPr="00FB2E32">
        <w:rPr>
          <w:sz w:val="22"/>
          <w:szCs w:val="22"/>
        </w:rPr>
        <w:t xml:space="preserve">10.2. Após a fase de lances o Pregoeiro poderá solicitar às Licitantes, o envio de anexo, para tanto será </w:t>
      </w:r>
      <w:r w:rsidRPr="00FB2E32">
        <w:rPr>
          <w:spacing w:val="2"/>
          <w:sz w:val="22"/>
          <w:szCs w:val="22"/>
        </w:rPr>
        <w:t xml:space="preserve">utilizado à opção "CONVOCAR ANEXO". O Sistema encaminhará de forma automática mensagem de convocação disponibilizando-a </w:t>
      </w:r>
      <w:proofErr w:type="gramStart"/>
      <w:r w:rsidRPr="00FB2E32">
        <w:rPr>
          <w:spacing w:val="2"/>
          <w:sz w:val="22"/>
          <w:szCs w:val="22"/>
        </w:rPr>
        <w:t>às</w:t>
      </w:r>
      <w:proofErr w:type="gramEnd"/>
      <w:r w:rsidRPr="00FB2E32">
        <w:rPr>
          <w:spacing w:val="2"/>
          <w:sz w:val="22"/>
          <w:szCs w:val="22"/>
        </w:rPr>
        <w:t xml:space="preserve"> Licitantes.</w:t>
      </w:r>
    </w:p>
    <w:p w:rsidR="004A3FDD" w:rsidRPr="00FB2E32" w:rsidRDefault="004A3FDD" w:rsidP="00FB2E32">
      <w:pPr>
        <w:tabs>
          <w:tab w:val="left" w:pos="709"/>
          <w:tab w:val="left" w:pos="8789"/>
          <w:tab w:val="left" w:pos="8931"/>
          <w:tab w:val="left" w:pos="9496"/>
        </w:tabs>
        <w:autoSpaceDE w:val="0"/>
        <w:autoSpaceDN w:val="0"/>
        <w:adjustRightInd w:val="0"/>
        <w:snapToGrid w:val="0"/>
        <w:jc w:val="both"/>
        <w:rPr>
          <w:spacing w:val="2"/>
          <w:sz w:val="22"/>
          <w:szCs w:val="22"/>
        </w:rPr>
      </w:pPr>
    </w:p>
    <w:p w:rsidR="004A3FDD" w:rsidRPr="00FB2E32" w:rsidRDefault="004A3FDD" w:rsidP="00FB2E32">
      <w:pPr>
        <w:tabs>
          <w:tab w:val="left" w:pos="8789"/>
          <w:tab w:val="left" w:pos="8931"/>
          <w:tab w:val="left" w:pos="9496"/>
        </w:tabs>
        <w:autoSpaceDE w:val="0"/>
        <w:autoSpaceDN w:val="0"/>
        <w:adjustRightInd w:val="0"/>
        <w:snapToGrid w:val="0"/>
        <w:jc w:val="both"/>
        <w:rPr>
          <w:spacing w:val="2"/>
          <w:sz w:val="22"/>
          <w:szCs w:val="22"/>
        </w:rPr>
      </w:pPr>
      <w:r w:rsidRPr="00FB2E32">
        <w:rPr>
          <w:spacing w:val="2"/>
          <w:sz w:val="22"/>
          <w:szCs w:val="22"/>
        </w:rPr>
        <w:t>10.2.1. A Licitante deverá encaminhar o arquivo solicitado, por meio de link ENVIAR ANEXO/</w:t>
      </w:r>
      <w:proofErr w:type="gramStart"/>
      <w:r w:rsidRPr="00FB2E32">
        <w:rPr>
          <w:spacing w:val="2"/>
          <w:sz w:val="22"/>
          <w:szCs w:val="22"/>
        </w:rPr>
        <w:t>PLANILHA ATUALIZADA</w:t>
      </w:r>
      <w:proofErr w:type="gramEnd"/>
      <w:r w:rsidRPr="00FB2E32">
        <w:rPr>
          <w:spacing w:val="2"/>
          <w:sz w:val="22"/>
          <w:szCs w:val="22"/>
        </w:rPr>
        <w:t>.</w:t>
      </w:r>
    </w:p>
    <w:p w:rsidR="004A3FDD" w:rsidRPr="00FB2E32" w:rsidRDefault="004A3FDD" w:rsidP="00FB2E32">
      <w:pPr>
        <w:tabs>
          <w:tab w:val="left" w:pos="709"/>
          <w:tab w:val="left" w:pos="8789"/>
          <w:tab w:val="left" w:pos="8931"/>
          <w:tab w:val="left" w:pos="9496"/>
        </w:tabs>
        <w:autoSpaceDE w:val="0"/>
        <w:autoSpaceDN w:val="0"/>
        <w:adjustRightInd w:val="0"/>
        <w:snapToGrid w:val="0"/>
        <w:jc w:val="both"/>
        <w:rPr>
          <w:spacing w:val="2"/>
          <w:sz w:val="22"/>
          <w:szCs w:val="22"/>
        </w:rPr>
      </w:pPr>
    </w:p>
    <w:p w:rsidR="004A3FDD" w:rsidRPr="00FB2E32" w:rsidRDefault="004A3FDD" w:rsidP="00FB2E32">
      <w:pPr>
        <w:tabs>
          <w:tab w:val="left" w:pos="709"/>
          <w:tab w:val="left" w:pos="8789"/>
          <w:tab w:val="left" w:pos="8931"/>
          <w:tab w:val="left" w:pos="9496"/>
        </w:tabs>
        <w:autoSpaceDE w:val="0"/>
        <w:autoSpaceDN w:val="0"/>
        <w:adjustRightInd w:val="0"/>
        <w:snapToGrid w:val="0"/>
        <w:jc w:val="both"/>
        <w:rPr>
          <w:spacing w:val="2"/>
          <w:sz w:val="22"/>
          <w:szCs w:val="22"/>
        </w:rPr>
      </w:pPr>
      <w:r w:rsidRPr="00FB2E32">
        <w:rPr>
          <w:spacing w:val="2"/>
          <w:sz w:val="22"/>
          <w:szCs w:val="22"/>
        </w:rPr>
        <w:t xml:space="preserve">10.3. A aceitação da proposta poderá ocorrer em momento ou data posterior </w:t>
      </w:r>
      <w:proofErr w:type="gramStart"/>
      <w:r w:rsidRPr="00FB2E32">
        <w:rPr>
          <w:spacing w:val="2"/>
          <w:sz w:val="22"/>
          <w:szCs w:val="22"/>
        </w:rPr>
        <w:t>a</w:t>
      </w:r>
      <w:proofErr w:type="gramEnd"/>
      <w:r w:rsidRPr="00FB2E32">
        <w:rPr>
          <w:spacing w:val="2"/>
          <w:sz w:val="22"/>
          <w:szCs w:val="22"/>
        </w:rPr>
        <w:t xml:space="preserve"> sessão de lances, a critério do Pregoeiro que comunicará às licitantes através do sistema eletrônico, via </w:t>
      </w:r>
      <w:r w:rsidRPr="00FB2E32">
        <w:rPr>
          <w:bCs/>
          <w:sz w:val="22"/>
          <w:szCs w:val="22"/>
        </w:rPr>
        <w:t>Chat Mensagem</w:t>
      </w:r>
      <w:r w:rsidRPr="00FB2E32">
        <w:rPr>
          <w:spacing w:val="2"/>
          <w:sz w:val="22"/>
          <w:szCs w:val="22"/>
        </w:rPr>
        <w:t>.</w:t>
      </w:r>
    </w:p>
    <w:p w:rsidR="004A3FDD" w:rsidRPr="00FB2E32" w:rsidRDefault="004A3FDD" w:rsidP="00FB2E32">
      <w:pPr>
        <w:tabs>
          <w:tab w:val="left" w:pos="709"/>
          <w:tab w:val="left" w:pos="8789"/>
          <w:tab w:val="left" w:pos="8931"/>
          <w:tab w:val="left" w:pos="9496"/>
        </w:tabs>
        <w:autoSpaceDE w:val="0"/>
        <w:autoSpaceDN w:val="0"/>
        <w:adjustRightInd w:val="0"/>
        <w:snapToGrid w:val="0"/>
        <w:jc w:val="both"/>
        <w:rPr>
          <w:sz w:val="22"/>
          <w:szCs w:val="22"/>
          <w:highlight w:val="green"/>
        </w:rPr>
      </w:pPr>
    </w:p>
    <w:p w:rsidR="004A3FDD" w:rsidRPr="00FB2E32" w:rsidRDefault="004A3FDD" w:rsidP="00FB2E32">
      <w:pPr>
        <w:tabs>
          <w:tab w:val="left" w:pos="8789"/>
          <w:tab w:val="left" w:pos="8931"/>
          <w:tab w:val="left" w:pos="9496"/>
        </w:tabs>
        <w:autoSpaceDE w:val="0"/>
        <w:autoSpaceDN w:val="0"/>
        <w:adjustRightInd w:val="0"/>
        <w:jc w:val="both"/>
        <w:rPr>
          <w:bCs/>
          <w:color w:val="FF0000"/>
          <w:sz w:val="22"/>
          <w:szCs w:val="22"/>
        </w:rPr>
      </w:pPr>
      <w:r w:rsidRPr="00FB2E32">
        <w:rPr>
          <w:sz w:val="22"/>
          <w:szCs w:val="22"/>
          <w:highlight w:val="yellow"/>
        </w:rPr>
        <w:t xml:space="preserve">10.4. </w:t>
      </w:r>
      <w:r w:rsidRPr="00FB2E32">
        <w:rPr>
          <w:bCs/>
          <w:sz w:val="22"/>
          <w:szCs w:val="22"/>
          <w:highlight w:val="yellow"/>
        </w:rPr>
        <w:t xml:space="preserve">O Pregoeiro examinará a proposta classificada em primeiro lugar, onde verificará quanto à compatibilidade do preço em relação aos valores aceitáveis para a contratação e sua </w:t>
      </w:r>
      <w:proofErr w:type="spellStart"/>
      <w:r w:rsidRPr="00FB2E32">
        <w:rPr>
          <w:bCs/>
          <w:sz w:val="22"/>
          <w:szCs w:val="22"/>
          <w:highlight w:val="yellow"/>
        </w:rPr>
        <w:t>exeqüibilidade</w:t>
      </w:r>
      <w:proofErr w:type="spellEnd"/>
      <w:r w:rsidRPr="00FB2E32">
        <w:rPr>
          <w:bCs/>
          <w:sz w:val="22"/>
          <w:szCs w:val="22"/>
          <w:highlight w:val="yellow"/>
        </w:rPr>
        <w:t xml:space="preserve">, bem como quanto ao cumprimento das exigências contidas no Item </w:t>
      </w:r>
      <w:proofErr w:type="gramStart"/>
      <w:r w:rsidRPr="00FB2E32">
        <w:rPr>
          <w:bCs/>
          <w:sz w:val="22"/>
          <w:szCs w:val="22"/>
          <w:highlight w:val="yellow"/>
        </w:rPr>
        <w:t>7</w:t>
      </w:r>
      <w:proofErr w:type="gramEnd"/>
      <w:r w:rsidRPr="00FB2E32">
        <w:rPr>
          <w:bCs/>
          <w:sz w:val="22"/>
          <w:szCs w:val="22"/>
          <w:highlight w:val="yellow"/>
        </w:rPr>
        <w:t xml:space="preserve"> e subitens, estando as propostas em conformidade será realizada a aceitação das mesmas.</w:t>
      </w:r>
    </w:p>
    <w:p w:rsidR="004A3FDD" w:rsidRPr="00FB2E32" w:rsidRDefault="004A3FDD" w:rsidP="00FB2E32">
      <w:pPr>
        <w:tabs>
          <w:tab w:val="left" w:pos="709"/>
          <w:tab w:val="left" w:pos="1418"/>
          <w:tab w:val="left" w:pos="8789"/>
          <w:tab w:val="left" w:pos="8931"/>
          <w:tab w:val="left" w:pos="9496"/>
        </w:tabs>
        <w:autoSpaceDE w:val="0"/>
        <w:autoSpaceDN w:val="0"/>
        <w:adjustRightInd w:val="0"/>
        <w:snapToGrid w:val="0"/>
        <w:ind w:left="-426"/>
        <w:jc w:val="both"/>
        <w:rPr>
          <w:sz w:val="22"/>
          <w:szCs w:val="22"/>
        </w:rPr>
      </w:pPr>
    </w:p>
    <w:p w:rsidR="004A3FDD" w:rsidRPr="00FB2E32" w:rsidRDefault="004A3FDD" w:rsidP="00FB2E32">
      <w:pPr>
        <w:tabs>
          <w:tab w:val="left" w:pos="709"/>
          <w:tab w:val="left" w:pos="1418"/>
          <w:tab w:val="left" w:pos="8789"/>
          <w:tab w:val="left" w:pos="8931"/>
          <w:tab w:val="left" w:pos="9496"/>
        </w:tabs>
        <w:autoSpaceDE w:val="0"/>
        <w:autoSpaceDN w:val="0"/>
        <w:adjustRightInd w:val="0"/>
        <w:snapToGrid w:val="0"/>
        <w:jc w:val="both"/>
        <w:rPr>
          <w:spacing w:val="2"/>
          <w:sz w:val="22"/>
          <w:szCs w:val="22"/>
        </w:rPr>
      </w:pPr>
      <w:r w:rsidRPr="00FB2E32">
        <w:rPr>
          <w:sz w:val="22"/>
          <w:szCs w:val="22"/>
        </w:rPr>
        <w:t>10.5. O Pregoeiro poderá encaminhar, pelo Sistema Eletrônico, contraproposta diretamente a Licitante que tenha apresentado o lance de menor valor, para que seja obtido um preço justo, bem assim decidir sobre a sua aceitação, divulgando ACEITO, e passando para a fase de habilitação.</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C3234C" w:rsidRDefault="004A3FDD" w:rsidP="00225AD4">
      <w:pPr>
        <w:pStyle w:val="P30"/>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 w:val="left" w:pos="426"/>
          <w:tab w:val="left" w:pos="8789"/>
          <w:tab w:val="left" w:pos="8931"/>
          <w:tab w:val="left" w:pos="9496"/>
        </w:tabs>
        <w:snapToGrid/>
        <w:rPr>
          <w:color w:val="0000FF"/>
          <w:sz w:val="22"/>
          <w:szCs w:val="22"/>
        </w:rPr>
      </w:pPr>
      <w:r w:rsidRPr="00C3234C">
        <w:rPr>
          <w:color w:val="0000FF"/>
          <w:sz w:val="22"/>
          <w:szCs w:val="22"/>
        </w:rPr>
        <w:t>11. DO ENVIO DA DOCUMENTAÇÃO DE HABILITAÇÃO PELA (S) PROPONENTE (S) QUE FOR (EM) CONVOCADA (S)</w:t>
      </w:r>
    </w:p>
    <w:p w:rsidR="004A3FDD" w:rsidRPr="00FB2E32" w:rsidRDefault="004A3FDD" w:rsidP="00FB2E32">
      <w:pPr>
        <w:pStyle w:val="P30"/>
        <w:tabs>
          <w:tab w:val="left" w:pos="-284"/>
          <w:tab w:val="left" w:pos="709"/>
          <w:tab w:val="left" w:pos="8789"/>
          <w:tab w:val="left" w:pos="8931"/>
          <w:tab w:val="left" w:pos="9496"/>
        </w:tabs>
        <w:snapToGrid/>
        <w:rPr>
          <w:b w:val="0"/>
          <w:bCs/>
          <w:sz w:val="22"/>
          <w:szCs w:val="22"/>
        </w:rPr>
      </w:pPr>
    </w:p>
    <w:p w:rsidR="004A3FDD" w:rsidRPr="00FB2E32" w:rsidRDefault="004A3FDD" w:rsidP="00FB2E32">
      <w:pPr>
        <w:pStyle w:val="P30"/>
        <w:tabs>
          <w:tab w:val="left" w:pos="-284"/>
          <w:tab w:val="left" w:pos="709"/>
        </w:tabs>
        <w:snapToGrid/>
        <w:rPr>
          <w:b w:val="0"/>
          <w:bCs/>
          <w:sz w:val="22"/>
          <w:szCs w:val="22"/>
        </w:rPr>
      </w:pPr>
      <w:proofErr w:type="gramStart"/>
      <w:r w:rsidRPr="00FB2E32">
        <w:rPr>
          <w:b w:val="0"/>
          <w:bCs/>
          <w:sz w:val="22"/>
          <w:szCs w:val="22"/>
        </w:rPr>
        <w:t>11.1 Concluída</w:t>
      </w:r>
      <w:proofErr w:type="gramEnd"/>
      <w:r w:rsidRPr="00FB2E32">
        <w:rPr>
          <w:b w:val="0"/>
          <w:bCs/>
          <w:sz w:val="22"/>
          <w:szCs w:val="22"/>
        </w:rPr>
        <w:t xml:space="preserve"> a fase de ACEITAÇÃO das propostas, ocorrerá o envio dos anexos da documentação de habilitação, o qual será convocado pelo Pregoeiro (caso necessário), sendo solicitado de todas as empresas com os valores dentro do estimado pela Administração.</w:t>
      </w:r>
    </w:p>
    <w:p w:rsidR="004A3FDD" w:rsidRPr="00FB2E32" w:rsidRDefault="004A3FDD" w:rsidP="00FB2E32">
      <w:pPr>
        <w:pStyle w:val="P30"/>
        <w:tabs>
          <w:tab w:val="left" w:pos="-284"/>
          <w:tab w:val="left" w:pos="709"/>
          <w:tab w:val="left" w:pos="8789"/>
          <w:tab w:val="left" w:pos="8931"/>
          <w:tab w:val="left" w:pos="9496"/>
        </w:tabs>
        <w:snapToGrid/>
        <w:rPr>
          <w:b w:val="0"/>
          <w:bCs/>
          <w:sz w:val="22"/>
          <w:szCs w:val="22"/>
        </w:rPr>
      </w:pPr>
    </w:p>
    <w:p w:rsidR="004A3FDD" w:rsidRPr="00FB2E32" w:rsidRDefault="004A3FDD" w:rsidP="00FB2E32">
      <w:pPr>
        <w:pStyle w:val="P30"/>
        <w:tabs>
          <w:tab w:val="left" w:pos="-284"/>
          <w:tab w:val="left" w:pos="709"/>
          <w:tab w:val="left" w:pos="8789"/>
          <w:tab w:val="left" w:pos="8931"/>
          <w:tab w:val="left" w:pos="9496"/>
        </w:tabs>
        <w:rPr>
          <w:b w:val="0"/>
          <w:bCs/>
          <w:sz w:val="22"/>
          <w:szCs w:val="22"/>
        </w:rPr>
      </w:pPr>
      <w:r w:rsidRPr="00FB2E32">
        <w:rPr>
          <w:b w:val="0"/>
          <w:bCs/>
          <w:sz w:val="22"/>
          <w:szCs w:val="22"/>
        </w:rPr>
        <w:t>11.1.1. Quando convocado pelo pregoeiro o licitante deverá anexar em campo próprio do sistema a documentação de habilitação, exigida nos termos seguintes:</w:t>
      </w:r>
    </w:p>
    <w:p w:rsidR="004A3FDD" w:rsidRPr="00FB2E32" w:rsidRDefault="004A3FDD" w:rsidP="00FB2E32">
      <w:pPr>
        <w:pStyle w:val="P30"/>
        <w:tabs>
          <w:tab w:val="left" w:pos="-284"/>
          <w:tab w:val="left" w:pos="709"/>
          <w:tab w:val="left" w:pos="8789"/>
          <w:tab w:val="left" w:pos="8931"/>
          <w:tab w:val="left" w:pos="9496"/>
        </w:tabs>
        <w:rPr>
          <w:b w:val="0"/>
          <w:bCs/>
          <w:sz w:val="22"/>
          <w:szCs w:val="22"/>
        </w:rPr>
      </w:pPr>
    </w:p>
    <w:p w:rsidR="004A3FDD" w:rsidRPr="00FB2E32" w:rsidRDefault="004A3FDD" w:rsidP="00FB2E32">
      <w:pPr>
        <w:pStyle w:val="P30"/>
        <w:tabs>
          <w:tab w:val="left" w:pos="-284"/>
          <w:tab w:val="left" w:pos="709"/>
          <w:tab w:val="left" w:pos="8789"/>
          <w:tab w:val="left" w:pos="8931"/>
          <w:tab w:val="left" w:pos="9496"/>
        </w:tabs>
        <w:rPr>
          <w:b w:val="0"/>
          <w:bCs/>
          <w:sz w:val="22"/>
          <w:szCs w:val="22"/>
          <w:u w:val="single"/>
        </w:rPr>
      </w:pPr>
      <w:r w:rsidRPr="00FB2E32">
        <w:rPr>
          <w:b w:val="0"/>
          <w:bCs/>
          <w:sz w:val="22"/>
          <w:szCs w:val="22"/>
        </w:rPr>
        <w:t xml:space="preserve">11.1.1.1. Tendo as licitantes dificuldades em anexar no sistema, poderá a documentação exigida no item 11.1.1 e subitens ser enviada via e-mail alternativo </w:t>
      </w:r>
      <w:hyperlink r:id="rId14" w:history="1">
        <w:r w:rsidR="001C7B86" w:rsidRPr="00C033C1">
          <w:rPr>
            <w:rStyle w:val="Hyperlink"/>
            <w:bCs/>
            <w:sz w:val="22"/>
            <w:szCs w:val="22"/>
          </w:rPr>
          <w:t>gamasupel@hotmail.com</w:t>
        </w:r>
      </w:hyperlink>
      <w:r w:rsidRPr="00FB2E32">
        <w:rPr>
          <w:b w:val="0"/>
          <w:bCs/>
          <w:sz w:val="22"/>
          <w:szCs w:val="22"/>
        </w:rPr>
        <w:t xml:space="preserve"> </w:t>
      </w:r>
      <w:r w:rsidRPr="001C7B86">
        <w:rPr>
          <w:b w:val="0"/>
          <w:bCs/>
          <w:sz w:val="22"/>
          <w:szCs w:val="22"/>
          <w:highlight w:val="yellow"/>
        </w:rPr>
        <w:t>(</w:t>
      </w:r>
      <w:r w:rsidR="002E48A6" w:rsidRPr="001C7B86">
        <w:rPr>
          <w:b w:val="0"/>
          <w:bCs/>
          <w:sz w:val="22"/>
          <w:szCs w:val="22"/>
          <w:highlight w:val="yellow"/>
          <w:u w:val="single"/>
        </w:rPr>
        <w:t>somente se autorizado pelo P</w:t>
      </w:r>
      <w:r w:rsidRPr="001C7B86">
        <w:rPr>
          <w:b w:val="0"/>
          <w:bCs/>
          <w:sz w:val="22"/>
          <w:szCs w:val="22"/>
          <w:highlight w:val="yellow"/>
          <w:u w:val="single"/>
        </w:rPr>
        <w:t>regoeiro).</w:t>
      </w:r>
    </w:p>
    <w:p w:rsidR="002E48A6" w:rsidRDefault="002E48A6" w:rsidP="00FB2E32">
      <w:pPr>
        <w:pStyle w:val="P30"/>
        <w:tabs>
          <w:tab w:val="left" w:pos="-284"/>
          <w:tab w:val="left" w:pos="709"/>
          <w:tab w:val="left" w:pos="8789"/>
          <w:tab w:val="left" w:pos="8931"/>
          <w:tab w:val="left" w:pos="9496"/>
        </w:tabs>
        <w:rPr>
          <w:b w:val="0"/>
          <w:bCs/>
          <w:sz w:val="22"/>
          <w:szCs w:val="22"/>
        </w:rPr>
      </w:pPr>
    </w:p>
    <w:p w:rsidR="004A3FDD" w:rsidRPr="00FB2E32" w:rsidRDefault="004A3FDD" w:rsidP="00FB2E32">
      <w:pPr>
        <w:pStyle w:val="P30"/>
        <w:tabs>
          <w:tab w:val="left" w:pos="-284"/>
          <w:tab w:val="left" w:pos="709"/>
          <w:tab w:val="left" w:pos="8789"/>
          <w:tab w:val="left" w:pos="8931"/>
          <w:tab w:val="left" w:pos="9496"/>
        </w:tabs>
        <w:rPr>
          <w:b w:val="0"/>
          <w:bCs/>
          <w:sz w:val="22"/>
          <w:szCs w:val="22"/>
        </w:rPr>
      </w:pPr>
      <w:r w:rsidRPr="00FB2E32">
        <w:rPr>
          <w:b w:val="0"/>
          <w:bCs/>
          <w:sz w:val="22"/>
          <w:szCs w:val="22"/>
        </w:rPr>
        <w:lastRenderedPageBreak/>
        <w:t>11.1.1.1.1. Para cumprimento do item 11.1.1.1 as licitantes d</w:t>
      </w:r>
      <w:r w:rsidR="002E48A6">
        <w:rPr>
          <w:b w:val="0"/>
          <w:bCs/>
          <w:sz w:val="22"/>
          <w:szCs w:val="22"/>
        </w:rPr>
        <w:t>everão entrar em contato com o P</w:t>
      </w:r>
      <w:r w:rsidRPr="00FB2E32">
        <w:rPr>
          <w:b w:val="0"/>
          <w:bCs/>
          <w:sz w:val="22"/>
          <w:szCs w:val="22"/>
        </w:rPr>
        <w:t>regoeiro através do telefone 69-3216-5318 e sendo autoriza</w:t>
      </w:r>
      <w:r w:rsidR="002E48A6">
        <w:rPr>
          <w:b w:val="0"/>
          <w:bCs/>
          <w:sz w:val="22"/>
          <w:szCs w:val="22"/>
        </w:rPr>
        <w:t>do ou não o envio via e-mail o P</w:t>
      </w:r>
      <w:r w:rsidRPr="00FB2E32">
        <w:rPr>
          <w:b w:val="0"/>
          <w:bCs/>
          <w:sz w:val="22"/>
          <w:szCs w:val="22"/>
        </w:rPr>
        <w:t xml:space="preserve">regoeiro deverá comunicar expressamente no </w:t>
      </w:r>
      <w:r w:rsidRPr="00FB2E32">
        <w:rPr>
          <w:b w:val="0"/>
          <w:bCs/>
          <w:i/>
          <w:sz w:val="22"/>
          <w:szCs w:val="22"/>
        </w:rPr>
        <w:t>chat de mensagens</w:t>
      </w:r>
      <w:r w:rsidRPr="00FB2E32">
        <w:rPr>
          <w:b w:val="0"/>
          <w:bCs/>
          <w:sz w:val="22"/>
          <w:szCs w:val="22"/>
        </w:rPr>
        <w:t xml:space="preserve"> para conhecimento dos demais participantes.</w:t>
      </w:r>
    </w:p>
    <w:p w:rsidR="004A3FDD" w:rsidRPr="00FB2E32" w:rsidRDefault="004A3FDD" w:rsidP="00FB2E32">
      <w:pPr>
        <w:pStyle w:val="P30"/>
        <w:tabs>
          <w:tab w:val="left" w:pos="-284"/>
          <w:tab w:val="left" w:pos="709"/>
          <w:tab w:val="left" w:pos="8789"/>
          <w:tab w:val="left" w:pos="8931"/>
          <w:tab w:val="left" w:pos="9496"/>
        </w:tabs>
        <w:snapToGrid/>
        <w:rPr>
          <w:b w:val="0"/>
          <w:bCs/>
          <w:sz w:val="22"/>
          <w:szCs w:val="22"/>
        </w:rPr>
      </w:pPr>
    </w:p>
    <w:p w:rsidR="004A3FDD" w:rsidRPr="00FB2E32" w:rsidRDefault="004A3FDD" w:rsidP="00FB2E32">
      <w:pPr>
        <w:pStyle w:val="P30"/>
        <w:tabs>
          <w:tab w:val="left" w:pos="-284"/>
          <w:tab w:val="left" w:pos="709"/>
          <w:tab w:val="left" w:pos="8789"/>
          <w:tab w:val="left" w:pos="8931"/>
          <w:tab w:val="left" w:pos="9496"/>
        </w:tabs>
        <w:snapToGrid/>
        <w:rPr>
          <w:b w:val="0"/>
          <w:bCs/>
          <w:sz w:val="22"/>
          <w:szCs w:val="22"/>
        </w:rPr>
      </w:pPr>
      <w:r w:rsidRPr="00FB2E32">
        <w:rPr>
          <w:b w:val="0"/>
          <w:bCs/>
          <w:sz w:val="22"/>
          <w:szCs w:val="22"/>
        </w:rPr>
        <w:t xml:space="preserve">11.2. </w:t>
      </w:r>
      <w:r w:rsidRPr="00FB2E32">
        <w:rPr>
          <w:b w:val="0"/>
          <w:sz w:val="22"/>
          <w:szCs w:val="22"/>
        </w:rPr>
        <w:t>A Licitante deverá declarar, em campo próprio do sistema eletrônico, que cumpre plenamente os requisitos de habilitação e que está em conformidade com as exigências do Edital.</w:t>
      </w:r>
    </w:p>
    <w:p w:rsidR="004A3FDD" w:rsidRPr="00FB2E32" w:rsidRDefault="004A3FDD" w:rsidP="00FB2E32">
      <w:pPr>
        <w:pStyle w:val="P30"/>
        <w:tabs>
          <w:tab w:val="left" w:pos="-284"/>
          <w:tab w:val="left" w:pos="709"/>
          <w:tab w:val="left" w:pos="8789"/>
          <w:tab w:val="left" w:pos="8931"/>
          <w:tab w:val="left" w:pos="9496"/>
        </w:tabs>
        <w:snapToGrid/>
        <w:rPr>
          <w:b w:val="0"/>
          <w:bCs/>
          <w:sz w:val="22"/>
          <w:szCs w:val="22"/>
        </w:rPr>
      </w:pPr>
    </w:p>
    <w:p w:rsidR="004A3FDD" w:rsidRPr="00FB2E32" w:rsidRDefault="004A3FDD" w:rsidP="00FB2E32">
      <w:pPr>
        <w:pStyle w:val="P30"/>
        <w:tabs>
          <w:tab w:val="left" w:pos="-284"/>
          <w:tab w:val="left" w:pos="709"/>
          <w:tab w:val="left" w:pos="8789"/>
          <w:tab w:val="left" w:pos="8931"/>
          <w:tab w:val="left" w:pos="9496"/>
        </w:tabs>
        <w:snapToGrid/>
        <w:rPr>
          <w:b w:val="0"/>
          <w:bCs/>
          <w:sz w:val="22"/>
          <w:szCs w:val="22"/>
        </w:rPr>
      </w:pPr>
      <w:r w:rsidRPr="00FB2E32">
        <w:rPr>
          <w:b w:val="0"/>
          <w:bCs/>
          <w:sz w:val="22"/>
          <w:szCs w:val="22"/>
        </w:rPr>
        <w:t xml:space="preserve">11.3. A documentação de habilitação da Licitante poderá ser substituída pelo </w:t>
      </w:r>
      <w:r w:rsidRPr="002E48A6">
        <w:rPr>
          <w:bCs/>
          <w:sz w:val="22"/>
          <w:szCs w:val="22"/>
        </w:rPr>
        <w:t>Sistema de Cadastramento de Fornecedores - SICAF</w:t>
      </w:r>
      <w:r w:rsidRPr="00FB2E32">
        <w:rPr>
          <w:b w:val="0"/>
          <w:bCs/>
          <w:sz w:val="22"/>
          <w:szCs w:val="22"/>
        </w:rPr>
        <w:t xml:space="preserve"> e pelo </w:t>
      </w:r>
      <w:r w:rsidRPr="002E48A6">
        <w:rPr>
          <w:sz w:val="22"/>
          <w:szCs w:val="22"/>
        </w:rPr>
        <w:t>Certificado de Registro Cadastral - CRC/CAGEFOR/RO</w:t>
      </w:r>
      <w:r w:rsidRPr="00FB2E32">
        <w:rPr>
          <w:b w:val="0"/>
          <w:sz w:val="22"/>
          <w:szCs w:val="22"/>
        </w:rPr>
        <w:t xml:space="preserve">, expedido pela </w:t>
      </w:r>
      <w:r w:rsidRPr="00C3234C">
        <w:rPr>
          <w:color w:val="FF0000"/>
          <w:sz w:val="22"/>
          <w:szCs w:val="22"/>
        </w:rPr>
        <w:t>Superintendência Estadual de Licitações - SUPEL</w:t>
      </w:r>
      <w:r w:rsidRPr="00C3234C">
        <w:rPr>
          <w:bCs/>
          <w:color w:val="FF0000"/>
          <w:sz w:val="22"/>
          <w:szCs w:val="22"/>
        </w:rPr>
        <w:t>/RO</w:t>
      </w:r>
      <w:r w:rsidRPr="00C3234C">
        <w:rPr>
          <w:bCs/>
          <w:sz w:val="22"/>
          <w:szCs w:val="22"/>
        </w:rPr>
        <w:t xml:space="preserve">, </w:t>
      </w:r>
      <w:r w:rsidRPr="00C3234C">
        <w:rPr>
          <w:bCs/>
          <w:color w:val="FF0000"/>
          <w:sz w:val="22"/>
          <w:szCs w:val="22"/>
        </w:rPr>
        <w:t>nos documentos por eles abrangidos</w:t>
      </w:r>
      <w:r w:rsidRPr="00C3234C">
        <w:rPr>
          <w:bCs/>
          <w:sz w:val="22"/>
          <w:szCs w:val="22"/>
        </w:rPr>
        <w:t>,</w:t>
      </w:r>
      <w:r w:rsidRPr="00FB2E32">
        <w:rPr>
          <w:b w:val="0"/>
          <w:bCs/>
          <w:sz w:val="22"/>
          <w:szCs w:val="22"/>
        </w:rPr>
        <w:t xml:space="preserve"> conforme indicado abaixo:</w:t>
      </w:r>
    </w:p>
    <w:p w:rsidR="000A099D" w:rsidRDefault="000A099D" w:rsidP="00FB2E32">
      <w:pPr>
        <w:pStyle w:val="P30"/>
        <w:tabs>
          <w:tab w:val="left" w:pos="-284"/>
          <w:tab w:val="left" w:pos="1560"/>
          <w:tab w:val="left" w:pos="8789"/>
          <w:tab w:val="left" w:pos="8931"/>
          <w:tab w:val="left" w:pos="9496"/>
        </w:tabs>
        <w:snapToGrid/>
        <w:rPr>
          <w:b w:val="0"/>
          <w:bCs/>
          <w:sz w:val="22"/>
          <w:szCs w:val="22"/>
        </w:rPr>
      </w:pPr>
    </w:p>
    <w:p w:rsidR="004A3FDD" w:rsidRPr="00FB2E32" w:rsidRDefault="004A3FDD" w:rsidP="00FB2E32">
      <w:pPr>
        <w:pStyle w:val="P30"/>
        <w:tabs>
          <w:tab w:val="left" w:pos="-284"/>
          <w:tab w:val="left" w:pos="1560"/>
          <w:tab w:val="left" w:pos="8789"/>
          <w:tab w:val="left" w:pos="8931"/>
          <w:tab w:val="left" w:pos="9496"/>
        </w:tabs>
        <w:snapToGrid/>
        <w:rPr>
          <w:b w:val="0"/>
          <w:sz w:val="22"/>
          <w:szCs w:val="22"/>
        </w:rPr>
      </w:pPr>
      <w:r w:rsidRPr="00FB2E32">
        <w:rPr>
          <w:b w:val="0"/>
          <w:bCs/>
          <w:sz w:val="22"/>
          <w:szCs w:val="22"/>
        </w:rPr>
        <w:t xml:space="preserve">11.3.1. </w:t>
      </w:r>
      <w:r w:rsidRPr="00FB2E32">
        <w:rPr>
          <w:b w:val="0"/>
          <w:sz w:val="22"/>
          <w:szCs w:val="22"/>
        </w:rPr>
        <w:t>A verificação pelo Pregoeiro nos sítios oficiais de órgãos e entidades emissores de certidões constitui meio legal de prova.</w:t>
      </w:r>
    </w:p>
    <w:p w:rsidR="004A3FDD" w:rsidRPr="00FB2E32" w:rsidRDefault="004A3FDD" w:rsidP="00FB2E32">
      <w:pPr>
        <w:pStyle w:val="P30"/>
        <w:tabs>
          <w:tab w:val="left" w:pos="-284"/>
          <w:tab w:val="left" w:pos="1560"/>
          <w:tab w:val="left" w:pos="8789"/>
          <w:tab w:val="left" w:pos="8931"/>
          <w:tab w:val="left" w:pos="9496"/>
        </w:tabs>
        <w:snapToGrid/>
        <w:rPr>
          <w:b w:val="0"/>
          <w:sz w:val="22"/>
          <w:szCs w:val="22"/>
        </w:rPr>
      </w:pPr>
    </w:p>
    <w:p w:rsidR="004A3FDD" w:rsidRPr="00FB2E32" w:rsidRDefault="004A3FDD" w:rsidP="00FB2E32">
      <w:pPr>
        <w:pStyle w:val="BodyText21"/>
        <w:tabs>
          <w:tab w:val="left" w:pos="-284"/>
          <w:tab w:val="left" w:pos="8789"/>
          <w:tab w:val="left" w:pos="8931"/>
          <w:tab w:val="left" w:pos="9496"/>
        </w:tabs>
        <w:rPr>
          <w:sz w:val="22"/>
          <w:szCs w:val="22"/>
        </w:rPr>
      </w:pPr>
      <w:r w:rsidRPr="00FB2E32">
        <w:rPr>
          <w:sz w:val="22"/>
          <w:szCs w:val="22"/>
        </w:rPr>
        <w:t xml:space="preserve">11.3.2. A consulta </w:t>
      </w:r>
      <w:proofErr w:type="spellStart"/>
      <w:r w:rsidRPr="00FB2E32">
        <w:rPr>
          <w:i/>
          <w:sz w:val="22"/>
          <w:szCs w:val="22"/>
        </w:rPr>
        <w:t>on</w:t>
      </w:r>
      <w:proofErr w:type="spellEnd"/>
      <w:r w:rsidRPr="00FB2E32">
        <w:rPr>
          <w:i/>
          <w:sz w:val="22"/>
          <w:szCs w:val="22"/>
        </w:rPr>
        <w:t xml:space="preserve"> </w:t>
      </w:r>
      <w:proofErr w:type="spellStart"/>
      <w:r w:rsidRPr="00FB2E32">
        <w:rPr>
          <w:i/>
          <w:sz w:val="22"/>
          <w:szCs w:val="22"/>
        </w:rPr>
        <w:t>line</w:t>
      </w:r>
      <w:proofErr w:type="spellEnd"/>
      <w:r w:rsidRPr="00FB2E32">
        <w:rPr>
          <w:sz w:val="22"/>
          <w:szCs w:val="22"/>
        </w:rPr>
        <w:t xml:space="preserve"> deverá comprovar que o licitante encontra-se regular na </w:t>
      </w:r>
      <w:r w:rsidRPr="00FB2E32">
        <w:rPr>
          <w:sz w:val="22"/>
          <w:szCs w:val="22"/>
          <w:highlight w:val="yellow"/>
        </w:rPr>
        <w:t>data solicitada para o envio da documentação de habilitação.</w:t>
      </w:r>
    </w:p>
    <w:p w:rsidR="004A3FDD" w:rsidRPr="00FB2E32" w:rsidRDefault="004A3FDD" w:rsidP="00FB2E32">
      <w:pPr>
        <w:tabs>
          <w:tab w:val="left" w:pos="-284"/>
          <w:tab w:val="left" w:pos="709"/>
          <w:tab w:val="left" w:pos="8789"/>
          <w:tab w:val="left" w:pos="8931"/>
          <w:tab w:val="left" w:pos="9496"/>
        </w:tabs>
        <w:autoSpaceDE w:val="0"/>
        <w:autoSpaceDN w:val="0"/>
        <w:adjustRightInd w:val="0"/>
        <w:jc w:val="both"/>
        <w:rPr>
          <w:bCs/>
          <w:sz w:val="22"/>
          <w:szCs w:val="22"/>
        </w:rPr>
      </w:pPr>
    </w:p>
    <w:p w:rsidR="004A3FDD" w:rsidRPr="00C3234C" w:rsidRDefault="004A3FDD" w:rsidP="00FB2E32">
      <w:pPr>
        <w:tabs>
          <w:tab w:val="left" w:pos="8789"/>
          <w:tab w:val="left" w:pos="8931"/>
          <w:tab w:val="left" w:pos="9496"/>
        </w:tabs>
        <w:autoSpaceDE w:val="0"/>
        <w:autoSpaceDN w:val="0"/>
        <w:adjustRightInd w:val="0"/>
        <w:jc w:val="both"/>
        <w:rPr>
          <w:b/>
          <w:bCs/>
          <w:color w:val="0000FF"/>
          <w:sz w:val="22"/>
          <w:szCs w:val="22"/>
        </w:rPr>
      </w:pPr>
      <w:r w:rsidRPr="00C3234C">
        <w:rPr>
          <w:b/>
          <w:bCs/>
          <w:color w:val="0000FF"/>
          <w:sz w:val="22"/>
          <w:szCs w:val="22"/>
        </w:rPr>
        <w:t>11.4. DOCUMENTOS DE HABILITAÇÃO QUE PODEM SER SUBSTITUÍDOS PELO CADASTRO DA SUPEL OU PELO SICAF:</w:t>
      </w:r>
    </w:p>
    <w:p w:rsidR="004A3FDD" w:rsidRPr="00C3234C" w:rsidRDefault="004A3FDD" w:rsidP="00FB2E32">
      <w:pPr>
        <w:tabs>
          <w:tab w:val="left" w:pos="-284"/>
          <w:tab w:val="left" w:pos="851"/>
          <w:tab w:val="left" w:pos="8789"/>
          <w:tab w:val="left" w:pos="8931"/>
          <w:tab w:val="left" w:pos="9496"/>
        </w:tabs>
        <w:jc w:val="both"/>
        <w:rPr>
          <w:b/>
          <w:bCs/>
          <w:color w:val="0000FF"/>
          <w:sz w:val="22"/>
          <w:szCs w:val="22"/>
        </w:rPr>
      </w:pPr>
    </w:p>
    <w:p w:rsidR="004A3FDD" w:rsidRPr="00C3234C" w:rsidRDefault="004A3FDD" w:rsidP="00FB2E32">
      <w:pPr>
        <w:tabs>
          <w:tab w:val="left" w:pos="-284"/>
          <w:tab w:val="left" w:pos="851"/>
          <w:tab w:val="left" w:pos="8789"/>
          <w:tab w:val="left" w:pos="8931"/>
          <w:tab w:val="left" w:pos="9496"/>
        </w:tabs>
        <w:jc w:val="both"/>
        <w:rPr>
          <w:b/>
          <w:bCs/>
          <w:color w:val="0000FF"/>
          <w:sz w:val="22"/>
          <w:szCs w:val="22"/>
        </w:rPr>
      </w:pPr>
      <w:r w:rsidRPr="00C3234C">
        <w:rPr>
          <w:b/>
          <w:bCs/>
          <w:color w:val="0000FF"/>
          <w:sz w:val="22"/>
          <w:szCs w:val="22"/>
        </w:rPr>
        <w:t>11.4.1. RELATIVOS À REGULARIDADE FISCAL</w:t>
      </w:r>
    </w:p>
    <w:p w:rsidR="004A3FDD" w:rsidRPr="00FB2E32" w:rsidRDefault="004A3FDD" w:rsidP="00FB2E32">
      <w:pPr>
        <w:pStyle w:val="Corpodetexto"/>
        <w:tabs>
          <w:tab w:val="left" w:pos="-284"/>
          <w:tab w:val="left" w:pos="284"/>
          <w:tab w:val="left" w:pos="8789"/>
          <w:tab w:val="left" w:pos="8931"/>
          <w:tab w:val="left" w:pos="9496"/>
        </w:tabs>
        <w:rPr>
          <w:bCs/>
          <w:color w:val="000000"/>
          <w:sz w:val="22"/>
          <w:szCs w:val="22"/>
        </w:rPr>
      </w:pPr>
    </w:p>
    <w:p w:rsidR="004A3FDD" w:rsidRPr="00FB2E32" w:rsidRDefault="004A3FDD" w:rsidP="00FB2E32">
      <w:pPr>
        <w:pStyle w:val="Corpodetexto"/>
        <w:tabs>
          <w:tab w:val="left" w:pos="-284"/>
          <w:tab w:val="left" w:pos="284"/>
          <w:tab w:val="left" w:pos="8789"/>
          <w:tab w:val="left" w:pos="8931"/>
          <w:tab w:val="left" w:pos="9496"/>
        </w:tabs>
        <w:rPr>
          <w:bCs/>
          <w:color w:val="000000"/>
          <w:sz w:val="22"/>
          <w:szCs w:val="22"/>
        </w:rPr>
      </w:pPr>
      <w:r w:rsidRPr="00FB2E32">
        <w:rPr>
          <w:bCs/>
          <w:color w:val="000000"/>
          <w:sz w:val="22"/>
          <w:szCs w:val="22"/>
        </w:rPr>
        <w:t xml:space="preserve">a) </w:t>
      </w:r>
      <w:r w:rsidRPr="00772F99">
        <w:rPr>
          <w:b/>
          <w:bCs/>
          <w:color w:val="000000"/>
          <w:sz w:val="22"/>
          <w:szCs w:val="22"/>
        </w:rPr>
        <w:t>Certidão de Regularidade perante a Fazenda Federal</w:t>
      </w:r>
      <w:r w:rsidRPr="00FB2E32">
        <w:rPr>
          <w:bCs/>
          <w:color w:val="000000"/>
          <w:sz w:val="22"/>
          <w:szCs w:val="22"/>
        </w:rPr>
        <w:t xml:space="preserve"> </w:t>
      </w:r>
      <w:proofErr w:type="gramStart"/>
      <w:r w:rsidRPr="00FB2E32">
        <w:rPr>
          <w:bCs/>
          <w:color w:val="000000"/>
          <w:sz w:val="22"/>
          <w:szCs w:val="22"/>
        </w:rPr>
        <w:t>(unificada da Secretaria da Receita</w:t>
      </w:r>
      <w:proofErr w:type="gramEnd"/>
      <w:r w:rsidRPr="00FB2E32">
        <w:rPr>
          <w:bCs/>
          <w:color w:val="000000"/>
          <w:sz w:val="22"/>
          <w:szCs w:val="22"/>
        </w:rPr>
        <w:t xml:space="preserve"> Federal, da Procuradoria da Fazenda Nacional e do INSS (relativa às Contribuições Sociais - unificada pela Portaria MF 358, de 05/09/14), podendo ser Certidão Negativa ou Certidão Positiva com efeitos de negativa; (</w:t>
      </w:r>
      <w:r w:rsidRPr="00FB2E32">
        <w:rPr>
          <w:bCs/>
          <w:sz w:val="22"/>
          <w:szCs w:val="22"/>
          <w:highlight w:val="yellow"/>
        </w:rPr>
        <w:t>CONTEMPLADA PELO SICAF</w:t>
      </w:r>
      <w:r w:rsidRPr="00FB2E32">
        <w:rPr>
          <w:bCs/>
          <w:sz w:val="22"/>
          <w:szCs w:val="22"/>
        </w:rPr>
        <w:t>).</w:t>
      </w:r>
    </w:p>
    <w:p w:rsidR="004A3FDD" w:rsidRPr="00FB2E32" w:rsidRDefault="004A3FDD" w:rsidP="00FB2E32">
      <w:pPr>
        <w:pStyle w:val="Corpodetexto"/>
        <w:tabs>
          <w:tab w:val="left" w:pos="-284"/>
          <w:tab w:val="left" w:pos="284"/>
          <w:tab w:val="left" w:pos="8789"/>
          <w:tab w:val="left" w:pos="8931"/>
          <w:tab w:val="left" w:pos="9496"/>
        </w:tabs>
        <w:rPr>
          <w:bCs/>
          <w:color w:val="000000"/>
          <w:sz w:val="22"/>
          <w:szCs w:val="22"/>
        </w:rPr>
      </w:pPr>
    </w:p>
    <w:p w:rsidR="004A3FDD" w:rsidRPr="00FB2E32" w:rsidRDefault="004A3FDD" w:rsidP="00FB2E32">
      <w:pPr>
        <w:pStyle w:val="Corpodetexto"/>
        <w:tabs>
          <w:tab w:val="left" w:pos="-284"/>
          <w:tab w:val="left" w:pos="284"/>
          <w:tab w:val="left" w:pos="8789"/>
          <w:tab w:val="left" w:pos="8931"/>
          <w:tab w:val="left" w:pos="9496"/>
        </w:tabs>
        <w:rPr>
          <w:bCs/>
          <w:color w:val="000000"/>
          <w:sz w:val="22"/>
          <w:szCs w:val="22"/>
        </w:rPr>
      </w:pPr>
      <w:r w:rsidRPr="00FB2E32">
        <w:rPr>
          <w:bCs/>
          <w:color w:val="000000"/>
          <w:sz w:val="22"/>
          <w:szCs w:val="22"/>
        </w:rPr>
        <w:t xml:space="preserve">b) </w:t>
      </w:r>
      <w:r w:rsidRPr="00772F99">
        <w:rPr>
          <w:b/>
          <w:bCs/>
          <w:color w:val="000000"/>
          <w:sz w:val="22"/>
          <w:szCs w:val="22"/>
        </w:rPr>
        <w:t>Certidão de Regularidade perante a Fazenda Estadual</w:t>
      </w:r>
      <w:r w:rsidRPr="00FB2E32">
        <w:rPr>
          <w:bCs/>
          <w:color w:val="000000"/>
          <w:sz w:val="22"/>
          <w:szCs w:val="22"/>
        </w:rPr>
        <w:t xml:space="preserve">, </w:t>
      </w:r>
      <w:r w:rsidRPr="00FB2E32">
        <w:rPr>
          <w:sz w:val="22"/>
          <w:szCs w:val="22"/>
        </w:rPr>
        <w:t>expedida na sede ou domicílio da Licitante</w:t>
      </w:r>
      <w:r w:rsidRPr="00FB2E32">
        <w:rPr>
          <w:bCs/>
          <w:color w:val="000000"/>
          <w:sz w:val="22"/>
          <w:szCs w:val="22"/>
        </w:rPr>
        <w:t>, podendo ser Certidão Negativa ou Certidão Positiva com efeitos de negativa (</w:t>
      </w:r>
      <w:r w:rsidRPr="00FB2E32">
        <w:rPr>
          <w:bCs/>
          <w:sz w:val="22"/>
          <w:szCs w:val="22"/>
          <w:highlight w:val="yellow"/>
        </w:rPr>
        <w:t>CONTEMPLADA PELO SICAF</w:t>
      </w:r>
      <w:r w:rsidRPr="00FB2E32">
        <w:rPr>
          <w:bCs/>
          <w:sz w:val="22"/>
          <w:szCs w:val="22"/>
        </w:rPr>
        <w:t>).</w:t>
      </w:r>
    </w:p>
    <w:p w:rsidR="004A3FDD" w:rsidRPr="00FB2E32" w:rsidRDefault="004A3FDD" w:rsidP="00FB2E32">
      <w:pPr>
        <w:pStyle w:val="Corpodetexto"/>
        <w:tabs>
          <w:tab w:val="left" w:pos="-284"/>
          <w:tab w:val="left" w:pos="284"/>
          <w:tab w:val="left" w:pos="8789"/>
          <w:tab w:val="left" w:pos="8931"/>
          <w:tab w:val="left" w:pos="9496"/>
        </w:tabs>
        <w:ind w:left="-426" w:hanging="567"/>
        <w:rPr>
          <w:bCs/>
          <w:color w:val="000000"/>
          <w:sz w:val="22"/>
          <w:szCs w:val="22"/>
        </w:rPr>
      </w:pPr>
    </w:p>
    <w:p w:rsidR="004A3FDD" w:rsidRPr="00FB2E32" w:rsidRDefault="004A3FDD" w:rsidP="00FB2E32">
      <w:pPr>
        <w:pStyle w:val="Corpodetexto"/>
        <w:tabs>
          <w:tab w:val="left" w:pos="-284"/>
          <w:tab w:val="left" w:pos="284"/>
          <w:tab w:val="left" w:pos="8789"/>
          <w:tab w:val="left" w:pos="8931"/>
          <w:tab w:val="left" w:pos="9496"/>
        </w:tabs>
        <w:rPr>
          <w:bCs/>
          <w:color w:val="000000"/>
          <w:sz w:val="22"/>
          <w:szCs w:val="22"/>
        </w:rPr>
      </w:pPr>
      <w:r w:rsidRPr="00FB2E32">
        <w:rPr>
          <w:bCs/>
          <w:color w:val="000000"/>
          <w:sz w:val="22"/>
          <w:szCs w:val="22"/>
        </w:rPr>
        <w:t xml:space="preserve">c) </w:t>
      </w:r>
      <w:r w:rsidRPr="00772F99">
        <w:rPr>
          <w:b/>
          <w:bCs/>
          <w:color w:val="000000"/>
          <w:sz w:val="22"/>
          <w:szCs w:val="22"/>
        </w:rPr>
        <w:t>Certidão de Regularidade perante a Fazenda Municipal</w:t>
      </w:r>
      <w:r w:rsidRPr="00FB2E32">
        <w:rPr>
          <w:bCs/>
          <w:color w:val="000000"/>
          <w:sz w:val="22"/>
          <w:szCs w:val="22"/>
        </w:rPr>
        <w:t>,</w:t>
      </w:r>
      <w:r w:rsidRPr="00FB2E32">
        <w:rPr>
          <w:sz w:val="22"/>
          <w:szCs w:val="22"/>
        </w:rPr>
        <w:t xml:space="preserve"> expedida na sede ou domicílio da Licitante</w:t>
      </w:r>
      <w:r w:rsidRPr="00FB2E32">
        <w:rPr>
          <w:bCs/>
          <w:color w:val="000000"/>
          <w:sz w:val="22"/>
          <w:szCs w:val="22"/>
        </w:rPr>
        <w:t>, podendo ser Certidão Negativa ou Certidão Positiva com efeitos de negativa (</w:t>
      </w:r>
      <w:r w:rsidRPr="00FB2E32">
        <w:rPr>
          <w:bCs/>
          <w:sz w:val="22"/>
          <w:szCs w:val="22"/>
          <w:highlight w:val="yellow"/>
        </w:rPr>
        <w:t>CONTEMPLADA PELO SICAF</w:t>
      </w:r>
      <w:r w:rsidRPr="00FB2E32">
        <w:rPr>
          <w:bCs/>
          <w:sz w:val="22"/>
          <w:szCs w:val="22"/>
        </w:rPr>
        <w:t>).</w:t>
      </w:r>
    </w:p>
    <w:p w:rsidR="004A3FDD" w:rsidRPr="00FB2E32" w:rsidRDefault="004A3FDD" w:rsidP="00FB2E32">
      <w:pPr>
        <w:pStyle w:val="Corpodetexto"/>
        <w:tabs>
          <w:tab w:val="left" w:pos="-284"/>
          <w:tab w:val="left" w:pos="284"/>
          <w:tab w:val="left" w:pos="8789"/>
          <w:tab w:val="left" w:pos="8931"/>
          <w:tab w:val="left" w:pos="9496"/>
        </w:tabs>
        <w:rPr>
          <w:bCs/>
          <w:color w:val="000000"/>
          <w:sz w:val="22"/>
          <w:szCs w:val="22"/>
        </w:rPr>
      </w:pPr>
    </w:p>
    <w:p w:rsidR="004A3FDD" w:rsidRPr="00FB2E32" w:rsidRDefault="004A3FDD" w:rsidP="00FB2E32">
      <w:pPr>
        <w:pStyle w:val="Corpodetexto"/>
        <w:tabs>
          <w:tab w:val="left" w:pos="-284"/>
          <w:tab w:val="left" w:pos="142"/>
          <w:tab w:val="left" w:pos="284"/>
          <w:tab w:val="left" w:pos="8789"/>
          <w:tab w:val="left" w:pos="8931"/>
          <w:tab w:val="left" w:pos="9496"/>
        </w:tabs>
        <w:rPr>
          <w:bCs/>
          <w:color w:val="000000"/>
          <w:sz w:val="22"/>
          <w:szCs w:val="22"/>
        </w:rPr>
      </w:pPr>
      <w:r w:rsidRPr="00FB2E32">
        <w:rPr>
          <w:bCs/>
          <w:color w:val="000000"/>
          <w:sz w:val="22"/>
          <w:szCs w:val="22"/>
        </w:rPr>
        <w:t xml:space="preserve">d) </w:t>
      </w:r>
      <w:r w:rsidRPr="00772F99">
        <w:rPr>
          <w:b/>
          <w:bCs/>
          <w:color w:val="000000"/>
          <w:sz w:val="22"/>
          <w:szCs w:val="22"/>
        </w:rPr>
        <w:t>Certificado de Regularidade do FGTS</w:t>
      </w:r>
      <w:r w:rsidRPr="00FB2E32">
        <w:rPr>
          <w:bCs/>
          <w:color w:val="000000"/>
          <w:sz w:val="22"/>
          <w:szCs w:val="22"/>
        </w:rPr>
        <w:t>,</w:t>
      </w:r>
      <w:r w:rsidRPr="00FB2E32">
        <w:rPr>
          <w:color w:val="000000"/>
          <w:sz w:val="22"/>
          <w:szCs w:val="22"/>
        </w:rPr>
        <w:t xml:space="preserve"> admitida comprovação também por meio de “certidão positiva, com efeito, de negativa” diante da existência de débito confesso, parcelado e em fase de adimplemento</w:t>
      </w:r>
      <w:r w:rsidRPr="00FB2E32">
        <w:rPr>
          <w:bCs/>
          <w:color w:val="000000"/>
          <w:sz w:val="22"/>
          <w:szCs w:val="22"/>
        </w:rPr>
        <w:t xml:space="preserve"> (</w:t>
      </w:r>
      <w:r w:rsidRPr="00FB2E32">
        <w:rPr>
          <w:bCs/>
          <w:sz w:val="22"/>
          <w:szCs w:val="22"/>
          <w:highlight w:val="yellow"/>
        </w:rPr>
        <w:t>CONTEMPLADO PELO SICAF</w:t>
      </w:r>
      <w:r w:rsidRPr="00FB2E32">
        <w:rPr>
          <w:bCs/>
          <w:sz w:val="22"/>
          <w:szCs w:val="22"/>
        </w:rPr>
        <w:t>).</w:t>
      </w:r>
    </w:p>
    <w:p w:rsidR="004A3FDD" w:rsidRPr="00FB2E32" w:rsidRDefault="004A3FDD" w:rsidP="00FB2E32">
      <w:pPr>
        <w:pStyle w:val="Corpodetexto"/>
        <w:tabs>
          <w:tab w:val="left" w:pos="-284"/>
          <w:tab w:val="left" w:pos="284"/>
          <w:tab w:val="left" w:pos="8789"/>
          <w:tab w:val="left" w:pos="8931"/>
          <w:tab w:val="left" w:pos="9496"/>
        </w:tabs>
        <w:ind w:left="-426" w:hanging="567"/>
        <w:rPr>
          <w:bCs/>
          <w:color w:val="000000"/>
          <w:sz w:val="22"/>
          <w:szCs w:val="22"/>
        </w:rPr>
      </w:pPr>
    </w:p>
    <w:p w:rsidR="004A3FDD" w:rsidRPr="00FB2E32" w:rsidRDefault="004A3FDD" w:rsidP="00FB2E32">
      <w:pPr>
        <w:pStyle w:val="Corpodetexto"/>
        <w:tabs>
          <w:tab w:val="left" w:pos="-284"/>
          <w:tab w:val="left" w:pos="284"/>
          <w:tab w:val="left" w:pos="8789"/>
          <w:tab w:val="left" w:pos="8931"/>
          <w:tab w:val="left" w:pos="9496"/>
        </w:tabs>
        <w:rPr>
          <w:bCs/>
          <w:sz w:val="22"/>
          <w:szCs w:val="22"/>
        </w:rPr>
      </w:pPr>
      <w:r w:rsidRPr="00FB2E32">
        <w:rPr>
          <w:bCs/>
          <w:color w:val="000000"/>
          <w:sz w:val="22"/>
          <w:szCs w:val="22"/>
        </w:rPr>
        <w:t xml:space="preserve">e) </w:t>
      </w:r>
      <w:r w:rsidRPr="00772F99">
        <w:rPr>
          <w:b/>
          <w:bCs/>
          <w:color w:val="000000"/>
          <w:sz w:val="22"/>
          <w:szCs w:val="22"/>
        </w:rPr>
        <w:t>Prova de Inscrição no Cadastro de Contribuintes Estadual ou Municipal</w:t>
      </w:r>
      <w:r w:rsidRPr="00FB2E32">
        <w:rPr>
          <w:bCs/>
          <w:color w:val="000000"/>
          <w:sz w:val="22"/>
          <w:szCs w:val="22"/>
        </w:rPr>
        <w:t xml:space="preserve">, se </w:t>
      </w:r>
      <w:proofErr w:type="gramStart"/>
      <w:r w:rsidRPr="00FB2E32">
        <w:rPr>
          <w:bCs/>
          <w:color w:val="000000"/>
          <w:sz w:val="22"/>
          <w:szCs w:val="22"/>
        </w:rPr>
        <w:t>houver,</w:t>
      </w:r>
      <w:proofErr w:type="gramEnd"/>
      <w:r w:rsidRPr="00FB2E32">
        <w:rPr>
          <w:bCs/>
          <w:color w:val="000000"/>
          <w:sz w:val="22"/>
          <w:szCs w:val="22"/>
        </w:rPr>
        <w:t xml:space="preserve"> relativo ao domicílio ou sede da Licitante, pertinente ao seu ramo de atividade e compatível com o objeto contratual.</w:t>
      </w:r>
      <w:r w:rsidRPr="00FB2E32">
        <w:rPr>
          <w:bCs/>
          <w:sz w:val="22"/>
          <w:szCs w:val="22"/>
        </w:rPr>
        <w:t xml:space="preserve"> </w:t>
      </w:r>
      <w:r w:rsidRPr="00FB2E32">
        <w:rPr>
          <w:bCs/>
          <w:sz w:val="22"/>
          <w:szCs w:val="22"/>
          <w:highlight w:val="yellow"/>
        </w:rPr>
        <w:t>NÃO CONTEMPLADA PELO SICAF podendo o Pregoeiro solicitar do CAGEFOR (se for cadastrada) caso as participantes deixem de apresentar</w:t>
      </w:r>
      <w:r w:rsidRPr="00FB2E32">
        <w:rPr>
          <w:bCs/>
          <w:sz w:val="22"/>
          <w:szCs w:val="22"/>
        </w:rPr>
        <w:t>.</w:t>
      </w:r>
    </w:p>
    <w:p w:rsidR="004A3FDD" w:rsidRPr="00FB2E32" w:rsidRDefault="004A3FDD" w:rsidP="00FB2E32">
      <w:pPr>
        <w:pStyle w:val="Corpodetexto"/>
        <w:tabs>
          <w:tab w:val="left" w:pos="-284"/>
          <w:tab w:val="left" w:pos="284"/>
          <w:tab w:val="left" w:pos="8789"/>
          <w:tab w:val="left" w:pos="8931"/>
          <w:tab w:val="left" w:pos="9496"/>
        </w:tabs>
        <w:rPr>
          <w:bCs/>
          <w:sz w:val="22"/>
          <w:szCs w:val="22"/>
        </w:rPr>
      </w:pPr>
    </w:p>
    <w:p w:rsidR="004A3FDD" w:rsidRDefault="004A3FDD" w:rsidP="00FB2E32">
      <w:pPr>
        <w:pStyle w:val="PADRAO"/>
        <w:tabs>
          <w:tab w:val="clear" w:pos="1440"/>
          <w:tab w:val="clear" w:pos="2304"/>
          <w:tab w:val="left" w:pos="8789"/>
          <w:tab w:val="left" w:pos="8931"/>
          <w:tab w:val="left" w:pos="9496"/>
        </w:tabs>
        <w:ind w:left="0" w:firstLine="0"/>
        <w:rPr>
          <w:sz w:val="22"/>
          <w:szCs w:val="22"/>
        </w:rPr>
      </w:pPr>
      <w:r w:rsidRPr="00FB2E32">
        <w:rPr>
          <w:bCs/>
          <w:color w:val="auto"/>
          <w:sz w:val="22"/>
          <w:szCs w:val="22"/>
        </w:rPr>
        <w:lastRenderedPageBreak/>
        <w:t xml:space="preserve">11.4.1.1. </w:t>
      </w:r>
      <w:r w:rsidRPr="00FB2E32">
        <w:rPr>
          <w:sz w:val="22"/>
          <w:szCs w:val="22"/>
        </w:rPr>
        <w:t>O licitante enquadrado como microempresa ou empresa de pequeno porte deverá declarar, em campo próprio do Sistema, que atende aos requisitos do art. 3º da LC nº 123/2006, para fazer jus aos benefícios previstos nesta lei.</w:t>
      </w:r>
    </w:p>
    <w:p w:rsidR="00772F99" w:rsidRPr="00FB2E32" w:rsidRDefault="00772F99" w:rsidP="00FB2E32">
      <w:pPr>
        <w:pStyle w:val="PADRAO"/>
        <w:tabs>
          <w:tab w:val="clear" w:pos="1440"/>
          <w:tab w:val="clear" w:pos="2304"/>
          <w:tab w:val="left" w:pos="8789"/>
          <w:tab w:val="left" w:pos="8931"/>
          <w:tab w:val="left" w:pos="9496"/>
        </w:tabs>
        <w:ind w:left="0" w:firstLine="0"/>
        <w:rPr>
          <w:sz w:val="22"/>
          <w:szCs w:val="22"/>
        </w:rPr>
      </w:pPr>
    </w:p>
    <w:p w:rsidR="004A3FDD" w:rsidRPr="00FB2E32" w:rsidRDefault="004A3FDD" w:rsidP="00FB2E32">
      <w:pPr>
        <w:pStyle w:val="Default"/>
        <w:tabs>
          <w:tab w:val="left" w:pos="8789"/>
          <w:tab w:val="left" w:pos="8931"/>
          <w:tab w:val="left" w:pos="9496"/>
        </w:tabs>
        <w:jc w:val="both"/>
        <w:rPr>
          <w:rFonts w:ascii="Times New Roman" w:hAnsi="Times New Roman" w:cs="Times New Roman"/>
          <w:color w:val="auto"/>
          <w:sz w:val="22"/>
          <w:szCs w:val="22"/>
        </w:rPr>
      </w:pPr>
      <w:r w:rsidRPr="00FB2E32">
        <w:rPr>
          <w:rFonts w:ascii="Times New Roman" w:hAnsi="Times New Roman" w:cs="Times New Roman"/>
          <w:color w:val="auto"/>
          <w:sz w:val="22"/>
          <w:szCs w:val="22"/>
        </w:rPr>
        <w:t xml:space="preserve">11.4.1.1.1.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(Dec. Est. </w:t>
      </w:r>
      <w:r w:rsidR="00772F99">
        <w:rPr>
          <w:rFonts w:ascii="Times New Roman" w:hAnsi="Times New Roman" w:cs="Times New Roman"/>
          <w:color w:val="auto"/>
          <w:sz w:val="22"/>
          <w:szCs w:val="22"/>
        </w:rPr>
        <w:t>21</w:t>
      </w:r>
      <w:r w:rsidRPr="00FB2E32">
        <w:rPr>
          <w:rFonts w:ascii="Times New Roman" w:hAnsi="Times New Roman" w:cs="Times New Roman"/>
          <w:color w:val="auto"/>
          <w:sz w:val="22"/>
          <w:szCs w:val="22"/>
        </w:rPr>
        <w:t>.6</w:t>
      </w:r>
      <w:r w:rsidR="00772F99">
        <w:rPr>
          <w:rFonts w:ascii="Times New Roman" w:hAnsi="Times New Roman" w:cs="Times New Roman"/>
          <w:color w:val="auto"/>
          <w:sz w:val="22"/>
          <w:szCs w:val="22"/>
        </w:rPr>
        <w:t>75/2017</w:t>
      </w:r>
      <w:r w:rsidRPr="00FB2E32">
        <w:rPr>
          <w:rFonts w:ascii="Times New Roman" w:hAnsi="Times New Roman" w:cs="Times New Roman"/>
          <w:color w:val="auto"/>
          <w:sz w:val="22"/>
          <w:szCs w:val="22"/>
        </w:rPr>
        <w:t>, art. 4º e LC 123/06, art.43).</w:t>
      </w:r>
    </w:p>
    <w:p w:rsidR="004A3FDD" w:rsidRPr="00FB2E32" w:rsidRDefault="004A3FDD" w:rsidP="00FB2E32">
      <w:pPr>
        <w:pStyle w:val="PADRAO"/>
        <w:tabs>
          <w:tab w:val="clear" w:pos="1440"/>
          <w:tab w:val="clear" w:pos="2304"/>
          <w:tab w:val="left" w:pos="8789"/>
          <w:tab w:val="left" w:pos="8931"/>
          <w:tab w:val="left" w:pos="9496"/>
        </w:tabs>
        <w:ind w:left="0" w:firstLine="0"/>
        <w:rPr>
          <w:sz w:val="22"/>
          <w:szCs w:val="22"/>
        </w:rPr>
      </w:pPr>
    </w:p>
    <w:p w:rsidR="004A3FDD" w:rsidRPr="00FB2E32" w:rsidRDefault="004A3FDD" w:rsidP="00FB2E32">
      <w:pPr>
        <w:pStyle w:val="PADRAO"/>
        <w:tabs>
          <w:tab w:val="clear" w:pos="1440"/>
          <w:tab w:val="clear" w:pos="2304"/>
          <w:tab w:val="left" w:pos="8789"/>
          <w:tab w:val="left" w:pos="8931"/>
          <w:tab w:val="left" w:pos="9496"/>
        </w:tabs>
        <w:ind w:left="0" w:firstLine="0"/>
        <w:rPr>
          <w:bCs/>
          <w:color w:val="auto"/>
          <w:sz w:val="22"/>
          <w:szCs w:val="22"/>
        </w:rPr>
      </w:pPr>
      <w:r w:rsidRPr="00FB2E32">
        <w:rPr>
          <w:bCs/>
          <w:color w:val="auto"/>
          <w:sz w:val="22"/>
          <w:szCs w:val="22"/>
        </w:rPr>
        <w:t xml:space="preserve">11.4.1.1.2. Havendo alguma restrição na comprovação da regularidade fiscal das Microempresas ou empresas de pequeno porte, será concedido o prazo de </w:t>
      </w:r>
      <w:r w:rsidRPr="00C3234C">
        <w:rPr>
          <w:b/>
          <w:bCs/>
          <w:color w:val="FF0000"/>
          <w:sz w:val="22"/>
          <w:szCs w:val="22"/>
        </w:rPr>
        <w:t>05 (cinco) dias úteis</w:t>
      </w:r>
      <w:r w:rsidRPr="00FB2E32">
        <w:rPr>
          <w:bCs/>
          <w:color w:val="auto"/>
          <w:sz w:val="22"/>
          <w:szCs w:val="22"/>
        </w:rPr>
        <w:t xml:space="preserve"> para regularização da documentação, conforme os termos do art. 43 e seus §§ da Lei Complementar n.° 123/2006.</w:t>
      </w:r>
    </w:p>
    <w:p w:rsidR="004A3FDD" w:rsidRPr="00FB2E32" w:rsidRDefault="004A3FDD" w:rsidP="00FB2E32">
      <w:pPr>
        <w:pStyle w:val="Default"/>
        <w:tabs>
          <w:tab w:val="left" w:pos="8789"/>
          <w:tab w:val="left" w:pos="8931"/>
          <w:tab w:val="left" w:pos="9496"/>
        </w:tabs>
        <w:jc w:val="both"/>
        <w:rPr>
          <w:rFonts w:ascii="Times New Roman" w:hAnsi="Times New Roman" w:cs="Times New Roman"/>
          <w:color w:val="auto"/>
          <w:sz w:val="22"/>
          <w:szCs w:val="22"/>
        </w:rPr>
      </w:pPr>
    </w:p>
    <w:p w:rsidR="004A3FDD" w:rsidRPr="00FB2E32" w:rsidRDefault="004A3FDD" w:rsidP="00FB2E32">
      <w:pPr>
        <w:pStyle w:val="Corpodetexto"/>
        <w:tabs>
          <w:tab w:val="left" w:pos="0"/>
          <w:tab w:val="left" w:pos="284"/>
          <w:tab w:val="left" w:pos="8789"/>
          <w:tab w:val="left" w:pos="8931"/>
          <w:tab w:val="left" w:pos="9496"/>
        </w:tabs>
        <w:rPr>
          <w:sz w:val="22"/>
          <w:szCs w:val="22"/>
        </w:rPr>
      </w:pPr>
      <w:r w:rsidRPr="00FB2E32">
        <w:rPr>
          <w:bCs/>
          <w:sz w:val="22"/>
          <w:szCs w:val="22"/>
        </w:rPr>
        <w:t xml:space="preserve">11.4.1.1.3. </w:t>
      </w:r>
      <w:r w:rsidRPr="00FB2E32">
        <w:rPr>
          <w:sz w:val="22"/>
          <w:szCs w:val="22"/>
        </w:rPr>
        <w:t xml:space="preserve">A não regularização da documentação, no prazo previsto no </w:t>
      </w:r>
      <w:r w:rsidRPr="00C864E6">
        <w:rPr>
          <w:b/>
          <w:bCs/>
          <w:color w:val="CC0099"/>
          <w:sz w:val="22"/>
          <w:szCs w:val="22"/>
        </w:rPr>
        <w:t>subitem 10.4.1.1.2</w:t>
      </w:r>
      <w:r w:rsidRPr="00FB2E32">
        <w:rPr>
          <w:sz w:val="22"/>
          <w:szCs w:val="22"/>
        </w:rPr>
        <w:t xml:space="preserve">, implicará decadência do direito à contratação, sem prejuízo das sanções previstas no </w:t>
      </w:r>
      <w:r w:rsidRPr="00C3234C">
        <w:rPr>
          <w:rStyle w:val="Hyperlink"/>
          <w:b/>
          <w:sz w:val="22"/>
          <w:szCs w:val="22"/>
        </w:rPr>
        <w:t>art. 81 da Lei no 8.666, de 21 de junho de 1993</w:t>
      </w:r>
      <w:r w:rsidRPr="00FB2E32">
        <w:rPr>
          <w:sz w:val="22"/>
          <w:szCs w:val="22"/>
        </w:rPr>
        <w:t xml:space="preserve">, sendo facultado à </w:t>
      </w:r>
      <w:r w:rsidRPr="00FB2E32">
        <w:rPr>
          <w:bCs/>
          <w:sz w:val="22"/>
          <w:szCs w:val="22"/>
        </w:rPr>
        <w:t xml:space="preserve">SUPEL </w:t>
      </w:r>
      <w:r w:rsidRPr="00FB2E32">
        <w:rPr>
          <w:sz w:val="22"/>
          <w:szCs w:val="22"/>
        </w:rPr>
        <w:t>convocar os licitantes remanescentes, na ordem de classificação, para a assinatura do Contrato, ou revogar a licitação.</w:t>
      </w:r>
    </w:p>
    <w:p w:rsidR="004A3FDD" w:rsidRPr="00FB2E32" w:rsidRDefault="004A3FDD" w:rsidP="00FB2E32">
      <w:pPr>
        <w:pStyle w:val="Default"/>
        <w:tabs>
          <w:tab w:val="left" w:pos="8789"/>
          <w:tab w:val="left" w:pos="8931"/>
          <w:tab w:val="left" w:pos="9496"/>
        </w:tabs>
        <w:jc w:val="both"/>
        <w:rPr>
          <w:rFonts w:ascii="Times New Roman" w:hAnsi="Times New Roman" w:cs="Times New Roman"/>
          <w:bCs/>
          <w:color w:val="auto"/>
          <w:sz w:val="22"/>
          <w:szCs w:val="22"/>
        </w:rPr>
      </w:pPr>
    </w:p>
    <w:p w:rsidR="004A3FDD" w:rsidRPr="00FB2E32" w:rsidRDefault="006B5F86" w:rsidP="00FB2E32">
      <w:pPr>
        <w:pStyle w:val="Default"/>
        <w:tabs>
          <w:tab w:val="left" w:pos="8789"/>
          <w:tab w:val="left" w:pos="8931"/>
          <w:tab w:val="left" w:pos="9496"/>
        </w:tabs>
        <w:jc w:val="both"/>
        <w:rPr>
          <w:rFonts w:ascii="Times New Roman" w:hAnsi="Times New Roman" w:cs="Times New Roman"/>
          <w:sz w:val="22"/>
          <w:szCs w:val="22"/>
        </w:rPr>
      </w:pPr>
      <w:r>
        <w:rPr>
          <w:rFonts w:ascii="Times New Roman" w:hAnsi="Times New Roman" w:cs="Times New Roman"/>
          <w:bCs/>
          <w:color w:val="auto"/>
          <w:sz w:val="22"/>
          <w:szCs w:val="22"/>
        </w:rPr>
        <w:t xml:space="preserve">11.4.1.2. </w:t>
      </w:r>
      <w:r w:rsidR="004A3FDD" w:rsidRPr="00FB2E32">
        <w:rPr>
          <w:rFonts w:ascii="Times New Roman" w:hAnsi="Times New Roman" w:cs="Times New Roman"/>
          <w:bCs/>
          <w:color w:val="auto"/>
          <w:sz w:val="22"/>
          <w:szCs w:val="22"/>
        </w:rPr>
        <w:t xml:space="preserve">Caso o fornecedor seja </w:t>
      </w:r>
      <w:r w:rsidR="004A3FDD" w:rsidRPr="00FB2E32">
        <w:rPr>
          <w:rFonts w:ascii="Times New Roman" w:hAnsi="Times New Roman" w:cs="Times New Roman"/>
          <w:sz w:val="22"/>
          <w:szCs w:val="22"/>
        </w:rPr>
        <w:t xml:space="preserve">considerado isento dos tributos estaduais relacionados ao objeto licitatório, deverá comprovar tal condição mediante a apresentação de declaração da Fazenda Estadual do domicílio ou sede do fornecedor, ou outra equivalente, na forma da lei. </w:t>
      </w:r>
    </w:p>
    <w:p w:rsidR="004A3FDD" w:rsidRPr="00FB2E32" w:rsidRDefault="004A3FDD" w:rsidP="00FB2E32">
      <w:pPr>
        <w:pStyle w:val="Corpodetexto"/>
        <w:tabs>
          <w:tab w:val="left" w:pos="8789"/>
          <w:tab w:val="left" w:pos="8931"/>
          <w:tab w:val="left" w:pos="9496"/>
        </w:tabs>
        <w:rPr>
          <w:bCs/>
          <w:sz w:val="22"/>
          <w:szCs w:val="22"/>
        </w:rPr>
      </w:pPr>
    </w:p>
    <w:p w:rsidR="004A3FDD" w:rsidRPr="00FB2E32" w:rsidRDefault="004A3FDD" w:rsidP="00FB2E32">
      <w:pPr>
        <w:pStyle w:val="Corpodetexto"/>
        <w:tabs>
          <w:tab w:val="left" w:pos="8789"/>
          <w:tab w:val="left" w:pos="8931"/>
          <w:tab w:val="left" w:pos="9496"/>
        </w:tabs>
        <w:rPr>
          <w:bCs/>
          <w:color w:val="0000CC"/>
          <w:sz w:val="22"/>
          <w:szCs w:val="22"/>
        </w:rPr>
      </w:pPr>
      <w:r w:rsidRPr="00FB2E32">
        <w:rPr>
          <w:bCs/>
          <w:sz w:val="22"/>
          <w:szCs w:val="22"/>
        </w:rPr>
        <w:t xml:space="preserve">11.4.1.3. As certidões acima mencionadas, que não indicarem prazo de validade, só serão aceitas pela </w:t>
      </w:r>
      <w:proofErr w:type="spellStart"/>
      <w:r w:rsidRPr="00FB2E32">
        <w:rPr>
          <w:bCs/>
          <w:sz w:val="22"/>
          <w:szCs w:val="22"/>
        </w:rPr>
        <w:t>Pregoeira</w:t>
      </w:r>
      <w:proofErr w:type="spellEnd"/>
      <w:r w:rsidRPr="00FB2E32">
        <w:rPr>
          <w:bCs/>
          <w:sz w:val="22"/>
          <w:szCs w:val="22"/>
        </w:rPr>
        <w:t>, se emitidas nos últimos 60 (sessenta) dias corridos.</w:t>
      </w:r>
    </w:p>
    <w:p w:rsidR="00C864E6" w:rsidRDefault="00C864E6" w:rsidP="00FB2E32">
      <w:pPr>
        <w:tabs>
          <w:tab w:val="left" w:pos="-284"/>
          <w:tab w:val="left" w:pos="851"/>
          <w:tab w:val="left" w:pos="8789"/>
          <w:tab w:val="left" w:pos="8931"/>
          <w:tab w:val="left" w:pos="9496"/>
        </w:tabs>
        <w:ind w:left="-426"/>
        <w:jc w:val="both"/>
        <w:rPr>
          <w:bCs/>
          <w:color w:val="0000FF"/>
          <w:sz w:val="22"/>
          <w:szCs w:val="22"/>
        </w:rPr>
      </w:pPr>
    </w:p>
    <w:p w:rsidR="004A3FDD" w:rsidRPr="00C3234C" w:rsidRDefault="004A3FDD" w:rsidP="00FB2E32">
      <w:pPr>
        <w:tabs>
          <w:tab w:val="left" w:pos="-284"/>
          <w:tab w:val="left" w:pos="851"/>
          <w:tab w:val="left" w:pos="8789"/>
          <w:tab w:val="left" w:pos="8931"/>
          <w:tab w:val="left" w:pos="9496"/>
        </w:tabs>
        <w:jc w:val="both"/>
        <w:rPr>
          <w:b/>
          <w:bCs/>
          <w:color w:val="0000FF"/>
          <w:sz w:val="22"/>
          <w:szCs w:val="22"/>
        </w:rPr>
      </w:pPr>
      <w:r w:rsidRPr="00C3234C">
        <w:rPr>
          <w:b/>
          <w:bCs/>
          <w:color w:val="0000FF"/>
          <w:sz w:val="22"/>
          <w:szCs w:val="22"/>
        </w:rPr>
        <w:t>11.4.2. RELATIVOS À REGULARIDADE TRABALHISTA</w:t>
      </w:r>
    </w:p>
    <w:p w:rsidR="004A3FDD" w:rsidRPr="00FB2E32" w:rsidRDefault="004A3FDD" w:rsidP="00FB2E32">
      <w:pPr>
        <w:pStyle w:val="Corpodetexto"/>
        <w:tabs>
          <w:tab w:val="left" w:pos="-284"/>
          <w:tab w:val="left" w:pos="1134"/>
          <w:tab w:val="left" w:pos="8789"/>
          <w:tab w:val="left" w:pos="8931"/>
          <w:tab w:val="left" w:pos="9496"/>
        </w:tabs>
        <w:rPr>
          <w:bCs/>
          <w:sz w:val="22"/>
          <w:szCs w:val="22"/>
        </w:rPr>
      </w:pPr>
    </w:p>
    <w:p w:rsidR="004A3FDD" w:rsidRPr="00FB2E32" w:rsidRDefault="004A3FDD" w:rsidP="00FB2E32">
      <w:pPr>
        <w:pStyle w:val="Corpodetexto"/>
        <w:tabs>
          <w:tab w:val="left" w:pos="-284"/>
          <w:tab w:val="left" w:pos="1134"/>
        </w:tabs>
        <w:rPr>
          <w:bCs/>
          <w:color w:val="FF0000"/>
          <w:sz w:val="22"/>
          <w:szCs w:val="22"/>
        </w:rPr>
      </w:pPr>
      <w:r w:rsidRPr="006B5F86">
        <w:rPr>
          <w:b/>
          <w:bCs/>
          <w:sz w:val="22"/>
          <w:szCs w:val="22"/>
        </w:rPr>
        <w:t xml:space="preserve">a) </w:t>
      </w:r>
      <w:r w:rsidRPr="006B5F86">
        <w:rPr>
          <w:b/>
          <w:bCs/>
          <w:color w:val="000000"/>
          <w:sz w:val="22"/>
          <w:szCs w:val="22"/>
        </w:rPr>
        <w:t>Certidão de Regularidade perante a Justiça do Trabalho - CNDT</w:t>
      </w:r>
      <w:r w:rsidRPr="00FB2E32">
        <w:rPr>
          <w:bCs/>
          <w:color w:val="000000"/>
          <w:sz w:val="22"/>
          <w:szCs w:val="22"/>
        </w:rPr>
        <w:t xml:space="preserve"> (Lei Federal n.º 12.440/2011, de 07/07/2011,</w:t>
      </w:r>
      <w:r w:rsidRPr="00FB2E32">
        <w:rPr>
          <w:bCs/>
          <w:sz w:val="22"/>
          <w:szCs w:val="22"/>
        </w:rPr>
        <w:t xml:space="preserve"> Art. 642-A</w:t>
      </w:r>
      <w:r w:rsidRPr="00FB2E32">
        <w:rPr>
          <w:bCs/>
          <w:color w:val="000000"/>
          <w:sz w:val="22"/>
          <w:szCs w:val="22"/>
        </w:rPr>
        <w:t>).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 (</w:t>
      </w:r>
      <w:r w:rsidRPr="00FB2E32">
        <w:rPr>
          <w:bCs/>
          <w:sz w:val="22"/>
          <w:szCs w:val="22"/>
          <w:highlight w:val="yellow"/>
        </w:rPr>
        <w:t>CONTEMPLADA PELO SICAF)</w:t>
      </w:r>
      <w:r w:rsidRPr="00FB2E32">
        <w:rPr>
          <w:bCs/>
          <w:sz w:val="22"/>
          <w:szCs w:val="22"/>
        </w:rPr>
        <w:t>.</w:t>
      </w:r>
    </w:p>
    <w:p w:rsidR="004A3FDD" w:rsidRPr="00FB2E32" w:rsidRDefault="004A3FDD" w:rsidP="00FB2E32">
      <w:pPr>
        <w:pStyle w:val="Corpodetexto"/>
        <w:tabs>
          <w:tab w:val="left" w:pos="-284"/>
          <w:tab w:val="left" w:pos="426"/>
        </w:tabs>
        <w:rPr>
          <w:bCs/>
          <w:color w:val="000000"/>
          <w:sz w:val="22"/>
          <w:szCs w:val="22"/>
        </w:rPr>
      </w:pPr>
    </w:p>
    <w:p w:rsidR="004A3FDD" w:rsidRPr="00FB2E32" w:rsidRDefault="004A3FDD" w:rsidP="00FB2E32">
      <w:pPr>
        <w:pStyle w:val="PADRAO"/>
        <w:tabs>
          <w:tab w:val="clear" w:pos="1440"/>
          <w:tab w:val="left" w:pos="-284"/>
          <w:tab w:val="left" w:pos="142"/>
          <w:tab w:val="left" w:pos="993"/>
        </w:tabs>
        <w:ind w:left="0" w:firstLine="0"/>
        <w:rPr>
          <w:bCs/>
          <w:sz w:val="22"/>
          <w:szCs w:val="22"/>
        </w:rPr>
      </w:pPr>
      <w:r w:rsidRPr="00FB2E32">
        <w:rPr>
          <w:bCs/>
          <w:sz w:val="22"/>
          <w:szCs w:val="22"/>
        </w:rPr>
        <w:t xml:space="preserve">11.4.2.1. A certidão acima mencionada, que não indicar prazo de validade, só </w:t>
      </w:r>
      <w:proofErr w:type="gramStart"/>
      <w:r w:rsidRPr="00FB2E32">
        <w:rPr>
          <w:bCs/>
          <w:sz w:val="22"/>
          <w:szCs w:val="22"/>
        </w:rPr>
        <w:t>serão aceitas</w:t>
      </w:r>
      <w:proofErr w:type="gramEnd"/>
      <w:r w:rsidRPr="00FB2E32">
        <w:rPr>
          <w:bCs/>
          <w:sz w:val="22"/>
          <w:szCs w:val="22"/>
        </w:rPr>
        <w:t xml:space="preserve"> pelo Pregoeiro, se emitidas nos últimos 60 (sessenta) dias corridos.</w:t>
      </w:r>
    </w:p>
    <w:p w:rsidR="004A3FDD" w:rsidRPr="00FB2E32" w:rsidRDefault="004A3FDD" w:rsidP="00FB2E32">
      <w:pPr>
        <w:pStyle w:val="Corpodetexto"/>
        <w:tabs>
          <w:tab w:val="left" w:pos="-284"/>
          <w:tab w:val="left" w:pos="1134"/>
          <w:tab w:val="left" w:pos="8789"/>
          <w:tab w:val="left" w:pos="8931"/>
          <w:tab w:val="left" w:pos="9496"/>
        </w:tabs>
        <w:rPr>
          <w:sz w:val="22"/>
          <w:szCs w:val="22"/>
        </w:rPr>
      </w:pPr>
    </w:p>
    <w:p w:rsidR="004A3FDD" w:rsidRPr="00C3234C" w:rsidRDefault="004A3FDD" w:rsidP="00FB2E32">
      <w:pPr>
        <w:tabs>
          <w:tab w:val="left" w:pos="0"/>
          <w:tab w:val="left" w:pos="709"/>
          <w:tab w:val="left" w:pos="1418"/>
          <w:tab w:val="left" w:pos="8789"/>
          <w:tab w:val="left" w:pos="8931"/>
          <w:tab w:val="left" w:pos="9496"/>
        </w:tabs>
        <w:ind w:hanging="709"/>
        <w:jc w:val="both"/>
        <w:rPr>
          <w:b/>
          <w:bCs/>
          <w:color w:val="0000FF"/>
          <w:sz w:val="22"/>
          <w:szCs w:val="22"/>
        </w:rPr>
      </w:pPr>
      <w:r w:rsidRPr="00FB2E32">
        <w:rPr>
          <w:color w:val="0000FF"/>
          <w:sz w:val="22"/>
          <w:szCs w:val="22"/>
        </w:rPr>
        <w:tab/>
      </w:r>
      <w:r w:rsidRPr="00C3234C">
        <w:rPr>
          <w:b/>
          <w:color w:val="0000FF"/>
          <w:sz w:val="22"/>
          <w:szCs w:val="22"/>
        </w:rPr>
        <w:t xml:space="preserve">11.4.3. </w:t>
      </w:r>
      <w:r w:rsidRPr="00C3234C">
        <w:rPr>
          <w:b/>
          <w:bCs/>
          <w:color w:val="0000FF"/>
          <w:sz w:val="22"/>
          <w:szCs w:val="22"/>
        </w:rPr>
        <w:t>RELATIVOS À HABILITAÇÃO JURÍDICA</w:t>
      </w:r>
    </w:p>
    <w:p w:rsidR="004A3FDD" w:rsidRPr="00FB2E32" w:rsidRDefault="004A3FDD" w:rsidP="00FB2E32">
      <w:pPr>
        <w:tabs>
          <w:tab w:val="left" w:pos="-284"/>
          <w:tab w:val="left" w:pos="709"/>
          <w:tab w:val="left" w:pos="1418"/>
          <w:tab w:val="left" w:pos="8789"/>
          <w:tab w:val="left" w:pos="8931"/>
          <w:tab w:val="left" w:pos="9496"/>
        </w:tabs>
        <w:ind w:left="-426" w:hanging="709"/>
        <w:jc w:val="both"/>
        <w:rPr>
          <w:color w:val="000000"/>
          <w:sz w:val="22"/>
          <w:szCs w:val="22"/>
        </w:rPr>
      </w:pPr>
    </w:p>
    <w:p w:rsidR="004A3FDD" w:rsidRPr="00FB2E32" w:rsidRDefault="004A3FDD" w:rsidP="00FB2E32">
      <w:pPr>
        <w:tabs>
          <w:tab w:val="left" w:pos="-284"/>
          <w:tab w:val="left" w:pos="709"/>
          <w:tab w:val="left" w:pos="1418"/>
        </w:tabs>
        <w:jc w:val="both"/>
        <w:rPr>
          <w:bCs/>
          <w:color w:val="0000FF"/>
          <w:sz w:val="22"/>
          <w:szCs w:val="22"/>
        </w:rPr>
      </w:pPr>
      <w:r w:rsidRPr="006B5F86">
        <w:rPr>
          <w:b/>
          <w:bCs/>
          <w:color w:val="000000"/>
          <w:sz w:val="22"/>
          <w:szCs w:val="22"/>
        </w:rPr>
        <w:t>a) Ato Constitutivo, Estatuto ou Contrato Social</w:t>
      </w:r>
      <w:r w:rsidRPr="00FB2E32">
        <w:rPr>
          <w:bCs/>
          <w:color w:val="000000"/>
          <w:sz w:val="22"/>
          <w:szCs w:val="22"/>
        </w:rPr>
        <w:t>,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4A3FDD" w:rsidRPr="00FB2E32" w:rsidRDefault="004A3FDD" w:rsidP="00FB2E32">
      <w:pPr>
        <w:pStyle w:val="Corpodetexto"/>
        <w:tabs>
          <w:tab w:val="left" w:pos="-284"/>
          <w:tab w:val="left" w:pos="142"/>
        </w:tabs>
        <w:rPr>
          <w:bCs/>
          <w:color w:val="000000"/>
          <w:sz w:val="22"/>
          <w:szCs w:val="22"/>
        </w:rPr>
      </w:pPr>
    </w:p>
    <w:p w:rsidR="004A3FDD" w:rsidRPr="00FB2E32" w:rsidRDefault="004A3FDD" w:rsidP="00FB2E32">
      <w:pPr>
        <w:pStyle w:val="Corpodetexto"/>
        <w:tabs>
          <w:tab w:val="left" w:pos="-284"/>
          <w:tab w:val="left" w:pos="142"/>
        </w:tabs>
        <w:rPr>
          <w:bCs/>
          <w:color w:val="000000"/>
          <w:sz w:val="22"/>
          <w:szCs w:val="22"/>
        </w:rPr>
      </w:pPr>
      <w:proofErr w:type="gramStart"/>
      <w:r w:rsidRPr="00FB2E32">
        <w:rPr>
          <w:bCs/>
          <w:color w:val="000000"/>
          <w:sz w:val="22"/>
          <w:szCs w:val="22"/>
        </w:rPr>
        <w:t>ou</w:t>
      </w:r>
      <w:proofErr w:type="gramEnd"/>
      <w:r w:rsidRPr="00FB2E32">
        <w:rPr>
          <w:bCs/>
          <w:color w:val="000000"/>
          <w:sz w:val="22"/>
          <w:szCs w:val="22"/>
        </w:rPr>
        <w:t xml:space="preserve"> conforme o caso: </w:t>
      </w:r>
    </w:p>
    <w:p w:rsidR="004A3FDD" w:rsidRPr="00FB2E32" w:rsidRDefault="004A3FDD" w:rsidP="00FB2E32">
      <w:pPr>
        <w:pStyle w:val="Corpodetexto"/>
        <w:tabs>
          <w:tab w:val="left" w:pos="-284"/>
          <w:tab w:val="left" w:pos="142"/>
        </w:tabs>
        <w:rPr>
          <w:bCs/>
          <w:color w:val="000000"/>
          <w:sz w:val="22"/>
          <w:szCs w:val="22"/>
        </w:rPr>
      </w:pPr>
    </w:p>
    <w:p w:rsidR="004A3FDD" w:rsidRPr="00FB2E32" w:rsidRDefault="004A3FDD" w:rsidP="00FB2E32">
      <w:pPr>
        <w:pStyle w:val="Corpodetexto"/>
        <w:tabs>
          <w:tab w:val="left" w:pos="-284"/>
          <w:tab w:val="left" w:pos="142"/>
        </w:tabs>
        <w:rPr>
          <w:bCs/>
          <w:color w:val="000000"/>
          <w:sz w:val="22"/>
          <w:szCs w:val="22"/>
        </w:rPr>
      </w:pPr>
      <w:r w:rsidRPr="006B5F86">
        <w:rPr>
          <w:b/>
          <w:bCs/>
          <w:color w:val="000000"/>
          <w:sz w:val="22"/>
          <w:szCs w:val="22"/>
        </w:rPr>
        <w:lastRenderedPageBreak/>
        <w:t>b) Ato constitutivo</w:t>
      </w:r>
      <w:r w:rsidRPr="00FB2E32">
        <w:rPr>
          <w:bCs/>
          <w:color w:val="000000"/>
          <w:sz w:val="22"/>
          <w:szCs w:val="22"/>
        </w:rPr>
        <w:t xml:space="preserve"> e respectivas alterações, devidamente registrados, acompanhados de prova de investidura da Diretoria em exercício, no caso de sociedade civil;</w:t>
      </w:r>
    </w:p>
    <w:p w:rsidR="004A3FDD" w:rsidRPr="00FB2E32" w:rsidRDefault="004A3FDD" w:rsidP="00FB2E32">
      <w:pPr>
        <w:pStyle w:val="Corpodetexto"/>
        <w:tabs>
          <w:tab w:val="left" w:pos="-284"/>
          <w:tab w:val="left" w:pos="142"/>
        </w:tabs>
        <w:rPr>
          <w:bCs/>
          <w:color w:val="000000"/>
          <w:sz w:val="22"/>
          <w:szCs w:val="22"/>
        </w:rPr>
      </w:pPr>
    </w:p>
    <w:p w:rsidR="004A3FDD" w:rsidRPr="00FB2E32" w:rsidRDefault="004A3FDD" w:rsidP="00FB2E32">
      <w:pPr>
        <w:pStyle w:val="Corpodetexto"/>
        <w:tabs>
          <w:tab w:val="left" w:pos="-284"/>
          <w:tab w:val="left" w:pos="142"/>
        </w:tabs>
        <w:rPr>
          <w:bCs/>
          <w:color w:val="000000"/>
          <w:sz w:val="22"/>
          <w:szCs w:val="22"/>
        </w:rPr>
      </w:pPr>
      <w:r w:rsidRPr="006B5F86">
        <w:rPr>
          <w:b/>
          <w:bCs/>
          <w:color w:val="000000"/>
          <w:sz w:val="22"/>
          <w:szCs w:val="22"/>
        </w:rPr>
        <w:t>c) Registro Comercial</w:t>
      </w:r>
      <w:r w:rsidRPr="00FB2E32">
        <w:rPr>
          <w:bCs/>
          <w:color w:val="000000"/>
          <w:sz w:val="22"/>
          <w:szCs w:val="22"/>
        </w:rPr>
        <w:t>, no caso de empresa individual;</w:t>
      </w:r>
    </w:p>
    <w:p w:rsidR="004A3FDD" w:rsidRPr="00FB2E32" w:rsidRDefault="004A3FDD" w:rsidP="00FB2E32">
      <w:pPr>
        <w:pStyle w:val="Corpodetexto"/>
        <w:tabs>
          <w:tab w:val="left" w:pos="-284"/>
          <w:tab w:val="left" w:pos="142"/>
        </w:tabs>
        <w:rPr>
          <w:bCs/>
          <w:color w:val="000000"/>
          <w:sz w:val="22"/>
          <w:szCs w:val="22"/>
        </w:rPr>
      </w:pPr>
    </w:p>
    <w:p w:rsidR="004A3FDD" w:rsidRPr="00FB2E32" w:rsidRDefault="004A3FDD" w:rsidP="00FB2E32">
      <w:pPr>
        <w:pStyle w:val="Corpodetexto"/>
        <w:tabs>
          <w:tab w:val="left" w:pos="-284"/>
          <w:tab w:val="left" w:pos="142"/>
        </w:tabs>
        <w:rPr>
          <w:bCs/>
          <w:color w:val="000000"/>
          <w:sz w:val="22"/>
          <w:szCs w:val="22"/>
        </w:rPr>
      </w:pPr>
      <w:r w:rsidRPr="006B5F86">
        <w:rPr>
          <w:b/>
          <w:bCs/>
          <w:color w:val="000000"/>
          <w:sz w:val="22"/>
          <w:szCs w:val="22"/>
        </w:rPr>
        <w:t>d) Decreto de Autorização</w:t>
      </w:r>
      <w:r w:rsidRPr="00FB2E32">
        <w:rPr>
          <w:bCs/>
          <w:color w:val="000000"/>
          <w:sz w:val="22"/>
          <w:szCs w:val="22"/>
        </w:rPr>
        <w:t>, devidamente arquivado em se tratando de empresa ou sociedade estrangeira em funcionamento no País;</w:t>
      </w:r>
    </w:p>
    <w:p w:rsidR="004A3FDD" w:rsidRPr="00FB2E32" w:rsidRDefault="004A3FDD" w:rsidP="00FB2E32">
      <w:pPr>
        <w:pStyle w:val="Corpodetexto"/>
        <w:tabs>
          <w:tab w:val="left" w:pos="-284"/>
          <w:tab w:val="left" w:pos="142"/>
        </w:tabs>
        <w:rPr>
          <w:bCs/>
          <w:color w:val="000000"/>
          <w:sz w:val="22"/>
          <w:szCs w:val="22"/>
        </w:rPr>
      </w:pPr>
    </w:p>
    <w:p w:rsidR="004A3FDD" w:rsidRPr="00FB2E32" w:rsidRDefault="004A3FDD" w:rsidP="00FB2E32">
      <w:pPr>
        <w:pStyle w:val="Corpodetexto"/>
        <w:tabs>
          <w:tab w:val="left" w:pos="-284"/>
          <w:tab w:val="left" w:pos="142"/>
        </w:tabs>
        <w:rPr>
          <w:bCs/>
          <w:color w:val="000000"/>
          <w:sz w:val="22"/>
          <w:szCs w:val="22"/>
        </w:rPr>
      </w:pPr>
      <w:r w:rsidRPr="006B5F86">
        <w:rPr>
          <w:b/>
          <w:bCs/>
          <w:color w:val="000000"/>
          <w:sz w:val="22"/>
          <w:szCs w:val="22"/>
        </w:rPr>
        <w:t>e) Cédula de identidade</w:t>
      </w:r>
      <w:r w:rsidRPr="00FB2E32">
        <w:rPr>
          <w:bCs/>
          <w:color w:val="000000"/>
          <w:sz w:val="22"/>
          <w:szCs w:val="22"/>
        </w:rPr>
        <w:t>, no caso de pessoa física (quando viável a participação).</w:t>
      </w:r>
    </w:p>
    <w:p w:rsidR="004A3FDD" w:rsidRPr="00FB2E32" w:rsidRDefault="004A3FDD" w:rsidP="00FB2E32">
      <w:pPr>
        <w:pStyle w:val="Corpodetexto"/>
        <w:tabs>
          <w:tab w:val="left" w:pos="-284"/>
          <w:tab w:val="left" w:pos="142"/>
        </w:tabs>
        <w:rPr>
          <w:bCs/>
          <w:color w:val="000000"/>
          <w:sz w:val="22"/>
          <w:szCs w:val="22"/>
        </w:rPr>
      </w:pPr>
    </w:p>
    <w:p w:rsidR="004A3FDD" w:rsidRPr="00FB2E32" w:rsidRDefault="004A3FDD" w:rsidP="00FB2E32">
      <w:pPr>
        <w:pStyle w:val="Corpodetexto"/>
        <w:tabs>
          <w:tab w:val="left" w:pos="-284"/>
          <w:tab w:val="left" w:pos="142"/>
        </w:tabs>
        <w:rPr>
          <w:bCs/>
          <w:color w:val="000000"/>
          <w:sz w:val="22"/>
          <w:szCs w:val="22"/>
        </w:rPr>
      </w:pPr>
      <w:r w:rsidRPr="00FB2E32">
        <w:rPr>
          <w:bCs/>
          <w:sz w:val="22"/>
          <w:szCs w:val="22"/>
          <w:highlight w:val="yellow"/>
        </w:rPr>
        <w:t>11.4.3.1. Os documentos acima NÃO SÃO DISPONIBILIZADOS PELO SICAF para visualização e análise, podendo ser requisitados pelo Pregoeiro ao CAGEFOR/RO, caso os Licitantes deixem de apresentar e sendo os mesmos cadastrados e atualizados no CAGEFOR/RO</w:t>
      </w:r>
      <w:r w:rsidRPr="00FB2E32">
        <w:rPr>
          <w:bCs/>
          <w:sz w:val="22"/>
          <w:szCs w:val="22"/>
        </w:rPr>
        <w:t>.</w:t>
      </w:r>
    </w:p>
    <w:p w:rsidR="004A3FDD" w:rsidRPr="00FB2E32" w:rsidRDefault="004A3FDD" w:rsidP="00FB2E32">
      <w:pPr>
        <w:pStyle w:val="Corpodetexto"/>
        <w:tabs>
          <w:tab w:val="left" w:pos="-284"/>
          <w:tab w:val="left" w:pos="142"/>
        </w:tabs>
        <w:rPr>
          <w:sz w:val="22"/>
          <w:szCs w:val="22"/>
          <w:u w:val="single"/>
        </w:rPr>
      </w:pPr>
    </w:p>
    <w:p w:rsidR="004A3FDD" w:rsidRPr="00C3234C" w:rsidRDefault="004A3FDD" w:rsidP="00FB2E32">
      <w:pPr>
        <w:pStyle w:val="Corpodetexto"/>
        <w:tabs>
          <w:tab w:val="left" w:pos="-284"/>
          <w:tab w:val="left" w:pos="284"/>
          <w:tab w:val="left" w:pos="1418"/>
          <w:tab w:val="left" w:pos="8789"/>
          <w:tab w:val="left" w:pos="8931"/>
          <w:tab w:val="left" w:pos="9496"/>
        </w:tabs>
        <w:rPr>
          <w:b/>
          <w:color w:val="0000FF"/>
          <w:sz w:val="22"/>
          <w:szCs w:val="22"/>
        </w:rPr>
      </w:pPr>
      <w:r w:rsidRPr="00C3234C">
        <w:rPr>
          <w:b/>
          <w:bCs/>
          <w:color w:val="0000FF"/>
          <w:sz w:val="22"/>
          <w:szCs w:val="22"/>
        </w:rPr>
        <w:t xml:space="preserve">11.4.4. </w:t>
      </w:r>
      <w:r w:rsidRPr="00C3234C">
        <w:rPr>
          <w:b/>
          <w:color w:val="0000FF"/>
          <w:sz w:val="22"/>
          <w:szCs w:val="22"/>
        </w:rPr>
        <w:t>RELATIVOS À QUALIFICAÇÃO ECONÔMICO-FINANCEIRA</w:t>
      </w:r>
    </w:p>
    <w:p w:rsidR="004A3FDD" w:rsidRPr="00FB2E32" w:rsidRDefault="004A3FDD" w:rsidP="00FB2E32">
      <w:pPr>
        <w:pStyle w:val="Corpodetexto"/>
        <w:tabs>
          <w:tab w:val="left" w:pos="-284"/>
          <w:tab w:val="left" w:pos="284"/>
          <w:tab w:val="left" w:pos="1418"/>
          <w:tab w:val="left" w:pos="8789"/>
          <w:tab w:val="left" w:pos="8931"/>
          <w:tab w:val="left" w:pos="9496"/>
        </w:tabs>
        <w:rPr>
          <w:color w:val="000000"/>
          <w:sz w:val="22"/>
          <w:szCs w:val="22"/>
        </w:rPr>
      </w:pPr>
    </w:p>
    <w:p w:rsidR="004A3FDD" w:rsidRPr="00FB2E32" w:rsidRDefault="004A3FDD" w:rsidP="00FB2E32">
      <w:pPr>
        <w:tabs>
          <w:tab w:val="left" w:pos="-284"/>
          <w:tab w:val="left" w:pos="8789"/>
          <w:tab w:val="left" w:pos="8931"/>
          <w:tab w:val="left" w:pos="9496"/>
        </w:tabs>
        <w:jc w:val="both"/>
        <w:rPr>
          <w:bCs/>
          <w:sz w:val="22"/>
          <w:szCs w:val="22"/>
        </w:rPr>
      </w:pPr>
      <w:r w:rsidRPr="00FB2E32">
        <w:rPr>
          <w:sz w:val="22"/>
          <w:szCs w:val="22"/>
        </w:rPr>
        <w:t xml:space="preserve">a) </w:t>
      </w:r>
      <w:r w:rsidRPr="006B5F86">
        <w:rPr>
          <w:b/>
          <w:sz w:val="22"/>
          <w:szCs w:val="22"/>
        </w:rPr>
        <w:t>Certidão (</w:t>
      </w:r>
      <w:proofErr w:type="spellStart"/>
      <w:r w:rsidRPr="006B5F86">
        <w:rPr>
          <w:b/>
          <w:sz w:val="22"/>
          <w:szCs w:val="22"/>
        </w:rPr>
        <w:t>ões</w:t>
      </w:r>
      <w:proofErr w:type="spellEnd"/>
      <w:r w:rsidRPr="006B5F86">
        <w:rPr>
          <w:b/>
          <w:sz w:val="22"/>
          <w:szCs w:val="22"/>
        </w:rPr>
        <w:t>) Negativa (s) de Recuperação Judicial</w:t>
      </w:r>
      <w:r w:rsidR="002E48A6">
        <w:rPr>
          <w:b/>
          <w:sz w:val="22"/>
          <w:szCs w:val="22"/>
        </w:rPr>
        <w:t xml:space="preserve"> - </w:t>
      </w:r>
      <w:r w:rsidRPr="00FB2E32">
        <w:rPr>
          <w:sz w:val="22"/>
          <w:szCs w:val="22"/>
        </w:rPr>
        <w:t>Lei n° 11.101/05 (falência e concordatas) expedida (s) pelo (s) distribuidor (</w:t>
      </w:r>
      <w:proofErr w:type="spellStart"/>
      <w:proofErr w:type="gramStart"/>
      <w:r w:rsidRPr="00FB2E32">
        <w:rPr>
          <w:sz w:val="22"/>
          <w:szCs w:val="22"/>
        </w:rPr>
        <w:t>es</w:t>
      </w:r>
      <w:proofErr w:type="spellEnd"/>
      <w:proofErr w:type="gramEnd"/>
      <w:r w:rsidRPr="00FB2E32">
        <w:rPr>
          <w:sz w:val="22"/>
          <w:szCs w:val="22"/>
        </w:rPr>
        <w:t xml:space="preserve">) de sua sede, expedida nos últimos </w:t>
      </w:r>
      <w:r w:rsidRPr="006B5F86">
        <w:rPr>
          <w:b/>
          <w:sz w:val="22"/>
          <w:szCs w:val="22"/>
        </w:rPr>
        <w:t>90 (noventa) dias</w:t>
      </w:r>
      <w:r w:rsidRPr="00FB2E32">
        <w:rPr>
          <w:sz w:val="22"/>
          <w:szCs w:val="22"/>
        </w:rPr>
        <w:t>.</w:t>
      </w:r>
      <w:r w:rsidRPr="00FB2E32">
        <w:rPr>
          <w:bCs/>
          <w:sz w:val="22"/>
          <w:szCs w:val="22"/>
          <w:highlight w:val="yellow"/>
        </w:rPr>
        <w:t xml:space="preserve"> NÃO DISPONIBILIZADO PELO SICAF para visualização e análise, o documento é contemplado apenas pelo CAGEFOR/RO, podendo o Pregoeiro requisitar cópia caso os Licitantes deixem de apresentar e sendo os mesmos cadastrados e estando atualizados no CAGEFOR/RO</w:t>
      </w:r>
      <w:r w:rsidRPr="00FB2E32">
        <w:rPr>
          <w:bCs/>
          <w:sz w:val="22"/>
          <w:szCs w:val="22"/>
        </w:rPr>
        <w:t>.</w:t>
      </w:r>
    </w:p>
    <w:p w:rsidR="004A3FDD" w:rsidRPr="00FB2E32" w:rsidRDefault="004A3FDD" w:rsidP="00FB2E32">
      <w:pPr>
        <w:tabs>
          <w:tab w:val="left" w:pos="-284"/>
          <w:tab w:val="left" w:pos="8789"/>
          <w:tab w:val="left" w:pos="8931"/>
          <w:tab w:val="left" w:pos="9496"/>
        </w:tabs>
        <w:jc w:val="both"/>
        <w:rPr>
          <w:sz w:val="22"/>
          <w:szCs w:val="22"/>
        </w:rPr>
      </w:pPr>
    </w:p>
    <w:p w:rsidR="004A3FDD" w:rsidRPr="00C3234C" w:rsidRDefault="004A3FDD" w:rsidP="00FB2E32">
      <w:pPr>
        <w:pStyle w:val="Corpodetexto"/>
        <w:tabs>
          <w:tab w:val="left" w:pos="284"/>
          <w:tab w:val="left" w:pos="8789"/>
          <w:tab w:val="left" w:pos="8931"/>
          <w:tab w:val="left" w:pos="9496"/>
        </w:tabs>
        <w:rPr>
          <w:b/>
          <w:bCs/>
          <w:color w:val="0000FF"/>
          <w:sz w:val="22"/>
          <w:szCs w:val="22"/>
        </w:rPr>
      </w:pPr>
      <w:r w:rsidRPr="00C3234C">
        <w:rPr>
          <w:b/>
          <w:bCs/>
          <w:color w:val="0000FF"/>
          <w:sz w:val="22"/>
          <w:szCs w:val="22"/>
        </w:rPr>
        <w:t>11.5. DOCUMENTOS DE HABILITAÇÃO NÃO CONTEMPLADOS PELO CADASTRO DA SUPEL E NEM PELO SICAF</w:t>
      </w:r>
    </w:p>
    <w:p w:rsidR="004A3FDD" w:rsidRPr="00FB2E32" w:rsidRDefault="004A3FDD" w:rsidP="00FB2E32">
      <w:pPr>
        <w:pStyle w:val="Corpodetexto"/>
        <w:tabs>
          <w:tab w:val="left" w:pos="-284"/>
          <w:tab w:val="left" w:pos="851"/>
          <w:tab w:val="left" w:pos="8789"/>
          <w:tab w:val="left" w:pos="8931"/>
          <w:tab w:val="left" w:pos="9496"/>
        </w:tabs>
        <w:rPr>
          <w:color w:val="0000FF"/>
          <w:sz w:val="22"/>
          <w:szCs w:val="22"/>
        </w:rPr>
      </w:pPr>
    </w:p>
    <w:p w:rsidR="00B90A98" w:rsidRDefault="004A3FDD" w:rsidP="00FB2E32">
      <w:pPr>
        <w:pStyle w:val="Corpodetexto"/>
        <w:tabs>
          <w:tab w:val="left" w:pos="-284"/>
          <w:tab w:val="left" w:pos="851"/>
          <w:tab w:val="left" w:pos="8789"/>
          <w:tab w:val="left" w:pos="8931"/>
          <w:tab w:val="left" w:pos="9496"/>
        </w:tabs>
        <w:rPr>
          <w:color w:val="0000FF"/>
          <w:sz w:val="22"/>
          <w:szCs w:val="22"/>
        </w:rPr>
      </w:pPr>
      <w:r w:rsidRPr="00C3234C">
        <w:rPr>
          <w:b/>
          <w:color w:val="0000FF"/>
          <w:sz w:val="22"/>
          <w:szCs w:val="22"/>
        </w:rPr>
        <w:t>11.5.1. RELATIVO À QUALIFICAÇÃO TÉCNICA</w:t>
      </w:r>
      <w:r w:rsidRPr="00FB2E32">
        <w:rPr>
          <w:color w:val="0000FF"/>
          <w:sz w:val="22"/>
          <w:szCs w:val="22"/>
        </w:rPr>
        <w:t>:</w:t>
      </w:r>
    </w:p>
    <w:p w:rsidR="00B90A98" w:rsidRDefault="00B90A98" w:rsidP="00FB2E32">
      <w:pPr>
        <w:pStyle w:val="Corpodetexto"/>
        <w:tabs>
          <w:tab w:val="left" w:pos="-284"/>
          <w:tab w:val="left" w:pos="851"/>
          <w:tab w:val="left" w:pos="8789"/>
          <w:tab w:val="left" w:pos="8931"/>
          <w:tab w:val="left" w:pos="9496"/>
        </w:tabs>
        <w:rPr>
          <w:color w:val="0000FF"/>
          <w:sz w:val="22"/>
          <w:szCs w:val="22"/>
        </w:rPr>
      </w:pPr>
    </w:p>
    <w:p w:rsidR="00981110" w:rsidRDefault="00B90A98" w:rsidP="00981110">
      <w:pPr>
        <w:pStyle w:val="Corpodetexto"/>
        <w:tabs>
          <w:tab w:val="left" w:pos="-284"/>
          <w:tab w:val="left" w:pos="851"/>
          <w:tab w:val="left" w:pos="8789"/>
          <w:tab w:val="left" w:pos="8931"/>
          <w:tab w:val="left" w:pos="9496"/>
        </w:tabs>
        <w:rPr>
          <w:bCs/>
          <w:sz w:val="22"/>
          <w:szCs w:val="22"/>
        </w:rPr>
      </w:pPr>
      <w:r w:rsidRPr="001E6735">
        <w:rPr>
          <w:bCs/>
          <w:sz w:val="22"/>
          <w:szCs w:val="22"/>
          <w:highlight w:val="yellow"/>
        </w:rPr>
        <w:t xml:space="preserve">11.5.1.1. </w:t>
      </w:r>
      <w:r w:rsidR="00981110" w:rsidRPr="001E6735">
        <w:rPr>
          <w:bCs/>
          <w:sz w:val="22"/>
          <w:szCs w:val="22"/>
          <w:highlight w:val="yellow"/>
        </w:rPr>
        <w:t xml:space="preserve">A licitante deverá apresentar </w:t>
      </w:r>
      <w:proofErr w:type="gramStart"/>
      <w:r w:rsidR="00981110" w:rsidRPr="001E6735">
        <w:rPr>
          <w:bCs/>
          <w:sz w:val="22"/>
          <w:szCs w:val="22"/>
          <w:highlight w:val="yellow"/>
        </w:rPr>
        <w:t>Atestado(s) de Capacidade Técnica (declaração ou certidão)</w:t>
      </w:r>
      <w:proofErr w:type="gramEnd"/>
      <w:r w:rsidR="00981110" w:rsidRPr="001E6735">
        <w:rPr>
          <w:bCs/>
          <w:sz w:val="22"/>
          <w:szCs w:val="22"/>
          <w:highlight w:val="yellow"/>
        </w:rPr>
        <w:t>, fornecido(s) por pessoa jurídica de direito público ou privado, comprovando o desempenho da licitante em contrato pertinente e compatível em características, quantidades e prazos com o objeto da licitação</w:t>
      </w:r>
      <w:r w:rsidR="002E48A6" w:rsidRPr="001E6735">
        <w:rPr>
          <w:bCs/>
          <w:sz w:val="22"/>
          <w:szCs w:val="22"/>
          <w:highlight w:val="yellow"/>
        </w:rPr>
        <w:t xml:space="preserve"> (</w:t>
      </w:r>
      <w:r w:rsidR="002E48A6" w:rsidRPr="001E6735">
        <w:rPr>
          <w:b/>
          <w:bCs/>
          <w:sz w:val="22"/>
          <w:szCs w:val="22"/>
          <w:highlight w:val="yellow"/>
        </w:rPr>
        <w:t>Orientação Técnica 001/</w:t>
      </w:r>
      <w:r w:rsidR="007F082F" w:rsidRPr="001E6735">
        <w:rPr>
          <w:b/>
          <w:bCs/>
          <w:sz w:val="22"/>
          <w:szCs w:val="22"/>
          <w:highlight w:val="yellow"/>
        </w:rPr>
        <w:t>2017/GAB/SUPEL de 14.02.2017</w:t>
      </w:r>
      <w:r w:rsidR="007F082F" w:rsidRPr="001E6735">
        <w:rPr>
          <w:bCs/>
          <w:sz w:val="22"/>
          <w:szCs w:val="22"/>
          <w:highlight w:val="yellow"/>
        </w:rPr>
        <w:t>)</w:t>
      </w:r>
      <w:r w:rsidR="00981110" w:rsidRPr="001E6735">
        <w:rPr>
          <w:bCs/>
          <w:sz w:val="22"/>
          <w:szCs w:val="22"/>
          <w:highlight w:val="yellow"/>
        </w:rPr>
        <w:t>, conforme delimitado abaixo:</w:t>
      </w:r>
      <w:r w:rsidR="00981110" w:rsidRPr="00981110">
        <w:rPr>
          <w:bCs/>
          <w:sz w:val="22"/>
          <w:szCs w:val="22"/>
        </w:rPr>
        <w:t xml:space="preserve"> </w:t>
      </w:r>
    </w:p>
    <w:p w:rsidR="00981110" w:rsidRPr="00981110" w:rsidRDefault="00981110" w:rsidP="00981110">
      <w:pPr>
        <w:pStyle w:val="Corpodetexto"/>
        <w:tabs>
          <w:tab w:val="left" w:pos="-284"/>
          <w:tab w:val="left" w:pos="851"/>
          <w:tab w:val="left" w:pos="8789"/>
          <w:tab w:val="left" w:pos="8931"/>
          <w:tab w:val="left" w:pos="9496"/>
        </w:tabs>
        <w:rPr>
          <w:bCs/>
          <w:sz w:val="22"/>
          <w:szCs w:val="22"/>
        </w:rPr>
      </w:pPr>
    </w:p>
    <w:p w:rsidR="00981110" w:rsidRPr="001E6735" w:rsidRDefault="007F082F" w:rsidP="00981110">
      <w:pPr>
        <w:pStyle w:val="Corpodetexto"/>
        <w:tabs>
          <w:tab w:val="left" w:pos="-284"/>
          <w:tab w:val="left" w:pos="284"/>
          <w:tab w:val="left" w:pos="8789"/>
          <w:tab w:val="left" w:pos="8931"/>
          <w:tab w:val="left" w:pos="9496"/>
        </w:tabs>
        <w:rPr>
          <w:bCs/>
          <w:sz w:val="22"/>
          <w:szCs w:val="22"/>
          <w:highlight w:val="yellow"/>
        </w:rPr>
      </w:pPr>
      <w:r w:rsidRPr="001E6735">
        <w:rPr>
          <w:bCs/>
          <w:sz w:val="22"/>
          <w:szCs w:val="22"/>
          <w:highlight w:val="yellow"/>
        </w:rPr>
        <w:t xml:space="preserve">a) </w:t>
      </w:r>
      <w:r w:rsidR="00981110" w:rsidRPr="001E6735">
        <w:rPr>
          <w:bCs/>
          <w:sz w:val="22"/>
          <w:szCs w:val="22"/>
          <w:highlight w:val="yellow"/>
        </w:rPr>
        <w:t xml:space="preserve">Entende-se por pertinente e compatível em características </w:t>
      </w:r>
      <w:proofErr w:type="gramStart"/>
      <w:r w:rsidR="00981110" w:rsidRPr="001E6735">
        <w:rPr>
          <w:bCs/>
          <w:sz w:val="22"/>
          <w:szCs w:val="22"/>
          <w:highlight w:val="yellow"/>
        </w:rPr>
        <w:t>o(</w:t>
      </w:r>
      <w:proofErr w:type="gramEnd"/>
      <w:r w:rsidR="00981110" w:rsidRPr="001E6735">
        <w:rPr>
          <w:bCs/>
          <w:sz w:val="22"/>
          <w:szCs w:val="22"/>
          <w:highlight w:val="yellow"/>
        </w:rPr>
        <w:t xml:space="preserve">s) atestado(s) que em sua individualidade ou soma de atestados, contemplem a parcela de maior relevância do fornecimento objeto desta licitação, qual seja, o fornecimento dos materiais conforme especificados, para atender as necessidades da </w:t>
      </w:r>
      <w:r w:rsidR="000918DD" w:rsidRPr="001E6735">
        <w:rPr>
          <w:b/>
          <w:bCs/>
          <w:color w:val="FF0000"/>
          <w:sz w:val="22"/>
          <w:szCs w:val="22"/>
          <w:highlight w:val="yellow"/>
        </w:rPr>
        <w:t>Secretaria de Estado de Saúde - SESAU</w:t>
      </w:r>
    </w:p>
    <w:p w:rsidR="007F082F" w:rsidRPr="001E6735" w:rsidRDefault="007F082F" w:rsidP="00981110">
      <w:pPr>
        <w:pStyle w:val="Corpodetexto"/>
        <w:tabs>
          <w:tab w:val="left" w:pos="-284"/>
          <w:tab w:val="left" w:pos="284"/>
          <w:tab w:val="left" w:pos="8789"/>
          <w:tab w:val="left" w:pos="8931"/>
          <w:tab w:val="left" w:pos="9496"/>
        </w:tabs>
        <w:rPr>
          <w:bCs/>
          <w:sz w:val="22"/>
          <w:szCs w:val="22"/>
          <w:highlight w:val="yellow"/>
        </w:rPr>
      </w:pPr>
    </w:p>
    <w:p w:rsidR="00981110" w:rsidRPr="001E6735" w:rsidRDefault="00981110" w:rsidP="00981110">
      <w:pPr>
        <w:pStyle w:val="Corpodetexto"/>
        <w:tabs>
          <w:tab w:val="left" w:pos="-284"/>
          <w:tab w:val="left" w:pos="851"/>
          <w:tab w:val="left" w:pos="8789"/>
          <w:tab w:val="left" w:pos="8931"/>
          <w:tab w:val="left" w:pos="9496"/>
        </w:tabs>
        <w:rPr>
          <w:bCs/>
          <w:sz w:val="22"/>
          <w:szCs w:val="22"/>
          <w:highlight w:val="yellow"/>
        </w:rPr>
      </w:pPr>
      <w:r w:rsidRPr="001E6735">
        <w:rPr>
          <w:bCs/>
          <w:sz w:val="22"/>
          <w:szCs w:val="22"/>
          <w:highlight w:val="yellow"/>
        </w:rPr>
        <w:t>11.5.1.2. A análise de cada subitem relativo ao Atestado de Capacidade Técnica quanto a características, quantidades e prazos deverá ser avaliada individualmente de acordo com o previsto neste tópico, sendo desclassificado caso não atenda ao mínimo previsto em qualquer dos subtópicos individuais.</w:t>
      </w:r>
    </w:p>
    <w:p w:rsidR="00981110" w:rsidRPr="001E6735" w:rsidRDefault="00981110" w:rsidP="00981110">
      <w:pPr>
        <w:pStyle w:val="Corpodetexto"/>
        <w:tabs>
          <w:tab w:val="left" w:pos="-284"/>
          <w:tab w:val="left" w:pos="851"/>
          <w:tab w:val="left" w:pos="8789"/>
          <w:tab w:val="left" w:pos="8931"/>
          <w:tab w:val="left" w:pos="9496"/>
        </w:tabs>
        <w:rPr>
          <w:bCs/>
          <w:sz w:val="22"/>
          <w:szCs w:val="22"/>
          <w:highlight w:val="yellow"/>
        </w:rPr>
      </w:pPr>
    </w:p>
    <w:p w:rsidR="00981110" w:rsidRPr="001E6735" w:rsidRDefault="00981110" w:rsidP="00981110">
      <w:pPr>
        <w:pStyle w:val="Corpodetexto"/>
        <w:tabs>
          <w:tab w:val="left" w:pos="-284"/>
          <w:tab w:val="left" w:pos="851"/>
          <w:tab w:val="left" w:pos="8789"/>
          <w:tab w:val="left" w:pos="8931"/>
          <w:tab w:val="left" w:pos="9496"/>
        </w:tabs>
        <w:rPr>
          <w:bCs/>
          <w:sz w:val="22"/>
          <w:szCs w:val="22"/>
          <w:highlight w:val="yellow"/>
        </w:rPr>
      </w:pPr>
      <w:r w:rsidRPr="001E6735">
        <w:rPr>
          <w:bCs/>
          <w:sz w:val="22"/>
          <w:szCs w:val="22"/>
          <w:highlight w:val="yellow"/>
        </w:rPr>
        <w:t>11.5.1.3. Não cabem, portanto, para soma de atestado(s) visando comprovar quantidades e prazos, a execução do objeto que tenha sido realizada em períodos distintos, ou não concomitantes, por não garantirem a capacidade de atendimento global do quantitativo de fornecimentos ao mesmo período.</w:t>
      </w:r>
    </w:p>
    <w:p w:rsidR="00981110" w:rsidRPr="001E6735" w:rsidRDefault="00981110" w:rsidP="00981110">
      <w:pPr>
        <w:pStyle w:val="Corpodetexto"/>
        <w:tabs>
          <w:tab w:val="left" w:pos="-284"/>
          <w:tab w:val="left" w:pos="851"/>
          <w:tab w:val="left" w:pos="8789"/>
          <w:tab w:val="left" w:pos="8931"/>
          <w:tab w:val="left" w:pos="9496"/>
        </w:tabs>
        <w:rPr>
          <w:bCs/>
          <w:sz w:val="22"/>
          <w:szCs w:val="22"/>
          <w:highlight w:val="yellow"/>
        </w:rPr>
      </w:pPr>
    </w:p>
    <w:p w:rsidR="00981110" w:rsidRPr="001E6735" w:rsidRDefault="00981110" w:rsidP="00981110">
      <w:pPr>
        <w:pStyle w:val="Corpodetexto"/>
        <w:tabs>
          <w:tab w:val="left" w:pos="-284"/>
          <w:tab w:val="left" w:pos="851"/>
          <w:tab w:val="left" w:pos="8789"/>
          <w:tab w:val="left" w:pos="8931"/>
          <w:tab w:val="left" w:pos="9496"/>
        </w:tabs>
        <w:rPr>
          <w:bCs/>
          <w:sz w:val="22"/>
          <w:szCs w:val="22"/>
          <w:highlight w:val="yellow"/>
        </w:rPr>
      </w:pPr>
      <w:r w:rsidRPr="001E6735">
        <w:rPr>
          <w:bCs/>
          <w:sz w:val="22"/>
          <w:szCs w:val="22"/>
          <w:highlight w:val="yellow"/>
        </w:rPr>
        <w:lastRenderedPageBreak/>
        <w:t>11.5.1.4. O atestado deverá indicar dados da entidade emissora (razão social, CNPJ, endereço, telefone, fax, e-mail, data de emissão) e dos signatários do documento (nome, função, telefone, etc.), além da descrição do objeto, quantidades e prazos de fornecimentos. E, na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226156" w:rsidRPr="001E6735" w:rsidRDefault="00226156" w:rsidP="00981110">
      <w:pPr>
        <w:pStyle w:val="Corpodetexto"/>
        <w:tabs>
          <w:tab w:val="left" w:pos="-284"/>
          <w:tab w:val="left" w:pos="851"/>
          <w:tab w:val="left" w:pos="8789"/>
          <w:tab w:val="left" w:pos="8931"/>
          <w:tab w:val="left" w:pos="9496"/>
        </w:tabs>
        <w:rPr>
          <w:bCs/>
          <w:sz w:val="22"/>
          <w:szCs w:val="22"/>
          <w:highlight w:val="yellow"/>
        </w:rPr>
      </w:pPr>
    </w:p>
    <w:p w:rsidR="00981110" w:rsidRPr="001E6735" w:rsidRDefault="00981110" w:rsidP="00981110">
      <w:pPr>
        <w:pStyle w:val="Corpodetexto"/>
        <w:tabs>
          <w:tab w:val="left" w:pos="-284"/>
          <w:tab w:val="left" w:pos="851"/>
          <w:tab w:val="left" w:pos="8789"/>
          <w:tab w:val="left" w:pos="8931"/>
          <w:tab w:val="left" w:pos="9496"/>
        </w:tabs>
        <w:rPr>
          <w:bCs/>
          <w:sz w:val="22"/>
          <w:szCs w:val="22"/>
          <w:highlight w:val="yellow"/>
        </w:rPr>
      </w:pPr>
      <w:r w:rsidRPr="001E6735">
        <w:rPr>
          <w:bCs/>
          <w:sz w:val="22"/>
          <w:szCs w:val="22"/>
          <w:highlight w:val="yellow"/>
        </w:rPr>
        <w:t>11.5.1.5. No caso de atestado de entidade privada, o mesmo deverá ter firma reconhecida do responsável da empresa emitente, acompanhada de cópias dos respectivos contratos originários, registrados em cartório.</w:t>
      </w:r>
    </w:p>
    <w:p w:rsidR="00981110" w:rsidRPr="001E6735" w:rsidRDefault="00981110" w:rsidP="00981110">
      <w:pPr>
        <w:pStyle w:val="Corpodetexto"/>
        <w:tabs>
          <w:tab w:val="left" w:pos="-284"/>
          <w:tab w:val="left" w:pos="851"/>
          <w:tab w:val="left" w:pos="8789"/>
          <w:tab w:val="left" w:pos="8931"/>
          <w:tab w:val="left" w:pos="9496"/>
        </w:tabs>
        <w:rPr>
          <w:bCs/>
          <w:sz w:val="22"/>
          <w:szCs w:val="22"/>
          <w:highlight w:val="yellow"/>
        </w:rPr>
      </w:pPr>
    </w:p>
    <w:p w:rsidR="00F56E0B" w:rsidRPr="00FB2E32" w:rsidRDefault="00981110" w:rsidP="00981110">
      <w:pPr>
        <w:pStyle w:val="Corpodetexto"/>
        <w:tabs>
          <w:tab w:val="left" w:pos="-284"/>
          <w:tab w:val="left" w:pos="851"/>
          <w:tab w:val="left" w:pos="8789"/>
          <w:tab w:val="left" w:pos="8931"/>
          <w:tab w:val="left" w:pos="9496"/>
        </w:tabs>
        <w:rPr>
          <w:bCs/>
          <w:sz w:val="22"/>
          <w:szCs w:val="22"/>
        </w:rPr>
      </w:pPr>
      <w:r w:rsidRPr="001E6735">
        <w:rPr>
          <w:bCs/>
          <w:sz w:val="22"/>
          <w:szCs w:val="22"/>
          <w:highlight w:val="yellow"/>
        </w:rPr>
        <w:t xml:space="preserve">11.5.1.6. A Administração, por meio da Comissão ou </w:t>
      </w:r>
      <w:proofErr w:type="gramStart"/>
      <w:r w:rsidRPr="001E6735">
        <w:rPr>
          <w:bCs/>
          <w:sz w:val="22"/>
          <w:szCs w:val="22"/>
          <w:highlight w:val="yellow"/>
        </w:rPr>
        <w:t>servidor(</w:t>
      </w:r>
      <w:proofErr w:type="spellStart"/>
      <w:proofErr w:type="gramEnd"/>
      <w:r w:rsidRPr="001E6735">
        <w:rPr>
          <w:bCs/>
          <w:sz w:val="22"/>
          <w:szCs w:val="22"/>
          <w:highlight w:val="yellow"/>
        </w:rPr>
        <w:t>es</w:t>
      </w:r>
      <w:proofErr w:type="spellEnd"/>
      <w:r w:rsidRPr="001E6735">
        <w:rPr>
          <w:bCs/>
          <w:sz w:val="22"/>
          <w:szCs w:val="22"/>
          <w:highlight w:val="yellow"/>
        </w:rPr>
        <w:t>)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w:t>
      </w:r>
    </w:p>
    <w:p w:rsidR="00370B5D" w:rsidRPr="00FB2E32" w:rsidRDefault="00370B5D" w:rsidP="00FB2E32">
      <w:pPr>
        <w:pStyle w:val="Corpodetexto"/>
        <w:tabs>
          <w:tab w:val="left" w:pos="-284"/>
          <w:tab w:val="left" w:pos="851"/>
          <w:tab w:val="left" w:pos="8789"/>
          <w:tab w:val="left" w:pos="8931"/>
          <w:tab w:val="left" w:pos="9496"/>
        </w:tabs>
        <w:rPr>
          <w:sz w:val="22"/>
          <w:szCs w:val="22"/>
        </w:rPr>
      </w:pPr>
    </w:p>
    <w:p w:rsidR="004A3FDD" w:rsidRPr="00FB2E32" w:rsidRDefault="004A3FDD" w:rsidP="00FB2E32">
      <w:pPr>
        <w:pStyle w:val="BodyText21"/>
        <w:tabs>
          <w:tab w:val="left" w:pos="8789"/>
          <w:tab w:val="left" w:pos="8931"/>
          <w:tab w:val="left" w:pos="9496"/>
        </w:tabs>
        <w:rPr>
          <w:sz w:val="22"/>
          <w:szCs w:val="22"/>
        </w:rPr>
      </w:pPr>
      <w:r w:rsidRPr="00FB2E32">
        <w:rPr>
          <w:sz w:val="22"/>
          <w:szCs w:val="22"/>
        </w:rPr>
        <w:t xml:space="preserve">11.6. Não serão aceitos “protocolos de entrega” ou “solicitação de documento” em substituição aos documentos requeridos no presente Edital e seus Anexos. </w:t>
      </w:r>
    </w:p>
    <w:p w:rsidR="00F56E0B" w:rsidRPr="00FB2E32" w:rsidRDefault="00F56E0B" w:rsidP="00FB2E32">
      <w:pPr>
        <w:pStyle w:val="BodyText21"/>
        <w:tabs>
          <w:tab w:val="left" w:pos="8789"/>
          <w:tab w:val="left" w:pos="8931"/>
          <w:tab w:val="left" w:pos="9496"/>
        </w:tabs>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11.7. Para fins de habilitação, será requisitada ainda:</w:t>
      </w:r>
    </w:p>
    <w:p w:rsidR="004A3FDD" w:rsidRPr="00FB2E32" w:rsidRDefault="004A3FDD" w:rsidP="00FB2E32">
      <w:pPr>
        <w:pStyle w:val="Corpodetexto"/>
        <w:tabs>
          <w:tab w:val="left" w:pos="142"/>
          <w:tab w:val="left" w:pos="8789"/>
          <w:tab w:val="left" w:pos="8931"/>
          <w:tab w:val="left" w:pos="9496"/>
        </w:tabs>
        <w:rPr>
          <w:sz w:val="22"/>
          <w:szCs w:val="22"/>
        </w:rPr>
      </w:pPr>
    </w:p>
    <w:p w:rsidR="004A3FDD" w:rsidRPr="00C3234C" w:rsidRDefault="004A3FDD" w:rsidP="00FB2E32">
      <w:pPr>
        <w:tabs>
          <w:tab w:val="left" w:pos="8789"/>
          <w:tab w:val="left" w:pos="8931"/>
          <w:tab w:val="left" w:pos="9496"/>
        </w:tabs>
        <w:jc w:val="both"/>
        <w:rPr>
          <w:b/>
          <w:sz w:val="22"/>
          <w:szCs w:val="22"/>
        </w:rPr>
      </w:pPr>
      <w:r w:rsidRPr="00FB2E32">
        <w:rPr>
          <w:sz w:val="22"/>
          <w:szCs w:val="22"/>
        </w:rPr>
        <w:t xml:space="preserve">11.7.1. </w:t>
      </w:r>
      <w:r w:rsidRPr="00FB2E32">
        <w:rPr>
          <w:sz w:val="22"/>
          <w:szCs w:val="22"/>
          <w:u w:val="single"/>
        </w:rPr>
        <w:t>DECLARAÇÃO</w:t>
      </w:r>
      <w:r w:rsidRPr="00FB2E32">
        <w:rPr>
          <w:sz w:val="22"/>
          <w:szCs w:val="22"/>
        </w:rPr>
        <w:t xml:space="preserve"> de que a empresa é beneficiária do regime especial das Microempresas e Empresas de Pequeno Porte para as aquisições e contratações pelo Poder Público, nos termos da Lei Complementar Federal nº 123/2006 e suas alterações, </w:t>
      </w:r>
      <w:r w:rsidRPr="002E38DB">
        <w:rPr>
          <w:b/>
          <w:sz w:val="22"/>
          <w:szCs w:val="22"/>
        </w:rPr>
        <w:t>se for o caso</w:t>
      </w:r>
      <w:r w:rsidRPr="00FB2E32">
        <w:rPr>
          <w:sz w:val="22"/>
          <w:szCs w:val="22"/>
        </w:rPr>
        <w:t xml:space="preserve">. </w:t>
      </w:r>
      <w:r w:rsidRPr="00C3234C">
        <w:rPr>
          <w:b/>
          <w:color w:val="FF0000"/>
          <w:sz w:val="22"/>
          <w:szCs w:val="22"/>
          <w:u w:val="single"/>
        </w:rPr>
        <w:t>Esta declaração deverá ser entregue de forma virtual</w:t>
      </w:r>
      <w:r w:rsidRPr="00C3234C">
        <w:rPr>
          <w:b/>
          <w:color w:val="FF0000"/>
          <w:sz w:val="22"/>
          <w:szCs w:val="22"/>
        </w:rPr>
        <w:t>, ou seja, o fornecedor no momento da elaboração e envio de proposta, também enviará a referida declaração, a qual somente será visualizada pelo Pregoeiro na fase de habilitação.</w:t>
      </w:r>
    </w:p>
    <w:p w:rsidR="004A3FDD" w:rsidRPr="00FB2E32" w:rsidRDefault="004A3FDD" w:rsidP="00FB2E32">
      <w:pPr>
        <w:tabs>
          <w:tab w:val="left" w:pos="8789"/>
          <w:tab w:val="left" w:pos="8931"/>
          <w:tab w:val="left" w:pos="9496"/>
        </w:tabs>
        <w:jc w:val="both"/>
        <w:rPr>
          <w:sz w:val="22"/>
          <w:szCs w:val="22"/>
        </w:rPr>
      </w:pPr>
    </w:p>
    <w:p w:rsidR="004A3FDD" w:rsidRPr="00C3234C" w:rsidRDefault="004A3FDD" w:rsidP="00FB2E32">
      <w:pPr>
        <w:pStyle w:val="Corpodetexto"/>
        <w:tabs>
          <w:tab w:val="left" w:pos="142"/>
          <w:tab w:val="left" w:pos="8789"/>
          <w:tab w:val="left" w:pos="8931"/>
          <w:tab w:val="left" w:pos="9496"/>
        </w:tabs>
        <w:rPr>
          <w:b/>
          <w:bCs/>
          <w:color w:val="FF0000"/>
          <w:sz w:val="22"/>
          <w:szCs w:val="22"/>
        </w:rPr>
      </w:pPr>
      <w:r w:rsidRPr="00FB2E32">
        <w:rPr>
          <w:sz w:val="22"/>
          <w:szCs w:val="22"/>
        </w:rPr>
        <w:t xml:space="preserve">11.8. PARA FINS DE HABILITAÇÃO, serão realizadas consultas quanto ao impedimento em licitar no </w:t>
      </w:r>
      <w:r w:rsidRPr="00C3234C">
        <w:rPr>
          <w:b/>
          <w:color w:val="FF0000"/>
          <w:sz w:val="22"/>
          <w:szCs w:val="22"/>
        </w:rPr>
        <w:t>Cadastro de Fornecedores Impedidos de Licitar e Contratar com a Administração Pública Estadual - CAGEFIMP</w:t>
      </w:r>
      <w:r w:rsidRPr="00FB2E32">
        <w:rPr>
          <w:color w:val="FF0000"/>
          <w:sz w:val="22"/>
          <w:szCs w:val="22"/>
        </w:rPr>
        <w:t>,</w:t>
      </w:r>
      <w:r w:rsidRPr="00FB2E32">
        <w:rPr>
          <w:sz w:val="22"/>
          <w:szCs w:val="22"/>
        </w:rPr>
        <w:t xml:space="preserve"> instituído pela Lei Estadual nº 2.414, de 18 de fevereiro de 2011, ao </w:t>
      </w:r>
      <w:r w:rsidRPr="00C3234C">
        <w:rPr>
          <w:b/>
          <w:bCs/>
          <w:color w:val="FF0000"/>
          <w:sz w:val="22"/>
          <w:szCs w:val="22"/>
        </w:rPr>
        <w:t>Cadastro Nacional de Empresas Inidôneas e Suspensas - CEIS/CGU</w:t>
      </w:r>
      <w:r w:rsidRPr="00FB2E32">
        <w:rPr>
          <w:bCs/>
          <w:sz w:val="22"/>
          <w:szCs w:val="22"/>
        </w:rPr>
        <w:t xml:space="preserve"> (</w:t>
      </w:r>
      <w:r w:rsidRPr="00FB2E32">
        <w:rPr>
          <w:sz w:val="22"/>
          <w:szCs w:val="22"/>
        </w:rPr>
        <w:t xml:space="preserve">Lei Federal nº 12.846/2013) e </w:t>
      </w:r>
      <w:r w:rsidRPr="00C3234C">
        <w:rPr>
          <w:b/>
          <w:color w:val="FF0000"/>
          <w:sz w:val="22"/>
          <w:szCs w:val="22"/>
          <w:lang w:val="pt-PT"/>
        </w:rPr>
        <w:t xml:space="preserve">Sistema de Cadastramento Unificado de Fornecedores - </w:t>
      </w:r>
      <w:r w:rsidRPr="00C3234C">
        <w:rPr>
          <w:b/>
          <w:bCs/>
          <w:color w:val="FF0000"/>
          <w:sz w:val="22"/>
          <w:szCs w:val="22"/>
          <w:lang w:val="pt-PT"/>
        </w:rPr>
        <w:t>SICAF</w:t>
      </w:r>
      <w:r w:rsidRPr="00FB2E32">
        <w:rPr>
          <w:color w:val="FF0000"/>
          <w:sz w:val="22"/>
          <w:szCs w:val="22"/>
        </w:rPr>
        <w:t>.</w:t>
      </w:r>
      <w:r w:rsidRPr="00FB2E32">
        <w:rPr>
          <w:color w:val="000000"/>
          <w:sz w:val="22"/>
          <w:szCs w:val="22"/>
        </w:rPr>
        <w:t xml:space="preserve"> </w:t>
      </w:r>
      <w:r w:rsidRPr="00FB2E32">
        <w:rPr>
          <w:sz w:val="22"/>
          <w:szCs w:val="22"/>
          <w:u w:val="single"/>
        </w:rPr>
        <w:t>Esta consulta será realizada de forma virtual</w:t>
      </w:r>
      <w:r w:rsidRPr="00FB2E32">
        <w:rPr>
          <w:sz w:val="22"/>
          <w:szCs w:val="22"/>
        </w:rPr>
        <w:t xml:space="preserve">, pelo Pregoeiro e/ou Equipe de Apoio, </w:t>
      </w:r>
      <w:r w:rsidRPr="00C3234C">
        <w:rPr>
          <w:b/>
          <w:color w:val="FF0000"/>
          <w:sz w:val="22"/>
          <w:szCs w:val="22"/>
        </w:rPr>
        <w:t>somente na fase de habilitação.</w:t>
      </w:r>
    </w:p>
    <w:p w:rsidR="004A3FDD" w:rsidRPr="00FB2E32" w:rsidRDefault="004A3FDD" w:rsidP="00FB2E32">
      <w:pPr>
        <w:tabs>
          <w:tab w:val="left" w:pos="8789"/>
          <w:tab w:val="left" w:pos="8931"/>
          <w:tab w:val="left" w:pos="9496"/>
        </w:tabs>
        <w:ind w:left="-426"/>
        <w:jc w:val="both"/>
        <w:rPr>
          <w:sz w:val="22"/>
          <w:szCs w:val="22"/>
        </w:rPr>
      </w:pPr>
    </w:p>
    <w:p w:rsidR="004A3FDD" w:rsidRPr="00C3234C" w:rsidRDefault="004A3FDD" w:rsidP="00FB2E32">
      <w:pPr>
        <w:tabs>
          <w:tab w:val="left" w:pos="8789"/>
          <w:tab w:val="left" w:pos="8931"/>
          <w:tab w:val="left" w:pos="9496"/>
        </w:tabs>
        <w:jc w:val="both"/>
        <w:rPr>
          <w:b/>
          <w:color w:val="FF0000"/>
          <w:sz w:val="22"/>
          <w:szCs w:val="22"/>
        </w:rPr>
      </w:pPr>
      <w:r w:rsidRPr="00FB2E32">
        <w:rPr>
          <w:sz w:val="22"/>
          <w:szCs w:val="22"/>
        </w:rPr>
        <w:t xml:space="preserve">11.8.1. </w:t>
      </w:r>
      <w:r w:rsidRPr="00C3234C">
        <w:rPr>
          <w:b/>
          <w:color w:val="FF0000"/>
          <w:sz w:val="22"/>
          <w:szCs w:val="22"/>
        </w:rPr>
        <w:t>AS PUNIÇÕES EXISTENTES EM QUALQUER ESFERA GOVERNAMENTAL SERÃO CONSIDERADAS NA FASE DE HABILITAÇÃO DAS LICITANTES.</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 xml:space="preserve">11.9. </w:t>
      </w:r>
      <w:proofErr w:type="gramStart"/>
      <w:r w:rsidRPr="00FB2E32">
        <w:rPr>
          <w:sz w:val="22"/>
          <w:szCs w:val="22"/>
        </w:rPr>
        <w:t>Sob pena</w:t>
      </w:r>
      <w:proofErr w:type="gramEnd"/>
      <w:r w:rsidRPr="00FB2E32">
        <w:rPr>
          <w:sz w:val="22"/>
          <w:szCs w:val="22"/>
        </w:rPr>
        <w:t xml:space="preserve"> de inabilitação, todos os documentos deverão ser apresentados da seguinte forma:</w:t>
      </w:r>
    </w:p>
    <w:p w:rsidR="004A3FDD" w:rsidRPr="00FB2E32" w:rsidRDefault="004A3FDD" w:rsidP="00FB2E32">
      <w:pPr>
        <w:tabs>
          <w:tab w:val="left" w:pos="8789"/>
          <w:tab w:val="left" w:pos="8931"/>
          <w:tab w:val="left" w:pos="9496"/>
        </w:tabs>
        <w:jc w:val="both"/>
        <w:rPr>
          <w:color w:val="FF0000"/>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a) Se a licitante for matriz, todos os documentos deverão ser apresentados em nome da matriz;</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t>b) Se a licitante for filial, todos os documentos deverão estar em nome da mesma, exceto aqueles que, comprovadamente, forem emitidos apenas em nome da matriz;</w:t>
      </w:r>
    </w:p>
    <w:p w:rsidR="004A3FDD" w:rsidRPr="00FB2E32" w:rsidRDefault="004A3FDD" w:rsidP="00FB2E32">
      <w:pPr>
        <w:tabs>
          <w:tab w:val="left" w:pos="8789"/>
          <w:tab w:val="left" w:pos="8931"/>
          <w:tab w:val="left" w:pos="9496"/>
        </w:tabs>
        <w:jc w:val="both"/>
        <w:rPr>
          <w:sz w:val="22"/>
          <w:szCs w:val="22"/>
        </w:rPr>
      </w:pPr>
    </w:p>
    <w:p w:rsidR="004A3FDD" w:rsidRPr="00FB2E32" w:rsidRDefault="004A3FDD" w:rsidP="00FB2E32">
      <w:pPr>
        <w:tabs>
          <w:tab w:val="left" w:pos="8789"/>
          <w:tab w:val="left" w:pos="8931"/>
          <w:tab w:val="left" w:pos="9496"/>
        </w:tabs>
        <w:jc w:val="both"/>
        <w:rPr>
          <w:sz w:val="22"/>
          <w:szCs w:val="22"/>
        </w:rPr>
      </w:pPr>
      <w:r w:rsidRPr="00FB2E32">
        <w:rPr>
          <w:sz w:val="22"/>
          <w:szCs w:val="22"/>
        </w:rPr>
        <w:lastRenderedPageBreak/>
        <w:t>c) Se o licitante for a matriz, mas a prestadora do objeto deste Edital ou a emissora da fatura/nota fiscal for filial, os documentos deverão ser apresentados em nome de ambas, matriz e filial.</w:t>
      </w:r>
    </w:p>
    <w:p w:rsidR="004A3FDD" w:rsidRPr="00FB2E32" w:rsidRDefault="004A3FDD" w:rsidP="00FB2E32">
      <w:pPr>
        <w:pStyle w:val="Corpodetexto3"/>
        <w:tabs>
          <w:tab w:val="left" w:pos="0"/>
          <w:tab w:val="left" w:pos="709"/>
          <w:tab w:val="left" w:pos="8789"/>
          <w:tab w:val="left" w:pos="8931"/>
          <w:tab w:val="left" w:pos="9496"/>
        </w:tabs>
        <w:spacing w:after="0"/>
        <w:jc w:val="both"/>
        <w:rPr>
          <w:b w:val="0"/>
          <w:sz w:val="22"/>
          <w:szCs w:val="22"/>
        </w:rPr>
      </w:pPr>
    </w:p>
    <w:p w:rsidR="004A3FDD" w:rsidRPr="00FB2E32" w:rsidRDefault="004A3FDD" w:rsidP="00FB2E32">
      <w:pPr>
        <w:pStyle w:val="Corpodetexto3"/>
        <w:tabs>
          <w:tab w:val="left" w:pos="0"/>
          <w:tab w:val="left" w:pos="709"/>
          <w:tab w:val="left" w:pos="8789"/>
          <w:tab w:val="left" w:pos="8931"/>
          <w:tab w:val="left" w:pos="9496"/>
        </w:tabs>
        <w:spacing w:after="0"/>
        <w:jc w:val="both"/>
        <w:rPr>
          <w:b w:val="0"/>
          <w:sz w:val="22"/>
          <w:szCs w:val="22"/>
        </w:rPr>
      </w:pPr>
      <w:r w:rsidRPr="00FB2E32">
        <w:rPr>
          <w:b w:val="0"/>
          <w:sz w:val="22"/>
          <w:szCs w:val="22"/>
        </w:rPr>
        <w:t xml:space="preserve">11.10. Caso o Pregoeiro necessite convocar alguma (s) empresa (s) para o envio de documentação complementar, relativa à </w:t>
      </w:r>
      <w:r w:rsidRPr="00FB2E32">
        <w:rPr>
          <w:b w:val="0"/>
          <w:sz w:val="22"/>
          <w:szCs w:val="22"/>
          <w:u w:val="single"/>
        </w:rPr>
        <w:t>documentação de habilitação</w:t>
      </w:r>
      <w:r w:rsidRPr="00FB2E32">
        <w:rPr>
          <w:b w:val="0"/>
          <w:sz w:val="22"/>
          <w:szCs w:val="22"/>
        </w:rPr>
        <w:t>, a (s) Licitante (s) convocada (s) deverá (</w:t>
      </w:r>
      <w:proofErr w:type="spellStart"/>
      <w:r w:rsidRPr="00FB2E32">
        <w:rPr>
          <w:b w:val="0"/>
          <w:sz w:val="22"/>
          <w:szCs w:val="22"/>
        </w:rPr>
        <w:t>ão</w:t>
      </w:r>
      <w:proofErr w:type="spellEnd"/>
      <w:r w:rsidRPr="00FB2E32">
        <w:rPr>
          <w:b w:val="0"/>
          <w:sz w:val="22"/>
          <w:szCs w:val="22"/>
        </w:rPr>
        <w:t>), exclusivamente, anexar em campo próprio do Sistema a documentação solicitada.</w:t>
      </w:r>
    </w:p>
    <w:p w:rsidR="004A3FDD" w:rsidRPr="00FB2E32" w:rsidRDefault="004A3FDD" w:rsidP="00FB2E32">
      <w:pPr>
        <w:pStyle w:val="Corpodetexto3"/>
        <w:tabs>
          <w:tab w:val="left" w:pos="0"/>
          <w:tab w:val="left" w:pos="709"/>
          <w:tab w:val="left" w:pos="8789"/>
          <w:tab w:val="left" w:pos="8931"/>
          <w:tab w:val="left" w:pos="9496"/>
        </w:tabs>
        <w:spacing w:after="0"/>
        <w:jc w:val="both"/>
        <w:rPr>
          <w:b w:val="0"/>
          <w:sz w:val="22"/>
          <w:szCs w:val="22"/>
        </w:rPr>
      </w:pPr>
    </w:p>
    <w:p w:rsidR="004A3FDD" w:rsidRPr="00FB2E32" w:rsidRDefault="004A3FDD" w:rsidP="00FB2E32">
      <w:pPr>
        <w:tabs>
          <w:tab w:val="left" w:pos="709"/>
          <w:tab w:val="left" w:pos="1560"/>
          <w:tab w:val="left" w:pos="8789"/>
          <w:tab w:val="left" w:pos="8931"/>
          <w:tab w:val="left" w:pos="9496"/>
        </w:tabs>
        <w:jc w:val="both"/>
        <w:rPr>
          <w:color w:val="000000"/>
          <w:sz w:val="22"/>
          <w:szCs w:val="22"/>
        </w:rPr>
      </w:pPr>
      <w:r w:rsidRPr="00FB2E32">
        <w:rPr>
          <w:color w:val="000000"/>
          <w:sz w:val="22"/>
          <w:szCs w:val="22"/>
        </w:rPr>
        <w:t xml:space="preserve">11.10.1. Os documentos de habilitação a serem anexados no sistema deverão ser encaminhados, em arquivo único </w:t>
      </w:r>
      <w:r w:rsidRPr="00FB2E32">
        <w:rPr>
          <w:color w:val="000000"/>
          <w:sz w:val="22"/>
          <w:szCs w:val="22"/>
          <w:u w:val="single"/>
        </w:rPr>
        <w:t>(</w:t>
      </w:r>
      <w:proofErr w:type="spellStart"/>
      <w:proofErr w:type="gramStart"/>
      <w:r w:rsidRPr="00FB2E32">
        <w:rPr>
          <w:color w:val="000000"/>
          <w:sz w:val="22"/>
          <w:szCs w:val="22"/>
          <w:u w:val="single"/>
        </w:rPr>
        <w:t>excel</w:t>
      </w:r>
      <w:proofErr w:type="spellEnd"/>
      <w:proofErr w:type="gramEnd"/>
      <w:r w:rsidRPr="00FB2E32">
        <w:rPr>
          <w:color w:val="000000"/>
          <w:sz w:val="22"/>
          <w:szCs w:val="22"/>
          <w:u w:val="single"/>
        </w:rPr>
        <w:t xml:space="preserve">, </w:t>
      </w:r>
      <w:proofErr w:type="spellStart"/>
      <w:r w:rsidRPr="00FB2E32">
        <w:rPr>
          <w:color w:val="000000"/>
          <w:sz w:val="22"/>
          <w:szCs w:val="22"/>
          <w:u w:val="single"/>
        </w:rPr>
        <w:t>word</w:t>
      </w:r>
      <w:proofErr w:type="spellEnd"/>
      <w:r w:rsidRPr="00FB2E32">
        <w:rPr>
          <w:color w:val="000000"/>
          <w:sz w:val="22"/>
          <w:szCs w:val="22"/>
          <w:u w:val="single"/>
        </w:rPr>
        <w:t>, .</w:t>
      </w:r>
      <w:proofErr w:type="spellStart"/>
      <w:r w:rsidRPr="00FB2E32">
        <w:rPr>
          <w:color w:val="000000"/>
          <w:sz w:val="22"/>
          <w:szCs w:val="22"/>
          <w:u w:val="single"/>
        </w:rPr>
        <w:t>Zip</w:t>
      </w:r>
      <w:proofErr w:type="spellEnd"/>
      <w:r w:rsidRPr="00FB2E32">
        <w:rPr>
          <w:color w:val="000000"/>
          <w:sz w:val="22"/>
          <w:szCs w:val="22"/>
          <w:u w:val="single"/>
        </w:rPr>
        <w:t>, .</w:t>
      </w:r>
      <w:proofErr w:type="spellStart"/>
      <w:r w:rsidRPr="00FB2E32">
        <w:rPr>
          <w:color w:val="000000"/>
          <w:sz w:val="22"/>
          <w:szCs w:val="22"/>
          <w:u w:val="single"/>
        </w:rPr>
        <w:t>Rar</w:t>
      </w:r>
      <w:proofErr w:type="spellEnd"/>
      <w:r w:rsidRPr="00FB2E32">
        <w:rPr>
          <w:color w:val="000000"/>
          <w:sz w:val="22"/>
          <w:szCs w:val="22"/>
          <w:u w:val="single"/>
        </w:rPr>
        <w:t>, .</w:t>
      </w:r>
      <w:proofErr w:type="spellStart"/>
      <w:r w:rsidRPr="00FB2E32">
        <w:rPr>
          <w:color w:val="000000"/>
          <w:sz w:val="22"/>
          <w:szCs w:val="22"/>
          <w:u w:val="single"/>
        </w:rPr>
        <w:t>doc</w:t>
      </w:r>
      <w:proofErr w:type="spellEnd"/>
      <w:r w:rsidRPr="00FB2E32">
        <w:rPr>
          <w:color w:val="000000"/>
          <w:sz w:val="22"/>
          <w:szCs w:val="22"/>
          <w:u w:val="single"/>
        </w:rPr>
        <w:t>, .</w:t>
      </w:r>
      <w:proofErr w:type="spellStart"/>
      <w:r w:rsidRPr="00FB2E32">
        <w:rPr>
          <w:color w:val="000000"/>
          <w:sz w:val="22"/>
          <w:szCs w:val="22"/>
          <w:u w:val="single"/>
        </w:rPr>
        <w:t>docx</w:t>
      </w:r>
      <w:proofErr w:type="spellEnd"/>
      <w:r w:rsidRPr="00FB2E32">
        <w:rPr>
          <w:color w:val="000000"/>
          <w:sz w:val="22"/>
          <w:szCs w:val="22"/>
          <w:u w:val="single"/>
        </w:rPr>
        <w:t xml:space="preserve">, JPG, PDF, </w:t>
      </w:r>
      <w:proofErr w:type="spellStart"/>
      <w:r w:rsidRPr="00FB2E32">
        <w:rPr>
          <w:color w:val="000000"/>
          <w:sz w:val="22"/>
          <w:szCs w:val="22"/>
          <w:u w:val="single"/>
        </w:rPr>
        <w:t>etc</w:t>
      </w:r>
      <w:proofErr w:type="spellEnd"/>
      <w:r w:rsidRPr="00FB2E32">
        <w:rPr>
          <w:color w:val="000000"/>
          <w:sz w:val="22"/>
          <w:szCs w:val="22"/>
        </w:rPr>
        <w:t>), conforme solicita o sistema, tendo em vista que o campo de inserção é único.</w:t>
      </w:r>
    </w:p>
    <w:p w:rsidR="004A3FDD" w:rsidRPr="00FB2E32" w:rsidRDefault="004A3FDD" w:rsidP="00FB2E32">
      <w:pPr>
        <w:tabs>
          <w:tab w:val="left" w:pos="709"/>
          <w:tab w:val="left" w:pos="1560"/>
          <w:tab w:val="left" w:pos="8789"/>
          <w:tab w:val="left" w:pos="8931"/>
          <w:tab w:val="left" w:pos="9496"/>
        </w:tabs>
        <w:ind w:left="-426"/>
        <w:jc w:val="both"/>
        <w:rPr>
          <w:color w:val="000000"/>
          <w:sz w:val="22"/>
          <w:szCs w:val="22"/>
        </w:rPr>
      </w:pPr>
    </w:p>
    <w:p w:rsidR="004A3FDD" w:rsidRPr="00C3234C" w:rsidRDefault="004A3FDD" w:rsidP="00FB2E32">
      <w:pPr>
        <w:tabs>
          <w:tab w:val="left" w:pos="0"/>
          <w:tab w:val="left" w:pos="1560"/>
          <w:tab w:val="left" w:pos="8789"/>
          <w:tab w:val="left" w:pos="8931"/>
          <w:tab w:val="left" w:pos="9496"/>
        </w:tabs>
        <w:jc w:val="both"/>
        <w:rPr>
          <w:b/>
          <w:color w:val="FF0000"/>
          <w:sz w:val="22"/>
          <w:szCs w:val="22"/>
        </w:rPr>
      </w:pPr>
      <w:r w:rsidRPr="00FB2E32">
        <w:rPr>
          <w:sz w:val="22"/>
          <w:szCs w:val="22"/>
        </w:rPr>
        <w:t xml:space="preserve">11.10.2. O prazo máximo para o envio dos anexos da documentação de habilitação, de acordo com o item acima </w:t>
      </w:r>
      <w:r w:rsidRPr="00FB2E32">
        <w:rPr>
          <w:bCs/>
          <w:sz w:val="22"/>
          <w:szCs w:val="22"/>
        </w:rPr>
        <w:t xml:space="preserve">(se solicitado pelo Pregoeiro) </w:t>
      </w:r>
      <w:r w:rsidRPr="00FB2E32">
        <w:rPr>
          <w:sz w:val="22"/>
          <w:szCs w:val="22"/>
        </w:rPr>
        <w:t xml:space="preserve">será de até </w:t>
      </w:r>
      <w:r w:rsidRPr="00C3234C">
        <w:rPr>
          <w:b/>
          <w:color w:val="FF0000"/>
          <w:sz w:val="22"/>
          <w:szCs w:val="22"/>
        </w:rPr>
        <w:t>120 (CENTO E VINTE) MINUTOS</w:t>
      </w:r>
      <w:r w:rsidRPr="00FB2E32">
        <w:rPr>
          <w:sz w:val="22"/>
          <w:szCs w:val="22"/>
        </w:rPr>
        <w:t xml:space="preserve">, os quais deverão ser anexados </w:t>
      </w:r>
      <w:r w:rsidRPr="00C3234C">
        <w:rPr>
          <w:b/>
          <w:color w:val="FF0000"/>
          <w:sz w:val="22"/>
          <w:szCs w:val="22"/>
        </w:rPr>
        <w:t>ATRAVÉS DO CAMPO PRÓPRIO DO SISTEMA.</w:t>
      </w:r>
    </w:p>
    <w:p w:rsidR="004A3FDD" w:rsidRPr="00FB2E32" w:rsidRDefault="004A3FDD" w:rsidP="00FB2E32">
      <w:pPr>
        <w:tabs>
          <w:tab w:val="left" w:pos="0"/>
          <w:tab w:val="left" w:pos="1560"/>
          <w:tab w:val="left" w:pos="8789"/>
          <w:tab w:val="left" w:pos="8931"/>
          <w:tab w:val="left" w:pos="9496"/>
        </w:tabs>
        <w:jc w:val="both"/>
        <w:rPr>
          <w:sz w:val="22"/>
          <w:szCs w:val="22"/>
        </w:rPr>
      </w:pPr>
    </w:p>
    <w:p w:rsidR="004A3FDD" w:rsidRPr="00FB2E32" w:rsidRDefault="004A3FDD" w:rsidP="00FB2E32">
      <w:pPr>
        <w:pStyle w:val="Corpodetexto3"/>
        <w:tabs>
          <w:tab w:val="left" w:pos="0"/>
          <w:tab w:val="left" w:pos="180"/>
          <w:tab w:val="left" w:pos="709"/>
          <w:tab w:val="left" w:pos="8789"/>
          <w:tab w:val="left" w:pos="8931"/>
          <w:tab w:val="left" w:pos="9496"/>
        </w:tabs>
        <w:spacing w:after="0"/>
        <w:jc w:val="both"/>
        <w:rPr>
          <w:b w:val="0"/>
          <w:bCs/>
          <w:sz w:val="22"/>
          <w:szCs w:val="22"/>
        </w:rPr>
      </w:pPr>
      <w:r w:rsidRPr="00FB2E32">
        <w:rPr>
          <w:b w:val="0"/>
          <w:sz w:val="22"/>
          <w:szCs w:val="22"/>
        </w:rPr>
        <w:t xml:space="preserve">11.11. </w:t>
      </w:r>
      <w:r w:rsidRPr="00FB2E32">
        <w:rPr>
          <w:b w:val="0"/>
          <w:bCs/>
          <w:sz w:val="22"/>
          <w:szCs w:val="22"/>
        </w:rPr>
        <w:t>O Pregoeiro poderá suspender a sessão para análise da documentação de habilitação, em conformidade com o estabelecido no item 11 e seus subitens deste Edital.</w:t>
      </w:r>
    </w:p>
    <w:p w:rsidR="004A3FDD" w:rsidRPr="00FB2E32" w:rsidRDefault="004A3FDD" w:rsidP="00FB2E32">
      <w:pPr>
        <w:pStyle w:val="Corpodetexto3"/>
        <w:tabs>
          <w:tab w:val="left" w:pos="0"/>
          <w:tab w:val="left" w:pos="180"/>
          <w:tab w:val="left" w:pos="709"/>
          <w:tab w:val="left" w:pos="8789"/>
          <w:tab w:val="left" w:pos="8931"/>
          <w:tab w:val="left" w:pos="9496"/>
        </w:tabs>
        <w:spacing w:after="0"/>
        <w:jc w:val="both"/>
        <w:rPr>
          <w:b w:val="0"/>
          <w:bCs/>
          <w:sz w:val="22"/>
          <w:szCs w:val="22"/>
        </w:rPr>
      </w:pPr>
    </w:p>
    <w:p w:rsidR="004A3FDD" w:rsidRPr="00FB2E32" w:rsidRDefault="004A3FDD" w:rsidP="00FB2E32">
      <w:pPr>
        <w:pStyle w:val="BodyText21"/>
        <w:tabs>
          <w:tab w:val="left" w:pos="0"/>
          <w:tab w:val="left" w:pos="709"/>
          <w:tab w:val="left" w:pos="8789"/>
          <w:tab w:val="left" w:pos="8931"/>
          <w:tab w:val="left" w:pos="9496"/>
        </w:tabs>
        <w:snapToGrid/>
        <w:rPr>
          <w:snapToGrid w:val="0"/>
          <w:sz w:val="22"/>
          <w:szCs w:val="22"/>
        </w:rPr>
      </w:pPr>
      <w:r w:rsidRPr="00FB2E32">
        <w:rPr>
          <w:sz w:val="22"/>
          <w:szCs w:val="22"/>
        </w:rPr>
        <w:t xml:space="preserve">11.12. O não atendimento das </w:t>
      </w:r>
      <w:r w:rsidRPr="00FB2E32">
        <w:rPr>
          <w:bCs/>
          <w:sz w:val="22"/>
          <w:szCs w:val="22"/>
        </w:rPr>
        <w:t xml:space="preserve">exigências do </w:t>
      </w:r>
      <w:r w:rsidRPr="00FB2E32">
        <w:rPr>
          <w:sz w:val="22"/>
          <w:szCs w:val="22"/>
        </w:rPr>
        <w:t xml:space="preserve">item 11 e seus subitens ensejarão </w:t>
      </w:r>
      <w:proofErr w:type="gramStart"/>
      <w:r w:rsidRPr="00FB2E32">
        <w:rPr>
          <w:sz w:val="22"/>
          <w:szCs w:val="22"/>
        </w:rPr>
        <w:t>à</w:t>
      </w:r>
      <w:proofErr w:type="gramEnd"/>
      <w:r w:rsidRPr="00FB2E32">
        <w:rPr>
          <w:sz w:val="22"/>
          <w:szCs w:val="22"/>
        </w:rPr>
        <w:t xml:space="preserve"> Licitante a sua INABILITAÇÃO, e as sanções previstas neste Edital e nas normas que regem este Pregão.</w:t>
      </w:r>
    </w:p>
    <w:p w:rsidR="004A3FDD" w:rsidRPr="00FB2E32" w:rsidRDefault="004A3FDD" w:rsidP="00FB2E32">
      <w:pPr>
        <w:pStyle w:val="BodyText21"/>
        <w:tabs>
          <w:tab w:val="left" w:pos="0"/>
          <w:tab w:val="left" w:pos="709"/>
          <w:tab w:val="left" w:pos="8789"/>
          <w:tab w:val="left" w:pos="8931"/>
          <w:tab w:val="left" w:pos="9496"/>
        </w:tabs>
        <w:snapToGrid/>
        <w:rPr>
          <w:sz w:val="22"/>
          <w:szCs w:val="22"/>
        </w:rPr>
      </w:pPr>
    </w:p>
    <w:p w:rsidR="004A3FDD" w:rsidRPr="00FB2E32" w:rsidRDefault="004A3FDD" w:rsidP="00FB2E32">
      <w:pPr>
        <w:pStyle w:val="BodyText21"/>
        <w:tabs>
          <w:tab w:val="left" w:pos="0"/>
          <w:tab w:val="left" w:pos="709"/>
          <w:tab w:val="left" w:pos="8789"/>
          <w:tab w:val="left" w:pos="8931"/>
          <w:tab w:val="left" w:pos="9496"/>
        </w:tabs>
        <w:rPr>
          <w:bCs/>
          <w:sz w:val="22"/>
          <w:szCs w:val="22"/>
        </w:rPr>
      </w:pPr>
      <w:r w:rsidRPr="00FB2E32">
        <w:rPr>
          <w:sz w:val="22"/>
          <w:szCs w:val="22"/>
        </w:rPr>
        <w:t xml:space="preserve">11.13. </w:t>
      </w:r>
      <w:r w:rsidRPr="00FB2E32">
        <w:rPr>
          <w:spacing w:val="2"/>
          <w:sz w:val="22"/>
          <w:szCs w:val="22"/>
        </w:rPr>
        <w:t xml:space="preserve">A habilitação da Licitante poderá ocorrer em momento ou data posterior </w:t>
      </w:r>
      <w:proofErr w:type="gramStart"/>
      <w:r w:rsidRPr="00FB2E32">
        <w:rPr>
          <w:spacing w:val="2"/>
          <w:sz w:val="22"/>
          <w:szCs w:val="22"/>
        </w:rPr>
        <w:t>a</w:t>
      </w:r>
      <w:proofErr w:type="gramEnd"/>
      <w:r w:rsidRPr="00FB2E32">
        <w:rPr>
          <w:spacing w:val="2"/>
          <w:sz w:val="22"/>
          <w:szCs w:val="22"/>
        </w:rPr>
        <w:t xml:space="preserve"> sessão de lances, a critério do Pregoeiro que comunicará às Licitantes através do sistema eletrônico.</w:t>
      </w:r>
    </w:p>
    <w:p w:rsidR="004A3FDD" w:rsidRPr="00FB2E32" w:rsidRDefault="004A3FDD" w:rsidP="00FB2E32">
      <w:pPr>
        <w:pStyle w:val="BodyText21"/>
        <w:tabs>
          <w:tab w:val="left" w:pos="0"/>
          <w:tab w:val="left" w:pos="709"/>
          <w:tab w:val="left" w:pos="8789"/>
          <w:tab w:val="left" w:pos="8931"/>
          <w:tab w:val="left" w:pos="9496"/>
        </w:tabs>
        <w:ind w:left="-426"/>
        <w:rPr>
          <w:bCs/>
          <w:sz w:val="22"/>
          <w:szCs w:val="22"/>
        </w:rPr>
      </w:pPr>
    </w:p>
    <w:p w:rsidR="004A3FDD" w:rsidRPr="00FB2E32" w:rsidRDefault="004A3FDD" w:rsidP="00FB2E32">
      <w:pPr>
        <w:pStyle w:val="BodyText21"/>
        <w:tabs>
          <w:tab w:val="left" w:pos="0"/>
          <w:tab w:val="left" w:pos="709"/>
          <w:tab w:val="left" w:pos="8789"/>
          <w:tab w:val="left" w:pos="8931"/>
          <w:tab w:val="left" w:pos="9496"/>
        </w:tabs>
        <w:rPr>
          <w:sz w:val="22"/>
          <w:szCs w:val="22"/>
        </w:rPr>
      </w:pPr>
      <w:r w:rsidRPr="00FB2E32">
        <w:rPr>
          <w:bCs/>
          <w:sz w:val="22"/>
          <w:szCs w:val="22"/>
        </w:rPr>
        <w:t xml:space="preserve">11.14. </w:t>
      </w:r>
      <w:r w:rsidRPr="00FB2E32">
        <w:rPr>
          <w:sz w:val="22"/>
          <w:szCs w:val="22"/>
        </w:rPr>
        <w:t>Na fase de Habilitação, depois de ACEITO, o Pregoeiro HABILITARÁ a Licitante, em campo próprio do sistema eletrônico.</w:t>
      </w:r>
    </w:p>
    <w:p w:rsidR="004A3FDD" w:rsidRPr="00FB2E32" w:rsidRDefault="004A3FDD" w:rsidP="00FB2E32">
      <w:pPr>
        <w:pStyle w:val="BodyText21"/>
        <w:tabs>
          <w:tab w:val="left" w:pos="0"/>
          <w:tab w:val="left" w:pos="709"/>
          <w:tab w:val="left" w:pos="8789"/>
          <w:tab w:val="left" w:pos="8931"/>
          <w:tab w:val="left" w:pos="9496"/>
        </w:tabs>
        <w:rPr>
          <w:sz w:val="22"/>
          <w:szCs w:val="22"/>
        </w:rPr>
      </w:pPr>
    </w:p>
    <w:p w:rsidR="004A3FDD" w:rsidRPr="00FB2E32" w:rsidRDefault="004A3FDD" w:rsidP="00FB2E32">
      <w:pPr>
        <w:pStyle w:val="BodyText21"/>
        <w:tabs>
          <w:tab w:val="left" w:pos="0"/>
          <w:tab w:val="left" w:pos="709"/>
          <w:tab w:val="left" w:pos="8789"/>
          <w:tab w:val="left" w:pos="8931"/>
          <w:tab w:val="left" w:pos="9496"/>
        </w:tabs>
        <w:rPr>
          <w:sz w:val="22"/>
          <w:szCs w:val="22"/>
        </w:rPr>
      </w:pPr>
      <w:r w:rsidRPr="00FB2E32">
        <w:rPr>
          <w:sz w:val="22"/>
          <w:szCs w:val="22"/>
        </w:rPr>
        <w:t>11.15. O campo para inserção dos documentos de habilitação no sistema será aberto uma única vez.</w:t>
      </w:r>
    </w:p>
    <w:p w:rsidR="004A3FDD" w:rsidRPr="00FB2E32" w:rsidRDefault="004A3FDD" w:rsidP="00FB2E32">
      <w:pPr>
        <w:pStyle w:val="Default"/>
        <w:tabs>
          <w:tab w:val="left" w:pos="8789"/>
          <w:tab w:val="left" w:pos="8931"/>
          <w:tab w:val="left" w:pos="9496"/>
        </w:tabs>
        <w:jc w:val="both"/>
        <w:rPr>
          <w:rFonts w:ascii="Times New Roman" w:hAnsi="Times New Roman" w:cs="Times New Roman"/>
          <w:color w:val="auto"/>
          <w:sz w:val="22"/>
          <w:szCs w:val="22"/>
          <w:highlight w:val="yellow"/>
        </w:rPr>
      </w:pPr>
    </w:p>
    <w:p w:rsidR="004A3FDD" w:rsidRPr="00FB2E32" w:rsidRDefault="004A3FDD" w:rsidP="00FB2E32">
      <w:pPr>
        <w:pStyle w:val="Default"/>
        <w:tabs>
          <w:tab w:val="left" w:pos="8789"/>
          <w:tab w:val="left" w:pos="8931"/>
          <w:tab w:val="left" w:pos="9496"/>
        </w:tabs>
        <w:jc w:val="both"/>
        <w:rPr>
          <w:rFonts w:ascii="Times New Roman" w:hAnsi="Times New Roman" w:cs="Times New Roman"/>
          <w:sz w:val="22"/>
          <w:szCs w:val="22"/>
        </w:rPr>
      </w:pPr>
      <w:r w:rsidRPr="00FB2E32">
        <w:rPr>
          <w:rFonts w:ascii="Times New Roman" w:hAnsi="Times New Roman" w:cs="Times New Roman"/>
          <w:color w:val="auto"/>
          <w:sz w:val="22"/>
          <w:szCs w:val="22"/>
        </w:rPr>
        <w:t xml:space="preserve">11.16. </w:t>
      </w:r>
      <w:r w:rsidRPr="00FB2E32">
        <w:rPr>
          <w:rFonts w:ascii="Times New Roman" w:hAnsi="Times New Roman" w:cs="Times New Roman"/>
          <w:sz w:val="22"/>
          <w:szCs w:val="22"/>
        </w:rPr>
        <w:t xml:space="preserve">Fica esclarecido que o não encaminhamento, pelo campo próprio do Sistema, dos documentos atualizados relativos à regularidade jurídica, fiscal e econômico-financeira imediatamente após o julgamento dos preços ofertados nas propostas e lances, significará que a Licitante optou por demonstrar tal regularidade por meio do </w:t>
      </w:r>
      <w:r w:rsidRPr="002E38DB">
        <w:rPr>
          <w:rFonts w:ascii="Times New Roman" w:hAnsi="Times New Roman" w:cs="Times New Roman"/>
          <w:b/>
          <w:sz w:val="22"/>
          <w:szCs w:val="22"/>
        </w:rPr>
        <w:t>Sistema de Cadastramento Unificado de Fornecedores - SICAF</w:t>
      </w:r>
      <w:r w:rsidRPr="00FB2E32">
        <w:rPr>
          <w:rFonts w:ascii="Times New Roman" w:hAnsi="Times New Roman" w:cs="Times New Roman"/>
          <w:sz w:val="22"/>
          <w:szCs w:val="22"/>
        </w:rPr>
        <w:t xml:space="preserve"> e/ou </w:t>
      </w:r>
      <w:r w:rsidRPr="002E38DB">
        <w:rPr>
          <w:rFonts w:ascii="Times New Roman" w:hAnsi="Times New Roman" w:cs="Times New Roman"/>
          <w:b/>
          <w:sz w:val="22"/>
          <w:szCs w:val="22"/>
        </w:rPr>
        <w:t>Certificado de Registro Cadastral - CRC/CAGEFOR/RO</w:t>
      </w:r>
      <w:r w:rsidRPr="00FB2E32">
        <w:rPr>
          <w:rFonts w:ascii="Times New Roman" w:hAnsi="Times New Roman" w:cs="Times New Roman"/>
          <w:sz w:val="22"/>
          <w:szCs w:val="22"/>
        </w:rPr>
        <w:t xml:space="preserve">. </w:t>
      </w:r>
    </w:p>
    <w:p w:rsidR="004A3FDD" w:rsidRPr="00FB2E32" w:rsidRDefault="004A3FDD" w:rsidP="00FB2E32">
      <w:pPr>
        <w:pStyle w:val="Default"/>
        <w:tabs>
          <w:tab w:val="left" w:pos="8789"/>
          <w:tab w:val="left" w:pos="8931"/>
          <w:tab w:val="left" w:pos="9496"/>
        </w:tabs>
        <w:jc w:val="both"/>
        <w:rPr>
          <w:rFonts w:ascii="Times New Roman" w:hAnsi="Times New Roman" w:cs="Times New Roman"/>
          <w:sz w:val="22"/>
          <w:szCs w:val="22"/>
        </w:rPr>
      </w:pPr>
    </w:p>
    <w:p w:rsidR="004A3FDD" w:rsidRPr="00FB2E32" w:rsidRDefault="004A3FDD" w:rsidP="00FB2E32">
      <w:pPr>
        <w:tabs>
          <w:tab w:val="left" w:pos="993"/>
          <w:tab w:val="left" w:pos="8789"/>
          <w:tab w:val="left" w:pos="8931"/>
          <w:tab w:val="left" w:pos="9496"/>
        </w:tabs>
        <w:autoSpaceDE w:val="0"/>
        <w:autoSpaceDN w:val="0"/>
        <w:adjustRightInd w:val="0"/>
        <w:jc w:val="both"/>
        <w:rPr>
          <w:color w:val="000000"/>
          <w:sz w:val="22"/>
          <w:szCs w:val="22"/>
        </w:rPr>
      </w:pPr>
      <w:r w:rsidRPr="00FB2E32">
        <w:rPr>
          <w:color w:val="000000"/>
          <w:sz w:val="22"/>
          <w:szCs w:val="22"/>
        </w:rPr>
        <w:t xml:space="preserve">11.16.1. Se os demais documentos de habilitação não estiverem completos e corretos ou contrariarem qualquer dispositivo deste Edital e seus Anexos, o Pregoeiro considerará a Licitante INABILITADA, devendo instruir o processo com vistas a possíveis penalidades. </w:t>
      </w:r>
    </w:p>
    <w:p w:rsidR="004A3FDD" w:rsidRPr="00FB2E32" w:rsidRDefault="004A3FDD" w:rsidP="00FB2E32">
      <w:pPr>
        <w:pStyle w:val="P30"/>
        <w:tabs>
          <w:tab w:val="left" w:pos="8789"/>
          <w:tab w:val="left" w:pos="8931"/>
          <w:tab w:val="left" w:pos="9496"/>
        </w:tabs>
        <w:snapToGrid/>
        <w:ind w:left="-426"/>
        <w:rPr>
          <w:b w:val="0"/>
          <w:bCs/>
          <w:sz w:val="22"/>
          <w:szCs w:val="22"/>
        </w:rPr>
      </w:pPr>
    </w:p>
    <w:p w:rsidR="004A3FDD" w:rsidRPr="00C3234C" w:rsidRDefault="004A3FDD" w:rsidP="00225AD4">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9"/>
          <w:tab w:val="left" w:pos="8789"/>
          <w:tab w:val="left" w:pos="8931"/>
          <w:tab w:val="left" w:pos="9496"/>
        </w:tabs>
        <w:jc w:val="both"/>
        <w:rPr>
          <w:b/>
          <w:color w:val="0000FF"/>
          <w:sz w:val="22"/>
          <w:szCs w:val="22"/>
        </w:rPr>
      </w:pPr>
      <w:r w:rsidRPr="00C3234C">
        <w:rPr>
          <w:b/>
          <w:color w:val="0000FF"/>
          <w:sz w:val="22"/>
          <w:szCs w:val="22"/>
        </w:rPr>
        <w:t>12. DOS RECURSOS</w:t>
      </w:r>
    </w:p>
    <w:p w:rsidR="004A3FDD" w:rsidRPr="00FB2E32" w:rsidRDefault="004A3FDD" w:rsidP="00FB2E32">
      <w:pPr>
        <w:tabs>
          <w:tab w:val="left" w:pos="709"/>
          <w:tab w:val="left" w:pos="8789"/>
          <w:tab w:val="left" w:pos="8931"/>
          <w:tab w:val="left" w:pos="9496"/>
        </w:tabs>
        <w:jc w:val="both"/>
        <w:rPr>
          <w:color w:val="0000FF"/>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bCs/>
          <w:sz w:val="22"/>
          <w:szCs w:val="22"/>
        </w:rPr>
        <w:t xml:space="preserve">12.1. Após a fase de HABILITAÇÃO, </w:t>
      </w:r>
      <w:r w:rsidRPr="00FB2E32">
        <w:rPr>
          <w:sz w:val="22"/>
          <w:szCs w:val="22"/>
        </w:rPr>
        <w:t>declarado o vencedor, qualquer licitante poderá manifestar imediata e motivadamente a intenção de recorrer, quando lhe será concedido o prazo de 03 (três) dias para apresentação das razões do recurso, ficando os demais licitantes desde logo intimados para apresentar contrarrazões em igual número de dias, que começarão a correr do término do prazo do recorrente, sendo-</w:t>
      </w:r>
      <w:r w:rsidRPr="00FB2E32">
        <w:rPr>
          <w:sz w:val="22"/>
          <w:szCs w:val="22"/>
        </w:rPr>
        <w:lastRenderedPageBreak/>
        <w:t xml:space="preserve">lhes assegurada vista imediata dos autos (redação conforme o inc. </w:t>
      </w:r>
      <w:proofErr w:type="gramStart"/>
      <w:r w:rsidRPr="00FB2E32">
        <w:rPr>
          <w:sz w:val="22"/>
          <w:szCs w:val="22"/>
        </w:rPr>
        <w:t>XVIII, art.</w:t>
      </w:r>
      <w:proofErr w:type="gramEnd"/>
      <w:r w:rsidRPr="00FB2E32">
        <w:rPr>
          <w:sz w:val="22"/>
          <w:szCs w:val="22"/>
        </w:rPr>
        <w:t xml:space="preserve"> 4°, Lei Federal n.° 10.520/2002). </w:t>
      </w:r>
    </w:p>
    <w:p w:rsidR="004A3FDD" w:rsidRPr="00FB2E32" w:rsidRDefault="004A3FDD" w:rsidP="00FB2E32">
      <w:pPr>
        <w:tabs>
          <w:tab w:val="left" w:pos="8789"/>
          <w:tab w:val="left" w:pos="8931"/>
          <w:tab w:val="left" w:pos="9496"/>
        </w:tabs>
        <w:autoSpaceDE w:val="0"/>
        <w:autoSpaceDN w:val="0"/>
        <w:adjustRightInd w:val="0"/>
        <w:jc w:val="both"/>
        <w:rPr>
          <w:bCs/>
          <w:sz w:val="22"/>
          <w:szCs w:val="22"/>
        </w:rPr>
      </w:pPr>
    </w:p>
    <w:p w:rsidR="004A3FDD" w:rsidRPr="00FB2E32" w:rsidRDefault="004A3FDD" w:rsidP="00FB2E32">
      <w:pPr>
        <w:pStyle w:val="Corpodetexto"/>
        <w:tabs>
          <w:tab w:val="left" w:pos="1560"/>
          <w:tab w:val="left" w:pos="8789"/>
          <w:tab w:val="left" w:pos="8931"/>
          <w:tab w:val="left" w:pos="9496"/>
        </w:tabs>
        <w:rPr>
          <w:sz w:val="22"/>
          <w:szCs w:val="22"/>
          <w:u w:val="single"/>
        </w:rPr>
      </w:pPr>
      <w:r w:rsidRPr="00FB2E32">
        <w:rPr>
          <w:sz w:val="22"/>
          <w:szCs w:val="22"/>
        </w:rPr>
        <w:t xml:space="preserve">12.1.1. </w:t>
      </w:r>
      <w:r w:rsidRPr="00FB2E32">
        <w:rPr>
          <w:sz w:val="22"/>
          <w:szCs w:val="22"/>
          <w:u w:val="single"/>
        </w:rPr>
        <w:t xml:space="preserve">A MANIFESTAÇÃO DE INTERPOSIÇÃO DO RECURSO E CONTRARRAZÃO, SOMENTE </w:t>
      </w:r>
      <w:proofErr w:type="gramStart"/>
      <w:r w:rsidRPr="00FB2E32">
        <w:rPr>
          <w:sz w:val="22"/>
          <w:szCs w:val="22"/>
          <w:u w:val="single"/>
        </w:rPr>
        <w:t>SERÁ POSSÍVEL</w:t>
      </w:r>
      <w:proofErr w:type="gramEnd"/>
      <w:r w:rsidRPr="00FB2E32">
        <w:rPr>
          <w:sz w:val="22"/>
          <w:szCs w:val="22"/>
          <w:u w:val="single"/>
        </w:rPr>
        <w:t xml:space="preserve"> POR MEIO ELETRÔNICO (CAMPO PRÓPRIO DO SISTEMA COMPRASNET), DEVENDO A LICITANTE OBSERVAR AS DATAS REGISTRADAS.</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 xml:space="preserve">12.2. O acolhimento de recurso importará a invalidação apenas dos atos insuscetíveis de aproveitamento (redação conforme o inc. </w:t>
      </w:r>
      <w:proofErr w:type="gramStart"/>
      <w:r w:rsidRPr="00FB2E32">
        <w:rPr>
          <w:sz w:val="22"/>
          <w:szCs w:val="22"/>
        </w:rPr>
        <w:t>XIX, art.</w:t>
      </w:r>
      <w:proofErr w:type="gramEnd"/>
      <w:r w:rsidRPr="00FB2E32">
        <w:rPr>
          <w:sz w:val="22"/>
          <w:szCs w:val="22"/>
        </w:rPr>
        <w:t xml:space="preserve"> 4°, Lei Federal n.° 10.520/2002).</w:t>
      </w: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 xml:space="preserve">12.3. A falta de manifestação imediata e motivada do licitante importará a decadência do direito de recurso e a adjudicação do objeto da licitação pelo Pregoeiro ao vencedor (redação conforme o inc. </w:t>
      </w:r>
      <w:proofErr w:type="gramStart"/>
      <w:r w:rsidRPr="00FB2E32">
        <w:rPr>
          <w:sz w:val="22"/>
          <w:szCs w:val="22"/>
        </w:rPr>
        <w:t>XX, art.</w:t>
      </w:r>
      <w:proofErr w:type="gramEnd"/>
      <w:r w:rsidRPr="00FB2E32">
        <w:rPr>
          <w:sz w:val="22"/>
          <w:szCs w:val="22"/>
        </w:rPr>
        <w:t xml:space="preserve"> 4°, Lei Federal n.° 10.520/2002).</w:t>
      </w:r>
    </w:p>
    <w:p w:rsidR="004A3FDD" w:rsidRPr="00FB2E32" w:rsidRDefault="004A3FDD" w:rsidP="00FB2E32">
      <w:pPr>
        <w:pStyle w:val="Corpodetexto"/>
        <w:tabs>
          <w:tab w:val="left" w:pos="709"/>
          <w:tab w:val="left" w:pos="8789"/>
          <w:tab w:val="left" w:pos="8931"/>
          <w:tab w:val="left" w:pos="9496"/>
        </w:tabs>
        <w:rPr>
          <w:sz w:val="22"/>
          <w:szCs w:val="22"/>
        </w:rPr>
      </w:pPr>
    </w:p>
    <w:p w:rsidR="004A3FDD" w:rsidRPr="00FB2E32" w:rsidRDefault="004A3FDD" w:rsidP="00FB2E32">
      <w:pPr>
        <w:tabs>
          <w:tab w:val="left" w:pos="8789"/>
          <w:tab w:val="left" w:pos="8931"/>
          <w:tab w:val="left" w:pos="9496"/>
        </w:tabs>
        <w:autoSpaceDE w:val="0"/>
        <w:autoSpaceDN w:val="0"/>
        <w:adjustRightInd w:val="0"/>
        <w:jc w:val="both"/>
        <w:rPr>
          <w:sz w:val="22"/>
          <w:szCs w:val="22"/>
        </w:rPr>
      </w:pPr>
      <w:r w:rsidRPr="00FB2E32">
        <w:rPr>
          <w:sz w:val="22"/>
          <w:szCs w:val="22"/>
        </w:rPr>
        <w:t xml:space="preserve">12.4. Decididos os recursos, a autoridade competente fará a adjudicação do objeto da licitação ao licitante vencedor (redação conforme o inc. </w:t>
      </w:r>
      <w:proofErr w:type="gramStart"/>
      <w:r w:rsidRPr="00FB2E32">
        <w:rPr>
          <w:sz w:val="22"/>
          <w:szCs w:val="22"/>
        </w:rPr>
        <w:t>XXI, art.</w:t>
      </w:r>
      <w:proofErr w:type="gramEnd"/>
      <w:r w:rsidRPr="00FB2E32">
        <w:rPr>
          <w:sz w:val="22"/>
          <w:szCs w:val="22"/>
        </w:rPr>
        <w:t xml:space="preserve"> 4°, Lei Federal n.° 10.520/2002).</w:t>
      </w:r>
    </w:p>
    <w:p w:rsidR="004A3FDD" w:rsidRPr="00FB2E32" w:rsidRDefault="004A3FDD" w:rsidP="00FB2E32">
      <w:pPr>
        <w:pStyle w:val="Corpodetexto"/>
        <w:tabs>
          <w:tab w:val="left" w:pos="709"/>
          <w:tab w:val="left" w:pos="8789"/>
          <w:tab w:val="left" w:pos="8931"/>
          <w:tab w:val="left" w:pos="9496"/>
        </w:tabs>
        <w:rPr>
          <w:sz w:val="22"/>
          <w:szCs w:val="22"/>
        </w:rPr>
      </w:pPr>
      <w:r w:rsidRPr="00FB2E32">
        <w:rPr>
          <w:sz w:val="22"/>
          <w:szCs w:val="22"/>
        </w:rPr>
        <w:t>12.5. A decisão do Pregoeiro a respeito da apreciação do recurso deverá ser motivada e submetida à apreciação da Autoridade Competente pela licitação, caso seja mantida a decisão anterior.</w:t>
      </w:r>
    </w:p>
    <w:p w:rsidR="004A3FDD" w:rsidRPr="00FB2E32" w:rsidRDefault="004A3FDD" w:rsidP="00FB2E32">
      <w:pPr>
        <w:pStyle w:val="Corpodetexto"/>
        <w:tabs>
          <w:tab w:val="left" w:pos="709"/>
          <w:tab w:val="left" w:pos="8789"/>
          <w:tab w:val="left" w:pos="8931"/>
          <w:tab w:val="left" w:pos="9496"/>
        </w:tabs>
        <w:ind w:left="-426"/>
        <w:rPr>
          <w:sz w:val="22"/>
          <w:szCs w:val="22"/>
        </w:rPr>
      </w:pPr>
    </w:p>
    <w:p w:rsidR="004A3FDD" w:rsidRPr="00FB2E32" w:rsidRDefault="004A3FDD" w:rsidP="00FB2E32">
      <w:pPr>
        <w:pStyle w:val="Corpodetexto"/>
        <w:tabs>
          <w:tab w:val="left" w:pos="709"/>
          <w:tab w:val="left" w:pos="8789"/>
          <w:tab w:val="left" w:pos="8931"/>
          <w:tab w:val="left" w:pos="9496"/>
        </w:tabs>
        <w:rPr>
          <w:bCs/>
          <w:sz w:val="22"/>
          <w:szCs w:val="22"/>
        </w:rPr>
      </w:pPr>
      <w:r w:rsidRPr="00FB2E32">
        <w:rPr>
          <w:sz w:val="22"/>
          <w:szCs w:val="22"/>
        </w:rPr>
        <w:t xml:space="preserve">12.6. A decisão do Pregoeiro e da Autoridade Competente </w:t>
      </w:r>
      <w:proofErr w:type="gramStart"/>
      <w:r w:rsidRPr="00FB2E32">
        <w:rPr>
          <w:sz w:val="22"/>
          <w:szCs w:val="22"/>
        </w:rPr>
        <w:t>serão informadas</w:t>
      </w:r>
      <w:proofErr w:type="gramEnd"/>
      <w:r w:rsidRPr="00FB2E32">
        <w:rPr>
          <w:sz w:val="22"/>
          <w:szCs w:val="22"/>
        </w:rPr>
        <w:t xml:space="preserve"> em campo próprio do Sistema Eletrônico, </w:t>
      </w:r>
      <w:r w:rsidRPr="00FB2E32">
        <w:rPr>
          <w:bCs/>
          <w:sz w:val="22"/>
          <w:szCs w:val="22"/>
        </w:rPr>
        <w:t>ficando todas as Licitantes obrigadas a acessá-lo para obtenção das informações prestadas pelo Pregoeiro.</w:t>
      </w:r>
    </w:p>
    <w:p w:rsidR="004A3FDD" w:rsidRPr="00FB2E32" w:rsidRDefault="004A3FDD" w:rsidP="00FB2E32">
      <w:pPr>
        <w:pStyle w:val="Corpodetexto"/>
        <w:tabs>
          <w:tab w:val="left" w:pos="709"/>
          <w:tab w:val="left" w:pos="8789"/>
          <w:tab w:val="left" w:pos="8931"/>
          <w:tab w:val="left" w:pos="9496"/>
        </w:tabs>
        <w:rPr>
          <w:sz w:val="22"/>
          <w:szCs w:val="22"/>
        </w:rPr>
      </w:pPr>
    </w:p>
    <w:p w:rsidR="004A3FDD" w:rsidRPr="00FB2E32" w:rsidRDefault="004A3FDD" w:rsidP="00FB2E32">
      <w:pPr>
        <w:pStyle w:val="Recuodecorpodetexto2"/>
        <w:tabs>
          <w:tab w:val="left" w:pos="709"/>
          <w:tab w:val="left" w:pos="8789"/>
          <w:tab w:val="left" w:pos="8931"/>
          <w:tab w:val="left" w:pos="9496"/>
        </w:tabs>
        <w:ind w:firstLine="0"/>
        <w:rPr>
          <w:sz w:val="22"/>
          <w:szCs w:val="22"/>
        </w:rPr>
      </w:pPr>
      <w:r w:rsidRPr="00FB2E32">
        <w:rPr>
          <w:sz w:val="22"/>
          <w:szCs w:val="22"/>
        </w:rPr>
        <w:t>12.7. Decididos os recursos e constatada a regularidade dos atos praticados, a Autoridade Competente adjudicará o objeto e homologará o resultado da licitação para determinar a contratação.</w:t>
      </w:r>
    </w:p>
    <w:p w:rsidR="004A3FDD" w:rsidRPr="00FB2E32" w:rsidRDefault="004A3FDD" w:rsidP="00FB2E32">
      <w:pPr>
        <w:pStyle w:val="P30"/>
        <w:tabs>
          <w:tab w:val="left" w:pos="709"/>
          <w:tab w:val="left" w:pos="8789"/>
          <w:tab w:val="left" w:pos="8931"/>
          <w:tab w:val="left" w:pos="9496"/>
        </w:tabs>
        <w:snapToGrid/>
        <w:rPr>
          <w:b w:val="0"/>
          <w:sz w:val="22"/>
          <w:szCs w:val="22"/>
        </w:rPr>
      </w:pPr>
    </w:p>
    <w:p w:rsidR="004A3FDD" w:rsidRPr="00FB2E32" w:rsidRDefault="004A3FDD" w:rsidP="00FB2E32">
      <w:pPr>
        <w:pStyle w:val="P30"/>
        <w:tabs>
          <w:tab w:val="left" w:pos="709"/>
          <w:tab w:val="left" w:pos="8789"/>
          <w:tab w:val="left" w:pos="8931"/>
          <w:tab w:val="left" w:pos="9496"/>
        </w:tabs>
        <w:snapToGrid/>
        <w:rPr>
          <w:b w:val="0"/>
          <w:bCs/>
          <w:sz w:val="22"/>
          <w:szCs w:val="22"/>
        </w:rPr>
      </w:pPr>
      <w:r w:rsidRPr="00FB2E32">
        <w:rPr>
          <w:b w:val="0"/>
          <w:sz w:val="22"/>
          <w:szCs w:val="22"/>
        </w:rPr>
        <w:t>12.8. Durante o prazo recursal, o</w:t>
      </w:r>
      <w:r w:rsidRPr="00FB2E32">
        <w:rPr>
          <w:b w:val="0"/>
          <w:snapToGrid w:val="0"/>
          <w:sz w:val="22"/>
          <w:szCs w:val="22"/>
        </w:rPr>
        <w:t xml:space="preserve">s autos do processo permanecerão com vista franqueada aos interessados, na </w:t>
      </w:r>
      <w:r w:rsidRPr="00C3234C">
        <w:rPr>
          <w:color w:val="FF0000"/>
          <w:sz w:val="22"/>
          <w:szCs w:val="22"/>
        </w:rPr>
        <w:t>Superintendência Estadual de Compras e Licitações - SUPEL</w:t>
      </w:r>
      <w:r w:rsidRPr="00FB2E32">
        <w:rPr>
          <w:b w:val="0"/>
          <w:sz w:val="22"/>
          <w:szCs w:val="22"/>
        </w:rPr>
        <w:t xml:space="preserve">, </w:t>
      </w:r>
      <w:r w:rsidRPr="00FB2E32">
        <w:rPr>
          <w:rStyle w:val="HiperlinkVisitado"/>
          <w:b w:val="0"/>
          <w:sz w:val="22"/>
          <w:szCs w:val="22"/>
        </w:rPr>
        <w:t>situada</w:t>
      </w:r>
      <w:r w:rsidRPr="00FB2E32">
        <w:rPr>
          <w:b w:val="0"/>
          <w:bCs/>
        </w:rPr>
        <w:t xml:space="preserve"> </w:t>
      </w:r>
      <w:r w:rsidRPr="00FB2E32">
        <w:rPr>
          <w:b w:val="0"/>
          <w:bCs/>
          <w:sz w:val="22"/>
          <w:szCs w:val="22"/>
        </w:rPr>
        <w:t xml:space="preserve">no Palácio Rio Madeira, Edif. Rio </w:t>
      </w:r>
      <w:proofErr w:type="spellStart"/>
      <w:r w:rsidRPr="00FB2E32">
        <w:rPr>
          <w:b w:val="0"/>
          <w:bCs/>
          <w:sz w:val="22"/>
          <w:szCs w:val="22"/>
        </w:rPr>
        <w:t>Jamari</w:t>
      </w:r>
      <w:proofErr w:type="spellEnd"/>
      <w:r w:rsidRPr="00FB2E32">
        <w:rPr>
          <w:b w:val="0"/>
          <w:bCs/>
          <w:sz w:val="22"/>
          <w:szCs w:val="22"/>
        </w:rPr>
        <w:t xml:space="preserve">/Curvo </w:t>
      </w:r>
      <w:proofErr w:type="gramStart"/>
      <w:r w:rsidRPr="00FB2E32">
        <w:rPr>
          <w:b w:val="0"/>
          <w:bCs/>
          <w:sz w:val="22"/>
          <w:szCs w:val="22"/>
        </w:rPr>
        <w:t>3</w:t>
      </w:r>
      <w:proofErr w:type="gramEnd"/>
      <w:r w:rsidRPr="00FB2E32">
        <w:rPr>
          <w:b w:val="0"/>
          <w:bCs/>
          <w:sz w:val="22"/>
          <w:szCs w:val="22"/>
        </w:rPr>
        <w:t xml:space="preserve">, 1º Piso, na Av. </w:t>
      </w:r>
      <w:proofErr w:type="spellStart"/>
      <w:r w:rsidRPr="00FB2E32">
        <w:rPr>
          <w:b w:val="0"/>
          <w:bCs/>
          <w:sz w:val="22"/>
          <w:szCs w:val="22"/>
        </w:rPr>
        <w:t>Farquar</w:t>
      </w:r>
      <w:proofErr w:type="spellEnd"/>
      <w:r w:rsidRPr="00FB2E32">
        <w:rPr>
          <w:b w:val="0"/>
          <w:bCs/>
          <w:sz w:val="22"/>
          <w:szCs w:val="22"/>
        </w:rPr>
        <w:t>, 2.986, Bairro Pedrinhas, CNPJ: 04.696.490/0001-63, CEP 76.801-470, Telefone (69) 3216-5318, de segunda-feira a sexta-feira, das 07h30min às 13h30min (Horário de Rondônia)</w:t>
      </w:r>
      <w:r w:rsidRPr="00FB2E32">
        <w:rPr>
          <w:b w:val="0"/>
          <w:snapToGrid w:val="0"/>
          <w:sz w:val="22"/>
          <w:szCs w:val="22"/>
        </w:rPr>
        <w:t>.</w:t>
      </w:r>
    </w:p>
    <w:p w:rsidR="004A3FDD" w:rsidRPr="00FB2E32" w:rsidRDefault="004A3FDD" w:rsidP="00FB2E32">
      <w:pPr>
        <w:pStyle w:val="P30"/>
        <w:tabs>
          <w:tab w:val="left" w:pos="709"/>
          <w:tab w:val="left" w:pos="8789"/>
          <w:tab w:val="left" w:pos="8931"/>
          <w:tab w:val="left" w:pos="9496"/>
        </w:tabs>
        <w:snapToGrid/>
        <w:ind w:left="-426"/>
        <w:rPr>
          <w:b w:val="0"/>
          <w:color w:val="0000FF"/>
          <w:sz w:val="22"/>
          <w:szCs w:val="22"/>
        </w:rPr>
      </w:pPr>
    </w:p>
    <w:p w:rsidR="004A3FDD" w:rsidRPr="00C3234C" w:rsidRDefault="004A3FDD" w:rsidP="00225AD4">
      <w:pPr>
        <w:pStyle w:val="P30"/>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9"/>
          <w:tab w:val="left" w:pos="8789"/>
          <w:tab w:val="left" w:pos="8931"/>
          <w:tab w:val="left" w:pos="9496"/>
        </w:tabs>
        <w:snapToGrid/>
        <w:rPr>
          <w:color w:val="0000FF"/>
          <w:sz w:val="22"/>
          <w:szCs w:val="22"/>
        </w:rPr>
      </w:pPr>
      <w:r w:rsidRPr="00C3234C">
        <w:rPr>
          <w:color w:val="0000FF"/>
          <w:sz w:val="22"/>
          <w:szCs w:val="22"/>
        </w:rPr>
        <w:t xml:space="preserve">13. DA ADJUDICAÇÃO E DA HOMOLOGAÇÃO </w:t>
      </w:r>
    </w:p>
    <w:p w:rsidR="004A3FDD" w:rsidRPr="00FB2E32" w:rsidRDefault="004A3FDD" w:rsidP="00FB2E32">
      <w:pPr>
        <w:pStyle w:val="P30"/>
        <w:tabs>
          <w:tab w:val="left" w:pos="709"/>
          <w:tab w:val="left" w:pos="8789"/>
          <w:tab w:val="left" w:pos="8931"/>
          <w:tab w:val="left" w:pos="9496"/>
        </w:tabs>
        <w:snapToGrid/>
        <w:rPr>
          <w:b w:val="0"/>
          <w:bCs/>
          <w:sz w:val="22"/>
          <w:szCs w:val="22"/>
        </w:rPr>
      </w:pPr>
    </w:p>
    <w:p w:rsidR="004A3FDD" w:rsidRPr="00FB2E32" w:rsidRDefault="004A3FDD" w:rsidP="00FB2E32">
      <w:pPr>
        <w:pStyle w:val="P30"/>
        <w:tabs>
          <w:tab w:val="left" w:pos="709"/>
          <w:tab w:val="left" w:pos="8789"/>
          <w:tab w:val="left" w:pos="8931"/>
          <w:tab w:val="left" w:pos="9496"/>
        </w:tabs>
        <w:snapToGrid/>
        <w:rPr>
          <w:b w:val="0"/>
          <w:bCs/>
          <w:sz w:val="22"/>
          <w:szCs w:val="22"/>
        </w:rPr>
      </w:pPr>
      <w:r w:rsidRPr="00FB2E32">
        <w:rPr>
          <w:b w:val="0"/>
          <w:bCs/>
          <w:sz w:val="22"/>
          <w:szCs w:val="22"/>
        </w:rPr>
        <w:t>13.1. A adjudicação do objeto do presente certame será viabilizada pelo Pregoeiro sempre que não houver recurso. Havendo recurso, a adjudicação será efetuada pela Autoridade Competente que decidiu o recurso.</w:t>
      </w:r>
    </w:p>
    <w:p w:rsidR="004A3FDD" w:rsidRPr="00FB2E32" w:rsidRDefault="004A3FDD" w:rsidP="00FB2E32">
      <w:pPr>
        <w:pStyle w:val="P30"/>
        <w:tabs>
          <w:tab w:val="left" w:pos="709"/>
          <w:tab w:val="left" w:pos="8789"/>
          <w:tab w:val="left" w:pos="8931"/>
          <w:tab w:val="left" w:pos="9496"/>
        </w:tabs>
        <w:snapToGrid/>
        <w:rPr>
          <w:b w:val="0"/>
          <w:bCs/>
          <w:sz w:val="22"/>
          <w:szCs w:val="22"/>
        </w:rPr>
      </w:pPr>
    </w:p>
    <w:p w:rsidR="004A3FDD" w:rsidRPr="00FB2E32" w:rsidRDefault="004A3FDD" w:rsidP="00FB2E32">
      <w:pPr>
        <w:pStyle w:val="P30"/>
        <w:tabs>
          <w:tab w:val="left" w:pos="709"/>
          <w:tab w:val="left" w:pos="8789"/>
          <w:tab w:val="left" w:pos="8931"/>
          <w:tab w:val="left" w:pos="9496"/>
        </w:tabs>
        <w:snapToGrid/>
        <w:rPr>
          <w:b w:val="0"/>
          <w:bCs/>
          <w:sz w:val="22"/>
          <w:szCs w:val="22"/>
        </w:rPr>
      </w:pPr>
      <w:r w:rsidRPr="00FB2E32">
        <w:rPr>
          <w:b w:val="0"/>
          <w:bCs/>
          <w:sz w:val="22"/>
          <w:szCs w:val="22"/>
        </w:rPr>
        <w:t>13.2. A homologação da licitação é de responsabilidade da Autoridade Competente e só poderá ser realizada depois da adjudicação.</w:t>
      </w:r>
    </w:p>
    <w:p w:rsidR="004A3FDD" w:rsidRPr="00FB2E32" w:rsidRDefault="004A3FDD" w:rsidP="00FB2E32">
      <w:pPr>
        <w:pStyle w:val="P30"/>
        <w:tabs>
          <w:tab w:val="left" w:pos="709"/>
          <w:tab w:val="left" w:pos="8789"/>
          <w:tab w:val="left" w:pos="8931"/>
          <w:tab w:val="left" w:pos="9496"/>
        </w:tabs>
        <w:snapToGrid/>
        <w:rPr>
          <w:b w:val="0"/>
          <w:bCs/>
          <w:sz w:val="22"/>
          <w:szCs w:val="22"/>
        </w:rPr>
      </w:pPr>
    </w:p>
    <w:p w:rsidR="004A3FDD" w:rsidRPr="00FB2E32" w:rsidRDefault="004A3FDD" w:rsidP="00FB2E32">
      <w:pPr>
        <w:pStyle w:val="P30"/>
        <w:tabs>
          <w:tab w:val="left" w:pos="709"/>
          <w:tab w:val="left" w:pos="8789"/>
          <w:tab w:val="left" w:pos="8931"/>
          <w:tab w:val="left" w:pos="9496"/>
        </w:tabs>
        <w:snapToGrid/>
        <w:rPr>
          <w:b w:val="0"/>
          <w:bCs/>
          <w:sz w:val="22"/>
          <w:szCs w:val="22"/>
        </w:rPr>
      </w:pPr>
      <w:r w:rsidRPr="00FB2E32">
        <w:rPr>
          <w:b w:val="0"/>
          <w:bCs/>
          <w:sz w:val="22"/>
          <w:szCs w:val="22"/>
        </w:rPr>
        <w:t>13.3. Quando houver recurso e o Pregoeiro mantiver sua decisão, esse deverá ser submetido à Autoridade Competente para decidir acerca dos atos do Pregoeiro.</w:t>
      </w:r>
    </w:p>
    <w:p w:rsidR="004A3FDD" w:rsidRPr="00FB2E32" w:rsidRDefault="004A3FDD" w:rsidP="00FB2E32">
      <w:pPr>
        <w:pStyle w:val="PargrafodaLista1"/>
        <w:tabs>
          <w:tab w:val="left" w:pos="8789"/>
          <w:tab w:val="left" w:pos="8931"/>
          <w:tab w:val="left" w:pos="9496"/>
        </w:tabs>
        <w:ind w:left="-426"/>
        <w:jc w:val="both"/>
        <w:rPr>
          <w:bCs/>
          <w:color w:val="0000FF"/>
          <w:sz w:val="22"/>
          <w:szCs w:val="22"/>
        </w:rPr>
      </w:pPr>
    </w:p>
    <w:p w:rsidR="00225AD4" w:rsidRDefault="004A3FDD" w:rsidP="001E6735">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jc w:val="both"/>
        <w:rPr>
          <w:bCs/>
          <w:color w:val="0000FF"/>
          <w:sz w:val="22"/>
          <w:szCs w:val="22"/>
        </w:rPr>
      </w:pPr>
      <w:r w:rsidRPr="00C3234C">
        <w:rPr>
          <w:b/>
          <w:bCs/>
          <w:color w:val="0000FF"/>
          <w:sz w:val="22"/>
          <w:szCs w:val="22"/>
        </w:rPr>
        <w:t xml:space="preserve">14. </w:t>
      </w:r>
      <w:r w:rsidR="00A43019" w:rsidRPr="00C3234C">
        <w:rPr>
          <w:b/>
          <w:bCs/>
          <w:color w:val="0000FF"/>
          <w:sz w:val="22"/>
          <w:szCs w:val="22"/>
        </w:rPr>
        <w:t>DO</w:t>
      </w:r>
      <w:r w:rsidRPr="00C3234C">
        <w:rPr>
          <w:b/>
          <w:bCs/>
          <w:color w:val="0000FF"/>
          <w:sz w:val="22"/>
          <w:szCs w:val="22"/>
        </w:rPr>
        <w:t xml:space="preserve"> PAGAMENTO</w:t>
      </w:r>
      <w:r w:rsidRPr="00FB2E32">
        <w:rPr>
          <w:bCs/>
          <w:color w:val="0000FF"/>
          <w:sz w:val="22"/>
          <w:szCs w:val="22"/>
        </w:rPr>
        <w:t>:</w:t>
      </w:r>
    </w:p>
    <w:p w:rsidR="001E6735" w:rsidRPr="00FB2E32" w:rsidRDefault="00225AD4" w:rsidP="001E6735">
      <w:pPr>
        <w:tabs>
          <w:tab w:val="left" w:pos="8789"/>
          <w:tab w:val="left" w:pos="8931"/>
          <w:tab w:val="left" w:pos="9496"/>
        </w:tabs>
        <w:jc w:val="both"/>
        <w:rPr>
          <w:sz w:val="22"/>
          <w:szCs w:val="22"/>
        </w:rPr>
      </w:pPr>
      <w:r w:rsidRPr="001E6735">
        <w:rPr>
          <w:bCs/>
          <w:sz w:val="22"/>
          <w:szCs w:val="22"/>
        </w:rPr>
        <w:lastRenderedPageBreak/>
        <w:t>14.1.</w:t>
      </w:r>
      <w:r w:rsidR="004A3FDD" w:rsidRPr="00FB2E32">
        <w:rPr>
          <w:bCs/>
          <w:color w:val="0000FF"/>
          <w:sz w:val="22"/>
          <w:szCs w:val="22"/>
        </w:rPr>
        <w:t xml:space="preserve"> </w:t>
      </w:r>
      <w:r w:rsidR="001E6735" w:rsidRPr="00684C76">
        <w:rPr>
          <w:sz w:val="22"/>
          <w:szCs w:val="22"/>
        </w:rPr>
        <w:t xml:space="preserve">Ficam aqueles estabelecidos </w:t>
      </w:r>
      <w:r w:rsidR="001E6735" w:rsidRPr="001E6735">
        <w:rPr>
          <w:b/>
          <w:sz w:val="22"/>
          <w:szCs w:val="22"/>
          <w:u w:val="single"/>
        </w:rPr>
        <w:t>no item 0</w:t>
      </w:r>
      <w:r w:rsidR="001E6735">
        <w:rPr>
          <w:b/>
          <w:sz w:val="22"/>
          <w:szCs w:val="22"/>
          <w:u w:val="single"/>
        </w:rPr>
        <w:t>5</w:t>
      </w:r>
      <w:r w:rsidR="001E6735" w:rsidRPr="001E6735">
        <w:rPr>
          <w:b/>
          <w:sz w:val="22"/>
          <w:szCs w:val="22"/>
          <w:u w:val="single"/>
        </w:rPr>
        <w:t xml:space="preserve"> e subitens do Anexo I – Termo de Referência</w:t>
      </w:r>
      <w:r w:rsidR="001E6735" w:rsidRPr="00684C76">
        <w:rPr>
          <w:sz w:val="22"/>
          <w:szCs w:val="22"/>
        </w:rPr>
        <w:t>, o qual foi devidamente aprovado pelo ordenador de despesa do órgão requerente.</w:t>
      </w:r>
    </w:p>
    <w:p w:rsidR="001E6735" w:rsidRDefault="001E6735" w:rsidP="0039341D">
      <w:pPr>
        <w:tabs>
          <w:tab w:val="left" w:pos="8789"/>
          <w:tab w:val="left" w:pos="8931"/>
          <w:tab w:val="left" w:pos="9496"/>
        </w:tabs>
        <w:jc w:val="both"/>
        <w:rPr>
          <w:b/>
          <w:color w:val="0000FF"/>
          <w:sz w:val="22"/>
          <w:szCs w:val="22"/>
        </w:rPr>
      </w:pPr>
    </w:p>
    <w:p w:rsidR="00225AD4" w:rsidRDefault="004A3FDD" w:rsidP="001E6735">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jc w:val="both"/>
        <w:rPr>
          <w:color w:val="0000FF"/>
          <w:sz w:val="22"/>
          <w:szCs w:val="22"/>
        </w:rPr>
      </w:pPr>
      <w:r w:rsidRPr="00C3234C">
        <w:rPr>
          <w:b/>
          <w:color w:val="0000FF"/>
          <w:sz w:val="22"/>
          <w:szCs w:val="22"/>
        </w:rPr>
        <w:t>1</w:t>
      </w:r>
      <w:r w:rsidR="00981110">
        <w:rPr>
          <w:b/>
          <w:color w:val="0000FF"/>
          <w:sz w:val="22"/>
          <w:szCs w:val="22"/>
        </w:rPr>
        <w:t>5</w:t>
      </w:r>
      <w:r w:rsidRPr="00C3234C">
        <w:rPr>
          <w:b/>
          <w:color w:val="0000FF"/>
          <w:sz w:val="22"/>
          <w:szCs w:val="22"/>
        </w:rPr>
        <w:t>. D</w:t>
      </w:r>
      <w:r w:rsidR="00C864E6">
        <w:rPr>
          <w:b/>
          <w:color w:val="0000FF"/>
          <w:sz w:val="22"/>
          <w:szCs w:val="22"/>
        </w:rPr>
        <w:t>O</w:t>
      </w:r>
      <w:r w:rsidRPr="00C3234C">
        <w:rPr>
          <w:b/>
          <w:color w:val="0000FF"/>
          <w:sz w:val="22"/>
          <w:szCs w:val="22"/>
        </w:rPr>
        <w:t xml:space="preserve"> </w:t>
      </w:r>
      <w:r w:rsidR="00C864E6">
        <w:rPr>
          <w:b/>
          <w:color w:val="0000FF"/>
          <w:sz w:val="22"/>
          <w:szCs w:val="22"/>
        </w:rPr>
        <w:t>RECURSO</w:t>
      </w:r>
      <w:r w:rsidRPr="00C3234C">
        <w:rPr>
          <w:b/>
          <w:color w:val="0000FF"/>
          <w:sz w:val="22"/>
          <w:szCs w:val="22"/>
        </w:rPr>
        <w:t xml:space="preserve"> ORÇAMENTÁRI</w:t>
      </w:r>
      <w:r w:rsidR="00D54537">
        <w:rPr>
          <w:b/>
          <w:color w:val="0000FF"/>
          <w:sz w:val="22"/>
          <w:szCs w:val="22"/>
        </w:rPr>
        <w:t>O</w:t>
      </w:r>
      <w:r w:rsidRPr="00FB2E32">
        <w:rPr>
          <w:color w:val="0000FF"/>
          <w:sz w:val="22"/>
          <w:szCs w:val="22"/>
        </w:rPr>
        <w:t xml:space="preserve">: </w:t>
      </w:r>
    </w:p>
    <w:p w:rsidR="0039341D" w:rsidRPr="00FB2E32" w:rsidRDefault="00225AD4" w:rsidP="0039341D">
      <w:pPr>
        <w:tabs>
          <w:tab w:val="left" w:pos="8789"/>
          <w:tab w:val="left" w:pos="8931"/>
          <w:tab w:val="left" w:pos="9496"/>
        </w:tabs>
        <w:jc w:val="both"/>
        <w:rPr>
          <w:color w:val="0000FF"/>
          <w:sz w:val="22"/>
          <w:szCs w:val="22"/>
        </w:rPr>
      </w:pPr>
      <w:r>
        <w:rPr>
          <w:sz w:val="22"/>
          <w:szCs w:val="22"/>
        </w:rPr>
        <w:t xml:space="preserve">15.1. </w:t>
      </w:r>
      <w:r w:rsidR="00981110" w:rsidRPr="00981110">
        <w:rPr>
          <w:sz w:val="22"/>
          <w:szCs w:val="22"/>
        </w:rPr>
        <w:t xml:space="preserve">As despesas decorrentes do presente processo correrão à conta do programa de trabalho </w:t>
      </w:r>
      <w:r w:rsidR="001E6735">
        <w:rPr>
          <w:sz w:val="22"/>
          <w:szCs w:val="22"/>
        </w:rPr>
        <w:t>17.012.10.122.2070 1615</w:t>
      </w:r>
      <w:r w:rsidR="00981110" w:rsidRPr="00981110">
        <w:rPr>
          <w:sz w:val="22"/>
          <w:szCs w:val="22"/>
        </w:rPr>
        <w:t xml:space="preserve">, exercício 2017; Elemento de Despesa </w:t>
      </w:r>
      <w:r w:rsidR="001E6735">
        <w:rPr>
          <w:sz w:val="22"/>
          <w:szCs w:val="22"/>
        </w:rPr>
        <w:t>44.90.52</w:t>
      </w:r>
      <w:r w:rsidR="00981110" w:rsidRPr="00981110">
        <w:rPr>
          <w:sz w:val="22"/>
          <w:szCs w:val="22"/>
        </w:rPr>
        <w:t>, fonte de recursos 320</w:t>
      </w:r>
      <w:r w:rsidR="001E6735">
        <w:rPr>
          <w:sz w:val="22"/>
          <w:szCs w:val="22"/>
        </w:rPr>
        <w:t>9</w:t>
      </w:r>
      <w:r w:rsidR="00981110" w:rsidRPr="00981110">
        <w:rPr>
          <w:sz w:val="22"/>
          <w:szCs w:val="22"/>
        </w:rPr>
        <w:t>.</w:t>
      </w:r>
    </w:p>
    <w:p w:rsidR="004A3FDD" w:rsidRPr="00FB2E32" w:rsidRDefault="004A3FDD" w:rsidP="0039341D">
      <w:pPr>
        <w:tabs>
          <w:tab w:val="left" w:pos="851"/>
          <w:tab w:val="left" w:pos="1620"/>
          <w:tab w:val="left" w:pos="8789"/>
          <w:tab w:val="left" w:pos="8931"/>
          <w:tab w:val="left" w:pos="9496"/>
        </w:tabs>
        <w:jc w:val="both"/>
        <w:rPr>
          <w:color w:val="0000FF"/>
          <w:sz w:val="18"/>
          <w:szCs w:val="22"/>
        </w:rPr>
      </w:pPr>
    </w:p>
    <w:p w:rsidR="001E6735" w:rsidRDefault="00A43019" w:rsidP="001E6735">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jc w:val="both"/>
        <w:rPr>
          <w:rFonts w:ascii="Arial Narrow" w:hAnsi="Arial Narrow" w:cs="Arial"/>
          <w:b/>
          <w:sz w:val="22"/>
          <w:szCs w:val="22"/>
        </w:rPr>
      </w:pPr>
      <w:r w:rsidRPr="00C3234C">
        <w:rPr>
          <w:b/>
          <w:color w:val="0000FF"/>
          <w:sz w:val="22"/>
          <w:szCs w:val="22"/>
        </w:rPr>
        <w:t>1</w:t>
      </w:r>
      <w:r w:rsidR="00981110">
        <w:rPr>
          <w:b/>
          <w:color w:val="0000FF"/>
          <w:sz w:val="22"/>
          <w:szCs w:val="22"/>
        </w:rPr>
        <w:t>6</w:t>
      </w:r>
      <w:r w:rsidR="004A3FDD" w:rsidRPr="00C3234C">
        <w:rPr>
          <w:b/>
          <w:color w:val="0000FF"/>
          <w:sz w:val="22"/>
          <w:szCs w:val="22"/>
        </w:rPr>
        <w:t>. DAS OBRIGAÇÕES DA CONTRATADA:</w:t>
      </w:r>
      <w:r w:rsidR="004A3FDD" w:rsidRPr="00C3234C">
        <w:rPr>
          <w:rFonts w:ascii="Arial Narrow" w:hAnsi="Arial Narrow" w:cs="Arial"/>
          <w:b/>
          <w:sz w:val="22"/>
          <w:szCs w:val="22"/>
        </w:rPr>
        <w:t xml:space="preserve"> </w:t>
      </w:r>
    </w:p>
    <w:p w:rsidR="001E6735" w:rsidRPr="00FB2E32" w:rsidRDefault="001E6735" w:rsidP="001E6735">
      <w:pPr>
        <w:tabs>
          <w:tab w:val="left" w:pos="8789"/>
          <w:tab w:val="left" w:pos="8931"/>
          <w:tab w:val="left" w:pos="9496"/>
        </w:tabs>
        <w:jc w:val="both"/>
        <w:rPr>
          <w:sz w:val="22"/>
          <w:szCs w:val="22"/>
        </w:rPr>
      </w:pPr>
      <w:r>
        <w:rPr>
          <w:sz w:val="22"/>
          <w:szCs w:val="22"/>
        </w:rPr>
        <w:t xml:space="preserve">16.1. </w:t>
      </w:r>
      <w:r w:rsidRPr="00684C76">
        <w:rPr>
          <w:sz w:val="22"/>
          <w:szCs w:val="22"/>
        </w:rPr>
        <w:t xml:space="preserve">Ficam aqueles estabelecidos </w:t>
      </w:r>
      <w:r w:rsidRPr="001E6735">
        <w:rPr>
          <w:b/>
          <w:sz w:val="22"/>
          <w:szCs w:val="22"/>
          <w:u w:val="single"/>
        </w:rPr>
        <w:t>no item 0</w:t>
      </w:r>
      <w:r w:rsidR="00725904">
        <w:rPr>
          <w:b/>
          <w:sz w:val="22"/>
          <w:szCs w:val="22"/>
          <w:u w:val="single"/>
        </w:rPr>
        <w:t>9</w:t>
      </w:r>
      <w:r w:rsidRPr="001E6735">
        <w:rPr>
          <w:b/>
          <w:sz w:val="22"/>
          <w:szCs w:val="22"/>
          <w:u w:val="single"/>
        </w:rPr>
        <w:t xml:space="preserve"> e subitens do Anexo I – Termo de Referência</w:t>
      </w:r>
      <w:r w:rsidRPr="00684C76">
        <w:rPr>
          <w:sz w:val="22"/>
          <w:szCs w:val="22"/>
        </w:rPr>
        <w:t>, o qual foi devidamente aprovado pelo ordenador de despesa do órgão requerente.</w:t>
      </w:r>
    </w:p>
    <w:p w:rsidR="00F96B52" w:rsidRPr="00FB2E32" w:rsidRDefault="00F96B52" w:rsidP="00FB2E32">
      <w:pPr>
        <w:tabs>
          <w:tab w:val="left" w:pos="8789"/>
          <w:tab w:val="left" w:pos="8931"/>
          <w:tab w:val="left" w:pos="9496"/>
        </w:tabs>
        <w:jc w:val="both"/>
        <w:rPr>
          <w:sz w:val="18"/>
          <w:szCs w:val="22"/>
        </w:rPr>
      </w:pPr>
    </w:p>
    <w:p w:rsidR="001E6735" w:rsidRDefault="00981110" w:rsidP="001E6735">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jc w:val="both"/>
        <w:rPr>
          <w:b/>
          <w:color w:val="0000FF"/>
          <w:sz w:val="22"/>
          <w:szCs w:val="22"/>
        </w:rPr>
      </w:pPr>
      <w:r>
        <w:rPr>
          <w:b/>
          <w:color w:val="0000FF"/>
          <w:sz w:val="22"/>
          <w:szCs w:val="22"/>
        </w:rPr>
        <w:t>17</w:t>
      </w:r>
      <w:r w:rsidR="004A3FDD" w:rsidRPr="00C3234C">
        <w:rPr>
          <w:b/>
          <w:color w:val="0000FF"/>
          <w:sz w:val="22"/>
          <w:szCs w:val="22"/>
        </w:rPr>
        <w:t>. DAS OBRIGAÇÕES DA CONTRATANTE</w:t>
      </w:r>
      <w:r w:rsidR="007651C8">
        <w:rPr>
          <w:b/>
          <w:color w:val="0000FF"/>
          <w:sz w:val="22"/>
          <w:szCs w:val="22"/>
        </w:rPr>
        <w:t xml:space="preserve">: </w:t>
      </w:r>
    </w:p>
    <w:p w:rsidR="001E6735" w:rsidRPr="00FB2E32" w:rsidRDefault="001E6735" w:rsidP="001E6735">
      <w:pPr>
        <w:tabs>
          <w:tab w:val="left" w:pos="8789"/>
          <w:tab w:val="left" w:pos="8931"/>
          <w:tab w:val="left" w:pos="9496"/>
        </w:tabs>
        <w:jc w:val="both"/>
        <w:rPr>
          <w:sz w:val="22"/>
          <w:szCs w:val="22"/>
        </w:rPr>
      </w:pPr>
      <w:r>
        <w:rPr>
          <w:sz w:val="22"/>
          <w:szCs w:val="22"/>
        </w:rPr>
        <w:t xml:space="preserve">17.1. </w:t>
      </w:r>
      <w:r w:rsidRPr="00684C76">
        <w:rPr>
          <w:sz w:val="22"/>
          <w:szCs w:val="22"/>
        </w:rPr>
        <w:t xml:space="preserve">Ficam aqueles estabelecidos </w:t>
      </w:r>
      <w:r w:rsidRPr="001E6735">
        <w:rPr>
          <w:b/>
          <w:sz w:val="22"/>
          <w:szCs w:val="22"/>
          <w:u w:val="single"/>
        </w:rPr>
        <w:t xml:space="preserve">no item </w:t>
      </w:r>
      <w:r w:rsidR="00725904">
        <w:rPr>
          <w:b/>
          <w:sz w:val="22"/>
          <w:szCs w:val="22"/>
          <w:u w:val="single"/>
        </w:rPr>
        <w:t>09</w:t>
      </w:r>
      <w:r w:rsidRPr="001E6735">
        <w:rPr>
          <w:b/>
          <w:sz w:val="22"/>
          <w:szCs w:val="22"/>
          <w:u w:val="single"/>
        </w:rPr>
        <w:t xml:space="preserve"> e subitens do Anexo I – Termo de Referência</w:t>
      </w:r>
      <w:r w:rsidRPr="00684C76">
        <w:rPr>
          <w:sz w:val="22"/>
          <w:szCs w:val="22"/>
        </w:rPr>
        <w:t>, o qual foi devidamente aprovado pelo ordenador de despesa do órgão requerente.</w:t>
      </w:r>
    </w:p>
    <w:p w:rsidR="004A3FDD" w:rsidRPr="00C3234C" w:rsidRDefault="004A3FDD" w:rsidP="00FB2E32">
      <w:pPr>
        <w:tabs>
          <w:tab w:val="left" w:pos="8789"/>
          <w:tab w:val="left" w:pos="8931"/>
          <w:tab w:val="left" w:pos="9496"/>
        </w:tabs>
        <w:jc w:val="both"/>
        <w:rPr>
          <w:b/>
          <w:color w:val="0000FF"/>
          <w:sz w:val="22"/>
          <w:szCs w:val="22"/>
        </w:rPr>
      </w:pPr>
    </w:p>
    <w:p w:rsidR="001E6735" w:rsidRDefault="00981110" w:rsidP="001E6735">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789"/>
          <w:tab w:val="left" w:pos="8931"/>
          <w:tab w:val="left" w:pos="9496"/>
        </w:tabs>
        <w:jc w:val="both"/>
        <w:rPr>
          <w:color w:val="0000FF"/>
          <w:sz w:val="22"/>
          <w:szCs w:val="22"/>
        </w:rPr>
      </w:pPr>
      <w:r>
        <w:rPr>
          <w:b/>
          <w:color w:val="0000FF"/>
          <w:sz w:val="22"/>
          <w:szCs w:val="22"/>
        </w:rPr>
        <w:t>18</w:t>
      </w:r>
      <w:r w:rsidR="004A3FDD" w:rsidRPr="00C3234C">
        <w:rPr>
          <w:b/>
          <w:color w:val="0000FF"/>
          <w:sz w:val="22"/>
          <w:szCs w:val="22"/>
        </w:rPr>
        <w:t xml:space="preserve">. </w:t>
      </w:r>
      <w:r w:rsidR="009B21C6" w:rsidRPr="00C3234C">
        <w:rPr>
          <w:b/>
          <w:color w:val="0000FF"/>
          <w:sz w:val="22"/>
          <w:szCs w:val="22"/>
        </w:rPr>
        <w:t xml:space="preserve">DAS SANÇÕES </w:t>
      </w:r>
      <w:r>
        <w:rPr>
          <w:b/>
          <w:color w:val="0000FF"/>
          <w:sz w:val="22"/>
          <w:szCs w:val="22"/>
        </w:rPr>
        <w:t>ADMINISTRATIVAS</w:t>
      </w:r>
      <w:r w:rsidR="009B21C6" w:rsidRPr="00FB2E32">
        <w:rPr>
          <w:color w:val="0000FF"/>
          <w:sz w:val="22"/>
          <w:szCs w:val="22"/>
        </w:rPr>
        <w:t>:</w:t>
      </w:r>
      <w:r w:rsidR="00F56E0B" w:rsidRPr="00FB2E32">
        <w:rPr>
          <w:color w:val="0000FF"/>
          <w:sz w:val="22"/>
          <w:szCs w:val="22"/>
        </w:rPr>
        <w:t xml:space="preserve"> </w:t>
      </w:r>
    </w:p>
    <w:p w:rsidR="001E6735" w:rsidRPr="00FB2E32" w:rsidRDefault="001E6735" w:rsidP="001E6735">
      <w:pPr>
        <w:tabs>
          <w:tab w:val="left" w:pos="8789"/>
          <w:tab w:val="left" w:pos="8931"/>
          <w:tab w:val="left" w:pos="9496"/>
        </w:tabs>
        <w:jc w:val="both"/>
        <w:rPr>
          <w:sz w:val="22"/>
          <w:szCs w:val="22"/>
        </w:rPr>
      </w:pPr>
      <w:r>
        <w:rPr>
          <w:sz w:val="22"/>
          <w:szCs w:val="22"/>
        </w:rPr>
        <w:t xml:space="preserve">18.1. </w:t>
      </w:r>
      <w:r w:rsidRPr="00684C76">
        <w:rPr>
          <w:sz w:val="22"/>
          <w:szCs w:val="22"/>
        </w:rPr>
        <w:t xml:space="preserve">Ficam aqueles estabelecidos </w:t>
      </w:r>
      <w:r w:rsidRPr="001E6735">
        <w:rPr>
          <w:b/>
          <w:sz w:val="22"/>
          <w:szCs w:val="22"/>
          <w:u w:val="single"/>
        </w:rPr>
        <w:t xml:space="preserve">no item </w:t>
      </w:r>
      <w:r w:rsidR="00725904">
        <w:rPr>
          <w:b/>
          <w:sz w:val="22"/>
          <w:szCs w:val="22"/>
          <w:u w:val="single"/>
        </w:rPr>
        <w:t>08</w:t>
      </w:r>
      <w:r w:rsidRPr="001E6735">
        <w:rPr>
          <w:b/>
          <w:sz w:val="22"/>
          <w:szCs w:val="22"/>
          <w:u w:val="single"/>
        </w:rPr>
        <w:t xml:space="preserve"> e subitens do Anexo I – Termo de Referência</w:t>
      </w:r>
      <w:r w:rsidRPr="00684C76">
        <w:rPr>
          <w:sz w:val="22"/>
          <w:szCs w:val="22"/>
        </w:rPr>
        <w:t>, o qual foi devidamente aprovado pelo ordenador de despesa do órgão requerente.</w:t>
      </w:r>
    </w:p>
    <w:p w:rsidR="004A3FDD" w:rsidRPr="00FB2E32" w:rsidRDefault="004A3FDD" w:rsidP="00FB2E32">
      <w:pPr>
        <w:pStyle w:val="Recuodecorpodetexto2"/>
        <w:tabs>
          <w:tab w:val="left" w:pos="8789"/>
          <w:tab w:val="left" w:pos="8931"/>
          <w:tab w:val="left" w:pos="9496"/>
        </w:tabs>
        <w:ind w:firstLine="0"/>
        <w:rPr>
          <w:sz w:val="22"/>
          <w:szCs w:val="22"/>
        </w:rPr>
      </w:pPr>
    </w:p>
    <w:p w:rsidR="000E0FFE" w:rsidRPr="00C3234C" w:rsidRDefault="00981110" w:rsidP="001E6735">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color w:val="0000FF"/>
          <w:sz w:val="22"/>
          <w:szCs w:val="22"/>
        </w:rPr>
      </w:pPr>
      <w:r>
        <w:rPr>
          <w:b/>
          <w:color w:val="0000FF"/>
          <w:sz w:val="22"/>
          <w:szCs w:val="22"/>
        </w:rPr>
        <w:t>19</w:t>
      </w:r>
      <w:r w:rsidR="000E0FFE" w:rsidRPr="00C3234C">
        <w:rPr>
          <w:b/>
          <w:color w:val="0000FF"/>
          <w:sz w:val="22"/>
          <w:szCs w:val="22"/>
        </w:rPr>
        <w:t>. DA FRAUDE E DA CORRUPÇÃO</w:t>
      </w:r>
    </w:p>
    <w:p w:rsidR="002E38DB" w:rsidRDefault="002E38DB" w:rsidP="00981110">
      <w:pPr>
        <w:pStyle w:val="Recuodecorpodetexto2"/>
        <w:ind w:right="-1" w:firstLine="0"/>
        <w:rPr>
          <w:sz w:val="22"/>
          <w:szCs w:val="22"/>
        </w:rPr>
      </w:pPr>
    </w:p>
    <w:p w:rsidR="00981110" w:rsidRDefault="000E0FFE" w:rsidP="00981110">
      <w:pPr>
        <w:pStyle w:val="Recuodecorpodetexto2"/>
        <w:ind w:right="-1" w:firstLine="0"/>
        <w:rPr>
          <w:sz w:val="22"/>
          <w:szCs w:val="22"/>
        </w:rPr>
      </w:pPr>
      <w:r w:rsidRPr="00FB2E32">
        <w:rPr>
          <w:sz w:val="22"/>
          <w:szCs w:val="22"/>
        </w:rPr>
        <w:t xml:space="preserve">19.1. </w:t>
      </w:r>
      <w:r w:rsidR="00981110" w:rsidRPr="00981110">
        <w:rPr>
          <w:sz w:val="22"/>
          <w:szCs w:val="22"/>
        </w:rPr>
        <w:t>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981110" w:rsidRPr="00981110" w:rsidRDefault="00981110" w:rsidP="00981110">
      <w:pPr>
        <w:pStyle w:val="Recuodecorpodetexto2"/>
        <w:ind w:right="-1" w:firstLine="0"/>
        <w:rPr>
          <w:sz w:val="22"/>
          <w:szCs w:val="22"/>
        </w:rPr>
      </w:pPr>
    </w:p>
    <w:p w:rsidR="00981110" w:rsidRPr="00981110" w:rsidRDefault="00981110" w:rsidP="00981110">
      <w:pPr>
        <w:pStyle w:val="Recuodecorpodetexto2"/>
        <w:ind w:right="-1" w:firstLine="0"/>
        <w:rPr>
          <w:sz w:val="22"/>
          <w:szCs w:val="22"/>
        </w:rPr>
      </w:pPr>
      <w:r>
        <w:rPr>
          <w:sz w:val="22"/>
          <w:szCs w:val="22"/>
        </w:rPr>
        <w:t xml:space="preserve">a) </w:t>
      </w:r>
      <w:r w:rsidRPr="00981110">
        <w:rPr>
          <w:sz w:val="22"/>
          <w:szCs w:val="22"/>
        </w:rPr>
        <w:t xml:space="preserve">Manter todos os documentos e registros referentes ao Contrato por um período de </w:t>
      </w:r>
      <w:r w:rsidR="002E38DB" w:rsidRPr="002E38DB">
        <w:rPr>
          <w:b/>
          <w:sz w:val="22"/>
          <w:szCs w:val="22"/>
        </w:rPr>
        <w:t>0</w:t>
      </w:r>
      <w:r w:rsidRPr="002E38DB">
        <w:rPr>
          <w:b/>
          <w:sz w:val="22"/>
          <w:szCs w:val="22"/>
        </w:rPr>
        <w:t xml:space="preserve">3 </w:t>
      </w:r>
      <w:r w:rsidR="002E38DB" w:rsidRPr="002E38DB">
        <w:rPr>
          <w:b/>
          <w:sz w:val="22"/>
          <w:szCs w:val="22"/>
        </w:rPr>
        <w:t xml:space="preserve">(três) </w:t>
      </w:r>
      <w:r w:rsidRPr="002E38DB">
        <w:rPr>
          <w:b/>
          <w:sz w:val="22"/>
          <w:szCs w:val="22"/>
        </w:rPr>
        <w:t>anos</w:t>
      </w:r>
      <w:r w:rsidRPr="00981110">
        <w:rPr>
          <w:sz w:val="22"/>
          <w:szCs w:val="22"/>
        </w:rPr>
        <w:t xml:space="preserve"> após a conclusão dos fornecimentos contemplados no respectivo contrato; </w:t>
      </w:r>
    </w:p>
    <w:p w:rsidR="00981110" w:rsidRDefault="00981110" w:rsidP="00981110">
      <w:pPr>
        <w:pStyle w:val="Recuodecorpodetexto2"/>
        <w:ind w:right="-1" w:firstLine="0"/>
        <w:rPr>
          <w:sz w:val="22"/>
          <w:szCs w:val="22"/>
        </w:rPr>
      </w:pPr>
    </w:p>
    <w:p w:rsidR="00981110" w:rsidRDefault="00981110" w:rsidP="00981110">
      <w:pPr>
        <w:pStyle w:val="Recuodecorpodetexto2"/>
        <w:ind w:right="-1" w:firstLine="0"/>
        <w:rPr>
          <w:sz w:val="22"/>
          <w:szCs w:val="22"/>
        </w:rPr>
      </w:pPr>
      <w:r>
        <w:rPr>
          <w:sz w:val="22"/>
          <w:szCs w:val="22"/>
        </w:rPr>
        <w:t xml:space="preserve">b) </w:t>
      </w:r>
      <w:r w:rsidRPr="00981110">
        <w:rPr>
          <w:sz w:val="22"/>
          <w:szCs w:val="22"/>
        </w:rPr>
        <w:t>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981110" w:rsidRPr="00981110" w:rsidRDefault="00981110" w:rsidP="00981110">
      <w:pPr>
        <w:pStyle w:val="Recuodecorpodetexto2"/>
        <w:ind w:right="-1" w:firstLine="0"/>
        <w:rPr>
          <w:sz w:val="22"/>
          <w:szCs w:val="22"/>
        </w:rPr>
      </w:pPr>
    </w:p>
    <w:p w:rsidR="000E0FFE" w:rsidRPr="00FB2E32" w:rsidRDefault="00981110" w:rsidP="00981110">
      <w:pPr>
        <w:pStyle w:val="Recuodecorpodetexto2"/>
        <w:ind w:right="-1" w:firstLine="0"/>
        <w:rPr>
          <w:color w:val="0000FF"/>
          <w:sz w:val="22"/>
          <w:szCs w:val="22"/>
          <w:highlight w:val="cyan"/>
        </w:rPr>
      </w:pPr>
      <w:r>
        <w:rPr>
          <w:sz w:val="22"/>
          <w:szCs w:val="22"/>
        </w:rPr>
        <w:t xml:space="preserve">19.2. </w:t>
      </w:r>
      <w:r w:rsidRPr="00981110">
        <w:rPr>
          <w:sz w:val="22"/>
          <w:szCs w:val="22"/>
        </w:rPr>
        <w:t xml:space="preserve">Se, de acordo com o procedimento administrativo, ficar comprovado que um funcionário da Contratada, ou quem atue em seu lugar, incorreu em práticas corruptas, a Administração poderá declarar </w:t>
      </w:r>
      <w:proofErr w:type="gramStart"/>
      <w:r w:rsidRPr="00981110">
        <w:rPr>
          <w:sz w:val="22"/>
          <w:szCs w:val="22"/>
        </w:rPr>
        <w:t>a</w:t>
      </w:r>
      <w:proofErr w:type="gramEnd"/>
      <w:r w:rsidRPr="00981110">
        <w:rPr>
          <w:sz w:val="22"/>
          <w:szCs w:val="22"/>
        </w:rPr>
        <w:t xml:space="preserve"> contratada e/ou seus funcionários diretamente envolvidos em práticas corruptas</w:t>
      </w:r>
      <w:r w:rsidR="00E61F02">
        <w:rPr>
          <w:sz w:val="22"/>
          <w:szCs w:val="22"/>
        </w:rPr>
        <w:t>,</w:t>
      </w:r>
      <w:r w:rsidRPr="00981110">
        <w:rPr>
          <w:sz w:val="22"/>
          <w:szCs w:val="22"/>
        </w:rPr>
        <w:t xml:space="preserve"> inelegíveis, temporária ou permanentemente, para participar de futuras licitações ou contratos.</w:t>
      </w:r>
    </w:p>
    <w:p w:rsidR="000E0FFE" w:rsidRPr="00FB2E32" w:rsidRDefault="000E0FFE" w:rsidP="00FB2E32">
      <w:pPr>
        <w:ind w:right="-1"/>
        <w:jc w:val="both"/>
        <w:rPr>
          <w:color w:val="0000FF"/>
          <w:sz w:val="22"/>
          <w:szCs w:val="22"/>
        </w:rPr>
      </w:pPr>
    </w:p>
    <w:p w:rsidR="000E0FFE" w:rsidRPr="00C3234C" w:rsidRDefault="00981110" w:rsidP="001E6735">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color w:val="0000FF"/>
          <w:sz w:val="22"/>
          <w:szCs w:val="22"/>
        </w:rPr>
      </w:pPr>
      <w:r>
        <w:rPr>
          <w:b/>
          <w:color w:val="0000FF"/>
          <w:sz w:val="22"/>
          <w:szCs w:val="22"/>
        </w:rPr>
        <w:t>20</w:t>
      </w:r>
      <w:r w:rsidR="000E0FFE" w:rsidRPr="00C3234C">
        <w:rPr>
          <w:b/>
          <w:color w:val="0000FF"/>
          <w:sz w:val="22"/>
          <w:szCs w:val="22"/>
        </w:rPr>
        <w:t>. DOS CASOS OMISSOS</w:t>
      </w:r>
    </w:p>
    <w:p w:rsidR="00E61F02" w:rsidRPr="00E61F02" w:rsidRDefault="00E61F02" w:rsidP="00FB2E32">
      <w:pPr>
        <w:jc w:val="both"/>
        <w:rPr>
          <w:sz w:val="22"/>
          <w:szCs w:val="22"/>
        </w:rPr>
      </w:pPr>
    </w:p>
    <w:p w:rsidR="000E0FFE" w:rsidRPr="00E61F02" w:rsidRDefault="00981110" w:rsidP="00FB2E32">
      <w:pPr>
        <w:jc w:val="both"/>
        <w:rPr>
          <w:sz w:val="22"/>
          <w:szCs w:val="22"/>
        </w:rPr>
      </w:pPr>
      <w:r w:rsidRPr="00E61F02">
        <w:rPr>
          <w:sz w:val="22"/>
          <w:szCs w:val="22"/>
        </w:rPr>
        <w:lastRenderedPageBreak/>
        <w:t>20</w:t>
      </w:r>
      <w:r w:rsidR="000E0FFE" w:rsidRPr="00E61F02">
        <w:rPr>
          <w:sz w:val="22"/>
          <w:szCs w:val="22"/>
        </w:rPr>
        <w:t>.1. As omissões, dúvidas e casos não previstos neste instrumento, serão resolvidos e decididos aplicando-se as regras da Lei nº 8.666/93 e suas alterações, bem como demais ordenamentos jurídicos correlatos, levando-se sempre em consideração os princípios que regem a administração pública.</w:t>
      </w:r>
    </w:p>
    <w:p w:rsidR="000E0FFE" w:rsidRPr="00FB2E32" w:rsidRDefault="000E0FFE" w:rsidP="00FB2E32">
      <w:pPr>
        <w:ind w:right="-1"/>
        <w:jc w:val="both"/>
        <w:rPr>
          <w:sz w:val="22"/>
          <w:szCs w:val="22"/>
        </w:rPr>
      </w:pPr>
    </w:p>
    <w:p w:rsidR="000E0FFE" w:rsidRPr="00C3234C" w:rsidRDefault="000E0FFE" w:rsidP="001E6735">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color w:val="0000FF"/>
          <w:sz w:val="22"/>
          <w:szCs w:val="22"/>
        </w:rPr>
      </w:pPr>
      <w:r w:rsidRPr="00C3234C">
        <w:rPr>
          <w:b/>
          <w:color w:val="0000FF"/>
          <w:sz w:val="22"/>
          <w:szCs w:val="22"/>
        </w:rPr>
        <w:t>2</w:t>
      </w:r>
      <w:r w:rsidR="00981110">
        <w:rPr>
          <w:b/>
          <w:color w:val="0000FF"/>
          <w:sz w:val="22"/>
          <w:szCs w:val="22"/>
        </w:rPr>
        <w:t>1</w:t>
      </w:r>
      <w:r w:rsidRPr="00C3234C">
        <w:rPr>
          <w:b/>
          <w:color w:val="0000FF"/>
          <w:sz w:val="22"/>
          <w:szCs w:val="22"/>
        </w:rPr>
        <w:t xml:space="preserve">. DISPOSIÇÕES </w:t>
      </w:r>
      <w:r w:rsidR="00A34DDB">
        <w:rPr>
          <w:b/>
          <w:color w:val="0000FF"/>
          <w:sz w:val="22"/>
          <w:szCs w:val="22"/>
        </w:rPr>
        <w:t>GERAIS</w:t>
      </w:r>
    </w:p>
    <w:p w:rsidR="00E61F02" w:rsidRDefault="00E61F02" w:rsidP="00DC65DA">
      <w:pPr>
        <w:ind w:right="-1"/>
        <w:jc w:val="both"/>
        <w:rPr>
          <w:sz w:val="22"/>
          <w:szCs w:val="22"/>
        </w:rPr>
      </w:pPr>
    </w:p>
    <w:p w:rsidR="00DC65DA" w:rsidRDefault="00981110" w:rsidP="00DC65DA">
      <w:pPr>
        <w:ind w:right="-1"/>
        <w:jc w:val="both"/>
        <w:rPr>
          <w:sz w:val="22"/>
          <w:szCs w:val="22"/>
        </w:rPr>
      </w:pPr>
      <w:r>
        <w:rPr>
          <w:sz w:val="22"/>
          <w:szCs w:val="22"/>
        </w:rPr>
        <w:t>21</w:t>
      </w:r>
      <w:r w:rsidR="00DC65DA">
        <w:rPr>
          <w:sz w:val="22"/>
          <w:szCs w:val="22"/>
        </w:rPr>
        <w:t xml:space="preserve">.1. </w:t>
      </w:r>
      <w:r w:rsidR="00DC65DA" w:rsidRPr="00DC65DA">
        <w:rPr>
          <w:sz w:val="22"/>
          <w:szCs w:val="22"/>
        </w:rPr>
        <w:t>As omissões, dúvidas e casos não previstos neste Termo de Referência serão resolvidos e decididos aplicando-se a Lei Federal nº 10.520, de 17 de julho de 2002, os Decretos Estaduais nº 10.898/2004 e 12.205/2006, e subsidiariamente, a Lei Federal nº 8.666, de 21 de junho de 1993, com suas alterações e amplitude de legislação aplicável vigente.</w:t>
      </w:r>
    </w:p>
    <w:p w:rsidR="00DC65DA" w:rsidRPr="00DC65DA" w:rsidRDefault="00DC65DA" w:rsidP="00DC65DA">
      <w:pPr>
        <w:ind w:right="-1"/>
        <w:jc w:val="both"/>
        <w:rPr>
          <w:sz w:val="22"/>
          <w:szCs w:val="22"/>
        </w:rPr>
      </w:pPr>
    </w:p>
    <w:p w:rsidR="000E0FFE" w:rsidRDefault="00981110" w:rsidP="00DC65DA">
      <w:pPr>
        <w:ind w:right="-1"/>
        <w:jc w:val="both"/>
        <w:rPr>
          <w:sz w:val="22"/>
          <w:szCs w:val="22"/>
        </w:rPr>
      </w:pPr>
      <w:r>
        <w:rPr>
          <w:sz w:val="22"/>
          <w:szCs w:val="22"/>
        </w:rPr>
        <w:t>21</w:t>
      </w:r>
      <w:r w:rsidR="00DC65DA">
        <w:rPr>
          <w:sz w:val="22"/>
          <w:szCs w:val="22"/>
        </w:rPr>
        <w:t xml:space="preserve">.2. </w:t>
      </w:r>
      <w:r w:rsidR="00DC65DA" w:rsidRPr="00DC65DA">
        <w:rPr>
          <w:sz w:val="22"/>
          <w:szCs w:val="22"/>
        </w:rPr>
        <w:t xml:space="preserve">Na ausência de prazos definidos neste instrumento, salvo justificativa da Administração, entenda-se </w:t>
      </w:r>
      <w:r w:rsidR="00DC65DA" w:rsidRPr="00E61F02">
        <w:rPr>
          <w:b/>
          <w:sz w:val="22"/>
          <w:szCs w:val="22"/>
        </w:rPr>
        <w:t>05 (cinco) dias úteis</w:t>
      </w:r>
      <w:r w:rsidR="00DC65DA" w:rsidRPr="00DC65DA">
        <w:rPr>
          <w:sz w:val="22"/>
          <w:szCs w:val="22"/>
        </w:rPr>
        <w:t xml:space="preserve"> para atuação dos agentes envolvidos, em consonância com a Lei 9.784/99.</w:t>
      </w:r>
    </w:p>
    <w:p w:rsidR="00DC65DA" w:rsidRPr="00FB2E32" w:rsidRDefault="00DC65DA" w:rsidP="00DC65DA">
      <w:pPr>
        <w:ind w:right="-1"/>
        <w:jc w:val="both"/>
        <w:rPr>
          <w:sz w:val="22"/>
          <w:szCs w:val="22"/>
        </w:rPr>
      </w:pPr>
    </w:p>
    <w:p w:rsidR="000E0FFE" w:rsidRPr="00C3234C" w:rsidRDefault="000E0FFE" w:rsidP="001E6735">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color w:val="0000FF"/>
          <w:sz w:val="22"/>
          <w:szCs w:val="22"/>
        </w:rPr>
      </w:pPr>
      <w:r w:rsidRPr="00C3234C">
        <w:rPr>
          <w:b/>
          <w:color w:val="0000FF"/>
          <w:sz w:val="22"/>
          <w:szCs w:val="22"/>
        </w:rPr>
        <w:t>2</w:t>
      </w:r>
      <w:r w:rsidR="00981110">
        <w:rPr>
          <w:b/>
          <w:color w:val="0000FF"/>
          <w:sz w:val="22"/>
          <w:szCs w:val="22"/>
        </w:rPr>
        <w:t>2</w:t>
      </w:r>
      <w:r w:rsidRPr="00C3234C">
        <w:rPr>
          <w:b/>
          <w:color w:val="0000FF"/>
          <w:sz w:val="22"/>
          <w:szCs w:val="22"/>
        </w:rPr>
        <w:t>. DO FORO</w:t>
      </w:r>
    </w:p>
    <w:p w:rsidR="00E61F02" w:rsidRDefault="00E61F02" w:rsidP="00FB2E32">
      <w:pPr>
        <w:ind w:right="-1"/>
        <w:jc w:val="both"/>
        <w:rPr>
          <w:sz w:val="22"/>
          <w:szCs w:val="22"/>
        </w:rPr>
      </w:pPr>
    </w:p>
    <w:p w:rsidR="000E0FFE" w:rsidRPr="00FB2E32" w:rsidRDefault="000E0FFE" w:rsidP="00FB2E32">
      <w:pPr>
        <w:ind w:right="-1"/>
        <w:jc w:val="both"/>
        <w:rPr>
          <w:color w:val="FF0000"/>
          <w:sz w:val="22"/>
          <w:szCs w:val="22"/>
        </w:rPr>
      </w:pPr>
      <w:r w:rsidRPr="00FB2E32">
        <w:rPr>
          <w:sz w:val="22"/>
          <w:szCs w:val="22"/>
        </w:rPr>
        <w:t>2</w:t>
      </w:r>
      <w:r w:rsidR="00981110">
        <w:rPr>
          <w:sz w:val="22"/>
          <w:szCs w:val="22"/>
        </w:rPr>
        <w:t>2</w:t>
      </w:r>
      <w:r w:rsidRPr="00FB2E32">
        <w:rPr>
          <w:sz w:val="22"/>
          <w:szCs w:val="22"/>
        </w:rPr>
        <w:t xml:space="preserve">.1. Fica eleito o Foro da Comarca de Porto Velho/RO, para dirimir quaisquer dúvidas referentes à Licitação e procedimentos dela resultantes, com renúncia expressa de qualquer outro, por mais privilegiado que seja. </w:t>
      </w:r>
      <w:r w:rsidRPr="00FB2E32">
        <w:rPr>
          <w:color w:val="000000"/>
          <w:sz w:val="22"/>
          <w:szCs w:val="22"/>
        </w:rPr>
        <w:tab/>
      </w:r>
      <w:r w:rsidRPr="00FB2E32">
        <w:rPr>
          <w:color w:val="000000"/>
          <w:sz w:val="22"/>
          <w:szCs w:val="22"/>
        </w:rPr>
        <w:tab/>
      </w:r>
    </w:p>
    <w:p w:rsidR="004A3FDD" w:rsidRDefault="004A3FDD" w:rsidP="00FB2E32">
      <w:pPr>
        <w:tabs>
          <w:tab w:val="left" w:pos="8789"/>
          <w:tab w:val="left" w:pos="8931"/>
          <w:tab w:val="left" w:pos="9496"/>
        </w:tabs>
        <w:ind w:left="-426"/>
        <w:jc w:val="both"/>
        <w:rPr>
          <w:color w:val="000000"/>
          <w:sz w:val="22"/>
          <w:szCs w:val="22"/>
        </w:rPr>
      </w:pPr>
    </w:p>
    <w:p w:rsidR="00E61F02" w:rsidRDefault="00E61F02" w:rsidP="00FB2E32">
      <w:pPr>
        <w:tabs>
          <w:tab w:val="left" w:pos="8789"/>
          <w:tab w:val="left" w:pos="8931"/>
          <w:tab w:val="left" w:pos="9496"/>
        </w:tabs>
        <w:ind w:left="-426"/>
        <w:jc w:val="both"/>
        <w:rPr>
          <w:color w:val="000000"/>
          <w:sz w:val="22"/>
          <w:szCs w:val="22"/>
        </w:rPr>
      </w:pPr>
    </w:p>
    <w:p w:rsidR="00E61F02" w:rsidRPr="00FB2E32" w:rsidRDefault="00E61F02" w:rsidP="00FB2E32">
      <w:pPr>
        <w:tabs>
          <w:tab w:val="left" w:pos="8789"/>
          <w:tab w:val="left" w:pos="8931"/>
          <w:tab w:val="left" w:pos="9496"/>
        </w:tabs>
        <w:ind w:left="-426"/>
        <w:jc w:val="both"/>
        <w:rPr>
          <w:color w:val="000000"/>
          <w:sz w:val="22"/>
          <w:szCs w:val="22"/>
        </w:rPr>
      </w:pPr>
    </w:p>
    <w:p w:rsidR="00075C3D" w:rsidRDefault="004A3FDD" w:rsidP="00FB2E32">
      <w:pPr>
        <w:tabs>
          <w:tab w:val="left" w:pos="8789"/>
          <w:tab w:val="left" w:pos="8931"/>
          <w:tab w:val="left" w:pos="9496"/>
        </w:tabs>
        <w:ind w:left="-426"/>
        <w:jc w:val="both"/>
        <w:rPr>
          <w:color w:val="000000"/>
          <w:sz w:val="22"/>
          <w:szCs w:val="22"/>
        </w:rPr>
      </w:pPr>
      <w:r w:rsidRPr="00FB2E32">
        <w:rPr>
          <w:color w:val="000000"/>
          <w:sz w:val="22"/>
          <w:szCs w:val="22"/>
        </w:rPr>
        <w:t xml:space="preserve">                                                                                                 </w:t>
      </w:r>
    </w:p>
    <w:p w:rsidR="00075C3D" w:rsidRDefault="00075C3D" w:rsidP="00FB2E32">
      <w:pPr>
        <w:tabs>
          <w:tab w:val="left" w:pos="8789"/>
          <w:tab w:val="left" w:pos="8931"/>
          <w:tab w:val="left" w:pos="9496"/>
        </w:tabs>
        <w:ind w:left="-426"/>
        <w:jc w:val="both"/>
        <w:rPr>
          <w:color w:val="000000"/>
          <w:sz w:val="22"/>
          <w:szCs w:val="22"/>
        </w:rPr>
      </w:pPr>
    </w:p>
    <w:p w:rsidR="00075C3D" w:rsidRDefault="00075C3D" w:rsidP="00FB2E32">
      <w:pPr>
        <w:tabs>
          <w:tab w:val="left" w:pos="8789"/>
          <w:tab w:val="left" w:pos="8931"/>
          <w:tab w:val="left" w:pos="9496"/>
        </w:tabs>
        <w:ind w:left="-426"/>
        <w:jc w:val="both"/>
        <w:rPr>
          <w:color w:val="000000"/>
          <w:sz w:val="22"/>
          <w:szCs w:val="22"/>
        </w:rPr>
      </w:pPr>
    </w:p>
    <w:p w:rsidR="00075C3D" w:rsidRDefault="00075C3D" w:rsidP="00FB2E32">
      <w:pPr>
        <w:tabs>
          <w:tab w:val="left" w:pos="8789"/>
          <w:tab w:val="left" w:pos="8931"/>
          <w:tab w:val="left" w:pos="9496"/>
        </w:tabs>
        <w:ind w:left="-426"/>
        <w:jc w:val="both"/>
        <w:rPr>
          <w:color w:val="000000"/>
          <w:sz w:val="22"/>
          <w:szCs w:val="22"/>
        </w:rPr>
      </w:pPr>
    </w:p>
    <w:p w:rsidR="00075C3D" w:rsidRDefault="00075C3D" w:rsidP="00075C3D">
      <w:pPr>
        <w:tabs>
          <w:tab w:val="left" w:pos="8789"/>
          <w:tab w:val="left" w:pos="8931"/>
          <w:tab w:val="left" w:pos="9496"/>
        </w:tabs>
        <w:ind w:left="-426"/>
        <w:jc w:val="right"/>
        <w:rPr>
          <w:color w:val="000000"/>
          <w:sz w:val="22"/>
          <w:szCs w:val="22"/>
        </w:rPr>
      </w:pPr>
    </w:p>
    <w:p w:rsidR="004A3FDD" w:rsidRPr="00FB2E32" w:rsidRDefault="004A3FDD" w:rsidP="00075C3D">
      <w:pPr>
        <w:tabs>
          <w:tab w:val="left" w:pos="8789"/>
          <w:tab w:val="left" w:pos="8931"/>
          <w:tab w:val="left" w:pos="9496"/>
        </w:tabs>
        <w:ind w:left="-426"/>
        <w:jc w:val="right"/>
        <w:rPr>
          <w:color w:val="0000FF"/>
          <w:sz w:val="22"/>
          <w:szCs w:val="22"/>
        </w:rPr>
      </w:pPr>
      <w:r w:rsidRPr="00FB2E32">
        <w:rPr>
          <w:color w:val="000000"/>
          <w:sz w:val="22"/>
          <w:szCs w:val="22"/>
        </w:rPr>
        <w:t xml:space="preserve">   </w:t>
      </w:r>
      <w:r w:rsidRPr="005141EC">
        <w:rPr>
          <w:b/>
          <w:sz w:val="22"/>
          <w:szCs w:val="22"/>
        </w:rPr>
        <w:t>Porto Velho/RO</w:t>
      </w:r>
      <w:r w:rsidRPr="00FB2E32">
        <w:rPr>
          <w:sz w:val="22"/>
          <w:szCs w:val="22"/>
        </w:rPr>
        <w:t>,</w:t>
      </w:r>
      <w:r w:rsidRPr="00FB2E32">
        <w:rPr>
          <w:color w:val="FF0000"/>
          <w:sz w:val="22"/>
          <w:szCs w:val="22"/>
        </w:rPr>
        <w:t xml:space="preserve"> </w:t>
      </w:r>
      <w:r w:rsidR="008A0F81">
        <w:rPr>
          <w:b/>
          <w:color w:val="FF0000"/>
          <w:sz w:val="22"/>
          <w:szCs w:val="22"/>
        </w:rPr>
        <w:t>11</w:t>
      </w:r>
      <w:r w:rsidR="00D55ACC">
        <w:rPr>
          <w:b/>
          <w:color w:val="FF0000"/>
          <w:sz w:val="22"/>
          <w:szCs w:val="22"/>
        </w:rPr>
        <w:t xml:space="preserve"> de agosto</w:t>
      </w:r>
      <w:r w:rsidRPr="005141EC">
        <w:rPr>
          <w:b/>
          <w:color w:val="FF0000"/>
          <w:sz w:val="22"/>
          <w:szCs w:val="22"/>
        </w:rPr>
        <w:t xml:space="preserve"> de 2017</w:t>
      </w:r>
      <w:r w:rsidRPr="00FB2E32">
        <w:rPr>
          <w:sz w:val="22"/>
          <w:szCs w:val="22"/>
        </w:rPr>
        <w:t>.</w:t>
      </w:r>
    </w:p>
    <w:p w:rsidR="004A3FDD" w:rsidRPr="00FB2E32" w:rsidRDefault="004A3FDD" w:rsidP="00FB2E32">
      <w:pPr>
        <w:tabs>
          <w:tab w:val="left" w:pos="8789"/>
          <w:tab w:val="left" w:pos="8931"/>
          <w:tab w:val="left" w:pos="9496"/>
        </w:tabs>
        <w:ind w:left="-426"/>
        <w:jc w:val="both"/>
        <w:rPr>
          <w:sz w:val="22"/>
          <w:szCs w:val="22"/>
        </w:rPr>
      </w:pPr>
    </w:p>
    <w:p w:rsidR="004A3FDD" w:rsidRDefault="004A3FDD" w:rsidP="00FB2E32">
      <w:pPr>
        <w:tabs>
          <w:tab w:val="left" w:pos="8789"/>
          <w:tab w:val="left" w:pos="8931"/>
          <w:tab w:val="left" w:pos="9496"/>
        </w:tabs>
        <w:ind w:left="-426"/>
        <w:jc w:val="both"/>
        <w:rPr>
          <w:sz w:val="22"/>
          <w:szCs w:val="22"/>
        </w:rPr>
      </w:pPr>
    </w:p>
    <w:p w:rsidR="00E61F02" w:rsidRPr="00FB2E32" w:rsidRDefault="00E61F02" w:rsidP="00FB2E32">
      <w:pPr>
        <w:tabs>
          <w:tab w:val="left" w:pos="8789"/>
          <w:tab w:val="left" w:pos="8931"/>
          <w:tab w:val="left" w:pos="9496"/>
        </w:tabs>
        <w:ind w:left="-426"/>
        <w:jc w:val="both"/>
        <w:rPr>
          <w:sz w:val="22"/>
          <w:szCs w:val="22"/>
        </w:rPr>
      </w:pPr>
    </w:p>
    <w:p w:rsidR="00075C3D" w:rsidRPr="00345CEE" w:rsidRDefault="00075C3D" w:rsidP="00075C3D">
      <w:pPr>
        <w:pStyle w:val="Rodap"/>
        <w:tabs>
          <w:tab w:val="left" w:pos="7513"/>
        </w:tabs>
        <w:jc w:val="center"/>
        <w:rPr>
          <w:b/>
          <w:color w:val="FF0000"/>
          <w:sz w:val="22"/>
          <w:szCs w:val="22"/>
        </w:rPr>
      </w:pPr>
      <w:r w:rsidRPr="00345CEE">
        <w:rPr>
          <w:b/>
          <w:color w:val="FF0000"/>
          <w:sz w:val="22"/>
          <w:szCs w:val="22"/>
        </w:rPr>
        <w:t>ROGÉRIO PEREIRA SANTANA</w:t>
      </w:r>
    </w:p>
    <w:p w:rsidR="00075C3D" w:rsidRPr="00345CEE" w:rsidRDefault="00075C3D" w:rsidP="00075C3D">
      <w:pPr>
        <w:pStyle w:val="Rodap"/>
        <w:tabs>
          <w:tab w:val="left" w:pos="7513"/>
        </w:tabs>
        <w:jc w:val="center"/>
        <w:rPr>
          <w:b/>
          <w:sz w:val="22"/>
          <w:szCs w:val="22"/>
        </w:rPr>
      </w:pPr>
      <w:r w:rsidRPr="00345CEE">
        <w:rPr>
          <w:b/>
          <w:sz w:val="22"/>
          <w:szCs w:val="22"/>
        </w:rPr>
        <w:t>Pregoeiro GAMA/SUPEL/RO</w:t>
      </w:r>
    </w:p>
    <w:p w:rsidR="00075C3D" w:rsidRDefault="00075C3D" w:rsidP="00075C3D">
      <w:pPr>
        <w:ind w:right="-1"/>
        <w:jc w:val="center"/>
        <w:rPr>
          <w:sz w:val="40"/>
          <w:szCs w:val="40"/>
        </w:rPr>
      </w:pPr>
      <w:r w:rsidRPr="00345CEE">
        <w:rPr>
          <w:b/>
          <w:sz w:val="22"/>
          <w:szCs w:val="22"/>
        </w:rPr>
        <w:t>Mat. 300109135</w:t>
      </w:r>
    </w:p>
    <w:p w:rsidR="00C20372" w:rsidRPr="005141EC" w:rsidRDefault="00C20372" w:rsidP="005141EC">
      <w:pPr>
        <w:tabs>
          <w:tab w:val="left" w:pos="8789"/>
          <w:tab w:val="left" w:pos="9496"/>
        </w:tabs>
        <w:jc w:val="center"/>
        <w:rPr>
          <w:b/>
          <w:sz w:val="22"/>
          <w:szCs w:val="22"/>
        </w:rPr>
      </w:pPr>
    </w:p>
    <w:p w:rsidR="00C20372" w:rsidRDefault="00C20372" w:rsidP="00FB2E32">
      <w:pPr>
        <w:tabs>
          <w:tab w:val="left" w:pos="8789"/>
          <w:tab w:val="left" w:pos="9496"/>
        </w:tabs>
        <w:jc w:val="both"/>
        <w:rPr>
          <w:sz w:val="22"/>
          <w:szCs w:val="22"/>
        </w:rPr>
      </w:pPr>
    </w:p>
    <w:p w:rsidR="00C20372" w:rsidRDefault="00C20372" w:rsidP="00FB2E32">
      <w:pPr>
        <w:tabs>
          <w:tab w:val="left" w:pos="8789"/>
          <w:tab w:val="left" w:pos="9496"/>
        </w:tabs>
        <w:jc w:val="both"/>
        <w:rPr>
          <w:sz w:val="22"/>
          <w:szCs w:val="22"/>
        </w:rPr>
      </w:pPr>
    </w:p>
    <w:p w:rsidR="00C20372" w:rsidRDefault="00C20372" w:rsidP="00FB2E32">
      <w:pPr>
        <w:tabs>
          <w:tab w:val="left" w:pos="8789"/>
          <w:tab w:val="left" w:pos="9496"/>
        </w:tabs>
        <w:jc w:val="both"/>
        <w:rPr>
          <w:sz w:val="22"/>
          <w:szCs w:val="22"/>
        </w:rPr>
      </w:pPr>
    </w:p>
    <w:p w:rsidR="00C20372" w:rsidRDefault="00C20372" w:rsidP="00FB2E32">
      <w:pPr>
        <w:tabs>
          <w:tab w:val="left" w:pos="8789"/>
          <w:tab w:val="left" w:pos="9496"/>
        </w:tabs>
        <w:jc w:val="both"/>
        <w:rPr>
          <w:sz w:val="22"/>
          <w:szCs w:val="22"/>
        </w:rPr>
      </w:pPr>
    </w:p>
    <w:p w:rsidR="00C20372" w:rsidRDefault="00C20372" w:rsidP="00FB2E32">
      <w:pPr>
        <w:tabs>
          <w:tab w:val="left" w:pos="8789"/>
          <w:tab w:val="left" w:pos="9496"/>
        </w:tabs>
        <w:jc w:val="both"/>
        <w:rPr>
          <w:sz w:val="22"/>
          <w:szCs w:val="22"/>
        </w:rPr>
      </w:pPr>
    </w:p>
    <w:p w:rsidR="00C3234C" w:rsidRDefault="00C3234C" w:rsidP="00FB2E32">
      <w:pPr>
        <w:tabs>
          <w:tab w:val="left" w:pos="8789"/>
          <w:tab w:val="left" w:pos="9496"/>
        </w:tabs>
        <w:jc w:val="both"/>
        <w:rPr>
          <w:sz w:val="22"/>
          <w:szCs w:val="22"/>
        </w:rPr>
      </w:pPr>
    </w:p>
    <w:p w:rsidR="00B45500" w:rsidRDefault="00B45500" w:rsidP="00AF4766">
      <w:pPr>
        <w:tabs>
          <w:tab w:val="left" w:pos="8789"/>
          <w:tab w:val="left" w:pos="9496"/>
        </w:tabs>
        <w:jc w:val="center"/>
        <w:rPr>
          <w:b/>
          <w:sz w:val="22"/>
          <w:szCs w:val="22"/>
        </w:rPr>
      </w:pPr>
    </w:p>
    <w:p w:rsidR="00B45500" w:rsidRDefault="00B45500" w:rsidP="00AF4766">
      <w:pPr>
        <w:tabs>
          <w:tab w:val="left" w:pos="8789"/>
          <w:tab w:val="left" w:pos="9496"/>
        </w:tabs>
        <w:jc w:val="center"/>
        <w:rPr>
          <w:b/>
          <w:sz w:val="22"/>
          <w:szCs w:val="22"/>
        </w:rPr>
      </w:pPr>
    </w:p>
    <w:p w:rsidR="00B45500" w:rsidRDefault="00B45500" w:rsidP="00AF4766">
      <w:pPr>
        <w:tabs>
          <w:tab w:val="left" w:pos="8789"/>
          <w:tab w:val="left" w:pos="9496"/>
        </w:tabs>
        <w:jc w:val="center"/>
        <w:rPr>
          <w:b/>
          <w:sz w:val="22"/>
          <w:szCs w:val="22"/>
        </w:rPr>
      </w:pPr>
    </w:p>
    <w:p w:rsidR="00B45500" w:rsidRDefault="00B45500" w:rsidP="006313E1">
      <w:pPr>
        <w:tabs>
          <w:tab w:val="left" w:pos="8789"/>
          <w:tab w:val="left" w:pos="9496"/>
        </w:tabs>
        <w:rPr>
          <w:b/>
          <w:sz w:val="22"/>
          <w:szCs w:val="22"/>
        </w:rPr>
      </w:pPr>
    </w:p>
    <w:p w:rsidR="00B45500" w:rsidRDefault="00B45500" w:rsidP="00AF4766">
      <w:pPr>
        <w:tabs>
          <w:tab w:val="left" w:pos="8789"/>
          <w:tab w:val="left" w:pos="9496"/>
        </w:tabs>
        <w:jc w:val="center"/>
        <w:rPr>
          <w:b/>
          <w:sz w:val="22"/>
          <w:szCs w:val="22"/>
        </w:rPr>
      </w:pPr>
    </w:p>
    <w:p w:rsidR="00AF4766" w:rsidRDefault="00AF4766" w:rsidP="00AF4766">
      <w:pPr>
        <w:tabs>
          <w:tab w:val="left" w:pos="8789"/>
          <w:tab w:val="left" w:pos="9496"/>
        </w:tabs>
        <w:jc w:val="center"/>
        <w:rPr>
          <w:b/>
          <w:color w:val="FF0000"/>
          <w:sz w:val="22"/>
          <w:szCs w:val="22"/>
        </w:rPr>
      </w:pPr>
      <w:r w:rsidRPr="00C3234C">
        <w:rPr>
          <w:b/>
          <w:sz w:val="22"/>
          <w:szCs w:val="22"/>
        </w:rPr>
        <w:t xml:space="preserve">PREGÃO ELETRÔNICO </w:t>
      </w:r>
      <w:r w:rsidR="000918DD">
        <w:rPr>
          <w:b/>
          <w:color w:val="FF0000"/>
          <w:sz w:val="22"/>
          <w:szCs w:val="22"/>
        </w:rPr>
        <w:t xml:space="preserve">N°. 372/2017/GAMA/SUPEL/RO </w:t>
      </w:r>
    </w:p>
    <w:p w:rsidR="00AF4766" w:rsidRPr="00C3234C" w:rsidRDefault="00AF4766" w:rsidP="00AF4766">
      <w:pPr>
        <w:tabs>
          <w:tab w:val="left" w:pos="8789"/>
          <w:tab w:val="left" w:pos="9496"/>
        </w:tabs>
        <w:jc w:val="center"/>
        <w:rPr>
          <w:b/>
          <w:color w:val="FF0000"/>
          <w:sz w:val="22"/>
          <w:szCs w:val="22"/>
        </w:rPr>
      </w:pPr>
    </w:p>
    <w:p w:rsidR="00AF4766" w:rsidRPr="00C3234C" w:rsidRDefault="00AF4766" w:rsidP="00AF4766">
      <w:pPr>
        <w:jc w:val="center"/>
        <w:rPr>
          <w:b/>
          <w:color w:val="FF0000"/>
          <w:sz w:val="22"/>
          <w:szCs w:val="22"/>
        </w:rPr>
      </w:pPr>
      <w:r w:rsidRPr="00C3234C">
        <w:rPr>
          <w:b/>
          <w:color w:val="FF0000"/>
          <w:sz w:val="22"/>
          <w:szCs w:val="22"/>
        </w:rPr>
        <w:t>EXCLUSIVO A MICROEMPRESAS – ME E EMPRESAS DE PEQUENO PORTE - EPP</w:t>
      </w:r>
    </w:p>
    <w:p w:rsidR="00AF4766" w:rsidRPr="00FB2E32" w:rsidRDefault="00AF4766" w:rsidP="00AF4766">
      <w:pPr>
        <w:ind w:left="284"/>
        <w:jc w:val="both"/>
        <w:rPr>
          <w:color w:val="FF0000"/>
          <w:sz w:val="22"/>
          <w:szCs w:val="22"/>
        </w:rPr>
      </w:pPr>
    </w:p>
    <w:p w:rsidR="00AF4766" w:rsidRPr="00C3234C" w:rsidRDefault="00AF4766" w:rsidP="00AF4766">
      <w:pPr>
        <w:ind w:left="284"/>
        <w:jc w:val="center"/>
        <w:rPr>
          <w:b/>
          <w:color w:val="FF0000"/>
          <w:sz w:val="22"/>
          <w:szCs w:val="22"/>
        </w:rPr>
      </w:pPr>
      <w:r w:rsidRPr="00C3234C">
        <w:rPr>
          <w:b/>
          <w:color w:val="FF0000"/>
          <w:sz w:val="22"/>
          <w:szCs w:val="22"/>
        </w:rPr>
        <w:t>ANEXO I DO EDITAL</w:t>
      </w:r>
    </w:p>
    <w:p w:rsidR="00AF4766" w:rsidRPr="007E1117" w:rsidRDefault="00AF4766" w:rsidP="00AF4766">
      <w:pPr>
        <w:pStyle w:val="Ttulo"/>
        <w:spacing w:line="360" w:lineRule="auto"/>
        <w:rPr>
          <w:rFonts w:ascii="Times New Roman" w:hAnsi="Times New Roman"/>
          <w:sz w:val="22"/>
          <w:szCs w:val="22"/>
          <w:u w:val="single"/>
        </w:rPr>
      </w:pPr>
      <w:r w:rsidRPr="007E1117">
        <w:rPr>
          <w:rFonts w:ascii="Times New Roman" w:hAnsi="Times New Roman"/>
          <w:sz w:val="22"/>
          <w:szCs w:val="22"/>
          <w:u w:val="single"/>
        </w:rPr>
        <w:t>TERMO DE REFERÊNCIA</w:t>
      </w:r>
    </w:p>
    <w:p w:rsidR="00AF4766" w:rsidRPr="007E1117" w:rsidRDefault="00AF4766" w:rsidP="00AF4766">
      <w:pPr>
        <w:pStyle w:val="Ttulo"/>
        <w:spacing w:line="360" w:lineRule="auto"/>
        <w:rPr>
          <w:rFonts w:ascii="Times New Roman" w:hAnsi="Times New Roman"/>
          <w:sz w:val="22"/>
          <w:szCs w:val="22"/>
          <w:u w:val="single"/>
        </w:rPr>
      </w:pPr>
    </w:p>
    <w:tbl>
      <w:tblPr>
        <w:tblW w:w="10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304"/>
      </w:tblGrid>
      <w:tr w:rsidR="006313E1" w:rsidRPr="00550EBE" w:rsidTr="00A64987">
        <w:trPr>
          <w:trHeight w:val="479"/>
        </w:trPr>
        <w:tc>
          <w:tcPr>
            <w:tcW w:w="10304" w:type="dxa"/>
            <w:shd w:val="pct12" w:color="auto" w:fill="auto"/>
            <w:vAlign w:val="center"/>
          </w:tcPr>
          <w:p w:rsidR="006313E1" w:rsidRPr="00550EBE" w:rsidRDefault="006313E1" w:rsidP="00A64987">
            <w:pPr>
              <w:jc w:val="both"/>
              <w:rPr>
                <w:b/>
                <w:bCs/>
                <w:sz w:val="22"/>
                <w:szCs w:val="22"/>
              </w:rPr>
            </w:pPr>
            <w:r w:rsidRPr="00550EBE">
              <w:rPr>
                <w:b/>
                <w:bCs/>
                <w:sz w:val="22"/>
                <w:szCs w:val="22"/>
              </w:rPr>
              <w:t>1. IDENTIFICAÇÃO</w:t>
            </w:r>
          </w:p>
        </w:tc>
      </w:tr>
    </w:tbl>
    <w:p w:rsidR="006313E1" w:rsidRPr="00550EBE" w:rsidRDefault="006313E1" w:rsidP="006313E1">
      <w:pPr>
        <w:spacing w:line="360" w:lineRule="auto"/>
        <w:jc w:val="center"/>
        <w:rPr>
          <w:sz w:val="22"/>
          <w:szCs w:val="22"/>
        </w:rPr>
      </w:pPr>
    </w:p>
    <w:p w:rsidR="006313E1" w:rsidRPr="00550EBE" w:rsidRDefault="006313E1" w:rsidP="006313E1">
      <w:pPr>
        <w:spacing w:line="360" w:lineRule="auto"/>
        <w:ind w:left="284" w:hanging="284"/>
        <w:jc w:val="both"/>
        <w:rPr>
          <w:bCs/>
          <w:color w:val="000000"/>
          <w:sz w:val="22"/>
          <w:szCs w:val="22"/>
        </w:rPr>
      </w:pPr>
      <w:r w:rsidRPr="00550EBE">
        <w:rPr>
          <w:b/>
          <w:bCs/>
          <w:color w:val="000000"/>
          <w:sz w:val="22"/>
          <w:szCs w:val="22"/>
        </w:rPr>
        <w:t xml:space="preserve">1.1. Unidade Orçamentária: </w:t>
      </w:r>
      <w:r w:rsidRPr="00550EBE">
        <w:rPr>
          <w:bCs/>
          <w:color w:val="000000"/>
          <w:sz w:val="22"/>
          <w:szCs w:val="22"/>
        </w:rPr>
        <w:t>Secretaria de Estado da Saúde de Rondônia - SESAU/RO.</w:t>
      </w:r>
    </w:p>
    <w:p w:rsidR="006313E1" w:rsidRPr="00550EBE" w:rsidRDefault="006313E1" w:rsidP="006313E1">
      <w:pPr>
        <w:spacing w:line="360" w:lineRule="auto"/>
        <w:jc w:val="both"/>
        <w:rPr>
          <w:bCs/>
          <w:color w:val="000000"/>
          <w:sz w:val="22"/>
          <w:szCs w:val="22"/>
        </w:rPr>
      </w:pPr>
      <w:r w:rsidRPr="00550EBE">
        <w:rPr>
          <w:b/>
          <w:bCs/>
          <w:color w:val="000000"/>
          <w:sz w:val="22"/>
          <w:szCs w:val="22"/>
        </w:rPr>
        <w:t xml:space="preserve">1.2. Requisitante: </w:t>
      </w:r>
      <w:r>
        <w:rPr>
          <w:bCs/>
          <w:color w:val="000000"/>
          <w:sz w:val="22"/>
          <w:szCs w:val="22"/>
        </w:rPr>
        <w:t>Programa Estadual de Controle da Malária/AGEVISA-RO</w:t>
      </w:r>
    </w:p>
    <w:p w:rsidR="006313E1" w:rsidRPr="00550EBE" w:rsidRDefault="006313E1" w:rsidP="006313E1">
      <w:pPr>
        <w:spacing w:line="360" w:lineRule="auto"/>
        <w:jc w:val="both"/>
        <w:rPr>
          <w:bCs/>
          <w:color w:val="000000"/>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sidRPr="00550EBE">
              <w:rPr>
                <w:b/>
                <w:bCs/>
                <w:sz w:val="22"/>
                <w:szCs w:val="22"/>
              </w:rPr>
              <w:t>2. OBJETO</w:t>
            </w:r>
          </w:p>
        </w:tc>
      </w:tr>
    </w:tbl>
    <w:p w:rsidR="006313E1" w:rsidRPr="00550EBE" w:rsidRDefault="006313E1" w:rsidP="006313E1">
      <w:pPr>
        <w:spacing w:line="360" w:lineRule="auto"/>
        <w:jc w:val="both"/>
        <w:rPr>
          <w:bCs/>
          <w:color w:val="000000"/>
          <w:sz w:val="22"/>
          <w:szCs w:val="22"/>
        </w:rPr>
      </w:pPr>
    </w:p>
    <w:p w:rsidR="006313E1" w:rsidRPr="00550EBE" w:rsidRDefault="006313E1" w:rsidP="006313E1">
      <w:pPr>
        <w:spacing w:line="360" w:lineRule="auto"/>
        <w:ind w:firstLine="708"/>
        <w:jc w:val="both"/>
        <w:rPr>
          <w:sz w:val="22"/>
          <w:szCs w:val="22"/>
        </w:rPr>
      </w:pPr>
      <w:r>
        <w:rPr>
          <w:sz w:val="22"/>
          <w:szCs w:val="22"/>
        </w:rPr>
        <w:t>Este Termo de Referência tem por objeto a a</w:t>
      </w:r>
      <w:r w:rsidRPr="00550EBE">
        <w:rPr>
          <w:sz w:val="22"/>
          <w:szCs w:val="22"/>
        </w:rPr>
        <w:t>quisição de material permanente</w:t>
      </w:r>
      <w:r>
        <w:rPr>
          <w:sz w:val="22"/>
          <w:szCs w:val="22"/>
        </w:rPr>
        <w:t xml:space="preserve"> </w:t>
      </w:r>
      <w:r w:rsidRPr="00550EBE">
        <w:rPr>
          <w:sz w:val="22"/>
          <w:szCs w:val="22"/>
        </w:rPr>
        <w:t xml:space="preserve">visando atender as necessidades do </w:t>
      </w:r>
      <w:r>
        <w:rPr>
          <w:sz w:val="22"/>
          <w:szCs w:val="22"/>
        </w:rPr>
        <w:t>Programa Estadual de Controle da Malária no Estado de Rondônia</w:t>
      </w:r>
      <w:r w:rsidRPr="00550EBE">
        <w:rPr>
          <w:bCs/>
          <w:color w:val="000000"/>
          <w:sz w:val="22"/>
          <w:szCs w:val="22"/>
        </w:rPr>
        <w:t xml:space="preserve">, </w:t>
      </w:r>
      <w:r w:rsidRPr="00550EBE">
        <w:rPr>
          <w:bCs/>
          <w:sz w:val="22"/>
          <w:szCs w:val="22"/>
        </w:rPr>
        <w:t>através de recursos advindos d</w:t>
      </w:r>
      <w:r>
        <w:rPr>
          <w:bCs/>
          <w:sz w:val="22"/>
          <w:szCs w:val="22"/>
        </w:rPr>
        <w:t>o Ministério da Saúde,</w:t>
      </w:r>
      <w:proofErr w:type="gramStart"/>
      <w:r w:rsidRPr="00550EBE">
        <w:rPr>
          <w:bCs/>
          <w:sz w:val="22"/>
          <w:szCs w:val="22"/>
        </w:rPr>
        <w:t xml:space="preserve"> </w:t>
      </w:r>
      <w:r w:rsidRPr="00550EBE">
        <w:rPr>
          <w:bCs/>
          <w:color w:val="000000"/>
          <w:sz w:val="22"/>
          <w:szCs w:val="22"/>
        </w:rPr>
        <w:t xml:space="preserve"> </w:t>
      </w:r>
      <w:proofErr w:type="gramEnd"/>
      <w:r w:rsidRPr="00550EBE">
        <w:rPr>
          <w:sz w:val="22"/>
          <w:szCs w:val="22"/>
        </w:rPr>
        <w:t>de acordo com os critérios pré-estabelecidos pelo Ministério da Saúde referente à proposta nº 0</w:t>
      </w:r>
      <w:r>
        <w:rPr>
          <w:sz w:val="22"/>
          <w:szCs w:val="22"/>
        </w:rPr>
        <w:t>4287.520000/1160-03 e Portaria nº 2.565, de 25 de novembro de 2016</w:t>
      </w:r>
      <w:r w:rsidRPr="00550EBE">
        <w:rPr>
          <w:sz w:val="22"/>
          <w:szCs w:val="22"/>
        </w:rPr>
        <w:t>.</w:t>
      </w:r>
    </w:p>
    <w:p w:rsidR="006313E1" w:rsidRPr="00550EBE" w:rsidRDefault="006313E1" w:rsidP="006313E1">
      <w:pPr>
        <w:spacing w:line="360" w:lineRule="auto"/>
        <w:jc w:val="both"/>
        <w:rPr>
          <w:b/>
          <w:sz w:val="22"/>
          <w:szCs w:val="22"/>
        </w:rPr>
      </w:pPr>
    </w:p>
    <w:p w:rsidR="006313E1" w:rsidRPr="00550EBE" w:rsidRDefault="006313E1" w:rsidP="006313E1">
      <w:pPr>
        <w:spacing w:line="360" w:lineRule="auto"/>
        <w:jc w:val="both"/>
        <w:rPr>
          <w:b/>
          <w:sz w:val="22"/>
          <w:szCs w:val="22"/>
        </w:rPr>
      </w:pPr>
      <w:r w:rsidRPr="00550EBE">
        <w:rPr>
          <w:b/>
          <w:sz w:val="22"/>
          <w:szCs w:val="22"/>
        </w:rPr>
        <w:t>2.1. Descrição Técnica</w:t>
      </w:r>
    </w:p>
    <w:p w:rsidR="006313E1" w:rsidRPr="006313E1" w:rsidRDefault="006313E1" w:rsidP="006313E1">
      <w:pPr>
        <w:spacing w:after="200" w:line="276" w:lineRule="auto"/>
        <w:jc w:val="both"/>
      </w:pPr>
      <w:r w:rsidRPr="006313E1">
        <w:rPr>
          <w:sz w:val="21"/>
          <w:szCs w:val="21"/>
          <w:shd w:val="clear" w:color="auto" w:fill="FFFFFF"/>
        </w:rPr>
        <w:t xml:space="preserve">EMBARCAÇÃO Construída com chapa de liga naval, com espessura de 2.0 mm no costado, sendo totalmente soldada pelo processo MIG de 7 metros </w:t>
      </w:r>
      <w:proofErr w:type="spellStart"/>
      <w:r w:rsidRPr="006313E1">
        <w:rPr>
          <w:sz w:val="21"/>
          <w:szCs w:val="21"/>
          <w:shd w:val="clear" w:color="auto" w:fill="FFFFFF"/>
        </w:rPr>
        <w:t>semi-chata</w:t>
      </w:r>
      <w:proofErr w:type="spellEnd"/>
      <w:r w:rsidRPr="006313E1">
        <w:rPr>
          <w:sz w:val="21"/>
          <w:szCs w:val="21"/>
          <w:shd w:val="clear" w:color="auto" w:fill="FFFFFF"/>
        </w:rPr>
        <w:t xml:space="preserve"> com capacidade </w:t>
      </w:r>
      <w:proofErr w:type="gramStart"/>
      <w:r w:rsidRPr="006313E1">
        <w:rPr>
          <w:sz w:val="21"/>
          <w:szCs w:val="21"/>
          <w:shd w:val="clear" w:color="auto" w:fill="FFFFFF"/>
        </w:rPr>
        <w:t>6</w:t>
      </w:r>
      <w:proofErr w:type="gramEnd"/>
      <w:r w:rsidRPr="006313E1">
        <w:rPr>
          <w:sz w:val="21"/>
          <w:szCs w:val="21"/>
          <w:shd w:val="clear" w:color="auto" w:fill="FFFFFF"/>
        </w:rPr>
        <w:t xml:space="preserve"> pessoas, suporte de ancora Tanque de 60 litros caixa para peixe viveiro para isca 06 poltronas estofadas console com para brisa caixa para bateria de proa guarda caixa e cabo de direção, volante, toldo equipado com motor de popa 90hp 4 tempos Ficha técnica: Altura da </w:t>
      </w:r>
      <w:proofErr w:type="spellStart"/>
      <w:r w:rsidRPr="006313E1">
        <w:rPr>
          <w:sz w:val="21"/>
          <w:szCs w:val="21"/>
          <w:shd w:val="clear" w:color="auto" w:fill="FFFFFF"/>
        </w:rPr>
        <w:t>rabeta</w:t>
      </w:r>
      <w:proofErr w:type="spellEnd"/>
      <w:r w:rsidRPr="006313E1">
        <w:rPr>
          <w:sz w:val="21"/>
          <w:szCs w:val="21"/>
          <w:shd w:val="clear" w:color="auto" w:fill="FFFFFF"/>
        </w:rPr>
        <w:t xml:space="preserve"> (</w:t>
      </w:r>
      <w:proofErr w:type="spellStart"/>
      <w:r w:rsidRPr="006313E1">
        <w:rPr>
          <w:sz w:val="21"/>
          <w:szCs w:val="21"/>
          <w:shd w:val="clear" w:color="auto" w:fill="FFFFFF"/>
        </w:rPr>
        <w:t>mn</w:t>
      </w:r>
      <w:proofErr w:type="spellEnd"/>
      <w:r w:rsidRPr="006313E1">
        <w:rPr>
          <w:sz w:val="21"/>
          <w:szCs w:val="21"/>
          <w:shd w:val="clear" w:color="auto" w:fill="FFFFFF"/>
        </w:rPr>
        <w:t>/</w:t>
      </w:r>
      <w:proofErr w:type="spellStart"/>
      <w:r w:rsidRPr="006313E1">
        <w:rPr>
          <w:sz w:val="21"/>
          <w:szCs w:val="21"/>
          <w:shd w:val="clear" w:color="auto" w:fill="FFFFFF"/>
        </w:rPr>
        <w:t>pol</w:t>
      </w:r>
      <w:proofErr w:type="spellEnd"/>
      <w:r w:rsidRPr="006313E1">
        <w:rPr>
          <w:sz w:val="21"/>
          <w:szCs w:val="21"/>
          <w:shd w:val="clear" w:color="auto" w:fill="FFFFFF"/>
        </w:rPr>
        <w:t>) L: 508/20 Peso (Kg) L: 172 nº de cilindros 4 capacidade volumétrica 1596 Potência (</w:t>
      </w:r>
      <w:proofErr w:type="spellStart"/>
      <w:r w:rsidRPr="006313E1">
        <w:rPr>
          <w:sz w:val="21"/>
          <w:szCs w:val="21"/>
          <w:shd w:val="clear" w:color="auto" w:fill="FFFFFF"/>
        </w:rPr>
        <w:t>Kw</w:t>
      </w:r>
      <w:proofErr w:type="spellEnd"/>
      <w:r w:rsidRPr="006313E1">
        <w:rPr>
          <w:sz w:val="21"/>
          <w:szCs w:val="21"/>
          <w:shd w:val="clear" w:color="auto" w:fill="FFFFFF"/>
        </w:rPr>
        <w:t>/</w:t>
      </w:r>
      <w:proofErr w:type="spellStart"/>
      <w:r w:rsidRPr="006313E1">
        <w:rPr>
          <w:sz w:val="21"/>
          <w:szCs w:val="21"/>
          <w:shd w:val="clear" w:color="auto" w:fill="FFFFFF"/>
        </w:rPr>
        <w:t>Hp</w:t>
      </w:r>
      <w:proofErr w:type="spellEnd"/>
      <w:r w:rsidRPr="006313E1">
        <w:rPr>
          <w:sz w:val="21"/>
          <w:szCs w:val="21"/>
          <w:shd w:val="clear" w:color="auto" w:fill="FFFFFF"/>
        </w:rPr>
        <w:t>) 66.2/90 Faixa máxima de rotação (</w:t>
      </w:r>
      <w:proofErr w:type="spellStart"/>
      <w:r w:rsidRPr="006313E1">
        <w:rPr>
          <w:sz w:val="21"/>
          <w:szCs w:val="21"/>
          <w:shd w:val="clear" w:color="auto" w:fill="FFFFFF"/>
        </w:rPr>
        <w:t>rpm</w:t>
      </w:r>
      <w:proofErr w:type="spellEnd"/>
      <w:r w:rsidRPr="006313E1">
        <w:rPr>
          <w:sz w:val="21"/>
          <w:szCs w:val="21"/>
          <w:shd w:val="clear" w:color="auto" w:fill="FFFFFF"/>
        </w:rPr>
        <w:t xml:space="preserve">) 5000/6000 Taxa de compressão 8.9 Sistema de indução de combustível 8.9 Sistema de indução de ar DOHC Ignição Micro computador TCI Sistema de operação Caixa de comando Lubrificação Cárter úmido Sistema de Partida Elétrico Sistema de inclinação PTT Navegação em águas de pouca profundidade STD Alternador 25A Retificador com regulagem de voltagem STD Proteção partida engatada na caixa de comando proteção de rotação excessiva STD Velocímetro multifuncional Indicador de Power </w:t>
      </w:r>
      <w:proofErr w:type="spellStart"/>
      <w:r w:rsidRPr="006313E1">
        <w:rPr>
          <w:sz w:val="21"/>
          <w:szCs w:val="21"/>
          <w:shd w:val="clear" w:color="auto" w:fill="FFFFFF"/>
        </w:rPr>
        <w:t>Trim</w:t>
      </w:r>
      <w:proofErr w:type="spellEnd"/>
      <w:r w:rsidRPr="006313E1">
        <w:rPr>
          <w:sz w:val="21"/>
          <w:szCs w:val="21"/>
          <w:shd w:val="clear" w:color="auto" w:fill="FFFFFF"/>
        </w:rPr>
        <w:t xml:space="preserve"> no tacômetro digital Hélice Aço Inoxidável.</w:t>
      </w:r>
      <w:r w:rsidRPr="006313E1">
        <w:rPr>
          <w:color w:val="FF0000"/>
          <w:sz w:val="22"/>
          <w:szCs w:val="22"/>
        </w:rPr>
        <w:tab/>
      </w:r>
    </w:p>
    <w:p w:rsidR="006313E1" w:rsidRPr="00550EBE" w:rsidRDefault="006313E1" w:rsidP="006313E1">
      <w:pPr>
        <w:spacing w:line="360" w:lineRule="auto"/>
        <w:jc w:val="both"/>
        <w:rPr>
          <w:b/>
          <w:sz w:val="22"/>
          <w:szCs w:val="22"/>
        </w:rPr>
      </w:pPr>
      <w:r w:rsidRPr="00550EBE">
        <w:rPr>
          <w:b/>
          <w:sz w:val="22"/>
          <w:szCs w:val="22"/>
        </w:rPr>
        <w:t>2.2. Garantia</w:t>
      </w:r>
    </w:p>
    <w:p w:rsidR="006313E1" w:rsidRPr="00550EBE" w:rsidRDefault="006313E1" w:rsidP="006313E1">
      <w:pPr>
        <w:spacing w:line="360" w:lineRule="auto"/>
        <w:jc w:val="both"/>
        <w:outlineLvl w:val="0"/>
        <w:rPr>
          <w:sz w:val="22"/>
          <w:szCs w:val="22"/>
        </w:rPr>
      </w:pPr>
      <w:r w:rsidRPr="00550EBE">
        <w:rPr>
          <w:b/>
          <w:sz w:val="22"/>
          <w:szCs w:val="22"/>
        </w:rPr>
        <w:lastRenderedPageBreak/>
        <w:t xml:space="preserve">2.2.1. </w:t>
      </w:r>
      <w:r w:rsidRPr="00550EBE">
        <w:rPr>
          <w:sz w:val="22"/>
          <w:szCs w:val="22"/>
        </w:rPr>
        <w:t xml:space="preserve">Garantia de fábrica de no mínimo 12 (doze) meses </w:t>
      </w:r>
      <w:r>
        <w:rPr>
          <w:sz w:val="22"/>
          <w:szCs w:val="22"/>
        </w:rPr>
        <w:t xml:space="preserve">pelo fabricante </w:t>
      </w:r>
      <w:r w:rsidRPr="00550EBE">
        <w:rPr>
          <w:sz w:val="22"/>
          <w:szCs w:val="22"/>
        </w:rPr>
        <w:t xml:space="preserve">contra defeitos (vícios redibitórios) no que diz respeito </w:t>
      </w:r>
      <w:proofErr w:type="gramStart"/>
      <w:r w:rsidRPr="00550EBE">
        <w:rPr>
          <w:sz w:val="22"/>
          <w:szCs w:val="22"/>
        </w:rPr>
        <w:t>à</w:t>
      </w:r>
      <w:proofErr w:type="gramEnd"/>
      <w:r w:rsidRPr="00550EBE">
        <w:rPr>
          <w:sz w:val="22"/>
          <w:szCs w:val="22"/>
        </w:rPr>
        <w:t xml:space="preserve"> falhas ou defeitos ocultos existente no objeto passível de o tornarem impróprio ao uso a que se destina ou lhe diminuir sensivelmente o valor, de tal modo que o ato </w:t>
      </w:r>
      <w:proofErr w:type="spellStart"/>
      <w:r w:rsidRPr="00550EBE">
        <w:rPr>
          <w:sz w:val="22"/>
          <w:szCs w:val="22"/>
        </w:rPr>
        <w:t>negocial</w:t>
      </w:r>
      <w:proofErr w:type="spellEnd"/>
      <w:r w:rsidRPr="00550EBE">
        <w:rPr>
          <w:sz w:val="22"/>
          <w:szCs w:val="22"/>
        </w:rPr>
        <w:t xml:space="preserve"> não se realizaria se esses defeitos fossem conhecidos.</w:t>
      </w:r>
    </w:p>
    <w:p w:rsidR="006313E1" w:rsidRPr="00550EBE" w:rsidRDefault="006313E1" w:rsidP="006313E1">
      <w:pPr>
        <w:spacing w:line="360" w:lineRule="auto"/>
        <w:jc w:val="both"/>
        <w:rPr>
          <w:sz w:val="22"/>
          <w:szCs w:val="22"/>
        </w:rPr>
      </w:pPr>
      <w:r w:rsidRPr="00550EBE">
        <w:rPr>
          <w:b/>
          <w:sz w:val="22"/>
          <w:szCs w:val="22"/>
        </w:rPr>
        <w:t xml:space="preserve">2.2.2. </w:t>
      </w:r>
      <w:r w:rsidRPr="00550EBE">
        <w:rPr>
          <w:sz w:val="22"/>
          <w:szCs w:val="22"/>
        </w:rPr>
        <w:t xml:space="preserve">O prazo para substituição das peças danificadas que estejam dentro do prazo de garantia será </w:t>
      </w:r>
      <w:r w:rsidRPr="00935D17">
        <w:rPr>
          <w:sz w:val="22"/>
          <w:szCs w:val="22"/>
        </w:rPr>
        <w:t xml:space="preserve">de até </w:t>
      </w:r>
      <w:proofErr w:type="gramStart"/>
      <w:r w:rsidRPr="00935D17">
        <w:rPr>
          <w:sz w:val="22"/>
          <w:szCs w:val="22"/>
        </w:rPr>
        <w:t>7</w:t>
      </w:r>
      <w:proofErr w:type="gramEnd"/>
      <w:r w:rsidRPr="00935D17">
        <w:rPr>
          <w:sz w:val="22"/>
          <w:szCs w:val="22"/>
        </w:rPr>
        <w:t xml:space="preserve"> (sete) dias;</w:t>
      </w:r>
    </w:p>
    <w:p w:rsidR="006313E1" w:rsidRPr="00550EBE" w:rsidRDefault="006313E1" w:rsidP="006313E1">
      <w:pPr>
        <w:spacing w:line="360" w:lineRule="auto"/>
        <w:jc w:val="both"/>
        <w:rPr>
          <w:sz w:val="22"/>
          <w:szCs w:val="22"/>
        </w:rPr>
      </w:pPr>
      <w:r w:rsidRPr="00550EBE">
        <w:rPr>
          <w:b/>
          <w:sz w:val="22"/>
          <w:szCs w:val="22"/>
        </w:rPr>
        <w:t xml:space="preserve">2.2.3. </w:t>
      </w:r>
      <w:r w:rsidRPr="00550EBE">
        <w:rPr>
          <w:sz w:val="22"/>
          <w:szCs w:val="22"/>
        </w:rPr>
        <w:t>O início da contagem do período de garantia dar-se-á após o recebimento definitivo do objeto</w:t>
      </w:r>
      <w:r>
        <w:rPr>
          <w:sz w:val="22"/>
          <w:szCs w:val="22"/>
        </w:rPr>
        <w:t xml:space="preserve"> e de sua instalação quando couber</w:t>
      </w:r>
      <w:r w:rsidRPr="00550EBE">
        <w:rPr>
          <w:sz w:val="22"/>
          <w:szCs w:val="22"/>
        </w:rPr>
        <w:t>.</w:t>
      </w:r>
    </w:p>
    <w:p w:rsidR="006313E1" w:rsidRDefault="006313E1" w:rsidP="006313E1">
      <w:pPr>
        <w:tabs>
          <w:tab w:val="left" w:pos="426"/>
        </w:tabs>
        <w:spacing w:line="360" w:lineRule="auto"/>
        <w:jc w:val="both"/>
        <w:rPr>
          <w:sz w:val="22"/>
          <w:szCs w:val="22"/>
        </w:rPr>
      </w:pPr>
      <w:r w:rsidRPr="00550EBE">
        <w:rPr>
          <w:b/>
          <w:sz w:val="22"/>
          <w:szCs w:val="22"/>
        </w:rPr>
        <w:t xml:space="preserve">2.2.4. </w:t>
      </w:r>
      <w:r w:rsidRPr="00550EBE">
        <w:rPr>
          <w:sz w:val="22"/>
          <w:szCs w:val="22"/>
        </w:rPr>
        <w:t>O produto ofertado deverá atender aos dispositivos da Lei nº 8.078/90 (Código de Defesa do Consumidor) e às demais legislações pertinentes.</w:t>
      </w:r>
    </w:p>
    <w:p w:rsidR="006313E1" w:rsidRDefault="006313E1" w:rsidP="006313E1">
      <w:pPr>
        <w:spacing w:line="360" w:lineRule="auto"/>
        <w:jc w:val="both"/>
        <w:rPr>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Pr>
                <w:b/>
                <w:bCs/>
                <w:sz w:val="22"/>
                <w:szCs w:val="22"/>
              </w:rPr>
              <w:t>3. JUSTIFICATIVA</w:t>
            </w:r>
          </w:p>
        </w:tc>
      </w:tr>
    </w:tbl>
    <w:p w:rsidR="006313E1" w:rsidRDefault="006313E1" w:rsidP="006313E1">
      <w:pPr>
        <w:jc w:val="both"/>
      </w:pPr>
    </w:p>
    <w:p w:rsidR="006313E1" w:rsidRPr="006313E1" w:rsidRDefault="006313E1" w:rsidP="006313E1">
      <w:pPr>
        <w:spacing w:before="120" w:after="120"/>
        <w:jc w:val="both"/>
        <w:rPr>
          <w:sz w:val="22"/>
          <w:szCs w:val="22"/>
        </w:rPr>
      </w:pPr>
      <w:r w:rsidRPr="006313E1">
        <w:rPr>
          <w:sz w:val="22"/>
          <w:szCs w:val="22"/>
        </w:rPr>
        <w:t xml:space="preserve">A aquisição é necessária, pois vai permitir o fortalecimento das estratégias de controle da malária, na área ribeirinha no baixo Madeira, visando </w:t>
      </w:r>
      <w:proofErr w:type="gramStart"/>
      <w:r w:rsidRPr="006313E1">
        <w:rPr>
          <w:sz w:val="22"/>
          <w:szCs w:val="22"/>
        </w:rPr>
        <w:t>implementar</w:t>
      </w:r>
      <w:proofErr w:type="gramEnd"/>
      <w:r w:rsidRPr="006313E1">
        <w:rPr>
          <w:sz w:val="22"/>
          <w:szCs w:val="22"/>
        </w:rPr>
        <w:t xml:space="preserve"> as ações em andamento e desta forma dar sustentabilidade na redução dos casos de malária no município contemplado. A compra das Embarcações, consta do Plano de Demanda de Investimento para Apoio as Ações de Eliminação de Malária </w:t>
      </w:r>
      <w:proofErr w:type="spellStart"/>
      <w:r w:rsidRPr="006313E1">
        <w:rPr>
          <w:sz w:val="22"/>
          <w:szCs w:val="22"/>
        </w:rPr>
        <w:t>Falciparum</w:t>
      </w:r>
      <w:proofErr w:type="spellEnd"/>
      <w:r w:rsidRPr="006313E1">
        <w:rPr>
          <w:sz w:val="22"/>
          <w:szCs w:val="22"/>
        </w:rPr>
        <w:t xml:space="preserve"> do Ministério da Saúde e o recurso foram disponibilizados ao Estado por meio da Portaria Nº 5.565 de 25 de novembro de 2016. </w:t>
      </w:r>
    </w:p>
    <w:p w:rsidR="006313E1" w:rsidRPr="006313E1" w:rsidRDefault="006313E1" w:rsidP="006313E1">
      <w:pPr>
        <w:spacing w:before="120" w:after="120"/>
        <w:jc w:val="both"/>
        <w:rPr>
          <w:sz w:val="22"/>
          <w:szCs w:val="22"/>
        </w:rPr>
      </w:pPr>
      <w:r w:rsidRPr="006313E1">
        <w:rPr>
          <w:sz w:val="22"/>
          <w:szCs w:val="22"/>
        </w:rPr>
        <w:t>As Embarcações serão utilizada pelo município Porto Velho no Programa municipal de Controle de</w:t>
      </w:r>
      <w:proofErr w:type="gramStart"/>
      <w:r w:rsidRPr="006313E1">
        <w:rPr>
          <w:sz w:val="22"/>
          <w:szCs w:val="22"/>
        </w:rPr>
        <w:t xml:space="preserve">  </w:t>
      </w:r>
      <w:proofErr w:type="gramEnd"/>
      <w:r w:rsidRPr="006313E1">
        <w:rPr>
          <w:sz w:val="22"/>
          <w:szCs w:val="22"/>
        </w:rPr>
        <w:t xml:space="preserve">malária, para realização das ações de controle da malária, em tratamento, controle vetorial, educação em saúde e mobilização social.  </w:t>
      </w:r>
    </w:p>
    <w:p w:rsidR="006313E1" w:rsidRPr="006313E1" w:rsidRDefault="006313E1" w:rsidP="006313E1">
      <w:pPr>
        <w:spacing w:before="120" w:after="120"/>
        <w:jc w:val="both"/>
        <w:rPr>
          <w:sz w:val="22"/>
          <w:szCs w:val="22"/>
        </w:rPr>
      </w:pPr>
      <w:r w:rsidRPr="006313E1">
        <w:rPr>
          <w:sz w:val="22"/>
          <w:szCs w:val="22"/>
        </w:rPr>
        <w:t>Considerando a Portaria nº 204/GM/MS, de 29 de janeiro de 2007, que regulamenta o financiamento e a transferência de recursos federais para as ações e os serviços de saúde, na forma de blocos de financiamento, com o respectivo monitoramento e controle;</w:t>
      </w:r>
    </w:p>
    <w:p w:rsidR="006313E1" w:rsidRPr="006313E1" w:rsidRDefault="006313E1" w:rsidP="006313E1">
      <w:pPr>
        <w:spacing w:before="120" w:after="120"/>
        <w:jc w:val="both"/>
        <w:rPr>
          <w:sz w:val="22"/>
          <w:szCs w:val="22"/>
        </w:rPr>
      </w:pPr>
      <w:r w:rsidRPr="006313E1">
        <w:rPr>
          <w:sz w:val="22"/>
          <w:szCs w:val="22"/>
        </w:rPr>
        <w:t>Considerando que a área endêmica de malária no Brasil compreende a região amazônica, incluindo Acre, Amazonas, Amapá, Pará, Rondônia, Roraima, Tocantins, Mato Grosso e Maranhão, com incidência de 99% dos casos autóctones do país;</w:t>
      </w:r>
    </w:p>
    <w:p w:rsidR="006313E1" w:rsidRPr="006313E1" w:rsidRDefault="006313E1" w:rsidP="006313E1">
      <w:pPr>
        <w:spacing w:before="120" w:after="120"/>
        <w:jc w:val="both"/>
        <w:rPr>
          <w:sz w:val="22"/>
          <w:szCs w:val="22"/>
        </w:rPr>
      </w:pPr>
      <w:r w:rsidRPr="006313E1">
        <w:rPr>
          <w:sz w:val="22"/>
          <w:szCs w:val="22"/>
        </w:rPr>
        <w:t xml:space="preserve">Considerando a necessidade de </w:t>
      </w:r>
      <w:proofErr w:type="gramStart"/>
      <w:r w:rsidRPr="006313E1">
        <w:rPr>
          <w:sz w:val="22"/>
          <w:szCs w:val="22"/>
        </w:rPr>
        <w:t>implementar</w:t>
      </w:r>
      <w:proofErr w:type="gramEnd"/>
      <w:r w:rsidRPr="006313E1">
        <w:rPr>
          <w:sz w:val="22"/>
          <w:szCs w:val="22"/>
        </w:rPr>
        <w:t xml:space="preserve"> estratégias diferenciadas para o diagnóstico, tratamento, controle vetorial, educação em saúde e mobilização social para fortalecimento das ações de controle de malária na região amazônica visando alcançar os objetivos do plano de Eliminação de Malária no Brasil com ênfase no </w:t>
      </w:r>
      <w:proofErr w:type="spellStart"/>
      <w:r w:rsidRPr="006313E1">
        <w:rPr>
          <w:sz w:val="22"/>
          <w:szCs w:val="22"/>
        </w:rPr>
        <w:t>Plasmodium</w:t>
      </w:r>
      <w:proofErr w:type="spellEnd"/>
      <w:r w:rsidRPr="006313E1">
        <w:rPr>
          <w:sz w:val="22"/>
          <w:szCs w:val="22"/>
        </w:rPr>
        <w:t xml:space="preserve"> </w:t>
      </w:r>
      <w:proofErr w:type="spellStart"/>
      <w:r w:rsidRPr="006313E1">
        <w:rPr>
          <w:sz w:val="22"/>
          <w:szCs w:val="22"/>
        </w:rPr>
        <w:t>Falciparum</w:t>
      </w:r>
      <w:proofErr w:type="spellEnd"/>
      <w:r w:rsidRPr="006313E1">
        <w:rPr>
          <w:sz w:val="22"/>
          <w:szCs w:val="22"/>
        </w:rPr>
        <w:t>.</w:t>
      </w:r>
    </w:p>
    <w:p w:rsidR="006313E1" w:rsidRDefault="006313E1" w:rsidP="006313E1">
      <w:pPr>
        <w:spacing w:line="360" w:lineRule="auto"/>
        <w:jc w:val="both"/>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Pr>
                <w:b/>
                <w:bCs/>
                <w:sz w:val="22"/>
                <w:szCs w:val="22"/>
              </w:rPr>
              <w:t>4. DO LOCAL DA ENTREGA</w:t>
            </w:r>
          </w:p>
        </w:tc>
      </w:tr>
    </w:tbl>
    <w:p w:rsidR="006313E1" w:rsidRPr="00933D1B" w:rsidRDefault="006313E1" w:rsidP="006313E1">
      <w:pPr>
        <w:spacing w:line="360" w:lineRule="auto"/>
        <w:jc w:val="both"/>
        <w:rPr>
          <w:sz w:val="22"/>
          <w:szCs w:val="22"/>
        </w:rPr>
      </w:pPr>
    </w:p>
    <w:p w:rsidR="006313E1" w:rsidRDefault="006313E1" w:rsidP="006313E1">
      <w:pPr>
        <w:spacing w:line="360" w:lineRule="auto"/>
        <w:jc w:val="both"/>
        <w:rPr>
          <w:sz w:val="22"/>
          <w:szCs w:val="22"/>
        </w:rPr>
      </w:pPr>
      <w:r w:rsidRPr="00550EBE">
        <w:rPr>
          <w:b/>
          <w:bCs/>
          <w:sz w:val="22"/>
          <w:szCs w:val="22"/>
        </w:rPr>
        <w:lastRenderedPageBreak/>
        <w:t>4.1</w:t>
      </w:r>
      <w:r>
        <w:rPr>
          <w:b/>
          <w:bCs/>
          <w:sz w:val="22"/>
          <w:szCs w:val="22"/>
        </w:rPr>
        <w:t>.</w:t>
      </w:r>
      <w:r w:rsidRPr="00550EBE">
        <w:rPr>
          <w:b/>
          <w:bCs/>
          <w:sz w:val="22"/>
          <w:szCs w:val="22"/>
        </w:rPr>
        <w:t xml:space="preserve"> L</w:t>
      </w:r>
      <w:r>
        <w:rPr>
          <w:b/>
          <w:sz w:val="22"/>
          <w:szCs w:val="22"/>
        </w:rPr>
        <w:t>ocal e H</w:t>
      </w:r>
      <w:r w:rsidRPr="00550EBE">
        <w:rPr>
          <w:b/>
          <w:sz w:val="22"/>
          <w:szCs w:val="22"/>
        </w:rPr>
        <w:t>orário</w:t>
      </w:r>
    </w:p>
    <w:p w:rsidR="006313E1" w:rsidRPr="009340D9" w:rsidRDefault="006313E1" w:rsidP="006313E1">
      <w:pPr>
        <w:spacing w:line="360" w:lineRule="auto"/>
        <w:jc w:val="both"/>
        <w:rPr>
          <w:bCs/>
          <w:sz w:val="22"/>
          <w:szCs w:val="22"/>
        </w:rPr>
      </w:pPr>
      <w:r w:rsidRPr="009340D9">
        <w:rPr>
          <w:bCs/>
          <w:sz w:val="22"/>
          <w:szCs w:val="22"/>
        </w:rPr>
        <w:t xml:space="preserve">O objeto deverá ser entregue na Coordenadoria de Almoxarifado e Patrimônio – CAP/SESAU, no endereço sito a Avenida Rio Madeira nº 603 - Bairro Lagoa – Porto Velho/RO. </w:t>
      </w:r>
    </w:p>
    <w:p w:rsidR="006313E1" w:rsidRPr="006313E1" w:rsidRDefault="006313E1" w:rsidP="006313E1">
      <w:pPr>
        <w:spacing w:line="360" w:lineRule="auto"/>
        <w:jc w:val="both"/>
        <w:rPr>
          <w:bCs/>
          <w:sz w:val="22"/>
          <w:szCs w:val="22"/>
        </w:rPr>
      </w:pPr>
      <w:r w:rsidRPr="009340D9">
        <w:rPr>
          <w:bCs/>
          <w:sz w:val="22"/>
          <w:szCs w:val="22"/>
        </w:rPr>
        <w:t xml:space="preserve">Horário: De Segunda a Sexta-Feira das </w:t>
      </w:r>
      <w:proofErr w:type="gramStart"/>
      <w:r w:rsidRPr="009340D9">
        <w:rPr>
          <w:bCs/>
          <w:sz w:val="22"/>
          <w:szCs w:val="22"/>
        </w:rPr>
        <w:t>7:30</w:t>
      </w:r>
      <w:proofErr w:type="spellStart"/>
      <w:proofErr w:type="gramEnd"/>
      <w:r w:rsidRPr="009340D9">
        <w:rPr>
          <w:bCs/>
          <w:sz w:val="22"/>
          <w:szCs w:val="22"/>
        </w:rPr>
        <w:t>hs</w:t>
      </w:r>
      <w:proofErr w:type="spellEnd"/>
      <w:r w:rsidRPr="009340D9">
        <w:rPr>
          <w:bCs/>
          <w:sz w:val="22"/>
          <w:szCs w:val="22"/>
        </w:rPr>
        <w:t xml:space="preserve"> às 13:30</w:t>
      </w:r>
      <w:proofErr w:type="spellStart"/>
      <w:r w:rsidRPr="009340D9">
        <w:rPr>
          <w:bCs/>
          <w:sz w:val="22"/>
          <w:szCs w:val="22"/>
        </w:rPr>
        <w:t>hs</w:t>
      </w:r>
      <w:proofErr w:type="spellEnd"/>
      <w:r>
        <w:rPr>
          <w:bCs/>
          <w:sz w:val="22"/>
          <w:szCs w:val="22"/>
        </w:rPr>
        <w:t>, em conformidade com a Nota de Empenho.</w:t>
      </w:r>
    </w:p>
    <w:p w:rsidR="006313E1" w:rsidRDefault="006313E1" w:rsidP="006313E1">
      <w:pPr>
        <w:pStyle w:val="NormalWeb"/>
        <w:spacing w:before="0" w:after="0" w:line="360" w:lineRule="auto"/>
        <w:jc w:val="both"/>
        <w:rPr>
          <w:b/>
          <w:sz w:val="22"/>
          <w:szCs w:val="22"/>
        </w:rPr>
      </w:pPr>
      <w:r>
        <w:rPr>
          <w:b/>
          <w:sz w:val="22"/>
          <w:szCs w:val="22"/>
        </w:rPr>
        <w:t>4.2. DO PRAZO DA ENTREGA</w:t>
      </w:r>
    </w:p>
    <w:p w:rsidR="006313E1" w:rsidRPr="006313E1" w:rsidRDefault="006313E1" w:rsidP="006313E1">
      <w:pPr>
        <w:pStyle w:val="NormalWeb"/>
        <w:spacing w:before="0" w:after="0" w:line="360" w:lineRule="auto"/>
        <w:jc w:val="both"/>
        <w:rPr>
          <w:sz w:val="22"/>
          <w:szCs w:val="22"/>
        </w:rPr>
      </w:pPr>
      <w:r>
        <w:rPr>
          <w:sz w:val="22"/>
          <w:szCs w:val="22"/>
        </w:rPr>
        <w:t>4.2.1. O prazo para entrega dos materiais permanentes pela empresa vencedora s</w:t>
      </w:r>
      <w:r w:rsidRPr="00550EBE">
        <w:rPr>
          <w:sz w:val="22"/>
          <w:szCs w:val="22"/>
        </w:rPr>
        <w:t xml:space="preserve">erá </w:t>
      </w:r>
      <w:r>
        <w:rPr>
          <w:sz w:val="22"/>
          <w:szCs w:val="22"/>
        </w:rPr>
        <w:t>30 (trinta) dias corridos, contados após a entrega da nota de empenho</w:t>
      </w:r>
      <w:r w:rsidRPr="00550EBE">
        <w:rPr>
          <w:sz w:val="22"/>
          <w:szCs w:val="22"/>
        </w:rPr>
        <w:t>.</w:t>
      </w:r>
      <w:r>
        <w:rPr>
          <w:sz w:val="22"/>
          <w:szCs w:val="22"/>
        </w:rPr>
        <w:t xml:space="preserve"> Os eventuais atrasos deverão ser comunicados e justificados por escrito para avaliação, podendo a empresa ser penalizada. Observando sempre a base legal que estabelece o Art. 8º, Art. 6º, IX Lei 8.666/93; Art. 3º, I Lei 10.520/02; 9º, V c/ § 2º Decreto 5450/05, Decreto 12205/06; Art. 9º § 2º, Decreto Estadual 12.234/06; Art. 8º, I;</w:t>
      </w:r>
    </w:p>
    <w:p w:rsidR="006313E1" w:rsidRPr="00550EBE" w:rsidRDefault="006313E1" w:rsidP="006313E1">
      <w:pPr>
        <w:pStyle w:val="NormalWeb"/>
        <w:spacing w:before="0" w:after="0" w:line="360" w:lineRule="auto"/>
        <w:jc w:val="both"/>
        <w:rPr>
          <w:sz w:val="22"/>
          <w:szCs w:val="22"/>
        </w:rPr>
      </w:pPr>
      <w:r>
        <w:rPr>
          <w:b/>
          <w:sz w:val="22"/>
          <w:szCs w:val="22"/>
        </w:rPr>
        <w:t>4.2.2.</w:t>
      </w:r>
      <w:r w:rsidRPr="00550EBE">
        <w:rPr>
          <w:b/>
          <w:sz w:val="22"/>
          <w:szCs w:val="22"/>
        </w:rPr>
        <w:t xml:space="preserve"> </w:t>
      </w:r>
      <w:r>
        <w:rPr>
          <w:sz w:val="22"/>
          <w:szCs w:val="22"/>
        </w:rPr>
        <w:t>O prazo de</w:t>
      </w:r>
      <w:r w:rsidRPr="00907230">
        <w:rPr>
          <w:sz w:val="22"/>
          <w:szCs w:val="22"/>
        </w:rPr>
        <w:t xml:space="preserve"> entrega</w:t>
      </w:r>
      <w:r>
        <w:rPr>
          <w:sz w:val="22"/>
          <w:szCs w:val="22"/>
        </w:rPr>
        <w:t xml:space="preserve"> poderá ser prorrogado, por igual período, a critério da Administração, desde que haja justificativa aceitável por parte da contratada.</w:t>
      </w:r>
      <w:r w:rsidRPr="00907230">
        <w:rPr>
          <w:sz w:val="22"/>
          <w:szCs w:val="22"/>
        </w:rPr>
        <w:t xml:space="preserve"> </w:t>
      </w:r>
    </w:p>
    <w:p w:rsidR="006313E1" w:rsidRPr="00550EBE" w:rsidRDefault="006313E1" w:rsidP="006313E1">
      <w:pPr>
        <w:spacing w:line="360" w:lineRule="auto"/>
        <w:jc w:val="both"/>
        <w:rPr>
          <w:b/>
          <w:sz w:val="22"/>
          <w:szCs w:val="22"/>
        </w:rPr>
      </w:pPr>
      <w:r>
        <w:rPr>
          <w:b/>
          <w:sz w:val="22"/>
          <w:szCs w:val="22"/>
        </w:rPr>
        <w:t>4.3. Recebimento</w:t>
      </w:r>
    </w:p>
    <w:p w:rsidR="006313E1" w:rsidRPr="00550EBE" w:rsidRDefault="006313E1" w:rsidP="006313E1">
      <w:pPr>
        <w:spacing w:line="360" w:lineRule="auto"/>
        <w:jc w:val="both"/>
        <w:rPr>
          <w:sz w:val="22"/>
          <w:szCs w:val="22"/>
        </w:rPr>
      </w:pPr>
      <w:r>
        <w:rPr>
          <w:b/>
          <w:bCs/>
          <w:sz w:val="22"/>
          <w:szCs w:val="22"/>
        </w:rPr>
        <w:t>4.3</w:t>
      </w:r>
      <w:r w:rsidRPr="00550EBE">
        <w:rPr>
          <w:b/>
          <w:bCs/>
          <w:sz w:val="22"/>
          <w:szCs w:val="22"/>
        </w:rPr>
        <w:t>.1</w:t>
      </w:r>
      <w:r>
        <w:rPr>
          <w:b/>
          <w:bCs/>
          <w:sz w:val="22"/>
          <w:szCs w:val="22"/>
        </w:rPr>
        <w:t>.</w:t>
      </w:r>
      <w:r w:rsidRPr="00550EBE">
        <w:rPr>
          <w:b/>
          <w:bCs/>
          <w:sz w:val="22"/>
          <w:szCs w:val="22"/>
        </w:rPr>
        <w:t xml:space="preserve"> </w:t>
      </w:r>
      <w:r w:rsidRPr="00550EBE">
        <w:rPr>
          <w:bCs/>
          <w:sz w:val="22"/>
          <w:szCs w:val="22"/>
        </w:rPr>
        <w:t>Será realizado pel</w:t>
      </w:r>
      <w:r w:rsidRPr="00550EBE">
        <w:rPr>
          <w:sz w:val="22"/>
          <w:szCs w:val="22"/>
        </w:rPr>
        <w:t>a Comissão de Recebimento da Coordenação Geral de Controle de Material e Patrimônio (Almoxarifado Central da Secretaria Estadual de Saúde) conforme artigo 73, inciso II, alíneas “a” e “b” e artigo 2°, Lei Federal 8.666/93:</w:t>
      </w:r>
    </w:p>
    <w:p w:rsidR="006313E1" w:rsidRPr="00550EBE" w:rsidRDefault="006313E1" w:rsidP="006313E1">
      <w:pPr>
        <w:spacing w:line="360" w:lineRule="auto"/>
        <w:jc w:val="both"/>
        <w:rPr>
          <w:color w:val="000000"/>
          <w:sz w:val="22"/>
          <w:szCs w:val="22"/>
        </w:rPr>
      </w:pPr>
      <w:r w:rsidRPr="00550EBE">
        <w:rPr>
          <w:sz w:val="22"/>
          <w:szCs w:val="22"/>
        </w:rPr>
        <w:t xml:space="preserve">a) </w:t>
      </w:r>
      <w:r w:rsidRPr="00550EBE">
        <w:rPr>
          <w:b/>
          <w:sz w:val="22"/>
          <w:szCs w:val="22"/>
        </w:rPr>
        <w:t>Provisoriamente</w:t>
      </w:r>
      <w:r w:rsidRPr="00550EBE">
        <w:rPr>
          <w:sz w:val="22"/>
          <w:szCs w:val="22"/>
        </w:rPr>
        <w:t xml:space="preserve">: </w:t>
      </w:r>
      <w:r w:rsidRPr="00550EBE">
        <w:rPr>
          <w:color w:val="000000"/>
          <w:sz w:val="22"/>
          <w:szCs w:val="22"/>
        </w:rPr>
        <w:t xml:space="preserve">imediatamente depois de efetuada a entrega, no prazo de até 10 (dez) dias para efeito de posterior verificação da conformidade dos produtos com as especificações. O recebimento </w:t>
      </w:r>
      <w:proofErr w:type="gramStart"/>
      <w:r w:rsidRPr="00550EBE">
        <w:rPr>
          <w:color w:val="000000"/>
          <w:sz w:val="22"/>
          <w:szCs w:val="22"/>
        </w:rPr>
        <w:t>supra referido</w:t>
      </w:r>
      <w:proofErr w:type="gramEnd"/>
      <w:r w:rsidRPr="00550EBE">
        <w:rPr>
          <w:color w:val="000000"/>
          <w:sz w:val="22"/>
          <w:szCs w:val="22"/>
        </w:rPr>
        <w:t xml:space="preserve"> dar-se-á através de recibo aposto na not</w:t>
      </w:r>
      <w:r>
        <w:rPr>
          <w:color w:val="000000"/>
          <w:sz w:val="22"/>
          <w:szCs w:val="22"/>
        </w:rPr>
        <w:t>a fiscal quando da sua entrega.</w:t>
      </w:r>
    </w:p>
    <w:p w:rsidR="006313E1" w:rsidRPr="00550EBE" w:rsidRDefault="006313E1" w:rsidP="006313E1">
      <w:pPr>
        <w:spacing w:line="360" w:lineRule="auto"/>
        <w:jc w:val="both"/>
        <w:rPr>
          <w:sz w:val="22"/>
          <w:szCs w:val="22"/>
        </w:rPr>
      </w:pPr>
      <w:r w:rsidRPr="00550EBE">
        <w:rPr>
          <w:sz w:val="22"/>
          <w:szCs w:val="22"/>
        </w:rPr>
        <w:t xml:space="preserve">b) </w:t>
      </w:r>
      <w:r w:rsidRPr="00550EBE">
        <w:rPr>
          <w:b/>
          <w:sz w:val="22"/>
          <w:szCs w:val="22"/>
        </w:rPr>
        <w:t>Definitivamente</w:t>
      </w:r>
      <w:r w:rsidRPr="00550EBE">
        <w:rPr>
          <w:sz w:val="22"/>
          <w:szCs w:val="22"/>
        </w:rPr>
        <w:t xml:space="preserve">: </w:t>
      </w:r>
      <w:r w:rsidRPr="00550EBE">
        <w:rPr>
          <w:color w:val="000000"/>
          <w:sz w:val="22"/>
          <w:szCs w:val="22"/>
        </w:rPr>
        <w:t>depois de concluída a vistoria e encerrado o prazo de observação, que não poderá exceder 10 (dez) dias, salvo caso devidamente justificado, comprovada a adequação do objeto nos termos contratuais e consequente aceitação</w:t>
      </w:r>
      <w:r>
        <w:rPr>
          <w:color w:val="000000"/>
          <w:sz w:val="22"/>
          <w:szCs w:val="22"/>
        </w:rPr>
        <w:t>.</w:t>
      </w:r>
    </w:p>
    <w:p w:rsidR="006313E1" w:rsidRPr="00550EBE" w:rsidRDefault="006313E1" w:rsidP="006313E1">
      <w:pPr>
        <w:spacing w:line="360" w:lineRule="auto"/>
        <w:jc w:val="both"/>
        <w:rPr>
          <w:sz w:val="22"/>
          <w:szCs w:val="22"/>
        </w:rPr>
      </w:pPr>
      <w:r w:rsidRPr="00550EBE">
        <w:rPr>
          <w:sz w:val="22"/>
          <w:szCs w:val="22"/>
        </w:rPr>
        <w:t>c) O recebimento provisório ou definitivo não exclui a responsabilidade civil pela solidez e segurança do material, nem ético profissional pela perfeita execução do contrato, dentro dos limites estabelecidos pel</w:t>
      </w:r>
      <w:r>
        <w:rPr>
          <w:sz w:val="22"/>
          <w:szCs w:val="22"/>
        </w:rPr>
        <w:t>a Lei ou instrumento contratual.</w:t>
      </w:r>
    </w:p>
    <w:p w:rsidR="006313E1" w:rsidRPr="00550EBE" w:rsidRDefault="006313E1" w:rsidP="006313E1">
      <w:pPr>
        <w:tabs>
          <w:tab w:val="left" w:pos="567"/>
          <w:tab w:val="left" w:pos="851"/>
          <w:tab w:val="left" w:pos="993"/>
        </w:tabs>
        <w:spacing w:line="360" w:lineRule="auto"/>
        <w:jc w:val="both"/>
        <w:rPr>
          <w:sz w:val="22"/>
          <w:szCs w:val="22"/>
        </w:rPr>
      </w:pPr>
      <w:r>
        <w:rPr>
          <w:b/>
          <w:sz w:val="22"/>
          <w:szCs w:val="22"/>
        </w:rPr>
        <w:t>4.3</w:t>
      </w:r>
      <w:r w:rsidRPr="00550EBE">
        <w:rPr>
          <w:b/>
          <w:sz w:val="22"/>
          <w:szCs w:val="22"/>
        </w:rPr>
        <w:t>.2</w:t>
      </w:r>
      <w:r>
        <w:rPr>
          <w:b/>
          <w:sz w:val="22"/>
          <w:szCs w:val="22"/>
        </w:rPr>
        <w:t xml:space="preserve">. </w:t>
      </w:r>
      <w:r w:rsidRPr="00550EBE">
        <w:rPr>
          <w:sz w:val="22"/>
          <w:szCs w:val="22"/>
        </w:rPr>
        <w:t xml:space="preserve">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w:t>
      </w:r>
      <w:r>
        <w:rPr>
          <w:sz w:val="22"/>
          <w:szCs w:val="22"/>
        </w:rPr>
        <w:t xml:space="preserve">de Rondônia, </w:t>
      </w:r>
      <w:r w:rsidRPr="00550EBE">
        <w:rPr>
          <w:sz w:val="22"/>
          <w:szCs w:val="22"/>
        </w:rPr>
        <w:t xml:space="preserve">que, por sua vez, </w:t>
      </w:r>
      <w:r w:rsidRPr="00550EBE">
        <w:rPr>
          <w:sz w:val="22"/>
          <w:szCs w:val="22"/>
        </w:rPr>
        <w:lastRenderedPageBreak/>
        <w:t xml:space="preserve">decidirá a possibilidade de prorrogação do prazo, ou determinará a cominação das multas cabíveis, que ocorrerá </w:t>
      </w:r>
      <w:r>
        <w:rPr>
          <w:sz w:val="22"/>
          <w:szCs w:val="22"/>
        </w:rPr>
        <w:t>a partir da efetiva notificação.</w:t>
      </w:r>
    </w:p>
    <w:p w:rsidR="006313E1" w:rsidRPr="00550EBE" w:rsidRDefault="006313E1" w:rsidP="006313E1">
      <w:pPr>
        <w:pStyle w:val="Recuodecorpodetexto3"/>
        <w:tabs>
          <w:tab w:val="num" w:pos="567"/>
          <w:tab w:val="left" w:pos="1134"/>
          <w:tab w:val="left" w:pos="1620"/>
        </w:tabs>
        <w:spacing w:line="360" w:lineRule="auto"/>
        <w:ind w:firstLine="0"/>
        <w:rPr>
          <w:sz w:val="22"/>
          <w:szCs w:val="22"/>
        </w:rPr>
      </w:pPr>
      <w:r>
        <w:rPr>
          <w:b/>
          <w:sz w:val="22"/>
          <w:szCs w:val="22"/>
        </w:rPr>
        <w:t>4.3</w:t>
      </w:r>
      <w:r w:rsidRPr="00550EBE">
        <w:rPr>
          <w:b/>
          <w:sz w:val="22"/>
          <w:szCs w:val="22"/>
        </w:rPr>
        <w:t>.3</w:t>
      </w:r>
      <w:r>
        <w:rPr>
          <w:b/>
          <w:sz w:val="22"/>
          <w:szCs w:val="22"/>
        </w:rPr>
        <w:t>.</w:t>
      </w:r>
      <w:r w:rsidRPr="00550EBE">
        <w:rPr>
          <w:b/>
          <w:sz w:val="22"/>
          <w:szCs w:val="22"/>
        </w:rPr>
        <w:t xml:space="preserve"> </w:t>
      </w:r>
      <w:r w:rsidRPr="00550EBE">
        <w:rPr>
          <w:sz w:val="22"/>
          <w:szCs w:val="22"/>
        </w:rPr>
        <w:t>Depois de esgotado o(s) prazo(s) concedido(s) a SESAU/RO aplicará a multa por atraso na entrega de 0,5% ao dia até o limite de 10% sobre o valor empenhado, e, entendendo necessário, aplicará as sanções administrativas previstas na Lei 8.666/93, art. 86 a</w:t>
      </w:r>
      <w:r>
        <w:rPr>
          <w:sz w:val="22"/>
          <w:szCs w:val="22"/>
        </w:rPr>
        <w:t xml:space="preserve"> 88.</w:t>
      </w:r>
    </w:p>
    <w:p w:rsidR="006313E1" w:rsidRPr="00550EBE" w:rsidRDefault="006313E1" w:rsidP="006313E1">
      <w:pPr>
        <w:spacing w:line="360" w:lineRule="auto"/>
        <w:jc w:val="both"/>
        <w:rPr>
          <w:color w:val="000000"/>
          <w:sz w:val="22"/>
          <w:szCs w:val="22"/>
        </w:rPr>
      </w:pPr>
      <w:r>
        <w:rPr>
          <w:b/>
          <w:color w:val="000000"/>
          <w:sz w:val="22"/>
          <w:szCs w:val="22"/>
        </w:rPr>
        <w:t>4.3</w:t>
      </w:r>
      <w:r w:rsidRPr="00550EBE">
        <w:rPr>
          <w:b/>
          <w:color w:val="000000"/>
          <w:sz w:val="22"/>
          <w:szCs w:val="22"/>
        </w:rPr>
        <w:t>.4</w:t>
      </w:r>
      <w:r>
        <w:rPr>
          <w:b/>
          <w:color w:val="000000"/>
          <w:sz w:val="22"/>
          <w:szCs w:val="22"/>
        </w:rPr>
        <w:t>.</w:t>
      </w:r>
      <w:r w:rsidRPr="00550EBE">
        <w:rPr>
          <w:b/>
          <w:color w:val="000000"/>
          <w:sz w:val="22"/>
          <w:szCs w:val="22"/>
        </w:rPr>
        <w:t xml:space="preserve"> </w:t>
      </w:r>
      <w:r w:rsidRPr="00550EBE">
        <w:rPr>
          <w:color w:val="000000"/>
          <w:sz w:val="22"/>
          <w:szCs w:val="22"/>
        </w:rPr>
        <w:t>Se, após o recebimento provisório, for constatado que os materiais foram entregues de forma incompleta ou em desacordo com as especificações ou com a proposta, será interrompido o prazo de recebimento definitivo e suspenso o prazo de pagamento</w:t>
      </w:r>
      <w:r>
        <w:rPr>
          <w:color w:val="000000"/>
          <w:sz w:val="22"/>
          <w:szCs w:val="22"/>
        </w:rPr>
        <w:t xml:space="preserve"> até que seja sanada a situação.</w:t>
      </w:r>
    </w:p>
    <w:p w:rsidR="006313E1" w:rsidRPr="00550EBE" w:rsidRDefault="006313E1" w:rsidP="006313E1">
      <w:pPr>
        <w:tabs>
          <w:tab w:val="left" w:pos="567"/>
          <w:tab w:val="left" w:pos="851"/>
          <w:tab w:val="left" w:pos="993"/>
        </w:tabs>
        <w:spacing w:line="360" w:lineRule="auto"/>
        <w:jc w:val="both"/>
        <w:rPr>
          <w:sz w:val="22"/>
          <w:szCs w:val="22"/>
        </w:rPr>
      </w:pPr>
      <w:r>
        <w:rPr>
          <w:b/>
          <w:sz w:val="22"/>
          <w:szCs w:val="22"/>
        </w:rPr>
        <w:t>4.3</w:t>
      </w:r>
      <w:r w:rsidRPr="00550EBE">
        <w:rPr>
          <w:b/>
          <w:sz w:val="22"/>
          <w:szCs w:val="22"/>
        </w:rPr>
        <w:t>.5</w:t>
      </w:r>
      <w:r>
        <w:rPr>
          <w:b/>
          <w:sz w:val="22"/>
          <w:szCs w:val="22"/>
        </w:rPr>
        <w:t>.</w:t>
      </w:r>
      <w:r w:rsidRPr="00550EBE">
        <w:rPr>
          <w:b/>
          <w:sz w:val="22"/>
          <w:szCs w:val="22"/>
        </w:rPr>
        <w:t xml:space="preserve"> </w:t>
      </w:r>
      <w:r w:rsidRPr="00550EBE">
        <w:rPr>
          <w:sz w:val="22"/>
          <w:szCs w:val="22"/>
        </w:rPr>
        <w:t>A empresa vencedora ficará obrigada a trocar, às suas expensas, o que for recusado por apresentar-se contraditório as especificações contidas neste Termo de Referência</w:t>
      </w:r>
      <w:r>
        <w:rPr>
          <w:sz w:val="22"/>
          <w:szCs w:val="22"/>
        </w:rPr>
        <w:t>.</w:t>
      </w:r>
    </w:p>
    <w:p w:rsidR="006313E1" w:rsidRPr="00550EBE" w:rsidRDefault="006313E1" w:rsidP="006313E1">
      <w:pPr>
        <w:tabs>
          <w:tab w:val="num" w:pos="567"/>
          <w:tab w:val="left" w:pos="960"/>
        </w:tabs>
        <w:spacing w:line="360" w:lineRule="auto"/>
        <w:jc w:val="both"/>
        <w:rPr>
          <w:sz w:val="22"/>
          <w:szCs w:val="22"/>
        </w:rPr>
      </w:pPr>
      <w:r>
        <w:rPr>
          <w:b/>
          <w:bCs/>
          <w:sz w:val="22"/>
          <w:szCs w:val="22"/>
        </w:rPr>
        <w:t>4.3.6.</w:t>
      </w:r>
      <w:r w:rsidRPr="00550EBE">
        <w:rPr>
          <w:b/>
          <w:bCs/>
          <w:sz w:val="22"/>
          <w:szCs w:val="22"/>
        </w:rPr>
        <w:t xml:space="preserve"> </w:t>
      </w:r>
      <w:r w:rsidRPr="00550EBE">
        <w:rPr>
          <w:sz w:val="22"/>
          <w:szCs w:val="22"/>
        </w:rPr>
        <w:t xml:space="preserve">Os equipamentos deverão ser entregues de acordo com as especificações técnicas e demais disposições constantes neste Termo de Referência, não sendo </w:t>
      </w:r>
      <w:proofErr w:type="gramStart"/>
      <w:r w:rsidRPr="00550EBE">
        <w:rPr>
          <w:sz w:val="22"/>
          <w:szCs w:val="22"/>
        </w:rPr>
        <w:t>permitido a Comissão</w:t>
      </w:r>
      <w:proofErr w:type="gramEnd"/>
      <w:r w:rsidRPr="00550EBE">
        <w:rPr>
          <w:sz w:val="22"/>
          <w:szCs w:val="22"/>
        </w:rPr>
        <w:t>, receber os equipamentos fora das especificações pré-definidas.</w:t>
      </w:r>
    </w:p>
    <w:p w:rsidR="006313E1" w:rsidRPr="00550EBE" w:rsidRDefault="006313E1" w:rsidP="006313E1">
      <w:pPr>
        <w:pStyle w:val="Recuodecorpodetexto3"/>
        <w:tabs>
          <w:tab w:val="num" w:pos="567"/>
          <w:tab w:val="left" w:pos="1134"/>
          <w:tab w:val="left" w:pos="1620"/>
        </w:tabs>
        <w:spacing w:line="360" w:lineRule="auto"/>
        <w:ind w:firstLine="0"/>
        <w:rPr>
          <w:sz w:val="22"/>
          <w:szCs w:val="22"/>
        </w:rPr>
      </w:pPr>
      <w:r>
        <w:rPr>
          <w:b/>
          <w:sz w:val="22"/>
          <w:szCs w:val="22"/>
        </w:rPr>
        <w:t>4.3.7.</w:t>
      </w:r>
      <w:r w:rsidRPr="00550EBE">
        <w:rPr>
          <w:b/>
          <w:sz w:val="22"/>
          <w:szCs w:val="22"/>
        </w:rPr>
        <w:t xml:space="preserve"> </w:t>
      </w:r>
      <w:r w:rsidRPr="00550EBE">
        <w:rPr>
          <w:sz w:val="22"/>
          <w:szCs w:val="22"/>
        </w:rPr>
        <w:t xml:space="preserve">O objeto deverá ser indiscutivelmente </w:t>
      </w:r>
      <w:r w:rsidRPr="00550EBE">
        <w:rPr>
          <w:b/>
          <w:sz w:val="22"/>
          <w:szCs w:val="22"/>
        </w:rPr>
        <w:t xml:space="preserve">novo </w:t>
      </w:r>
      <w:r w:rsidRPr="00550EBE">
        <w:rPr>
          <w:sz w:val="22"/>
          <w:szCs w:val="22"/>
        </w:rPr>
        <w:t xml:space="preserve">e </w:t>
      </w:r>
      <w:r w:rsidRPr="00550EBE">
        <w:rPr>
          <w:b/>
          <w:sz w:val="22"/>
          <w:szCs w:val="22"/>
        </w:rPr>
        <w:t>sem uso</w:t>
      </w:r>
      <w:r w:rsidRPr="00550EBE">
        <w:rPr>
          <w:sz w:val="22"/>
          <w:szCs w:val="22"/>
        </w:rPr>
        <w:t>. Não serão aceitos itens que tenham sido objeto de quaisquer processos de reciclagem ou recondicionamento. Deverão estar acondicionados em embalagem própria conforme ao fabricante, garantindo sua integridade.</w:t>
      </w:r>
    </w:p>
    <w:p w:rsidR="006313E1" w:rsidRPr="00550EBE" w:rsidRDefault="006313E1" w:rsidP="006313E1">
      <w:pPr>
        <w:spacing w:line="360" w:lineRule="auto"/>
        <w:contextualSpacing/>
        <w:jc w:val="both"/>
        <w:rPr>
          <w:b/>
          <w:bCs/>
          <w:sz w:val="22"/>
          <w:szCs w:val="22"/>
        </w:rPr>
      </w:pPr>
      <w:r w:rsidRPr="00550EBE">
        <w:rPr>
          <w:b/>
          <w:color w:val="000000"/>
          <w:sz w:val="22"/>
          <w:szCs w:val="22"/>
        </w:rPr>
        <w:t>4.</w:t>
      </w:r>
      <w:r>
        <w:rPr>
          <w:b/>
          <w:color w:val="000000"/>
          <w:sz w:val="22"/>
          <w:szCs w:val="22"/>
        </w:rPr>
        <w:t>4.</w:t>
      </w:r>
      <w:r w:rsidRPr="00550EBE">
        <w:rPr>
          <w:b/>
          <w:color w:val="000000"/>
          <w:sz w:val="22"/>
          <w:szCs w:val="22"/>
        </w:rPr>
        <w:t xml:space="preserve"> Local e </w:t>
      </w:r>
      <w:r>
        <w:rPr>
          <w:b/>
          <w:color w:val="000000"/>
          <w:sz w:val="22"/>
          <w:szCs w:val="22"/>
        </w:rPr>
        <w:t>D</w:t>
      </w:r>
      <w:r w:rsidRPr="00550EBE">
        <w:rPr>
          <w:b/>
          <w:color w:val="000000"/>
          <w:sz w:val="22"/>
          <w:szCs w:val="22"/>
        </w:rPr>
        <w:t>estinação</w:t>
      </w:r>
      <w:r>
        <w:rPr>
          <w:b/>
          <w:color w:val="000000"/>
          <w:sz w:val="22"/>
          <w:szCs w:val="22"/>
        </w:rPr>
        <w:t xml:space="preserve"> do Objeto</w:t>
      </w:r>
    </w:p>
    <w:p w:rsidR="006313E1" w:rsidRPr="006313E1" w:rsidRDefault="006313E1" w:rsidP="006313E1">
      <w:pPr>
        <w:spacing w:line="360" w:lineRule="auto"/>
        <w:contextualSpacing/>
        <w:jc w:val="both"/>
        <w:rPr>
          <w:sz w:val="22"/>
          <w:szCs w:val="22"/>
        </w:rPr>
      </w:pPr>
      <w:r w:rsidRPr="00550EBE">
        <w:rPr>
          <w:sz w:val="22"/>
          <w:szCs w:val="22"/>
        </w:rPr>
        <w:t xml:space="preserve">Os </w:t>
      </w:r>
      <w:r>
        <w:rPr>
          <w:sz w:val="22"/>
          <w:szCs w:val="22"/>
        </w:rPr>
        <w:t xml:space="preserve">equipamentos e </w:t>
      </w:r>
      <w:r w:rsidRPr="00550EBE">
        <w:rPr>
          <w:sz w:val="22"/>
          <w:szCs w:val="22"/>
        </w:rPr>
        <w:t xml:space="preserve">materiais permanentes </w:t>
      </w:r>
      <w:r>
        <w:rPr>
          <w:sz w:val="22"/>
          <w:szCs w:val="22"/>
        </w:rPr>
        <w:t>a serem adquiridos s</w:t>
      </w:r>
      <w:r w:rsidRPr="00550EBE">
        <w:rPr>
          <w:sz w:val="22"/>
          <w:szCs w:val="22"/>
        </w:rPr>
        <w:t xml:space="preserve">erão utilizados no </w:t>
      </w:r>
      <w:r>
        <w:rPr>
          <w:sz w:val="22"/>
          <w:szCs w:val="22"/>
        </w:rPr>
        <w:t xml:space="preserve">município de Porto Velho no Programa municipal de Controle da Malária/Endemias, para atender o transporte dos servidores da execução das ações, na área ribeirinha do </w:t>
      </w:r>
      <w:proofErr w:type="gramStart"/>
      <w:r>
        <w:rPr>
          <w:sz w:val="22"/>
          <w:szCs w:val="22"/>
        </w:rPr>
        <w:t>Baixo Madeira</w:t>
      </w:r>
      <w:proofErr w:type="gramEnd"/>
      <w:r>
        <w:rPr>
          <w:sz w:val="22"/>
          <w:szCs w:val="22"/>
        </w:rPr>
        <w:t xml:space="preserve">: </w:t>
      </w:r>
    </w:p>
    <w:p w:rsidR="006313E1" w:rsidRPr="00A63C28" w:rsidRDefault="006313E1" w:rsidP="006313E1">
      <w:pPr>
        <w:spacing w:line="360" w:lineRule="auto"/>
        <w:contextualSpacing/>
        <w:jc w:val="both"/>
        <w:rPr>
          <w:b/>
          <w:color w:val="000000"/>
          <w:sz w:val="22"/>
          <w:szCs w:val="22"/>
        </w:rPr>
      </w:pPr>
      <w:r>
        <w:rPr>
          <w:b/>
          <w:color w:val="000000"/>
          <w:sz w:val="22"/>
          <w:szCs w:val="22"/>
        </w:rPr>
        <w:t>4.5</w:t>
      </w:r>
      <w:r w:rsidRPr="00A63C28">
        <w:rPr>
          <w:b/>
          <w:color w:val="000000"/>
          <w:sz w:val="22"/>
          <w:szCs w:val="22"/>
        </w:rPr>
        <w:t xml:space="preserve">. Metodologia </w:t>
      </w:r>
      <w:r>
        <w:rPr>
          <w:b/>
          <w:color w:val="000000"/>
          <w:sz w:val="22"/>
          <w:szCs w:val="22"/>
        </w:rPr>
        <w:t>e Definição dos Quantitativos</w:t>
      </w:r>
    </w:p>
    <w:p w:rsidR="006313E1" w:rsidRDefault="006313E1" w:rsidP="006313E1">
      <w:pPr>
        <w:spacing w:line="360" w:lineRule="auto"/>
        <w:contextualSpacing/>
        <w:jc w:val="both"/>
        <w:rPr>
          <w:color w:val="000000"/>
          <w:sz w:val="22"/>
          <w:szCs w:val="22"/>
        </w:rPr>
      </w:pPr>
      <w:r>
        <w:rPr>
          <w:color w:val="000000"/>
          <w:sz w:val="22"/>
          <w:szCs w:val="22"/>
        </w:rPr>
        <w:t>Quanto à metodologia dos quantitativos estimados tomou-se por base a</w:t>
      </w:r>
      <w:proofErr w:type="gramStart"/>
      <w:r>
        <w:rPr>
          <w:color w:val="000000"/>
          <w:sz w:val="22"/>
          <w:szCs w:val="22"/>
        </w:rPr>
        <w:t xml:space="preserve">  </w:t>
      </w:r>
      <w:proofErr w:type="gramEnd"/>
      <w:r>
        <w:rPr>
          <w:color w:val="000000"/>
          <w:sz w:val="22"/>
          <w:szCs w:val="22"/>
        </w:rPr>
        <w:t xml:space="preserve">Portaria nº 2.565, de 25 de novembro de 2016, e Proposta nº 04287.520000/1160-03 de Aquisição de Equipamento/Material Permanente, Considerando o lançamento em 2015 do Plano de Eliminação de Malária no Brasil com ênfase no </w:t>
      </w:r>
      <w:proofErr w:type="spellStart"/>
      <w:r>
        <w:rPr>
          <w:color w:val="000000"/>
          <w:sz w:val="22"/>
          <w:szCs w:val="22"/>
        </w:rPr>
        <w:t>Plasmodium</w:t>
      </w:r>
      <w:proofErr w:type="spellEnd"/>
      <w:r>
        <w:rPr>
          <w:color w:val="000000"/>
          <w:sz w:val="22"/>
          <w:szCs w:val="22"/>
        </w:rPr>
        <w:t xml:space="preserve"> </w:t>
      </w:r>
      <w:proofErr w:type="spellStart"/>
      <w:r>
        <w:rPr>
          <w:color w:val="000000"/>
          <w:sz w:val="22"/>
          <w:szCs w:val="22"/>
        </w:rPr>
        <w:t>Falciparum</w:t>
      </w:r>
      <w:proofErr w:type="spellEnd"/>
      <w:r>
        <w:rPr>
          <w:color w:val="000000"/>
          <w:sz w:val="22"/>
          <w:szCs w:val="22"/>
        </w:rPr>
        <w:t xml:space="preserve">, como parte dos Objetivos de Desenvolvimento Sustentável da Organização das Nações Unidas, com meta de redução de 65% de casos de malária </w:t>
      </w:r>
      <w:proofErr w:type="spellStart"/>
      <w:r>
        <w:rPr>
          <w:color w:val="000000"/>
          <w:sz w:val="22"/>
          <w:szCs w:val="22"/>
        </w:rPr>
        <w:t>falciparum</w:t>
      </w:r>
      <w:proofErr w:type="spellEnd"/>
      <w:r>
        <w:rPr>
          <w:color w:val="000000"/>
          <w:sz w:val="22"/>
          <w:szCs w:val="22"/>
        </w:rPr>
        <w:t xml:space="preserve"> até 2019 (com base no ano de 2013), e visando a necessidade de implementar estratégias diferenciadas para o diagnóstico, tratamento, controle vetorial, educação em saúde e mobilização social para o fortalecimento das ações de controle de malária na região amazônica visando alcançar os objetivos do Plano de Eliminação de Malária no Brasil com ênfase no </w:t>
      </w:r>
      <w:proofErr w:type="spellStart"/>
      <w:r>
        <w:rPr>
          <w:color w:val="000000"/>
          <w:sz w:val="22"/>
          <w:szCs w:val="22"/>
        </w:rPr>
        <w:t>Plasmodium</w:t>
      </w:r>
      <w:proofErr w:type="spellEnd"/>
      <w:r>
        <w:rPr>
          <w:color w:val="000000"/>
          <w:sz w:val="22"/>
          <w:szCs w:val="22"/>
        </w:rPr>
        <w:t xml:space="preserve"> </w:t>
      </w:r>
      <w:proofErr w:type="spellStart"/>
      <w:r>
        <w:rPr>
          <w:color w:val="000000"/>
          <w:sz w:val="22"/>
          <w:szCs w:val="22"/>
        </w:rPr>
        <w:t>Falciparum</w:t>
      </w:r>
      <w:proofErr w:type="spellEnd"/>
      <w:r>
        <w:rPr>
          <w:color w:val="000000"/>
          <w:sz w:val="22"/>
          <w:szCs w:val="22"/>
        </w:rPr>
        <w:t xml:space="preserve">. </w:t>
      </w:r>
    </w:p>
    <w:p w:rsidR="006313E1" w:rsidRDefault="006313E1" w:rsidP="006313E1">
      <w:pPr>
        <w:spacing w:line="360" w:lineRule="auto"/>
        <w:contextualSpacing/>
        <w:jc w:val="both"/>
        <w:rPr>
          <w:color w:val="000000"/>
          <w:sz w:val="22"/>
          <w:szCs w:val="22"/>
        </w:rPr>
      </w:pPr>
      <w:r>
        <w:rPr>
          <w:color w:val="000000"/>
          <w:sz w:val="22"/>
          <w:szCs w:val="22"/>
        </w:rPr>
        <w:lastRenderedPageBreak/>
        <w:t xml:space="preserve"> </w:t>
      </w: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Pr>
                <w:b/>
                <w:bCs/>
                <w:sz w:val="22"/>
                <w:szCs w:val="22"/>
              </w:rPr>
              <w:t>5. PAGAMENTO</w:t>
            </w:r>
          </w:p>
        </w:tc>
      </w:tr>
    </w:tbl>
    <w:p w:rsidR="006313E1" w:rsidRDefault="006313E1" w:rsidP="006313E1">
      <w:pPr>
        <w:spacing w:line="360" w:lineRule="auto"/>
        <w:contextualSpacing/>
        <w:jc w:val="both"/>
        <w:rPr>
          <w:color w:val="000000"/>
          <w:sz w:val="22"/>
          <w:szCs w:val="22"/>
        </w:rPr>
      </w:pPr>
    </w:p>
    <w:p w:rsidR="006313E1" w:rsidRPr="00550EBE" w:rsidRDefault="006313E1" w:rsidP="006313E1">
      <w:pPr>
        <w:spacing w:line="360" w:lineRule="auto"/>
        <w:jc w:val="both"/>
        <w:rPr>
          <w:b/>
          <w:sz w:val="22"/>
          <w:szCs w:val="22"/>
        </w:rPr>
      </w:pPr>
      <w:r w:rsidRPr="00543274">
        <w:rPr>
          <w:b/>
          <w:sz w:val="22"/>
          <w:szCs w:val="22"/>
        </w:rPr>
        <w:t>5.1.</w:t>
      </w:r>
      <w:r>
        <w:rPr>
          <w:sz w:val="22"/>
          <w:szCs w:val="22"/>
        </w:rPr>
        <w:t xml:space="preserve"> </w:t>
      </w:r>
      <w:r w:rsidRPr="00550EBE">
        <w:rPr>
          <w:sz w:val="22"/>
          <w:szCs w:val="22"/>
        </w:rPr>
        <w:t>O pagamento será efetuado em parcela única mediante apresentação de Nota Fiscal emitida em 02 (duas) vias pela Contratada, devendo conter no corpo da mesma:</w:t>
      </w:r>
    </w:p>
    <w:p w:rsidR="006313E1" w:rsidRPr="00550EBE" w:rsidRDefault="006313E1" w:rsidP="006313E1">
      <w:pPr>
        <w:spacing w:line="360" w:lineRule="auto"/>
        <w:jc w:val="both"/>
        <w:rPr>
          <w:sz w:val="22"/>
          <w:szCs w:val="22"/>
        </w:rPr>
      </w:pPr>
      <w:r w:rsidRPr="00550EBE">
        <w:rPr>
          <w:sz w:val="22"/>
          <w:szCs w:val="22"/>
        </w:rPr>
        <w:t xml:space="preserve">a) </w:t>
      </w:r>
      <w:r>
        <w:rPr>
          <w:sz w:val="22"/>
          <w:szCs w:val="22"/>
        </w:rPr>
        <w:t>A descrição do objeto</w:t>
      </w:r>
    </w:p>
    <w:p w:rsidR="006313E1" w:rsidRDefault="006313E1" w:rsidP="006313E1">
      <w:pPr>
        <w:spacing w:line="360" w:lineRule="auto"/>
        <w:jc w:val="both"/>
        <w:rPr>
          <w:sz w:val="22"/>
          <w:szCs w:val="22"/>
        </w:rPr>
      </w:pPr>
      <w:r>
        <w:rPr>
          <w:sz w:val="22"/>
          <w:szCs w:val="22"/>
        </w:rPr>
        <w:t>b) O</w:t>
      </w:r>
      <w:r w:rsidRPr="00550EBE">
        <w:rPr>
          <w:sz w:val="22"/>
          <w:szCs w:val="22"/>
        </w:rPr>
        <w:t xml:space="preserve"> número do Contrato e número da Conta Bancária da empresa vencedora do certame licitatório.</w:t>
      </w:r>
    </w:p>
    <w:p w:rsidR="006313E1" w:rsidRPr="00550EBE" w:rsidRDefault="006313E1" w:rsidP="006313E1">
      <w:pPr>
        <w:spacing w:line="360" w:lineRule="auto"/>
        <w:jc w:val="both"/>
        <w:rPr>
          <w:sz w:val="22"/>
          <w:szCs w:val="22"/>
        </w:rPr>
      </w:pPr>
      <w:r>
        <w:rPr>
          <w:sz w:val="22"/>
          <w:szCs w:val="22"/>
        </w:rPr>
        <w:t>c) Número do Lote, Número de Série e Modelo do Equipamento Entregue.</w:t>
      </w:r>
    </w:p>
    <w:p w:rsidR="001048BC" w:rsidRPr="00550EBE" w:rsidRDefault="006313E1" w:rsidP="001048BC">
      <w:pPr>
        <w:spacing w:line="360" w:lineRule="auto"/>
        <w:jc w:val="both"/>
        <w:rPr>
          <w:sz w:val="22"/>
          <w:szCs w:val="22"/>
        </w:rPr>
      </w:pPr>
      <w:r w:rsidRPr="00543274">
        <w:rPr>
          <w:b/>
          <w:sz w:val="22"/>
          <w:szCs w:val="22"/>
        </w:rPr>
        <w:t>5.2.</w:t>
      </w:r>
      <w:r>
        <w:rPr>
          <w:sz w:val="22"/>
          <w:szCs w:val="22"/>
        </w:rPr>
        <w:t xml:space="preserve"> </w:t>
      </w:r>
      <w:r w:rsidR="001048BC" w:rsidRPr="00550EBE">
        <w:rPr>
          <w:sz w:val="22"/>
          <w:szCs w:val="22"/>
        </w:rPr>
        <w:t xml:space="preserve">No caso das Notas Fiscais apresentarem erros ou </w:t>
      </w:r>
      <w:r w:rsidR="001048BC">
        <w:rPr>
          <w:sz w:val="22"/>
          <w:szCs w:val="22"/>
        </w:rPr>
        <w:t>dúvidas quanto à exatidão da</w:t>
      </w:r>
      <w:r w:rsidR="001048BC" w:rsidRPr="00550EBE">
        <w:rPr>
          <w:sz w:val="22"/>
          <w:szCs w:val="22"/>
        </w:rPr>
        <w:t xml:space="preserve"> documentação, a Administr</w:t>
      </w:r>
      <w:r w:rsidR="001048BC">
        <w:rPr>
          <w:sz w:val="22"/>
          <w:szCs w:val="22"/>
        </w:rPr>
        <w:t>ação Pública poderá paga</w:t>
      </w:r>
      <w:r w:rsidR="001048BC" w:rsidRPr="00722BBE">
        <w:rPr>
          <w:sz w:val="22"/>
          <w:szCs w:val="22"/>
        </w:rPr>
        <w:t>r a parcela incontroversa no prazo fixado para pagamento, ressalvado o direito da empresa de representar para cobrança, as partes incontroversas com devidas justificativas. Nestes casos, a Administraç</w:t>
      </w:r>
      <w:r w:rsidR="001048BC">
        <w:rPr>
          <w:sz w:val="22"/>
          <w:szCs w:val="22"/>
        </w:rPr>
        <w:t>ão Pública terá o prazo de até 30</w:t>
      </w:r>
      <w:r w:rsidR="001048BC" w:rsidRPr="00722BBE">
        <w:rPr>
          <w:sz w:val="22"/>
          <w:szCs w:val="22"/>
        </w:rPr>
        <w:t xml:space="preserve"> (</w:t>
      </w:r>
      <w:r w:rsidR="001048BC">
        <w:rPr>
          <w:sz w:val="22"/>
          <w:szCs w:val="22"/>
        </w:rPr>
        <w:t>trinta)</w:t>
      </w:r>
      <w:r w:rsidR="001048BC" w:rsidRPr="00722BBE">
        <w:rPr>
          <w:sz w:val="22"/>
          <w:szCs w:val="22"/>
        </w:rPr>
        <w:t xml:space="preserve"> dias </w:t>
      </w:r>
      <w:r w:rsidR="001048BC">
        <w:rPr>
          <w:sz w:val="22"/>
          <w:szCs w:val="22"/>
        </w:rPr>
        <w:t>corridos</w:t>
      </w:r>
      <w:r w:rsidR="001048BC" w:rsidRPr="00722BBE">
        <w:rPr>
          <w:sz w:val="22"/>
          <w:szCs w:val="22"/>
        </w:rPr>
        <w:t>, a partir do recebimento, para efetuar</w:t>
      </w:r>
      <w:r w:rsidR="001048BC" w:rsidRPr="00550EBE">
        <w:rPr>
          <w:sz w:val="22"/>
          <w:szCs w:val="22"/>
        </w:rPr>
        <w:t xml:space="preserve"> análise e pagamento devidamente atestadas pela Administração, conforme disposto no art. 73 da Lei nº 8.666, de 1993.</w:t>
      </w:r>
    </w:p>
    <w:p w:rsidR="006313E1" w:rsidRPr="00550EBE" w:rsidRDefault="006313E1" w:rsidP="006313E1">
      <w:pPr>
        <w:spacing w:line="360" w:lineRule="auto"/>
        <w:jc w:val="both"/>
        <w:rPr>
          <w:sz w:val="22"/>
          <w:szCs w:val="22"/>
        </w:rPr>
      </w:pPr>
      <w:r w:rsidRPr="00543274">
        <w:rPr>
          <w:b/>
          <w:sz w:val="22"/>
          <w:szCs w:val="22"/>
        </w:rPr>
        <w:t>5.3.</w:t>
      </w:r>
      <w:r>
        <w:rPr>
          <w:sz w:val="22"/>
          <w:szCs w:val="22"/>
        </w:rPr>
        <w:t xml:space="preserve"> </w:t>
      </w:r>
      <w:r w:rsidRPr="00550EBE">
        <w:rPr>
          <w:sz w:val="22"/>
          <w:szCs w:val="22"/>
        </w:rPr>
        <w:t>O descumprimento das obrigações trabalhistas, previdenciárias e as relativas ao FGTS, ensejarão o pagamento em juízo dos valores em débito, sem prejuízo das sanções cabíveis.</w:t>
      </w:r>
    </w:p>
    <w:p w:rsidR="006313E1" w:rsidRDefault="006313E1" w:rsidP="006313E1">
      <w:pPr>
        <w:spacing w:line="360" w:lineRule="auto"/>
        <w:jc w:val="both"/>
        <w:rPr>
          <w:sz w:val="22"/>
          <w:szCs w:val="22"/>
        </w:rPr>
      </w:pPr>
      <w:r w:rsidRPr="00543274">
        <w:rPr>
          <w:b/>
          <w:sz w:val="22"/>
          <w:szCs w:val="22"/>
        </w:rPr>
        <w:t>5.4.</w:t>
      </w:r>
      <w:r>
        <w:rPr>
          <w:sz w:val="22"/>
          <w:szCs w:val="22"/>
        </w:rPr>
        <w:t xml:space="preserve"> </w:t>
      </w:r>
      <w:r w:rsidRPr="00550EBE">
        <w:rPr>
          <w:sz w:val="22"/>
          <w:szCs w:val="22"/>
        </w:rPr>
        <w:t>O prazo para pagamento da Nota Fiscal devidamen</w:t>
      </w:r>
      <w:r>
        <w:rPr>
          <w:sz w:val="22"/>
          <w:szCs w:val="22"/>
        </w:rPr>
        <w:t>te atestada pela Administração</w:t>
      </w:r>
      <w:r w:rsidRPr="00550EBE">
        <w:rPr>
          <w:sz w:val="22"/>
          <w:szCs w:val="22"/>
        </w:rPr>
        <w:t xml:space="preserve"> será de 30 (trinta) dias corridos, contados da data de sua apresentação.</w:t>
      </w:r>
    </w:p>
    <w:p w:rsidR="006313E1" w:rsidRPr="00550EBE" w:rsidRDefault="006313E1" w:rsidP="006313E1">
      <w:pPr>
        <w:spacing w:line="360" w:lineRule="auto"/>
        <w:jc w:val="both"/>
        <w:rPr>
          <w:sz w:val="22"/>
          <w:szCs w:val="22"/>
        </w:rPr>
      </w:pPr>
      <w:r w:rsidRPr="00543274">
        <w:rPr>
          <w:b/>
          <w:sz w:val="22"/>
          <w:szCs w:val="22"/>
        </w:rPr>
        <w:t>5.5.</w:t>
      </w:r>
      <w:r>
        <w:rPr>
          <w:sz w:val="22"/>
          <w:szCs w:val="22"/>
        </w:rPr>
        <w:t xml:space="preserve"> Não será efetuado qualquer pagamento, salvo as parcelas incontroversas, à(s) empresa (s) contratada (s) enquanto houver pendência de liquidação da obrigação financeira em virtude de penalidade ou inadimplência contratual. </w:t>
      </w:r>
    </w:p>
    <w:p w:rsidR="006313E1" w:rsidRPr="00550EBE" w:rsidRDefault="006313E1" w:rsidP="006313E1">
      <w:pPr>
        <w:spacing w:line="360" w:lineRule="auto"/>
        <w:jc w:val="both"/>
        <w:rPr>
          <w:sz w:val="22"/>
          <w:szCs w:val="22"/>
        </w:rPr>
      </w:pPr>
      <w:r w:rsidRPr="00543274">
        <w:rPr>
          <w:b/>
          <w:sz w:val="22"/>
          <w:szCs w:val="22"/>
        </w:rPr>
        <w:t>5.6.</w:t>
      </w:r>
      <w:r>
        <w:rPr>
          <w:sz w:val="22"/>
          <w:szCs w:val="22"/>
        </w:rPr>
        <w:t xml:space="preserve"> </w:t>
      </w:r>
      <w:r w:rsidRPr="00550EBE">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6313E1" w:rsidRPr="00550EBE" w:rsidRDefault="006313E1" w:rsidP="006313E1">
      <w:pPr>
        <w:spacing w:line="360" w:lineRule="auto"/>
        <w:jc w:val="center"/>
        <w:rPr>
          <w:sz w:val="22"/>
          <w:szCs w:val="22"/>
        </w:rPr>
      </w:pPr>
      <w:r w:rsidRPr="00550EBE">
        <w:rPr>
          <w:sz w:val="22"/>
          <w:szCs w:val="22"/>
        </w:rPr>
        <w:t xml:space="preserve">I = </w:t>
      </w:r>
      <w:r w:rsidRPr="00550EBE">
        <w:rPr>
          <w:sz w:val="22"/>
          <w:szCs w:val="22"/>
          <w:u w:val="single"/>
        </w:rPr>
        <w:t>(TX/100)</w:t>
      </w:r>
    </w:p>
    <w:p w:rsidR="006313E1" w:rsidRPr="00550EBE" w:rsidRDefault="006313E1" w:rsidP="006313E1">
      <w:pPr>
        <w:spacing w:line="360" w:lineRule="auto"/>
        <w:jc w:val="center"/>
        <w:rPr>
          <w:sz w:val="22"/>
          <w:szCs w:val="22"/>
        </w:rPr>
      </w:pPr>
      <w:r w:rsidRPr="00550EBE">
        <w:rPr>
          <w:sz w:val="22"/>
          <w:szCs w:val="22"/>
        </w:rPr>
        <w:t>365</w:t>
      </w:r>
    </w:p>
    <w:p w:rsidR="006313E1" w:rsidRPr="00550EBE" w:rsidRDefault="006313E1" w:rsidP="006313E1">
      <w:pPr>
        <w:spacing w:line="360" w:lineRule="auto"/>
        <w:jc w:val="center"/>
        <w:rPr>
          <w:sz w:val="22"/>
          <w:szCs w:val="22"/>
        </w:rPr>
      </w:pPr>
      <w:r w:rsidRPr="00550EBE">
        <w:rPr>
          <w:sz w:val="22"/>
          <w:szCs w:val="22"/>
        </w:rPr>
        <w:t>EM = I x N x VP, onde:</w:t>
      </w:r>
    </w:p>
    <w:p w:rsidR="006313E1" w:rsidRPr="00550EBE" w:rsidRDefault="006313E1" w:rsidP="006313E1">
      <w:pPr>
        <w:spacing w:line="360" w:lineRule="auto"/>
        <w:jc w:val="center"/>
        <w:rPr>
          <w:sz w:val="22"/>
          <w:szCs w:val="22"/>
        </w:rPr>
      </w:pPr>
      <w:r w:rsidRPr="00550EBE">
        <w:rPr>
          <w:sz w:val="22"/>
          <w:szCs w:val="22"/>
        </w:rPr>
        <w:t>I = Índice de atualização financeira;</w:t>
      </w:r>
    </w:p>
    <w:p w:rsidR="006313E1" w:rsidRDefault="006313E1" w:rsidP="006313E1">
      <w:pPr>
        <w:spacing w:line="360" w:lineRule="auto"/>
        <w:jc w:val="center"/>
        <w:rPr>
          <w:sz w:val="22"/>
          <w:szCs w:val="22"/>
        </w:rPr>
      </w:pPr>
      <w:r w:rsidRPr="00550EBE">
        <w:rPr>
          <w:sz w:val="22"/>
          <w:szCs w:val="22"/>
        </w:rPr>
        <w:lastRenderedPageBreak/>
        <w:t>TX = Percentual da taxa de juros de mora anual;</w:t>
      </w:r>
    </w:p>
    <w:p w:rsidR="006313E1" w:rsidRPr="00550EBE" w:rsidRDefault="006313E1" w:rsidP="006313E1">
      <w:pPr>
        <w:spacing w:line="360" w:lineRule="auto"/>
        <w:jc w:val="center"/>
        <w:rPr>
          <w:sz w:val="22"/>
          <w:szCs w:val="22"/>
        </w:rPr>
      </w:pPr>
    </w:p>
    <w:p w:rsidR="006313E1" w:rsidRPr="00550EBE" w:rsidRDefault="006313E1" w:rsidP="006313E1">
      <w:pPr>
        <w:spacing w:line="360" w:lineRule="auto"/>
        <w:jc w:val="center"/>
        <w:rPr>
          <w:sz w:val="22"/>
          <w:szCs w:val="22"/>
        </w:rPr>
      </w:pPr>
      <w:r w:rsidRPr="00550EBE">
        <w:rPr>
          <w:sz w:val="22"/>
          <w:szCs w:val="22"/>
        </w:rPr>
        <w:t>EM = Encargos moratórios;</w:t>
      </w:r>
    </w:p>
    <w:p w:rsidR="006313E1" w:rsidRPr="00550EBE" w:rsidRDefault="006313E1" w:rsidP="006313E1">
      <w:pPr>
        <w:spacing w:line="360" w:lineRule="auto"/>
        <w:jc w:val="center"/>
        <w:rPr>
          <w:sz w:val="22"/>
          <w:szCs w:val="22"/>
        </w:rPr>
      </w:pPr>
      <w:r w:rsidRPr="00550EBE">
        <w:rPr>
          <w:sz w:val="22"/>
          <w:szCs w:val="22"/>
        </w:rPr>
        <w:t>N = Número de dias entre a data prevista para o pagamento e a do efetivo pagamento;</w:t>
      </w:r>
    </w:p>
    <w:p w:rsidR="006313E1" w:rsidRPr="00550EBE" w:rsidRDefault="006313E1" w:rsidP="006313E1">
      <w:pPr>
        <w:spacing w:line="360" w:lineRule="auto"/>
        <w:jc w:val="center"/>
        <w:rPr>
          <w:sz w:val="22"/>
          <w:szCs w:val="22"/>
        </w:rPr>
      </w:pPr>
      <w:r w:rsidRPr="00550EBE">
        <w:rPr>
          <w:sz w:val="22"/>
          <w:szCs w:val="22"/>
        </w:rPr>
        <w:t>VP = Valor da parcela em atraso.</w:t>
      </w:r>
    </w:p>
    <w:p w:rsidR="006313E1" w:rsidRPr="00550EBE" w:rsidRDefault="006313E1" w:rsidP="006313E1">
      <w:pPr>
        <w:spacing w:line="360" w:lineRule="auto"/>
        <w:jc w:val="both"/>
        <w:rPr>
          <w:sz w:val="22"/>
          <w:szCs w:val="22"/>
        </w:rPr>
      </w:pPr>
      <w:r w:rsidRPr="00543274">
        <w:rPr>
          <w:b/>
          <w:sz w:val="22"/>
          <w:szCs w:val="22"/>
        </w:rPr>
        <w:t>5.7.</w:t>
      </w:r>
      <w:r>
        <w:rPr>
          <w:sz w:val="22"/>
          <w:szCs w:val="22"/>
        </w:rPr>
        <w:t xml:space="preserve"> </w:t>
      </w:r>
      <w:r w:rsidRPr="00550EBE">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6313E1" w:rsidRPr="00550EBE" w:rsidRDefault="006313E1" w:rsidP="006313E1">
      <w:pPr>
        <w:spacing w:line="360" w:lineRule="auto"/>
        <w:jc w:val="both"/>
        <w:rPr>
          <w:sz w:val="22"/>
          <w:szCs w:val="22"/>
        </w:rPr>
      </w:pPr>
      <w:r w:rsidRPr="00543274">
        <w:rPr>
          <w:b/>
          <w:sz w:val="22"/>
          <w:szCs w:val="22"/>
        </w:rPr>
        <w:t>5.8.</w:t>
      </w:r>
      <w:r>
        <w:rPr>
          <w:sz w:val="22"/>
          <w:szCs w:val="22"/>
        </w:rPr>
        <w:t xml:space="preserve"> </w:t>
      </w:r>
      <w:r w:rsidRPr="00550EBE">
        <w:rPr>
          <w:sz w:val="22"/>
          <w:szCs w:val="22"/>
        </w:rPr>
        <w:t>Caso se constate erro ou irregularidade na Nota Fiscal, a Administração, a seu critério, poderá devolvê-la, para as devidas correções, ou aceitá-las, com a glosa da parte que considerar indevida.</w:t>
      </w:r>
    </w:p>
    <w:p w:rsidR="006313E1" w:rsidRPr="00550EBE" w:rsidRDefault="006313E1" w:rsidP="006313E1">
      <w:pPr>
        <w:spacing w:line="360" w:lineRule="auto"/>
        <w:jc w:val="both"/>
        <w:rPr>
          <w:sz w:val="22"/>
          <w:szCs w:val="22"/>
        </w:rPr>
      </w:pPr>
      <w:r w:rsidRPr="00543274">
        <w:rPr>
          <w:b/>
          <w:sz w:val="22"/>
          <w:szCs w:val="22"/>
        </w:rPr>
        <w:t>5.9.</w:t>
      </w:r>
      <w:r>
        <w:rPr>
          <w:sz w:val="22"/>
          <w:szCs w:val="22"/>
        </w:rPr>
        <w:t xml:space="preserve"> </w:t>
      </w:r>
      <w:r w:rsidRPr="00550EBE">
        <w:rPr>
          <w:sz w:val="22"/>
          <w:szCs w:val="22"/>
        </w:rPr>
        <w:t>Na hipótese de devolução, a Nota Fiscal será considerada como não apresentada, para fins de atendimento das condições contratuais.</w:t>
      </w:r>
    </w:p>
    <w:p w:rsidR="006313E1" w:rsidRPr="00550EBE" w:rsidRDefault="006313E1" w:rsidP="006313E1">
      <w:pPr>
        <w:spacing w:line="360" w:lineRule="auto"/>
        <w:jc w:val="both"/>
        <w:rPr>
          <w:sz w:val="22"/>
          <w:szCs w:val="22"/>
        </w:rPr>
      </w:pPr>
      <w:r w:rsidRPr="00543274">
        <w:rPr>
          <w:b/>
          <w:sz w:val="22"/>
          <w:szCs w:val="22"/>
        </w:rPr>
        <w:t>5.10.</w:t>
      </w:r>
      <w:r>
        <w:rPr>
          <w:sz w:val="22"/>
          <w:szCs w:val="22"/>
        </w:rPr>
        <w:t xml:space="preserve"> </w:t>
      </w:r>
      <w:r w:rsidRPr="00550EBE">
        <w:rPr>
          <w:sz w:val="22"/>
          <w:szCs w:val="22"/>
        </w:rPr>
        <w:t>A administração não pagará nenhum compromisso que lhe venha a ser cobrado diretamente por terceiros, seja ou não instituições financeiras, à exceção de determinações judiciais, devidamente protocoladas no órgão.</w:t>
      </w:r>
    </w:p>
    <w:p w:rsidR="006313E1" w:rsidRPr="00550EBE" w:rsidRDefault="006313E1" w:rsidP="006313E1">
      <w:pPr>
        <w:spacing w:line="360" w:lineRule="auto"/>
        <w:jc w:val="both"/>
        <w:rPr>
          <w:sz w:val="22"/>
          <w:szCs w:val="22"/>
        </w:rPr>
      </w:pPr>
      <w:r w:rsidRPr="00543274">
        <w:rPr>
          <w:b/>
          <w:sz w:val="22"/>
          <w:szCs w:val="22"/>
        </w:rPr>
        <w:t>5.11.</w:t>
      </w:r>
      <w:r>
        <w:rPr>
          <w:sz w:val="22"/>
          <w:szCs w:val="22"/>
        </w:rPr>
        <w:t xml:space="preserve"> </w:t>
      </w:r>
      <w:r w:rsidRPr="00550EBE">
        <w:rPr>
          <w:sz w:val="22"/>
          <w:szCs w:val="22"/>
        </w:rPr>
        <w:t>Os eventuais encargos financeiros, processuais e outros, decorrentes da inobservância, pela licitante, de prazo de pagamento, serão de sua exclusiva responsabilidade.</w:t>
      </w:r>
    </w:p>
    <w:p w:rsidR="006313E1" w:rsidRPr="00550EBE" w:rsidRDefault="006313E1" w:rsidP="006313E1">
      <w:pPr>
        <w:spacing w:line="360" w:lineRule="auto"/>
        <w:jc w:val="both"/>
        <w:rPr>
          <w:sz w:val="22"/>
          <w:szCs w:val="22"/>
        </w:rPr>
      </w:pPr>
      <w:r w:rsidRPr="00543274">
        <w:rPr>
          <w:b/>
          <w:sz w:val="22"/>
          <w:szCs w:val="22"/>
        </w:rPr>
        <w:t>5.12.</w:t>
      </w:r>
      <w:r>
        <w:rPr>
          <w:sz w:val="22"/>
          <w:szCs w:val="22"/>
        </w:rPr>
        <w:t xml:space="preserve"> </w:t>
      </w:r>
      <w:r w:rsidRPr="00550EBE">
        <w:rPr>
          <w:sz w:val="22"/>
          <w:szCs w:val="22"/>
        </w:rPr>
        <w:t>A Administração efetuará retenção, na fonte, dos tributos e contribuições sobre todos os pagamentos à Contratada.</w:t>
      </w:r>
    </w:p>
    <w:p w:rsidR="006313E1" w:rsidRDefault="006313E1" w:rsidP="006313E1">
      <w:pPr>
        <w:tabs>
          <w:tab w:val="num" w:pos="0"/>
        </w:tabs>
        <w:spacing w:line="360" w:lineRule="auto"/>
        <w:jc w:val="both"/>
        <w:rPr>
          <w:bCs/>
          <w:sz w:val="22"/>
          <w:szCs w:val="22"/>
        </w:rPr>
      </w:pPr>
      <w:r w:rsidRPr="00543274">
        <w:rPr>
          <w:b/>
          <w:bCs/>
          <w:sz w:val="22"/>
          <w:szCs w:val="22"/>
        </w:rPr>
        <w:t>5.13.</w:t>
      </w:r>
      <w:r>
        <w:rPr>
          <w:bCs/>
          <w:sz w:val="22"/>
          <w:szCs w:val="22"/>
        </w:rPr>
        <w:t xml:space="preserve"> </w:t>
      </w:r>
      <w:r w:rsidRPr="00550EBE">
        <w:rPr>
          <w:bCs/>
          <w:sz w:val="22"/>
          <w:szCs w:val="22"/>
        </w:rPr>
        <w:t xml:space="preserve">É condição para o pagamento do valor constante de cada Nota Fiscal/Fatura, a apresentação de Prova de Regularidade com o </w:t>
      </w:r>
      <w:r w:rsidRPr="00550EBE">
        <w:rPr>
          <w:b/>
          <w:bCs/>
          <w:sz w:val="22"/>
          <w:szCs w:val="22"/>
        </w:rPr>
        <w:t>Fundo de Garantia por Tempo de Serviço (FGTS), com o Instituto Nacional do Seguro Social (INSS), e Certidão Negativa da Receita Estadual – SEFIN, Certidão Negativa Municipal e Certidão Negativa Federal</w:t>
      </w:r>
      <w:r w:rsidRPr="00550EBE">
        <w:rPr>
          <w:bCs/>
          <w:sz w:val="22"/>
          <w:szCs w:val="22"/>
        </w:rPr>
        <w:t xml:space="preserve">, </w:t>
      </w:r>
      <w:r w:rsidRPr="00550EBE">
        <w:rPr>
          <w:b/>
          <w:bCs/>
          <w:sz w:val="22"/>
          <w:szCs w:val="22"/>
        </w:rPr>
        <w:t>Certidão Negativa de Débitos Trabalhistas – CNDT</w:t>
      </w:r>
      <w:r w:rsidRPr="00550EBE">
        <w:rPr>
          <w:bCs/>
          <w:sz w:val="22"/>
          <w:szCs w:val="22"/>
        </w:rPr>
        <w:t xml:space="preserve"> podendo ser verificadas nos sítios eletrônicos. As certidões também podem ser as Positivas com Efeito de Negativa.</w:t>
      </w:r>
    </w:p>
    <w:p w:rsidR="006313E1" w:rsidRPr="00550EBE" w:rsidRDefault="006313E1" w:rsidP="006313E1">
      <w:pPr>
        <w:tabs>
          <w:tab w:val="num" w:pos="0"/>
        </w:tabs>
        <w:spacing w:line="360" w:lineRule="auto"/>
        <w:jc w:val="both"/>
        <w:rPr>
          <w:bCs/>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Pr>
                <w:b/>
                <w:bCs/>
                <w:sz w:val="22"/>
                <w:szCs w:val="22"/>
              </w:rPr>
              <w:t>6. DOTAÇÃO ORÇAMENTÁRIA</w:t>
            </w:r>
          </w:p>
        </w:tc>
      </w:tr>
    </w:tbl>
    <w:p w:rsidR="006313E1" w:rsidRPr="00550EBE" w:rsidRDefault="006313E1" w:rsidP="006313E1">
      <w:pPr>
        <w:spacing w:line="360" w:lineRule="auto"/>
        <w:jc w:val="both"/>
        <w:rPr>
          <w:b/>
          <w:sz w:val="22"/>
          <w:szCs w:val="22"/>
        </w:rPr>
      </w:pPr>
    </w:p>
    <w:p w:rsidR="006313E1" w:rsidRPr="0049580F" w:rsidRDefault="006313E1" w:rsidP="006313E1">
      <w:pPr>
        <w:spacing w:line="360" w:lineRule="auto"/>
        <w:jc w:val="both"/>
      </w:pPr>
      <w:r w:rsidRPr="0049580F">
        <w:t>A despesa está prevista no PPA 2016-2019 por conta da seguinte programação orçamentária:</w:t>
      </w:r>
    </w:p>
    <w:p w:rsidR="006313E1" w:rsidRPr="00550EBE" w:rsidRDefault="006313E1" w:rsidP="006313E1">
      <w:pPr>
        <w:numPr>
          <w:ilvl w:val="0"/>
          <w:numId w:val="32"/>
        </w:numPr>
        <w:spacing w:line="360" w:lineRule="auto"/>
        <w:jc w:val="both"/>
        <w:rPr>
          <w:sz w:val="22"/>
          <w:szCs w:val="22"/>
        </w:rPr>
      </w:pPr>
      <w:r w:rsidRPr="00550EBE">
        <w:rPr>
          <w:sz w:val="22"/>
          <w:szCs w:val="22"/>
        </w:rPr>
        <w:t xml:space="preserve">Fonte: </w:t>
      </w:r>
      <w:r w:rsidRPr="00550EBE">
        <w:rPr>
          <w:b/>
          <w:sz w:val="22"/>
          <w:szCs w:val="22"/>
        </w:rPr>
        <w:t>3209</w:t>
      </w:r>
    </w:p>
    <w:p w:rsidR="006313E1" w:rsidRPr="00550EBE" w:rsidRDefault="006313E1" w:rsidP="006313E1">
      <w:pPr>
        <w:numPr>
          <w:ilvl w:val="0"/>
          <w:numId w:val="32"/>
        </w:numPr>
        <w:spacing w:line="360" w:lineRule="auto"/>
        <w:jc w:val="both"/>
        <w:rPr>
          <w:sz w:val="22"/>
          <w:szCs w:val="22"/>
        </w:rPr>
      </w:pPr>
      <w:r w:rsidRPr="00550EBE">
        <w:rPr>
          <w:sz w:val="22"/>
          <w:szCs w:val="22"/>
        </w:rPr>
        <w:t>Programa Atividade:</w:t>
      </w:r>
      <w:r w:rsidRPr="00550EBE">
        <w:rPr>
          <w:b/>
          <w:sz w:val="22"/>
          <w:szCs w:val="22"/>
        </w:rPr>
        <w:t xml:space="preserve"> </w:t>
      </w:r>
      <w:r w:rsidRPr="00D54D2A">
        <w:rPr>
          <w:sz w:val="22"/>
          <w:szCs w:val="22"/>
        </w:rPr>
        <w:t>17.0</w:t>
      </w:r>
      <w:r>
        <w:rPr>
          <w:sz w:val="22"/>
          <w:szCs w:val="22"/>
        </w:rPr>
        <w:t>12.10.122.2070 1615</w:t>
      </w:r>
    </w:p>
    <w:p w:rsidR="006313E1" w:rsidRDefault="006313E1" w:rsidP="006313E1">
      <w:pPr>
        <w:numPr>
          <w:ilvl w:val="0"/>
          <w:numId w:val="32"/>
        </w:numPr>
        <w:spacing w:line="360" w:lineRule="auto"/>
        <w:jc w:val="both"/>
        <w:rPr>
          <w:b/>
          <w:sz w:val="22"/>
          <w:szCs w:val="22"/>
        </w:rPr>
      </w:pPr>
      <w:r w:rsidRPr="00550EBE">
        <w:rPr>
          <w:sz w:val="22"/>
          <w:szCs w:val="22"/>
        </w:rPr>
        <w:lastRenderedPageBreak/>
        <w:t>Elemento de Despesa:</w:t>
      </w:r>
      <w:r>
        <w:rPr>
          <w:b/>
          <w:sz w:val="22"/>
          <w:szCs w:val="22"/>
        </w:rPr>
        <w:t xml:space="preserve"> 44.</w:t>
      </w:r>
      <w:r w:rsidRPr="00550EBE">
        <w:rPr>
          <w:b/>
          <w:sz w:val="22"/>
          <w:szCs w:val="22"/>
        </w:rPr>
        <w:t>90.52</w:t>
      </w:r>
    </w:p>
    <w:p w:rsidR="006313E1" w:rsidRPr="00550EBE" w:rsidRDefault="006313E1" w:rsidP="006313E1">
      <w:pPr>
        <w:spacing w:line="360" w:lineRule="auto"/>
        <w:ind w:left="720"/>
        <w:jc w:val="both"/>
        <w:rPr>
          <w:b/>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sidRPr="00550EBE">
              <w:rPr>
                <w:b/>
                <w:sz w:val="22"/>
                <w:szCs w:val="22"/>
              </w:rPr>
              <w:t xml:space="preserve"> </w:t>
            </w:r>
            <w:r>
              <w:rPr>
                <w:b/>
                <w:bCs/>
                <w:sz w:val="22"/>
                <w:szCs w:val="22"/>
              </w:rPr>
              <w:t>7. ESTIMATIVA DA DESPESA</w:t>
            </w:r>
          </w:p>
        </w:tc>
      </w:tr>
    </w:tbl>
    <w:p w:rsidR="006313E1" w:rsidRPr="00550EBE" w:rsidRDefault="006313E1" w:rsidP="006313E1">
      <w:pPr>
        <w:spacing w:line="360" w:lineRule="auto"/>
        <w:jc w:val="both"/>
        <w:rPr>
          <w:b/>
          <w:sz w:val="22"/>
          <w:szCs w:val="22"/>
        </w:rPr>
      </w:pPr>
    </w:p>
    <w:p w:rsidR="006313E1" w:rsidRDefault="006313E1" w:rsidP="006313E1">
      <w:pPr>
        <w:pStyle w:val="PargrafodaLista"/>
        <w:spacing w:line="360" w:lineRule="auto"/>
        <w:ind w:left="0"/>
        <w:jc w:val="both"/>
        <w:rPr>
          <w:sz w:val="22"/>
          <w:szCs w:val="22"/>
        </w:rPr>
      </w:pPr>
      <w:r w:rsidRPr="00550EBE">
        <w:rPr>
          <w:sz w:val="22"/>
          <w:szCs w:val="22"/>
        </w:rPr>
        <w:t>Os valores que servirão de base para aceitação de preços, por ocasião da licitação, serão estimados pela Superintendência Estadual de Compras e Licitações (SUPEL).</w:t>
      </w: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Pr>
                <w:b/>
                <w:bCs/>
                <w:sz w:val="22"/>
                <w:szCs w:val="22"/>
              </w:rPr>
              <w:t>8. SANÇÕES</w:t>
            </w:r>
          </w:p>
        </w:tc>
      </w:tr>
    </w:tbl>
    <w:p w:rsidR="006313E1" w:rsidRDefault="006313E1" w:rsidP="006313E1">
      <w:pPr>
        <w:pStyle w:val="SemEspaamento"/>
        <w:tabs>
          <w:tab w:val="left" w:pos="993"/>
        </w:tabs>
        <w:suppressAutoHyphens/>
        <w:spacing w:line="360" w:lineRule="auto"/>
        <w:jc w:val="both"/>
        <w:rPr>
          <w:b/>
          <w:sz w:val="22"/>
          <w:szCs w:val="22"/>
        </w:rPr>
      </w:pPr>
    </w:p>
    <w:p w:rsidR="006313E1" w:rsidRPr="00550EBE" w:rsidRDefault="006313E1" w:rsidP="006313E1">
      <w:pPr>
        <w:pStyle w:val="SemEspaamento"/>
        <w:tabs>
          <w:tab w:val="left" w:pos="993"/>
        </w:tabs>
        <w:suppressAutoHyphens/>
        <w:spacing w:line="360" w:lineRule="auto"/>
        <w:jc w:val="both"/>
        <w:rPr>
          <w:sz w:val="22"/>
          <w:szCs w:val="22"/>
        </w:rPr>
      </w:pPr>
      <w:r w:rsidRPr="00550EBE">
        <w:rPr>
          <w:b/>
          <w:sz w:val="22"/>
          <w:szCs w:val="22"/>
        </w:rPr>
        <w:t>8.1</w:t>
      </w:r>
      <w:r>
        <w:rPr>
          <w:b/>
          <w:sz w:val="22"/>
          <w:szCs w:val="22"/>
        </w:rPr>
        <w:t>.</w:t>
      </w:r>
      <w:r w:rsidRPr="00550EBE">
        <w:rPr>
          <w:b/>
          <w:sz w:val="22"/>
          <w:szCs w:val="22"/>
        </w:rPr>
        <w:t xml:space="preserve"> </w:t>
      </w:r>
      <w:r w:rsidRPr="00550EBE">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w:t>
      </w:r>
      <w:r>
        <w:rPr>
          <w:sz w:val="22"/>
          <w:szCs w:val="22"/>
        </w:rPr>
        <w:t xml:space="preserve">da parcela inadimplida </w:t>
      </w:r>
      <w:r w:rsidRPr="00550EBE">
        <w:rPr>
          <w:sz w:val="22"/>
          <w:szCs w:val="22"/>
        </w:rPr>
        <w:t>do instrumento contratual.</w:t>
      </w:r>
    </w:p>
    <w:p w:rsidR="006313E1" w:rsidRPr="00550EBE" w:rsidRDefault="006313E1" w:rsidP="006313E1">
      <w:pPr>
        <w:pStyle w:val="SemEspaamento"/>
        <w:tabs>
          <w:tab w:val="left" w:pos="993"/>
        </w:tabs>
        <w:suppressAutoHyphens/>
        <w:spacing w:line="360" w:lineRule="auto"/>
        <w:jc w:val="both"/>
        <w:rPr>
          <w:sz w:val="22"/>
          <w:szCs w:val="22"/>
        </w:rPr>
      </w:pPr>
      <w:r w:rsidRPr="00550EBE">
        <w:rPr>
          <w:b/>
          <w:sz w:val="22"/>
          <w:szCs w:val="22"/>
        </w:rPr>
        <w:t>8.2</w:t>
      </w:r>
      <w:r>
        <w:rPr>
          <w:b/>
          <w:sz w:val="22"/>
          <w:szCs w:val="22"/>
        </w:rPr>
        <w:t>.</w:t>
      </w:r>
      <w:r w:rsidRPr="00550EBE">
        <w:rPr>
          <w:b/>
          <w:sz w:val="22"/>
          <w:szCs w:val="22"/>
        </w:rPr>
        <w:t xml:space="preserve"> </w:t>
      </w:r>
      <w:r w:rsidRPr="00550EBE">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313E1" w:rsidRPr="00550EBE" w:rsidRDefault="006313E1" w:rsidP="006313E1">
      <w:pPr>
        <w:pStyle w:val="SemEspaamento"/>
        <w:tabs>
          <w:tab w:val="left" w:pos="993"/>
        </w:tabs>
        <w:suppressAutoHyphens/>
        <w:spacing w:line="360" w:lineRule="auto"/>
        <w:jc w:val="both"/>
        <w:rPr>
          <w:sz w:val="22"/>
          <w:szCs w:val="22"/>
        </w:rPr>
      </w:pPr>
      <w:r w:rsidRPr="00550EBE">
        <w:rPr>
          <w:b/>
          <w:sz w:val="22"/>
          <w:szCs w:val="22"/>
        </w:rPr>
        <w:t>8.3</w:t>
      </w:r>
      <w:r>
        <w:rPr>
          <w:b/>
          <w:sz w:val="22"/>
          <w:szCs w:val="22"/>
        </w:rPr>
        <w:t>.</w:t>
      </w:r>
      <w:r w:rsidRPr="00550EBE">
        <w:rPr>
          <w:b/>
          <w:sz w:val="22"/>
          <w:szCs w:val="22"/>
        </w:rPr>
        <w:t xml:space="preserve"> </w:t>
      </w:r>
      <w:r w:rsidRPr="00550EBE">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550EBE">
        <w:rPr>
          <w:sz w:val="22"/>
          <w:szCs w:val="22"/>
        </w:rPr>
        <w:t>descredenciado no Cadastro de Fornecedores Estadual</w:t>
      </w:r>
      <w:proofErr w:type="gramEnd"/>
      <w:r w:rsidRPr="00550EBE">
        <w:rPr>
          <w:sz w:val="22"/>
          <w:szCs w:val="22"/>
        </w:rPr>
        <w:t>, pelo prazo de até 05 (cinco) anos, sem prejuízo das multas previstas no Edital e das demais cominações legais, devendo ser incluída a penalidade no SICAF e no CAGEFOR.</w:t>
      </w:r>
    </w:p>
    <w:p w:rsidR="006313E1" w:rsidRPr="00550EBE" w:rsidRDefault="006313E1" w:rsidP="006313E1">
      <w:pPr>
        <w:pStyle w:val="SemEspaamento"/>
        <w:tabs>
          <w:tab w:val="left" w:pos="993"/>
        </w:tabs>
        <w:suppressAutoHyphens/>
        <w:spacing w:line="360" w:lineRule="auto"/>
        <w:jc w:val="both"/>
        <w:rPr>
          <w:sz w:val="22"/>
          <w:szCs w:val="22"/>
        </w:rPr>
      </w:pPr>
      <w:r>
        <w:rPr>
          <w:b/>
          <w:sz w:val="22"/>
          <w:szCs w:val="22"/>
        </w:rPr>
        <w:t xml:space="preserve">8.4. </w:t>
      </w:r>
      <w:r w:rsidRPr="00550EBE">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313E1" w:rsidRPr="00550EBE" w:rsidRDefault="006313E1" w:rsidP="006313E1">
      <w:pPr>
        <w:pStyle w:val="SemEspaamento"/>
        <w:tabs>
          <w:tab w:val="left" w:pos="-142"/>
          <w:tab w:val="left" w:pos="567"/>
        </w:tabs>
        <w:suppressAutoHyphens/>
        <w:spacing w:line="360" w:lineRule="auto"/>
        <w:jc w:val="both"/>
        <w:rPr>
          <w:sz w:val="22"/>
          <w:szCs w:val="22"/>
        </w:rPr>
      </w:pPr>
      <w:r w:rsidRPr="00550EBE">
        <w:rPr>
          <w:b/>
          <w:sz w:val="22"/>
          <w:szCs w:val="22"/>
        </w:rPr>
        <w:t>8.5</w:t>
      </w:r>
      <w:r>
        <w:rPr>
          <w:b/>
          <w:sz w:val="22"/>
          <w:szCs w:val="22"/>
        </w:rPr>
        <w:t>.</w:t>
      </w:r>
      <w:r w:rsidRPr="00550EBE">
        <w:rPr>
          <w:b/>
          <w:sz w:val="22"/>
          <w:szCs w:val="22"/>
        </w:rPr>
        <w:t xml:space="preserve"> </w:t>
      </w:r>
      <w:r w:rsidRPr="00550EBE">
        <w:rPr>
          <w:sz w:val="22"/>
          <w:szCs w:val="22"/>
        </w:rPr>
        <w:t>As multas previstas nesta seção não eximem a adjudicatária ou CONTRATADA da reparação dos eventuais danos, perdas ou prejuízos que seu ato punível venha causar à Administração.</w:t>
      </w:r>
    </w:p>
    <w:p w:rsidR="006313E1" w:rsidRPr="00550EBE" w:rsidRDefault="006313E1" w:rsidP="006313E1">
      <w:pPr>
        <w:pStyle w:val="SemEspaamento"/>
        <w:tabs>
          <w:tab w:val="left" w:pos="-142"/>
          <w:tab w:val="left" w:pos="567"/>
        </w:tabs>
        <w:suppressAutoHyphens/>
        <w:spacing w:line="360" w:lineRule="auto"/>
        <w:jc w:val="both"/>
        <w:rPr>
          <w:sz w:val="22"/>
          <w:szCs w:val="22"/>
        </w:rPr>
      </w:pPr>
      <w:r w:rsidRPr="00550EBE">
        <w:rPr>
          <w:b/>
          <w:sz w:val="22"/>
          <w:szCs w:val="22"/>
        </w:rPr>
        <w:lastRenderedPageBreak/>
        <w:t>8.6</w:t>
      </w:r>
      <w:r>
        <w:rPr>
          <w:b/>
          <w:sz w:val="22"/>
          <w:szCs w:val="22"/>
        </w:rPr>
        <w:t>.</w:t>
      </w:r>
      <w:r w:rsidRPr="00550EBE">
        <w:rPr>
          <w:b/>
          <w:sz w:val="22"/>
          <w:szCs w:val="22"/>
        </w:rPr>
        <w:t xml:space="preserve"> </w:t>
      </w:r>
      <w:r w:rsidRPr="00550EBE">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313E1" w:rsidRPr="00550EBE" w:rsidRDefault="006313E1" w:rsidP="006313E1">
      <w:pPr>
        <w:pStyle w:val="SemEspaamento"/>
        <w:tabs>
          <w:tab w:val="left" w:pos="-142"/>
          <w:tab w:val="left" w:pos="567"/>
        </w:tabs>
        <w:suppressAutoHyphens/>
        <w:spacing w:line="360" w:lineRule="auto"/>
        <w:jc w:val="both"/>
        <w:rPr>
          <w:sz w:val="22"/>
          <w:szCs w:val="22"/>
        </w:rPr>
      </w:pPr>
      <w:r w:rsidRPr="00550EBE">
        <w:rPr>
          <w:b/>
          <w:sz w:val="22"/>
          <w:szCs w:val="22"/>
        </w:rPr>
        <w:t>8.7</w:t>
      </w:r>
      <w:r>
        <w:rPr>
          <w:b/>
          <w:sz w:val="22"/>
          <w:szCs w:val="22"/>
        </w:rPr>
        <w:t>.</w:t>
      </w:r>
      <w:r w:rsidRPr="00550EBE">
        <w:rPr>
          <w:b/>
          <w:sz w:val="22"/>
          <w:szCs w:val="22"/>
        </w:rPr>
        <w:t xml:space="preserve"> </w:t>
      </w:r>
      <w:r w:rsidRPr="00550EBE">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313E1" w:rsidRDefault="006313E1" w:rsidP="006313E1">
      <w:pPr>
        <w:pStyle w:val="SemEspaamento"/>
        <w:tabs>
          <w:tab w:val="left" w:pos="-142"/>
          <w:tab w:val="left" w:pos="567"/>
        </w:tabs>
        <w:suppressAutoHyphens/>
        <w:spacing w:line="360" w:lineRule="auto"/>
        <w:jc w:val="both"/>
        <w:rPr>
          <w:sz w:val="22"/>
          <w:szCs w:val="22"/>
        </w:rPr>
      </w:pPr>
      <w:r w:rsidRPr="00550EBE">
        <w:rPr>
          <w:b/>
          <w:sz w:val="22"/>
          <w:szCs w:val="22"/>
        </w:rPr>
        <w:t>8.8</w:t>
      </w:r>
      <w:r>
        <w:rPr>
          <w:b/>
          <w:sz w:val="22"/>
          <w:szCs w:val="22"/>
        </w:rPr>
        <w:t>.</w:t>
      </w:r>
      <w:r w:rsidRPr="00550EBE">
        <w:rPr>
          <w:b/>
          <w:sz w:val="22"/>
          <w:szCs w:val="22"/>
        </w:rPr>
        <w:t xml:space="preserve"> </w:t>
      </w:r>
      <w:r w:rsidRPr="00550EBE">
        <w:rPr>
          <w:sz w:val="22"/>
          <w:szCs w:val="22"/>
        </w:rPr>
        <w:t>São exemplos de infração administrativa penalizáveis, nos termos da Lei nº 8.666, de 1993, da Lei nº 10.520, de 2002, do Decreto nº 3.555, de 2000, e do Decreto nº 5.450, de 2005:</w:t>
      </w:r>
    </w:p>
    <w:p w:rsidR="006313E1" w:rsidRPr="00550EBE" w:rsidRDefault="006313E1" w:rsidP="006313E1">
      <w:pPr>
        <w:numPr>
          <w:ilvl w:val="0"/>
          <w:numId w:val="5"/>
        </w:numPr>
        <w:tabs>
          <w:tab w:val="left" w:pos="1134"/>
        </w:tabs>
        <w:spacing w:line="360" w:lineRule="auto"/>
        <w:ind w:left="0" w:firstLine="851"/>
        <w:contextualSpacing/>
        <w:jc w:val="both"/>
        <w:rPr>
          <w:sz w:val="22"/>
          <w:szCs w:val="22"/>
        </w:rPr>
      </w:pPr>
      <w:r w:rsidRPr="00550EBE">
        <w:rPr>
          <w:sz w:val="22"/>
          <w:szCs w:val="22"/>
        </w:rPr>
        <w:t>Inexecução total ou parcial do contrato;</w:t>
      </w:r>
    </w:p>
    <w:p w:rsidR="006313E1" w:rsidRPr="00550EBE" w:rsidRDefault="006313E1" w:rsidP="006313E1">
      <w:pPr>
        <w:numPr>
          <w:ilvl w:val="0"/>
          <w:numId w:val="5"/>
        </w:numPr>
        <w:tabs>
          <w:tab w:val="left" w:pos="1134"/>
        </w:tabs>
        <w:spacing w:line="360" w:lineRule="auto"/>
        <w:ind w:left="0" w:firstLine="851"/>
        <w:contextualSpacing/>
        <w:jc w:val="both"/>
        <w:rPr>
          <w:sz w:val="22"/>
          <w:szCs w:val="22"/>
        </w:rPr>
      </w:pPr>
      <w:r w:rsidRPr="00550EBE">
        <w:rPr>
          <w:sz w:val="22"/>
          <w:szCs w:val="22"/>
        </w:rPr>
        <w:t>Apresentação de documentação falsa;</w:t>
      </w:r>
    </w:p>
    <w:p w:rsidR="006313E1" w:rsidRPr="00550EBE" w:rsidRDefault="006313E1" w:rsidP="006313E1">
      <w:pPr>
        <w:numPr>
          <w:ilvl w:val="0"/>
          <w:numId w:val="5"/>
        </w:numPr>
        <w:tabs>
          <w:tab w:val="left" w:pos="1134"/>
        </w:tabs>
        <w:spacing w:line="360" w:lineRule="auto"/>
        <w:ind w:left="0" w:firstLine="851"/>
        <w:contextualSpacing/>
        <w:jc w:val="both"/>
        <w:rPr>
          <w:sz w:val="22"/>
          <w:szCs w:val="22"/>
        </w:rPr>
      </w:pPr>
      <w:r w:rsidRPr="00550EBE">
        <w:rPr>
          <w:sz w:val="22"/>
          <w:szCs w:val="22"/>
        </w:rPr>
        <w:t>Comportamento inidôneo;</w:t>
      </w:r>
    </w:p>
    <w:p w:rsidR="006313E1" w:rsidRPr="00550EBE" w:rsidRDefault="006313E1" w:rsidP="006313E1">
      <w:pPr>
        <w:numPr>
          <w:ilvl w:val="0"/>
          <w:numId w:val="5"/>
        </w:numPr>
        <w:tabs>
          <w:tab w:val="left" w:pos="1134"/>
        </w:tabs>
        <w:spacing w:line="360" w:lineRule="auto"/>
        <w:ind w:left="0" w:firstLine="851"/>
        <w:contextualSpacing/>
        <w:jc w:val="both"/>
        <w:rPr>
          <w:sz w:val="22"/>
          <w:szCs w:val="22"/>
        </w:rPr>
      </w:pPr>
      <w:r w:rsidRPr="00550EBE">
        <w:rPr>
          <w:sz w:val="22"/>
          <w:szCs w:val="22"/>
        </w:rPr>
        <w:t>Fraude fiscal;</w:t>
      </w:r>
    </w:p>
    <w:p w:rsidR="006313E1" w:rsidRPr="00550EBE" w:rsidRDefault="006313E1" w:rsidP="006313E1">
      <w:pPr>
        <w:numPr>
          <w:ilvl w:val="0"/>
          <w:numId w:val="5"/>
        </w:numPr>
        <w:tabs>
          <w:tab w:val="left" w:pos="1134"/>
        </w:tabs>
        <w:spacing w:line="360" w:lineRule="auto"/>
        <w:ind w:left="0" w:firstLine="851"/>
        <w:contextualSpacing/>
        <w:jc w:val="both"/>
        <w:rPr>
          <w:sz w:val="22"/>
          <w:szCs w:val="22"/>
        </w:rPr>
      </w:pPr>
      <w:r w:rsidRPr="00550EBE">
        <w:rPr>
          <w:sz w:val="22"/>
          <w:szCs w:val="22"/>
        </w:rPr>
        <w:t>Descumprimento de qualquer dos deveres elencados no Edital ou no Contrato.</w:t>
      </w:r>
    </w:p>
    <w:p w:rsidR="006313E1" w:rsidRPr="00550EBE" w:rsidRDefault="006313E1" w:rsidP="006313E1">
      <w:pPr>
        <w:pStyle w:val="SemEspaamento"/>
        <w:tabs>
          <w:tab w:val="left" w:pos="567"/>
        </w:tabs>
        <w:suppressAutoHyphens/>
        <w:spacing w:line="360" w:lineRule="auto"/>
        <w:jc w:val="both"/>
        <w:rPr>
          <w:sz w:val="22"/>
          <w:szCs w:val="22"/>
        </w:rPr>
      </w:pPr>
      <w:r w:rsidRPr="00550EBE">
        <w:rPr>
          <w:b/>
          <w:sz w:val="22"/>
          <w:szCs w:val="22"/>
        </w:rPr>
        <w:t>8.9</w:t>
      </w:r>
      <w:r>
        <w:rPr>
          <w:b/>
          <w:sz w:val="22"/>
          <w:szCs w:val="22"/>
        </w:rPr>
        <w:t>.</w:t>
      </w:r>
      <w:r w:rsidRPr="00550EBE">
        <w:rPr>
          <w:b/>
          <w:sz w:val="22"/>
          <w:szCs w:val="22"/>
        </w:rPr>
        <w:t xml:space="preserve"> </w:t>
      </w:r>
      <w:r w:rsidRPr="00550EBE">
        <w:rPr>
          <w:sz w:val="22"/>
          <w:szCs w:val="22"/>
        </w:rPr>
        <w:t>As sanções serão aplicadas sem prejuízo da responsabilidade civil e criminal que possa ser acionada em desfavor da CONTRATADA, conforme infração cometida e prejuízos causados à administração ou a terceiros.</w:t>
      </w:r>
    </w:p>
    <w:p w:rsidR="006313E1" w:rsidRPr="00550EBE" w:rsidRDefault="006313E1" w:rsidP="006313E1">
      <w:pPr>
        <w:pStyle w:val="SemEspaamento"/>
        <w:tabs>
          <w:tab w:val="left" w:pos="567"/>
        </w:tabs>
        <w:suppressAutoHyphens/>
        <w:spacing w:line="360" w:lineRule="auto"/>
        <w:jc w:val="both"/>
        <w:rPr>
          <w:sz w:val="22"/>
          <w:szCs w:val="22"/>
        </w:rPr>
      </w:pPr>
      <w:r w:rsidRPr="00550EBE">
        <w:rPr>
          <w:b/>
          <w:sz w:val="22"/>
          <w:szCs w:val="22"/>
        </w:rPr>
        <w:t>8.10</w:t>
      </w:r>
      <w:r>
        <w:rPr>
          <w:b/>
          <w:sz w:val="22"/>
          <w:szCs w:val="22"/>
        </w:rPr>
        <w:t>.</w:t>
      </w:r>
      <w:r w:rsidRPr="00550EBE">
        <w:rPr>
          <w:b/>
          <w:sz w:val="22"/>
          <w:szCs w:val="22"/>
        </w:rPr>
        <w:t xml:space="preserve"> </w:t>
      </w:r>
      <w:r w:rsidRPr="00550EBE">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6313E1" w:rsidRPr="00550EBE" w:rsidRDefault="006313E1" w:rsidP="006313E1">
      <w:pPr>
        <w:pStyle w:val="SemEspaamento"/>
        <w:tabs>
          <w:tab w:val="left" w:pos="567"/>
        </w:tabs>
        <w:suppressAutoHyphens/>
        <w:spacing w:line="360" w:lineRule="auto"/>
        <w:ind w:right="-1"/>
        <w:jc w:val="center"/>
        <w:rPr>
          <w:i/>
          <w:sz w:val="22"/>
          <w:szCs w:val="22"/>
          <w:u w:val="single"/>
        </w:rPr>
      </w:pPr>
    </w:p>
    <w:tbl>
      <w:tblPr>
        <w:tblW w:w="9384" w:type="dxa"/>
        <w:jc w:val="center"/>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9"/>
        <w:gridCol w:w="5812"/>
        <w:gridCol w:w="992"/>
        <w:gridCol w:w="1701"/>
      </w:tblGrid>
      <w:tr w:rsidR="006313E1" w:rsidRPr="002D705F" w:rsidTr="00A64987">
        <w:trPr>
          <w:jc w:val="center"/>
        </w:trPr>
        <w:tc>
          <w:tcPr>
            <w:tcW w:w="879" w:type="dxa"/>
            <w:shd w:val="clear" w:color="auto" w:fill="DBE5F1"/>
            <w:vAlign w:val="center"/>
          </w:tcPr>
          <w:p w:rsidR="006313E1" w:rsidRPr="002D705F" w:rsidRDefault="006313E1" w:rsidP="00A64987">
            <w:pPr>
              <w:autoSpaceDE w:val="0"/>
              <w:autoSpaceDN w:val="0"/>
              <w:adjustRightInd w:val="0"/>
              <w:ind w:left="-82" w:right="-147"/>
              <w:jc w:val="center"/>
              <w:rPr>
                <w:b/>
                <w:bCs/>
              </w:rPr>
            </w:pPr>
            <w:r w:rsidRPr="002D705F">
              <w:rPr>
                <w:b/>
                <w:bCs/>
              </w:rPr>
              <w:t>ITEM</w:t>
            </w:r>
          </w:p>
        </w:tc>
        <w:tc>
          <w:tcPr>
            <w:tcW w:w="5812" w:type="dxa"/>
            <w:shd w:val="clear" w:color="auto" w:fill="DBE5F1"/>
            <w:vAlign w:val="center"/>
          </w:tcPr>
          <w:p w:rsidR="006313E1" w:rsidRPr="002D705F" w:rsidRDefault="006313E1" w:rsidP="00A64987">
            <w:pPr>
              <w:autoSpaceDE w:val="0"/>
              <w:autoSpaceDN w:val="0"/>
              <w:adjustRightInd w:val="0"/>
              <w:jc w:val="center"/>
              <w:rPr>
                <w:b/>
                <w:bCs/>
              </w:rPr>
            </w:pPr>
            <w:r w:rsidRPr="002D705F">
              <w:rPr>
                <w:b/>
                <w:bCs/>
              </w:rPr>
              <w:t>DESCRIÇÃO DA INFRAÇÃO</w:t>
            </w:r>
          </w:p>
        </w:tc>
        <w:tc>
          <w:tcPr>
            <w:tcW w:w="992" w:type="dxa"/>
            <w:shd w:val="clear" w:color="auto" w:fill="DBE5F1"/>
            <w:vAlign w:val="center"/>
          </w:tcPr>
          <w:p w:rsidR="006313E1" w:rsidRPr="002D705F" w:rsidRDefault="006313E1" w:rsidP="00A64987">
            <w:pPr>
              <w:autoSpaceDE w:val="0"/>
              <w:autoSpaceDN w:val="0"/>
              <w:adjustRightInd w:val="0"/>
              <w:jc w:val="center"/>
              <w:rPr>
                <w:b/>
                <w:bCs/>
              </w:rPr>
            </w:pPr>
            <w:r w:rsidRPr="002D705F">
              <w:rPr>
                <w:b/>
                <w:bCs/>
              </w:rPr>
              <w:t>GRAU</w:t>
            </w:r>
          </w:p>
        </w:tc>
        <w:tc>
          <w:tcPr>
            <w:tcW w:w="1701" w:type="dxa"/>
            <w:shd w:val="clear" w:color="auto" w:fill="DBE5F1"/>
            <w:vAlign w:val="center"/>
          </w:tcPr>
          <w:p w:rsidR="006313E1" w:rsidRPr="002D705F" w:rsidRDefault="006313E1" w:rsidP="00A64987">
            <w:pPr>
              <w:autoSpaceDE w:val="0"/>
              <w:autoSpaceDN w:val="0"/>
              <w:adjustRightInd w:val="0"/>
              <w:jc w:val="center"/>
              <w:rPr>
                <w:b/>
                <w:bCs/>
              </w:rPr>
            </w:pPr>
            <w:r w:rsidRPr="002D705F">
              <w:rPr>
                <w:b/>
                <w:bCs/>
              </w:rPr>
              <w:t>MULTA*</w:t>
            </w:r>
          </w:p>
        </w:tc>
      </w:tr>
      <w:tr w:rsidR="006313E1" w:rsidRPr="002D705F" w:rsidTr="00A64987">
        <w:trPr>
          <w:jc w:val="center"/>
        </w:trPr>
        <w:tc>
          <w:tcPr>
            <w:tcW w:w="879" w:type="dxa"/>
            <w:vAlign w:val="center"/>
          </w:tcPr>
          <w:p w:rsidR="006313E1" w:rsidRPr="00C934F1" w:rsidRDefault="006313E1" w:rsidP="00A64987">
            <w:pPr>
              <w:pStyle w:val="PargrafodaLista"/>
              <w:autoSpaceDE w:val="0"/>
              <w:autoSpaceDN w:val="0"/>
              <w:adjustRightInd w:val="0"/>
              <w:ind w:left="33"/>
              <w:contextualSpacing w:val="0"/>
              <w:jc w:val="center"/>
              <w:rPr>
                <w:b/>
                <w:bCs/>
                <w:sz w:val="20"/>
                <w:szCs w:val="20"/>
              </w:rPr>
            </w:pPr>
            <w:proofErr w:type="gramStart"/>
            <w:r w:rsidRPr="00C934F1">
              <w:rPr>
                <w:b/>
                <w:bCs/>
                <w:sz w:val="20"/>
                <w:szCs w:val="20"/>
              </w:rPr>
              <w:t>1</w:t>
            </w:r>
            <w:proofErr w:type="gramEnd"/>
          </w:p>
        </w:tc>
        <w:tc>
          <w:tcPr>
            <w:tcW w:w="5812" w:type="dxa"/>
            <w:vAlign w:val="center"/>
          </w:tcPr>
          <w:p w:rsidR="006313E1" w:rsidRPr="002D705F" w:rsidRDefault="006313E1" w:rsidP="00A64987">
            <w:pPr>
              <w:autoSpaceDE w:val="0"/>
              <w:autoSpaceDN w:val="0"/>
              <w:adjustRightInd w:val="0"/>
              <w:jc w:val="both"/>
            </w:pPr>
            <w:r w:rsidRPr="002D705F">
              <w:t>Permitir situação que crie a possibilidade ou cause dano físico, lesão corporal ou consequências letais; por ocorrência.</w:t>
            </w:r>
          </w:p>
        </w:tc>
        <w:tc>
          <w:tcPr>
            <w:tcW w:w="992" w:type="dxa"/>
            <w:vAlign w:val="center"/>
          </w:tcPr>
          <w:p w:rsidR="006313E1" w:rsidRPr="002D705F" w:rsidRDefault="006313E1" w:rsidP="00A64987">
            <w:pPr>
              <w:autoSpaceDE w:val="0"/>
              <w:autoSpaceDN w:val="0"/>
              <w:adjustRightInd w:val="0"/>
              <w:jc w:val="center"/>
            </w:pPr>
            <w:r w:rsidRPr="002D705F">
              <w:rPr>
                <w:b/>
                <w:bCs/>
              </w:rPr>
              <w:t>06</w:t>
            </w:r>
          </w:p>
        </w:tc>
        <w:tc>
          <w:tcPr>
            <w:tcW w:w="1701" w:type="dxa"/>
            <w:vAlign w:val="center"/>
          </w:tcPr>
          <w:p w:rsidR="006313E1" w:rsidRPr="002D705F" w:rsidRDefault="006313E1" w:rsidP="00A64987">
            <w:pPr>
              <w:autoSpaceDE w:val="0"/>
              <w:autoSpaceDN w:val="0"/>
              <w:adjustRightInd w:val="0"/>
              <w:jc w:val="center"/>
            </w:pPr>
            <w:r w:rsidRPr="002D705F">
              <w:rPr>
                <w:b/>
                <w:bCs/>
              </w:rPr>
              <w:t>4,0% por dia</w:t>
            </w:r>
          </w:p>
        </w:tc>
      </w:tr>
      <w:tr w:rsidR="006313E1" w:rsidRPr="002D705F" w:rsidTr="00A64987">
        <w:trPr>
          <w:jc w:val="center"/>
        </w:trPr>
        <w:tc>
          <w:tcPr>
            <w:tcW w:w="879" w:type="dxa"/>
            <w:vAlign w:val="center"/>
          </w:tcPr>
          <w:p w:rsidR="006313E1" w:rsidRPr="00C934F1" w:rsidRDefault="006313E1" w:rsidP="00A64987">
            <w:pPr>
              <w:pStyle w:val="PargrafodaLista"/>
              <w:autoSpaceDE w:val="0"/>
              <w:autoSpaceDN w:val="0"/>
              <w:adjustRightInd w:val="0"/>
              <w:ind w:left="33"/>
              <w:contextualSpacing w:val="0"/>
              <w:jc w:val="center"/>
              <w:rPr>
                <w:b/>
                <w:bCs/>
                <w:sz w:val="20"/>
                <w:szCs w:val="20"/>
              </w:rPr>
            </w:pPr>
            <w:proofErr w:type="gramStart"/>
            <w:r w:rsidRPr="00C934F1">
              <w:rPr>
                <w:b/>
                <w:bCs/>
                <w:sz w:val="20"/>
                <w:szCs w:val="20"/>
              </w:rPr>
              <w:t>2</w:t>
            </w:r>
            <w:proofErr w:type="gramEnd"/>
          </w:p>
        </w:tc>
        <w:tc>
          <w:tcPr>
            <w:tcW w:w="5812" w:type="dxa"/>
            <w:vAlign w:val="center"/>
          </w:tcPr>
          <w:p w:rsidR="006313E1" w:rsidRPr="002D705F" w:rsidRDefault="006313E1" w:rsidP="00A64987">
            <w:pPr>
              <w:autoSpaceDE w:val="0"/>
              <w:autoSpaceDN w:val="0"/>
              <w:adjustRightInd w:val="0"/>
              <w:jc w:val="both"/>
            </w:pPr>
            <w:r w:rsidRPr="002D705F">
              <w:t xml:space="preserve">Usar indevidamente informações sigilosas a que teve acesso; por </w:t>
            </w:r>
            <w:proofErr w:type="spellStart"/>
            <w:r w:rsidRPr="002D705F">
              <w:t>ocorrencia</w:t>
            </w:r>
            <w:proofErr w:type="spellEnd"/>
            <w:r w:rsidRPr="002D705F">
              <w:t>.</w:t>
            </w:r>
          </w:p>
        </w:tc>
        <w:tc>
          <w:tcPr>
            <w:tcW w:w="992" w:type="dxa"/>
            <w:vAlign w:val="center"/>
          </w:tcPr>
          <w:p w:rsidR="006313E1" w:rsidRPr="002D705F" w:rsidRDefault="006313E1" w:rsidP="00A64987">
            <w:pPr>
              <w:autoSpaceDE w:val="0"/>
              <w:autoSpaceDN w:val="0"/>
              <w:adjustRightInd w:val="0"/>
              <w:jc w:val="center"/>
              <w:rPr>
                <w:b/>
                <w:bCs/>
              </w:rPr>
            </w:pPr>
            <w:r w:rsidRPr="002D705F">
              <w:rPr>
                <w:b/>
                <w:bCs/>
              </w:rPr>
              <w:t>06</w:t>
            </w:r>
          </w:p>
        </w:tc>
        <w:tc>
          <w:tcPr>
            <w:tcW w:w="1701" w:type="dxa"/>
            <w:vAlign w:val="center"/>
          </w:tcPr>
          <w:p w:rsidR="006313E1" w:rsidRPr="002D705F" w:rsidRDefault="006313E1" w:rsidP="00A64987">
            <w:pPr>
              <w:autoSpaceDE w:val="0"/>
              <w:autoSpaceDN w:val="0"/>
              <w:adjustRightInd w:val="0"/>
              <w:jc w:val="center"/>
              <w:rPr>
                <w:b/>
                <w:bCs/>
              </w:rPr>
            </w:pPr>
            <w:r w:rsidRPr="002D705F">
              <w:rPr>
                <w:b/>
                <w:bCs/>
              </w:rPr>
              <w:t>4,0% por dia</w:t>
            </w:r>
          </w:p>
        </w:tc>
      </w:tr>
      <w:tr w:rsidR="006313E1" w:rsidRPr="002D705F" w:rsidTr="00A64987">
        <w:trPr>
          <w:jc w:val="center"/>
        </w:trPr>
        <w:tc>
          <w:tcPr>
            <w:tcW w:w="879" w:type="dxa"/>
            <w:vAlign w:val="center"/>
          </w:tcPr>
          <w:p w:rsidR="006313E1" w:rsidRPr="00C934F1" w:rsidRDefault="006313E1" w:rsidP="00A64987">
            <w:pPr>
              <w:pStyle w:val="PargrafodaLista"/>
              <w:autoSpaceDE w:val="0"/>
              <w:autoSpaceDN w:val="0"/>
              <w:adjustRightInd w:val="0"/>
              <w:ind w:left="0"/>
              <w:contextualSpacing w:val="0"/>
              <w:jc w:val="center"/>
              <w:rPr>
                <w:b/>
                <w:bCs/>
                <w:sz w:val="20"/>
                <w:szCs w:val="20"/>
              </w:rPr>
            </w:pPr>
            <w:proofErr w:type="gramStart"/>
            <w:r w:rsidRPr="00C934F1">
              <w:rPr>
                <w:b/>
                <w:bCs/>
                <w:sz w:val="20"/>
                <w:szCs w:val="20"/>
              </w:rPr>
              <w:t>3</w:t>
            </w:r>
            <w:proofErr w:type="gramEnd"/>
          </w:p>
        </w:tc>
        <w:tc>
          <w:tcPr>
            <w:tcW w:w="5812" w:type="dxa"/>
            <w:vAlign w:val="center"/>
          </w:tcPr>
          <w:p w:rsidR="006313E1" w:rsidRPr="002D705F" w:rsidRDefault="006313E1" w:rsidP="00A64987">
            <w:pPr>
              <w:autoSpaceDE w:val="0"/>
              <w:autoSpaceDN w:val="0"/>
              <w:adjustRightInd w:val="0"/>
              <w:jc w:val="both"/>
            </w:pPr>
            <w:r w:rsidRPr="002D705F">
              <w:t>Recusar-se a entregar os bens determinado pela FISCALIZAÇÃO, sem motivo justificado; por ocorrência;</w:t>
            </w:r>
          </w:p>
        </w:tc>
        <w:tc>
          <w:tcPr>
            <w:tcW w:w="992" w:type="dxa"/>
            <w:vAlign w:val="center"/>
          </w:tcPr>
          <w:p w:rsidR="006313E1" w:rsidRPr="002D705F" w:rsidRDefault="006313E1" w:rsidP="00A64987">
            <w:pPr>
              <w:autoSpaceDE w:val="0"/>
              <w:autoSpaceDN w:val="0"/>
              <w:adjustRightInd w:val="0"/>
              <w:jc w:val="center"/>
            </w:pPr>
            <w:r w:rsidRPr="002D705F">
              <w:rPr>
                <w:b/>
                <w:bCs/>
              </w:rPr>
              <w:t>04</w:t>
            </w:r>
          </w:p>
        </w:tc>
        <w:tc>
          <w:tcPr>
            <w:tcW w:w="1701" w:type="dxa"/>
            <w:vAlign w:val="center"/>
          </w:tcPr>
          <w:p w:rsidR="006313E1" w:rsidRPr="002D705F" w:rsidRDefault="006313E1" w:rsidP="00A64987">
            <w:pPr>
              <w:autoSpaceDE w:val="0"/>
              <w:autoSpaceDN w:val="0"/>
              <w:adjustRightInd w:val="0"/>
              <w:jc w:val="center"/>
            </w:pPr>
            <w:r w:rsidRPr="002D705F">
              <w:rPr>
                <w:b/>
                <w:bCs/>
              </w:rPr>
              <w:t>1,6% por dia</w:t>
            </w:r>
          </w:p>
        </w:tc>
      </w:tr>
      <w:tr w:rsidR="006313E1" w:rsidRPr="002D705F" w:rsidTr="00A64987">
        <w:trPr>
          <w:jc w:val="center"/>
        </w:trPr>
        <w:tc>
          <w:tcPr>
            <w:tcW w:w="879" w:type="dxa"/>
            <w:vAlign w:val="center"/>
          </w:tcPr>
          <w:p w:rsidR="006313E1" w:rsidRPr="00C934F1" w:rsidRDefault="006313E1" w:rsidP="00A64987">
            <w:pPr>
              <w:pStyle w:val="PargrafodaLista"/>
              <w:autoSpaceDE w:val="0"/>
              <w:autoSpaceDN w:val="0"/>
              <w:adjustRightInd w:val="0"/>
              <w:ind w:left="0"/>
              <w:contextualSpacing w:val="0"/>
              <w:jc w:val="center"/>
              <w:rPr>
                <w:b/>
                <w:bCs/>
                <w:sz w:val="20"/>
                <w:szCs w:val="20"/>
              </w:rPr>
            </w:pPr>
            <w:proofErr w:type="gramStart"/>
            <w:r w:rsidRPr="00C934F1">
              <w:rPr>
                <w:b/>
                <w:bCs/>
                <w:sz w:val="20"/>
                <w:szCs w:val="20"/>
              </w:rPr>
              <w:t>4</w:t>
            </w:r>
            <w:proofErr w:type="gramEnd"/>
          </w:p>
        </w:tc>
        <w:tc>
          <w:tcPr>
            <w:tcW w:w="5812" w:type="dxa"/>
            <w:vAlign w:val="center"/>
          </w:tcPr>
          <w:p w:rsidR="006313E1" w:rsidRPr="002D705F" w:rsidRDefault="006313E1" w:rsidP="00A64987">
            <w:pPr>
              <w:autoSpaceDE w:val="0"/>
              <w:autoSpaceDN w:val="0"/>
              <w:adjustRightInd w:val="0"/>
              <w:jc w:val="both"/>
            </w:pPr>
            <w:r w:rsidRPr="002D705F">
              <w:t xml:space="preserve">Realizar entrega incompleta, paliativo substitutivo como por caráter permanente, ou deixar de providenciar recomposição complementar; </w:t>
            </w:r>
            <w:r w:rsidRPr="002D705F">
              <w:lastRenderedPageBreak/>
              <w:t>por ocorrência.</w:t>
            </w:r>
          </w:p>
        </w:tc>
        <w:tc>
          <w:tcPr>
            <w:tcW w:w="992" w:type="dxa"/>
            <w:vAlign w:val="center"/>
          </w:tcPr>
          <w:p w:rsidR="006313E1" w:rsidRPr="002D705F" w:rsidRDefault="006313E1" w:rsidP="00A64987">
            <w:pPr>
              <w:autoSpaceDE w:val="0"/>
              <w:autoSpaceDN w:val="0"/>
              <w:adjustRightInd w:val="0"/>
              <w:jc w:val="center"/>
            </w:pPr>
            <w:r w:rsidRPr="002D705F">
              <w:rPr>
                <w:b/>
                <w:bCs/>
              </w:rPr>
              <w:lastRenderedPageBreak/>
              <w:t>02</w:t>
            </w:r>
          </w:p>
        </w:tc>
        <w:tc>
          <w:tcPr>
            <w:tcW w:w="1701" w:type="dxa"/>
            <w:vAlign w:val="center"/>
          </w:tcPr>
          <w:p w:rsidR="006313E1" w:rsidRPr="002D705F" w:rsidRDefault="006313E1" w:rsidP="00A64987">
            <w:pPr>
              <w:autoSpaceDE w:val="0"/>
              <w:autoSpaceDN w:val="0"/>
              <w:adjustRightInd w:val="0"/>
              <w:jc w:val="center"/>
            </w:pPr>
            <w:r w:rsidRPr="002D705F">
              <w:rPr>
                <w:b/>
                <w:bCs/>
              </w:rPr>
              <w:t>0,4% por dia</w:t>
            </w:r>
          </w:p>
        </w:tc>
      </w:tr>
      <w:tr w:rsidR="006313E1" w:rsidRPr="002D705F" w:rsidTr="00A64987">
        <w:trPr>
          <w:jc w:val="center"/>
        </w:trPr>
        <w:tc>
          <w:tcPr>
            <w:tcW w:w="879" w:type="dxa"/>
            <w:vAlign w:val="center"/>
          </w:tcPr>
          <w:p w:rsidR="006313E1" w:rsidRPr="00C934F1" w:rsidRDefault="006313E1" w:rsidP="00A64987">
            <w:pPr>
              <w:pStyle w:val="PargrafodaLista"/>
              <w:autoSpaceDE w:val="0"/>
              <w:autoSpaceDN w:val="0"/>
              <w:adjustRightInd w:val="0"/>
              <w:ind w:left="0"/>
              <w:contextualSpacing w:val="0"/>
              <w:jc w:val="center"/>
              <w:rPr>
                <w:b/>
                <w:bCs/>
                <w:sz w:val="20"/>
                <w:szCs w:val="20"/>
              </w:rPr>
            </w:pPr>
            <w:proofErr w:type="gramStart"/>
            <w:r w:rsidRPr="00C934F1">
              <w:rPr>
                <w:b/>
                <w:bCs/>
                <w:sz w:val="20"/>
                <w:szCs w:val="20"/>
              </w:rPr>
              <w:lastRenderedPageBreak/>
              <w:t>5</w:t>
            </w:r>
            <w:proofErr w:type="gramEnd"/>
          </w:p>
        </w:tc>
        <w:tc>
          <w:tcPr>
            <w:tcW w:w="5812" w:type="dxa"/>
            <w:vAlign w:val="center"/>
          </w:tcPr>
          <w:p w:rsidR="006313E1" w:rsidRPr="002D705F" w:rsidRDefault="006313E1" w:rsidP="00A64987">
            <w:pPr>
              <w:autoSpaceDE w:val="0"/>
              <w:autoSpaceDN w:val="0"/>
              <w:adjustRightInd w:val="0"/>
              <w:jc w:val="both"/>
            </w:pPr>
            <w:r w:rsidRPr="002D705F">
              <w:t>Fornecer informação pérfida quanto ao objeto ou substituição de material; por ocorrência.</w:t>
            </w:r>
          </w:p>
        </w:tc>
        <w:tc>
          <w:tcPr>
            <w:tcW w:w="992" w:type="dxa"/>
            <w:vAlign w:val="center"/>
          </w:tcPr>
          <w:p w:rsidR="006313E1" w:rsidRPr="002D705F" w:rsidRDefault="006313E1" w:rsidP="00A64987">
            <w:pPr>
              <w:autoSpaceDE w:val="0"/>
              <w:autoSpaceDN w:val="0"/>
              <w:adjustRightInd w:val="0"/>
              <w:jc w:val="center"/>
            </w:pPr>
            <w:r w:rsidRPr="002D705F">
              <w:rPr>
                <w:b/>
                <w:bCs/>
              </w:rPr>
              <w:t>02</w:t>
            </w:r>
          </w:p>
        </w:tc>
        <w:tc>
          <w:tcPr>
            <w:tcW w:w="1701" w:type="dxa"/>
            <w:vAlign w:val="center"/>
          </w:tcPr>
          <w:p w:rsidR="006313E1" w:rsidRPr="002D705F" w:rsidRDefault="006313E1" w:rsidP="00A64987">
            <w:pPr>
              <w:autoSpaceDE w:val="0"/>
              <w:autoSpaceDN w:val="0"/>
              <w:adjustRightInd w:val="0"/>
              <w:jc w:val="center"/>
            </w:pPr>
            <w:r w:rsidRPr="002D705F">
              <w:rPr>
                <w:b/>
                <w:bCs/>
              </w:rPr>
              <w:t>0,4% por dia</w:t>
            </w:r>
          </w:p>
        </w:tc>
      </w:tr>
      <w:tr w:rsidR="006313E1" w:rsidRPr="002D705F" w:rsidTr="00A64987">
        <w:trPr>
          <w:jc w:val="center"/>
        </w:trPr>
        <w:tc>
          <w:tcPr>
            <w:tcW w:w="9384" w:type="dxa"/>
            <w:gridSpan w:val="4"/>
            <w:vAlign w:val="center"/>
          </w:tcPr>
          <w:p w:rsidR="006313E1" w:rsidRPr="002D705F" w:rsidRDefault="006313E1" w:rsidP="00A64987">
            <w:pPr>
              <w:autoSpaceDE w:val="0"/>
              <w:autoSpaceDN w:val="0"/>
              <w:adjustRightInd w:val="0"/>
              <w:jc w:val="center"/>
              <w:rPr>
                <w:b/>
                <w:bCs/>
              </w:rPr>
            </w:pPr>
            <w:r w:rsidRPr="002D705F">
              <w:rPr>
                <w:b/>
                <w:bCs/>
              </w:rPr>
              <w:t>Para os itens a seguir, deixar de:</w:t>
            </w:r>
          </w:p>
        </w:tc>
      </w:tr>
      <w:tr w:rsidR="006313E1" w:rsidRPr="002D705F" w:rsidTr="00A64987">
        <w:trPr>
          <w:jc w:val="center"/>
        </w:trPr>
        <w:tc>
          <w:tcPr>
            <w:tcW w:w="879" w:type="dxa"/>
            <w:vAlign w:val="center"/>
          </w:tcPr>
          <w:p w:rsidR="006313E1" w:rsidRPr="00C934F1" w:rsidRDefault="006313E1" w:rsidP="00A64987">
            <w:pPr>
              <w:pStyle w:val="PargrafodaLista"/>
              <w:autoSpaceDE w:val="0"/>
              <w:autoSpaceDN w:val="0"/>
              <w:adjustRightInd w:val="0"/>
              <w:ind w:left="0"/>
              <w:contextualSpacing w:val="0"/>
              <w:jc w:val="center"/>
              <w:rPr>
                <w:b/>
                <w:bCs/>
                <w:sz w:val="20"/>
                <w:szCs w:val="20"/>
              </w:rPr>
            </w:pPr>
            <w:proofErr w:type="gramStart"/>
            <w:r w:rsidRPr="00C934F1">
              <w:rPr>
                <w:b/>
                <w:bCs/>
                <w:sz w:val="20"/>
                <w:szCs w:val="20"/>
              </w:rPr>
              <w:t>6</w:t>
            </w:r>
            <w:proofErr w:type="gramEnd"/>
          </w:p>
        </w:tc>
        <w:tc>
          <w:tcPr>
            <w:tcW w:w="5812" w:type="dxa"/>
            <w:vAlign w:val="center"/>
          </w:tcPr>
          <w:p w:rsidR="006313E1" w:rsidRPr="002D705F" w:rsidRDefault="006313E1" w:rsidP="00A64987">
            <w:pPr>
              <w:autoSpaceDE w:val="0"/>
              <w:autoSpaceDN w:val="0"/>
              <w:adjustRightInd w:val="0"/>
              <w:jc w:val="both"/>
            </w:pPr>
            <w:r w:rsidRPr="002D705F">
              <w:t>Efetuar reposição de equipamentos danificados, por motivo e por dia;</w:t>
            </w:r>
          </w:p>
        </w:tc>
        <w:tc>
          <w:tcPr>
            <w:tcW w:w="992" w:type="dxa"/>
            <w:vAlign w:val="center"/>
          </w:tcPr>
          <w:p w:rsidR="006313E1" w:rsidRPr="002D705F" w:rsidRDefault="006313E1" w:rsidP="00A64987">
            <w:pPr>
              <w:autoSpaceDE w:val="0"/>
              <w:autoSpaceDN w:val="0"/>
              <w:adjustRightInd w:val="0"/>
              <w:jc w:val="center"/>
            </w:pPr>
            <w:r w:rsidRPr="002D705F">
              <w:rPr>
                <w:b/>
                <w:bCs/>
              </w:rPr>
              <w:t>04</w:t>
            </w:r>
          </w:p>
        </w:tc>
        <w:tc>
          <w:tcPr>
            <w:tcW w:w="1701" w:type="dxa"/>
            <w:vAlign w:val="center"/>
          </w:tcPr>
          <w:p w:rsidR="006313E1" w:rsidRPr="002D705F" w:rsidRDefault="006313E1" w:rsidP="00A64987">
            <w:pPr>
              <w:autoSpaceDE w:val="0"/>
              <w:autoSpaceDN w:val="0"/>
              <w:adjustRightInd w:val="0"/>
              <w:jc w:val="center"/>
            </w:pPr>
            <w:r w:rsidRPr="002D705F">
              <w:rPr>
                <w:b/>
                <w:bCs/>
              </w:rPr>
              <w:t>1,6% por dia</w:t>
            </w:r>
          </w:p>
        </w:tc>
      </w:tr>
      <w:tr w:rsidR="006313E1" w:rsidRPr="002D705F" w:rsidTr="00A64987">
        <w:trPr>
          <w:jc w:val="center"/>
        </w:trPr>
        <w:tc>
          <w:tcPr>
            <w:tcW w:w="879" w:type="dxa"/>
            <w:vAlign w:val="center"/>
          </w:tcPr>
          <w:p w:rsidR="006313E1" w:rsidRPr="00C934F1" w:rsidRDefault="006313E1" w:rsidP="00A64987">
            <w:pPr>
              <w:pStyle w:val="PargrafodaLista"/>
              <w:autoSpaceDE w:val="0"/>
              <w:autoSpaceDN w:val="0"/>
              <w:adjustRightInd w:val="0"/>
              <w:ind w:left="0"/>
              <w:contextualSpacing w:val="0"/>
              <w:jc w:val="center"/>
              <w:rPr>
                <w:b/>
                <w:bCs/>
                <w:sz w:val="20"/>
                <w:szCs w:val="20"/>
              </w:rPr>
            </w:pPr>
            <w:proofErr w:type="gramStart"/>
            <w:r w:rsidRPr="00C934F1">
              <w:rPr>
                <w:b/>
                <w:bCs/>
                <w:sz w:val="20"/>
                <w:szCs w:val="20"/>
              </w:rPr>
              <w:t>7</w:t>
            </w:r>
            <w:proofErr w:type="gramEnd"/>
          </w:p>
        </w:tc>
        <w:tc>
          <w:tcPr>
            <w:tcW w:w="5812" w:type="dxa"/>
            <w:vAlign w:val="center"/>
          </w:tcPr>
          <w:p w:rsidR="006313E1" w:rsidRPr="002D705F" w:rsidRDefault="006313E1" w:rsidP="00A64987">
            <w:pPr>
              <w:autoSpaceDE w:val="0"/>
              <w:autoSpaceDN w:val="0"/>
              <w:adjustRightInd w:val="0"/>
              <w:jc w:val="both"/>
            </w:pPr>
            <w:r w:rsidRPr="002D705F">
              <w:t>Cumprir quaisquer dos itens do Edital e seus anexos, mesmo que não previstos nesta tabela de multas, após reincidência formalmente notificada pela FISCALIZAÇÃO; por ocorrência.</w:t>
            </w:r>
          </w:p>
        </w:tc>
        <w:tc>
          <w:tcPr>
            <w:tcW w:w="992" w:type="dxa"/>
            <w:vAlign w:val="center"/>
          </w:tcPr>
          <w:p w:rsidR="006313E1" w:rsidRPr="002D705F" w:rsidRDefault="006313E1" w:rsidP="00A64987">
            <w:pPr>
              <w:autoSpaceDE w:val="0"/>
              <w:autoSpaceDN w:val="0"/>
              <w:adjustRightInd w:val="0"/>
              <w:jc w:val="center"/>
              <w:rPr>
                <w:b/>
                <w:bCs/>
              </w:rPr>
            </w:pPr>
            <w:r w:rsidRPr="002D705F">
              <w:rPr>
                <w:b/>
                <w:bCs/>
              </w:rPr>
              <w:t>03</w:t>
            </w:r>
          </w:p>
        </w:tc>
        <w:tc>
          <w:tcPr>
            <w:tcW w:w="1701" w:type="dxa"/>
            <w:vAlign w:val="center"/>
          </w:tcPr>
          <w:p w:rsidR="006313E1" w:rsidRPr="002D705F" w:rsidRDefault="006313E1" w:rsidP="00A64987">
            <w:pPr>
              <w:autoSpaceDE w:val="0"/>
              <w:autoSpaceDN w:val="0"/>
              <w:adjustRightInd w:val="0"/>
              <w:jc w:val="center"/>
              <w:rPr>
                <w:b/>
                <w:bCs/>
              </w:rPr>
            </w:pPr>
            <w:r w:rsidRPr="002D705F">
              <w:rPr>
                <w:b/>
                <w:bCs/>
              </w:rPr>
              <w:t>0,8% por dia</w:t>
            </w:r>
          </w:p>
        </w:tc>
      </w:tr>
      <w:tr w:rsidR="006313E1" w:rsidRPr="002D705F" w:rsidTr="00A64987">
        <w:trPr>
          <w:trHeight w:val="705"/>
          <w:jc w:val="center"/>
        </w:trPr>
        <w:tc>
          <w:tcPr>
            <w:tcW w:w="879" w:type="dxa"/>
            <w:vAlign w:val="center"/>
          </w:tcPr>
          <w:p w:rsidR="006313E1" w:rsidRPr="00C934F1" w:rsidRDefault="006313E1" w:rsidP="00A64987">
            <w:pPr>
              <w:pStyle w:val="PargrafodaLista"/>
              <w:autoSpaceDE w:val="0"/>
              <w:autoSpaceDN w:val="0"/>
              <w:adjustRightInd w:val="0"/>
              <w:ind w:left="0"/>
              <w:contextualSpacing w:val="0"/>
              <w:jc w:val="center"/>
              <w:rPr>
                <w:b/>
                <w:bCs/>
                <w:sz w:val="20"/>
                <w:szCs w:val="20"/>
              </w:rPr>
            </w:pPr>
            <w:proofErr w:type="gramStart"/>
            <w:r w:rsidRPr="00C934F1">
              <w:rPr>
                <w:b/>
                <w:bCs/>
                <w:sz w:val="20"/>
                <w:szCs w:val="20"/>
              </w:rPr>
              <w:t>8</w:t>
            </w:r>
            <w:proofErr w:type="gramEnd"/>
          </w:p>
        </w:tc>
        <w:tc>
          <w:tcPr>
            <w:tcW w:w="5812" w:type="dxa"/>
            <w:vAlign w:val="center"/>
          </w:tcPr>
          <w:p w:rsidR="006313E1" w:rsidRPr="002D705F" w:rsidRDefault="006313E1" w:rsidP="00A64987">
            <w:pPr>
              <w:autoSpaceDE w:val="0"/>
              <w:autoSpaceDN w:val="0"/>
              <w:adjustRightInd w:val="0"/>
              <w:jc w:val="both"/>
            </w:pPr>
            <w:r w:rsidRPr="002D705F">
              <w:t>Cumprir determinação formal ou instrução complementar da FISCALIZAÇÃO, por ocorrência;</w:t>
            </w:r>
          </w:p>
        </w:tc>
        <w:tc>
          <w:tcPr>
            <w:tcW w:w="992" w:type="dxa"/>
            <w:vAlign w:val="center"/>
          </w:tcPr>
          <w:p w:rsidR="006313E1" w:rsidRPr="002D705F" w:rsidRDefault="006313E1" w:rsidP="00A64987">
            <w:pPr>
              <w:autoSpaceDE w:val="0"/>
              <w:autoSpaceDN w:val="0"/>
              <w:adjustRightInd w:val="0"/>
              <w:jc w:val="center"/>
              <w:rPr>
                <w:b/>
                <w:bCs/>
              </w:rPr>
            </w:pPr>
            <w:r w:rsidRPr="002D705F">
              <w:rPr>
                <w:b/>
                <w:bCs/>
              </w:rPr>
              <w:t>03</w:t>
            </w:r>
          </w:p>
        </w:tc>
        <w:tc>
          <w:tcPr>
            <w:tcW w:w="1701" w:type="dxa"/>
            <w:vAlign w:val="center"/>
          </w:tcPr>
          <w:p w:rsidR="006313E1" w:rsidRPr="002D705F" w:rsidRDefault="006313E1" w:rsidP="00A64987">
            <w:pPr>
              <w:autoSpaceDE w:val="0"/>
              <w:autoSpaceDN w:val="0"/>
              <w:adjustRightInd w:val="0"/>
              <w:jc w:val="center"/>
              <w:rPr>
                <w:b/>
                <w:bCs/>
              </w:rPr>
            </w:pPr>
            <w:r w:rsidRPr="002D705F">
              <w:rPr>
                <w:b/>
                <w:bCs/>
              </w:rPr>
              <w:t>0,8% por dia</w:t>
            </w:r>
          </w:p>
        </w:tc>
      </w:tr>
      <w:tr w:rsidR="006313E1" w:rsidRPr="002D705F" w:rsidTr="00A64987">
        <w:trPr>
          <w:jc w:val="center"/>
        </w:trPr>
        <w:tc>
          <w:tcPr>
            <w:tcW w:w="879" w:type="dxa"/>
            <w:vAlign w:val="center"/>
          </w:tcPr>
          <w:p w:rsidR="006313E1" w:rsidRPr="00C934F1" w:rsidRDefault="006313E1" w:rsidP="00A64987">
            <w:pPr>
              <w:pStyle w:val="PargrafodaLista"/>
              <w:autoSpaceDE w:val="0"/>
              <w:autoSpaceDN w:val="0"/>
              <w:adjustRightInd w:val="0"/>
              <w:ind w:left="0"/>
              <w:contextualSpacing w:val="0"/>
              <w:jc w:val="center"/>
              <w:rPr>
                <w:b/>
                <w:bCs/>
                <w:sz w:val="20"/>
                <w:szCs w:val="20"/>
              </w:rPr>
            </w:pPr>
            <w:proofErr w:type="gramStart"/>
            <w:r w:rsidRPr="00C934F1">
              <w:rPr>
                <w:b/>
                <w:bCs/>
                <w:sz w:val="20"/>
                <w:szCs w:val="20"/>
              </w:rPr>
              <w:t>9</w:t>
            </w:r>
            <w:proofErr w:type="gramEnd"/>
          </w:p>
        </w:tc>
        <w:tc>
          <w:tcPr>
            <w:tcW w:w="5812" w:type="dxa"/>
            <w:vAlign w:val="center"/>
          </w:tcPr>
          <w:p w:rsidR="006313E1" w:rsidRPr="002D705F" w:rsidRDefault="006313E1" w:rsidP="00A64987">
            <w:pPr>
              <w:autoSpaceDE w:val="0"/>
              <w:autoSpaceDN w:val="0"/>
              <w:adjustRightInd w:val="0"/>
              <w:jc w:val="both"/>
            </w:pPr>
            <w:r w:rsidRPr="002D705F">
              <w:t>Iniciar a entrega dos materiais permanentes nos prazos estabelecidos, observados os limites mínimos estabelecidos no Termo de Referência; por ocorrência.</w:t>
            </w:r>
          </w:p>
        </w:tc>
        <w:tc>
          <w:tcPr>
            <w:tcW w:w="992" w:type="dxa"/>
            <w:vAlign w:val="center"/>
          </w:tcPr>
          <w:p w:rsidR="006313E1" w:rsidRPr="002D705F" w:rsidRDefault="006313E1" w:rsidP="00A64987">
            <w:pPr>
              <w:autoSpaceDE w:val="0"/>
              <w:autoSpaceDN w:val="0"/>
              <w:adjustRightInd w:val="0"/>
              <w:jc w:val="center"/>
              <w:rPr>
                <w:b/>
                <w:bCs/>
              </w:rPr>
            </w:pPr>
            <w:r w:rsidRPr="002D705F">
              <w:rPr>
                <w:b/>
                <w:bCs/>
              </w:rPr>
              <w:t>02</w:t>
            </w:r>
          </w:p>
        </w:tc>
        <w:tc>
          <w:tcPr>
            <w:tcW w:w="1701" w:type="dxa"/>
            <w:vAlign w:val="center"/>
          </w:tcPr>
          <w:p w:rsidR="006313E1" w:rsidRPr="002D705F" w:rsidRDefault="006313E1" w:rsidP="00A64987">
            <w:pPr>
              <w:autoSpaceDE w:val="0"/>
              <w:autoSpaceDN w:val="0"/>
              <w:adjustRightInd w:val="0"/>
              <w:jc w:val="center"/>
              <w:rPr>
                <w:b/>
                <w:bCs/>
              </w:rPr>
            </w:pPr>
            <w:r w:rsidRPr="002D705F">
              <w:rPr>
                <w:b/>
                <w:bCs/>
              </w:rPr>
              <w:t>0,4% por dia</w:t>
            </w:r>
          </w:p>
        </w:tc>
      </w:tr>
      <w:tr w:rsidR="006313E1" w:rsidRPr="002D705F" w:rsidTr="00A64987">
        <w:trPr>
          <w:trHeight w:val="219"/>
          <w:jc w:val="center"/>
        </w:trPr>
        <w:tc>
          <w:tcPr>
            <w:tcW w:w="879" w:type="dxa"/>
            <w:vAlign w:val="center"/>
          </w:tcPr>
          <w:p w:rsidR="006313E1" w:rsidRPr="00C934F1" w:rsidRDefault="006313E1" w:rsidP="00A64987">
            <w:pPr>
              <w:pStyle w:val="PargrafodaLista"/>
              <w:autoSpaceDE w:val="0"/>
              <w:autoSpaceDN w:val="0"/>
              <w:adjustRightInd w:val="0"/>
              <w:ind w:left="0"/>
              <w:contextualSpacing w:val="0"/>
              <w:jc w:val="center"/>
              <w:rPr>
                <w:b/>
                <w:bCs/>
                <w:sz w:val="20"/>
                <w:szCs w:val="20"/>
              </w:rPr>
            </w:pPr>
            <w:r w:rsidRPr="00C934F1">
              <w:rPr>
                <w:b/>
                <w:bCs/>
                <w:sz w:val="20"/>
                <w:szCs w:val="20"/>
              </w:rPr>
              <w:t>10</w:t>
            </w:r>
          </w:p>
        </w:tc>
        <w:tc>
          <w:tcPr>
            <w:tcW w:w="5812" w:type="dxa"/>
            <w:vAlign w:val="center"/>
          </w:tcPr>
          <w:p w:rsidR="006313E1" w:rsidRPr="002D705F" w:rsidRDefault="006313E1" w:rsidP="00A64987">
            <w:pPr>
              <w:autoSpaceDE w:val="0"/>
              <w:autoSpaceDN w:val="0"/>
              <w:adjustRightInd w:val="0"/>
              <w:jc w:val="both"/>
            </w:pPr>
            <w:r w:rsidRPr="002D705F">
              <w:t>Manter a documentação de habilitação atualizada; por item, por ocorrência.</w:t>
            </w:r>
          </w:p>
        </w:tc>
        <w:tc>
          <w:tcPr>
            <w:tcW w:w="992" w:type="dxa"/>
            <w:vAlign w:val="center"/>
          </w:tcPr>
          <w:p w:rsidR="006313E1" w:rsidRPr="002D705F" w:rsidRDefault="006313E1" w:rsidP="00A64987">
            <w:pPr>
              <w:autoSpaceDE w:val="0"/>
              <w:autoSpaceDN w:val="0"/>
              <w:adjustRightInd w:val="0"/>
              <w:jc w:val="center"/>
              <w:rPr>
                <w:b/>
                <w:bCs/>
              </w:rPr>
            </w:pPr>
            <w:r w:rsidRPr="002D705F">
              <w:rPr>
                <w:b/>
                <w:bCs/>
              </w:rPr>
              <w:t>01</w:t>
            </w:r>
          </w:p>
        </w:tc>
        <w:tc>
          <w:tcPr>
            <w:tcW w:w="1701" w:type="dxa"/>
            <w:vAlign w:val="center"/>
          </w:tcPr>
          <w:p w:rsidR="006313E1" w:rsidRPr="002D705F" w:rsidRDefault="006313E1" w:rsidP="00A64987">
            <w:pPr>
              <w:autoSpaceDE w:val="0"/>
              <w:autoSpaceDN w:val="0"/>
              <w:adjustRightInd w:val="0"/>
              <w:jc w:val="center"/>
              <w:rPr>
                <w:b/>
                <w:bCs/>
              </w:rPr>
            </w:pPr>
            <w:r w:rsidRPr="002D705F">
              <w:rPr>
                <w:b/>
                <w:bCs/>
              </w:rPr>
              <w:t>0,2% por dia</w:t>
            </w:r>
          </w:p>
        </w:tc>
      </w:tr>
      <w:tr w:rsidR="006313E1" w:rsidRPr="002D705F" w:rsidTr="00A64987">
        <w:trPr>
          <w:trHeight w:val="378"/>
          <w:jc w:val="center"/>
        </w:trPr>
        <w:tc>
          <w:tcPr>
            <w:tcW w:w="879" w:type="dxa"/>
            <w:vAlign w:val="center"/>
          </w:tcPr>
          <w:p w:rsidR="006313E1" w:rsidRPr="00C934F1" w:rsidRDefault="006313E1" w:rsidP="00A64987">
            <w:pPr>
              <w:pStyle w:val="PargrafodaLista"/>
              <w:autoSpaceDE w:val="0"/>
              <w:autoSpaceDN w:val="0"/>
              <w:adjustRightInd w:val="0"/>
              <w:ind w:left="0"/>
              <w:contextualSpacing w:val="0"/>
              <w:jc w:val="center"/>
              <w:rPr>
                <w:b/>
                <w:bCs/>
                <w:sz w:val="20"/>
                <w:szCs w:val="20"/>
              </w:rPr>
            </w:pPr>
            <w:r w:rsidRPr="00C934F1">
              <w:rPr>
                <w:b/>
                <w:bCs/>
                <w:sz w:val="20"/>
                <w:szCs w:val="20"/>
              </w:rPr>
              <w:t>11</w:t>
            </w:r>
          </w:p>
        </w:tc>
        <w:tc>
          <w:tcPr>
            <w:tcW w:w="5812" w:type="dxa"/>
            <w:vAlign w:val="center"/>
          </w:tcPr>
          <w:p w:rsidR="006313E1" w:rsidRPr="002D705F" w:rsidRDefault="006313E1" w:rsidP="00A64987">
            <w:pPr>
              <w:autoSpaceDE w:val="0"/>
              <w:autoSpaceDN w:val="0"/>
              <w:adjustRightInd w:val="0"/>
              <w:jc w:val="both"/>
            </w:pPr>
            <w:r w:rsidRPr="002D705F">
              <w:t>Fornecer suporte técnico à Contratante, por ocorrência e por dia.</w:t>
            </w:r>
          </w:p>
        </w:tc>
        <w:tc>
          <w:tcPr>
            <w:tcW w:w="992" w:type="dxa"/>
            <w:vAlign w:val="center"/>
          </w:tcPr>
          <w:p w:rsidR="006313E1" w:rsidRPr="002D705F" w:rsidRDefault="006313E1" w:rsidP="00A64987">
            <w:pPr>
              <w:autoSpaceDE w:val="0"/>
              <w:autoSpaceDN w:val="0"/>
              <w:adjustRightInd w:val="0"/>
              <w:jc w:val="center"/>
              <w:rPr>
                <w:b/>
                <w:bCs/>
              </w:rPr>
            </w:pPr>
            <w:r w:rsidRPr="002D705F">
              <w:rPr>
                <w:b/>
                <w:bCs/>
              </w:rPr>
              <w:t>01</w:t>
            </w:r>
          </w:p>
        </w:tc>
        <w:tc>
          <w:tcPr>
            <w:tcW w:w="1701" w:type="dxa"/>
            <w:vAlign w:val="center"/>
          </w:tcPr>
          <w:p w:rsidR="006313E1" w:rsidRPr="002D705F" w:rsidRDefault="006313E1" w:rsidP="00A64987">
            <w:pPr>
              <w:autoSpaceDE w:val="0"/>
              <w:autoSpaceDN w:val="0"/>
              <w:adjustRightInd w:val="0"/>
              <w:jc w:val="center"/>
              <w:rPr>
                <w:b/>
                <w:bCs/>
              </w:rPr>
            </w:pPr>
            <w:r w:rsidRPr="002D705F">
              <w:rPr>
                <w:b/>
                <w:bCs/>
              </w:rPr>
              <w:t>0,2% por dia</w:t>
            </w:r>
          </w:p>
        </w:tc>
      </w:tr>
    </w:tbl>
    <w:p w:rsidR="006313E1" w:rsidRPr="00550EBE" w:rsidRDefault="006313E1" w:rsidP="006313E1">
      <w:pPr>
        <w:pStyle w:val="SemEspaamento"/>
        <w:tabs>
          <w:tab w:val="left" w:pos="426"/>
          <w:tab w:val="left" w:pos="9071"/>
        </w:tabs>
        <w:suppressAutoHyphens/>
        <w:spacing w:line="360" w:lineRule="auto"/>
        <w:ind w:right="-1"/>
        <w:jc w:val="both"/>
        <w:rPr>
          <w:b/>
          <w:sz w:val="22"/>
          <w:szCs w:val="22"/>
        </w:rPr>
      </w:pPr>
    </w:p>
    <w:p w:rsidR="006313E1" w:rsidRPr="00550EBE" w:rsidRDefault="006313E1" w:rsidP="006313E1">
      <w:pPr>
        <w:pStyle w:val="SemEspaamento"/>
        <w:tabs>
          <w:tab w:val="left" w:pos="426"/>
          <w:tab w:val="left" w:pos="9071"/>
        </w:tabs>
        <w:suppressAutoHyphens/>
        <w:spacing w:line="360" w:lineRule="auto"/>
        <w:ind w:right="-1"/>
        <w:jc w:val="both"/>
        <w:rPr>
          <w:sz w:val="22"/>
          <w:szCs w:val="22"/>
        </w:rPr>
      </w:pPr>
      <w:r w:rsidRPr="00550EBE">
        <w:rPr>
          <w:b/>
          <w:sz w:val="22"/>
          <w:szCs w:val="22"/>
        </w:rPr>
        <w:t>8.11</w:t>
      </w:r>
      <w:r>
        <w:rPr>
          <w:b/>
          <w:sz w:val="22"/>
          <w:szCs w:val="22"/>
        </w:rPr>
        <w:t xml:space="preserve">. </w:t>
      </w:r>
      <w:r w:rsidRPr="00550EBE">
        <w:rPr>
          <w:sz w:val="22"/>
          <w:szCs w:val="22"/>
        </w:rPr>
        <w:t>As sanções aqui previstas poderão ser aplicadas concomitantemente, facultada a defesa prévia do interessado, no respectivo processo, no prazo de 05 (cinco) dias úteis.</w:t>
      </w:r>
    </w:p>
    <w:p w:rsidR="006313E1" w:rsidRPr="00550EBE" w:rsidRDefault="006313E1" w:rsidP="006313E1">
      <w:pPr>
        <w:pStyle w:val="SemEspaamento"/>
        <w:tabs>
          <w:tab w:val="left" w:pos="426"/>
          <w:tab w:val="left" w:pos="9071"/>
        </w:tabs>
        <w:suppressAutoHyphens/>
        <w:spacing w:line="360" w:lineRule="auto"/>
        <w:ind w:right="-1"/>
        <w:jc w:val="both"/>
        <w:rPr>
          <w:sz w:val="22"/>
          <w:szCs w:val="22"/>
        </w:rPr>
      </w:pPr>
      <w:r w:rsidRPr="00550EBE">
        <w:rPr>
          <w:b/>
          <w:sz w:val="22"/>
          <w:szCs w:val="22"/>
        </w:rPr>
        <w:t>8.12</w:t>
      </w:r>
      <w:r>
        <w:rPr>
          <w:b/>
          <w:sz w:val="22"/>
          <w:szCs w:val="22"/>
        </w:rPr>
        <w:t>.</w:t>
      </w:r>
      <w:r w:rsidRPr="00550EBE">
        <w:rPr>
          <w:sz w:val="22"/>
          <w:szCs w:val="22"/>
        </w:rPr>
        <w:t xml:space="preserve"> Após 30 (trinta) dias da falta de execução do objeto, será considerada inexecução total do contrato, o que ensejará a rescisão contratual.</w:t>
      </w:r>
    </w:p>
    <w:p w:rsidR="006313E1" w:rsidRPr="00550EBE" w:rsidRDefault="006313E1" w:rsidP="006313E1">
      <w:pPr>
        <w:pStyle w:val="SemEspaamento"/>
        <w:tabs>
          <w:tab w:val="left" w:pos="426"/>
          <w:tab w:val="left" w:pos="9071"/>
        </w:tabs>
        <w:suppressAutoHyphens/>
        <w:spacing w:line="360" w:lineRule="auto"/>
        <w:ind w:right="-1"/>
        <w:jc w:val="both"/>
        <w:rPr>
          <w:sz w:val="22"/>
          <w:szCs w:val="22"/>
        </w:rPr>
      </w:pPr>
      <w:r w:rsidRPr="00550EBE">
        <w:rPr>
          <w:b/>
          <w:sz w:val="22"/>
          <w:szCs w:val="22"/>
        </w:rPr>
        <w:t>8.13</w:t>
      </w:r>
      <w:r>
        <w:rPr>
          <w:b/>
          <w:sz w:val="22"/>
          <w:szCs w:val="22"/>
        </w:rPr>
        <w:t>.</w:t>
      </w:r>
      <w:r w:rsidRPr="00550EBE">
        <w:rPr>
          <w:sz w:val="22"/>
          <w:szCs w:val="22"/>
        </w:rPr>
        <w:t xml:space="preserve"> As sanções de natureza pecuniária serão diretamente descontadas de créditos que eventualmente detenha a </w:t>
      </w:r>
      <w:r w:rsidRPr="00550EBE">
        <w:rPr>
          <w:bCs/>
          <w:sz w:val="22"/>
          <w:szCs w:val="22"/>
        </w:rPr>
        <w:t xml:space="preserve">CONTRATADA </w:t>
      </w:r>
      <w:r w:rsidRPr="00550EBE">
        <w:rPr>
          <w:sz w:val="22"/>
          <w:szCs w:val="22"/>
        </w:rPr>
        <w:t>ou efetuada a sua cobrança na forma prevista em lei.</w:t>
      </w:r>
    </w:p>
    <w:p w:rsidR="006313E1" w:rsidRPr="00550EBE" w:rsidRDefault="006313E1" w:rsidP="006313E1">
      <w:pPr>
        <w:pStyle w:val="SemEspaamento"/>
        <w:tabs>
          <w:tab w:val="left" w:pos="426"/>
          <w:tab w:val="left" w:pos="9071"/>
        </w:tabs>
        <w:suppressAutoHyphens/>
        <w:spacing w:line="360" w:lineRule="auto"/>
        <w:ind w:right="-1"/>
        <w:jc w:val="both"/>
        <w:rPr>
          <w:sz w:val="22"/>
          <w:szCs w:val="22"/>
        </w:rPr>
      </w:pPr>
      <w:r w:rsidRPr="00550EBE">
        <w:rPr>
          <w:b/>
          <w:sz w:val="22"/>
          <w:szCs w:val="22"/>
        </w:rPr>
        <w:t>8.14</w:t>
      </w:r>
      <w:r>
        <w:rPr>
          <w:b/>
          <w:sz w:val="22"/>
          <w:szCs w:val="22"/>
        </w:rPr>
        <w:t>.</w:t>
      </w:r>
      <w:r w:rsidRPr="00550EBE">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313E1" w:rsidRPr="00550EBE" w:rsidRDefault="006313E1" w:rsidP="006313E1">
      <w:pPr>
        <w:pStyle w:val="SemEspaamento"/>
        <w:tabs>
          <w:tab w:val="left" w:pos="426"/>
          <w:tab w:val="left" w:pos="9071"/>
        </w:tabs>
        <w:suppressAutoHyphens/>
        <w:spacing w:line="360" w:lineRule="auto"/>
        <w:jc w:val="both"/>
        <w:rPr>
          <w:sz w:val="22"/>
          <w:szCs w:val="22"/>
        </w:rPr>
      </w:pPr>
      <w:r w:rsidRPr="00550EBE">
        <w:rPr>
          <w:b/>
          <w:sz w:val="22"/>
          <w:szCs w:val="22"/>
        </w:rPr>
        <w:t>8.15</w:t>
      </w:r>
      <w:r>
        <w:rPr>
          <w:b/>
          <w:sz w:val="22"/>
          <w:szCs w:val="22"/>
        </w:rPr>
        <w:t>.</w:t>
      </w:r>
      <w:r w:rsidRPr="00550EBE">
        <w:rPr>
          <w:sz w:val="22"/>
          <w:szCs w:val="22"/>
        </w:rPr>
        <w:t xml:space="preserve"> A autoridade competente, na aplicação das sanções, levará em consideração a gravidade da conduta do infrator, o caráter educativo da pena, bem como o dano causado à Administração, observado o princípio da proporcionalidade.</w:t>
      </w:r>
    </w:p>
    <w:p w:rsidR="006313E1" w:rsidRPr="00550EBE" w:rsidRDefault="006313E1" w:rsidP="006313E1">
      <w:pPr>
        <w:pStyle w:val="SemEspaamento"/>
        <w:tabs>
          <w:tab w:val="left" w:pos="426"/>
          <w:tab w:val="left" w:pos="9071"/>
        </w:tabs>
        <w:suppressAutoHyphens/>
        <w:spacing w:line="360" w:lineRule="auto"/>
        <w:jc w:val="both"/>
        <w:rPr>
          <w:sz w:val="22"/>
          <w:szCs w:val="22"/>
        </w:rPr>
      </w:pPr>
      <w:r w:rsidRPr="00550EBE">
        <w:rPr>
          <w:b/>
          <w:sz w:val="22"/>
          <w:szCs w:val="22"/>
        </w:rPr>
        <w:t>8.16</w:t>
      </w:r>
      <w:r>
        <w:rPr>
          <w:b/>
          <w:sz w:val="22"/>
          <w:szCs w:val="22"/>
        </w:rPr>
        <w:t>.</w:t>
      </w:r>
      <w:r w:rsidRPr="00550EBE">
        <w:rPr>
          <w:sz w:val="22"/>
          <w:szCs w:val="22"/>
        </w:rPr>
        <w:t xml:space="preserve"> A sanção será obrigatoriamente registrada no Sistema de Cadastramento Unificado de Fornecedores – SICAF, bem como em sistemas Estaduais.</w:t>
      </w:r>
    </w:p>
    <w:p w:rsidR="006313E1" w:rsidRPr="00550EBE" w:rsidRDefault="006313E1" w:rsidP="006313E1">
      <w:pPr>
        <w:pStyle w:val="SemEspaamento"/>
        <w:tabs>
          <w:tab w:val="left" w:pos="426"/>
          <w:tab w:val="left" w:pos="9071"/>
        </w:tabs>
        <w:suppressAutoHyphens/>
        <w:spacing w:line="360" w:lineRule="auto"/>
        <w:jc w:val="both"/>
        <w:rPr>
          <w:sz w:val="22"/>
          <w:szCs w:val="22"/>
        </w:rPr>
      </w:pPr>
      <w:r w:rsidRPr="00550EBE">
        <w:rPr>
          <w:b/>
          <w:sz w:val="22"/>
          <w:szCs w:val="22"/>
        </w:rPr>
        <w:t>8.17</w:t>
      </w:r>
      <w:r>
        <w:rPr>
          <w:b/>
          <w:sz w:val="22"/>
          <w:szCs w:val="22"/>
        </w:rPr>
        <w:t>.</w:t>
      </w:r>
      <w:r w:rsidRPr="00550EBE">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313E1" w:rsidRPr="00550EBE" w:rsidRDefault="006313E1" w:rsidP="006313E1">
      <w:pPr>
        <w:tabs>
          <w:tab w:val="left" w:pos="9071"/>
        </w:tabs>
        <w:spacing w:line="360" w:lineRule="auto"/>
        <w:jc w:val="both"/>
        <w:rPr>
          <w:sz w:val="22"/>
          <w:szCs w:val="22"/>
        </w:rPr>
      </w:pPr>
      <w:r w:rsidRPr="00550EBE">
        <w:rPr>
          <w:b/>
          <w:sz w:val="22"/>
          <w:szCs w:val="22"/>
        </w:rPr>
        <w:lastRenderedPageBreak/>
        <w:t xml:space="preserve">a) </w:t>
      </w:r>
      <w:r w:rsidRPr="00550EBE">
        <w:rPr>
          <w:sz w:val="22"/>
          <w:szCs w:val="22"/>
        </w:rPr>
        <w:t>Tenham sofrido condenações definitivas por praticarem, por meio dolosos, fraude fiscal no recolhimento de tributos;</w:t>
      </w:r>
    </w:p>
    <w:p w:rsidR="006313E1" w:rsidRPr="00550EBE" w:rsidRDefault="006313E1" w:rsidP="006313E1">
      <w:pPr>
        <w:tabs>
          <w:tab w:val="left" w:pos="9071"/>
        </w:tabs>
        <w:spacing w:line="360" w:lineRule="auto"/>
        <w:jc w:val="both"/>
        <w:rPr>
          <w:sz w:val="22"/>
          <w:szCs w:val="22"/>
        </w:rPr>
      </w:pPr>
      <w:r w:rsidRPr="00550EBE">
        <w:rPr>
          <w:b/>
          <w:sz w:val="22"/>
          <w:szCs w:val="22"/>
        </w:rPr>
        <w:t xml:space="preserve">b) </w:t>
      </w:r>
      <w:r w:rsidRPr="00550EBE">
        <w:rPr>
          <w:sz w:val="22"/>
          <w:szCs w:val="22"/>
        </w:rPr>
        <w:t>Tenham praticado atos ilícitos visando a frustrar os objetivos da licitação;</w:t>
      </w:r>
    </w:p>
    <w:p w:rsidR="006313E1" w:rsidRPr="00550EBE" w:rsidRDefault="006313E1" w:rsidP="006313E1">
      <w:pPr>
        <w:pStyle w:val="Recuodecorpodetexto"/>
        <w:tabs>
          <w:tab w:val="left" w:pos="9071"/>
        </w:tabs>
        <w:autoSpaceDE w:val="0"/>
        <w:autoSpaceDN w:val="0"/>
        <w:adjustRightInd w:val="0"/>
        <w:spacing w:line="360" w:lineRule="auto"/>
        <w:jc w:val="both"/>
        <w:rPr>
          <w:sz w:val="22"/>
          <w:szCs w:val="22"/>
        </w:rPr>
      </w:pPr>
      <w:r w:rsidRPr="00550EBE">
        <w:rPr>
          <w:b w:val="0"/>
          <w:sz w:val="22"/>
          <w:szCs w:val="22"/>
        </w:rPr>
        <w:t>c)</w:t>
      </w:r>
      <w:r w:rsidRPr="00550EBE">
        <w:rPr>
          <w:sz w:val="22"/>
          <w:szCs w:val="22"/>
        </w:rPr>
        <w:t xml:space="preserve"> Demonstrem não possuir idoneidade para contratar com a Administração em virtude de atos ilícitos praticados.</w:t>
      </w:r>
    </w:p>
    <w:p w:rsidR="006313E1" w:rsidRPr="0094721F" w:rsidRDefault="006313E1" w:rsidP="006313E1">
      <w:pPr>
        <w:pStyle w:val="Corpodetexto3"/>
        <w:spacing w:after="0" w:line="360" w:lineRule="auto"/>
        <w:jc w:val="both"/>
        <w:rPr>
          <w:b w:val="0"/>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Pr>
                <w:b/>
                <w:bCs/>
                <w:sz w:val="22"/>
                <w:szCs w:val="22"/>
              </w:rPr>
              <w:t>9. DEVERES DA CONTRATADA E DA CONTRATANTE</w:t>
            </w:r>
          </w:p>
        </w:tc>
      </w:tr>
    </w:tbl>
    <w:p w:rsidR="006313E1" w:rsidRPr="00537E2F" w:rsidRDefault="006313E1" w:rsidP="006313E1">
      <w:pPr>
        <w:pStyle w:val="Corpodetexto3"/>
        <w:spacing w:after="0" w:line="360" w:lineRule="auto"/>
        <w:jc w:val="both"/>
        <w:rPr>
          <w:b w:val="0"/>
          <w:sz w:val="22"/>
          <w:szCs w:val="22"/>
        </w:rPr>
      </w:pPr>
    </w:p>
    <w:p w:rsidR="006313E1" w:rsidRPr="00550EBE" w:rsidRDefault="006313E1" w:rsidP="006313E1">
      <w:pPr>
        <w:spacing w:line="360" w:lineRule="auto"/>
        <w:jc w:val="both"/>
        <w:rPr>
          <w:b/>
          <w:bCs/>
          <w:sz w:val="22"/>
          <w:szCs w:val="22"/>
        </w:rPr>
      </w:pPr>
      <w:r w:rsidRPr="00550EBE">
        <w:rPr>
          <w:b/>
          <w:bCs/>
          <w:sz w:val="22"/>
          <w:szCs w:val="22"/>
        </w:rPr>
        <w:t>9.1. Da Contratada</w:t>
      </w:r>
    </w:p>
    <w:p w:rsidR="006313E1" w:rsidRPr="00550EBE" w:rsidRDefault="006313E1" w:rsidP="006313E1">
      <w:pPr>
        <w:pStyle w:val="Corpodetexto"/>
        <w:spacing w:line="360" w:lineRule="auto"/>
        <w:rPr>
          <w:sz w:val="22"/>
          <w:szCs w:val="22"/>
        </w:rPr>
      </w:pPr>
      <w:r w:rsidRPr="00550EBE">
        <w:rPr>
          <w:b/>
          <w:sz w:val="22"/>
          <w:szCs w:val="22"/>
        </w:rPr>
        <w:t>9.1.1</w:t>
      </w:r>
      <w:r>
        <w:rPr>
          <w:b/>
          <w:sz w:val="22"/>
          <w:szCs w:val="22"/>
        </w:rPr>
        <w:t>.</w:t>
      </w:r>
      <w:r w:rsidRPr="00550EBE">
        <w:rPr>
          <w:sz w:val="22"/>
          <w:szCs w:val="22"/>
        </w:rPr>
        <w:t xml:space="preserve"> Além daquelas exigidas em Lei 8.666/93, deverá:</w:t>
      </w:r>
    </w:p>
    <w:p w:rsidR="006313E1" w:rsidRPr="00550EBE" w:rsidRDefault="006313E1" w:rsidP="006313E1">
      <w:pPr>
        <w:pStyle w:val="Corpodetexto"/>
        <w:spacing w:line="360" w:lineRule="auto"/>
        <w:rPr>
          <w:sz w:val="22"/>
          <w:szCs w:val="22"/>
        </w:rPr>
      </w:pPr>
      <w:r w:rsidRPr="00550EBE">
        <w:rPr>
          <w:b/>
          <w:bCs/>
          <w:sz w:val="22"/>
          <w:szCs w:val="22"/>
        </w:rPr>
        <w:t>9.1.1.1</w:t>
      </w:r>
      <w:r>
        <w:rPr>
          <w:b/>
          <w:bCs/>
          <w:sz w:val="22"/>
          <w:szCs w:val="22"/>
        </w:rPr>
        <w:t>.</w:t>
      </w:r>
      <w:r w:rsidRPr="00550EBE">
        <w:rPr>
          <w:sz w:val="22"/>
          <w:szCs w:val="22"/>
        </w:rPr>
        <w:t xml:space="preserve"> Cumprir fielmente as normas estabelecidas neste Termo de Referência, de forma que os equipamentos</w:t>
      </w:r>
      <w:r>
        <w:rPr>
          <w:sz w:val="22"/>
          <w:szCs w:val="22"/>
        </w:rPr>
        <w:t>/materiais</w:t>
      </w:r>
      <w:r w:rsidRPr="00550EBE">
        <w:rPr>
          <w:sz w:val="22"/>
          <w:szCs w:val="22"/>
        </w:rPr>
        <w:t xml:space="preserve"> sejam entregues em perfeito estado e condições, executando-os sob sua intei</w:t>
      </w:r>
      <w:r>
        <w:rPr>
          <w:sz w:val="22"/>
          <w:szCs w:val="22"/>
        </w:rPr>
        <w:t>ra e exclusiva responsabilidade.</w:t>
      </w:r>
    </w:p>
    <w:p w:rsidR="006313E1" w:rsidRPr="00550EBE" w:rsidRDefault="006313E1" w:rsidP="006313E1">
      <w:pPr>
        <w:autoSpaceDE w:val="0"/>
        <w:autoSpaceDN w:val="0"/>
        <w:adjustRightInd w:val="0"/>
        <w:spacing w:line="360" w:lineRule="auto"/>
        <w:jc w:val="both"/>
        <w:rPr>
          <w:sz w:val="22"/>
          <w:szCs w:val="22"/>
        </w:rPr>
      </w:pPr>
      <w:r w:rsidRPr="00550EBE">
        <w:rPr>
          <w:b/>
          <w:bCs/>
          <w:sz w:val="22"/>
          <w:szCs w:val="22"/>
        </w:rPr>
        <w:t>9.1.1.2</w:t>
      </w:r>
      <w:r>
        <w:rPr>
          <w:b/>
          <w:bCs/>
          <w:sz w:val="22"/>
          <w:szCs w:val="22"/>
        </w:rPr>
        <w:t>.</w:t>
      </w:r>
      <w:r w:rsidRPr="00550EBE">
        <w:rPr>
          <w:sz w:val="22"/>
          <w:szCs w:val="22"/>
        </w:rPr>
        <w:t xml:space="preserve"> Fornecer os equipamentos</w:t>
      </w:r>
      <w:r>
        <w:rPr>
          <w:sz w:val="22"/>
          <w:szCs w:val="22"/>
        </w:rPr>
        <w:t>/materiais</w:t>
      </w:r>
      <w:r w:rsidRPr="00550EBE">
        <w:rPr>
          <w:sz w:val="22"/>
          <w:szCs w:val="22"/>
        </w:rPr>
        <w:t xml:space="preserve"> rigorosamente de acordo com as especificações constantes no Termo de Referência e na sua proposta</w:t>
      </w:r>
      <w:r>
        <w:rPr>
          <w:sz w:val="22"/>
          <w:szCs w:val="22"/>
        </w:rPr>
        <w:t>.</w:t>
      </w:r>
    </w:p>
    <w:p w:rsidR="006313E1" w:rsidRPr="00550EBE" w:rsidRDefault="006313E1" w:rsidP="006313E1">
      <w:pPr>
        <w:autoSpaceDE w:val="0"/>
        <w:autoSpaceDN w:val="0"/>
        <w:adjustRightInd w:val="0"/>
        <w:spacing w:line="360" w:lineRule="auto"/>
        <w:jc w:val="both"/>
        <w:rPr>
          <w:sz w:val="22"/>
          <w:szCs w:val="22"/>
        </w:rPr>
      </w:pPr>
      <w:r w:rsidRPr="00550EBE">
        <w:rPr>
          <w:b/>
          <w:bCs/>
          <w:sz w:val="22"/>
          <w:szCs w:val="22"/>
        </w:rPr>
        <w:t>9.1.1.3</w:t>
      </w:r>
      <w:r>
        <w:rPr>
          <w:b/>
          <w:bCs/>
          <w:sz w:val="22"/>
          <w:szCs w:val="22"/>
        </w:rPr>
        <w:t>.</w:t>
      </w:r>
      <w:r w:rsidRPr="00550EBE">
        <w:rPr>
          <w:b/>
          <w:bCs/>
          <w:sz w:val="22"/>
          <w:szCs w:val="22"/>
        </w:rPr>
        <w:t xml:space="preserve"> </w:t>
      </w:r>
      <w:r w:rsidRPr="00550EBE">
        <w:rPr>
          <w:bCs/>
          <w:sz w:val="22"/>
          <w:szCs w:val="22"/>
        </w:rPr>
        <w:t>O</w:t>
      </w:r>
      <w:r>
        <w:rPr>
          <w:sz w:val="22"/>
          <w:szCs w:val="22"/>
        </w:rPr>
        <w:t xml:space="preserve">bedecidos </w:t>
      </w:r>
      <w:r w:rsidRPr="00550EBE">
        <w:rPr>
          <w:sz w:val="22"/>
          <w:szCs w:val="22"/>
        </w:rPr>
        <w:t xml:space="preserve">aos critérios e padrões de qualidade pré-determinados; deverá ser observado o critério definido pela Secretaria de Estado da </w:t>
      </w:r>
      <w:r>
        <w:rPr>
          <w:sz w:val="22"/>
          <w:szCs w:val="22"/>
        </w:rPr>
        <w:t>Saúde, para a entrega do objeto.</w:t>
      </w:r>
    </w:p>
    <w:p w:rsidR="006313E1" w:rsidRPr="00550EBE" w:rsidRDefault="006313E1" w:rsidP="006313E1">
      <w:pPr>
        <w:autoSpaceDE w:val="0"/>
        <w:autoSpaceDN w:val="0"/>
        <w:adjustRightInd w:val="0"/>
        <w:spacing w:line="360" w:lineRule="auto"/>
        <w:jc w:val="both"/>
        <w:rPr>
          <w:sz w:val="22"/>
          <w:szCs w:val="22"/>
        </w:rPr>
      </w:pPr>
      <w:r w:rsidRPr="00550EBE">
        <w:rPr>
          <w:b/>
          <w:bCs/>
          <w:sz w:val="22"/>
          <w:szCs w:val="22"/>
        </w:rPr>
        <w:t>9.1.1.4</w:t>
      </w:r>
      <w:r>
        <w:rPr>
          <w:b/>
          <w:bCs/>
          <w:sz w:val="22"/>
          <w:szCs w:val="22"/>
        </w:rPr>
        <w:t>.</w:t>
      </w:r>
      <w:r w:rsidRPr="00550EBE">
        <w:rPr>
          <w:sz w:val="22"/>
          <w:szCs w:val="22"/>
        </w:rPr>
        <w:t xml:space="preserve"> Reparar, corrigir, remover ou substituir às suas expensas no todo ou em parte, o objeto em que se encontrarem vícios, defeitos ou incorreções resultantes da entrega, transporte, instalação ou de equipamentos empregados, mesmo após de ter sido recebido defini</w:t>
      </w:r>
      <w:r>
        <w:rPr>
          <w:sz w:val="22"/>
          <w:szCs w:val="22"/>
        </w:rPr>
        <w:t>tivamente.</w:t>
      </w:r>
    </w:p>
    <w:p w:rsidR="006313E1" w:rsidRPr="00550EBE" w:rsidRDefault="006313E1" w:rsidP="006313E1">
      <w:pPr>
        <w:autoSpaceDE w:val="0"/>
        <w:autoSpaceDN w:val="0"/>
        <w:adjustRightInd w:val="0"/>
        <w:spacing w:line="360" w:lineRule="auto"/>
        <w:jc w:val="both"/>
        <w:rPr>
          <w:sz w:val="22"/>
          <w:szCs w:val="22"/>
        </w:rPr>
      </w:pPr>
      <w:r w:rsidRPr="00550EBE">
        <w:rPr>
          <w:b/>
          <w:sz w:val="22"/>
          <w:szCs w:val="22"/>
        </w:rPr>
        <w:t>9.1.1.5</w:t>
      </w:r>
      <w:r>
        <w:rPr>
          <w:b/>
          <w:sz w:val="22"/>
          <w:szCs w:val="22"/>
        </w:rPr>
        <w:t xml:space="preserve">. </w:t>
      </w:r>
      <w:r w:rsidRPr="00550EBE">
        <w:rPr>
          <w:sz w:val="22"/>
          <w:szCs w:val="22"/>
        </w:rPr>
        <w:t xml:space="preserve"> A Contratada deverá responsabilizar-se pela garantia (12 meses) total dos equipamentos dentro do prazo de validade da mesma, contados a partir da data de entrega definitiva dos equipamentos</w:t>
      </w:r>
      <w:r>
        <w:rPr>
          <w:sz w:val="22"/>
          <w:szCs w:val="22"/>
        </w:rPr>
        <w:t xml:space="preserve">/materiais. </w:t>
      </w:r>
    </w:p>
    <w:p w:rsidR="006313E1" w:rsidRPr="00550EBE" w:rsidRDefault="006313E1" w:rsidP="006313E1">
      <w:pPr>
        <w:autoSpaceDE w:val="0"/>
        <w:autoSpaceDN w:val="0"/>
        <w:adjustRightInd w:val="0"/>
        <w:spacing w:line="360" w:lineRule="auto"/>
        <w:jc w:val="both"/>
        <w:rPr>
          <w:sz w:val="22"/>
          <w:szCs w:val="22"/>
        </w:rPr>
      </w:pPr>
      <w:r w:rsidRPr="00550EBE">
        <w:rPr>
          <w:b/>
          <w:sz w:val="22"/>
          <w:szCs w:val="22"/>
        </w:rPr>
        <w:t>9.1.1.6</w:t>
      </w:r>
      <w:r>
        <w:rPr>
          <w:b/>
          <w:sz w:val="22"/>
          <w:szCs w:val="22"/>
        </w:rPr>
        <w:t>.</w:t>
      </w:r>
      <w:r w:rsidRPr="00550EBE">
        <w:rPr>
          <w:sz w:val="22"/>
          <w:szCs w:val="22"/>
        </w:rPr>
        <w:t xml:space="preserve"> Arcar com todas as despesas, diretas ou indiretas, decorrentes do cumprimento das obrigações assumidas e todos os tributos incidentes, sem qualquer ônus à Administração Pública, devendo efetuar os respectivos pagamentos na form</w:t>
      </w:r>
      <w:r>
        <w:rPr>
          <w:sz w:val="22"/>
          <w:szCs w:val="22"/>
        </w:rPr>
        <w:t>a e nos prazos previstos em Lei.</w:t>
      </w:r>
    </w:p>
    <w:p w:rsidR="006313E1" w:rsidRPr="00550EBE" w:rsidRDefault="006313E1" w:rsidP="006313E1">
      <w:pPr>
        <w:autoSpaceDE w:val="0"/>
        <w:autoSpaceDN w:val="0"/>
        <w:adjustRightInd w:val="0"/>
        <w:spacing w:line="360" w:lineRule="auto"/>
        <w:jc w:val="both"/>
        <w:rPr>
          <w:sz w:val="22"/>
          <w:szCs w:val="22"/>
        </w:rPr>
      </w:pPr>
      <w:r w:rsidRPr="00550EBE">
        <w:rPr>
          <w:b/>
          <w:sz w:val="22"/>
          <w:szCs w:val="22"/>
        </w:rPr>
        <w:t>9.1.1.7</w:t>
      </w:r>
      <w:r>
        <w:rPr>
          <w:b/>
          <w:sz w:val="22"/>
          <w:szCs w:val="22"/>
        </w:rPr>
        <w:t>.</w:t>
      </w:r>
      <w:r w:rsidRPr="00550EBE">
        <w:rPr>
          <w:b/>
          <w:sz w:val="22"/>
          <w:szCs w:val="22"/>
        </w:rPr>
        <w:t xml:space="preserve"> </w:t>
      </w:r>
      <w:r w:rsidRPr="00550EBE">
        <w:rPr>
          <w:sz w:val="22"/>
          <w:szCs w:val="22"/>
        </w:rPr>
        <w:t>Nos preços ofertados deverão estar incluso todos os impostos, taxas, fretes e demais custos pr</w:t>
      </w:r>
      <w:r>
        <w:rPr>
          <w:sz w:val="22"/>
          <w:szCs w:val="22"/>
        </w:rPr>
        <w:t>ovenientes da entrega do objeto.</w:t>
      </w:r>
    </w:p>
    <w:p w:rsidR="006313E1" w:rsidRPr="00550EBE" w:rsidRDefault="006313E1" w:rsidP="006313E1">
      <w:pPr>
        <w:autoSpaceDE w:val="0"/>
        <w:autoSpaceDN w:val="0"/>
        <w:adjustRightInd w:val="0"/>
        <w:spacing w:line="360" w:lineRule="auto"/>
        <w:jc w:val="both"/>
        <w:rPr>
          <w:sz w:val="22"/>
          <w:szCs w:val="22"/>
        </w:rPr>
      </w:pPr>
      <w:r w:rsidRPr="00550EBE">
        <w:rPr>
          <w:b/>
          <w:sz w:val="22"/>
          <w:szCs w:val="22"/>
        </w:rPr>
        <w:t>9.1.1.8</w:t>
      </w:r>
      <w:r>
        <w:rPr>
          <w:b/>
          <w:sz w:val="22"/>
          <w:szCs w:val="22"/>
        </w:rPr>
        <w:t>.</w:t>
      </w:r>
      <w:r w:rsidRPr="00550EBE">
        <w:rPr>
          <w:b/>
          <w:sz w:val="22"/>
          <w:szCs w:val="22"/>
        </w:rPr>
        <w:t xml:space="preserve"> </w:t>
      </w:r>
      <w:r w:rsidRPr="00550EBE">
        <w:rPr>
          <w:sz w:val="22"/>
          <w:szCs w:val="22"/>
        </w:rPr>
        <w:t>Utilizar, em todas as fases, fornecimento e instalação do equipamento, ferramentas, mate</w:t>
      </w:r>
      <w:r>
        <w:rPr>
          <w:sz w:val="22"/>
          <w:szCs w:val="22"/>
        </w:rPr>
        <w:t xml:space="preserve">riais e </w:t>
      </w:r>
      <w:proofErr w:type="spellStart"/>
      <w:r>
        <w:rPr>
          <w:sz w:val="22"/>
          <w:szCs w:val="22"/>
        </w:rPr>
        <w:t>mão-de-obra</w:t>
      </w:r>
      <w:proofErr w:type="spellEnd"/>
      <w:r>
        <w:rPr>
          <w:sz w:val="22"/>
          <w:szCs w:val="22"/>
        </w:rPr>
        <w:t xml:space="preserve"> qualificada.</w:t>
      </w:r>
    </w:p>
    <w:p w:rsidR="006313E1" w:rsidRPr="00550EBE" w:rsidRDefault="006313E1" w:rsidP="006313E1">
      <w:pPr>
        <w:autoSpaceDE w:val="0"/>
        <w:autoSpaceDN w:val="0"/>
        <w:adjustRightInd w:val="0"/>
        <w:spacing w:line="360" w:lineRule="auto"/>
        <w:jc w:val="both"/>
        <w:rPr>
          <w:sz w:val="22"/>
          <w:szCs w:val="22"/>
        </w:rPr>
      </w:pPr>
      <w:r w:rsidRPr="00550EBE">
        <w:rPr>
          <w:b/>
          <w:sz w:val="22"/>
          <w:szCs w:val="22"/>
        </w:rPr>
        <w:t>9.1.1.9</w:t>
      </w:r>
      <w:r>
        <w:rPr>
          <w:b/>
          <w:sz w:val="22"/>
          <w:szCs w:val="22"/>
        </w:rPr>
        <w:t>.</w:t>
      </w:r>
      <w:r w:rsidRPr="00550EBE">
        <w:rPr>
          <w:b/>
          <w:sz w:val="22"/>
          <w:szCs w:val="22"/>
        </w:rPr>
        <w:t xml:space="preserve"> </w:t>
      </w:r>
      <w:r w:rsidRPr="00550EBE">
        <w:rPr>
          <w:sz w:val="22"/>
          <w:szCs w:val="22"/>
        </w:rPr>
        <w:t>Manter limpas as áreas onde serão executados os serviç</w:t>
      </w:r>
      <w:r>
        <w:rPr>
          <w:sz w:val="22"/>
          <w:szCs w:val="22"/>
        </w:rPr>
        <w:t xml:space="preserve">os de instalação do equipamento. </w:t>
      </w:r>
    </w:p>
    <w:p w:rsidR="006313E1" w:rsidRPr="00550EBE" w:rsidRDefault="006313E1" w:rsidP="006313E1">
      <w:pPr>
        <w:autoSpaceDE w:val="0"/>
        <w:autoSpaceDN w:val="0"/>
        <w:adjustRightInd w:val="0"/>
        <w:spacing w:line="360" w:lineRule="auto"/>
        <w:jc w:val="both"/>
        <w:rPr>
          <w:sz w:val="22"/>
          <w:szCs w:val="22"/>
        </w:rPr>
      </w:pPr>
      <w:r w:rsidRPr="00550EBE">
        <w:rPr>
          <w:b/>
          <w:sz w:val="22"/>
          <w:szCs w:val="22"/>
        </w:rPr>
        <w:lastRenderedPageBreak/>
        <w:t>9.1.1.10</w:t>
      </w:r>
      <w:r>
        <w:rPr>
          <w:b/>
          <w:sz w:val="22"/>
          <w:szCs w:val="22"/>
        </w:rPr>
        <w:t>.</w:t>
      </w:r>
      <w:r w:rsidRPr="00550EBE">
        <w:rPr>
          <w:b/>
          <w:sz w:val="22"/>
          <w:szCs w:val="22"/>
        </w:rPr>
        <w:t xml:space="preserve"> </w:t>
      </w:r>
      <w:r w:rsidRPr="00550EBE">
        <w:rPr>
          <w:sz w:val="22"/>
          <w:szCs w:val="22"/>
        </w:rPr>
        <w:t>Responsabilizarem-se pelos materiais, ferramentas, instrumentos e equipamentos disponibilizados para a execução dos serviços de instalação dos equipamentos, não cabendo a Unidade de Saúde quaisquer responsabilidades por perdas decorrentes de roubo, furto ou outros</w:t>
      </w:r>
      <w:r>
        <w:rPr>
          <w:sz w:val="22"/>
          <w:szCs w:val="22"/>
        </w:rPr>
        <w:t xml:space="preserve"> fatos que possam vir a ocorrer.</w:t>
      </w:r>
    </w:p>
    <w:p w:rsidR="006313E1" w:rsidRPr="00550EBE" w:rsidRDefault="006313E1" w:rsidP="006313E1">
      <w:pPr>
        <w:autoSpaceDE w:val="0"/>
        <w:autoSpaceDN w:val="0"/>
        <w:adjustRightInd w:val="0"/>
        <w:spacing w:line="360" w:lineRule="auto"/>
        <w:jc w:val="both"/>
        <w:rPr>
          <w:sz w:val="22"/>
          <w:szCs w:val="22"/>
        </w:rPr>
      </w:pPr>
      <w:r w:rsidRPr="00550EBE">
        <w:rPr>
          <w:b/>
          <w:sz w:val="22"/>
          <w:szCs w:val="22"/>
        </w:rPr>
        <w:t>9.1.1.11</w:t>
      </w:r>
      <w:r>
        <w:rPr>
          <w:b/>
          <w:sz w:val="22"/>
          <w:szCs w:val="22"/>
        </w:rPr>
        <w:t>.</w:t>
      </w:r>
      <w:r w:rsidRPr="00550EBE">
        <w:rPr>
          <w:b/>
          <w:sz w:val="22"/>
          <w:szCs w:val="22"/>
        </w:rPr>
        <w:t xml:space="preserve"> </w:t>
      </w:r>
      <w:r w:rsidRPr="00550EBE">
        <w:rPr>
          <w:sz w:val="22"/>
          <w:szCs w:val="22"/>
        </w:rPr>
        <w:t>Apresentar um preposto devidamente habilitado, com poderes para representá-lo em tudo o que se relacionar com o fornecimento do ob</w:t>
      </w:r>
      <w:r>
        <w:rPr>
          <w:sz w:val="22"/>
          <w:szCs w:val="22"/>
        </w:rPr>
        <w:t>jeto da aquisição.</w:t>
      </w:r>
    </w:p>
    <w:p w:rsidR="006313E1" w:rsidRPr="00550EBE" w:rsidRDefault="006313E1" w:rsidP="006313E1">
      <w:pPr>
        <w:autoSpaceDE w:val="0"/>
        <w:autoSpaceDN w:val="0"/>
        <w:adjustRightInd w:val="0"/>
        <w:spacing w:line="360" w:lineRule="auto"/>
        <w:jc w:val="both"/>
        <w:rPr>
          <w:sz w:val="22"/>
          <w:szCs w:val="22"/>
        </w:rPr>
      </w:pPr>
      <w:r w:rsidRPr="00550EBE">
        <w:rPr>
          <w:b/>
          <w:sz w:val="22"/>
          <w:szCs w:val="22"/>
        </w:rPr>
        <w:t>9.1.1.12</w:t>
      </w:r>
      <w:r>
        <w:rPr>
          <w:b/>
          <w:sz w:val="22"/>
          <w:szCs w:val="22"/>
        </w:rPr>
        <w:t xml:space="preserve">. </w:t>
      </w:r>
      <w:r w:rsidRPr="00550EBE">
        <w:rPr>
          <w:sz w:val="22"/>
          <w:szCs w:val="22"/>
        </w:rPr>
        <w:t xml:space="preserve"> Responder pelas despesas resultantes de quaisquer ações, demandas decorrentes de danos seja por culpa sua ou qualquer de seus empregados e prepostos, obrigando-se, </w:t>
      </w:r>
      <w:proofErr w:type="gramStart"/>
      <w:r w:rsidRPr="00550EBE">
        <w:rPr>
          <w:sz w:val="22"/>
          <w:szCs w:val="22"/>
        </w:rPr>
        <w:t>outrossim</w:t>
      </w:r>
      <w:proofErr w:type="gramEnd"/>
      <w:r w:rsidRPr="00550EBE">
        <w:rPr>
          <w:sz w:val="22"/>
          <w:szCs w:val="22"/>
        </w:rPr>
        <w:t>, por quaisquer responsabilidades decorrentes de ações judiciais de terceiros, que lhe venham a ser exigida por força de lei, ligadas ao cumprimento do presente Contrato.</w:t>
      </w:r>
    </w:p>
    <w:p w:rsidR="006313E1" w:rsidRPr="00550EBE" w:rsidRDefault="006313E1" w:rsidP="006313E1">
      <w:pPr>
        <w:autoSpaceDE w:val="0"/>
        <w:autoSpaceDN w:val="0"/>
        <w:adjustRightInd w:val="0"/>
        <w:spacing w:line="360" w:lineRule="auto"/>
        <w:jc w:val="both"/>
        <w:rPr>
          <w:sz w:val="22"/>
          <w:szCs w:val="22"/>
        </w:rPr>
      </w:pPr>
      <w:r w:rsidRPr="00550EBE">
        <w:rPr>
          <w:b/>
          <w:bCs/>
          <w:sz w:val="22"/>
          <w:szCs w:val="22"/>
        </w:rPr>
        <w:t>9.1.1.13</w:t>
      </w:r>
      <w:r>
        <w:rPr>
          <w:b/>
          <w:bCs/>
          <w:sz w:val="22"/>
          <w:szCs w:val="22"/>
        </w:rPr>
        <w:t xml:space="preserve">. </w:t>
      </w:r>
      <w:r>
        <w:rPr>
          <w:bCs/>
          <w:sz w:val="22"/>
          <w:szCs w:val="22"/>
        </w:rPr>
        <w:t>Manter</w:t>
      </w:r>
      <w:r w:rsidRPr="00550EBE">
        <w:rPr>
          <w:bCs/>
          <w:sz w:val="22"/>
          <w:szCs w:val="22"/>
        </w:rPr>
        <w:t xml:space="preserve"> durante </w:t>
      </w:r>
      <w:r>
        <w:rPr>
          <w:bCs/>
          <w:sz w:val="22"/>
          <w:szCs w:val="22"/>
        </w:rPr>
        <w:t xml:space="preserve">toda a execução do contrato </w:t>
      </w:r>
      <w:r w:rsidRPr="00550EBE">
        <w:rPr>
          <w:bCs/>
          <w:sz w:val="22"/>
          <w:szCs w:val="22"/>
        </w:rPr>
        <w:t>compatibilida</w:t>
      </w:r>
      <w:r>
        <w:rPr>
          <w:bCs/>
          <w:sz w:val="22"/>
          <w:szCs w:val="22"/>
        </w:rPr>
        <w:t xml:space="preserve">de com as obrigações assumidas em </w:t>
      </w:r>
      <w:r w:rsidRPr="00550EBE">
        <w:rPr>
          <w:bCs/>
          <w:sz w:val="22"/>
          <w:szCs w:val="22"/>
        </w:rPr>
        <w:t>todas as condições de habilitação e qualificação exigidas na licitação</w:t>
      </w:r>
      <w:r w:rsidRPr="00550EBE">
        <w:rPr>
          <w:b/>
          <w:bCs/>
          <w:sz w:val="22"/>
          <w:szCs w:val="22"/>
        </w:rPr>
        <w:t>.</w:t>
      </w:r>
    </w:p>
    <w:p w:rsidR="006313E1" w:rsidRPr="00550EBE" w:rsidRDefault="006313E1" w:rsidP="006313E1">
      <w:pPr>
        <w:spacing w:line="360" w:lineRule="auto"/>
        <w:jc w:val="both"/>
        <w:rPr>
          <w:b/>
          <w:sz w:val="22"/>
          <w:szCs w:val="22"/>
        </w:rPr>
      </w:pPr>
      <w:r>
        <w:rPr>
          <w:b/>
          <w:sz w:val="22"/>
          <w:szCs w:val="22"/>
        </w:rPr>
        <w:t>9.2. Da Contratante</w:t>
      </w:r>
    </w:p>
    <w:p w:rsidR="006313E1" w:rsidRPr="00550EBE" w:rsidRDefault="006313E1" w:rsidP="006313E1">
      <w:pPr>
        <w:autoSpaceDE w:val="0"/>
        <w:autoSpaceDN w:val="0"/>
        <w:adjustRightInd w:val="0"/>
        <w:spacing w:line="360" w:lineRule="auto"/>
        <w:jc w:val="both"/>
        <w:rPr>
          <w:sz w:val="22"/>
          <w:szCs w:val="22"/>
        </w:rPr>
      </w:pPr>
      <w:r w:rsidRPr="00550EBE">
        <w:rPr>
          <w:b/>
          <w:bCs/>
          <w:sz w:val="22"/>
          <w:szCs w:val="22"/>
        </w:rPr>
        <w:t>9.2.1</w:t>
      </w:r>
      <w:r>
        <w:rPr>
          <w:b/>
          <w:bCs/>
          <w:sz w:val="22"/>
          <w:szCs w:val="22"/>
        </w:rPr>
        <w:t>.</w:t>
      </w:r>
      <w:r w:rsidRPr="00550EBE">
        <w:rPr>
          <w:sz w:val="22"/>
          <w:szCs w:val="22"/>
        </w:rPr>
        <w:t xml:space="preserve"> Efetuar o pagamento à Contratada, bem como atestar, através de comissão de servidores, as Notas Fiscais relativas à efetiva entrega dos equipamentos</w:t>
      </w:r>
      <w:r>
        <w:rPr>
          <w:sz w:val="22"/>
          <w:szCs w:val="22"/>
        </w:rPr>
        <w:t xml:space="preserve">/materiais. </w:t>
      </w:r>
    </w:p>
    <w:p w:rsidR="006313E1" w:rsidRPr="00550EBE" w:rsidRDefault="006313E1" w:rsidP="006313E1">
      <w:pPr>
        <w:autoSpaceDE w:val="0"/>
        <w:autoSpaceDN w:val="0"/>
        <w:adjustRightInd w:val="0"/>
        <w:spacing w:line="360" w:lineRule="auto"/>
        <w:jc w:val="both"/>
        <w:rPr>
          <w:sz w:val="22"/>
          <w:szCs w:val="22"/>
        </w:rPr>
      </w:pPr>
      <w:r w:rsidRPr="00550EBE">
        <w:rPr>
          <w:b/>
          <w:bCs/>
          <w:sz w:val="22"/>
          <w:szCs w:val="22"/>
        </w:rPr>
        <w:t>9.2.2</w:t>
      </w:r>
      <w:r>
        <w:rPr>
          <w:b/>
          <w:bCs/>
          <w:sz w:val="22"/>
          <w:szCs w:val="22"/>
        </w:rPr>
        <w:t>.</w:t>
      </w:r>
      <w:r>
        <w:rPr>
          <w:sz w:val="22"/>
          <w:szCs w:val="22"/>
        </w:rPr>
        <w:t xml:space="preserve"> Rejeitar no todo ou em parte</w:t>
      </w:r>
      <w:r w:rsidRPr="00550EBE">
        <w:rPr>
          <w:sz w:val="22"/>
          <w:szCs w:val="22"/>
        </w:rPr>
        <w:t xml:space="preserve"> os equipamentos</w:t>
      </w:r>
      <w:r>
        <w:rPr>
          <w:sz w:val="22"/>
          <w:szCs w:val="22"/>
        </w:rPr>
        <w:t>/materiais</w:t>
      </w:r>
      <w:r w:rsidRPr="00550EBE">
        <w:rPr>
          <w:sz w:val="22"/>
          <w:szCs w:val="22"/>
        </w:rPr>
        <w:t xml:space="preserve"> entregues em desaco</w:t>
      </w:r>
      <w:r>
        <w:rPr>
          <w:sz w:val="22"/>
          <w:szCs w:val="22"/>
        </w:rPr>
        <w:t>rdo com as obrigações assumidas.</w:t>
      </w:r>
    </w:p>
    <w:p w:rsidR="006313E1" w:rsidRPr="00550EBE" w:rsidRDefault="006313E1" w:rsidP="006313E1">
      <w:pPr>
        <w:spacing w:line="360" w:lineRule="auto"/>
        <w:jc w:val="both"/>
        <w:rPr>
          <w:sz w:val="22"/>
          <w:szCs w:val="22"/>
        </w:rPr>
      </w:pPr>
      <w:r w:rsidRPr="00550EBE">
        <w:rPr>
          <w:b/>
          <w:bCs/>
          <w:sz w:val="22"/>
          <w:szCs w:val="22"/>
        </w:rPr>
        <w:t>9.2.3</w:t>
      </w:r>
      <w:r>
        <w:rPr>
          <w:b/>
          <w:bCs/>
          <w:sz w:val="22"/>
          <w:szCs w:val="22"/>
        </w:rPr>
        <w:t>.</w:t>
      </w:r>
      <w:r w:rsidRPr="00550EBE">
        <w:rPr>
          <w:bCs/>
          <w:sz w:val="22"/>
          <w:szCs w:val="22"/>
        </w:rPr>
        <w:t xml:space="preserve"> </w:t>
      </w:r>
      <w:r w:rsidRPr="00550EBE">
        <w:rPr>
          <w:sz w:val="22"/>
          <w:szCs w:val="22"/>
        </w:rPr>
        <w:t>Aplicar à Contratada as penalidades previstas</w:t>
      </w:r>
      <w:r>
        <w:rPr>
          <w:sz w:val="22"/>
          <w:szCs w:val="22"/>
        </w:rPr>
        <w:t>, quando for o caso.</w:t>
      </w:r>
    </w:p>
    <w:p w:rsidR="006313E1" w:rsidRDefault="006313E1" w:rsidP="006313E1">
      <w:pPr>
        <w:spacing w:line="360" w:lineRule="auto"/>
        <w:jc w:val="both"/>
        <w:rPr>
          <w:sz w:val="22"/>
          <w:szCs w:val="22"/>
        </w:rPr>
      </w:pPr>
      <w:r w:rsidRPr="00550EBE">
        <w:rPr>
          <w:b/>
          <w:sz w:val="22"/>
          <w:szCs w:val="22"/>
        </w:rPr>
        <w:t>9.2.4</w:t>
      </w:r>
      <w:r>
        <w:rPr>
          <w:b/>
          <w:sz w:val="22"/>
          <w:szCs w:val="22"/>
        </w:rPr>
        <w:t>.</w:t>
      </w:r>
      <w:r w:rsidRPr="00550EBE">
        <w:rPr>
          <w:b/>
          <w:sz w:val="22"/>
          <w:szCs w:val="22"/>
        </w:rPr>
        <w:t xml:space="preserve"> </w:t>
      </w:r>
      <w:r w:rsidRPr="00550EBE">
        <w:rPr>
          <w:sz w:val="22"/>
          <w:szCs w:val="22"/>
        </w:rPr>
        <w:t xml:space="preserve">Devolver o </w:t>
      </w:r>
      <w:r>
        <w:rPr>
          <w:sz w:val="22"/>
          <w:szCs w:val="22"/>
        </w:rPr>
        <w:t>equipamento/</w:t>
      </w:r>
      <w:r w:rsidRPr="00550EBE">
        <w:rPr>
          <w:sz w:val="22"/>
          <w:szCs w:val="22"/>
        </w:rPr>
        <w:t>material caso não esteja dentro das especificações constantes do presente Termo de Referência, ficando a contratada sujeita às sanções.</w:t>
      </w:r>
    </w:p>
    <w:p w:rsidR="006313E1" w:rsidRDefault="006313E1" w:rsidP="006313E1">
      <w:pPr>
        <w:spacing w:line="360" w:lineRule="auto"/>
        <w:jc w:val="both"/>
        <w:rPr>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Pr>
                <w:b/>
                <w:bCs/>
                <w:sz w:val="22"/>
                <w:szCs w:val="22"/>
              </w:rPr>
              <w:t>10. DA ASSISTÊNCIA TÉCNICA</w:t>
            </w:r>
          </w:p>
        </w:tc>
      </w:tr>
    </w:tbl>
    <w:p w:rsidR="006313E1" w:rsidRPr="00550EBE" w:rsidRDefault="006313E1" w:rsidP="006313E1">
      <w:pPr>
        <w:spacing w:line="360" w:lineRule="auto"/>
        <w:jc w:val="both"/>
        <w:rPr>
          <w:b/>
          <w:bCs/>
          <w:sz w:val="22"/>
          <w:szCs w:val="22"/>
        </w:rPr>
      </w:pPr>
    </w:p>
    <w:p w:rsidR="006313E1" w:rsidRPr="00550EBE" w:rsidRDefault="006313E1" w:rsidP="006313E1">
      <w:pPr>
        <w:tabs>
          <w:tab w:val="left" w:pos="567"/>
        </w:tabs>
        <w:spacing w:line="360" w:lineRule="auto"/>
        <w:jc w:val="both"/>
        <w:rPr>
          <w:sz w:val="22"/>
          <w:szCs w:val="22"/>
        </w:rPr>
      </w:pPr>
      <w:r w:rsidRPr="00550EBE">
        <w:rPr>
          <w:b/>
          <w:sz w:val="22"/>
          <w:szCs w:val="22"/>
        </w:rPr>
        <w:t>10.1</w:t>
      </w:r>
      <w:r>
        <w:rPr>
          <w:b/>
          <w:sz w:val="22"/>
          <w:szCs w:val="22"/>
        </w:rPr>
        <w:t>.</w:t>
      </w:r>
      <w:r w:rsidRPr="00550EBE">
        <w:rPr>
          <w:sz w:val="22"/>
          <w:szCs w:val="22"/>
        </w:rPr>
        <w:t xml:space="preserve"> A assistência técnica dos equipamentos será sem ônus para SESAU</w:t>
      </w:r>
      <w:r>
        <w:rPr>
          <w:sz w:val="22"/>
          <w:szCs w:val="22"/>
        </w:rPr>
        <w:t>/RO</w:t>
      </w:r>
      <w:r w:rsidRPr="00550EBE">
        <w:rPr>
          <w:sz w:val="22"/>
          <w:szCs w:val="22"/>
        </w:rPr>
        <w:t xml:space="preserve"> durante o período de garantia.</w:t>
      </w:r>
    </w:p>
    <w:p w:rsidR="006313E1" w:rsidRPr="00550EBE" w:rsidRDefault="006313E1" w:rsidP="006313E1">
      <w:pPr>
        <w:tabs>
          <w:tab w:val="left" w:pos="567"/>
        </w:tabs>
        <w:spacing w:line="360" w:lineRule="auto"/>
        <w:jc w:val="both"/>
        <w:rPr>
          <w:sz w:val="22"/>
          <w:szCs w:val="22"/>
        </w:rPr>
      </w:pPr>
      <w:r w:rsidRPr="00550EBE">
        <w:rPr>
          <w:b/>
          <w:sz w:val="22"/>
          <w:szCs w:val="22"/>
        </w:rPr>
        <w:t>10.2</w:t>
      </w:r>
      <w:r>
        <w:rPr>
          <w:b/>
          <w:sz w:val="22"/>
          <w:szCs w:val="22"/>
        </w:rPr>
        <w:t>.</w:t>
      </w:r>
      <w:r w:rsidRPr="00550EBE">
        <w:rPr>
          <w:sz w:val="22"/>
          <w:szCs w:val="22"/>
        </w:rPr>
        <w:t xml:space="preserve"> O atendimento técnico deverá ocorrer nos dias úteis (segunda-feira a sexta- feira) de </w:t>
      </w:r>
      <w:proofErr w:type="gramStart"/>
      <w:r w:rsidRPr="00550EBE">
        <w:rPr>
          <w:sz w:val="22"/>
          <w:szCs w:val="22"/>
        </w:rPr>
        <w:t>07:30</w:t>
      </w:r>
      <w:proofErr w:type="gramEnd"/>
      <w:r>
        <w:rPr>
          <w:sz w:val="22"/>
          <w:szCs w:val="22"/>
        </w:rPr>
        <w:t xml:space="preserve"> a</w:t>
      </w:r>
      <w:r w:rsidRPr="00550EBE">
        <w:rPr>
          <w:sz w:val="22"/>
          <w:szCs w:val="22"/>
        </w:rPr>
        <w:t>s 13:30 horas.</w:t>
      </w:r>
    </w:p>
    <w:p w:rsidR="006313E1" w:rsidRPr="00550EBE" w:rsidRDefault="006313E1" w:rsidP="006313E1">
      <w:pPr>
        <w:tabs>
          <w:tab w:val="left" w:pos="567"/>
        </w:tabs>
        <w:spacing w:line="360" w:lineRule="auto"/>
        <w:jc w:val="both"/>
        <w:rPr>
          <w:sz w:val="22"/>
          <w:szCs w:val="22"/>
        </w:rPr>
      </w:pPr>
      <w:r w:rsidRPr="00550EBE">
        <w:rPr>
          <w:b/>
          <w:sz w:val="22"/>
          <w:szCs w:val="22"/>
        </w:rPr>
        <w:t>10.3</w:t>
      </w:r>
      <w:r>
        <w:rPr>
          <w:b/>
          <w:sz w:val="22"/>
          <w:szCs w:val="22"/>
        </w:rPr>
        <w:t>.</w:t>
      </w:r>
      <w:r w:rsidRPr="00550EBE">
        <w:rPr>
          <w:sz w:val="22"/>
          <w:szCs w:val="22"/>
        </w:rPr>
        <w:t xml:space="preserve"> A licitante vencedora prestará manutenção preventiva e corretiva com fornecimento de peças, se necessário, durante o período de garantia, ou indicará oficina especializada e autorizada para a prestação de garantia, citando nome, endereço, responsável técnico, etc. sem ônus para SESAU</w:t>
      </w:r>
      <w:r>
        <w:rPr>
          <w:sz w:val="22"/>
          <w:szCs w:val="22"/>
        </w:rPr>
        <w:t>/RO</w:t>
      </w:r>
      <w:r w:rsidRPr="00550EBE">
        <w:rPr>
          <w:sz w:val="22"/>
          <w:szCs w:val="22"/>
        </w:rPr>
        <w:t>.</w:t>
      </w:r>
    </w:p>
    <w:p w:rsidR="006313E1" w:rsidRPr="00550EBE" w:rsidRDefault="006313E1" w:rsidP="006313E1">
      <w:pPr>
        <w:spacing w:line="360" w:lineRule="auto"/>
        <w:jc w:val="both"/>
        <w:rPr>
          <w:sz w:val="22"/>
          <w:szCs w:val="22"/>
        </w:rPr>
      </w:pPr>
      <w:r w:rsidRPr="00550EBE">
        <w:rPr>
          <w:b/>
          <w:sz w:val="22"/>
          <w:szCs w:val="22"/>
        </w:rPr>
        <w:t>10.4</w:t>
      </w:r>
      <w:r>
        <w:rPr>
          <w:b/>
          <w:sz w:val="22"/>
          <w:szCs w:val="22"/>
        </w:rPr>
        <w:t>.</w:t>
      </w:r>
      <w:r w:rsidRPr="00550EBE">
        <w:rPr>
          <w:sz w:val="22"/>
          <w:szCs w:val="22"/>
        </w:rPr>
        <w:t xml:space="preserve"> O estabelecimento indicado para prestações dos serviços de manutenção</w:t>
      </w:r>
      <w:r>
        <w:rPr>
          <w:sz w:val="22"/>
          <w:szCs w:val="22"/>
        </w:rPr>
        <w:t xml:space="preserve"> durante o período de garantia </w:t>
      </w:r>
      <w:r w:rsidRPr="00550EBE">
        <w:rPr>
          <w:sz w:val="22"/>
          <w:szCs w:val="22"/>
        </w:rPr>
        <w:t>deverá esta sediado na região de Rondônia ou que garanta atendimento em 24 horas.</w:t>
      </w:r>
    </w:p>
    <w:p w:rsidR="006313E1" w:rsidRDefault="006313E1" w:rsidP="006313E1">
      <w:pPr>
        <w:spacing w:line="360" w:lineRule="auto"/>
        <w:jc w:val="both"/>
        <w:rPr>
          <w:b/>
          <w:bCs/>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Pr>
                <w:b/>
                <w:bCs/>
                <w:sz w:val="22"/>
                <w:szCs w:val="22"/>
              </w:rPr>
              <w:t>11. QUALIFICAÇÃO TÉCNICA</w:t>
            </w:r>
          </w:p>
        </w:tc>
      </w:tr>
    </w:tbl>
    <w:p w:rsidR="006313E1" w:rsidRDefault="006313E1" w:rsidP="006313E1">
      <w:pPr>
        <w:spacing w:line="360" w:lineRule="auto"/>
        <w:jc w:val="both"/>
        <w:rPr>
          <w:b/>
          <w:bCs/>
          <w:sz w:val="22"/>
          <w:szCs w:val="22"/>
        </w:rPr>
      </w:pPr>
    </w:p>
    <w:p w:rsidR="006313E1" w:rsidRPr="0096741E" w:rsidRDefault="006313E1" w:rsidP="006313E1">
      <w:pPr>
        <w:suppressAutoHyphens/>
        <w:spacing w:line="360" w:lineRule="auto"/>
        <w:jc w:val="both"/>
        <w:rPr>
          <w:sz w:val="22"/>
        </w:rPr>
      </w:pPr>
      <w:r w:rsidRPr="0096741E">
        <w:rPr>
          <w:b/>
          <w:bCs/>
          <w:sz w:val="22"/>
        </w:rPr>
        <w:t xml:space="preserve">a) </w:t>
      </w:r>
      <w:r w:rsidRPr="0096741E">
        <w:rPr>
          <w:sz w:val="22"/>
        </w:rPr>
        <w:t xml:space="preserve">Apresentação de pelo menos um </w:t>
      </w:r>
      <w:r w:rsidRPr="0096741E">
        <w:rPr>
          <w:b/>
          <w:sz w:val="22"/>
        </w:rPr>
        <w:t xml:space="preserve">atestado (os) </w:t>
      </w:r>
      <w:r w:rsidRPr="0096741E">
        <w:rPr>
          <w:sz w:val="22"/>
        </w:rPr>
        <w:t>e/ou declaração (</w:t>
      </w:r>
      <w:proofErr w:type="spellStart"/>
      <w:r w:rsidRPr="0096741E">
        <w:rPr>
          <w:sz w:val="22"/>
        </w:rPr>
        <w:t>ões</w:t>
      </w:r>
      <w:proofErr w:type="spellEnd"/>
      <w:r w:rsidRPr="0096741E">
        <w:rPr>
          <w:sz w:val="22"/>
        </w:rPr>
        <w:t xml:space="preserve">) de </w:t>
      </w:r>
      <w:r w:rsidRPr="0096741E">
        <w:rPr>
          <w:b/>
          <w:sz w:val="22"/>
        </w:rPr>
        <w:t>capacidade técnica</w:t>
      </w:r>
      <w:r w:rsidRPr="0096741E">
        <w:rPr>
          <w:sz w:val="22"/>
        </w:rPr>
        <w:t xml:space="preserve">, fornecidos por pessoa jurídica de direito público ou privado, comprovando o desempenho da licitante em contrato pertinente e compatível em </w:t>
      </w:r>
      <w:r w:rsidRPr="0096741E">
        <w:rPr>
          <w:b/>
          <w:sz w:val="22"/>
        </w:rPr>
        <w:t xml:space="preserve">características </w:t>
      </w:r>
      <w:r w:rsidRPr="0096741E">
        <w:rPr>
          <w:sz w:val="22"/>
        </w:rPr>
        <w:t>com o objeto da licitação, conforme delimitado abaixo:</w:t>
      </w:r>
    </w:p>
    <w:p w:rsidR="006313E1" w:rsidRPr="0096741E" w:rsidRDefault="006313E1" w:rsidP="006313E1">
      <w:pPr>
        <w:widowControl w:val="0"/>
        <w:numPr>
          <w:ilvl w:val="4"/>
          <w:numId w:val="34"/>
        </w:numPr>
        <w:tabs>
          <w:tab w:val="left" w:pos="1134"/>
        </w:tabs>
        <w:autoSpaceDE w:val="0"/>
        <w:autoSpaceDN w:val="0"/>
        <w:adjustRightInd w:val="0"/>
        <w:spacing w:line="360" w:lineRule="auto"/>
        <w:ind w:left="0" w:firstLine="709"/>
        <w:jc w:val="both"/>
        <w:rPr>
          <w:bCs/>
          <w:sz w:val="22"/>
        </w:rPr>
      </w:pPr>
      <w:r w:rsidRPr="0096741E">
        <w:rPr>
          <w:bCs/>
          <w:sz w:val="22"/>
        </w:rPr>
        <w:t xml:space="preserve">Entende-se por pertinente e compatível em </w:t>
      </w:r>
      <w:r w:rsidRPr="0096741E">
        <w:rPr>
          <w:b/>
          <w:bCs/>
          <w:sz w:val="22"/>
        </w:rPr>
        <w:t>características</w:t>
      </w:r>
      <w:r w:rsidRPr="0096741E">
        <w:rPr>
          <w:bCs/>
          <w:sz w:val="22"/>
        </w:rPr>
        <w:t xml:space="preserve"> o(s) atestado(s) que em sua individualidade ou soma, contemple a entrega de produtos </w:t>
      </w:r>
      <w:r w:rsidRPr="0096741E">
        <w:rPr>
          <w:b/>
          <w:bCs/>
          <w:sz w:val="22"/>
        </w:rPr>
        <w:t>condizentes com o objeto desta licitação</w:t>
      </w:r>
      <w:r w:rsidRPr="0096741E">
        <w:rPr>
          <w:bCs/>
          <w:sz w:val="22"/>
        </w:rPr>
        <w:t>.</w:t>
      </w:r>
    </w:p>
    <w:p w:rsidR="006313E1" w:rsidRPr="0096741E" w:rsidRDefault="006313E1" w:rsidP="006313E1">
      <w:pPr>
        <w:tabs>
          <w:tab w:val="left" w:pos="1134"/>
        </w:tabs>
        <w:ind w:right="403" w:firstLine="709"/>
        <w:jc w:val="both"/>
        <w:rPr>
          <w:bCs/>
          <w:sz w:val="14"/>
        </w:rPr>
      </w:pPr>
      <w:r w:rsidRPr="0096741E">
        <w:rPr>
          <w:bCs/>
          <w:sz w:val="22"/>
        </w:rPr>
        <w:t xml:space="preserve"> </w:t>
      </w:r>
    </w:p>
    <w:p w:rsidR="006313E1" w:rsidRPr="0096741E" w:rsidRDefault="006313E1" w:rsidP="006313E1">
      <w:pPr>
        <w:numPr>
          <w:ilvl w:val="4"/>
          <w:numId w:val="34"/>
        </w:numPr>
        <w:tabs>
          <w:tab w:val="left" w:pos="1134"/>
        </w:tabs>
        <w:autoSpaceDE w:val="0"/>
        <w:autoSpaceDN w:val="0"/>
        <w:adjustRightInd w:val="0"/>
        <w:spacing w:line="360" w:lineRule="auto"/>
        <w:ind w:left="0" w:firstLine="709"/>
        <w:jc w:val="both"/>
        <w:rPr>
          <w:bCs/>
          <w:sz w:val="22"/>
        </w:rPr>
      </w:pPr>
      <w:r w:rsidRPr="0096741E">
        <w:rPr>
          <w:sz w:val="22"/>
        </w:rPr>
        <w:t xml:space="preserve">O atestado deverá indicar dados da entidade emissora (razão social, CNPJ, endereço, telefone, fax, data de emissão) e dos signatários do documento (nome, função, telefone, etc.), além da </w:t>
      </w:r>
      <w:r w:rsidRPr="0096741E">
        <w:rPr>
          <w:b/>
          <w:sz w:val="22"/>
        </w:rPr>
        <w:t>descrição do objeto</w:t>
      </w:r>
      <w:r w:rsidRPr="0096741E">
        <w:rPr>
          <w:sz w:val="22"/>
        </w:rPr>
        <w:t xml:space="preserve">. </w:t>
      </w:r>
    </w:p>
    <w:p w:rsidR="006313E1" w:rsidRPr="0096741E" w:rsidRDefault="006313E1" w:rsidP="006313E1">
      <w:pPr>
        <w:pStyle w:val="PargrafodaLista"/>
        <w:ind w:left="0" w:right="403" w:firstLine="709"/>
        <w:jc w:val="both"/>
        <w:rPr>
          <w:sz w:val="14"/>
        </w:rPr>
      </w:pPr>
    </w:p>
    <w:p w:rsidR="006313E1" w:rsidRPr="0096741E" w:rsidRDefault="006313E1" w:rsidP="006313E1">
      <w:pPr>
        <w:numPr>
          <w:ilvl w:val="4"/>
          <w:numId w:val="34"/>
        </w:numPr>
        <w:tabs>
          <w:tab w:val="left" w:pos="1134"/>
        </w:tabs>
        <w:autoSpaceDE w:val="0"/>
        <w:autoSpaceDN w:val="0"/>
        <w:adjustRightInd w:val="0"/>
        <w:spacing w:line="360" w:lineRule="auto"/>
        <w:ind w:left="0" w:firstLine="709"/>
        <w:jc w:val="both"/>
        <w:rPr>
          <w:bCs/>
          <w:sz w:val="22"/>
        </w:rPr>
      </w:pPr>
      <w:r w:rsidRPr="0096741E">
        <w:rPr>
          <w:sz w:val="22"/>
        </w:rPr>
        <w:t xml:space="preserve">Sendo o atestado e/ou declaração emitido por pessoa de direito privado deve ter firma do emitente reconhecida em cartório competente; o atestado e/ou declaração emitido por pessoa de direito público deverá constar órgão, cargo e matrícula do emitente. (Orientação técnica </w:t>
      </w:r>
      <w:proofErr w:type="spellStart"/>
      <w:r w:rsidRPr="0096741E">
        <w:rPr>
          <w:sz w:val="22"/>
        </w:rPr>
        <w:t>nºs</w:t>
      </w:r>
      <w:proofErr w:type="spellEnd"/>
      <w:r w:rsidRPr="0096741E">
        <w:rPr>
          <w:sz w:val="22"/>
        </w:rPr>
        <w:t xml:space="preserve"> 01 e 02/2017/GAP/SUPEL de 14/02/2017)</w:t>
      </w:r>
    </w:p>
    <w:p w:rsidR="006313E1" w:rsidRPr="0096741E" w:rsidRDefault="006313E1" w:rsidP="006313E1">
      <w:pPr>
        <w:pStyle w:val="PargrafodaLista"/>
        <w:ind w:left="0" w:right="403" w:firstLine="709"/>
        <w:jc w:val="both"/>
        <w:rPr>
          <w:sz w:val="14"/>
        </w:rPr>
      </w:pPr>
    </w:p>
    <w:p w:rsidR="006313E1" w:rsidRPr="006313E1" w:rsidRDefault="006313E1" w:rsidP="006313E1">
      <w:pPr>
        <w:numPr>
          <w:ilvl w:val="4"/>
          <w:numId w:val="34"/>
        </w:numPr>
        <w:tabs>
          <w:tab w:val="left" w:pos="1134"/>
        </w:tabs>
        <w:autoSpaceDE w:val="0"/>
        <w:autoSpaceDN w:val="0"/>
        <w:adjustRightInd w:val="0"/>
        <w:spacing w:line="360" w:lineRule="auto"/>
        <w:ind w:left="0" w:firstLine="709"/>
        <w:jc w:val="both"/>
        <w:rPr>
          <w:bCs/>
          <w:sz w:val="22"/>
        </w:rPr>
      </w:pPr>
      <w:r w:rsidRPr="0096741E">
        <w:rPr>
          <w:sz w:val="22"/>
        </w:rPr>
        <w:t xml:space="preserve">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w:t>
      </w:r>
      <w:proofErr w:type="gramStart"/>
      <w:r w:rsidRPr="0096741E">
        <w:rPr>
          <w:sz w:val="22"/>
        </w:rPr>
        <w:t>venda,</w:t>
      </w:r>
      <w:proofErr w:type="gramEnd"/>
      <w:r w:rsidRPr="0096741E">
        <w:rPr>
          <w:sz w:val="22"/>
        </w:rPr>
        <w:t xml:space="preserve">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w:t>
      </w:r>
      <w:proofErr w:type="spellStart"/>
      <w:r w:rsidRPr="0096741E">
        <w:rPr>
          <w:sz w:val="22"/>
        </w:rPr>
        <w:t>nºs</w:t>
      </w:r>
      <w:proofErr w:type="spellEnd"/>
      <w:r w:rsidRPr="0096741E">
        <w:rPr>
          <w:sz w:val="22"/>
        </w:rPr>
        <w:t xml:space="preserve"> 01 e 02/2017/GAP/SUPEL de 14/02/2017)</w:t>
      </w:r>
      <w:r>
        <w:rPr>
          <w:sz w:val="22"/>
        </w:rPr>
        <w:t>.</w:t>
      </w:r>
    </w:p>
    <w:p w:rsidR="006313E1" w:rsidRDefault="006313E1" w:rsidP="006313E1">
      <w:pPr>
        <w:spacing w:line="360" w:lineRule="auto"/>
        <w:jc w:val="both"/>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9606"/>
      </w:tblGrid>
      <w:tr w:rsidR="006313E1" w:rsidRPr="00550EBE" w:rsidTr="006313E1">
        <w:trPr>
          <w:trHeight w:val="404"/>
        </w:trPr>
        <w:tc>
          <w:tcPr>
            <w:tcW w:w="9606" w:type="dxa"/>
            <w:shd w:val="pct12" w:color="auto" w:fill="auto"/>
            <w:vAlign w:val="center"/>
          </w:tcPr>
          <w:p w:rsidR="006313E1" w:rsidRPr="00550EBE" w:rsidRDefault="006313E1" w:rsidP="00A64987">
            <w:pPr>
              <w:jc w:val="both"/>
              <w:rPr>
                <w:b/>
                <w:bCs/>
                <w:sz w:val="22"/>
                <w:szCs w:val="22"/>
              </w:rPr>
            </w:pPr>
            <w:r>
              <w:rPr>
                <w:b/>
                <w:bCs/>
                <w:sz w:val="22"/>
                <w:szCs w:val="22"/>
              </w:rPr>
              <w:t>12. DAS PROPOSTAS</w:t>
            </w:r>
          </w:p>
        </w:tc>
      </w:tr>
    </w:tbl>
    <w:p w:rsidR="006313E1" w:rsidRPr="00550EBE" w:rsidRDefault="006313E1" w:rsidP="006313E1">
      <w:pPr>
        <w:spacing w:line="360" w:lineRule="auto"/>
        <w:jc w:val="both"/>
        <w:rPr>
          <w:sz w:val="22"/>
          <w:szCs w:val="22"/>
        </w:rPr>
      </w:pPr>
    </w:p>
    <w:p w:rsidR="006313E1" w:rsidRPr="00550EBE" w:rsidRDefault="006313E1" w:rsidP="006313E1">
      <w:pPr>
        <w:spacing w:line="360" w:lineRule="auto"/>
        <w:jc w:val="both"/>
        <w:rPr>
          <w:bCs/>
          <w:sz w:val="22"/>
          <w:szCs w:val="22"/>
        </w:rPr>
      </w:pPr>
      <w:r w:rsidRPr="00550EBE">
        <w:rPr>
          <w:b/>
          <w:bCs/>
          <w:sz w:val="22"/>
          <w:szCs w:val="22"/>
        </w:rPr>
        <w:t>12.1</w:t>
      </w:r>
      <w:r>
        <w:rPr>
          <w:b/>
          <w:bCs/>
          <w:sz w:val="22"/>
          <w:szCs w:val="22"/>
        </w:rPr>
        <w:t>.</w:t>
      </w:r>
      <w:r w:rsidRPr="00550EBE">
        <w:rPr>
          <w:b/>
          <w:bCs/>
          <w:sz w:val="22"/>
          <w:szCs w:val="22"/>
        </w:rPr>
        <w:t xml:space="preserve"> </w:t>
      </w:r>
      <w:r w:rsidRPr="00550EBE">
        <w:rPr>
          <w:bCs/>
          <w:sz w:val="22"/>
          <w:szCs w:val="22"/>
        </w:rPr>
        <w:t>As propostas serão processadas e jul</w:t>
      </w:r>
      <w:r>
        <w:rPr>
          <w:bCs/>
          <w:sz w:val="22"/>
          <w:szCs w:val="22"/>
        </w:rPr>
        <w:t>gadas pelo menor valor por item.</w:t>
      </w:r>
    </w:p>
    <w:p w:rsidR="006313E1" w:rsidRPr="00550EBE" w:rsidRDefault="006313E1" w:rsidP="006313E1">
      <w:pPr>
        <w:pStyle w:val="SemEspaamento"/>
        <w:spacing w:line="360" w:lineRule="auto"/>
        <w:contextualSpacing/>
        <w:jc w:val="both"/>
        <w:rPr>
          <w:sz w:val="22"/>
          <w:szCs w:val="22"/>
        </w:rPr>
      </w:pPr>
      <w:r w:rsidRPr="00550EBE">
        <w:rPr>
          <w:b/>
          <w:sz w:val="22"/>
          <w:szCs w:val="22"/>
        </w:rPr>
        <w:t>12.2</w:t>
      </w:r>
      <w:r>
        <w:rPr>
          <w:b/>
          <w:sz w:val="22"/>
          <w:szCs w:val="22"/>
        </w:rPr>
        <w:t>.</w:t>
      </w:r>
      <w:r w:rsidRPr="00550EBE">
        <w:rPr>
          <w:sz w:val="22"/>
          <w:szCs w:val="22"/>
        </w:rPr>
        <w:t xml:space="preserve"> As </w:t>
      </w:r>
      <w:r w:rsidRPr="00550EBE">
        <w:rPr>
          <w:bCs/>
          <w:sz w:val="22"/>
          <w:szCs w:val="22"/>
        </w:rPr>
        <w:t>empresas deverão</w:t>
      </w:r>
      <w:r w:rsidRPr="00550EBE">
        <w:rPr>
          <w:sz w:val="22"/>
          <w:szCs w:val="22"/>
        </w:rPr>
        <w:t xml:space="preserve"> fornecer </w:t>
      </w:r>
      <w:r w:rsidRPr="00550EBE">
        <w:rPr>
          <w:b/>
          <w:sz w:val="22"/>
          <w:szCs w:val="22"/>
        </w:rPr>
        <w:t>folders</w:t>
      </w:r>
      <w:r w:rsidRPr="00550EBE">
        <w:rPr>
          <w:sz w:val="22"/>
          <w:szCs w:val="22"/>
        </w:rPr>
        <w:t xml:space="preserve">, </w:t>
      </w:r>
      <w:r w:rsidRPr="00550EBE">
        <w:rPr>
          <w:b/>
          <w:sz w:val="22"/>
          <w:szCs w:val="22"/>
        </w:rPr>
        <w:t>encartes</w:t>
      </w:r>
      <w:r w:rsidRPr="00550EBE">
        <w:rPr>
          <w:sz w:val="22"/>
          <w:szCs w:val="22"/>
        </w:rPr>
        <w:t xml:space="preserve">, </w:t>
      </w:r>
      <w:r w:rsidRPr="00550EBE">
        <w:rPr>
          <w:b/>
          <w:sz w:val="22"/>
          <w:szCs w:val="22"/>
        </w:rPr>
        <w:t>folhetos técnicos</w:t>
      </w:r>
      <w:r w:rsidRPr="00550EBE">
        <w:rPr>
          <w:sz w:val="22"/>
          <w:szCs w:val="22"/>
        </w:rPr>
        <w:t xml:space="preserve"> ou </w:t>
      </w:r>
      <w:r w:rsidRPr="00550EBE">
        <w:rPr>
          <w:b/>
          <w:sz w:val="22"/>
          <w:szCs w:val="22"/>
        </w:rPr>
        <w:t>catálogos dos materiais ofertados</w:t>
      </w:r>
      <w:r w:rsidRPr="00550EBE">
        <w:rPr>
          <w:sz w:val="22"/>
          <w:szCs w:val="22"/>
        </w:rPr>
        <w:t>, onde constem as características dos mesmos, permitindo a consistente avaliação dos itens.</w:t>
      </w:r>
    </w:p>
    <w:p w:rsidR="006313E1" w:rsidRDefault="006313E1" w:rsidP="006313E1">
      <w:pPr>
        <w:pStyle w:val="Recuodecorpodetexto"/>
        <w:tabs>
          <w:tab w:val="num" w:pos="0"/>
        </w:tabs>
        <w:spacing w:line="360" w:lineRule="auto"/>
        <w:jc w:val="both"/>
        <w:rPr>
          <w:sz w:val="22"/>
          <w:szCs w:val="22"/>
        </w:rPr>
      </w:pPr>
      <w:r w:rsidRPr="00550EBE">
        <w:rPr>
          <w:b w:val="0"/>
          <w:bCs/>
          <w:sz w:val="22"/>
          <w:szCs w:val="22"/>
        </w:rPr>
        <w:lastRenderedPageBreak/>
        <w:t>12.3</w:t>
      </w:r>
      <w:r>
        <w:rPr>
          <w:b w:val="0"/>
          <w:bCs/>
          <w:sz w:val="22"/>
          <w:szCs w:val="22"/>
        </w:rPr>
        <w:t>.</w:t>
      </w:r>
      <w:r w:rsidRPr="00550EBE">
        <w:rPr>
          <w:b w:val="0"/>
          <w:bCs/>
          <w:sz w:val="22"/>
          <w:szCs w:val="22"/>
        </w:rPr>
        <w:t xml:space="preserve"> </w:t>
      </w:r>
      <w:r w:rsidRPr="00550EBE">
        <w:rPr>
          <w:bCs/>
          <w:sz w:val="22"/>
          <w:szCs w:val="22"/>
        </w:rPr>
        <w:t>Todas demais</w:t>
      </w:r>
      <w:r w:rsidRPr="00550EBE">
        <w:rPr>
          <w:b w:val="0"/>
          <w:bCs/>
          <w:sz w:val="22"/>
          <w:szCs w:val="22"/>
        </w:rPr>
        <w:t xml:space="preserve"> </w:t>
      </w:r>
      <w:r w:rsidRPr="00550EBE">
        <w:rPr>
          <w:sz w:val="22"/>
          <w:szCs w:val="22"/>
        </w:rPr>
        <w:t xml:space="preserve">empresas vencedoras deverão apresentar a </w:t>
      </w:r>
      <w:r w:rsidRPr="00550EBE">
        <w:rPr>
          <w:b w:val="0"/>
          <w:sz w:val="22"/>
          <w:szCs w:val="22"/>
        </w:rPr>
        <w:t>Cópia da Publicação no Diário Oficial da União do Registro do Produto na ANVISA</w:t>
      </w:r>
      <w:r w:rsidRPr="00550EBE">
        <w:rPr>
          <w:sz w:val="22"/>
          <w:szCs w:val="22"/>
        </w:rPr>
        <w:t xml:space="preserve">, observando-se a validade. Contudo, existem produtos </w:t>
      </w:r>
      <w:proofErr w:type="gramStart"/>
      <w:r w:rsidRPr="00550EBE">
        <w:rPr>
          <w:sz w:val="22"/>
          <w:szCs w:val="22"/>
        </w:rPr>
        <w:t>sob regime</w:t>
      </w:r>
      <w:proofErr w:type="gramEnd"/>
      <w:r w:rsidRPr="00550EBE">
        <w:rPr>
          <w:sz w:val="22"/>
          <w:szCs w:val="22"/>
        </w:rPr>
        <w:t xml:space="preserve"> de Vigilância Sanitária que não são registrados e sim, cadastrados, sendo </w:t>
      </w:r>
      <w:r w:rsidRPr="00550EBE">
        <w:rPr>
          <w:b w:val="0"/>
          <w:sz w:val="22"/>
          <w:szCs w:val="22"/>
        </w:rPr>
        <w:t>publicada no Diário Oficial da União a Dispensa de Registro</w:t>
      </w:r>
      <w:r w:rsidRPr="00550EBE">
        <w:rPr>
          <w:sz w:val="22"/>
          <w:szCs w:val="22"/>
        </w:rPr>
        <w:t xml:space="preserve"> destes produtos, devendo ser apresentada </w:t>
      </w:r>
      <w:r w:rsidRPr="00550EBE">
        <w:rPr>
          <w:b w:val="0"/>
          <w:sz w:val="22"/>
          <w:szCs w:val="22"/>
        </w:rPr>
        <w:t>Cópia desta Publicação</w:t>
      </w:r>
      <w:r w:rsidRPr="00550EBE">
        <w:rPr>
          <w:sz w:val="22"/>
          <w:szCs w:val="22"/>
        </w:rPr>
        <w:t xml:space="preserve"> (conforme item 3.2, pág. 14, Vigilância Sanitária e Licitação Pública). Os equipamentos que não necessitem de registro nem cadastro a empresa deverá justificar e comprovar a isenção de registro ou cadastro.</w:t>
      </w:r>
    </w:p>
    <w:p w:rsidR="006313E1" w:rsidRDefault="006313E1" w:rsidP="006313E1">
      <w:pPr>
        <w:pStyle w:val="Recuodecorpodetexto"/>
        <w:tabs>
          <w:tab w:val="num" w:pos="0"/>
        </w:tabs>
        <w:spacing w:line="360" w:lineRule="auto"/>
        <w:jc w:val="both"/>
        <w:rPr>
          <w:sz w:val="22"/>
          <w:szCs w:val="22"/>
        </w:rPr>
      </w:pPr>
      <w:r w:rsidRPr="00A21161">
        <w:rPr>
          <w:b w:val="0"/>
          <w:sz w:val="22"/>
          <w:szCs w:val="22"/>
        </w:rPr>
        <w:t>12.4.</w:t>
      </w:r>
      <w:r>
        <w:rPr>
          <w:sz w:val="22"/>
          <w:szCs w:val="22"/>
        </w:rPr>
        <w:t xml:space="preserve"> Na proposta deverá constar o preço unitário e total para cada item, expressos e moeda corrente nacional, nele incluídas todas as despesas com confecção, impostos, taxas, seguro, frete e embalagem, depreciação, emolumentos e quaisquer outros custos que, direta ou indiretamente venha ocorrer. </w:t>
      </w:r>
    </w:p>
    <w:p w:rsidR="006313E1" w:rsidRPr="00BA461D" w:rsidRDefault="006313E1" w:rsidP="006313E1">
      <w:pPr>
        <w:pStyle w:val="Recuodecorpodetexto"/>
        <w:tabs>
          <w:tab w:val="num" w:pos="0"/>
        </w:tabs>
        <w:spacing w:line="360" w:lineRule="auto"/>
        <w:jc w:val="both"/>
        <w:rPr>
          <w:b w:val="0"/>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9713"/>
      </w:tblGrid>
      <w:tr w:rsidR="006313E1" w:rsidRPr="009340D9" w:rsidTr="00A64987">
        <w:trPr>
          <w:trHeight w:val="389"/>
        </w:trPr>
        <w:tc>
          <w:tcPr>
            <w:tcW w:w="10243" w:type="dxa"/>
            <w:shd w:val="pct12" w:color="auto" w:fill="auto"/>
            <w:vAlign w:val="center"/>
          </w:tcPr>
          <w:p w:rsidR="006313E1" w:rsidRPr="009340D9" w:rsidRDefault="006313E1" w:rsidP="00A64987">
            <w:pPr>
              <w:spacing w:line="360" w:lineRule="auto"/>
              <w:jc w:val="both"/>
              <w:rPr>
                <w:b/>
                <w:bCs/>
                <w:color w:val="000000"/>
                <w:sz w:val="22"/>
                <w:szCs w:val="22"/>
              </w:rPr>
            </w:pPr>
            <w:r>
              <w:rPr>
                <w:b/>
                <w:sz w:val="22"/>
                <w:szCs w:val="22"/>
              </w:rPr>
              <w:t>13. DA TRANSFERÊNCIA E DA SUBCONTRATAÇÃO</w:t>
            </w:r>
          </w:p>
        </w:tc>
      </w:tr>
    </w:tbl>
    <w:p w:rsidR="006313E1" w:rsidRDefault="006313E1" w:rsidP="006313E1">
      <w:pPr>
        <w:spacing w:line="360" w:lineRule="auto"/>
        <w:jc w:val="both"/>
        <w:outlineLvl w:val="0"/>
        <w:rPr>
          <w:bCs/>
          <w:sz w:val="22"/>
          <w:szCs w:val="22"/>
        </w:rPr>
      </w:pPr>
    </w:p>
    <w:p w:rsidR="006313E1" w:rsidRPr="004976CE" w:rsidRDefault="006313E1" w:rsidP="006313E1">
      <w:pPr>
        <w:spacing w:line="360" w:lineRule="auto"/>
        <w:jc w:val="both"/>
        <w:outlineLvl w:val="0"/>
        <w:rPr>
          <w:bCs/>
          <w:sz w:val="22"/>
          <w:szCs w:val="22"/>
        </w:rPr>
      </w:pPr>
      <w:r w:rsidRPr="004976CE">
        <w:rPr>
          <w:bCs/>
          <w:sz w:val="22"/>
          <w:szCs w:val="22"/>
        </w:rPr>
        <w:t xml:space="preserve">Ficam vedadas a subcontratação total ou parcial do objeto, e a cessão ou transferência total ou parcial de quaisquer direitos e/ou obrigações inerentes ao presente contrato, por parte da CONTRATADA.  </w:t>
      </w:r>
    </w:p>
    <w:p w:rsidR="006313E1" w:rsidRDefault="006313E1" w:rsidP="006313E1">
      <w:pPr>
        <w:spacing w:line="36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9713"/>
      </w:tblGrid>
      <w:tr w:rsidR="006313E1" w:rsidRPr="00571B50" w:rsidTr="00A64987">
        <w:trPr>
          <w:trHeight w:val="450"/>
        </w:trPr>
        <w:tc>
          <w:tcPr>
            <w:tcW w:w="10271" w:type="dxa"/>
            <w:shd w:val="pct12" w:color="auto" w:fill="auto"/>
            <w:vAlign w:val="center"/>
          </w:tcPr>
          <w:p w:rsidR="006313E1" w:rsidRPr="00571B50" w:rsidRDefault="006313E1" w:rsidP="006313E1">
            <w:pPr>
              <w:numPr>
                <w:ilvl w:val="0"/>
                <w:numId w:val="33"/>
              </w:numPr>
              <w:spacing w:line="360" w:lineRule="auto"/>
              <w:ind w:left="426" w:hanging="426"/>
              <w:jc w:val="both"/>
              <w:rPr>
                <w:b/>
                <w:bCs/>
                <w:sz w:val="22"/>
                <w:szCs w:val="22"/>
              </w:rPr>
            </w:pPr>
            <w:r w:rsidRPr="00571B50">
              <w:rPr>
                <w:b/>
                <w:bCs/>
                <w:sz w:val="22"/>
                <w:szCs w:val="22"/>
              </w:rPr>
              <w:t>DA UTILIZAÇÃO DA ATA</w:t>
            </w:r>
            <w:r>
              <w:rPr>
                <w:b/>
                <w:bCs/>
                <w:sz w:val="22"/>
                <w:szCs w:val="22"/>
              </w:rPr>
              <w:t xml:space="preserve"> DE REGISTRO DE PREÇOS</w:t>
            </w:r>
          </w:p>
        </w:tc>
      </w:tr>
    </w:tbl>
    <w:p w:rsidR="006313E1" w:rsidRPr="00571B50" w:rsidRDefault="006313E1" w:rsidP="006313E1">
      <w:pPr>
        <w:spacing w:line="360" w:lineRule="auto"/>
        <w:jc w:val="both"/>
        <w:rPr>
          <w:sz w:val="22"/>
          <w:szCs w:val="22"/>
        </w:rPr>
      </w:pPr>
    </w:p>
    <w:p w:rsidR="006313E1" w:rsidRDefault="006313E1" w:rsidP="006313E1">
      <w:pPr>
        <w:pStyle w:val="Recuodecorpodetexto"/>
        <w:tabs>
          <w:tab w:val="num" w:pos="0"/>
        </w:tabs>
        <w:spacing w:line="360" w:lineRule="auto"/>
        <w:jc w:val="both"/>
        <w:rPr>
          <w:b w:val="0"/>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9747"/>
      </w:tblGrid>
      <w:tr w:rsidR="006313E1" w:rsidRPr="00550EBE" w:rsidTr="006313E1">
        <w:trPr>
          <w:trHeight w:val="404"/>
        </w:trPr>
        <w:tc>
          <w:tcPr>
            <w:tcW w:w="9747" w:type="dxa"/>
            <w:shd w:val="pct12" w:color="auto" w:fill="auto"/>
            <w:vAlign w:val="center"/>
          </w:tcPr>
          <w:p w:rsidR="006313E1" w:rsidRPr="00550EBE" w:rsidRDefault="006313E1" w:rsidP="00A64987">
            <w:pPr>
              <w:jc w:val="both"/>
              <w:rPr>
                <w:b/>
                <w:bCs/>
                <w:sz w:val="22"/>
                <w:szCs w:val="22"/>
              </w:rPr>
            </w:pPr>
            <w:r>
              <w:rPr>
                <w:b/>
                <w:bCs/>
                <w:sz w:val="22"/>
                <w:szCs w:val="22"/>
              </w:rPr>
              <w:t>15. DAS CONDIÇÕES GERAIS</w:t>
            </w:r>
          </w:p>
        </w:tc>
      </w:tr>
    </w:tbl>
    <w:p w:rsidR="006313E1" w:rsidRDefault="006313E1" w:rsidP="006313E1">
      <w:pPr>
        <w:pStyle w:val="Recuodecorpodetexto"/>
        <w:tabs>
          <w:tab w:val="num" w:pos="0"/>
        </w:tabs>
        <w:spacing w:line="360" w:lineRule="auto"/>
        <w:jc w:val="both"/>
        <w:rPr>
          <w:b w:val="0"/>
          <w:bCs/>
          <w:sz w:val="22"/>
          <w:szCs w:val="22"/>
        </w:rPr>
      </w:pPr>
    </w:p>
    <w:p w:rsidR="006313E1" w:rsidRPr="00550EBE" w:rsidRDefault="006313E1" w:rsidP="006313E1">
      <w:pPr>
        <w:spacing w:line="360" w:lineRule="auto"/>
        <w:jc w:val="both"/>
        <w:rPr>
          <w:sz w:val="22"/>
          <w:szCs w:val="22"/>
        </w:rPr>
      </w:pPr>
      <w:r w:rsidRPr="00550EBE">
        <w:rPr>
          <w:b/>
          <w:sz w:val="22"/>
          <w:szCs w:val="22"/>
        </w:rPr>
        <w:t>1</w:t>
      </w:r>
      <w:r>
        <w:rPr>
          <w:b/>
          <w:sz w:val="22"/>
          <w:szCs w:val="22"/>
        </w:rPr>
        <w:t>5</w:t>
      </w:r>
      <w:r w:rsidRPr="00550EBE">
        <w:rPr>
          <w:b/>
          <w:sz w:val="22"/>
          <w:szCs w:val="22"/>
        </w:rPr>
        <w:t>.1</w:t>
      </w:r>
      <w:r>
        <w:rPr>
          <w:b/>
          <w:sz w:val="22"/>
          <w:szCs w:val="22"/>
        </w:rPr>
        <w:t>.</w:t>
      </w:r>
      <w:r w:rsidRPr="00550EBE">
        <w:rPr>
          <w:b/>
          <w:sz w:val="22"/>
          <w:szCs w:val="22"/>
        </w:rPr>
        <w:t xml:space="preserve"> </w:t>
      </w:r>
      <w:r w:rsidRPr="00550EBE">
        <w:rPr>
          <w:sz w:val="22"/>
          <w:szCs w:val="22"/>
        </w:rPr>
        <w:t xml:space="preserve">O produto ofertado pela CONTRATADA deverá atender ás exigências de qualidade, observados os padrões e normas preconizados pelos órgãos competentes de controle de qualidade industrial – ABTN, INMETRO, </w:t>
      </w:r>
      <w:proofErr w:type="spellStart"/>
      <w:r w:rsidRPr="00550EBE">
        <w:rPr>
          <w:sz w:val="22"/>
          <w:szCs w:val="22"/>
        </w:rPr>
        <w:t>etc</w:t>
      </w:r>
      <w:proofErr w:type="spellEnd"/>
      <w:r w:rsidRPr="00550EBE">
        <w:rPr>
          <w:sz w:val="22"/>
          <w:szCs w:val="22"/>
        </w:rPr>
        <w:t>;</w:t>
      </w:r>
      <w:proofErr w:type="gramStart"/>
      <w:r w:rsidRPr="00550EBE">
        <w:rPr>
          <w:sz w:val="22"/>
          <w:szCs w:val="22"/>
        </w:rPr>
        <w:t xml:space="preserve">  </w:t>
      </w:r>
      <w:proofErr w:type="gramEnd"/>
      <w:r w:rsidRPr="00550EBE">
        <w:rPr>
          <w:sz w:val="22"/>
          <w:szCs w:val="22"/>
        </w:rPr>
        <w:t>atentando-se o proponente, principalmente para as prescrições contidas no art. 39, VIII, da Lei nº 8.078/90 (Código de Defesa do Consumidor).</w:t>
      </w:r>
    </w:p>
    <w:p w:rsidR="006313E1" w:rsidRPr="00550EBE" w:rsidRDefault="006313E1" w:rsidP="006313E1">
      <w:pPr>
        <w:spacing w:line="360" w:lineRule="auto"/>
        <w:jc w:val="both"/>
        <w:rPr>
          <w:sz w:val="22"/>
          <w:szCs w:val="22"/>
        </w:rPr>
      </w:pPr>
      <w:r w:rsidRPr="00550EBE">
        <w:rPr>
          <w:b/>
          <w:sz w:val="22"/>
          <w:szCs w:val="22"/>
        </w:rPr>
        <w:t>1</w:t>
      </w:r>
      <w:r>
        <w:rPr>
          <w:b/>
          <w:sz w:val="22"/>
          <w:szCs w:val="22"/>
        </w:rPr>
        <w:t>5</w:t>
      </w:r>
      <w:r w:rsidRPr="00550EBE">
        <w:rPr>
          <w:b/>
          <w:sz w:val="22"/>
          <w:szCs w:val="22"/>
        </w:rPr>
        <w:t>.2</w:t>
      </w:r>
      <w:r>
        <w:rPr>
          <w:b/>
          <w:sz w:val="22"/>
          <w:szCs w:val="22"/>
        </w:rPr>
        <w:t>.</w:t>
      </w:r>
      <w:r w:rsidRPr="00550EBE">
        <w:rPr>
          <w:b/>
          <w:sz w:val="22"/>
          <w:szCs w:val="22"/>
        </w:rPr>
        <w:t xml:space="preserve"> </w:t>
      </w:r>
      <w:r w:rsidRPr="00550EBE">
        <w:rPr>
          <w:sz w:val="22"/>
          <w:szCs w:val="22"/>
        </w:rPr>
        <w:t>Qualquer tolerância da Administração Pública quanto a eventuais infrações não implicará renúncia a direitos e não pode ser entendida como aceitação, novação ou precedente;</w:t>
      </w:r>
    </w:p>
    <w:p w:rsidR="006313E1" w:rsidRPr="00550EBE" w:rsidRDefault="006313E1" w:rsidP="006313E1">
      <w:pPr>
        <w:tabs>
          <w:tab w:val="left" w:pos="284"/>
        </w:tabs>
        <w:suppressAutoHyphens/>
        <w:spacing w:line="360" w:lineRule="auto"/>
        <w:jc w:val="both"/>
        <w:rPr>
          <w:sz w:val="22"/>
          <w:szCs w:val="22"/>
        </w:rPr>
      </w:pPr>
      <w:r w:rsidRPr="00550EBE">
        <w:rPr>
          <w:b/>
          <w:sz w:val="22"/>
          <w:szCs w:val="22"/>
        </w:rPr>
        <w:t>1</w:t>
      </w:r>
      <w:r>
        <w:rPr>
          <w:b/>
          <w:sz w:val="22"/>
          <w:szCs w:val="22"/>
        </w:rPr>
        <w:t>5</w:t>
      </w:r>
      <w:r w:rsidRPr="00550EBE">
        <w:rPr>
          <w:b/>
          <w:sz w:val="22"/>
          <w:szCs w:val="22"/>
        </w:rPr>
        <w:t>.3</w:t>
      </w:r>
      <w:r>
        <w:rPr>
          <w:b/>
          <w:sz w:val="22"/>
          <w:szCs w:val="22"/>
        </w:rPr>
        <w:t>.</w:t>
      </w:r>
      <w:r w:rsidRPr="00550EBE">
        <w:rPr>
          <w:b/>
          <w:sz w:val="22"/>
          <w:szCs w:val="22"/>
        </w:rPr>
        <w:t xml:space="preserve"> </w:t>
      </w:r>
      <w:r w:rsidRPr="00550EBE">
        <w:rPr>
          <w:sz w:val="22"/>
          <w:szCs w:val="22"/>
        </w:rPr>
        <w:t>Cumprir e fazer cumprir, todas as diretrizes, normas, regulamentos impostas por este Termo de Referência.</w:t>
      </w:r>
    </w:p>
    <w:p w:rsidR="006313E1" w:rsidRPr="00550EBE" w:rsidRDefault="006313E1" w:rsidP="006313E1">
      <w:pPr>
        <w:spacing w:line="360" w:lineRule="auto"/>
        <w:jc w:val="both"/>
        <w:rPr>
          <w:b/>
          <w:bCs/>
          <w:sz w:val="22"/>
          <w:szCs w:val="22"/>
        </w:rPr>
      </w:pPr>
      <w:r>
        <w:rPr>
          <w:b/>
          <w:bCs/>
          <w:sz w:val="22"/>
          <w:szCs w:val="22"/>
        </w:rPr>
        <w:lastRenderedPageBreak/>
        <w:t>15</w:t>
      </w:r>
      <w:r w:rsidRPr="00550EBE">
        <w:rPr>
          <w:b/>
          <w:bCs/>
          <w:sz w:val="22"/>
          <w:szCs w:val="22"/>
        </w:rPr>
        <w:t>.4</w:t>
      </w:r>
      <w:r>
        <w:rPr>
          <w:b/>
          <w:bCs/>
          <w:sz w:val="22"/>
          <w:szCs w:val="22"/>
        </w:rPr>
        <w:t>.</w:t>
      </w:r>
      <w:r w:rsidRPr="00550EBE">
        <w:rPr>
          <w:b/>
          <w:bCs/>
          <w:sz w:val="22"/>
          <w:szCs w:val="22"/>
        </w:rPr>
        <w:t xml:space="preserve"> </w:t>
      </w:r>
      <w:r w:rsidRPr="00550EBE">
        <w:rPr>
          <w:bCs/>
          <w:sz w:val="22"/>
          <w:szCs w:val="22"/>
        </w:rPr>
        <w:t>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6313E1" w:rsidRPr="00550EBE" w:rsidRDefault="006313E1" w:rsidP="006313E1">
      <w:pPr>
        <w:pStyle w:val="Corpodetexto"/>
        <w:tabs>
          <w:tab w:val="left" w:pos="9060"/>
        </w:tabs>
        <w:spacing w:line="360" w:lineRule="auto"/>
        <w:rPr>
          <w:rFonts w:eastAsia="Calibri"/>
          <w:color w:val="58595B"/>
          <w:sz w:val="22"/>
          <w:szCs w:val="22"/>
          <w:lang w:eastAsia="en-US"/>
        </w:rPr>
      </w:pPr>
      <w:r>
        <w:rPr>
          <w:b/>
          <w:bCs/>
          <w:sz w:val="22"/>
          <w:szCs w:val="22"/>
        </w:rPr>
        <w:t>15</w:t>
      </w:r>
      <w:r w:rsidRPr="00550EBE">
        <w:rPr>
          <w:b/>
          <w:bCs/>
          <w:sz w:val="22"/>
          <w:szCs w:val="22"/>
        </w:rPr>
        <w:t>.5</w:t>
      </w:r>
      <w:r>
        <w:rPr>
          <w:b/>
          <w:bCs/>
          <w:sz w:val="22"/>
          <w:szCs w:val="22"/>
        </w:rPr>
        <w:t>.</w:t>
      </w:r>
      <w:r w:rsidRPr="00550EBE">
        <w:rPr>
          <w:b/>
          <w:bCs/>
          <w:sz w:val="22"/>
          <w:szCs w:val="22"/>
        </w:rPr>
        <w:t xml:space="preserve"> </w:t>
      </w:r>
      <w:proofErr w:type="gramStart"/>
      <w:r w:rsidRPr="00550EBE">
        <w:rPr>
          <w:bCs/>
          <w:sz w:val="22"/>
          <w:szCs w:val="22"/>
        </w:rPr>
        <w:t>Ficam</w:t>
      </w:r>
      <w:proofErr w:type="gramEnd"/>
      <w:r w:rsidRPr="00550EBE">
        <w:rPr>
          <w:bCs/>
          <w:sz w:val="22"/>
          <w:szCs w:val="22"/>
        </w:rPr>
        <w:t xml:space="preserve"> vedadas a subcontratação total ou parcial do objeto, pela contratada à outra empresa, e a cessão ou transferência total ou parcial do objeto licitado.</w:t>
      </w:r>
    </w:p>
    <w:p w:rsidR="006313E1" w:rsidRDefault="006313E1" w:rsidP="006313E1">
      <w:pPr>
        <w:spacing w:line="360" w:lineRule="auto"/>
        <w:jc w:val="both"/>
        <w:rPr>
          <w:sz w:val="22"/>
          <w:szCs w:val="22"/>
        </w:rPr>
      </w:pPr>
      <w:r>
        <w:rPr>
          <w:rFonts w:eastAsia="Calibri"/>
          <w:b/>
          <w:sz w:val="22"/>
          <w:szCs w:val="22"/>
          <w:lang w:eastAsia="en-US"/>
        </w:rPr>
        <w:t>15</w:t>
      </w:r>
      <w:r w:rsidRPr="00550EBE">
        <w:rPr>
          <w:rFonts w:eastAsia="Calibri"/>
          <w:b/>
          <w:sz w:val="22"/>
          <w:szCs w:val="22"/>
          <w:lang w:eastAsia="en-US"/>
        </w:rPr>
        <w:t>.6</w:t>
      </w:r>
      <w:r>
        <w:rPr>
          <w:rFonts w:eastAsia="Calibri"/>
          <w:b/>
          <w:sz w:val="22"/>
          <w:szCs w:val="22"/>
          <w:lang w:eastAsia="en-US"/>
        </w:rPr>
        <w:t>.</w:t>
      </w:r>
      <w:r w:rsidRPr="00550EBE">
        <w:rPr>
          <w:rFonts w:eastAsia="Calibri"/>
          <w:b/>
          <w:sz w:val="22"/>
          <w:szCs w:val="22"/>
          <w:lang w:eastAsia="en-US"/>
        </w:rPr>
        <w:t xml:space="preserve"> </w:t>
      </w:r>
      <w:r w:rsidRPr="00550EBE">
        <w:rPr>
          <w:sz w:val="22"/>
          <w:szCs w:val="22"/>
        </w:rPr>
        <w:t>Nenhuma reivindicação adicional de pagamento ou reajustamento de preços será considerada.</w:t>
      </w:r>
    </w:p>
    <w:p w:rsidR="006313E1" w:rsidRPr="00550EBE" w:rsidRDefault="006313E1" w:rsidP="006313E1">
      <w:pPr>
        <w:spacing w:line="360" w:lineRule="auto"/>
        <w:jc w:val="both"/>
        <w:rPr>
          <w:sz w:val="22"/>
          <w:szCs w:val="22"/>
        </w:rPr>
      </w:pPr>
      <w:r w:rsidRPr="005266B4">
        <w:rPr>
          <w:b/>
          <w:sz w:val="22"/>
          <w:szCs w:val="22"/>
        </w:rPr>
        <w:t>15.7.</w:t>
      </w:r>
      <w:r>
        <w:rPr>
          <w:sz w:val="22"/>
          <w:szCs w:val="22"/>
        </w:rPr>
        <w:t xml:space="preserve"> Esse termo de referência encontra-se em harmonia com o Decreto nº 21.264 de 20 de setembro de 2016, que dispõe sobre a aplicação do Princípio do Desenvolvimento Estadual Sustentável no âmbito do Estado de Rondônia. </w:t>
      </w:r>
    </w:p>
    <w:p w:rsidR="006313E1" w:rsidRDefault="006313E1" w:rsidP="006313E1">
      <w:pPr>
        <w:spacing w:line="360" w:lineRule="auto"/>
        <w:jc w:val="both"/>
        <w:rPr>
          <w:rFonts w:ascii="Arial" w:hAnsi="Arial" w:cs="Arial"/>
          <w:color w:val="222222"/>
          <w:shd w:val="clear" w:color="auto" w:fill="FFFFFF"/>
        </w:rPr>
      </w:pPr>
      <w:proofErr w:type="gramStart"/>
      <w:r w:rsidRPr="00B81A45">
        <w:rPr>
          <w:rFonts w:ascii="Arial" w:hAnsi="Arial" w:cs="Arial"/>
          <w:b/>
          <w:color w:val="222222"/>
          <w:shd w:val="clear" w:color="auto" w:fill="FFFFFF"/>
        </w:rPr>
        <w:t>15.8.</w:t>
      </w:r>
      <w:proofErr w:type="gramEnd"/>
      <w:r w:rsidRPr="00B81A45">
        <w:rPr>
          <w:rFonts w:ascii="Arial" w:hAnsi="Arial" w:cs="Arial"/>
          <w:color w:val="222222"/>
          <w:shd w:val="clear" w:color="auto" w:fill="FFFFFF"/>
        </w:rPr>
        <w:t>Tratando-se de bens de natureza divisível e constando-se que após pesquisa de preço os valores ficaram superiores a R$ 80.000,00 (Oitenta  mil reais), caberá a SUPEL/RO, a aplicação de cota para ME e EPP, nos limites previstos no Decreto Estadual nº 21.675 de 03 de março de 2017. </w:t>
      </w:r>
    </w:p>
    <w:p w:rsidR="006313E1" w:rsidRDefault="006313E1" w:rsidP="006313E1">
      <w:pPr>
        <w:spacing w:line="360" w:lineRule="auto"/>
        <w:jc w:val="both"/>
        <w:rPr>
          <w:b/>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10289"/>
      </w:tblGrid>
      <w:tr w:rsidR="006313E1" w:rsidRPr="00550EBE" w:rsidTr="00A64987">
        <w:trPr>
          <w:trHeight w:val="404"/>
        </w:trPr>
        <w:tc>
          <w:tcPr>
            <w:tcW w:w="10289" w:type="dxa"/>
            <w:shd w:val="pct12" w:color="auto" w:fill="auto"/>
            <w:vAlign w:val="center"/>
          </w:tcPr>
          <w:p w:rsidR="006313E1" w:rsidRPr="00550EBE" w:rsidRDefault="006313E1" w:rsidP="00A64987">
            <w:pPr>
              <w:jc w:val="both"/>
              <w:rPr>
                <w:b/>
                <w:bCs/>
                <w:sz w:val="22"/>
                <w:szCs w:val="22"/>
              </w:rPr>
            </w:pPr>
            <w:r>
              <w:rPr>
                <w:b/>
                <w:bCs/>
                <w:sz w:val="22"/>
                <w:szCs w:val="22"/>
              </w:rPr>
              <w:t>16. ANEXOS</w:t>
            </w:r>
          </w:p>
        </w:tc>
      </w:tr>
    </w:tbl>
    <w:p w:rsidR="006313E1" w:rsidRDefault="006313E1" w:rsidP="006313E1">
      <w:pPr>
        <w:spacing w:line="360" w:lineRule="auto"/>
        <w:jc w:val="both"/>
        <w:rPr>
          <w:b/>
          <w:sz w:val="22"/>
          <w:szCs w:val="22"/>
        </w:rPr>
      </w:pPr>
    </w:p>
    <w:p w:rsidR="006313E1" w:rsidRPr="00E4466B" w:rsidRDefault="006313E1" w:rsidP="006313E1">
      <w:pPr>
        <w:spacing w:line="360" w:lineRule="auto"/>
        <w:jc w:val="both"/>
        <w:rPr>
          <w:sz w:val="22"/>
          <w:szCs w:val="22"/>
        </w:rPr>
      </w:pPr>
      <w:r w:rsidRPr="00550EBE">
        <w:rPr>
          <w:sz w:val="22"/>
          <w:szCs w:val="22"/>
        </w:rPr>
        <w:t xml:space="preserve">► </w:t>
      </w:r>
      <w:proofErr w:type="gramStart"/>
      <w:r w:rsidRPr="00E4466B">
        <w:rPr>
          <w:b/>
          <w:sz w:val="22"/>
          <w:szCs w:val="22"/>
        </w:rPr>
        <w:t>Anexo I</w:t>
      </w:r>
      <w:r>
        <w:rPr>
          <w:sz w:val="22"/>
          <w:szCs w:val="22"/>
        </w:rPr>
        <w:t xml:space="preserve"> - Especificações dos Equipamentos - Relação</w:t>
      </w:r>
      <w:proofErr w:type="gramEnd"/>
      <w:r>
        <w:rPr>
          <w:sz w:val="22"/>
          <w:szCs w:val="22"/>
        </w:rPr>
        <w:t xml:space="preserve"> d</w:t>
      </w:r>
      <w:r w:rsidRPr="00E4466B">
        <w:rPr>
          <w:sz w:val="22"/>
          <w:szCs w:val="22"/>
        </w:rPr>
        <w:t xml:space="preserve">e Equipamentos/Materiais Permanentes Para Atender O </w:t>
      </w:r>
      <w:r>
        <w:rPr>
          <w:sz w:val="22"/>
          <w:szCs w:val="22"/>
        </w:rPr>
        <w:t>Programa municipal de Controle da Malária, conforme Portaria nº 5.565, de 25 de novembro de 2016.</w:t>
      </w:r>
    </w:p>
    <w:p w:rsidR="006313E1" w:rsidRPr="00550EBE" w:rsidRDefault="006313E1" w:rsidP="006313E1">
      <w:pPr>
        <w:spacing w:line="360" w:lineRule="auto"/>
        <w:jc w:val="right"/>
        <w:rPr>
          <w:sz w:val="22"/>
          <w:szCs w:val="22"/>
        </w:rPr>
      </w:pPr>
      <w:r w:rsidRPr="00550EBE">
        <w:rPr>
          <w:sz w:val="22"/>
          <w:szCs w:val="22"/>
        </w:rPr>
        <w:t>Porto Velho/RO</w:t>
      </w:r>
      <w:r>
        <w:rPr>
          <w:sz w:val="22"/>
          <w:szCs w:val="22"/>
        </w:rPr>
        <w:t xml:space="preserve">, 01 de junho de 2017. </w:t>
      </w:r>
    </w:p>
    <w:p w:rsidR="006313E1" w:rsidRDefault="006313E1" w:rsidP="006313E1">
      <w:pPr>
        <w:pBdr>
          <w:bottom w:val="single" w:sz="4" w:space="1" w:color="auto"/>
        </w:pBdr>
        <w:spacing w:line="276" w:lineRule="auto"/>
        <w:rPr>
          <w:sz w:val="22"/>
          <w:szCs w:val="22"/>
        </w:rPr>
      </w:pPr>
    </w:p>
    <w:p w:rsidR="006313E1" w:rsidRPr="00E458C4" w:rsidRDefault="006313E1" w:rsidP="006313E1">
      <w:pPr>
        <w:pBdr>
          <w:bottom w:val="single" w:sz="4" w:space="1" w:color="auto"/>
        </w:pBdr>
        <w:spacing w:line="276" w:lineRule="auto"/>
        <w:rPr>
          <w:sz w:val="22"/>
          <w:szCs w:val="22"/>
        </w:rPr>
      </w:pPr>
    </w:p>
    <w:p w:rsidR="006313E1" w:rsidRPr="00E458C4" w:rsidRDefault="006313E1" w:rsidP="006313E1">
      <w:pPr>
        <w:rPr>
          <w:i/>
          <w:sz w:val="22"/>
          <w:szCs w:val="22"/>
        </w:rPr>
      </w:pPr>
      <w:r>
        <w:rPr>
          <w:i/>
          <w:sz w:val="22"/>
          <w:szCs w:val="22"/>
        </w:rPr>
        <w:t>Servidor Técnico</w:t>
      </w:r>
      <w:r w:rsidRPr="00E458C4">
        <w:rPr>
          <w:i/>
          <w:sz w:val="22"/>
          <w:szCs w:val="22"/>
        </w:rPr>
        <w:t xml:space="preserve"> pela Elaboração: </w:t>
      </w:r>
      <w:r>
        <w:rPr>
          <w:i/>
          <w:sz w:val="22"/>
          <w:szCs w:val="22"/>
        </w:rPr>
        <w:t>Valdir França Soares</w:t>
      </w:r>
      <w:r w:rsidRPr="00E458C4">
        <w:rPr>
          <w:i/>
          <w:sz w:val="22"/>
          <w:szCs w:val="22"/>
        </w:rPr>
        <w:t xml:space="preserve"> </w:t>
      </w:r>
    </w:p>
    <w:p w:rsidR="006313E1" w:rsidRDefault="006313E1" w:rsidP="006313E1">
      <w:pPr>
        <w:spacing w:line="276" w:lineRule="auto"/>
        <w:rPr>
          <w:i/>
          <w:sz w:val="22"/>
          <w:szCs w:val="22"/>
        </w:rPr>
      </w:pPr>
      <w:r>
        <w:rPr>
          <w:i/>
          <w:sz w:val="22"/>
          <w:szCs w:val="22"/>
        </w:rPr>
        <w:t>Cargo/Órgão: Administrador</w:t>
      </w:r>
      <w:r w:rsidRPr="00E458C4">
        <w:rPr>
          <w:i/>
          <w:sz w:val="22"/>
          <w:szCs w:val="22"/>
        </w:rPr>
        <w:t xml:space="preserve"> </w:t>
      </w:r>
      <w:r>
        <w:rPr>
          <w:i/>
          <w:sz w:val="22"/>
          <w:szCs w:val="22"/>
        </w:rPr>
        <w:t>–</w:t>
      </w:r>
      <w:r w:rsidRPr="00E458C4">
        <w:rPr>
          <w:i/>
          <w:sz w:val="22"/>
          <w:szCs w:val="22"/>
        </w:rPr>
        <w:t xml:space="preserve"> </w:t>
      </w:r>
      <w:r>
        <w:rPr>
          <w:i/>
          <w:sz w:val="22"/>
          <w:szCs w:val="22"/>
        </w:rPr>
        <w:t>PECM/AGEVISA/RO - SIAPE</w:t>
      </w:r>
      <w:r w:rsidRPr="00E458C4">
        <w:rPr>
          <w:i/>
          <w:sz w:val="22"/>
          <w:szCs w:val="22"/>
        </w:rPr>
        <w:t xml:space="preserve">: </w:t>
      </w:r>
      <w:r>
        <w:rPr>
          <w:i/>
          <w:sz w:val="22"/>
          <w:szCs w:val="22"/>
        </w:rPr>
        <w:t>489.807</w:t>
      </w:r>
    </w:p>
    <w:p w:rsidR="006313E1" w:rsidRDefault="006313E1" w:rsidP="006313E1">
      <w:pPr>
        <w:pBdr>
          <w:bottom w:val="single" w:sz="4" w:space="1" w:color="auto"/>
        </w:pBdr>
        <w:spacing w:line="276" w:lineRule="auto"/>
        <w:rPr>
          <w:i/>
          <w:sz w:val="22"/>
          <w:szCs w:val="22"/>
        </w:rPr>
      </w:pPr>
    </w:p>
    <w:p w:rsidR="006313E1" w:rsidRDefault="006313E1" w:rsidP="006313E1">
      <w:pPr>
        <w:pBdr>
          <w:bottom w:val="single" w:sz="4" w:space="1" w:color="auto"/>
        </w:pBdr>
        <w:spacing w:line="276" w:lineRule="auto"/>
        <w:rPr>
          <w:i/>
          <w:sz w:val="22"/>
          <w:szCs w:val="22"/>
        </w:rPr>
      </w:pPr>
      <w:r>
        <w:rPr>
          <w:i/>
          <w:sz w:val="22"/>
          <w:szCs w:val="22"/>
        </w:rPr>
        <w:t xml:space="preserve"> </w:t>
      </w:r>
    </w:p>
    <w:p w:rsidR="006313E1" w:rsidRDefault="006313E1" w:rsidP="006313E1">
      <w:pPr>
        <w:pBdr>
          <w:bottom w:val="single" w:sz="4" w:space="1" w:color="auto"/>
        </w:pBdr>
        <w:spacing w:line="276" w:lineRule="auto"/>
        <w:rPr>
          <w:i/>
          <w:sz w:val="22"/>
          <w:szCs w:val="22"/>
        </w:rPr>
      </w:pPr>
      <w:r>
        <w:rPr>
          <w:i/>
          <w:sz w:val="22"/>
          <w:szCs w:val="22"/>
        </w:rPr>
        <w:t xml:space="preserve">Servidor Técnico que Revisou: Roberto </w:t>
      </w:r>
      <w:proofErr w:type="spellStart"/>
      <w:r>
        <w:rPr>
          <w:i/>
          <w:sz w:val="22"/>
          <w:szCs w:val="22"/>
        </w:rPr>
        <w:t>Tetsuro</w:t>
      </w:r>
      <w:proofErr w:type="spellEnd"/>
      <w:r>
        <w:rPr>
          <w:i/>
          <w:sz w:val="22"/>
          <w:szCs w:val="22"/>
        </w:rPr>
        <w:t xml:space="preserve"> </w:t>
      </w:r>
      <w:proofErr w:type="spellStart"/>
      <w:r>
        <w:rPr>
          <w:i/>
          <w:sz w:val="22"/>
          <w:szCs w:val="22"/>
        </w:rPr>
        <w:t>Nakaoka</w:t>
      </w:r>
      <w:proofErr w:type="spellEnd"/>
    </w:p>
    <w:p w:rsidR="006313E1" w:rsidRDefault="006313E1" w:rsidP="006313E1">
      <w:pPr>
        <w:pBdr>
          <w:bottom w:val="single" w:sz="4" w:space="1" w:color="auto"/>
        </w:pBdr>
        <w:spacing w:line="276" w:lineRule="auto"/>
        <w:rPr>
          <w:i/>
          <w:sz w:val="22"/>
          <w:szCs w:val="22"/>
        </w:rPr>
      </w:pPr>
      <w:r>
        <w:rPr>
          <w:i/>
          <w:sz w:val="22"/>
          <w:szCs w:val="22"/>
        </w:rPr>
        <w:t>Cargo/Função: Coord. do Programa Estadual de Controle da Malária/AGEVISA-RO Matricula: 3000.94356</w:t>
      </w:r>
    </w:p>
    <w:p w:rsidR="006313E1" w:rsidRPr="00E458C4" w:rsidRDefault="006313E1" w:rsidP="006313E1">
      <w:pPr>
        <w:pBdr>
          <w:bottom w:val="single" w:sz="4" w:space="1" w:color="auto"/>
        </w:pBdr>
        <w:spacing w:line="276" w:lineRule="auto"/>
        <w:rPr>
          <w:i/>
          <w:sz w:val="22"/>
          <w:szCs w:val="22"/>
        </w:rPr>
      </w:pPr>
    </w:p>
    <w:p w:rsidR="006313E1" w:rsidRDefault="006313E1" w:rsidP="006313E1">
      <w:pPr>
        <w:pBdr>
          <w:bottom w:val="single" w:sz="4" w:space="1" w:color="auto"/>
        </w:pBdr>
        <w:spacing w:line="276" w:lineRule="auto"/>
        <w:rPr>
          <w:i/>
          <w:sz w:val="22"/>
          <w:szCs w:val="22"/>
        </w:rPr>
      </w:pPr>
    </w:p>
    <w:p w:rsidR="006313E1" w:rsidRPr="00E458C4" w:rsidRDefault="006313E1" w:rsidP="006313E1">
      <w:pPr>
        <w:pBdr>
          <w:bottom w:val="single" w:sz="4" w:space="1" w:color="auto"/>
        </w:pBdr>
        <w:spacing w:line="276" w:lineRule="auto"/>
        <w:rPr>
          <w:i/>
          <w:sz w:val="22"/>
          <w:szCs w:val="22"/>
        </w:rPr>
      </w:pPr>
    </w:p>
    <w:p w:rsidR="006313E1" w:rsidRPr="00B90E8E" w:rsidRDefault="006313E1" w:rsidP="006313E1">
      <w:pPr>
        <w:pStyle w:val="Rodap"/>
        <w:ind w:right="360"/>
        <w:rPr>
          <w:b/>
          <w:i/>
          <w:sz w:val="22"/>
          <w:szCs w:val="22"/>
        </w:rPr>
      </w:pPr>
      <w:r w:rsidRPr="00E458C4">
        <w:rPr>
          <w:i/>
          <w:sz w:val="22"/>
          <w:szCs w:val="22"/>
        </w:rPr>
        <w:t xml:space="preserve">Servidor Técnico que Revisou: </w:t>
      </w:r>
      <w:proofErr w:type="spellStart"/>
      <w:r>
        <w:rPr>
          <w:i/>
          <w:sz w:val="22"/>
          <w:szCs w:val="22"/>
        </w:rPr>
        <w:t>Cesarino</w:t>
      </w:r>
      <w:proofErr w:type="spellEnd"/>
      <w:r>
        <w:rPr>
          <w:i/>
          <w:sz w:val="22"/>
          <w:szCs w:val="22"/>
        </w:rPr>
        <w:t xml:space="preserve"> Júnior Lima Aprígio</w:t>
      </w:r>
    </w:p>
    <w:p w:rsidR="006313E1" w:rsidRDefault="006313E1" w:rsidP="006313E1">
      <w:pPr>
        <w:pStyle w:val="Rodap"/>
        <w:spacing w:line="276" w:lineRule="auto"/>
        <w:ind w:right="360"/>
        <w:rPr>
          <w:i/>
          <w:sz w:val="22"/>
          <w:szCs w:val="22"/>
        </w:rPr>
      </w:pPr>
      <w:r>
        <w:rPr>
          <w:i/>
          <w:sz w:val="22"/>
          <w:szCs w:val="22"/>
        </w:rPr>
        <w:t>Cargo/</w:t>
      </w:r>
      <w:proofErr w:type="gramStart"/>
      <w:r>
        <w:rPr>
          <w:i/>
          <w:sz w:val="22"/>
          <w:szCs w:val="22"/>
        </w:rPr>
        <w:t>Função:</w:t>
      </w:r>
      <w:proofErr w:type="gramEnd"/>
      <w:r>
        <w:rPr>
          <w:i/>
          <w:sz w:val="22"/>
          <w:szCs w:val="22"/>
        </w:rPr>
        <w:t xml:space="preserve">Coord. De Vigilância em Saúde Ambiental/AGEVISARO - </w:t>
      </w:r>
      <w:r w:rsidRPr="00E458C4">
        <w:rPr>
          <w:i/>
          <w:sz w:val="22"/>
          <w:szCs w:val="22"/>
        </w:rPr>
        <w:t>Matrícula: 300</w:t>
      </w:r>
      <w:r>
        <w:rPr>
          <w:i/>
          <w:sz w:val="22"/>
          <w:szCs w:val="22"/>
        </w:rPr>
        <w:t>0</w:t>
      </w:r>
      <w:r w:rsidRPr="00E458C4">
        <w:rPr>
          <w:i/>
          <w:sz w:val="22"/>
          <w:szCs w:val="22"/>
        </w:rPr>
        <w:t>.</w:t>
      </w:r>
      <w:r>
        <w:rPr>
          <w:i/>
          <w:sz w:val="22"/>
          <w:szCs w:val="22"/>
        </w:rPr>
        <w:t>53222</w:t>
      </w:r>
    </w:p>
    <w:p w:rsidR="006313E1" w:rsidRDefault="006313E1" w:rsidP="006313E1">
      <w:pPr>
        <w:pStyle w:val="Rodap"/>
        <w:spacing w:line="276" w:lineRule="auto"/>
        <w:ind w:right="360"/>
        <w:rPr>
          <w:i/>
          <w:sz w:val="22"/>
          <w:szCs w:val="22"/>
        </w:rPr>
      </w:pPr>
    </w:p>
    <w:p w:rsidR="006313E1" w:rsidRDefault="006313E1" w:rsidP="006313E1">
      <w:pPr>
        <w:pStyle w:val="Rodap"/>
        <w:spacing w:line="276" w:lineRule="auto"/>
        <w:ind w:right="360"/>
        <w:rPr>
          <w:i/>
          <w:sz w:val="22"/>
          <w:szCs w:val="22"/>
        </w:rPr>
      </w:pPr>
    </w:p>
    <w:p w:rsidR="006313E1" w:rsidRPr="005964C2" w:rsidRDefault="006313E1" w:rsidP="006313E1">
      <w:pPr>
        <w:pBdr>
          <w:bottom w:val="single" w:sz="4" w:space="1" w:color="auto"/>
        </w:pBdr>
        <w:spacing w:line="276" w:lineRule="auto"/>
        <w:jc w:val="center"/>
        <w:rPr>
          <w:b/>
          <w:i/>
          <w:sz w:val="22"/>
          <w:szCs w:val="22"/>
        </w:rPr>
      </w:pPr>
      <w:r w:rsidRPr="005964C2">
        <w:rPr>
          <w:b/>
          <w:i/>
          <w:sz w:val="22"/>
          <w:szCs w:val="22"/>
        </w:rPr>
        <w:t xml:space="preserve">Maria Arlete da Gama </w:t>
      </w:r>
      <w:proofErr w:type="spellStart"/>
      <w:r w:rsidRPr="005964C2">
        <w:rPr>
          <w:b/>
          <w:i/>
          <w:sz w:val="22"/>
          <w:szCs w:val="22"/>
        </w:rPr>
        <w:t>Baldez</w:t>
      </w:r>
      <w:proofErr w:type="spellEnd"/>
    </w:p>
    <w:p w:rsidR="006313E1" w:rsidRDefault="006313E1" w:rsidP="006313E1">
      <w:pPr>
        <w:pBdr>
          <w:bottom w:val="single" w:sz="4" w:space="1" w:color="auto"/>
        </w:pBdr>
        <w:spacing w:line="276" w:lineRule="auto"/>
        <w:jc w:val="center"/>
        <w:rPr>
          <w:i/>
          <w:sz w:val="22"/>
          <w:szCs w:val="22"/>
        </w:rPr>
      </w:pPr>
      <w:r>
        <w:rPr>
          <w:i/>
          <w:sz w:val="22"/>
          <w:szCs w:val="22"/>
        </w:rPr>
        <w:t>Diretora Geral da AGEVISA-RO</w:t>
      </w:r>
    </w:p>
    <w:p w:rsidR="006313E1" w:rsidRPr="00E458C4" w:rsidRDefault="006313E1" w:rsidP="006313E1">
      <w:pPr>
        <w:pBdr>
          <w:bottom w:val="single" w:sz="4" w:space="1" w:color="auto"/>
        </w:pBdr>
        <w:spacing w:line="276" w:lineRule="auto"/>
        <w:rPr>
          <w:i/>
          <w:sz w:val="22"/>
          <w:szCs w:val="22"/>
        </w:rPr>
      </w:pPr>
    </w:p>
    <w:p w:rsidR="006313E1" w:rsidRPr="00E458C4" w:rsidRDefault="006313E1" w:rsidP="006313E1">
      <w:pPr>
        <w:spacing w:line="276" w:lineRule="auto"/>
        <w:rPr>
          <w:i/>
          <w:sz w:val="22"/>
          <w:szCs w:val="22"/>
        </w:rPr>
      </w:pPr>
    </w:p>
    <w:p w:rsidR="006313E1" w:rsidRPr="00550EBE" w:rsidRDefault="006313E1" w:rsidP="006313E1">
      <w:pPr>
        <w:pStyle w:val="Corpodetexto"/>
        <w:tabs>
          <w:tab w:val="left" w:pos="540"/>
          <w:tab w:val="left" w:pos="8280"/>
        </w:tabs>
        <w:spacing w:line="276" w:lineRule="auto"/>
        <w:rPr>
          <w:sz w:val="22"/>
          <w:szCs w:val="22"/>
        </w:rPr>
      </w:pPr>
      <w:r w:rsidRPr="00550EBE">
        <w:rPr>
          <w:sz w:val="22"/>
          <w:szCs w:val="22"/>
        </w:rPr>
        <w:t xml:space="preserve">Na Forma do que dispõe o Artigo 7º parágrafo 2º e incisos I, II e III da Lei nº 8.666/93, </w:t>
      </w:r>
      <w:r w:rsidRPr="00550EBE">
        <w:rPr>
          <w:b/>
          <w:i/>
          <w:sz w:val="22"/>
          <w:szCs w:val="22"/>
        </w:rPr>
        <w:t xml:space="preserve">aprovo, declaro e dou fé no presente Termo de Referência e Anexos, as laudas de </w:t>
      </w:r>
      <w:proofErr w:type="gramStart"/>
      <w:r w:rsidRPr="00550EBE">
        <w:rPr>
          <w:b/>
          <w:i/>
          <w:sz w:val="22"/>
          <w:szCs w:val="22"/>
        </w:rPr>
        <w:t>nº ...</w:t>
      </w:r>
      <w:proofErr w:type="gramEnd"/>
      <w:r w:rsidRPr="00550EBE">
        <w:rPr>
          <w:b/>
          <w:i/>
          <w:sz w:val="22"/>
          <w:szCs w:val="22"/>
        </w:rPr>
        <w:t xml:space="preserve">. </w:t>
      </w:r>
      <w:proofErr w:type="gramStart"/>
      <w:r w:rsidRPr="00550EBE">
        <w:rPr>
          <w:b/>
          <w:i/>
          <w:sz w:val="22"/>
          <w:szCs w:val="22"/>
        </w:rPr>
        <w:t>a</w:t>
      </w:r>
      <w:proofErr w:type="gramEnd"/>
      <w:r w:rsidRPr="00550EBE">
        <w:rPr>
          <w:b/>
          <w:i/>
          <w:sz w:val="22"/>
          <w:szCs w:val="22"/>
        </w:rPr>
        <w:t xml:space="preserve"> .....</w:t>
      </w:r>
    </w:p>
    <w:p w:rsidR="006313E1" w:rsidRDefault="006313E1" w:rsidP="006313E1">
      <w:pPr>
        <w:spacing w:line="360" w:lineRule="auto"/>
        <w:jc w:val="both"/>
        <w:rPr>
          <w:sz w:val="22"/>
          <w:szCs w:val="22"/>
        </w:rPr>
      </w:pPr>
    </w:p>
    <w:p w:rsidR="006313E1" w:rsidRPr="00BD62D9" w:rsidRDefault="006313E1" w:rsidP="006313E1">
      <w:pPr>
        <w:spacing w:line="360" w:lineRule="auto"/>
        <w:jc w:val="both"/>
        <w:rPr>
          <w:sz w:val="22"/>
          <w:szCs w:val="22"/>
        </w:rPr>
      </w:pPr>
    </w:p>
    <w:p w:rsidR="006313E1" w:rsidRPr="00550EBE" w:rsidRDefault="006313E1" w:rsidP="006313E1">
      <w:pPr>
        <w:spacing w:line="276" w:lineRule="auto"/>
        <w:jc w:val="center"/>
        <w:rPr>
          <w:b/>
          <w:i/>
          <w:sz w:val="22"/>
          <w:szCs w:val="22"/>
        </w:rPr>
      </w:pPr>
      <w:proofErr w:type="spellStart"/>
      <w:r w:rsidRPr="00550EBE">
        <w:rPr>
          <w:b/>
          <w:i/>
          <w:sz w:val="22"/>
          <w:szCs w:val="22"/>
        </w:rPr>
        <w:t>Williames</w:t>
      </w:r>
      <w:proofErr w:type="spellEnd"/>
      <w:r w:rsidRPr="00550EBE">
        <w:rPr>
          <w:b/>
          <w:i/>
          <w:sz w:val="22"/>
          <w:szCs w:val="22"/>
        </w:rPr>
        <w:t xml:space="preserve"> Pimentel de Oliveira</w:t>
      </w:r>
    </w:p>
    <w:p w:rsidR="006313E1" w:rsidRDefault="006313E1" w:rsidP="006313E1">
      <w:pPr>
        <w:spacing w:line="276" w:lineRule="auto"/>
        <w:jc w:val="center"/>
        <w:rPr>
          <w:i/>
          <w:sz w:val="22"/>
          <w:szCs w:val="22"/>
        </w:rPr>
      </w:pPr>
      <w:r w:rsidRPr="00550EBE">
        <w:rPr>
          <w:i/>
          <w:sz w:val="22"/>
          <w:szCs w:val="22"/>
        </w:rPr>
        <w:t xml:space="preserve">Secretário </w:t>
      </w:r>
      <w:r>
        <w:rPr>
          <w:i/>
          <w:sz w:val="22"/>
          <w:szCs w:val="22"/>
        </w:rPr>
        <w:t>de Estado da Saúde de Rondônia - SESAU/RO</w:t>
      </w:r>
    </w:p>
    <w:p w:rsidR="006313E1" w:rsidRDefault="006313E1" w:rsidP="006313E1">
      <w:pPr>
        <w:spacing w:line="276" w:lineRule="auto"/>
        <w:rPr>
          <w:i/>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Default="006313E1" w:rsidP="006313E1">
      <w:pPr>
        <w:spacing w:line="276" w:lineRule="auto"/>
        <w:jc w:val="center"/>
        <w:rPr>
          <w:b/>
          <w:sz w:val="22"/>
          <w:szCs w:val="22"/>
        </w:rPr>
      </w:pPr>
    </w:p>
    <w:p w:rsidR="006313E1" w:rsidRPr="00550EBE" w:rsidRDefault="006313E1" w:rsidP="00AC3590">
      <w:pPr>
        <w:spacing w:line="276" w:lineRule="auto"/>
        <w:jc w:val="center"/>
        <w:rPr>
          <w:b/>
          <w:sz w:val="22"/>
          <w:szCs w:val="22"/>
        </w:rPr>
      </w:pPr>
      <w:r w:rsidRPr="00550EBE">
        <w:rPr>
          <w:b/>
          <w:sz w:val="22"/>
          <w:szCs w:val="22"/>
        </w:rPr>
        <w:t>ANEXO I</w:t>
      </w:r>
      <w:r>
        <w:rPr>
          <w:b/>
          <w:sz w:val="22"/>
          <w:szCs w:val="22"/>
        </w:rPr>
        <w:t>- DO TERMO DE REFERÊNCIA</w:t>
      </w:r>
    </w:p>
    <w:p w:rsidR="006313E1" w:rsidRPr="00550EBE" w:rsidRDefault="006313E1" w:rsidP="006313E1">
      <w:pPr>
        <w:spacing w:line="360" w:lineRule="auto"/>
        <w:jc w:val="center"/>
        <w:rPr>
          <w:b/>
          <w:sz w:val="22"/>
          <w:szCs w:val="22"/>
        </w:rPr>
      </w:pPr>
      <w:r w:rsidRPr="00550EBE">
        <w:rPr>
          <w:b/>
          <w:sz w:val="22"/>
          <w:szCs w:val="22"/>
        </w:rPr>
        <w:t>ESPECIFICAÇÕES DOS EQUIPAMENTOS</w:t>
      </w:r>
      <w:r>
        <w:rPr>
          <w:b/>
          <w:sz w:val="22"/>
          <w:szCs w:val="22"/>
        </w:rPr>
        <w:t xml:space="preserve"> - </w:t>
      </w:r>
      <w:r w:rsidRPr="00550EBE">
        <w:rPr>
          <w:b/>
          <w:sz w:val="22"/>
          <w:szCs w:val="22"/>
        </w:rPr>
        <w:t>RELAÇÃO DE EQUIPAMENTOS</w:t>
      </w:r>
      <w:r>
        <w:rPr>
          <w:b/>
          <w:sz w:val="22"/>
          <w:szCs w:val="22"/>
        </w:rPr>
        <w:t>/MATERIAIS PERMANENTES PARA ATENDER O MUNICÍPIO PORTO VELHO - RO.</w:t>
      </w:r>
    </w:p>
    <w:p w:rsidR="006313E1" w:rsidRPr="00550EBE" w:rsidRDefault="006313E1" w:rsidP="006313E1">
      <w:pPr>
        <w:spacing w:line="360" w:lineRule="auto"/>
        <w:jc w:val="both"/>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7938"/>
        <w:gridCol w:w="1134"/>
      </w:tblGrid>
      <w:tr w:rsidR="006313E1" w:rsidRPr="00D77FAF" w:rsidTr="00A64987">
        <w:trPr>
          <w:trHeight w:val="349"/>
        </w:trPr>
        <w:tc>
          <w:tcPr>
            <w:tcW w:w="10031" w:type="dxa"/>
            <w:gridSpan w:val="3"/>
            <w:shd w:val="clear" w:color="auto" w:fill="D9D9D9"/>
            <w:vAlign w:val="center"/>
          </w:tcPr>
          <w:p w:rsidR="006313E1" w:rsidRPr="00D77FAF" w:rsidRDefault="006313E1" w:rsidP="00A64987">
            <w:pPr>
              <w:spacing w:line="276" w:lineRule="auto"/>
              <w:jc w:val="center"/>
              <w:rPr>
                <w:rFonts w:ascii="Garamond" w:hAnsi="Garamond"/>
                <w:b/>
                <w:sz w:val="22"/>
                <w:szCs w:val="22"/>
              </w:rPr>
            </w:pPr>
            <w:r>
              <w:rPr>
                <w:rFonts w:ascii="Garamond" w:hAnsi="Garamond"/>
                <w:b/>
                <w:sz w:val="22"/>
                <w:szCs w:val="22"/>
              </w:rPr>
              <w:t>MATERIAL PERMANENTE</w:t>
            </w:r>
          </w:p>
        </w:tc>
      </w:tr>
      <w:tr w:rsidR="006313E1" w:rsidRPr="00D77FAF" w:rsidTr="00A64987">
        <w:trPr>
          <w:trHeight w:val="349"/>
        </w:trPr>
        <w:tc>
          <w:tcPr>
            <w:tcW w:w="959" w:type="dxa"/>
            <w:shd w:val="clear" w:color="auto" w:fill="F2F2F2"/>
            <w:vAlign w:val="center"/>
          </w:tcPr>
          <w:p w:rsidR="006313E1" w:rsidRPr="00D77FAF" w:rsidRDefault="006313E1" w:rsidP="00A64987">
            <w:pPr>
              <w:spacing w:line="276" w:lineRule="auto"/>
              <w:jc w:val="center"/>
              <w:rPr>
                <w:rFonts w:ascii="Garamond" w:hAnsi="Garamond"/>
                <w:b/>
                <w:sz w:val="22"/>
                <w:szCs w:val="22"/>
              </w:rPr>
            </w:pPr>
            <w:r w:rsidRPr="00D77FAF">
              <w:rPr>
                <w:rFonts w:ascii="Garamond" w:hAnsi="Garamond"/>
                <w:b/>
                <w:sz w:val="22"/>
                <w:szCs w:val="22"/>
              </w:rPr>
              <w:t>ITEM</w:t>
            </w:r>
          </w:p>
        </w:tc>
        <w:tc>
          <w:tcPr>
            <w:tcW w:w="7938" w:type="dxa"/>
            <w:shd w:val="clear" w:color="auto" w:fill="F2F2F2"/>
            <w:vAlign w:val="center"/>
          </w:tcPr>
          <w:p w:rsidR="006313E1" w:rsidRPr="00D77FAF" w:rsidRDefault="006313E1" w:rsidP="00A64987">
            <w:pPr>
              <w:spacing w:line="276" w:lineRule="auto"/>
              <w:jc w:val="center"/>
              <w:rPr>
                <w:rFonts w:ascii="Garamond" w:hAnsi="Garamond"/>
                <w:b/>
                <w:sz w:val="22"/>
                <w:szCs w:val="22"/>
              </w:rPr>
            </w:pPr>
            <w:r w:rsidRPr="00D77FAF">
              <w:rPr>
                <w:rFonts w:ascii="Garamond" w:hAnsi="Garamond"/>
                <w:b/>
                <w:sz w:val="22"/>
                <w:szCs w:val="22"/>
              </w:rPr>
              <w:t>ESPECIFICAÇÃO</w:t>
            </w:r>
          </w:p>
        </w:tc>
        <w:tc>
          <w:tcPr>
            <w:tcW w:w="1134" w:type="dxa"/>
            <w:shd w:val="clear" w:color="auto" w:fill="F2F2F2"/>
            <w:vAlign w:val="center"/>
          </w:tcPr>
          <w:p w:rsidR="006313E1" w:rsidRPr="00D77FAF" w:rsidRDefault="006313E1" w:rsidP="00A64987">
            <w:pPr>
              <w:spacing w:line="276" w:lineRule="auto"/>
              <w:jc w:val="center"/>
              <w:rPr>
                <w:rFonts w:ascii="Garamond" w:hAnsi="Garamond"/>
                <w:b/>
                <w:sz w:val="22"/>
                <w:szCs w:val="22"/>
              </w:rPr>
            </w:pPr>
            <w:r w:rsidRPr="00D77FAF">
              <w:rPr>
                <w:rFonts w:ascii="Garamond" w:hAnsi="Garamond"/>
                <w:b/>
                <w:sz w:val="22"/>
                <w:szCs w:val="22"/>
              </w:rPr>
              <w:t>QUANT.</w:t>
            </w:r>
          </w:p>
        </w:tc>
      </w:tr>
      <w:tr w:rsidR="006313E1" w:rsidRPr="00D77FAF" w:rsidTr="00A64987">
        <w:tc>
          <w:tcPr>
            <w:tcW w:w="959" w:type="dxa"/>
            <w:shd w:val="clear" w:color="auto" w:fill="auto"/>
          </w:tcPr>
          <w:p w:rsidR="006313E1" w:rsidRPr="006313E1" w:rsidRDefault="006313E1" w:rsidP="00A64987">
            <w:pPr>
              <w:spacing w:line="276" w:lineRule="auto"/>
              <w:jc w:val="both"/>
              <w:rPr>
                <w:b/>
                <w:sz w:val="22"/>
                <w:szCs w:val="22"/>
              </w:rPr>
            </w:pPr>
            <w:r w:rsidRPr="006313E1">
              <w:rPr>
                <w:b/>
                <w:sz w:val="22"/>
                <w:szCs w:val="22"/>
              </w:rPr>
              <w:t>01</w:t>
            </w:r>
          </w:p>
        </w:tc>
        <w:tc>
          <w:tcPr>
            <w:tcW w:w="7938" w:type="dxa"/>
            <w:shd w:val="clear" w:color="auto" w:fill="auto"/>
          </w:tcPr>
          <w:p w:rsidR="006313E1" w:rsidRPr="006313E1" w:rsidRDefault="006313E1" w:rsidP="00A64987">
            <w:pPr>
              <w:spacing w:after="200" w:line="276" w:lineRule="auto"/>
              <w:jc w:val="both"/>
            </w:pPr>
            <w:r w:rsidRPr="006313E1">
              <w:rPr>
                <w:sz w:val="21"/>
                <w:szCs w:val="21"/>
                <w:shd w:val="clear" w:color="auto" w:fill="FFFFFF"/>
              </w:rPr>
              <w:t xml:space="preserve">EMBARCAÇÃO Construída com chapa de liga naval, com espessura de 2.0 mm no costado, sendo totalmente soldada pelo processo MIG de 7 metros </w:t>
            </w:r>
            <w:proofErr w:type="spellStart"/>
            <w:r w:rsidRPr="006313E1">
              <w:rPr>
                <w:sz w:val="21"/>
                <w:szCs w:val="21"/>
                <w:shd w:val="clear" w:color="auto" w:fill="FFFFFF"/>
              </w:rPr>
              <w:t>semi-chata</w:t>
            </w:r>
            <w:proofErr w:type="spellEnd"/>
            <w:r w:rsidRPr="006313E1">
              <w:rPr>
                <w:sz w:val="21"/>
                <w:szCs w:val="21"/>
                <w:shd w:val="clear" w:color="auto" w:fill="FFFFFF"/>
              </w:rPr>
              <w:t xml:space="preserve"> com capacidade </w:t>
            </w:r>
            <w:proofErr w:type="gramStart"/>
            <w:r w:rsidRPr="006313E1">
              <w:rPr>
                <w:sz w:val="21"/>
                <w:szCs w:val="21"/>
                <w:shd w:val="clear" w:color="auto" w:fill="FFFFFF"/>
              </w:rPr>
              <w:t>6</w:t>
            </w:r>
            <w:proofErr w:type="gramEnd"/>
            <w:r w:rsidRPr="006313E1">
              <w:rPr>
                <w:sz w:val="21"/>
                <w:szCs w:val="21"/>
                <w:shd w:val="clear" w:color="auto" w:fill="FFFFFF"/>
              </w:rPr>
              <w:t xml:space="preserve"> pessoas, suporte de ancora Tanque de 60 litros caixa para peixe viveiro para isca 06 poltronas estofadas console com para brisa caixa para bateria de proa guarda caixa e cabo de direção, volante, toldo equipado com motor de popa 90hp 4 tempos Ficha técnica: Altura da </w:t>
            </w:r>
            <w:proofErr w:type="spellStart"/>
            <w:r w:rsidRPr="006313E1">
              <w:rPr>
                <w:sz w:val="21"/>
                <w:szCs w:val="21"/>
                <w:shd w:val="clear" w:color="auto" w:fill="FFFFFF"/>
              </w:rPr>
              <w:t>rabeta</w:t>
            </w:r>
            <w:proofErr w:type="spellEnd"/>
            <w:r w:rsidRPr="006313E1">
              <w:rPr>
                <w:sz w:val="21"/>
                <w:szCs w:val="21"/>
                <w:shd w:val="clear" w:color="auto" w:fill="FFFFFF"/>
              </w:rPr>
              <w:t xml:space="preserve"> (</w:t>
            </w:r>
            <w:proofErr w:type="spellStart"/>
            <w:r w:rsidRPr="006313E1">
              <w:rPr>
                <w:sz w:val="21"/>
                <w:szCs w:val="21"/>
                <w:shd w:val="clear" w:color="auto" w:fill="FFFFFF"/>
              </w:rPr>
              <w:t>mn</w:t>
            </w:r>
            <w:proofErr w:type="spellEnd"/>
            <w:r w:rsidRPr="006313E1">
              <w:rPr>
                <w:sz w:val="21"/>
                <w:szCs w:val="21"/>
                <w:shd w:val="clear" w:color="auto" w:fill="FFFFFF"/>
              </w:rPr>
              <w:t>/</w:t>
            </w:r>
            <w:proofErr w:type="spellStart"/>
            <w:r w:rsidRPr="006313E1">
              <w:rPr>
                <w:sz w:val="21"/>
                <w:szCs w:val="21"/>
                <w:shd w:val="clear" w:color="auto" w:fill="FFFFFF"/>
              </w:rPr>
              <w:t>pol</w:t>
            </w:r>
            <w:proofErr w:type="spellEnd"/>
            <w:r w:rsidRPr="006313E1">
              <w:rPr>
                <w:sz w:val="21"/>
                <w:szCs w:val="21"/>
                <w:shd w:val="clear" w:color="auto" w:fill="FFFFFF"/>
              </w:rPr>
              <w:t>) L: 508/20 Peso (Kg) L: 172 nº de cilindros 4 capacidade volumétrica 1596 Potência (</w:t>
            </w:r>
            <w:proofErr w:type="spellStart"/>
            <w:r w:rsidRPr="006313E1">
              <w:rPr>
                <w:sz w:val="21"/>
                <w:szCs w:val="21"/>
                <w:shd w:val="clear" w:color="auto" w:fill="FFFFFF"/>
              </w:rPr>
              <w:t>Kw</w:t>
            </w:r>
            <w:proofErr w:type="spellEnd"/>
            <w:r w:rsidRPr="006313E1">
              <w:rPr>
                <w:sz w:val="21"/>
                <w:szCs w:val="21"/>
                <w:shd w:val="clear" w:color="auto" w:fill="FFFFFF"/>
              </w:rPr>
              <w:t>/</w:t>
            </w:r>
            <w:proofErr w:type="spellStart"/>
            <w:r w:rsidRPr="006313E1">
              <w:rPr>
                <w:sz w:val="21"/>
                <w:szCs w:val="21"/>
                <w:shd w:val="clear" w:color="auto" w:fill="FFFFFF"/>
              </w:rPr>
              <w:t>Hp</w:t>
            </w:r>
            <w:proofErr w:type="spellEnd"/>
            <w:r w:rsidRPr="006313E1">
              <w:rPr>
                <w:sz w:val="21"/>
                <w:szCs w:val="21"/>
                <w:shd w:val="clear" w:color="auto" w:fill="FFFFFF"/>
              </w:rPr>
              <w:t>) 66.2/90 Faixa máxima de rotação (</w:t>
            </w:r>
            <w:proofErr w:type="spellStart"/>
            <w:r w:rsidRPr="006313E1">
              <w:rPr>
                <w:sz w:val="21"/>
                <w:szCs w:val="21"/>
                <w:shd w:val="clear" w:color="auto" w:fill="FFFFFF"/>
              </w:rPr>
              <w:t>rpm</w:t>
            </w:r>
            <w:proofErr w:type="spellEnd"/>
            <w:r w:rsidRPr="006313E1">
              <w:rPr>
                <w:sz w:val="21"/>
                <w:szCs w:val="21"/>
                <w:shd w:val="clear" w:color="auto" w:fill="FFFFFF"/>
              </w:rPr>
              <w:t xml:space="preserve">) 5000/6000 Taxa de compressão 8.9 Sistema de indução de combustível 8.9 Sistema de indução de ar DOHC Ignição Micro computador TCI Sistema de operação Caixa de comando Lubrificação Cárter úmido Sistema de Partida Elétrico Sistema de inclinação PTT Navegação em águas de pouca profundidade STD Alternador 25A Retificador com regulagem de voltagem STD Proteção partida engatada na caixa de comando proteção de rotação excessiva STD Velocímetro multifuncional Indicador de Power </w:t>
            </w:r>
            <w:proofErr w:type="spellStart"/>
            <w:r w:rsidRPr="006313E1">
              <w:rPr>
                <w:sz w:val="21"/>
                <w:szCs w:val="21"/>
                <w:shd w:val="clear" w:color="auto" w:fill="FFFFFF"/>
              </w:rPr>
              <w:t>Trim</w:t>
            </w:r>
            <w:proofErr w:type="spellEnd"/>
            <w:r w:rsidRPr="006313E1">
              <w:rPr>
                <w:sz w:val="21"/>
                <w:szCs w:val="21"/>
                <w:shd w:val="clear" w:color="auto" w:fill="FFFFFF"/>
              </w:rPr>
              <w:t xml:space="preserve"> no tacômetro digital Hélice Aço Inoxidável.</w:t>
            </w:r>
          </w:p>
          <w:p w:rsidR="006313E1" w:rsidRPr="006313E1" w:rsidRDefault="006313E1" w:rsidP="00A64987">
            <w:pPr>
              <w:spacing w:after="200" w:line="276" w:lineRule="auto"/>
              <w:jc w:val="both"/>
              <w:rPr>
                <w:sz w:val="22"/>
                <w:szCs w:val="22"/>
              </w:rPr>
            </w:pPr>
          </w:p>
        </w:tc>
        <w:tc>
          <w:tcPr>
            <w:tcW w:w="1134" w:type="dxa"/>
            <w:shd w:val="clear" w:color="auto" w:fill="auto"/>
          </w:tcPr>
          <w:p w:rsidR="006313E1" w:rsidRPr="006313E1" w:rsidRDefault="006313E1" w:rsidP="00A64987">
            <w:pPr>
              <w:spacing w:line="276" w:lineRule="auto"/>
              <w:jc w:val="both"/>
              <w:rPr>
                <w:b/>
                <w:sz w:val="22"/>
                <w:szCs w:val="22"/>
              </w:rPr>
            </w:pPr>
            <w:r w:rsidRPr="006313E1">
              <w:rPr>
                <w:b/>
                <w:sz w:val="22"/>
                <w:szCs w:val="22"/>
              </w:rPr>
              <w:t>04</w:t>
            </w:r>
          </w:p>
        </w:tc>
      </w:tr>
    </w:tbl>
    <w:p w:rsidR="006313E1" w:rsidRDefault="006313E1" w:rsidP="006313E1">
      <w:pPr>
        <w:jc w:val="both"/>
        <w:rPr>
          <w:b/>
          <w:sz w:val="22"/>
          <w:szCs w:val="22"/>
        </w:rPr>
      </w:pPr>
    </w:p>
    <w:p w:rsidR="006313E1" w:rsidRDefault="006313E1" w:rsidP="006313E1">
      <w:pPr>
        <w:jc w:val="both"/>
        <w:rPr>
          <w:b/>
          <w:sz w:val="22"/>
          <w:szCs w:val="22"/>
        </w:rPr>
      </w:pPr>
    </w:p>
    <w:p w:rsidR="006313E1" w:rsidRDefault="006313E1" w:rsidP="006313E1">
      <w:pPr>
        <w:jc w:val="both"/>
        <w:rPr>
          <w:b/>
          <w:sz w:val="22"/>
          <w:szCs w:val="22"/>
        </w:rPr>
      </w:pPr>
    </w:p>
    <w:tbl>
      <w:tblPr>
        <w:tblW w:w="10065" w:type="dxa"/>
        <w:tblInd w:w="-34" w:type="dxa"/>
        <w:tblLayout w:type="fixed"/>
        <w:tblCellMar>
          <w:left w:w="70" w:type="dxa"/>
          <w:right w:w="70" w:type="dxa"/>
        </w:tblCellMar>
        <w:tblLook w:val="04A0"/>
      </w:tblPr>
      <w:tblGrid>
        <w:gridCol w:w="8080"/>
        <w:gridCol w:w="1985"/>
      </w:tblGrid>
      <w:tr w:rsidR="006313E1" w:rsidRPr="006313E1" w:rsidTr="00A64987">
        <w:trPr>
          <w:trHeight w:val="315"/>
        </w:trPr>
        <w:tc>
          <w:tcPr>
            <w:tcW w:w="10065" w:type="dxa"/>
            <w:gridSpan w:val="2"/>
            <w:tcBorders>
              <w:top w:val="nil"/>
              <w:left w:val="nil"/>
              <w:bottom w:val="single" w:sz="4" w:space="0" w:color="auto"/>
              <w:right w:val="nil"/>
            </w:tcBorders>
            <w:shd w:val="clear" w:color="auto" w:fill="auto"/>
            <w:noWrap/>
            <w:vAlign w:val="bottom"/>
            <w:hideMark/>
          </w:tcPr>
          <w:p w:rsidR="006313E1" w:rsidRDefault="006313E1" w:rsidP="00A64987">
            <w:pPr>
              <w:rPr>
                <w:b/>
                <w:bCs/>
                <w:color w:val="000000"/>
              </w:rPr>
            </w:pPr>
            <w:bookmarkStart w:id="0" w:name="_GoBack"/>
            <w:bookmarkEnd w:id="0"/>
          </w:p>
          <w:p w:rsidR="006313E1" w:rsidRDefault="006313E1" w:rsidP="00A64987">
            <w:pPr>
              <w:rPr>
                <w:b/>
                <w:bCs/>
                <w:color w:val="000000"/>
              </w:rPr>
            </w:pPr>
          </w:p>
          <w:p w:rsidR="006313E1" w:rsidRDefault="006313E1" w:rsidP="00A64987">
            <w:pPr>
              <w:rPr>
                <w:b/>
                <w:bCs/>
                <w:color w:val="000000"/>
              </w:rPr>
            </w:pPr>
          </w:p>
          <w:p w:rsidR="006313E1" w:rsidRPr="006313E1" w:rsidRDefault="006313E1" w:rsidP="00A64987">
            <w:pPr>
              <w:rPr>
                <w:b/>
                <w:bCs/>
                <w:color w:val="000000"/>
              </w:rPr>
            </w:pPr>
          </w:p>
          <w:p w:rsidR="006313E1" w:rsidRPr="006313E1" w:rsidRDefault="006313E1" w:rsidP="00A64987">
            <w:pPr>
              <w:jc w:val="center"/>
              <w:rPr>
                <w:b/>
                <w:bCs/>
                <w:color w:val="000000"/>
              </w:rPr>
            </w:pPr>
            <w:r w:rsidRPr="006313E1">
              <w:rPr>
                <w:b/>
                <w:bCs/>
                <w:color w:val="000000"/>
              </w:rPr>
              <w:t>ANEXO II- DO TERMO DE REFERÊNCIA</w:t>
            </w:r>
          </w:p>
          <w:p w:rsidR="006313E1" w:rsidRPr="006313E1" w:rsidRDefault="006313E1" w:rsidP="00A64987">
            <w:pPr>
              <w:jc w:val="center"/>
              <w:rPr>
                <w:b/>
                <w:bCs/>
                <w:color w:val="000000"/>
              </w:rPr>
            </w:pPr>
          </w:p>
          <w:p w:rsidR="006313E1" w:rsidRPr="006313E1" w:rsidRDefault="006313E1" w:rsidP="00A64987">
            <w:pPr>
              <w:jc w:val="center"/>
              <w:rPr>
                <w:b/>
                <w:bCs/>
                <w:color w:val="000000"/>
              </w:rPr>
            </w:pPr>
          </w:p>
          <w:p w:rsidR="006313E1" w:rsidRPr="006313E1" w:rsidRDefault="006313E1" w:rsidP="00A64987">
            <w:pPr>
              <w:jc w:val="center"/>
              <w:rPr>
                <w:b/>
                <w:bCs/>
                <w:color w:val="000000"/>
              </w:rPr>
            </w:pPr>
            <w:r w:rsidRPr="006313E1">
              <w:rPr>
                <w:b/>
                <w:bCs/>
                <w:color w:val="000000"/>
              </w:rPr>
              <w:t xml:space="preserve"> QUADRO DE DISTRIBUIÇÃO DOS BARCOS</w:t>
            </w:r>
          </w:p>
          <w:p w:rsidR="006313E1" w:rsidRPr="006313E1" w:rsidRDefault="006313E1" w:rsidP="00A64987">
            <w:pPr>
              <w:jc w:val="center"/>
              <w:rPr>
                <w:b/>
                <w:bCs/>
                <w:color w:val="000000"/>
              </w:rPr>
            </w:pPr>
          </w:p>
          <w:p w:rsidR="006313E1" w:rsidRPr="006313E1" w:rsidRDefault="006313E1" w:rsidP="00A64987">
            <w:pPr>
              <w:jc w:val="center"/>
              <w:rPr>
                <w:b/>
                <w:bCs/>
                <w:color w:val="000000"/>
              </w:rPr>
            </w:pPr>
          </w:p>
        </w:tc>
      </w:tr>
      <w:tr w:rsidR="006313E1" w:rsidRPr="006313E1" w:rsidTr="00A64987">
        <w:trPr>
          <w:trHeight w:val="300"/>
        </w:trPr>
        <w:tc>
          <w:tcPr>
            <w:tcW w:w="8080" w:type="dxa"/>
            <w:tcBorders>
              <w:top w:val="nil"/>
              <w:left w:val="single" w:sz="4" w:space="0" w:color="auto"/>
              <w:bottom w:val="single" w:sz="4" w:space="0" w:color="auto"/>
              <w:right w:val="single" w:sz="4" w:space="0" w:color="auto"/>
            </w:tcBorders>
            <w:shd w:val="clear" w:color="000000" w:fill="F2F2F2"/>
            <w:vAlign w:val="center"/>
            <w:hideMark/>
          </w:tcPr>
          <w:p w:rsidR="006313E1" w:rsidRPr="006313E1" w:rsidRDefault="006313E1" w:rsidP="00A64987">
            <w:pPr>
              <w:jc w:val="center"/>
              <w:rPr>
                <w:bCs/>
                <w:color w:val="000000"/>
              </w:rPr>
            </w:pPr>
            <w:r w:rsidRPr="006313E1">
              <w:rPr>
                <w:bCs/>
                <w:color w:val="000000"/>
              </w:rPr>
              <w:t>Município</w:t>
            </w:r>
          </w:p>
        </w:tc>
        <w:tc>
          <w:tcPr>
            <w:tcW w:w="1985" w:type="dxa"/>
            <w:tcBorders>
              <w:top w:val="nil"/>
              <w:left w:val="nil"/>
              <w:bottom w:val="single" w:sz="4" w:space="0" w:color="auto"/>
              <w:right w:val="single" w:sz="4" w:space="0" w:color="auto"/>
            </w:tcBorders>
            <w:shd w:val="clear" w:color="000000" w:fill="F2F2F2"/>
            <w:noWrap/>
            <w:vAlign w:val="bottom"/>
            <w:hideMark/>
          </w:tcPr>
          <w:p w:rsidR="006313E1" w:rsidRPr="006313E1" w:rsidRDefault="006313E1" w:rsidP="00A64987">
            <w:pPr>
              <w:rPr>
                <w:b/>
                <w:bCs/>
                <w:color w:val="000000"/>
              </w:rPr>
            </w:pPr>
            <w:r w:rsidRPr="006313E1">
              <w:rPr>
                <w:b/>
                <w:bCs/>
                <w:color w:val="000000"/>
              </w:rPr>
              <w:t>Quantidade</w:t>
            </w:r>
          </w:p>
        </w:tc>
      </w:tr>
      <w:tr w:rsidR="006313E1" w:rsidRPr="006313E1" w:rsidTr="00A64987">
        <w:trPr>
          <w:trHeight w:val="300"/>
        </w:trPr>
        <w:tc>
          <w:tcPr>
            <w:tcW w:w="8080" w:type="dxa"/>
            <w:tcBorders>
              <w:top w:val="nil"/>
              <w:left w:val="single" w:sz="4" w:space="0" w:color="auto"/>
              <w:bottom w:val="single" w:sz="4" w:space="0" w:color="auto"/>
              <w:right w:val="single" w:sz="4" w:space="0" w:color="auto"/>
            </w:tcBorders>
            <w:shd w:val="clear" w:color="auto" w:fill="auto"/>
            <w:vAlign w:val="center"/>
            <w:hideMark/>
          </w:tcPr>
          <w:p w:rsidR="006313E1" w:rsidRPr="006313E1" w:rsidRDefault="006313E1" w:rsidP="00A64987">
            <w:pPr>
              <w:rPr>
                <w:color w:val="000000"/>
              </w:rPr>
            </w:pPr>
            <w:r w:rsidRPr="006313E1">
              <w:rPr>
                <w:color w:val="000000"/>
              </w:rPr>
              <w:t>PORTO VELHO</w:t>
            </w:r>
          </w:p>
        </w:tc>
        <w:tc>
          <w:tcPr>
            <w:tcW w:w="1985" w:type="dxa"/>
            <w:tcBorders>
              <w:top w:val="nil"/>
              <w:left w:val="nil"/>
              <w:bottom w:val="single" w:sz="4" w:space="0" w:color="auto"/>
              <w:right w:val="single" w:sz="4" w:space="0" w:color="auto"/>
            </w:tcBorders>
            <w:shd w:val="clear" w:color="auto" w:fill="auto"/>
            <w:noWrap/>
            <w:vAlign w:val="bottom"/>
            <w:hideMark/>
          </w:tcPr>
          <w:p w:rsidR="006313E1" w:rsidRPr="006313E1" w:rsidRDefault="006313E1" w:rsidP="00A64987">
            <w:pPr>
              <w:jc w:val="right"/>
              <w:rPr>
                <w:color w:val="000000"/>
              </w:rPr>
            </w:pPr>
            <w:proofErr w:type="gramStart"/>
            <w:r w:rsidRPr="006313E1">
              <w:rPr>
                <w:color w:val="000000"/>
              </w:rPr>
              <w:t>4</w:t>
            </w:r>
            <w:proofErr w:type="gramEnd"/>
          </w:p>
        </w:tc>
      </w:tr>
    </w:tbl>
    <w:p w:rsidR="00556965" w:rsidRPr="006313E1" w:rsidRDefault="00556965" w:rsidP="00556965">
      <w:pPr>
        <w:spacing w:line="360" w:lineRule="auto"/>
        <w:rPr>
          <w:sz w:val="22"/>
          <w:szCs w:val="22"/>
        </w:rPr>
      </w:pPr>
    </w:p>
    <w:p w:rsidR="00AF4766" w:rsidRDefault="00B45500" w:rsidP="00D61B9B">
      <w:pPr>
        <w:tabs>
          <w:tab w:val="left" w:pos="5771"/>
        </w:tabs>
        <w:autoSpaceDE w:val="0"/>
        <w:autoSpaceDN w:val="0"/>
        <w:adjustRightInd w:val="0"/>
        <w:spacing w:line="360" w:lineRule="auto"/>
        <w:rPr>
          <w:b/>
          <w:color w:val="FF0000"/>
          <w:sz w:val="22"/>
          <w:szCs w:val="22"/>
        </w:rPr>
      </w:pPr>
      <w:r>
        <w:rPr>
          <w:sz w:val="22"/>
          <w:szCs w:val="22"/>
        </w:rPr>
        <w:tab/>
      </w:r>
    </w:p>
    <w:p w:rsidR="00AC3590" w:rsidRDefault="00AC3590" w:rsidP="00D61B9B">
      <w:pPr>
        <w:rPr>
          <w:b/>
          <w:color w:val="FF0000"/>
          <w:sz w:val="22"/>
          <w:szCs w:val="22"/>
        </w:rPr>
      </w:pPr>
    </w:p>
    <w:p w:rsidR="00D61B9B" w:rsidRDefault="00D61B9B" w:rsidP="00D61B9B">
      <w:pPr>
        <w:rPr>
          <w:b/>
          <w:color w:val="FF0000"/>
          <w:sz w:val="22"/>
          <w:szCs w:val="22"/>
        </w:rPr>
      </w:pPr>
    </w:p>
    <w:p w:rsidR="00D61B9B" w:rsidRPr="00720056" w:rsidRDefault="00D61B9B" w:rsidP="00D61B9B">
      <w:pPr>
        <w:ind w:left="1418" w:firstLine="709"/>
        <w:rPr>
          <w:b/>
          <w:color w:val="FF0000"/>
          <w:sz w:val="22"/>
          <w:szCs w:val="22"/>
        </w:rPr>
      </w:pPr>
      <w:r w:rsidRPr="00CB56EC">
        <w:rPr>
          <w:b/>
          <w:color w:val="FF0000"/>
          <w:sz w:val="22"/>
          <w:szCs w:val="22"/>
        </w:rPr>
        <w:t>PREGÃO ELETRÔNICO</w:t>
      </w:r>
      <w:r w:rsidRPr="00FB2E32">
        <w:rPr>
          <w:sz w:val="22"/>
          <w:szCs w:val="22"/>
        </w:rPr>
        <w:t xml:space="preserve"> </w:t>
      </w:r>
      <w:r>
        <w:rPr>
          <w:b/>
          <w:color w:val="FF0000"/>
          <w:sz w:val="22"/>
          <w:szCs w:val="22"/>
        </w:rPr>
        <w:t xml:space="preserve">N°. 372/2017/GAMA/SUPEL/RO </w:t>
      </w:r>
    </w:p>
    <w:p w:rsidR="00D61B9B" w:rsidRPr="00720056" w:rsidRDefault="00D61B9B" w:rsidP="00D61B9B">
      <w:pPr>
        <w:jc w:val="center"/>
        <w:rPr>
          <w:b/>
          <w:color w:val="FF0000"/>
          <w:sz w:val="22"/>
          <w:szCs w:val="22"/>
        </w:rPr>
      </w:pPr>
      <w:r w:rsidRPr="00720056">
        <w:rPr>
          <w:b/>
          <w:color w:val="FF0000"/>
          <w:sz w:val="22"/>
          <w:szCs w:val="22"/>
        </w:rPr>
        <w:t>EXCLUSIVO A MICROEMPRESAS – ME E EMPRESAS DE PEQUENO PORTE - EPP</w:t>
      </w:r>
    </w:p>
    <w:p w:rsidR="00D61B9B" w:rsidRPr="00720056" w:rsidRDefault="00D61B9B" w:rsidP="00D61B9B">
      <w:pPr>
        <w:jc w:val="both"/>
        <w:rPr>
          <w:b/>
          <w:sz w:val="22"/>
          <w:szCs w:val="22"/>
        </w:rPr>
      </w:pPr>
    </w:p>
    <w:p w:rsidR="00D61B9B" w:rsidRPr="00FB2E32" w:rsidRDefault="00D61B9B" w:rsidP="00D61B9B">
      <w:pPr>
        <w:pStyle w:val="Ttulo1"/>
        <w:jc w:val="center"/>
        <w:rPr>
          <w:sz w:val="22"/>
          <w:szCs w:val="22"/>
        </w:rPr>
      </w:pPr>
      <w:r w:rsidRPr="00720056">
        <w:rPr>
          <w:i w:val="0"/>
          <w:color w:val="FF0000"/>
          <w:sz w:val="22"/>
          <w:szCs w:val="22"/>
        </w:rPr>
        <w:t>ANEXO II</w:t>
      </w:r>
    </w:p>
    <w:p w:rsidR="00D61B9B" w:rsidRPr="001A61D7" w:rsidRDefault="00D61B9B" w:rsidP="001A61D7">
      <w:pPr>
        <w:jc w:val="center"/>
        <w:rPr>
          <w:sz w:val="22"/>
          <w:szCs w:val="22"/>
        </w:rPr>
      </w:pPr>
      <w:r w:rsidRPr="008B3C63">
        <w:rPr>
          <w:b/>
          <w:sz w:val="22"/>
          <w:szCs w:val="22"/>
        </w:rPr>
        <w:t>QUADRO ESTIMATIVO DE PREÇOS</w:t>
      </w:r>
    </w:p>
    <w:p w:rsidR="00D61B9B" w:rsidRDefault="00D61B9B" w:rsidP="0040650E">
      <w:pPr>
        <w:jc w:val="center"/>
        <w:rPr>
          <w:b/>
          <w:color w:val="FF0000"/>
          <w:sz w:val="22"/>
          <w:szCs w:val="22"/>
        </w:rPr>
      </w:pPr>
    </w:p>
    <w:tbl>
      <w:tblPr>
        <w:tblStyle w:val="Tabelacomgrade"/>
        <w:tblW w:w="10774" w:type="dxa"/>
        <w:tblInd w:w="-601" w:type="dxa"/>
        <w:tblLayout w:type="fixed"/>
        <w:tblLook w:val="04A0"/>
      </w:tblPr>
      <w:tblGrid>
        <w:gridCol w:w="709"/>
        <w:gridCol w:w="3799"/>
        <w:gridCol w:w="606"/>
        <w:gridCol w:w="607"/>
        <w:gridCol w:w="942"/>
        <w:gridCol w:w="1134"/>
        <w:gridCol w:w="1417"/>
        <w:gridCol w:w="1560"/>
      </w:tblGrid>
      <w:tr w:rsidR="00B35401" w:rsidRPr="001A61D7" w:rsidTr="00E51BEB">
        <w:tc>
          <w:tcPr>
            <w:tcW w:w="709" w:type="dxa"/>
            <w:shd w:val="clear" w:color="auto" w:fill="BFBFBF" w:themeFill="background1" w:themeFillShade="BF"/>
            <w:vAlign w:val="center"/>
          </w:tcPr>
          <w:p w:rsidR="00B35401" w:rsidRPr="001A61D7" w:rsidRDefault="00B35401" w:rsidP="00B35401">
            <w:pPr>
              <w:jc w:val="center"/>
              <w:rPr>
                <w:b/>
                <w:sz w:val="18"/>
                <w:szCs w:val="18"/>
              </w:rPr>
            </w:pPr>
            <w:r w:rsidRPr="001A61D7">
              <w:rPr>
                <w:b/>
                <w:sz w:val="18"/>
                <w:szCs w:val="18"/>
              </w:rPr>
              <w:t>ITEM</w:t>
            </w:r>
          </w:p>
        </w:tc>
        <w:tc>
          <w:tcPr>
            <w:tcW w:w="3799" w:type="dxa"/>
            <w:shd w:val="clear" w:color="auto" w:fill="BFBFBF" w:themeFill="background1" w:themeFillShade="BF"/>
            <w:vAlign w:val="center"/>
          </w:tcPr>
          <w:p w:rsidR="00B35401" w:rsidRPr="001A61D7" w:rsidRDefault="00B35401" w:rsidP="00B35401">
            <w:pPr>
              <w:jc w:val="center"/>
              <w:rPr>
                <w:b/>
                <w:sz w:val="18"/>
                <w:szCs w:val="18"/>
              </w:rPr>
            </w:pPr>
            <w:r w:rsidRPr="001A61D7">
              <w:rPr>
                <w:b/>
                <w:sz w:val="18"/>
                <w:szCs w:val="18"/>
              </w:rPr>
              <w:t>DESCRIÇÃO</w:t>
            </w:r>
          </w:p>
        </w:tc>
        <w:tc>
          <w:tcPr>
            <w:tcW w:w="606" w:type="dxa"/>
            <w:shd w:val="clear" w:color="auto" w:fill="BFBFBF" w:themeFill="background1" w:themeFillShade="BF"/>
            <w:vAlign w:val="center"/>
          </w:tcPr>
          <w:p w:rsidR="00B35401" w:rsidRPr="001A61D7" w:rsidRDefault="00B35401" w:rsidP="00B35401">
            <w:pPr>
              <w:jc w:val="center"/>
              <w:rPr>
                <w:b/>
                <w:sz w:val="18"/>
                <w:szCs w:val="18"/>
              </w:rPr>
            </w:pPr>
            <w:r w:rsidRPr="001A61D7">
              <w:rPr>
                <w:b/>
                <w:sz w:val="18"/>
                <w:szCs w:val="18"/>
              </w:rPr>
              <w:t>UND</w:t>
            </w:r>
          </w:p>
        </w:tc>
        <w:tc>
          <w:tcPr>
            <w:tcW w:w="607" w:type="dxa"/>
            <w:shd w:val="clear" w:color="auto" w:fill="BFBFBF" w:themeFill="background1" w:themeFillShade="BF"/>
            <w:vAlign w:val="center"/>
          </w:tcPr>
          <w:p w:rsidR="00B35401" w:rsidRPr="001A61D7" w:rsidRDefault="00B35401" w:rsidP="00B35401">
            <w:pPr>
              <w:jc w:val="center"/>
              <w:rPr>
                <w:b/>
                <w:sz w:val="18"/>
                <w:szCs w:val="18"/>
              </w:rPr>
            </w:pPr>
            <w:r w:rsidRPr="001A61D7">
              <w:rPr>
                <w:b/>
                <w:sz w:val="18"/>
                <w:szCs w:val="18"/>
              </w:rPr>
              <w:t>QTD</w:t>
            </w:r>
          </w:p>
        </w:tc>
        <w:tc>
          <w:tcPr>
            <w:tcW w:w="942" w:type="dxa"/>
            <w:shd w:val="clear" w:color="auto" w:fill="BFBFBF" w:themeFill="background1" w:themeFillShade="BF"/>
            <w:vAlign w:val="center"/>
          </w:tcPr>
          <w:p w:rsidR="00B35401" w:rsidRPr="001A61D7" w:rsidRDefault="00B35401" w:rsidP="00B35401">
            <w:pPr>
              <w:jc w:val="center"/>
              <w:rPr>
                <w:b/>
                <w:sz w:val="18"/>
                <w:szCs w:val="18"/>
              </w:rPr>
            </w:pPr>
            <w:r w:rsidRPr="001A61D7">
              <w:rPr>
                <w:b/>
                <w:sz w:val="18"/>
                <w:szCs w:val="18"/>
              </w:rPr>
              <w:t>EXC. ME/EPP</w:t>
            </w:r>
          </w:p>
        </w:tc>
        <w:tc>
          <w:tcPr>
            <w:tcW w:w="1134" w:type="dxa"/>
            <w:shd w:val="clear" w:color="auto" w:fill="BFBFBF" w:themeFill="background1" w:themeFillShade="BF"/>
            <w:vAlign w:val="center"/>
          </w:tcPr>
          <w:p w:rsidR="00B35401" w:rsidRPr="001A61D7" w:rsidRDefault="00B35401" w:rsidP="00B35401">
            <w:pPr>
              <w:jc w:val="center"/>
              <w:rPr>
                <w:b/>
                <w:sz w:val="18"/>
                <w:szCs w:val="18"/>
              </w:rPr>
            </w:pPr>
            <w:r w:rsidRPr="001A61D7">
              <w:rPr>
                <w:b/>
                <w:sz w:val="18"/>
                <w:szCs w:val="18"/>
              </w:rPr>
              <w:t>AMPLA CONC.</w:t>
            </w:r>
          </w:p>
        </w:tc>
        <w:tc>
          <w:tcPr>
            <w:tcW w:w="1417" w:type="dxa"/>
            <w:shd w:val="clear" w:color="auto" w:fill="BFBFBF" w:themeFill="background1" w:themeFillShade="BF"/>
            <w:vAlign w:val="center"/>
          </w:tcPr>
          <w:p w:rsidR="00B35401" w:rsidRPr="001A61D7" w:rsidRDefault="00B35401" w:rsidP="00E51BEB">
            <w:pPr>
              <w:jc w:val="center"/>
              <w:rPr>
                <w:b/>
              </w:rPr>
            </w:pPr>
            <w:r w:rsidRPr="001A61D7">
              <w:rPr>
                <w:b/>
              </w:rPr>
              <w:t>TOTAL ME/EPP</w:t>
            </w:r>
          </w:p>
        </w:tc>
        <w:tc>
          <w:tcPr>
            <w:tcW w:w="1560" w:type="dxa"/>
            <w:shd w:val="clear" w:color="auto" w:fill="BFBFBF" w:themeFill="background1" w:themeFillShade="BF"/>
            <w:vAlign w:val="center"/>
          </w:tcPr>
          <w:p w:rsidR="00B35401" w:rsidRPr="001A61D7" w:rsidRDefault="00B35401" w:rsidP="00E51BEB">
            <w:pPr>
              <w:jc w:val="center"/>
              <w:rPr>
                <w:b/>
                <w:sz w:val="22"/>
                <w:szCs w:val="22"/>
              </w:rPr>
            </w:pPr>
            <w:r w:rsidRPr="001A61D7">
              <w:rPr>
                <w:b/>
              </w:rPr>
              <w:t>TOTAL AMPLA CONC</w:t>
            </w:r>
            <w:r w:rsidRPr="001A61D7">
              <w:rPr>
                <w:b/>
                <w:sz w:val="22"/>
                <w:szCs w:val="22"/>
              </w:rPr>
              <w:t>.</w:t>
            </w:r>
          </w:p>
        </w:tc>
      </w:tr>
      <w:tr w:rsidR="00B35401" w:rsidTr="001A61D7">
        <w:trPr>
          <w:trHeight w:val="6726"/>
        </w:trPr>
        <w:tc>
          <w:tcPr>
            <w:tcW w:w="709" w:type="dxa"/>
            <w:tcBorders>
              <w:bottom w:val="single" w:sz="4" w:space="0" w:color="auto"/>
            </w:tcBorders>
            <w:vAlign w:val="center"/>
          </w:tcPr>
          <w:p w:rsidR="00B35401" w:rsidRPr="001A61D7" w:rsidRDefault="00B35401" w:rsidP="001A61D7">
            <w:pPr>
              <w:jc w:val="center"/>
              <w:rPr>
                <w:b/>
                <w:sz w:val="22"/>
                <w:szCs w:val="22"/>
              </w:rPr>
            </w:pPr>
            <w:r w:rsidRPr="001A61D7">
              <w:rPr>
                <w:b/>
                <w:sz w:val="22"/>
                <w:szCs w:val="22"/>
              </w:rPr>
              <w:t>01</w:t>
            </w:r>
          </w:p>
        </w:tc>
        <w:tc>
          <w:tcPr>
            <w:tcW w:w="3799" w:type="dxa"/>
            <w:tcBorders>
              <w:bottom w:val="single" w:sz="4" w:space="0" w:color="auto"/>
            </w:tcBorders>
          </w:tcPr>
          <w:p w:rsidR="00B35401" w:rsidRPr="00B35401" w:rsidRDefault="00B35401" w:rsidP="00B35401">
            <w:pPr>
              <w:spacing w:after="400"/>
              <w:jc w:val="both"/>
            </w:pPr>
            <w:r w:rsidRPr="00B35401">
              <w:t xml:space="preserve">EMBARCAÇÃO Construída com chapa de liga naval, com espessura de 2.0 mm no costado, sendo totalmente soldada pelo processo MIG de 7 metros </w:t>
            </w:r>
            <w:proofErr w:type="spellStart"/>
            <w:r w:rsidRPr="00B35401">
              <w:t>semi-chata</w:t>
            </w:r>
            <w:proofErr w:type="spellEnd"/>
            <w:r w:rsidRPr="00B35401">
              <w:t xml:space="preserve"> com capacidade </w:t>
            </w:r>
            <w:proofErr w:type="gramStart"/>
            <w:r w:rsidRPr="00B35401">
              <w:t>6</w:t>
            </w:r>
            <w:proofErr w:type="gramEnd"/>
            <w:r w:rsidRPr="00B35401">
              <w:t xml:space="preserve"> pessoas, suporte de ancora Tanque de 60 litros caixa para peixe viveiro para isca 06 poltronas estofadas console com para brisa caixa para bateria de proa guarda caixa e cabo de direção, volante, toldo equipado com motor de popa 90hp 4 tempos Ficha técnica: Altura da </w:t>
            </w:r>
            <w:proofErr w:type="spellStart"/>
            <w:r w:rsidRPr="00B35401">
              <w:t>rabeta</w:t>
            </w:r>
            <w:proofErr w:type="spellEnd"/>
            <w:r w:rsidRPr="00B35401">
              <w:t xml:space="preserve"> (</w:t>
            </w:r>
            <w:proofErr w:type="spellStart"/>
            <w:r w:rsidRPr="00B35401">
              <w:t>mn</w:t>
            </w:r>
            <w:proofErr w:type="spellEnd"/>
            <w:r w:rsidRPr="00B35401">
              <w:t>/</w:t>
            </w:r>
            <w:proofErr w:type="spellStart"/>
            <w:r w:rsidRPr="00B35401">
              <w:t>pol</w:t>
            </w:r>
            <w:proofErr w:type="spellEnd"/>
            <w:r w:rsidRPr="00B35401">
              <w:t>) L: 508/20 Peso (Kg) L: 172 nº de cilindros 4 capacidade volumétrica 1596 Potência (</w:t>
            </w:r>
            <w:proofErr w:type="spellStart"/>
            <w:r w:rsidRPr="00B35401">
              <w:t>Kw</w:t>
            </w:r>
            <w:proofErr w:type="spellEnd"/>
            <w:r w:rsidRPr="00B35401">
              <w:t>/</w:t>
            </w:r>
            <w:proofErr w:type="spellStart"/>
            <w:r w:rsidRPr="00B35401">
              <w:t>Hp</w:t>
            </w:r>
            <w:proofErr w:type="spellEnd"/>
            <w:r w:rsidRPr="00B35401">
              <w:t>) 66.2/90 Faixa máxima de rotação (</w:t>
            </w:r>
            <w:proofErr w:type="spellStart"/>
            <w:r w:rsidRPr="00B35401">
              <w:t>rpm</w:t>
            </w:r>
            <w:proofErr w:type="spellEnd"/>
            <w:r w:rsidRPr="00B35401">
              <w:t xml:space="preserve">) 5000/6000 Taxa de compressão 8.9 Sistema de indução de combustível 8.9 Sistema de indução de ar DOHC Ignição Micro computador TCI Sistema de operação Caixa de comando Lubrificação Cárter úmido Sistema de Partida Elétrico Sistema de inclinação PTT Navegação em águas de pouca profundidade STD Alternador 25A Retificador com regulagem de voltagem STD Proteção partida engatada na caixa de comando proteção de rotação excessiva STD Velocímetro multifuncional Indicador de Power </w:t>
            </w:r>
            <w:proofErr w:type="spellStart"/>
            <w:r w:rsidRPr="00B35401">
              <w:t>Trim</w:t>
            </w:r>
            <w:proofErr w:type="spellEnd"/>
            <w:r w:rsidRPr="00B35401">
              <w:t xml:space="preserve"> no tacômetro digital Hélice Aço Inoxidável.</w:t>
            </w:r>
          </w:p>
        </w:tc>
        <w:tc>
          <w:tcPr>
            <w:tcW w:w="606" w:type="dxa"/>
            <w:tcBorders>
              <w:bottom w:val="single" w:sz="4" w:space="0" w:color="auto"/>
            </w:tcBorders>
            <w:vAlign w:val="center"/>
          </w:tcPr>
          <w:p w:rsidR="00B35401" w:rsidRPr="001A61D7" w:rsidRDefault="001A61D7" w:rsidP="001A61D7">
            <w:pPr>
              <w:jc w:val="center"/>
              <w:rPr>
                <w:b/>
                <w:sz w:val="18"/>
                <w:szCs w:val="18"/>
              </w:rPr>
            </w:pPr>
            <w:r w:rsidRPr="001A61D7">
              <w:rPr>
                <w:b/>
                <w:sz w:val="18"/>
                <w:szCs w:val="18"/>
              </w:rPr>
              <w:t>UND</w:t>
            </w:r>
          </w:p>
        </w:tc>
        <w:tc>
          <w:tcPr>
            <w:tcW w:w="607" w:type="dxa"/>
            <w:tcBorders>
              <w:bottom w:val="single" w:sz="4" w:space="0" w:color="auto"/>
            </w:tcBorders>
            <w:vAlign w:val="center"/>
          </w:tcPr>
          <w:p w:rsidR="00B35401" w:rsidRPr="001A61D7" w:rsidRDefault="001A61D7" w:rsidP="001A61D7">
            <w:pPr>
              <w:jc w:val="center"/>
              <w:rPr>
                <w:b/>
                <w:sz w:val="22"/>
                <w:szCs w:val="22"/>
              </w:rPr>
            </w:pPr>
            <w:proofErr w:type="gramStart"/>
            <w:r w:rsidRPr="001A61D7">
              <w:rPr>
                <w:b/>
                <w:sz w:val="22"/>
                <w:szCs w:val="22"/>
              </w:rPr>
              <w:t>4</w:t>
            </w:r>
            <w:proofErr w:type="gramEnd"/>
          </w:p>
        </w:tc>
        <w:tc>
          <w:tcPr>
            <w:tcW w:w="942" w:type="dxa"/>
            <w:tcBorders>
              <w:bottom w:val="single" w:sz="4" w:space="0" w:color="auto"/>
            </w:tcBorders>
            <w:vAlign w:val="center"/>
          </w:tcPr>
          <w:p w:rsidR="00B35401" w:rsidRPr="001A61D7" w:rsidRDefault="001A61D7" w:rsidP="001A61D7">
            <w:pPr>
              <w:jc w:val="center"/>
              <w:rPr>
                <w:b/>
                <w:sz w:val="22"/>
                <w:szCs w:val="22"/>
              </w:rPr>
            </w:pPr>
            <w:proofErr w:type="gramStart"/>
            <w:r w:rsidRPr="001A61D7">
              <w:rPr>
                <w:b/>
                <w:sz w:val="22"/>
                <w:szCs w:val="22"/>
              </w:rPr>
              <w:t>1</w:t>
            </w:r>
            <w:proofErr w:type="gramEnd"/>
          </w:p>
        </w:tc>
        <w:tc>
          <w:tcPr>
            <w:tcW w:w="1134" w:type="dxa"/>
            <w:tcBorders>
              <w:bottom w:val="single" w:sz="4" w:space="0" w:color="auto"/>
            </w:tcBorders>
            <w:vAlign w:val="center"/>
          </w:tcPr>
          <w:p w:rsidR="00B35401" w:rsidRPr="001A61D7" w:rsidRDefault="001A61D7" w:rsidP="001A61D7">
            <w:pPr>
              <w:jc w:val="center"/>
              <w:rPr>
                <w:b/>
                <w:sz w:val="22"/>
                <w:szCs w:val="22"/>
              </w:rPr>
            </w:pPr>
            <w:proofErr w:type="gramStart"/>
            <w:r w:rsidRPr="001A61D7">
              <w:rPr>
                <w:b/>
                <w:sz w:val="22"/>
                <w:szCs w:val="22"/>
              </w:rPr>
              <w:t>3</w:t>
            </w:r>
            <w:proofErr w:type="gramEnd"/>
          </w:p>
        </w:tc>
        <w:tc>
          <w:tcPr>
            <w:tcW w:w="1417" w:type="dxa"/>
            <w:tcBorders>
              <w:bottom w:val="single" w:sz="4" w:space="0" w:color="auto"/>
            </w:tcBorders>
            <w:vAlign w:val="center"/>
          </w:tcPr>
          <w:p w:rsidR="00B35401" w:rsidRPr="001A61D7" w:rsidRDefault="001A61D7" w:rsidP="001A61D7">
            <w:pPr>
              <w:jc w:val="center"/>
              <w:rPr>
                <w:b/>
                <w:sz w:val="22"/>
                <w:szCs w:val="22"/>
              </w:rPr>
            </w:pPr>
            <w:r w:rsidRPr="001A61D7">
              <w:rPr>
                <w:b/>
                <w:sz w:val="22"/>
                <w:szCs w:val="22"/>
              </w:rPr>
              <w:t>48.800,00</w:t>
            </w:r>
          </w:p>
        </w:tc>
        <w:tc>
          <w:tcPr>
            <w:tcW w:w="1560" w:type="dxa"/>
            <w:tcBorders>
              <w:bottom w:val="single" w:sz="4" w:space="0" w:color="auto"/>
            </w:tcBorders>
            <w:vAlign w:val="center"/>
          </w:tcPr>
          <w:p w:rsidR="00B35401" w:rsidRPr="001A61D7" w:rsidRDefault="001A61D7" w:rsidP="001A61D7">
            <w:pPr>
              <w:jc w:val="center"/>
              <w:rPr>
                <w:b/>
                <w:sz w:val="22"/>
                <w:szCs w:val="22"/>
              </w:rPr>
            </w:pPr>
            <w:r w:rsidRPr="001A61D7">
              <w:rPr>
                <w:b/>
                <w:sz w:val="22"/>
                <w:szCs w:val="22"/>
              </w:rPr>
              <w:t>146.400,00</w:t>
            </w:r>
          </w:p>
        </w:tc>
      </w:tr>
      <w:tr w:rsidR="001A61D7" w:rsidTr="00442D8D">
        <w:trPr>
          <w:trHeight w:val="387"/>
        </w:trPr>
        <w:tc>
          <w:tcPr>
            <w:tcW w:w="1077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A61D7" w:rsidRPr="001A61D7" w:rsidRDefault="001A61D7" w:rsidP="001A61D7">
            <w:pPr>
              <w:jc w:val="center"/>
              <w:rPr>
                <w:b/>
                <w:sz w:val="22"/>
                <w:szCs w:val="22"/>
              </w:rPr>
            </w:pPr>
            <w:r>
              <w:rPr>
                <w:b/>
                <w:sz w:val="22"/>
                <w:szCs w:val="22"/>
              </w:rPr>
              <w:t xml:space="preserve">                                                    </w:t>
            </w:r>
            <w:r w:rsidRPr="00442D8D">
              <w:rPr>
                <w:b/>
                <w:sz w:val="22"/>
                <w:szCs w:val="22"/>
              </w:rPr>
              <w:t xml:space="preserve">TOTAL </w:t>
            </w:r>
            <w:proofErr w:type="gramStart"/>
            <w:r w:rsidRPr="00442D8D">
              <w:rPr>
                <w:b/>
                <w:sz w:val="22"/>
                <w:szCs w:val="22"/>
              </w:rPr>
              <w:t>GERAL(</w:t>
            </w:r>
            <w:proofErr w:type="gramEnd"/>
            <w:r w:rsidRPr="00442D8D">
              <w:rPr>
                <w:b/>
                <w:sz w:val="22"/>
                <w:szCs w:val="22"/>
              </w:rPr>
              <w:t>AMPLA CONC. +EXCLUSIVA ME/EPP): R$ 195.200,00</w:t>
            </w:r>
          </w:p>
        </w:tc>
      </w:tr>
    </w:tbl>
    <w:p w:rsidR="00D61B9B" w:rsidRDefault="00D61B9B" w:rsidP="0040650E">
      <w:pPr>
        <w:jc w:val="center"/>
        <w:rPr>
          <w:b/>
          <w:color w:val="FF0000"/>
          <w:sz w:val="22"/>
          <w:szCs w:val="22"/>
        </w:rPr>
      </w:pPr>
    </w:p>
    <w:p w:rsidR="00D61B9B" w:rsidRDefault="00D61B9B" w:rsidP="00D61B9B">
      <w:pPr>
        <w:rPr>
          <w:b/>
          <w:color w:val="FF0000"/>
          <w:sz w:val="22"/>
          <w:szCs w:val="22"/>
        </w:rPr>
      </w:pPr>
    </w:p>
    <w:p w:rsidR="00AF4766" w:rsidRDefault="00AF4766" w:rsidP="0040650E">
      <w:pPr>
        <w:jc w:val="center"/>
        <w:rPr>
          <w:b/>
          <w:color w:val="FF0000"/>
          <w:sz w:val="22"/>
          <w:szCs w:val="22"/>
        </w:rPr>
      </w:pPr>
    </w:p>
    <w:p w:rsidR="001F0758" w:rsidRDefault="001F0758" w:rsidP="0040650E">
      <w:pPr>
        <w:jc w:val="center"/>
        <w:rPr>
          <w:b/>
          <w:color w:val="FF0000"/>
          <w:sz w:val="22"/>
          <w:szCs w:val="22"/>
        </w:rPr>
      </w:pPr>
    </w:p>
    <w:p w:rsidR="003B59E1" w:rsidRPr="008B3C63" w:rsidRDefault="003B59E1" w:rsidP="00C14237">
      <w:pPr>
        <w:tabs>
          <w:tab w:val="left" w:pos="8789"/>
          <w:tab w:val="left" w:pos="9496"/>
        </w:tabs>
        <w:jc w:val="center"/>
        <w:rPr>
          <w:b/>
          <w:color w:val="FF0000"/>
          <w:sz w:val="22"/>
          <w:szCs w:val="22"/>
        </w:rPr>
      </w:pPr>
      <w:r w:rsidRPr="008B3C63">
        <w:rPr>
          <w:b/>
          <w:sz w:val="22"/>
          <w:szCs w:val="22"/>
        </w:rPr>
        <w:lastRenderedPageBreak/>
        <w:t>PREGÃO ELETRÔNICO</w:t>
      </w:r>
      <w:r w:rsidRPr="00FB2E32">
        <w:rPr>
          <w:sz w:val="22"/>
          <w:szCs w:val="22"/>
        </w:rPr>
        <w:t xml:space="preserve"> </w:t>
      </w:r>
      <w:r w:rsidR="000918DD">
        <w:rPr>
          <w:b/>
          <w:color w:val="FF0000"/>
          <w:sz w:val="22"/>
          <w:szCs w:val="22"/>
        </w:rPr>
        <w:t xml:space="preserve">N°. 372/2017/GAMA/SUPEL/RO </w:t>
      </w:r>
    </w:p>
    <w:p w:rsidR="003B59E1" w:rsidRPr="008B3C63" w:rsidRDefault="007241BB" w:rsidP="00C14237">
      <w:pPr>
        <w:jc w:val="center"/>
        <w:rPr>
          <w:b/>
          <w:color w:val="FF0000"/>
          <w:sz w:val="22"/>
          <w:szCs w:val="22"/>
        </w:rPr>
      </w:pPr>
      <w:r w:rsidRPr="00F963C6">
        <w:rPr>
          <w:b/>
          <w:color w:val="FF0000"/>
          <w:sz w:val="19"/>
          <w:szCs w:val="19"/>
        </w:rPr>
        <w:t xml:space="preserve">COTA EXCLUSIVA DE ATÉ 25% PARA MICROEMPRESAS - ME, EMPRESAS DE PEQUENO PORTE - EPP e MICROEMPREENDEDORES INDIVIDUAIS - </w:t>
      </w:r>
      <w:proofErr w:type="gramStart"/>
      <w:r w:rsidRPr="00F963C6">
        <w:rPr>
          <w:b/>
          <w:color w:val="FF0000"/>
          <w:sz w:val="19"/>
          <w:szCs w:val="19"/>
        </w:rPr>
        <w:t>MEI</w:t>
      </w:r>
      <w:proofErr w:type="gramEnd"/>
    </w:p>
    <w:p w:rsidR="00CB2CDB" w:rsidRPr="008B3C63" w:rsidRDefault="00CB2CDB" w:rsidP="00FB2E32">
      <w:pPr>
        <w:jc w:val="both"/>
        <w:rPr>
          <w:b/>
          <w:sz w:val="22"/>
          <w:szCs w:val="22"/>
        </w:rPr>
      </w:pPr>
    </w:p>
    <w:p w:rsidR="00CB2CDB" w:rsidRPr="008B3C63" w:rsidRDefault="00CB2CDB" w:rsidP="008B3C63">
      <w:pPr>
        <w:pStyle w:val="Ttulo1"/>
        <w:jc w:val="center"/>
        <w:rPr>
          <w:i w:val="0"/>
          <w:color w:val="FF0000"/>
          <w:sz w:val="22"/>
          <w:szCs w:val="22"/>
        </w:rPr>
      </w:pPr>
      <w:r w:rsidRPr="008B3C63">
        <w:rPr>
          <w:i w:val="0"/>
          <w:color w:val="FF0000"/>
          <w:sz w:val="22"/>
          <w:szCs w:val="22"/>
        </w:rPr>
        <w:t xml:space="preserve">ANEXO </w:t>
      </w:r>
      <w:r w:rsidR="00601583" w:rsidRPr="008B3C63">
        <w:rPr>
          <w:i w:val="0"/>
          <w:color w:val="FF0000"/>
          <w:sz w:val="22"/>
          <w:szCs w:val="22"/>
        </w:rPr>
        <w:t>III</w:t>
      </w:r>
    </w:p>
    <w:p w:rsidR="00CB2CDB" w:rsidRPr="00FB2E32" w:rsidRDefault="00CB2CDB" w:rsidP="00FB2E32">
      <w:pPr>
        <w:jc w:val="both"/>
        <w:rPr>
          <w:sz w:val="22"/>
          <w:szCs w:val="22"/>
        </w:rPr>
      </w:pPr>
    </w:p>
    <w:p w:rsidR="00CB2CDB" w:rsidRPr="00810C9E" w:rsidRDefault="00CB2CDB" w:rsidP="00810C9E">
      <w:pPr>
        <w:pStyle w:val="Ttulo4"/>
        <w:rPr>
          <w:sz w:val="22"/>
          <w:szCs w:val="22"/>
        </w:rPr>
      </w:pPr>
      <w:r w:rsidRPr="00810C9E">
        <w:rPr>
          <w:sz w:val="22"/>
          <w:szCs w:val="22"/>
        </w:rPr>
        <w:t>MINUTA DO CONTRATO</w:t>
      </w:r>
    </w:p>
    <w:p w:rsidR="00CB2CDB" w:rsidRPr="00FB2E32" w:rsidRDefault="00CB2CDB" w:rsidP="00FB2E32">
      <w:pPr>
        <w:jc w:val="both"/>
        <w:rPr>
          <w:sz w:val="22"/>
          <w:szCs w:val="22"/>
        </w:rPr>
      </w:pPr>
    </w:p>
    <w:p w:rsidR="00CB2CDB" w:rsidRPr="008B3C63" w:rsidRDefault="00CB2CDB" w:rsidP="00FB2E32">
      <w:pPr>
        <w:spacing w:before="100" w:after="100"/>
        <w:ind w:left="5670"/>
        <w:jc w:val="both"/>
        <w:rPr>
          <w:b/>
          <w:sz w:val="22"/>
          <w:szCs w:val="22"/>
        </w:rPr>
      </w:pPr>
      <w:r w:rsidRPr="008B3C63">
        <w:rPr>
          <w:b/>
          <w:sz w:val="22"/>
          <w:szCs w:val="22"/>
        </w:rPr>
        <w:t>CONTRATO DE AQUISIÇÃO DE BENS/MATERIAIS, N.º ________________ QUE ENTRE SI CELEBRAM,</w:t>
      </w:r>
      <w:r w:rsidR="00686F12">
        <w:rPr>
          <w:b/>
          <w:sz w:val="22"/>
          <w:szCs w:val="22"/>
        </w:rPr>
        <w:t xml:space="preserve"> A</w:t>
      </w:r>
      <w:r w:rsidRPr="008B3C63">
        <w:rPr>
          <w:b/>
          <w:sz w:val="22"/>
          <w:szCs w:val="22"/>
        </w:rPr>
        <w:t xml:space="preserve"> </w:t>
      </w:r>
      <w:r w:rsidR="006B2E77">
        <w:rPr>
          <w:b/>
          <w:color w:val="FF0000"/>
          <w:sz w:val="22"/>
          <w:szCs w:val="22"/>
        </w:rPr>
        <w:t xml:space="preserve">SECRETARIA </w:t>
      </w:r>
      <w:r w:rsidR="00AF0024">
        <w:rPr>
          <w:b/>
          <w:color w:val="FF0000"/>
          <w:sz w:val="22"/>
          <w:szCs w:val="22"/>
        </w:rPr>
        <w:t>DE ESTADO DE SAÚDE - SESAU</w:t>
      </w:r>
      <w:r w:rsidR="00B82FCA" w:rsidRPr="008B3C63">
        <w:rPr>
          <w:b/>
          <w:sz w:val="22"/>
          <w:szCs w:val="22"/>
        </w:rPr>
        <w:t xml:space="preserve"> </w:t>
      </w:r>
      <w:r w:rsidRPr="008B3C63">
        <w:rPr>
          <w:b/>
          <w:sz w:val="22"/>
          <w:szCs w:val="22"/>
        </w:rPr>
        <w:t>E A EMPRESA ___</w:t>
      </w:r>
      <w:proofErr w:type="gramStart"/>
      <w:r w:rsidRPr="008B3C63">
        <w:rPr>
          <w:b/>
          <w:sz w:val="22"/>
          <w:szCs w:val="22"/>
        </w:rPr>
        <w:t>(</w:t>
      </w:r>
      <w:proofErr w:type="gramEnd"/>
      <w:r w:rsidRPr="008B3C63">
        <w:rPr>
          <w:b/>
          <w:i/>
          <w:sz w:val="22"/>
          <w:szCs w:val="22"/>
        </w:rPr>
        <w:t>nome</w:t>
      </w:r>
      <w:r w:rsidRPr="008B3C63">
        <w:rPr>
          <w:b/>
          <w:sz w:val="22"/>
          <w:szCs w:val="22"/>
        </w:rPr>
        <w:t>)___.</w:t>
      </w:r>
    </w:p>
    <w:p w:rsidR="00CB2CDB" w:rsidRPr="00FB2E32" w:rsidRDefault="00CB2CDB" w:rsidP="00FB2E32">
      <w:pPr>
        <w:spacing w:before="100" w:after="100"/>
        <w:jc w:val="both"/>
        <w:rPr>
          <w:sz w:val="22"/>
          <w:szCs w:val="22"/>
        </w:rPr>
      </w:pPr>
    </w:p>
    <w:p w:rsidR="00CB2CDB" w:rsidRPr="00FB2E32" w:rsidRDefault="00CB2CDB" w:rsidP="00FB2E32">
      <w:pPr>
        <w:tabs>
          <w:tab w:val="left" w:pos="-851"/>
          <w:tab w:val="left" w:pos="8647"/>
        </w:tabs>
        <w:ind w:right="85"/>
        <w:jc w:val="both"/>
        <w:rPr>
          <w:bCs/>
          <w:sz w:val="22"/>
          <w:szCs w:val="22"/>
        </w:rPr>
      </w:pPr>
      <w:r w:rsidRPr="00FB2E32">
        <w:rPr>
          <w:sz w:val="22"/>
          <w:szCs w:val="22"/>
        </w:rPr>
        <w:t xml:space="preserve">Aos ___ dias do mês de ___ do ano de ___________, a </w:t>
      </w:r>
      <w:r w:rsidR="00AF0024">
        <w:rPr>
          <w:b/>
          <w:color w:val="FF0000"/>
          <w:sz w:val="22"/>
          <w:szCs w:val="22"/>
        </w:rPr>
        <w:t>SECRETARIA DE ESTADO DE SAÚDE - SESAU</w:t>
      </w:r>
      <w:r w:rsidR="00AF0024" w:rsidRPr="00FB2E32">
        <w:rPr>
          <w:sz w:val="22"/>
          <w:szCs w:val="22"/>
        </w:rPr>
        <w:t xml:space="preserve"> </w:t>
      </w:r>
      <w:r w:rsidRPr="00FB2E32">
        <w:rPr>
          <w:sz w:val="22"/>
          <w:szCs w:val="22"/>
        </w:rPr>
        <w:t xml:space="preserve">____________________________, sediada à Rua ____________________________ n.º ___, ______________________________, doravante denominada apenas </w:t>
      </w:r>
      <w:r w:rsidRPr="008B3C63">
        <w:rPr>
          <w:b/>
          <w:sz w:val="22"/>
          <w:szCs w:val="22"/>
        </w:rPr>
        <w:t>CONTRATANTE,</w:t>
      </w:r>
      <w:r w:rsidRPr="00FB2E32">
        <w:rPr>
          <w:sz w:val="22"/>
          <w:szCs w:val="22"/>
        </w:rPr>
        <w:t xml:space="preserve"> neste ato representado pelo Senhor ________________________</w:t>
      </w:r>
      <w:r w:rsidRPr="00FB2E32">
        <w:rPr>
          <w:i/>
          <w:sz w:val="22"/>
          <w:szCs w:val="22"/>
        </w:rPr>
        <w:t xml:space="preserve">, </w:t>
      </w:r>
      <w:r w:rsidRPr="008B3C63">
        <w:rPr>
          <w:b/>
          <w:sz w:val="22"/>
          <w:szCs w:val="22"/>
        </w:rPr>
        <w:t xml:space="preserve">RG </w:t>
      </w:r>
      <w:r w:rsidRPr="00FB2E32">
        <w:rPr>
          <w:sz w:val="22"/>
          <w:szCs w:val="22"/>
        </w:rPr>
        <w:t>n.º ___</w:t>
      </w:r>
      <w:r w:rsidRPr="00FB2E32">
        <w:rPr>
          <w:i/>
          <w:sz w:val="22"/>
          <w:szCs w:val="22"/>
        </w:rPr>
        <w:t xml:space="preserve">, </w:t>
      </w:r>
      <w:r w:rsidRPr="008B3C63">
        <w:rPr>
          <w:b/>
          <w:sz w:val="22"/>
          <w:szCs w:val="22"/>
        </w:rPr>
        <w:t xml:space="preserve">CPF </w:t>
      </w:r>
      <w:r w:rsidRPr="00FB2E32">
        <w:rPr>
          <w:sz w:val="22"/>
          <w:szCs w:val="22"/>
        </w:rPr>
        <w:t xml:space="preserve">___, e a empresa _____________, </w:t>
      </w:r>
      <w:r w:rsidRPr="008B3C63">
        <w:rPr>
          <w:b/>
          <w:sz w:val="22"/>
          <w:szCs w:val="22"/>
        </w:rPr>
        <w:t>CNPJ/MF</w:t>
      </w:r>
      <w:r w:rsidRPr="00FB2E32">
        <w:rPr>
          <w:sz w:val="22"/>
          <w:szCs w:val="22"/>
        </w:rPr>
        <w:t xml:space="preserve"> n.º ___, estabelecida no ___, em ___, doravante denominada </w:t>
      </w:r>
      <w:r w:rsidRPr="008B3C63">
        <w:rPr>
          <w:b/>
          <w:sz w:val="22"/>
          <w:szCs w:val="22"/>
        </w:rPr>
        <w:t>CONTRATADA</w:t>
      </w:r>
      <w:r w:rsidRPr="00FB2E32">
        <w:rPr>
          <w:sz w:val="22"/>
          <w:szCs w:val="22"/>
        </w:rPr>
        <w:t xml:space="preserve">, neste ato representado pelo </w:t>
      </w:r>
      <w:proofErr w:type="gramStart"/>
      <w:r w:rsidRPr="00FB2E32">
        <w:rPr>
          <w:sz w:val="22"/>
          <w:szCs w:val="22"/>
        </w:rPr>
        <w:t>Sr.</w:t>
      </w:r>
      <w:proofErr w:type="gramEnd"/>
      <w:r w:rsidRPr="00FB2E32">
        <w:rPr>
          <w:sz w:val="22"/>
          <w:szCs w:val="22"/>
        </w:rPr>
        <w:t xml:space="preserve"> ______________, (</w:t>
      </w:r>
      <w:r w:rsidRPr="00FB2E32">
        <w:rPr>
          <w:i/>
          <w:sz w:val="22"/>
          <w:szCs w:val="22"/>
        </w:rPr>
        <w:t>nacionalidade</w:t>
      </w:r>
      <w:r w:rsidRPr="00FB2E32">
        <w:rPr>
          <w:sz w:val="22"/>
          <w:szCs w:val="22"/>
        </w:rPr>
        <w:t xml:space="preserve">), RG ________, CPF _________, residente e domiciliado na ___________, celebram o presente Contrato, decorrente do </w:t>
      </w:r>
      <w:r w:rsidRPr="008B3C63">
        <w:rPr>
          <w:b/>
          <w:color w:val="FF0000"/>
          <w:sz w:val="22"/>
          <w:szCs w:val="22"/>
        </w:rPr>
        <w:t xml:space="preserve">PROCESSO ADMINISTRATIVO Nº </w:t>
      </w:r>
      <w:r w:rsidR="000918DD">
        <w:rPr>
          <w:b/>
          <w:color w:val="FF0000"/>
          <w:sz w:val="22"/>
          <w:szCs w:val="22"/>
        </w:rPr>
        <w:t>01.1712.03847-00/2017/SESAU</w:t>
      </w:r>
      <w:r w:rsidR="00B82FCA" w:rsidRPr="008B3C63">
        <w:rPr>
          <w:b/>
          <w:color w:val="FF0000"/>
          <w:sz w:val="22"/>
          <w:szCs w:val="22"/>
        </w:rPr>
        <w:t>,</w:t>
      </w:r>
      <w:r w:rsidRPr="00FB2E32">
        <w:rPr>
          <w:sz w:val="22"/>
          <w:szCs w:val="22"/>
        </w:rPr>
        <w:t xml:space="preserve"> que deu origem ao </w:t>
      </w:r>
      <w:r w:rsidRPr="008B3C63">
        <w:rPr>
          <w:b/>
          <w:sz w:val="22"/>
          <w:szCs w:val="22"/>
        </w:rPr>
        <w:t>PREGÃO</w:t>
      </w:r>
      <w:r w:rsidRPr="00FB2E32">
        <w:rPr>
          <w:sz w:val="22"/>
          <w:szCs w:val="22"/>
        </w:rPr>
        <w:t xml:space="preserve">, na forma </w:t>
      </w:r>
      <w:r w:rsidRPr="00A521D5">
        <w:rPr>
          <w:b/>
          <w:color w:val="FF0000"/>
          <w:sz w:val="22"/>
          <w:szCs w:val="22"/>
        </w:rPr>
        <w:t xml:space="preserve">ELETRÔNICA, de </w:t>
      </w:r>
      <w:r w:rsidR="000918DD">
        <w:rPr>
          <w:b/>
          <w:color w:val="FF0000"/>
          <w:sz w:val="22"/>
          <w:szCs w:val="22"/>
        </w:rPr>
        <w:t xml:space="preserve">N°. 372/2017/GAMA/SUPEL/RO </w:t>
      </w:r>
      <w:r w:rsidR="00D95E49" w:rsidRPr="00FB2E32">
        <w:rPr>
          <w:sz w:val="22"/>
          <w:szCs w:val="22"/>
        </w:rPr>
        <w:t xml:space="preserve"> </w:t>
      </w:r>
      <w:r w:rsidRPr="00FB2E32">
        <w:rPr>
          <w:sz w:val="22"/>
          <w:szCs w:val="22"/>
        </w:rPr>
        <w:t>homologado pela Autoridade Competente, regido pela Lei Federal nº. Lei Federal nº 10.520/2002, com o Decreto Estadual nº 12.205/2006 e subsidiariamente, com a Lei Federal nº 8.666/93 e suas alterações</w:t>
      </w:r>
      <w:r w:rsidRPr="00FB2E32">
        <w:rPr>
          <w:bCs/>
          <w:sz w:val="22"/>
          <w:szCs w:val="22"/>
        </w:rPr>
        <w:t xml:space="preserve">, com </w:t>
      </w:r>
      <w:r w:rsidRPr="00FB2E32">
        <w:rPr>
          <w:sz w:val="22"/>
          <w:szCs w:val="22"/>
        </w:rPr>
        <w:t xml:space="preserve">a Lei Complementar n° 123/2006 e suas alterações, com a Lei Estadual n° 2414/2011, com os Decretos Estaduais n° 16.089/2011 e n° </w:t>
      </w:r>
      <w:r w:rsidR="00686F12">
        <w:rPr>
          <w:sz w:val="22"/>
          <w:szCs w:val="22"/>
        </w:rPr>
        <w:t>21.675</w:t>
      </w:r>
      <w:r w:rsidRPr="00FB2E32">
        <w:rPr>
          <w:sz w:val="22"/>
          <w:szCs w:val="22"/>
        </w:rPr>
        <w:t>/201</w:t>
      </w:r>
      <w:r w:rsidR="00686F12">
        <w:rPr>
          <w:sz w:val="22"/>
          <w:szCs w:val="22"/>
        </w:rPr>
        <w:t>7</w:t>
      </w:r>
      <w:r w:rsidRPr="00FB2E32">
        <w:rPr>
          <w:sz w:val="22"/>
          <w:szCs w:val="22"/>
        </w:rPr>
        <w:t>, com suas alterações e legislação correlata, sujeitando-se às normas dos supramencionados diplomas legais, mediante as cláusulas e condições a seguir estabelecidas:</w:t>
      </w:r>
    </w:p>
    <w:p w:rsidR="00CB2CDB" w:rsidRPr="00FB2E32" w:rsidRDefault="00CB2CDB" w:rsidP="00FB2E32">
      <w:pPr>
        <w:pStyle w:val="Cabealho"/>
        <w:tabs>
          <w:tab w:val="clear" w:pos="4419"/>
          <w:tab w:val="clear" w:pos="8838"/>
        </w:tabs>
        <w:jc w:val="both"/>
        <w:rPr>
          <w:sz w:val="22"/>
          <w:szCs w:val="22"/>
        </w:rPr>
      </w:pPr>
    </w:p>
    <w:p w:rsidR="00B04298" w:rsidRPr="00D554B1" w:rsidRDefault="00A8298E" w:rsidP="00B04298">
      <w:pPr>
        <w:tabs>
          <w:tab w:val="left" w:pos="8789"/>
          <w:tab w:val="left" w:pos="9496"/>
        </w:tabs>
        <w:jc w:val="both"/>
        <w:rPr>
          <w:b/>
          <w:color w:val="FF0000"/>
          <w:sz w:val="22"/>
          <w:szCs w:val="22"/>
        </w:rPr>
      </w:pPr>
      <w:r w:rsidRPr="00C14237">
        <w:rPr>
          <w:b/>
          <w:color w:val="0000FF"/>
          <w:sz w:val="22"/>
          <w:szCs w:val="22"/>
        </w:rPr>
        <w:t>1.</w:t>
      </w:r>
      <w:r w:rsidR="00C14237">
        <w:rPr>
          <w:b/>
          <w:color w:val="0000FF"/>
          <w:sz w:val="22"/>
          <w:szCs w:val="22"/>
        </w:rPr>
        <w:t xml:space="preserve"> </w:t>
      </w:r>
      <w:r w:rsidR="00CB2CDB" w:rsidRPr="00C14237">
        <w:rPr>
          <w:b/>
          <w:color w:val="0000FF"/>
          <w:sz w:val="22"/>
          <w:szCs w:val="22"/>
        </w:rPr>
        <w:t>DO OBJETO</w:t>
      </w:r>
      <w:r w:rsidR="006F6819" w:rsidRPr="004475F9">
        <w:rPr>
          <w:i/>
          <w:sz w:val="22"/>
          <w:szCs w:val="22"/>
        </w:rPr>
        <w:t xml:space="preserve">: </w:t>
      </w:r>
      <w:r w:rsidR="00AF0024" w:rsidRPr="003560DD">
        <w:rPr>
          <w:b/>
          <w:color w:val="FF0000"/>
          <w:sz w:val="22"/>
          <w:szCs w:val="22"/>
        </w:rPr>
        <w:t xml:space="preserve">Aquisição de </w:t>
      </w:r>
      <w:r w:rsidR="00AF0024">
        <w:rPr>
          <w:b/>
          <w:color w:val="FF0000"/>
          <w:sz w:val="22"/>
          <w:szCs w:val="22"/>
        </w:rPr>
        <w:t xml:space="preserve">material permanente (embarcação em alumínio com motor acoplado) para atender as necessidades do Programa Estadual de Controle da Malária no Estado de Rondônia, através de recursos advindos do Ministério da </w:t>
      </w:r>
      <w:proofErr w:type="gramStart"/>
      <w:r w:rsidR="00AF0024">
        <w:rPr>
          <w:b/>
          <w:color w:val="FF0000"/>
          <w:sz w:val="22"/>
          <w:szCs w:val="22"/>
        </w:rPr>
        <w:t>Saúde</w:t>
      </w:r>
      <w:r w:rsidR="00AF0024" w:rsidRPr="003560DD">
        <w:rPr>
          <w:b/>
          <w:color w:val="FF0000"/>
          <w:sz w:val="22"/>
          <w:szCs w:val="22"/>
        </w:rPr>
        <w:t>,</w:t>
      </w:r>
      <w:proofErr w:type="gramEnd"/>
      <w:r w:rsidR="00AF0024">
        <w:rPr>
          <w:b/>
          <w:color w:val="FF0000"/>
          <w:sz w:val="22"/>
          <w:szCs w:val="22"/>
        </w:rPr>
        <w:t>conforme proposta nº 04287.520000/1160-03,</w:t>
      </w:r>
      <w:r w:rsidR="00AF0024" w:rsidRPr="003560DD">
        <w:rPr>
          <w:b/>
          <w:color w:val="FF0000"/>
          <w:sz w:val="22"/>
          <w:szCs w:val="22"/>
        </w:rPr>
        <w:t xml:space="preserve"> conforme as especificações e quantitativos constantes no </w:t>
      </w:r>
      <w:r w:rsidR="00AF0024">
        <w:rPr>
          <w:b/>
          <w:color w:val="FF0000"/>
          <w:sz w:val="22"/>
          <w:szCs w:val="22"/>
        </w:rPr>
        <w:t xml:space="preserve">TERMO DE REFERÊNCIA - </w:t>
      </w:r>
      <w:r w:rsidR="00AF0024" w:rsidRPr="003560DD">
        <w:rPr>
          <w:b/>
          <w:color w:val="FF0000"/>
          <w:sz w:val="22"/>
          <w:szCs w:val="22"/>
        </w:rPr>
        <w:t xml:space="preserve">ANEXO I </w:t>
      </w:r>
      <w:r w:rsidR="00AF0024">
        <w:rPr>
          <w:b/>
          <w:color w:val="FF0000"/>
          <w:sz w:val="22"/>
          <w:szCs w:val="22"/>
        </w:rPr>
        <w:t>do Edital.</w:t>
      </w:r>
    </w:p>
    <w:p w:rsidR="004475F9" w:rsidRPr="004475F9" w:rsidRDefault="004475F9" w:rsidP="00D46D04">
      <w:pPr>
        <w:pStyle w:val="PargrafodaLista"/>
        <w:tabs>
          <w:tab w:val="left" w:pos="-851"/>
          <w:tab w:val="left" w:pos="8647"/>
        </w:tabs>
        <w:ind w:left="0" w:right="85"/>
        <w:jc w:val="both"/>
        <w:rPr>
          <w:b/>
          <w:color w:val="FF0000"/>
          <w:sz w:val="22"/>
          <w:szCs w:val="22"/>
        </w:rPr>
      </w:pPr>
    </w:p>
    <w:p w:rsidR="00AF0024" w:rsidRDefault="00A8298E" w:rsidP="00AF0024">
      <w:pPr>
        <w:tabs>
          <w:tab w:val="left" w:pos="8789"/>
          <w:tab w:val="left" w:pos="8931"/>
          <w:tab w:val="left" w:pos="9496"/>
        </w:tabs>
        <w:jc w:val="both"/>
        <w:rPr>
          <w:sz w:val="22"/>
          <w:szCs w:val="22"/>
        </w:rPr>
      </w:pPr>
      <w:r>
        <w:rPr>
          <w:b/>
          <w:color w:val="0000FF"/>
          <w:sz w:val="22"/>
          <w:szCs w:val="22"/>
        </w:rPr>
        <w:t>2.</w:t>
      </w:r>
      <w:r w:rsidR="00C14237">
        <w:rPr>
          <w:b/>
          <w:color w:val="0000FF"/>
          <w:sz w:val="22"/>
          <w:szCs w:val="22"/>
        </w:rPr>
        <w:t xml:space="preserve"> </w:t>
      </w:r>
      <w:r w:rsidRPr="004A34E9">
        <w:rPr>
          <w:b/>
          <w:color w:val="0000FF"/>
          <w:sz w:val="22"/>
          <w:szCs w:val="22"/>
        </w:rPr>
        <w:t>DO LOCAL E PRAZO DE ENTREGA</w:t>
      </w:r>
      <w:r w:rsidR="00CB2CDB" w:rsidRPr="00FB2E32">
        <w:rPr>
          <w:sz w:val="22"/>
          <w:szCs w:val="22"/>
        </w:rPr>
        <w:t>:</w:t>
      </w:r>
      <w:r w:rsidR="00AF0024" w:rsidRPr="00AF0024">
        <w:rPr>
          <w:sz w:val="22"/>
          <w:szCs w:val="22"/>
        </w:rPr>
        <w:t xml:space="preserve"> </w:t>
      </w:r>
      <w:r w:rsidR="00AF0024" w:rsidRPr="00684C76">
        <w:rPr>
          <w:sz w:val="22"/>
          <w:szCs w:val="22"/>
        </w:rPr>
        <w:t xml:space="preserve">Ficam aqueles estabelecidos </w:t>
      </w:r>
      <w:r w:rsidR="00AF0024" w:rsidRPr="00684C76">
        <w:rPr>
          <w:sz w:val="22"/>
          <w:szCs w:val="22"/>
          <w:u w:val="single"/>
        </w:rPr>
        <w:t xml:space="preserve">no item </w:t>
      </w:r>
      <w:r w:rsidR="00AF0024">
        <w:rPr>
          <w:sz w:val="22"/>
          <w:szCs w:val="22"/>
          <w:u w:val="single"/>
        </w:rPr>
        <w:t>04</w:t>
      </w:r>
      <w:r w:rsidR="00AF0024" w:rsidRPr="00684C76">
        <w:rPr>
          <w:sz w:val="22"/>
          <w:szCs w:val="22"/>
          <w:u w:val="single"/>
        </w:rPr>
        <w:t xml:space="preserve"> e subitens do Anexo I – Termo de Referência</w:t>
      </w:r>
      <w:r w:rsidR="00AF0024" w:rsidRPr="00684C76">
        <w:rPr>
          <w:sz w:val="22"/>
          <w:szCs w:val="22"/>
        </w:rPr>
        <w:t>, o qual foi devidamente aprovado pelo ordenador de despesa do órgão requerente.</w:t>
      </w:r>
    </w:p>
    <w:p w:rsidR="0054272A" w:rsidRPr="00FB2E32" w:rsidRDefault="0054272A" w:rsidP="00AF0024">
      <w:pPr>
        <w:tabs>
          <w:tab w:val="left" w:pos="8789"/>
          <w:tab w:val="left" w:pos="8931"/>
          <w:tab w:val="left" w:pos="9496"/>
        </w:tabs>
        <w:jc w:val="both"/>
        <w:rPr>
          <w:sz w:val="22"/>
          <w:szCs w:val="22"/>
        </w:rPr>
      </w:pPr>
    </w:p>
    <w:p w:rsidR="00A8298E" w:rsidRDefault="00A8298E" w:rsidP="00A8298E">
      <w:pPr>
        <w:pStyle w:val="Corpodetexto"/>
        <w:rPr>
          <w:sz w:val="22"/>
          <w:szCs w:val="22"/>
        </w:rPr>
      </w:pPr>
    </w:p>
    <w:p w:rsidR="00AF0024" w:rsidRPr="00FB2E32" w:rsidRDefault="00FE70E3" w:rsidP="00AF0024">
      <w:pPr>
        <w:tabs>
          <w:tab w:val="left" w:pos="8789"/>
          <w:tab w:val="left" w:pos="8931"/>
          <w:tab w:val="left" w:pos="9496"/>
        </w:tabs>
        <w:jc w:val="both"/>
        <w:rPr>
          <w:sz w:val="22"/>
          <w:szCs w:val="22"/>
        </w:rPr>
      </w:pPr>
      <w:r>
        <w:rPr>
          <w:b/>
          <w:color w:val="0000FF"/>
          <w:sz w:val="22"/>
          <w:szCs w:val="22"/>
        </w:rPr>
        <w:t>3.</w:t>
      </w:r>
      <w:r w:rsidR="0080719B" w:rsidRPr="00A8298E">
        <w:rPr>
          <w:b/>
          <w:color w:val="0000FF"/>
          <w:sz w:val="22"/>
          <w:szCs w:val="22"/>
        </w:rPr>
        <w:t xml:space="preserve">  </w:t>
      </w:r>
      <w:r w:rsidRPr="004A34E9">
        <w:rPr>
          <w:b/>
          <w:color w:val="0000FF"/>
          <w:sz w:val="22"/>
          <w:szCs w:val="22"/>
        </w:rPr>
        <w:t>DA GARANTIA E ASSISTÊNCIA TÉCNICA</w:t>
      </w:r>
      <w:r w:rsidR="00AF0024">
        <w:rPr>
          <w:b/>
          <w:color w:val="0000FF"/>
          <w:sz w:val="22"/>
          <w:szCs w:val="22"/>
        </w:rPr>
        <w:t xml:space="preserve">: </w:t>
      </w:r>
      <w:r w:rsidR="00AF0024" w:rsidRPr="00684C76">
        <w:rPr>
          <w:sz w:val="22"/>
          <w:szCs w:val="22"/>
        </w:rPr>
        <w:t xml:space="preserve">Ficam aqueles estabelecidos </w:t>
      </w:r>
      <w:r w:rsidR="00AF0024" w:rsidRPr="00684C76">
        <w:rPr>
          <w:sz w:val="22"/>
          <w:szCs w:val="22"/>
          <w:u w:val="single"/>
        </w:rPr>
        <w:t xml:space="preserve">no item </w:t>
      </w:r>
      <w:r w:rsidR="00AF0024">
        <w:rPr>
          <w:sz w:val="22"/>
          <w:szCs w:val="22"/>
          <w:u w:val="single"/>
        </w:rPr>
        <w:t>0</w:t>
      </w:r>
      <w:r w:rsidR="00AF0024">
        <w:rPr>
          <w:b/>
          <w:sz w:val="22"/>
          <w:szCs w:val="22"/>
          <w:u w:val="single"/>
        </w:rPr>
        <w:t>2</w:t>
      </w:r>
      <w:r w:rsidR="00AF0024" w:rsidRPr="00684C76">
        <w:rPr>
          <w:sz w:val="22"/>
          <w:szCs w:val="22"/>
          <w:u w:val="single"/>
        </w:rPr>
        <w:t xml:space="preserve"> e</w:t>
      </w:r>
      <w:proofErr w:type="gramStart"/>
      <w:r w:rsidR="00AF0024" w:rsidRPr="00684C76">
        <w:rPr>
          <w:sz w:val="22"/>
          <w:szCs w:val="22"/>
          <w:u w:val="single"/>
        </w:rPr>
        <w:t xml:space="preserve"> </w:t>
      </w:r>
      <w:r w:rsidR="00AF0024">
        <w:rPr>
          <w:sz w:val="22"/>
          <w:szCs w:val="22"/>
          <w:u w:val="single"/>
        </w:rPr>
        <w:t xml:space="preserve"> </w:t>
      </w:r>
      <w:proofErr w:type="gramEnd"/>
      <w:r w:rsidR="00AF0024">
        <w:rPr>
          <w:sz w:val="22"/>
          <w:szCs w:val="22"/>
          <w:u w:val="single"/>
        </w:rPr>
        <w:t xml:space="preserve">item 10 e </w:t>
      </w:r>
      <w:r w:rsidR="00AF0024" w:rsidRPr="00684C76">
        <w:rPr>
          <w:sz w:val="22"/>
          <w:szCs w:val="22"/>
          <w:u w:val="single"/>
        </w:rPr>
        <w:t>subitens do Anexo I – Termo de Referência</w:t>
      </w:r>
      <w:r w:rsidR="00AF0024" w:rsidRPr="00684C76">
        <w:rPr>
          <w:sz w:val="22"/>
          <w:szCs w:val="22"/>
        </w:rPr>
        <w:t>, o qual foi devidamente aprovado pelo ordenador de despesa do órgão requerente.</w:t>
      </w:r>
    </w:p>
    <w:p w:rsidR="0019097A" w:rsidRPr="00FB2E32" w:rsidRDefault="0019097A" w:rsidP="00FE70E3">
      <w:pPr>
        <w:ind w:right="-1"/>
        <w:jc w:val="both"/>
        <w:rPr>
          <w:sz w:val="22"/>
          <w:szCs w:val="24"/>
        </w:rPr>
      </w:pPr>
    </w:p>
    <w:p w:rsidR="00AF0024" w:rsidRPr="00FB2E32" w:rsidRDefault="0019097A" w:rsidP="00AF0024">
      <w:pPr>
        <w:tabs>
          <w:tab w:val="left" w:pos="8789"/>
          <w:tab w:val="left" w:pos="8931"/>
          <w:tab w:val="left" w:pos="9496"/>
        </w:tabs>
        <w:jc w:val="both"/>
        <w:rPr>
          <w:sz w:val="22"/>
          <w:szCs w:val="22"/>
        </w:rPr>
      </w:pPr>
      <w:r w:rsidRPr="00FD4B6A">
        <w:rPr>
          <w:b/>
          <w:color w:val="0000FF"/>
          <w:sz w:val="22"/>
          <w:szCs w:val="22"/>
        </w:rPr>
        <w:lastRenderedPageBreak/>
        <w:t>4</w:t>
      </w:r>
      <w:r w:rsidR="00300E1E" w:rsidRPr="00FD4B6A">
        <w:rPr>
          <w:b/>
          <w:color w:val="0000FF"/>
          <w:sz w:val="22"/>
          <w:szCs w:val="22"/>
        </w:rPr>
        <w:t>.</w:t>
      </w:r>
      <w:r w:rsidR="00300E1E" w:rsidRPr="00FB2E32">
        <w:rPr>
          <w:sz w:val="22"/>
          <w:szCs w:val="22"/>
        </w:rPr>
        <w:t xml:space="preserve"> </w:t>
      </w:r>
      <w:r w:rsidRPr="004A34E9">
        <w:rPr>
          <w:b/>
          <w:color w:val="0000FF"/>
          <w:sz w:val="22"/>
          <w:szCs w:val="22"/>
        </w:rPr>
        <w:t>DO RECEBIMENTO DE BENS</w:t>
      </w:r>
      <w:r w:rsidRPr="00FB2E32">
        <w:rPr>
          <w:color w:val="0000FF"/>
          <w:sz w:val="22"/>
          <w:szCs w:val="22"/>
        </w:rPr>
        <w:t xml:space="preserve">. </w:t>
      </w:r>
      <w:r w:rsidR="00AF0024" w:rsidRPr="00684C76">
        <w:rPr>
          <w:sz w:val="22"/>
          <w:szCs w:val="22"/>
        </w:rPr>
        <w:t xml:space="preserve">Ficam aqueles estabelecidos </w:t>
      </w:r>
      <w:r w:rsidR="00AF0024" w:rsidRPr="00684C76">
        <w:rPr>
          <w:sz w:val="22"/>
          <w:szCs w:val="22"/>
          <w:u w:val="single"/>
        </w:rPr>
        <w:t xml:space="preserve">no item </w:t>
      </w:r>
      <w:r w:rsidR="00AF0024">
        <w:rPr>
          <w:sz w:val="22"/>
          <w:szCs w:val="22"/>
          <w:u w:val="single"/>
        </w:rPr>
        <w:t>0</w:t>
      </w:r>
      <w:r w:rsidR="00AF0024">
        <w:rPr>
          <w:b/>
          <w:sz w:val="22"/>
          <w:szCs w:val="22"/>
          <w:u w:val="single"/>
        </w:rPr>
        <w:t>4</w:t>
      </w:r>
      <w:r w:rsidR="00AF0024" w:rsidRPr="00684C76">
        <w:rPr>
          <w:sz w:val="22"/>
          <w:szCs w:val="22"/>
          <w:u w:val="single"/>
        </w:rPr>
        <w:t xml:space="preserve"> e subitens do Anexo I – Termo de Referência</w:t>
      </w:r>
      <w:r w:rsidR="00AF0024" w:rsidRPr="00684C76">
        <w:rPr>
          <w:sz w:val="22"/>
          <w:szCs w:val="22"/>
        </w:rPr>
        <w:t>, o qual foi devidamente aprovado pelo ordenador de despesa do órgão requerente.</w:t>
      </w:r>
    </w:p>
    <w:p w:rsidR="0019097A" w:rsidRDefault="0019097A" w:rsidP="0019097A">
      <w:pPr>
        <w:jc w:val="both"/>
        <w:rPr>
          <w:color w:val="0000FF"/>
          <w:sz w:val="22"/>
          <w:szCs w:val="22"/>
        </w:rPr>
      </w:pPr>
    </w:p>
    <w:p w:rsidR="0019097A" w:rsidRPr="00FB2E32" w:rsidRDefault="0019097A" w:rsidP="0019097A">
      <w:pPr>
        <w:jc w:val="both"/>
      </w:pPr>
    </w:p>
    <w:p w:rsidR="00C14237" w:rsidRDefault="00C14237" w:rsidP="00FB2E32">
      <w:pPr>
        <w:jc w:val="both"/>
        <w:rPr>
          <w:b/>
          <w:color w:val="0000FF"/>
          <w:sz w:val="22"/>
          <w:szCs w:val="22"/>
        </w:rPr>
      </w:pPr>
    </w:p>
    <w:p w:rsidR="00AF0024" w:rsidRPr="00FB2E32" w:rsidRDefault="00FD4B6A" w:rsidP="00AF0024">
      <w:pPr>
        <w:tabs>
          <w:tab w:val="left" w:pos="8789"/>
          <w:tab w:val="left" w:pos="8931"/>
          <w:tab w:val="left" w:pos="9496"/>
        </w:tabs>
        <w:jc w:val="both"/>
        <w:rPr>
          <w:sz w:val="22"/>
          <w:szCs w:val="22"/>
        </w:rPr>
      </w:pPr>
      <w:r>
        <w:rPr>
          <w:b/>
          <w:color w:val="0000FF"/>
          <w:sz w:val="22"/>
          <w:szCs w:val="22"/>
        </w:rPr>
        <w:t>5</w:t>
      </w:r>
      <w:r w:rsidR="005771FF" w:rsidRPr="005D5551">
        <w:rPr>
          <w:b/>
          <w:color w:val="0000FF"/>
          <w:sz w:val="22"/>
          <w:szCs w:val="22"/>
        </w:rPr>
        <w:t>. DAS OBRIGAÇÕES D</w:t>
      </w:r>
      <w:r w:rsidR="00686F12">
        <w:rPr>
          <w:b/>
          <w:color w:val="0000FF"/>
          <w:sz w:val="22"/>
          <w:szCs w:val="22"/>
        </w:rPr>
        <w:t>A</w:t>
      </w:r>
      <w:r w:rsidR="005771FF" w:rsidRPr="005D5551">
        <w:rPr>
          <w:b/>
          <w:color w:val="0000FF"/>
          <w:sz w:val="22"/>
          <w:szCs w:val="22"/>
        </w:rPr>
        <w:t xml:space="preserve"> CONTRATAD</w:t>
      </w:r>
      <w:r w:rsidR="004C1DD6">
        <w:rPr>
          <w:b/>
          <w:color w:val="0000FF"/>
          <w:sz w:val="22"/>
          <w:szCs w:val="22"/>
        </w:rPr>
        <w:t>A</w:t>
      </w:r>
      <w:r w:rsidR="00AF0024">
        <w:rPr>
          <w:b/>
          <w:color w:val="0000FF"/>
          <w:sz w:val="22"/>
          <w:szCs w:val="22"/>
        </w:rPr>
        <w:t xml:space="preserve">: </w:t>
      </w:r>
      <w:r w:rsidR="00AF0024" w:rsidRPr="00684C76">
        <w:rPr>
          <w:sz w:val="22"/>
          <w:szCs w:val="22"/>
        </w:rPr>
        <w:t xml:space="preserve">Ficam aqueles estabelecidos </w:t>
      </w:r>
      <w:r w:rsidR="00AF0024" w:rsidRPr="00684C76">
        <w:rPr>
          <w:sz w:val="22"/>
          <w:szCs w:val="22"/>
          <w:u w:val="single"/>
        </w:rPr>
        <w:t xml:space="preserve">no item </w:t>
      </w:r>
      <w:r w:rsidR="00AF0024">
        <w:rPr>
          <w:sz w:val="22"/>
          <w:szCs w:val="22"/>
          <w:u w:val="single"/>
        </w:rPr>
        <w:t>09</w:t>
      </w:r>
      <w:r w:rsidR="00AF0024" w:rsidRPr="00684C76">
        <w:rPr>
          <w:sz w:val="22"/>
          <w:szCs w:val="22"/>
          <w:u w:val="single"/>
        </w:rPr>
        <w:t xml:space="preserve"> e subitens do Anexo I – Termo de Referência</w:t>
      </w:r>
      <w:r w:rsidR="00AF0024" w:rsidRPr="00684C76">
        <w:rPr>
          <w:sz w:val="22"/>
          <w:szCs w:val="22"/>
        </w:rPr>
        <w:t>, o qual foi devidamente aprovado pelo ordenador de despesa do órgão requerente.</w:t>
      </w:r>
    </w:p>
    <w:p w:rsidR="005771FF" w:rsidRDefault="005771FF" w:rsidP="00FB2E32">
      <w:pPr>
        <w:jc w:val="both"/>
        <w:rPr>
          <w:b/>
          <w:color w:val="0000FF"/>
          <w:sz w:val="22"/>
          <w:szCs w:val="22"/>
        </w:rPr>
      </w:pPr>
    </w:p>
    <w:p w:rsidR="005D5551" w:rsidRPr="005D5551" w:rsidRDefault="005D5551" w:rsidP="00FB2E32">
      <w:pPr>
        <w:jc w:val="both"/>
        <w:rPr>
          <w:b/>
          <w:color w:val="0000FF"/>
          <w:sz w:val="22"/>
          <w:szCs w:val="22"/>
        </w:rPr>
      </w:pPr>
    </w:p>
    <w:p w:rsidR="00AF0024" w:rsidRPr="00FB2E32" w:rsidRDefault="00CE4116" w:rsidP="00AF0024">
      <w:pPr>
        <w:tabs>
          <w:tab w:val="left" w:pos="8789"/>
          <w:tab w:val="left" w:pos="8931"/>
          <w:tab w:val="left" w:pos="9496"/>
        </w:tabs>
        <w:jc w:val="both"/>
        <w:rPr>
          <w:sz w:val="22"/>
          <w:szCs w:val="22"/>
        </w:rPr>
      </w:pPr>
      <w:r>
        <w:rPr>
          <w:b/>
          <w:color w:val="0000FF"/>
          <w:sz w:val="22"/>
          <w:szCs w:val="22"/>
        </w:rPr>
        <w:t>6</w:t>
      </w:r>
      <w:r w:rsidR="005771FF" w:rsidRPr="00CE4116">
        <w:rPr>
          <w:b/>
          <w:color w:val="0000FF"/>
          <w:sz w:val="22"/>
          <w:szCs w:val="22"/>
        </w:rPr>
        <w:t>. DAS OBRIGAÇÕES DO CONTRATANTE</w:t>
      </w:r>
      <w:r w:rsidR="00AF0024">
        <w:rPr>
          <w:b/>
          <w:color w:val="0000FF"/>
          <w:sz w:val="22"/>
          <w:szCs w:val="22"/>
        </w:rPr>
        <w:t xml:space="preserve">: </w:t>
      </w:r>
      <w:r w:rsidR="00AF0024" w:rsidRPr="00684C76">
        <w:rPr>
          <w:sz w:val="22"/>
          <w:szCs w:val="22"/>
        </w:rPr>
        <w:t xml:space="preserve">Ficam aqueles estabelecidos </w:t>
      </w:r>
      <w:r w:rsidR="00AF0024" w:rsidRPr="00684C76">
        <w:rPr>
          <w:sz w:val="22"/>
          <w:szCs w:val="22"/>
          <w:u w:val="single"/>
        </w:rPr>
        <w:t xml:space="preserve">no item </w:t>
      </w:r>
      <w:r w:rsidR="00AF0024">
        <w:rPr>
          <w:sz w:val="22"/>
          <w:szCs w:val="22"/>
          <w:u w:val="single"/>
        </w:rPr>
        <w:t>09</w:t>
      </w:r>
      <w:r w:rsidR="00AF0024" w:rsidRPr="00684C76">
        <w:rPr>
          <w:sz w:val="22"/>
          <w:szCs w:val="22"/>
          <w:u w:val="single"/>
        </w:rPr>
        <w:t xml:space="preserve"> e subitens do Anexo I – Termo de Referência</w:t>
      </w:r>
      <w:r w:rsidR="00AF0024" w:rsidRPr="00684C76">
        <w:rPr>
          <w:sz w:val="22"/>
          <w:szCs w:val="22"/>
        </w:rPr>
        <w:t>, o qual foi devidamente aprovado pelo ordenador de despesa do órgão requerente.</w:t>
      </w:r>
    </w:p>
    <w:p w:rsidR="005771FF" w:rsidRDefault="005771FF" w:rsidP="00FB2E32">
      <w:pPr>
        <w:jc w:val="both"/>
        <w:rPr>
          <w:b/>
          <w:color w:val="0000FF"/>
          <w:sz w:val="22"/>
          <w:szCs w:val="22"/>
        </w:rPr>
      </w:pPr>
    </w:p>
    <w:p w:rsidR="00384F6F" w:rsidRPr="00FB2E32" w:rsidRDefault="00384F6F" w:rsidP="00384F6F">
      <w:pPr>
        <w:jc w:val="both"/>
        <w:rPr>
          <w:sz w:val="22"/>
          <w:szCs w:val="22"/>
        </w:rPr>
      </w:pPr>
    </w:p>
    <w:p w:rsidR="00CB2CDB" w:rsidRDefault="00350F8B" w:rsidP="00384F6F">
      <w:pPr>
        <w:jc w:val="both"/>
        <w:rPr>
          <w:b/>
          <w:color w:val="0000FF"/>
          <w:sz w:val="22"/>
          <w:szCs w:val="22"/>
        </w:rPr>
      </w:pPr>
      <w:r>
        <w:rPr>
          <w:b/>
          <w:color w:val="0000FF"/>
          <w:sz w:val="22"/>
          <w:szCs w:val="22"/>
        </w:rPr>
        <w:t>7</w:t>
      </w:r>
      <w:r w:rsidR="003E69B3" w:rsidRPr="00384F6F">
        <w:rPr>
          <w:b/>
          <w:color w:val="0000FF"/>
          <w:sz w:val="22"/>
          <w:szCs w:val="22"/>
        </w:rPr>
        <w:t xml:space="preserve">. </w:t>
      </w:r>
      <w:r w:rsidR="00CB2CDB" w:rsidRPr="00384F6F">
        <w:rPr>
          <w:b/>
          <w:color w:val="0000FF"/>
          <w:sz w:val="22"/>
          <w:szCs w:val="22"/>
        </w:rPr>
        <w:t>DA VIGÊNCIA</w:t>
      </w:r>
    </w:p>
    <w:p w:rsidR="00350F8B" w:rsidRPr="00384F6F" w:rsidRDefault="00350F8B" w:rsidP="00384F6F">
      <w:pPr>
        <w:jc w:val="both"/>
        <w:rPr>
          <w:b/>
          <w:color w:val="0000FF"/>
          <w:sz w:val="22"/>
          <w:szCs w:val="22"/>
        </w:rPr>
      </w:pPr>
    </w:p>
    <w:p w:rsidR="00CB2CDB" w:rsidRPr="00FB2E32" w:rsidRDefault="00350F8B" w:rsidP="00FB2E32">
      <w:pPr>
        <w:jc w:val="both"/>
        <w:rPr>
          <w:sz w:val="22"/>
          <w:szCs w:val="22"/>
        </w:rPr>
      </w:pPr>
      <w:r>
        <w:rPr>
          <w:sz w:val="22"/>
          <w:szCs w:val="22"/>
        </w:rPr>
        <w:t>7</w:t>
      </w:r>
      <w:r w:rsidR="00550B5A" w:rsidRPr="00FB2E32">
        <w:rPr>
          <w:sz w:val="22"/>
          <w:szCs w:val="22"/>
        </w:rPr>
        <w:t>.1.</w:t>
      </w:r>
      <w:r w:rsidR="00CB2CDB" w:rsidRPr="00FB2E32">
        <w:rPr>
          <w:sz w:val="22"/>
          <w:szCs w:val="22"/>
        </w:rPr>
        <w:t xml:space="preserve"> A vigência do Contrato será pelo período de </w:t>
      </w:r>
      <w:r w:rsidR="00CB2CDB" w:rsidRPr="00FB2E32">
        <w:rPr>
          <w:sz w:val="22"/>
          <w:szCs w:val="22"/>
          <w:highlight w:val="yellow"/>
        </w:rPr>
        <w:t>12 (doze) meses</w:t>
      </w:r>
      <w:r w:rsidR="00553A75" w:rsidRPr="00FB2E32">
        <w:rPr>
          <w:sz w:val="22"/>
          <w:szCs w:val="22"/>
          <w:highlight w:val="yellow"/>
        </w:rPr>
        <w:t>.</w:t>
      </w:r>
      <w:r w:rsidR="00CB2CDB" w:rsidRPr="00FB2E32">
        <w:rPr>
          <w:sz w:val="22"/>
          <w:szCs w:val="22"/>
          <w:highlight w:val="yellow"/>
        </w:rPr>
        <w:t xml:space="preserve"> </w:t>
      </w:r>
    </w:p>
    <w:p w:rsidR="002C4E1D" w:rsidRPr="00FB2E32" w:rsidRDefault="002C4E1D" w:rsidP="00FB2E32">
      <w:pPr>
        <w:jc w:val="both"/>
        <w:rPr>
          <w:sz w:val="22"/>
          <w:szCs w:val="22"/>
        </w:rPr>
      </w:pPr>
    </w:p>
    <w:p w:rsidR="00AF0024" w:rsidRPr="00FB2E32" w:rsidRDefault="00350F8B" w:rsidP="00AF0024">
      <w:pPr>
        <w:tabs>
          <w:tab w:val="left" w:pos="8789"/>
          <w:tab w:val="left" w:pos="8931"/>
          <w:tab w:val="left" w:pos="9496"/>
        </w:tabs>
        <w:jc w:val="both"/>
        <w:rPr>
          <w:sz w:val="22"/>
          <w:szCs w:val="22"/>
        </w:rPr>
      </w:pPr>
      <w:r>
        <w:rPr>
          <w:b/>
          <w:color w:val="0000FF"/>
          <w:sz w:val="22"/>
          <w:szCs w:val="22"/>
        </w:rPr>
        <w:t>8.</w:t>
      </w:r>
      <w:r w:rsidR="003E69B3" w:rsidRPr="00384F6F">
        <w:rPr>
          <w:b/>
          <w:color w:val="0000FF"/>
          <w:sz w:val="22"/>
          <w:szCs w:val="22"/>
        </w:rPr>
        <w:t xml:space="preserve"> DAS SANÇÕES </w:t>
      </w:r>
      <w:r w:rsidR="00D46D04">
        <w:rPr>
          <w:b/>
          <w:color w:val="0000FF"/>
          <w:sz w:val="22"/>
          <w:szCs w:val="22"/>
        </w:rPr>
        <w:t>ADMINISTRATIVAS</w:t>
      </w:r>
      <w:r w:rsidR="00AF0024">
        <w:rPr>
          <w:b/>
          <w:color w:val="0000FF"/>
          <w:sz w:val="22"/>
          <w:szCs w:val="22"/>
        </w:rPr>
        <w:t xml:space="preserve">: </w:t>
      </w:r>
      <w:r w:rsidR="00AF0024" w:rsidRPr="00684C76">
        <w:rPr>
          <w:sz w:val="22"/>
          <w:szCs w:val="22"/>
        </w:rPr>
        <w:t xml:space="preserve">Ficam aqueles estabelecidos </w:t>
      </w:r>
      <w:r w:rsidR="00AF0024" w:rsidRPr="00684C76">
        <w:rPr>
          <w:sz w:val="22"/>
          <w:szCs w:val="22"/>
          <w:u w:val="single"/>
        </w:rPr>
        <w:t xml:space="preserve">no item </w:t>
      </w:r>
      <w:r w:rsidR="00AF0024">
        <w:rPr>
          <w:sz w:val="22"/>
          <w:szCs w:val="22"/>
          <w:u w:val="single"/>
        </w:rPr>
        <w:t xml:space="preserve">08 </w:t>
      </w:r>
      <w:r w:rsidR="00AF0024" w:rsidRPr="00684C76">
        <w:rPr>
          <w:sz w:val="22"/>
          <w:szCs w:val="22"/>
          <w:u w:val="single"/>
        </w:rPr>
        <w:t>e subitens do Anexo I – Termo de Referência</w:t>
      </w:r>
      <w:r w:rsidR="00AF0024" w:rsidRPr="00684C76">
        <w:rPr>
          <w:sz w:val="22"/>
          <w:szCs w:val="22"/>
        </w:rPr>
        <w:t>, o qual foi devidamente aprovado pelo ordenador de despesa do órgão requerente.</w:t>
      </w:r>
    </w:p>
    <w:p w:rsidR="008955F8" w:rsidRPr="00384F6F" w:rsidRDefault="008955F8" w:rsidP="00FB2E32">
      <w:pPr>
        <w:jc w:val="both"/>
        <w:rPr>
          <w:b/>
          <w:color w:val="0000FF"/>
          <w:sz w:val="22"/>
          <w:szCs w:val="22"/>
        </w:rPr>
      </w:pPr>
    </w:p>
    <w:p w:rsidR="009C02C9" w:rsidRPr="00384F6F" w:rsidRDefault="009C02C9" w:rsidP="00FB2E32">
      <w:pPr>
        <w:jc w:val="both"/>
        <w:rPr>
          <w:b/>
          <w:color w:val="0000FF"/>
          <w:sz w:val="22"/>
          <w:szCs w:val="22"/>
        </w:rPr>
      </w:pPr>
    </w:p>
    <w:p w:rsidR="00EB37D0" w:rsidRDefault="00EB37D0" w:rsidP="00EB37D0">
      <w:pPr>
        <w:jc w:val="both"/>
        <w:rPr>
          <w:b/>
          <w:color w:val="0000FF"/>
          <w:sz w:val="22"/>
          <w:szCs w:val="22"/>
        </w:rPr>
      </w:pPr>
    </w:p>
    <w:p w:rsidR="00B35CBB" w:rsidRPr="00EB37D0" w:rsidRDefault="00EB37D0" w:rsidP="00EB37D0">
      <w:pPr>
        <w:jc w:val="both"/>
        <w:rPr>
          <w:b/>
          <w:color w:val="0000FF"/>
          <w:sz w:val="22"/>
          <w:szCs w:val="22"/>
        </w:rPr>
      </w:pPr>
      <w:r>
        <w:rPr>
          <w:b/>
          <w:color w:val="0000FF"/>
          <w:sz w:val="22"/>
          <w:szCs w:val="22"/>
        </w:rPr>
        <w:t>9</w:t>
      </w:r>
      <w:r w:rsidR="00550B5A" w:rsidRPr="00EB37D0">
        <w:rPr>
          <w:b/>
          <w:color w:val="0000FF"/>
          <w:sz w:val="22"/>
          <w:szCs w:val="22"/>
        </w:rPr>
        <w:t>.</w:t>
      </w:r>
      <w:r w:rsidR="00B35CBB" w:rsidRPr="00EB37D0">
        <w:rPr>
          <w:b/>
          <w:color w:val="0000FF"/>
          <w:sz w:val="22"/>
          <w:szCs w:val="22"/>
        </w:rPr>
        <w:t xml:space="preserve"> DA RECISÃO CONTRATUAL</w:t>
      </w:r>
    </w:p>
    <w:p w:rsidR="00B35CBB" w:rsidRPr="00FB2E32" w:rsidRDefault="00B35CBB" w:rsidP="00FB2E32">
      <w:pPr>
        <w:jc w:val="both"/>
        <w:rPr>
          <w:sz w:val="22"/>
          <w:szCs w:val="22"/>
        </w:rPr>
      </w:pPr>
    </w:p>
    <w:p w:rsidR="00B35CBB" w:rsidRPr="00FB2E32" w:rsidRDefault="00EB37D0" w:rsidP="00FB2E32">
      <w:pPr>
        <w:jc w:val="both"/>
        <w:rPr>
          <w:sz w:val="22"/>
          <w:szCs w:val="22"/>
          <w:highlight w:val="cyan"/>
        </w:rPr>
      </w:pPr>
      <w:r>
        <w:rPr>
          <w:sz w:val="22"/>
          <w:szCs w:val="22"/>
        </w:rPr>
        <w:t>9</w:t>
      </w:r>
      <w:r w:rsidR="00550B5A" w:rsidRPr="00FB2E32">
        <w:rPr>
          <w:sz w:val="22"/>
          <w:szCs w:val="22"/>
        </w:rPr>
        <w:t>.1.</w:t>
      </w:r>
      <w:r w:rsidR="00B35CBB" w:rsidRPr="00FB2E32">
        <w:rPr>
          <w:sz w:val="22"/>
          <w:szCs w:val="22"/>
        </w:rPr>
        <w:t xml:space="preserve"> Em caso de descumprimento de quaisquer das condições estabelecidas no presente instrumento, </w:t>
      </w:r>
      <w:proofErr w:type="gramStart"/>
      <w:r w:rsidR="00B35CBB" w:rsidRPr="00FB2E32">
        <w:rPr>
          <w:sz w:val="22"/>
          <w:szCs w:val="22"/>
        </w:rPr>
        <w:t>a</w:t>
      </w:r>
      <w:proofErr w:type="gramEnd"/>
      <w:r w:rsidR="00B35CBB" w:rsidRPr="00FB2E32">
        <w:rPr>
          <w:sz w:val="22"/>
          <w:szCs w:val="22"/>
        </w:rPr>
        <w:t xml:space="preserve"> rescisão do contrato, seja administrativa ou amigável, será efetuada de acordo com as disposições da Lei Federal nº. 8.666/93 e demais ordenamentos jurídicos, pertinentes ao caso.</w:t>
      </w:r>
    </w:p>
    <w:p w:rsidR="00B35CBB" w:rsidRPr="00FB2E32" w:rsidRDefault="00B35CBB" w:rsidP="00FB2E32">
      <w:pPr>
        <w:jc w:val="both"/>
        <w:rPr>
          <w:sz w:val="22"/>
          <w:szCs w:val="22"/>
        </w:rPr>
      </w:pPr>
    </w:p>
    <w:p w:rsidR="00B35CBB" w:rsidRPr="00FB2E32" w:rsidRDefault="00B35CBB" w:rsidP="00FB2E32">
      <w:pPr>
        <w:jc w:val="both"/>
        <w:rPr>
          <w:sz w:val="22"/>
          <w:szCs w:val="22"/>
        </w:rPr>
      </w:pPr>
    </w:p>
    <w:p w:rsidR="00B35CBB" w:rsidRPr="00EB37D0" w:rsidRDefault="00550B5A" w:rsidP="00EB37D0">
      <w:pPr>
        <w:jc w:val="both"/>
        <w:rPr>
          <w:b/>
          <w:color w:val="0000FF"/>
          <w:sz w:val="22"/>
          <w:szCs w:val="22"/>
        </w:rPr>
      </w:pPr>
      <w:r w:rsidRPr="00EB37D0">
        <w:rPr>
          <w:b/>
          <w:color w:val="0000FF"/>
          <w:sz w:val="22"/>
          <w:szCs w:val="22"/>
        </w:rPr>
        <w:t>1</w:t>
      </w:r>
      <w:r w:rsidR="00EB37D0">
        <w:rPr>
          <w:b/>
          <w:color w:val="0000FF"/>
          <w:sz w:val="22"/>
          <w:szCs w:val="22"/>
        </w:rPr>
        <w:t>0</w:t>
      </w:r>
      <w:r w:rsidRPr="00EB37D0">
        <w:rPr>
          <w:b/>
          <w:color w:val="0000FF"/>
          <w:sz w:val="22"/>
          <w:szCs w:val="22"/>
        </w:rPr>
        <w:t>.</w:t>
      </w:r>
      <w:r w:rsidR="00B35CBB" w:rsidRPr="00EB37D0">
        <w:rPr>
          <w:b/>
          <w:color w:val="0000FF"/>
          <w:sz w:val="22"/>
          <w:szCs w:val="22"/>
        </w:rPr>
        <w:t xml:space="preserve"> DA FRAUDE E DA CORRUPÇÃO</w:t>
      </w:r>
    </w:p>
    <w:p w:rsidR="00B35CBB" w:rsidRPr="00FB2E32" w:rsidRDefault="00B35CBB" w:rsidP="00FB2E32">
      <w:pPr>
        <w:jc w:val="both"/>
        <w:rPr>
          <w:sz w:val="18"/>
          <w:szCs w:val="22"/>
        </w:rPr>
      </w:pPr>
    </w:p>
    <w:p w:rsidR="00B35CBB" w:rsidRPr="00FB2E32" w:rsidRDefault="00550B5A" w:rsidP="00FB2E32">
      <w:pPr>
        <w:jc w:val="both"/>
        <w:rPr>
          <w:sz w:val="22"/>
          <w:szCs w:val="22"/>
        </w:rPr>
      </w:pPr>
      <w:r w:rsidRPr="00FB2E32">
        <w:rPr>
          <w:sz w:val="22"/>
          <w:szCs w:val="22"/>
        </w:rPr>
        <w:t>1</w:t>
      </w:r>
      <w:r w:rsidR="00EB37D0">
        <w:rPr>
          <w:sz w:val="22"/>
          <w:szCs w:val="22"/>
        </w:rPr>
        <w:t>0</w:t>
      </w:r>
      <w:r w:rsidRPr="00FB2E32">
        <w:rPr>
          <w:sz w:val="22"/>
          <w:szCs w:val="22"/>
        </w:rPr>
        <w:t>.1.</w:t>
      </w:r>
      <w:r w:rsidR="00B35CBB" w:rsidRPr="00FB2E32">
        <w:rPr>
          <w:sz w:val="22"/>
          <w:szCs w:val="22"/>
        </w:rPr>
        <w:t xml:space="preserve"> A CONTRATADA deverá observar os mais altos padrões éticos durante a execução do Contrato, estando sujeitas às sanções previstas na legislação em caso de inobservância.</w:t>
      </w:r>
    </w:p>
    <w:p w:rsidR="00B35CBB" w:rsidRPr="00FB2E32" w:rsidRDefault="00B35CBB" w:rsidP="00FB2E32">
      <w:pPr>
        <w:jc w:val="both"/>
        <w:rPr>
          <w:sz w:val="22"/>
          <w:szCs w:val="22"/>
        </w:rPr>
      </w:pPr>
    </w:p>
    <w:p w:rsidR="00B35CBB" w:rsidRPr="00EB37D0" w:rsidRDefault="00550B5A" w:rsidP="00EB37D0">
      <w:pPr>
        <w:jc w:val="both"/>
        <w:rPr>
          <w:b/>
          <w:color w:val="0000FF"/>
          <w:sz w:val="22"/>
          <w:szCs w:val="22"/>
        </w:rPr>
      </w:pPr>
      <w:r w:rsidRPr="00EB37D0">
        <w:rPr>
          <w:b/>
          <w:color w:val="0000FF"/>
          <w:sz w:val="22"/>
          <w:szCs w:val="22"/>
        </w:rPr>
        <w:t>1</w:t>
      </w:r>
      <w:r w:rsidR="00EB37D0">
        <w:rPr>
          <w:b/>
          <w:color w:val="0000FF"/>
          <w:sz w:val="22"/>
          <w:szCs w:val="22"/>
        </w:rPr>
        <w:t>1</w:t>
      </w:r>
      <w:r w:rsidRPr="00EB37D0">
        <w:rPr>
          <w:b/>
          <w:color w:val="0000FF"/>
          <w:sz w:val="22"/>
          <w:szCs w:val="22"/>
        </w:rPr>
        <w:t>.</w:t>
      </w:r>
      <w:r w:rsidR="00B35CBB" w:rsidRPr="00EB37D0">
        <w:rPr>
          <w:b/>
          <w:color w:val="0000FF"/>
          <w:sz w:val="22"/>
          <w:szCs w:val="22"/>
        </w:rPr>
        <w:t xml:space="preserve"> DAS DISPOSIÇÕES GERAIS</w:t>
      </w:r>
    </w:p>
    <w:p w:rsidR="00B35CBB" w:rsidRPr="00FB2E32" w:rsidRDefault="00B35CBB" w:rsidP="00FB2E32">
      <w:pPr>
        <w:jc w:val="both"/>
        <w:rPr>
          <w:sz w:val="18"/>
          <w:szCs w:val="22"/>
        </w:rPr>
      </w:pPr>
    </w:p>
    <w:p w:rsidR="00B35CBB" w:rsidRPr="00FB2E32" w:rsidRDefault="00550B5A" w:rsidP="00FB2E32">
      <w:pPr>
        <w:jc w:val="both"/>
        <w:rPr>
          <w:snapToGrid w:val="0"/>
          <w:sz w:val="22"/>
          <w:szCs w:val="22"/>
        </w:rPr>
      </w:pPr>
      <w:r w:rsidRPr="00FB2E32">
        <w:rPr>
          <w:snapToGrid w:val="0"/>
          <w:sz w:val="22"/>
          <w:szCs w:val="22"/>
        </w:rPr>
        <w:t>1</w:t>
      </w:r>
      <w:r w:rsidR="00EB37D0">
        <w:rPr>
          <w:snapToGrid w:val="0"/>
          <w:sz w:val="22"/>
          <w:szCs w:val="22"/>
        </w:rPr>
        <w:t>1</w:t>
      </w:r>
      <w:r w:rsidRPr="00FB2E32">
        <w:rPr>
          <w:snapToGrid w:val="0"/>
          <w:sz w:val="22"/>
          <w:szCs w:val="22"/>
        </w:rPr>
        <w:t>.1.</w:t>
      </w:r>
      <w:r w:rsidR="00B35CBB" w:rsidRPr="00FB2E32">
        <w:rPr>
          <w:snapToGrid w:val="0"/>
          <w:sz w:val="22"/>
          <w:szCs w:val="22"/>
        </w:rPr>
        <w:t xml:space="preserve"> A CONTRATADA deverá suportar os acréscimos e/ou supressões até o limite previsto no artigo 65 da Lei n°. 8.666/93 e suas alterações, tendo como base os preços constantes na proposta apresentada.</w:t>
      </w:r>
    </w:p>
    <w:p w:rsidR="00B35CBB" w:rsidRPr="00FB2E32" w:rsidRDefault="00B35CBB" w:rsidP="00FB2E32">
      <w:pPr>
        <w:jc w:val="both"/>
        <w:rPr>
          <w:snapToGrid w:val="0"/>
          <w:sz w:val="22"/>
          <w:szCs w:val="22"/>
        </w:rPr>
      </w:pPr>
    </w:p>
    <w:p w:rsidR="00B35CBB" w:rsidRPr="00EB37D0" w:rsidRDefault="00550B5A" w:rsidP="00EB37D0">
      <w:pPr>
        <w:jc w:val="both"/>
        <w:rPr>
          <w:b/>
          <w:color w:val="0000FF"/>
          <w:sz w:val="22"/>
          <w:szCs w:val="22"/>
        </w:rPr>
      </w:pPr>
      <w:r w:rsidRPr="00EB37D0">
        <w:rPr>
          <w:b/>
          <w:color w:val="0000FF"/>
          <w:sz w:val="22"/>
          <w:szCs w:val="22"/>
        </w:rPr>
        <w:t>1</w:t>
      </w:r>
      <w:r w:rsidR="003D5145">
        <w:rPr>
          <w:b/>
          <w:color w:val="0000FF"/>
          <w:sz w:val="22"/>
          <w:szCs w:val="22"/>
        </w:rPr>
        <w:t>2</w:t>
      </w:r>
      <w:r w:rsidRPr="00EB37D0">
        <w:rPr>
          <w:b/>
          <w:color w:val="0000FF"/>
          <w:sz w:val="22"/>
          <w:szCs w:val="22"/>
        </w:rPr>
        <w:t>.</w:t>
      </w:r>
      <w:r w:rsidR="00B35CBB" w:rsidRPr="00EB37D0">
        <w:rPr>
          <w:b/>
          <w:color w:val="0000FF"/>
          <w:sz w:val="22"/>
          <w:szCs w:val="22"/>
        </w:rPr>
        <w:t xml:space="preserve"> DOS CASOS OMISSOS</w:t>
      </w:r>
    </w:p>
    <w:p w:rsidR="00B35CBB" w:rsidRPr="00FB2E32" w:rsidRDefault="00B35CBB" w:rsidP="00FB2E32">
      <w:pPr>
        <w:jc w:val="both"/>
        <w:rPr>
          <w:sz w:val="18"/>
          <w:szCs w:val="22"/>
        </w:rPr>
      </w:pPr>
    </w:p>
    <w:p w:rsidR="00B35CBB" w:rsidRPr="00FB2E32" w:rsidRDefault="00550B5A" w:rsidP="00FB2E32">
      <w:pPr>
        <w:jc w:val="both"/>
        <w:rPr>
          <w:sz w:val="22"/>
        </w:rPr>
      </w:pPr>
      <w:r w:rsidRPr="00FB2E32">
        <w:rPr>
          <w:sz w:val="22"/>
          <w:szCs w:val="22"/>
        </w:rPr>
        <w:lastRenderedPageBreak/>
        <w:t>1</w:t>
      </w:r>
      <w:r w:rsidR="00876FFF">
        <w:rPr>
          <w:sz w:val="22"/>
          <w:szCs w:val="22"/>
        </w:rPr>
        <w:t>2</w:t>
      </w:r>
      <w:r w:rsidRPr="00FB2E32">
        <w:rPr>
          <w:sz w:val="22"/>
          <w:szCs w:val="22"/>
        </w:rPr>
        <w:t>.1.</w:t>
      </w:r>
      <w:r w:rsidR="00B35CBB" w:rsidRPr="00FB2E32">
        <w:rPr>
          <w:sz w:val="22"/>
          <w:szCs w:val="22"/>
        </w:rPr>
        <w:t xml:space="preserve"> As omissões, dúvidas e casos não previstos neste instrumento, serão resolvidos e decididos aplicando-se as regras da Lei nº 8.666/93 e suas alterações, bem como demais ordenamentos jurídicos correlatos, levando-se sempre em consideração os princípios que</w:t>
      </w:r>
      <w:r w:rsidR="00B35CBB" w:rsidRPr="00FB2E32">
        <w:rPr>
          <w:sz w:val="24"/>
          <w:szCs w:val="24"/>
        </w:rPr>
        <w:t xml:space="preserve"> regem a administração pública.</w:t>
      </w:r>
    </w:p>
    <w:p w:rsidR="00B35CBB" w:rsidRPr="00FB2E32" w:rsidRDefault="00B35CBB" w:rsidP="00FB2E32">
      <w:pPr>
        <w:jc w:val="both"/>
        <w:rPr>
          <w:sz w:val="22"/>
          <w:szCs w:val="22"/>
        </w:rPr>
      </w:pPr>
    </w:p>
    <w:p w:rsidR="00B35CBB" w:rsidRDefault="00550B5A" w:rsidP="003D5145">
      <w:pPr>
        <w:jc w:val="both"/>
        <w:rPr>
          <w:b/>
          <w:color w:val="0000FF"/>
          <w:sz w:val="22"/>
          <w:szCs w:val="22"/>
        </w:rPr>
      </w:pPr>
      <w:r w:rsidRPr="003D5145">
        <w:rPr>
          <w:b/>
          <w:color w:val="0000FF"/>
          <w:sz w:val="22"/>
          <w:szCs w:val="22"/>
        </w:rPr>
        <w:t>1</w:t>
      </w:r>
      <w:r w:rsidR="003D5145">
        <w:rPr>
          <w:b/>
          <w:color w:val="0000FF"/>
          <w:sz w:val="22"/>
          <w:szCs w:val="22"/>
        </w:rPr>
        <w:t>3</w:t>
      </w:r>
      <w:r w:rsidRPr="003D5145">
        <w:rPr>
          <w:b/>
          <w:color w:val="0000FF"/>
          <w:sz w:val="22"/>
          <w:szCs w:val="22"/>
        </w:rPr>
        <w:t>.</w:t>
      </w:r>
      <w:r w:rsidR="00B35CBB" w:rsidRPr="003D5145">
        <w:rPr>
          <w:b/>
          <w:color w:val="0000FF"/>
          <w:sz w:val="22"/>
          <w:szCs w:val="22"/>
        </w:rPr>
        <w:t xml:space="preserve"> DO FORO</w:t>
      </w:r>
    </w:p>
    <w:p w:rsidR="003D5145" w:rsidRPr="003D5145" w:rsidRDefault="003D5145" w:rsidP="003D5145">
      <w:pPr>
        <w:jc w:val="both"/>
        <w:rPr>
          <w:b/>
          <w:color w:val="0000FF"/>
          <w:sz w:val="22"/>
          <w:szCs w:val="22"/>
        </w:rPr>
      </w:pPr>
    </w:p>
    <w:p w:rsidR="00B35CBB" w:rsidRPr="00FB2E32" w:rsidRDefault="00550B5A" w:rsidP="00FB2E32">
      <w:pPr>
        <w:jc w:val="both"/>
        <w:rPr>
          <w:sz w:val="22"/>
          <w:szCs w:val="22"/>
        </w:rPr>
      </w:pPr>
      <w:r w:rsidRPr="00FB2E32">
        <w:rPr>
          <w:sz w:val="22"/>
          <w:szCs w:val="22"/>
        </w:rPr>
        <w:t>1</w:t>
      </w:r>
      <w:r w:rsidR="003D5145">
        <w:rPr>
          <w:sz w:val="22"/>
          <w:szCs w:val="22"/>
        </w:rPr>
        <w:t>3</w:t>
      </w:r>
      <w:r w:rsidRPr="00FB2E32">
        <w:rPr>
          <w:sz w:val="22"/>
          <w:szCs w:val="22"/>
        </w:rPr>
        <w:t>.1.</w:t>
      </w:r>
      <w:r w:rsidR="00B35CBB" w:rsidRPr="00FB2E32">
        <w:rPr>
          <w:sz w:val="22"/>
          <w:szCs w:val="22"/>
        </w:rPr>
        <w:t xml:space="preserve"> Fica eleito pelas partes o Foro da Comarca de Porto Velho, Capital do Estado de Rondônia, para dirimir todas e quaisquer questões oriundas do presente ajuste, inclusive às questões entre a empresa CONTRATADA e a </w:t>
      </w:r>
      <w:r w:rsidR="00B35CBB" w:rsidRPr="00FB2E32">
        <w:rPr>
          <w:noProof/>
          <w:sz w:val="22"/>
          <w:szCs w:val="22"/>
        </w:rPr>
        <w:t>CONTRATANTE, decorrentes da execução deste CONTRATO, com renúncia expressa de qualquer outro, por mais privilegiado que seja</w:t>
      </w:r>
      <w:r w:rsidR="00B35CBB" w:rsidRPr="00FB2E32">
        <w:rPr>
          <w:sz w:val="22"/>
          <w:szCs w:val="22"/>
        </w:rPr>
        <w:t>.</w:t>
      </w:r>
    </w:p>
    <w:p w:rsidR="00B35CBB" w:rsidRPr="00FB2E32" w:rsidRDefault="00B35CBB" w:rsidP="00FB2E32">
      <w:pPr>
        <w:jc w:val="both"/>
        <w:rPr>
          <w:sz w:val="22"/>
          <w:szCs w:val="22"/>
        </w:rPr>
      </w:pPr>
    </w:p>
    <w:p w:rsidR="00B35CBB" w:rsidRPr="00FB2E32" w:rsidRDefault="00550B5A" w:rsidP="00FB2E32">
      <w:pPr>
        <w:jc w:val="both"/>
        <w:rPr>
          <w:sz w:val="22"/>
          <w:szCs w:val="22"/>
        </w:rPr>
      </w:pPr>
      <w:r w:rsidRPr="00FB2E32">
        <w:rPr>
          <w:sz w:val="22"/>
          <w:szCs w:val="22"/>
        </w:rPr>
        <w:t>1</w:t>
      </w:r>
      <w:r w:rsidR="003D5145">
        <w:rPr>
          <w:sz w:val="22"/>
          <w:szCs w:val="22"/>
        </w:rPr>
        <w:t>3</w:t>
      </w:r>
      <w:r w:rsidRPr="00FB2E32">
        <w:rPr>
          <w:sz w:val="22"/>
          <w:szCs w:val="22"/>
        </w:rPr>
        <w:t>.2.</w:t>
      </w:r>
      <w:r w:rsidR="00B35CBB" w:rsidRPr="00FB2E32">
        <w:rPr>
          <w:sz w:val="22"/>
          <w:szCs w:val="22"/>
        </w:rPr>
        <w:t xml:space="preserve"> Para firmeza e como prova do acordado, é lavrado o presente TERMO DE CONTRATO, as </w:t>
      </w:r>
      <w:proofErr w:type="spellStart"/>
      <w:proofErr w:type="gramStart"/>
      <w:r w:rsidR="00B35CBB" w:rsidRPr="00FB2E32">
        <w:rPr>
          <w:sz w:val="22"/>
          <w:szCs w:val="22"/>
        </w:rPr>
        <w:t>fls</w:t>
      </w:r>
      <w:proofErr w:type="spellEnd"/>
      <w:r w:rsidR="00B35CBB" w:rsidRPr="00FB2E32">
        <w:rPr>
          <w:sz w:val="22"/>
          <w:szCs w:val="22"/>
        </w:rPr>
        <w:t>...</w:t>
      </w:r>
      <w:proofErr w:type="gramEnd"/>
      <w:r w:rsidR="00B35CBB" w:rsidRPr="00FB2E32">
        <w:rPr>
          <w:sz w:val="22"/>
          <w:szCs w:val="22"/>
        </w:rPr>
        <w:t xml:space="preserve">à..., do Livro Especial de CONTRATOS de N°..... </w:t>
      </w:r>
      <w:proofErr w:type="gramStart"/>
      <w:r w:rsidR="00B35CBB" w:rsidRPr="00FB2E32">
        <w:rPr>
          <w:sz w:val="22"/>
          <w:szCs w:val="22"/>
        </w:rPr>
        <w:t>que</w:t>
      </w:r>
      <w:proofErr w:type="gramEnd"/>
      <w:r w:rsidR="00B35CBB" w:rsidRPr="00FB2E32">
        <w:rPr>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00B35CBB" w:rsidRPr="00FB2E32">
        <w:rPr>
          <w:sz w:val="22"/>
          <w:szCs w:val="22"/>
          <w:u w:val="single"/>
        </w:rPr>
        <w:t>Procuradoria Geral do Estado – PGE.</w:t>
      </w:r>
    </w:p>
    <w:p w:rsidR="00B35CBB" w:rsidRPr="00FB2E32" w:rsidRDefault="00B35CBB" w:rsidP="00FB2E32">
      <w:pPr>
        <w:jc w:val="both"/>
        <w:rPr>
          <w:sz w:val="22"/>
          <w:szCs w:val="22"/>
        </w:rPr>
      </w:pPr>
    </w:p>
    <w:p w:rsidR="003D5145" w:rsidRPr="00FB2E32" w:rsidRDefault="003D5145" w:rsidP="00FB2E32">
      <w:pPr>
        <w:jc w:val="both"/>
        <w:rPr>
          <w:sz w:val="22"/>
          <w:szCs w:val="22"/>
        </w:rPr>
      </w:pPr>
    </w:p>
    <w:p w:rsidR="00B35CBB" w:rsidRPr="00FB2E32" w:rsidRDefault="00B35CBB" w:rsidP="00FB2E32">
      <w:pPr>
        <w:jc w:val="both"/>
        <w:rPr>
          <w:sz w:val="22"/>
          <w:szCs w:val="22"/>
        </w:rPr>
      </w:pPr>
      <w:r w:rsidRPr="00FB2E32">
        <w:rPr>
          <w:sz w:val="22"/>
          <w:szCs w:val="22"/>
        </w:rPr>
        <w:t>Porto Velho/RO</w:t>
      </w:r>
      <w:proofErr w:type="gramStart"/>
      <w:r w:rsidRPr="00FB2E32">
        <w:rPr>
          <w:sz w:val="22"/>
          <w:szCs w:val="22"/>
        </w:rPr>
        <w:t>, ...</w:t>
      </w:r>
      <w:proofErr w:type="gramEnd"/>
      <w:r w:rsidRPr="00FB2E32">
        <w:rPr>
          <w:sz w:val="22"/>
          <w:szCs w:val="22"/>
        </w:rPr>
        <w:t>....de .................de 2017.</w:t>
      </w:r>
    </w:p>
    <w:p w:rsidR="00B35CBB" w:rsidRPr="00FB2E32" w:rsidRDefault="00B35CBB" w:rsidP="00FB2E32">
      <w:pPr>
        <w:jc w:val="both"/>
        <w:rPr>
          <w:sz w:val="22"/>
          <w:szCs w:val="22"/>
        </w:rPr>
      </w:pPr>
    </w:p>
    <w:p w:rsidR="00B35CBB" w:rsidRPr="00FB2E32" w:rsidRDefault="00B35CBB" w:rsidP="00FB2E32">
      <w:pPr>
        <w:jc w:val="both"/>
        <w:rPr>
          <w:sz w:val="22"/>
          <w:szCs w:val="22"/>
        </w:rPr>
      </w:pPr>
    </w:p>
    <w:p w:rsidR="00B35CBB" w:rsidRDefault="00B35CBB" w:rsidP="00FB2E32">
      <w:pPr>
        <w:jc w:val="both"/>
        <w:rPr>
          <w:sz w:val="22"/>
          <w:szCs w:val="22"/>
        </w:rPr>
      </w:pPr>
      <w:r w:rsidRPr="00FB2E32">
        <w:rPr>
          <w:sz w:val="22"/>
          <w:szCs w:val="22"/>
        </w:rPr>
        <w:t xml:space="preserve">Titular da CONTRATANTE            </w:t>
      </w:r>
      <w:r w:rsidRPr="00FB2E32">
        <w:rPr>
          <w:sz w:val="22"/>
          <w:szCs w:val="22"/>
        </w:rPr>
        <w:tab/>
        <w:t xml:space="preserve">              Titular da CONTRATADA</w:t>
      </w: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54272A" w:rsidRDefault="0054272A" w:rsidP="00FB2E32">
      <w:pPr>
        <w:jc w:val="both"/>
        <w:rPr>
          <w:sz w:val="22"/>
          <w:szCs w:val="22"/>
        </w:rPr>
      </w:pPr>
    </w:p>
    <w:p w:rsidR="001F0758" w:rsidRDefault="001F0758" w:rsidP="00FB2E32">
      <w:pPr>
        <w:jc w:val="both"/>
        <w:rPr>
          <w:sz w:val="22"/>
          <w:szCs w:val="22"/>
        </w:rPr>
      </w:pPr>
    </w:p>
    <w:p w:rsidR="0054272A" w:rsidRDefault="0054272A" w:rsidP="00FB2E32">
      <w:pPr>
        <w:jc w:val="both"/>
        <w:rPr>
          <w:sz w:val="22"/>
          <w:szCs w:val="22"/>
        </w:rPr>
      </w:pPr>
    </w:p>
    <w:p w:rsidR="0054272A" w:rsidRPr="00F963C6" w:rsidRDefault="0054272A" w:rsidP="0054272A">
      <w:pPr>
        <w:tabs>
          <w:tab w:val="left" w:pos="8789"/>
          <w:tab w:val="left" w:pos="9496"/>
        </w:tabs>
        <w:jc w:val="center"/>
        <w:rPr>
          <w:b/>
          <w:color w:val="FF0000"/>
          <w:sz w:val="22"/>
          <w:szCs w:val="22"/>
        </w:rPr>
      </w:pPr>
      <w:r w:rsidRPr="00611D18">
        <w:rPr>
          <w:b/>
          <w:sz w:val="22"/>
          <w:szCs w:val="22"/>
        </w:rPr>
        <w:lastRenderedPageBreak/>
        <w:t>PREGÃO ELETRÔNICO</w:t>
      </w:r>
      <w:r w:rsidRPr="00FB2E32">
        <w:rPr>
          <w:sz w:val="22"/>
          <w:szCs w:val="22"/>
        </w:rPr>
        <w:t xml:space="preserve"> </w:t>
      </w:r>
      <w:r>
        <w:rPr>
          <w:b/>
          <w:color w:val="FF0000"/>
          <w:sz w:val="22"/>
          <w:szCs w:val="22"/>
        </w:rPr>
        <w:t xml:space="preserve">N°. 372/2017/GAMA/SUPEL/RO </w:t>
      </w:r>
    </w:p>
    <w:p w:rsidR="0054272A" w:rsidRPr="00FB2E32" w:rsidRDefault="0054272A" w:rsidP="0054272A">
      <w:pPr>
        <w:tabs>
          <w:tab w:val="left" w:pos="8789"/>
          <w:tab w:val="left" w:pos="9496"/>
        </w:tabs>
        <w:jc w:val="both"/>
        <w:rPr>
          <w:color w:val="FF0000"/>
          <w:szCs w:val="22"/>
        </w:rPr>
      </w:pPr>
    </w:p>
    <w:p w:rsidR="0054272A" w:rsidRPr="00F963C6" w:rsidRDefault="0054272A" w:rsidP="0054272A">
      <w:pPr>
        <w:jc w:val="center"/>
        <w:rPr>
          <w:b/>
          <w:color w:val="FF0000"/>
          <w:sz w:val="19"/>
          <w:szCs w:val="19"/>
        </w:rPr>
      </w:pPr>
      <w:r w:rsidRPr="00F963C6">
        <w:rPr>
          <w:b/>
          <w:color w:val="FF0000"/>
          <w:sz w:val="19"/>
          <w:szCs w:val="19"/>
        </w:rPr>
        <w:t xml:space="preserve">COTA EXCLUSIVA DE ATÉ 25% PARA MICROEMPRESAS - ME, EMPRESAS DE PEQUENO PORTE - EPP e MICROEMPREENDEDORES INDIVIDUAIS - </w:t>
      </w:r>
      <w:proofErr w:type="gramStart"/>
      <w:r w:rsidRPr="00F963C6">
        <w:rPr>
          <w:b/>
          <w:color w:val="FF0000"/>
          <w:sz w:val="19"/>
          <w:szCs w:val="19"/>
        </w:rPr>
        <w:t>MEI</w:t>
      </w:r>
      <w:proofErr w:type="gramEnd"/>
    </w:p>
    <w:p w:rsidR="0054272A" w:rsidRPr="00FB2E32" w:rsidRDefault="0054272A" w:rsidP="0054272A">
      <w:pPr>
        <w:tabs>
          <w:tab w:val="left" w:pos="8789"/>
          <w:tab w:val="left" w:pos="9496"/>
        </w:tabs>
        <w:jc w:val="both"/>
        <w:rPr>
          <w:szCs w:val="22"/>
        </w:rPr>
      </w:pPr>
    </w:p>
    <w:p w:rsidR="0054272A" w:rsidRPr="00FB2E32" w:rsidRDefault="0054272A" w:rsidP="0054272A">
      <w:pPr>
        <w:tabs>
          <w:tab w:val="left" w:pos="-851"/>
          <w:tab w:val="left" w:pos="8647"/>
        </w:tabs>
        <w:ind w:right="85"/>
        <w:jc w:val="both"/>
        <w:rPr>
          <w:sz w:val="22"/>
          <w:szCs w:val="22"/>
        </w:rPr>
      </w:pPr>
      <w:r w:rsidRPr="00FB2E32">
        <w:rPr>
          <w:sz w:val="22"/>
          <w:szCs w:val="22"/>
        </w:rPr>
        <w:t xml:space="preserve">A </w:t>
      </w:r>
      <w:r w:rsidRPr="00611D18">
        <w:rPr>
          <w:b/>
          <w:color w:val="FF0000"/>
          <w:sz w:val="22"/>
          <w:szCs w:val="22"/>
        </w:rPr>
        <w:t>Superintendência Estadual de Licitações - SUPEL/RO</w:t>
      </w:r>
      <w:r w:rsidRPr="00FB2E32">
        <w:rPr>
          <w:sz w:val="22"/>
          <w:szCs w:val="22"/>
        </w:rPr>
        <w:t xml:space="preserve">, através de seu Pregoeiro e Equipe de Apoio, nomeados por força das disposições contidas na </w:t>
      </w:r>
      <w:r w:rsidR="00AC5706">
        <w:rPr>
          <w:b/>
          <w:color w:val="FF0000"/>
          <w:sz w:val="22"/>
          <w:szCs w:val="22"/>
        </w:rPr>
        <w:t>Portaria N.º 053/GAB/SUPEL, de 30/12/2016</w:t>
      </w:r>
      <w:r w:rsidR="00AC5706" w:rsidRPr="00D23C2B">
        <w:rPr>
          <w:b/>
          <w:color w:val="FF0000"/>
          <w:sz w:val="22"/>
          <w:szCs w:val="22"/>
        </w:rPr>
        <w:t xml:space="preserve">, publicado no DOE do dia </w:t>
      </w:r>
      <w:r w:rsidR="00AC5706">
        <w:rPr>
          <w:b/>
          <w:color w:val="FF0000"/>
          <w:sz w:val="22"/>
          <w:szCs w:val="22"/>
        </w:rPr>
        <w:t>03 de Janeiro de 2017</w:t>
      </w:r>
      <w:r w:rsidRPr="00810C9E">
        <w:rPr>
          <w:b/>
          <w:color w:val="000000"/>
          <w:sz w:val="22"/>
          <w:szCs w:val="22"/>
        </w:rPr>
        <w:t>,</w:t>
      </w:r>
      <w:r w:rsidRPr="00FB2E32">
        <w:rPr>
          <w:color w:val="000000"/>
          <w:sz w:val="22"/>
          <w:szCs w:val="22"/>
        </w:rPr>
        <w:t xml:space="preserve"> torna público que</w:t>
      </w:r>
      <w:r w:rsidRPr="00FB2E32">
        <w:rPr>
          <w:sz w:val="22"/>
          <w:szCs w:val="22"/>
        </w:rPr>
        <w:t xml:space="preserve"> se encontra autorizada, a realização da licitação na modalidade PREGÃO, na forma ELETRÔNICA, </w:t>
      </w:r>
      <w:r w:rsidRPr="00611D18">
        <w:rPr>
          <w:b/>
          <w:color w:val="FF0000"/>
          <w:sz w:val="22"/>
          <w:szCs w:val="22"/>
        </w:rPr>
        <w:t>com cota exclusiva de até 25% para Microempresas - ME, Empresas de Pequeno Porte - EPP e Microempreendedores Individuais - ME</w:t>
      </w:r>
      <w:r w:rsidRPr="00FB2E32">
        <w:rPr>
          <w:color w:val="FF0000"/>
          <w:sz w:val="22"/>
          <w:szCs w:val="22"/>
        </w:rPr>
        <w:t>,</w:t>
      </w:r>
      <w:r w:rsidRPr="00FB2E32">
        <w:rPr>
          <w:sz w:val="22"/>
          <w:szCs w:val="22"/>
        </w:rPr>
        <w:t xml:space="preserve"> sob o </w:t>
      </w:r>
      <w:r>
        <w:rPr>
          <w:b/>
          <w:color w:val="FF0000"/>
          <w:sz w:val="22"/>
          <w:szCs w:val="22"/>
        </w:rPr>
        <w:t>N°. 372/2017/GAMA/SUPEL/</w:t>
      </w:r>
      <w:r w:rsidR="005B0794">
        <w:rPr>
          <w:b/>
          <w:color w:val="FF0000"/>
          <w:sz w:val="22"/>
          <w:szCs w:val="22"/>
        </w:rPr>
        <w:t>RO,</w:t>
      </w:r>
      <w:r w:rsidRPr="00FB2E32">
        <w:rPr>
          <w:sz w:val="22"/>
          <w:szCs w:val="22"/>
        </w:rPr>
        <w:t xml:space="preserve"> adotando como critério o </w:t>
      </w:r>
      <w:r w:rsidRPr="00810C9E">
        <w:rPr>
          <w:b/>
          <w:sz w:val="22"/>
          <w:szCs w:val="22"/>
          <w:highlight w:val="yellow"/>
        </w:rPr>
        <w:t>MENOR PREÇO</w:t>
      </w:r>
      <w:r w:rsidRPr="00FB2E32">
        <w:rPr>
          <w:sz w:val="22"/>
          <w:szCs w:val="22"/>
        </w:rPr>
        <w:t xml:space="preserve"> com adjudicação </w:t>
      </w:r>
      <w:r w:rsidRPr="00810C9E">
        <w:rPr>
          <w:b/>
          <w:sz w:val="22"/>
          <w:szCs w:val="22"/>
          <w:highlight w:val="yellow"/>
        </w:rPr>
        <w:t>POR ITEM</w:t>
      </w:r>
      <w:r w:rsidRPr="00FB2E32">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FB2E32">
        <w:rPr>
          <w:bCs/>
          <w:sz w:val="22"/>
          <w:szCs w:val="22"/>
        </w:rPr>
        <w:t xml:space="preserve">, com </w:t>
      </w:r>
      <w:r w:rsidRPr="00FB2E32">
        <w:rPr>
          <w:sz w:val="22"/>
          <w:szCs w:val="22"/>
        </w:rPr>
        <w:t>a Lei Complementar n° 123/2006 e suas alterações, com a Lei Estadual n° 2.414/2011, com os Decretos Estaduais n° 16.089/2011 e n° 21.675/2017, bem como a Lei nº 12.846/2013, e demais legislações vigentes pertinentes ao objeto.</w:t>
      </w:r>
      <w:r w:rsidRPr="00FB2E32">
        <w:rPr>
          <w:color w:val="FF0000"/>
          <w:sz w:val="22"/>
          <w:szCs w:val="22"/>
        </w:rPr>
        <w:t xml:space="preserve"> </w:t>
      </w:r>
    </w:p>
    <w:p w:rsidR="0054272A" w:rsidRPr="00D554B1" w:rsidRDefault="0054272A" w:rsidP="0054272A">
      <w:pPr>
        <w:tabs>
          <w:tab w:val="left" w:pos="8789"/>
          <w:tab w:val="left" w:pos="9496"/>
        </w:tabs>
        <w:jc w:val="both"/>
        <w:rPr>
          <w:b/>
          <w:color w:val="FF0000"/>
          <w:sz w:val="22"/>
          <w:szCs w:val="22"/>
        </w:rPr>
      </w:pPr>
      <w:r w:rsidRPr="00FB2E32">
        <w:rPr>
          <w:sz w:val="22"/>
          <w:szCs w:val="22"/>
        </w:rPr>
        <w:t>PROCESSO ADMINISTRATIVO Nº</w:t>
      </w:r>
      <w:proofErr w:type="gramStart"/>
      <w:r w:rsidRPr="00FB2E32">
        <w:rPr>
          <w:sz w:val="22"/>
          <w:szCs w:val="22"/>
        </w:rPr>
        <w:t>.:</w:t>
      </w:r>
      <w:proofErr w:type="gramEnd"/>
      <w:r w:rsidRPr="00FB2E32">
        <w:rPr>
          <w:sz w:val="22"/>
          <w:szCs w:val="22"/>
        </w:rPr>
        <w:t xml:space="preserve"> </w:t>
      </w:r>
      <w:r>
        <w:rPr>
          <w:b/>
          <w:color w:val="FF0000"/>
          <w:sz w:val="22"/>
          <w:szCs w:val="22"/>
        </w:rPr>
        <w:t>01.1712.03847-00/2017/SESAU</w:t>
      </w:r>
    </w:p>
    <w:p w:rsidR="00780758" w:rsidRDefault="0054272A" w:rsidP="00780758">
      <w:pPr>
        <w:tabs>
          <w:tab w:val="left" w:pos="8789"/>
          <w:tab w:val="left" w:pos="9496"/>
        </w:tabs>
        <w:jc w:val="both"/>
        <w:rPr>
          <w:b/>
          <w:color w:val="FF0000"/>
          <w:sz w:val="22"/>
          <w:szCs w:val="22"/>
        </w:rPr>
      </w:pPr>
      <w:r w:rsidRPr="00FB2E32">
        <w:rPr>
          <w:sz w:val="22"/>
          <w:szCs w:val="22"/>
        </w:rPr>
        <w:t>OBJETO:</w:t>
      </w:r>
      <w:r w:rsidRPr="00FB2E32">
        <w:rPr>
          <w:szCs w:val="24"/>
          <w:lang w:eastAsia="zh-CN"/>
        </w:rPr>
        <w:t xml:space="preserve"> </w:t>
      </w:r>
      <w:r w:rsidR="00780758" w:rsidRPr="003560DD">
        <w:rPr>
          <w:b/>
          <w:color w:val="FF0000"/>
          <w:sz w:val="22"/>
          <w:szCs w:val="22"/>
        </w:rPr>
        <w:t xml:space="preserve">Aquisição de </w:t>
      </w:r>
      <w:r w:rsidR="00780758">
        <w:rPr>
          <w:b/>
          <w:color w:val="FF0000"/>
          <w:sz w:val="22"/>
          <w:szCs w:val="22"/>
        </w:rPr>
        <w:t xml:space="preserve">material permanente (embarcação em alumínio com motor acoplado) para atender as necessidades do Programa Estadual de Controle da Malária no Estado de Rondônia, através de recursos advindos do Ministério da </w:t>
      </w:r>
      <w:proofErr w:type="gramStart"/>
      <w:r w:rsidR="00780758">
        <w:rPr>
          <w:b/>
          <w:color w:val="FF0000"/>
          <w:sz w:val="22"/>
          <w:szCs w:val="22"/>
        </w:rPr>
        <w:t>Saúde</w:t>
      </w:r>
      <w:r w:rsidR="00780758" w:rsidRPr="003560DD">
        <w:rPr>
          <w:b/>
          <w:color w:val="FF0000"/>
          <w:sz w:val="22"/>
          <w:szCs w:val="22"/>
        </w:rPr>
        <w:t>,</w:t>
      </w:r>
      <w:proofErr w:type="gramEnd"/>
      <w:r w:rsidR="00780758">
        <w:rPr>
          <w:b/>
          <w:color w:val="FF0000"/>
          <w:sz w:val="22"/>
          <w:szCs w:val="22"/>
        </w:rPr>
        <w:t>conforme proposta nº 04287.520000/1160-03,</w:t>
      </w:r>
      <w:r w:rsidR="00780758" w:rsidRPr="003560DD">
        <w:rPr>
          <w:b/>
          <w:color w:val="FF0000"/>
          <w:sz w:val="22"/>
          <w:szCs w:val="22"/>
        </w:rPr>
        <w:t xml:space="preserve"> conforme as especificações e quantitativos constantes no </w:t>
      </w:r>
      <w:r w:rsidR="00780758">
        <w:rPr>
          <w:b/>
          <w:color w:val="FF0000"/>
          <w:sz w:val="22"/>
          <w:szCs w:val="22"/>
        </w:rPr>
        <w:t xml:space="preserve">TERMO DE REFERÊNCIA - </w:t>
      </w:r>
      <w:r w:rsidR="00780758" w:rsidRPr="003560DD">
        <w:rPr>
          <w:b/>
          <w:color w:val="FF0000"/>
          <w:sz w:val="22"/>
          <w:szCs w:val="22"/>
        </w:rPr>
        <w:t xml:space="preserve">ANEXO I </w:t>
      </w:r>
      <w:r w:rsidR="00780758">
        <w:rPr>
          <w:b/>
          <w:color w:val="FF0000"/>
          <w:sz w:val="22"/>
          <w:szCs w:val="22"/>
        </w:rPr>
        <w:t>do Edital.</w:t>
      </w:r>
    </w:p>
    <w:p w:rsidR="0054272A" w:rsidRPr="00780758" w:rsidRDefault="0054272A" w:rsidP="00780758">
      <w:pPr>
        <w:tabs>
          <w:tab w:val="left" w:pos="8789"/>
          <w:tab w:val="left" w:pos="9496"/>
        </w:tabs>
        <w:jc w:val="both"/>
        <w:rPr>
          <w:b/>
          <w:color w:val="FF0000"/>
          <w:sz w:val="22"/>
          <w:szCs w:val="22"/>
        </w:rPr>
      </w:pPr>
      <w:r w:rsidRPr="00FB2E32">
        <w:rPr>
          <w:sz w:val="22"/>
          <w:szCs w:val="22"/>
        </w:rPr>
        <w:t xml:space="preserve">FONTE DE RECURSO: </w:t>
      </w:r>
      <w:r w:rsidR="00780758">
        <w:rPr>
          <w:color w:val="FF0000"/>
          <w:sz w:val="22"/>
          <w:szCs w:val="22"/>
        </w:rPr>
        <w:t>3209</w:t>
      </w:r>
    </w:p>
    <w:p w:rsidR="0054272A" w:rsidRPr="003867F7" w:rsidRDefault="0054272A" w:rsidP="0054272A">
      <w:pPr>
        <w:tabs>
          <w:tab w:val="left" w:pos="8789"/>
          <w:tab w:val="left" w:pos="9496"/>
        </w:tabs>
        <w:jc w:val="both"/>
        <w:rPr>
          <w:b/>
          <w:color w:val="000000"/>
          <w:sz w:val="22"/>
          <w:szCs w:val="22"/>
        </w:rPr>
      </w:pPr>
      <w:r w:rsidRPr="00FB2E32">
        <w:rPr>
          <w:sz w:val="22"/>
          <w:szCs w:val="22"/>
        </w:rPr>
        <w:t>PROJETO ATIVIDADE:</w:t>
      </w:r>
      <w:r w:rsidRPr="00FB2E32">
        <w:rPr>
          <w:color w:val="FF0000"/>
          <w:sz w:val="22"/>
          <w:szCs w:val="22"/>
        </w:rPr>
        <w:t xml:space="preserve"> </w:t>
      </w:r>
      <w:r w:rsidR="00780758">
        <w:rPr>
          <w:color w:val="FF0000"/>
          <w:sz w:val="22"/>
          <w:szCs w:val="22"/>
        </w:rPr>
        <w:t>17.012.10.122.2070 1615</w:t>
      </w:r>
    </w:p>
    <w:p w:rsidR="00780758" w:rsidRDefault="0054272A" w:rsidP="0054272A">
      <w:pPr>
        <w:tabs>
          <w:tab w:val="left" w:pos="8789"/>
          <w:tab w:val="left" w:pos="9496"/>
        </w:tabs>
        <w:jc w:val="both"/>
        <w:rPr>
          <w:color w:val="FF0000"/>
          <w:sz w:val="22"/>
          <w:szCs w:val="22"/>
        </w:rPr>
      </w:pPr>
      <w:r w:rsidRPr="00FB2E32">
        <w:rPr>
          <w:sz w:val="22"/>
          <w:szCs w:val="22"/>
        </w:rPr>
        <w:t xml:space="preserve">ELEMENTO DE DESPESA: </w:t>
      </w:r>
      <w:r w:rsidRPr="005049B4">
        <w:rPr>
          <w:color w:val="FF0000"/>
          <w:sz w:val="22"/>
          <w:szCs w:val="22"/>
        </w:rPr>
        <w:t>44.90.52.</w:t>
      </w:r>
    </w:p>
    <w:p w:rsidR="0054272A" w:rsidRPr="005049B4" w:rsidRDefault="00780758" w:rsidP="0054272A">
      <w:pPr>
        <w:tabs>
          <w:tab w:val="left" w:pos="8789"/>
          <w:tab w:val="left" w:pos="9496"/>
        </w:tabs>
        <w:jc w:val="both"/>
        <w:rPr>
          <w:bCs/>
          <w:color w:val="FF0000"/>
          <w:sz w:val="22"/>
          <w:szCs w:val="22"/>
        </w:rPr>
      </w:pPr>
      <w:r w:rsidRPr="00FB2E32">
        <w:rPr>
          <w:sz w:val="22"/>
          <w:szCs w:val="22"/>
        </w:rPr>
        <w:t xml:space="preserve"> </w:t>
      </w:r>
      <w:r w:rsidR="0054272A" w:rsidRPr="00FB2E32">
        <w:rPr>
          <w:sz w:val="22"/>
          <w:szCs w:val="22"/>
        </w:rPr>
        <w:t xml:space="preserve">VALOR ESTIMADO DA LICITAÇÃO: </w:t>
      </w:r>
      <w:r w:rsidR="0054272A" w:rsidRPr="005049B4">
        <w:rPr>
          <w:color w:val="FF0000"/>
          <w:sz w:val="22"/>
          <w:szCs w:val="22"/>
        </w:rPr>
        <w:t xml:space="preserve">R$ </w:t>
      </w:r>
      <w:r>
        <w:rPr>
          <w:color w:val="FF0000"/>
          <w:sz w:val="22"/>
          <w:szCs w:val="22"/>
        </w:rPr>
        <w:t>195.200,00</w:t>
      </w:r>
      <w:r w:rsidR="0054272A" w:rsidRPr="005049B4">
        <w:rPr>
          <w:color w:val="FF0000"/>
          <w:sz w:val="22"/>
          <w:szCs w:val="22"/>
        </w:rPr>
        <w:t xml:space="preserve"> (</w:t>
      </w:r>
      <w:r>
        <w:rPr>
          <w:color w:val="FF0000"/>
          <w:sz w:val="22"/>
          <w:szCs w:val="22"/>
        </w:rPr>
        <w:t>Cento e noventa e cinco</w:t>
      </w:r>
      <w:proofErr w:type="gramStart"/>
      <w:r>
        <w:rPr>
          <w:color w:val="FF0000"/>
          <w:sz w:val="22"/>
          <w:szCs w:val="22"/>
        </w:rPr>
        <w:t xml:space="preserve"> </w:t>
      </w:r>
      <w:r w:rsidR="0054272A" w:rsidRPr="005049B4">
        <w:rPr>
          <w:color w:val="FF0000"/>
          <w:sz w:val="22"/>
          <w:szCs w:val="22"/>
        </w:rPr>
        <w:t xml:space="preserve"> </w:t>
      </w:r>
      <w:proofErr w:type="gramEnd"/>
      <w:r w:rsidR="0054272A" w:rsidRPr="005049B4">
        <w:rPr>
          <w:color w:val="FF0000"/>
          <w:sz w:val="22"/>
          <w:szCs w:val="22"/>
        </w:rPr>
        <w:t>mil</w:t>
      </w:r>
      <w:r>
        <w:rPr>
          <w:color w:val="FF0000"/>
          <w:sz w:val="22"/>
          <w:szCs w:val="22"/>
        </w:rPr>
        <w:t xml:space="preserve"> e duzentos</w:t>
      </w:r>
      <w:r w:rsidR="0054272A" w:rsidRPr="005049B4">
        <w:rPr>
          <w:color w:val="FF0000"/>
          <w:sz w:val="22"/>
          <w:szCs w:val="22"/>
        </w:rPr>
        <w:t xml:space="preserve"> reais).</w:t>
      </w:r>
    </w:p>
    <w:p w:rsidR="0054272A" w:rsidRPr="003867F7" w:rsidRDefault="0054272A" w:rsidP="0054272A">
      <w:pPr>
        <w:pBdr>
          <w:bottom w:val="single" w:sz="6" w:space="2" w:color="auto"/>
        </w:pBdr>
        <w:tabs>
          <w:tab w:val="left" w:pos="8789"/>
          <w:tab w:val="left" w:pos="9496"/>
        </w:tabs>
        <w:jc w:val="both"/>
        <w:rPr>
          <w:b/>
          <w:color w:val="FF0000"/>
          <w:sz w:val="22"/>
          <w:szCs w:val="22"/>
        </w:rPr>
      </w:pPr>
      <w:r w:rsidRPr="00FB2E32">
        <w:rPr>
          <w:sz w:val="22"/>
          <w:szCs w:val="22"/>
        </w:rPr>
        <w:t>DATA DE ABERTURA:</w:t>
      </w:r>
      <w:r w:rsidRPr="00FB2E32">
        <w:rPr>
          <w:bCs/>
          <w:sz w:val="22"/>
          <w:szCs w:val="22"/>
        </w:rPr>
        <w:t xml:space="preserve"> </w:t>
      </w:r>
      <w:r w:rsidR="00014CC2">
        <w:rPr>
          <w:bCs/>
          <w:color w:val="FF0000"/>
          <w:sz w:val="22"/>
          <w:szCs w:val="22"/>
        </w:rPr>
        <w:t>24/08/2017 às 10</w:t>
      </w:r>
      <w:r w:rsidRPr="005049B4">
        <w:rPr>
          <w:bCs/>
          <w:color w:val="FF0000"/>
          <w:sz w:val="22"/>
          <w:szCs w:val="22"/>
        </w:rPr>
        <w:t>h00min</w:t>
      </w:r>
      <w:r w:rsidRPr="005049B4">
        <w:rPr>
          <w:color w:val="FF0000"/>
          <w:sz w:val="22"/>
          <w:szCs w:val="22"/>
        </w:rPr>
        <w:t xml:space="preserve"> (HORÁRIO DE BRASÍLIA - DF)</w:t>
      </w:r>
    </w:p>
    <w:p w:rsidR="0054272A" w:rsidRPr="00FB2E32" w:rsidRDefault="0054272A" w:rsidP="0054272A">
      <w:pPr>
        <w:pBdr>
          <w:bottom w:val="single" w:sz="6" w:space="2" w:color="auto"/>
        </w:pBdr>
        <w:tabs>
          <w:tab w:val="left" w:pos="8789"/>
          <w:tab w:val="left" w:pos="9496"/>
        </w:tabs>
        <w:jc w:val="both"/>
        <w:rPr>
          <w:bCs/>
          <w:color w:val="0000FF"/>
          <w:sz w:val="22"/>
          <w:szCs w:val="22"/>
          <w:u w:val="single"/>
        </w:rPr>
      </w:pPr>
      <w:r w:rsidRPr="00FB2E32">
        <w:rPr>
          <w:sz w:val="22"/>
          <w:szCs w:val="22"/>
        </w:rPr>
        <w:t xml:space="preserve">ENDEREÇO ELETRÔNICO: </w:t>
      </w:r>
      <w:hyperlink r:id="rId15" w:history="1">
        <w:r w:rsidRPr="00FB2E32">
          <w:rPr>
            <w:bCs/>
            <w:color w:val="0000FF"/>
            <w:sz w:val="22"/>
            <w:szCs w:val="22"/>
          </w:rPr>
          <w:t>www.comprasnet.gov.br</w:t>
        </w:r>
      </w:hyperlink>
    </w:p>
    <w:p w:rsidR="0054272A" w:rsidRPr="003867F7" w:rsidRDefault="0054272A" w:rsidP="0054272A">
      <w:pPr>
        <w:pBdr>
          <w:bottom w:val="single" w:sz="6" w:space="2" w:color="auto"/>
        </w:pBdr>
        <w:tabs>
          <w:tab w:val="left" w:pos="8789"/>
          <w:tab w:val="left" w:pos="9496"/>
        </w:tabs>
        <w:jc w:val="both"/>
        <w:rPr>
          <w:b/>
          <w:sz w:val="22"/>
          <w:szCs w:val="22"/>
        </w:rPr>
      </w:pPr>
      <w:r w:rsidRPr="00FB2E32">
        <w:rPr>
          <w:sz w:val="22"/>
          <w:szCs w:val="22"/>
        </w:rPr>
        <w:t xml:space="preserve">UASG: </w:t>
      </w:r>
      <w:r w:rsidRPr="005049B4">
        <w:rPr>
          <w:color w:val="FF0000"/>
          <w:sz w:val="22"/>
          <w:szCs w:val="22"/>
        </w:rPr>
        <w:t>925373</w:t>
      </w:r>
    </w:p>
    <w:p w:rsidR="0054272A" w:rsidRPr="00780758" w:rsidRDefault="0054272A" w:rsidP="00780758">
      <w:pPr>
        <w:tabs>
          <w:tab w:val="left" w:pos="8789"/>
          <w:tab w:val="left" w:pos="9496"/>
        </w:tabs>
        <w:jc w:val="both"/>
        <w:rPr>
          <w:sz w:val="22"/>
          <w:szCs w:val="22"/>
        </w:rPr>
      </w:pPr>
      <w:r w:rsidRPr="00FB2E32">
        <w:rPr>
          <w:sz w:val="22"/>
          <w:szCs w:val="22"/>
        </w:rPr>
        <w:t xml:space="preserve">O Instrumento Convocatório e todos os elementos integrantes encontram-se disponíveis para consulta e retirada no endereço eletrônico acima mencionado, e ainda no site </w:t>
      </w:r>
      <w:hyperlink r:id="rId16" w:history="1">
        <w:r w:rsidRPr="00FB2E32">
          <w:rPr>
            <w:bCs/>
            <w:color w:val="0000FF"/>
            <w:sz w:val="22"/>
            <w:szCs w:val="22"/>
          </w:rPr>
          <w:t>www.supel.ro.gov.br</w:t>
        </w:r>
      </w:hyperlink>
      <w:r w:rsidRPr="00FB2E32">
        <w:rPr>
          <w:sz w:val="22"/>
          <w:szCs w:val="22"/>
        </w:rPr>
        <w:t xml:space="preserve">. Maiores informações e esclarecimentos sobre o certame serão prestados pelo Pregoeiro e Equipe de Apoio designados, na </w:t>
      </w:r>
      <w:r w:rsidRPr="00B63BB6">
        <w:rPr>
          <w:b/>
          <w:color w:val="FF0000"/>
          <w:sz w:val="22"/>
          <w:szCs w:val="22"/>
        </w:rPr>
        <w:t>Superintendência Estadual de Licitações - SUPEL</w:t>
      </w:r>
      <w:r>
        <w:rPr>
          <w:b/>
          <w:color w:val="FF0000"/>
          <w:sz w:val="22"/>
          <w:szCs w:val="22"/>
        </w:rPr>
        <w:t>/RO</w:t>
      </w:r>
      <w:r w:rsidRPr="00FB2E32">
        <w:rPr>
          <w:sz w:val="22"/>
          <w:szCs w:val="22"/>
        </w:rPr>
        <w:t xml:space="preserve">, sito a Av. </w:t>
      </w:r>
      <w:proofErr w:type="spellStart"/>
      <w:r w:rsidRPr="00FB2E32">
        <w:rPr>
          <w:sz w:val="22"/>
          <w:szCs w:val="22"/>
        </w:rPr>
        <w:t>Farquar</w:t>
      </w:r>
      <w:proofErr w:type="spellEnd"/>
      <w:r w:rsidRPr="00FB2E32">
        <w:rPr>
          <w:sz w:val="22"/>
          <w:szCs w:val="22"/>
        </w:rPr>
        <w:t>, nº 2.986 - Bairro Pedrinhas (Palácio Rio Madeira - Ed. Pacaás Novos - 2º Andar) CEP: 76.801-470 - Porto Ve</w:t>
      </w:r>
      <w:r w:rsidR="00231541">
        <w:rPr>
          <w:sz w:val="22"/>
          <w:szCs w:val="22"/>
        </w:rPr>
        <w:t>lho/RO, telefone: (69) 3216-5366</w:t>
      </w:r>
      <w:r w:rsidRPr="00FB2E32">
        <w:rPr>
          <w:sz w:val="22"/>
          <w:szCs w:val="22"/>
        </w:rPr>
        <w:t>.</w:t>
      </w:r>
      <w:r>
        <w:rPr>
          <w:sz w:val="22"/>
          <w:szCs w:val="22"/>
        </w:rPr>
        <w:t xml:space="preserve"> </w:t>
      </w:r>
      <w:r w:rsidRPr="00FB2E32">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w:t>
      </w:r>
      <w:r w:rsidR="00780758">
        <w:rPr>
          <w:sz w:val="22"/>
          <w:szCs w:val="22"/>
        </w:rPr>
        <w:t>cação do Pregoeiro em contrário.</w:t>
      </w:r>
    </w:p>
    <w:p w:rsidR="0054272A" w:rsidRPr="00FB2E32" w:rsidRDefault="0054272A" w:rsidP="0054272A">
      <w:pPr>
        <w:tabs>
          <w:tab w:val="left" w:pos="8789"/>
          <w:tab w:val="left" w:pos="9496"/>
        </w:tabs>
        <w:jc w:val="right"/>
        <w:rPr>
          <w:sz w:val="22"/>
          <w:szCs w:val="22"/>
        </w:rPr>
      </w:pPr>
      <w:r w:rsidRPr="00F963C6">
        <w:rPr>
          <w:b/>
          <w:sz w:val="22"/>
          <w:szCs w:val="22"/>
        </w:rPr>
        <w:t>Porto Velho/RO</w:t>
      </w:r>
      <w:r w:rsidRPr="00FB2E32">
        <w:rPr>
          <w:sz w:val="22"/>
          <w:szCs w:val="22"/>
        </w:rPr>
        <w:t xml:space="preserve">, </w:t>
      </w:r>
      <w:r w:rsidR="001F0758">
        <w:rPr>
          <w:b/>
          <w:color w:val="FF0000"/>
          <w:sz w:val="22"/>
          <w:szCs w:val="22"/>
        </w:rPr>
        <w:t>11 de agosto</w:t>
      </w:r>
      <w:r w:rsidRPr="00F963C6">
        <w:rPr>
          <w:b/>
          <w:color w:val="FF0000"/>
          <w:sz w:val="22"/>
          <w:szCs w:val="22"/>
        </w:rPr>
        <w:t xml:space="preserve"> de 2017.</w:t>
      </w:r>
    </w:p>
    <w:p w:rsidR="00780758" w:rsidRPr="00345CEE" w:rsidRDefault="00780758" w:rsidP="00780758">
      <w:pPr>
        <w:pStyle w:val="Rodap"/>
        <w:tabs>
          <w:tab w:val="left" w:pos="7513"/>
        </w:tabs>
        <w:jc w:val="center"/>
        <w:rPr>
          <w:b/>
          <w:color w:val="FF0000"/>
          <w:sz w:val="22"/>
          <w:szCs w:val="22"/>
        </w:rPr>
      </w:pPr>
      <w:r w:rsidRPr="00345CEE">
        <w:rPr>
          <w:b/>
          <w:color w:val="FF0000"/>
          <w:sz w:val="22"/>
          <w:szCs w:val="22"/>
        </w:rPr>
        <w:t>ROGÉRIO PEREIRA SANTANA</w:t>
      </w:r>
    </w:p>
    <w:p w:rsidR="00780758" w:rsidRPr="00345CEE" w:rsidRDefault="00780758" w:rsidP="00780758">
      <w:pPr>
        <w:pStyle w:val="Rodap"/>
        <w:tabs>
          <w:tab w:val="left" w:pos="7513"/>
        </w:tabs>
        <w:jc w:val="center"/>
        <w:rPr>
          <w:b/>
          <w:sz w:val="22"/>
          <w:szCs w:val="22"/>
        </w:rPr>
      </w:pPr>
      <w:r w:rsidRPr="00345CEE">
        <w:rPr>
          <w:b/>
          <w:sz w:val="22"/>
          <w:szCs w:val="22"/>
        </w:rPr>
        <w:t>Pregoeiro GAMA/SUPEL/RO</w:t>
      </w:r>
    </w:p>
    <w:p w:rsidR="0054272A" w:rsidRPr="00FB2E32" w:rsidRDefault="00780758" w:rsidP="00780758">
      <w:pPr>
        <w:ind w:right="-1"/>
        <w:jc w:val="center"/>
        <w:rPr>
          <w:sz w:val="22"/>
          <w:szCs w:val="22"/>
        </w:rPr>
      </w:pPr>
      <w:r w:rsidRPr="00345CEE">
        <w:rPr>
          <w:b/>
          <w:sz w:val="22"/>
          <w:szCs w:val="22"/>
        </w:rPr>
        <w:t>Mat. 300109135</w:t>
      </w:r>
    </w:p>
    <w:sectPr w:rsidR="0054272A" w:rsidRPr="00FB2E32" w:rsidSect="001A2FE1">
      <w:headerReference w:type="default" r:id="rId17"/>
      <w:footerReference w:type="default" r:id="rId18"/>
      <w:headerReference w:type="first" r:id="rId19"/>
      <w:pgSz w:w="11907" w:h="16840" w:code="9"/>
      <w:pgMar w:top="851" w:right="992" w:bottom="851" w:left="851" w:header="720" w:footer="720" w:gutter="567"/>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401" w:rsidRDefault="00B35401">
      <w:r>
        <w:separator/>
      </w:r>
    </w:p>
  </w:endnote>
  <w:endnote w:type="continuationSeparator" w:id="0">
    <w:p w:rsidR="00B35401" w:rsidRDefault="00B354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MS Mincho"/>
    <w:charset w:val="80"/>
    <w:family w:val="auto"/>
    <w:pitch w:val="default"/>
    <w:sig w:usb0="00000000" w:usb1="00000000" w:usb2="00000000" w:usb3="00000000" w:csb0="0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Futura Lt BT">
    <w:altName w:val="Futura Lt B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01" w:rsidRPr="00F723A8" w:rsidRDefault="00B35401" w:rsidP="000918DD">
    <w:pPr>
      <w:rPr>
        <w:sz w:val="13"/>
        <w:szCs w:val="13"/>
      </w:rPr>
    </w:pPr>
    <w:proofErr w:type="spellStart"/>
    <w:r>
      <w:rPr>
        <w:sz w:val="13"/>
        <w:szCs w:val="13"/>
      </w:rPr>
      <w:t>Lcm</w:t>
    </w:r>
    <w:proofErr w:type="spellEnd"/>
    <w:r>
      <w:rPr>
        <w:sz w:val="13"/>
        <w:szCs w:val="13"/>
      </w:rPr>
      <w:t>/</w:t>
    </w:r>
    <w:r w:rsidRPr="00F723A8">
      <w:rPr>
        <w:sz w:val="13"/>
        <w:szCs w:val="13"/>
      </w:rPr>
      <w:t>gama</w:t>
    </w:r>
  </w:p>
  <w:tbl>
    <w:tblPr>
      <w:tblW w:w="9561" w:type="dxa"/>
      <w:jc w:val="center"/>
      <w:tblInd w:w="16" w:type="dxa"/>
      <w:tblBorders>
        <w:top w:val="single" w:sz="4" w:space="0" w:color="auto"/>
      </w:tblBorders>
      <w:tblCellMar>
        <w:left w:w="70" w:type="dxa"/>
        <w:right w:w="70" w:type="dxa"/>
      </w:tblCellMar>
      <w:tblLook w:val="0000"/>
    </w:tblPr>
    <w:tblGrid>
      <w:gridCol w:w="9561"/>
    </w:tblGrid>
    <w:tr w:rsidR="00B35401" w:rsidRPr="006A1AB7" w:rsidTr="005F076F">
      <w:trPr>
        <w:trHeight w:val="230"/>
        <w:jc w:val="center"/>
      </w:trPr>
      <w:tc>
        <w:tcPr>
          <w:tcW w:w="9561" w:type="dxa"/>
        </w:tcPr>
        <w:p w:rsidR="00B35401" w:rsidRDefault="00B35401" w:rsidP="005F076F">
          <w:pPr>
            <w:pStyle w:val="Rodap"/>
            <w:tabs>
              <w:tab w:val="clear" w:pos="4419"/>
            </w:tabs>
            <w:jc w:val="center"/>
            <w:rPr>
              <w:sz w:val="14"/>
              <w:szCs w:val="14"/>
            </w:rPr>
          </w:pPr>
          <w:r>
            <w:rPr>
              <w:sz w:val="14"/>
              <w:szCs w:val="14"/>
            </w:rPr>
            <w:t>Complexo Rio Madeira -</w:t>
          </w:r>
          <w:r w:rsidRPr="002953AC">
            <w:rPr>
              <w:sz w:val="14"/>
              <w:szCs w:val="14"/>
            </w:rPr>
            <w:t xml:space="preserve"> Edifíc</w:t>
          </w:r>
          <w:r>
            <w:rPr>
              <w:sz w:val="14"/>
              <w:szCs w:val="14"/>
            </w:rPr>
            <w:t xml:space="preserve">io Rio Pacaás Novos, no 2º piso, Avenida </w:t>
          </w:r>
          <w:proofErr w:type="spellStart"/>
          <w:r>
            <w:rPr>
              <w:sz w:val="14"/>
              <w:szCs w:val="14"/>
            </w:rPr>
            <w:t>Farquar</w:t>
          </w:r>
          <w:proofErr w:type="spellEnd"/>
          <w:r>
            <w:rPr>
              <w:sz w:val="14"/>
              <w:szCs w:val="14"/>
            </w:rPr>
            <w:t xml:space="preserve"> - Bairro </w:t>
          </w:r>
          <w:proofErr w:type="gramStart"/>
          <w:r>
            <w:rPr>
              <w:sz w:val="14"/>
              <w:szCs w:val="14"/>
            </w:rPr>
            <w:t>Pedrinhas</w:t>
          </w:r>
          <w:proofErr w:type="gramEnd"/>
        </w:p>
        <w:p w:rsidR="00B35401" w:rsidRPr="006A1AB7" w:rsidRDefault="00B35401" w:rsidP="005F076F">
          <w:pPr>
            <w:ind w:right="79"/>
            <w:contextualSpacing/>
            <w:jc w:val="center"/>
            <w:rPr>
              <w:sz w:val="10"/>
              <w:szCs w:val="10"/>
            </w:rPr>
          </w:pPr>
          <w:proofErr w:type="spellStart"/>
          <w:r w:rsidRPr="001479C0">
            <w:rPr>
              <w:sz w:val="14"/>
              <w:szCs w:val="14"/>
            </w:rPr>
            <w:t>Tel</w:t>
          </w:r>
          <w:proofErr w:type="spellEnd"/>
          <w:r w:rsidRPr="001479C0">
            <w:rPr>
              <w:sz w:val="14"/>
              <w:szCs w:val="14"/>
            </w:rPr>
            <w:t>: (69) 3216-</w:t>
          </w:r>
          <w:r>
            <w:rPr>
              <w:sz w:val="14"/>
              <w:szCs w:val="14"/>
            </w:rPr>
            <w:t>5366</w:t>
          </w:r>
          <w:r w:rsidRPr="001479C0">
            <w:rPr>
              <w:sz w:val="14"/>
              <w:szCs w:val="14"/>
            </w:rPr>
            <w:t xml:space="preserve"> – CEP: </w:t>
          </w:r>
          <w:r w:rsidRPr="002953AC">
            <w:rPr>
              <w:rStyle w:val="st"/>
              <w:sz w:val="14"/>
              <w:szCs w:val="14"/>
            </w:rPr>
            <w:t>7</w:t>
          </w:r>
          <w:r>
            <w:rPr>
              <w:rStyle w:val="st"/>
              <w:sz w:val="14"/>
              <w:szCs w:val="14"/>
            </w:rPr>
            <w:t>6</w:t>
          </w:r>
          <w:r w:rsidRPr="002953AC">
            <w:rPr>
              <w:rStyle w:val="st"/>
              <w:sz w:val="14"/>
              <w:szCs w:val="14"/>
            </w:rPr>
            <w:t>.903-036</w:t>
          </w:r>
          <w:r>
            <w:rPr>
              <w:rStyle w:val="st"/>
              <w:sz w:val="14"/>
              <w:szCs w:val="14"/>
            </w:rPr>
            <w:t xml:space="preserve"> </w:t>
          </w:r>
          <w:r w:rsidRPr="001479C0">
            <w:rPr>
              <w:sz w:val="14"/>
              <w:szCs w:val="14"/>
            </w:rPr>
            <w:t xml:space="preserve">– Porto Velho </w:t>
          </w:r>
          <w:r>
            <w:rPr>
              <w:sz w:val="14"/>
              <w:szCs w:val="14"/>
            </w:rPr>
            <w:t>–</w:t>
          </w:r>
          <w:r w:rsidRPr="001479C0">
            <w:rPr>
              <w:sz w:val="14"/>
              <w:szCs w:val="14"/>
            </w:rPr>
            <w:t xml:space="preserve"> RO</w:t>
          </w:r>
        </w:p>
        <w:p w:rsidR="00B35401" w:rsidRPr="006A1AB7" w:rsidRDefault="00B35401" w:rsidP="005F076F">
          <w:pPr>
            <w:contextualSpacing/>
            <w:jc w:val="right"/>
            <w:rPr>
              <w:b/>
              <w:sz w:val="10"/>
              <w:szCs w:val="10"/>
            </w:rPr>
          </w:pPr>
          <w:r w:rsidRPr="006A1AB7">
            <w:rPr>
              <w:sz w:val="10"/>
              <w:szCs w:val="10"/>
            </w:rPr>
            <w:t xml:space="preserve"> </w:t>
          </w:r>
          <w:r>
            <w:rPr>
              <w:sz w:val="10"/>
              <w:szCs w:val="10"/>
            </w:rPr>
            <w:t>ROGÉRIO PEREIRA SANTANA</w:t>
          </w:r>
        </w:p>
        <w:p w:rsidR="00B35401" w:rsidRPr="006A1AB7" w:rsidRDefault="00B35401" w:rsidP="005F076F">
          <w:pPr>
            <w:jc w:val="right"/>
            <w:rPr>
              <w:sz w:val="10"/>
              <w:szCs w:val="10"/>
            </w:rPr>
          </w:pPr>
          <w:r w:rsidRPr="006A1AB7">
            <w:rPr>
              <w:sz w:val="10"/>
              <w:szCs w:val="10"/>
            </w:rPr>
            <w:t xml:space="preserve">                                                                                                                                                                                                                                                       Pregoeiro GAMA/SUPEL/RO</w:t>
          </w:r>
        </w:p>
        <w:p w:rsidR="00B35401" w:rsidRPr="006A1AB7" w:rsidRDefault="00B35401" w:rsidP="005F076F">
          <w:pPr>
            <w:pStyle w:val="Rodap"/>
            <w:tabs>
              <w:tab w:val="clear" w:pos="4419"/>
            </w:tabs>
            <w:jc w:val="right"/>
            <w:rPr>
              <w:sz w:val="10"/>
              <w:szCs w:val="10"/>
            </w:rPr>
          </w:pPr>
          <w:r w:rsidRPr="006A1AB7">
            <w:rPr>
              <w:sz w:val="10"/>
              <w:szCs w:val="10"/>
            </w:rPr>
            <w:t xml:space="preserve">                                                                                                                                                                                                                                                                    </w:t>
          </w:r>
          <w:r>
            <w:rPr>
              <w:sz w:val="10"/>
              <w:szCs w:val="10"/>
            </w:rPr>
            <w:t xml:space="preserve">                                                                    Mat. 300109135</w:t>
          </w:r>
        </w:p>
      </w:tc>
    </w:tr>
  </w:tbl>
  <w:p w:rsidR="00B35401" w:rsidRDefault="00B35401" w:rsidP="00CB56EC">
    <w:pPr>
      <w:ind w:left="6299"/>
      <w:jc w:val="center"/>
      <w:rPr>
        <w:rFonts w:ascii="Arial" w:hAnsi="Arial" w:cs="Arial"/>
        <w:b/>
        <w:sz w:val="16"/>
        <w:szCs w:val="16"/>
      </w:rPr>
    </w:pPr>
  </w:p>
  <w:p w:rsidR="00B35401" w:rsidRPr="00305F8A" w:rsidRDefault="00B35401" w:rsidP="005049B4">
    <w:pPr>
      <w:pStyle w:val="Rodap"/>
      <w:tabs>
        <w:tab w:val="clear" w:pos="4419"/>
        <w:tab w:val="clear" w:pos="8838"/>
        <w:tab w:val="left" w:pos="5624"/>
      </w:tabs>
      <w:rPr>
        <w:sz w:val="14"/>
        <w:szCs w:val="14"/>
      </w:rPr>
    </w:pPr>
    <w:r>
      <w:rPr>
        <w:sz w:val="14"/>
        <w:szCs w:val="14"/>
      </w:rPr>
      <w:tab/>
    </w:r>
  </w:p>
  <w:p w:rsidR="00B35401" w:rsidRPr="00351317" w:rsidRDefault="00B35401" w:rsidP="00CB56EC">
    <w:pPr>
      <w:pStyle w:val="Rodap"/>
      <w:rPr>
        <w:szCs w:val="14"/>
      </w:rPr>
    </w:pPr>
  </w:p>
  <w:p w:rsidR="00B35401" w:rsidRPr="00CB56EC" w:rsidRDefault="00B35401" w:rsidP="00CB56EC">
    <w:pPr>
      <w:pStyle w:val="Rodap"/>
      <w:rPr>
        <w:szCs w:val="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401" w:rsidRDefault="00B35401">
      <w:r>
        <w:separator/>
      </w:r>
    </w:p>
  </w:footnote>
  <w:footnote w:type="continuationSeparator" w:id="0">
    <w:p w:rsidR="00B35401" w:rsidRDefault="00B354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01" w:rsidRPr="00033BAF" w:rsidRDefault="002622B1" w:rsidP="00556965">
    <w:pPr>
      <w:pStyle w:val="Cabealho"/>
      <w:jc w:val="center"/>
    </w:pPr>
    <w:r>
      <w:rPr>
        <w:noProof/>
        <w:lang w:eastAsia="zh-CN"/>
      </w:rPr>
      <w:pict>
        <v:oval id="_x0000_s1225" style="position:absolute;left:0;text-align:left;margin-left:392.75pt;margin-top:31.7pt;width:75.9pt;height:68.15pt;z-index:251661824" strokecolor="#1f497d" strokeweight="1pt">
          <v:stroke dashstyle="dash"/>
          <v:shadow color="#868686"/>
          <v:textbox style="mso-next-textbox:#_x0000_s1225">
            <w:txbxContent>
              <w:p w:rsidR="00B35401" w:rsidRPr="00A15C28" w:rsidRDefault="00B35401" w:rsidP="00556965">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B35401" w:rsidRPr="00A15C28" w:rsidRDefault="00B35401" w:rsidP="00556965">
                <w:pPr>
                  <w:jc w:val="center"/>
                  <w:rPr>
                    <w:sz w:val="16"/>
                    <w:szCs w:val="16"/>
                  </w:rPr>
                </w:pPr>
              </w:p>
              <w:p w:rsidR="00B35401" w:rsidRPr="00A15C28" w:rsidRDefault="00B35401" w:rsidP="00556965">
                <w:pPr>
                  <w:jc w:val="center"/>
                  <w:rPr>
                    <w:sz w:val="16"/>
                    <w:szCs w:val="16"/>
                  </w:rPr>
                </w:pPr>
                <w:r w:rsidRPr="00A15C28">
                  <w:rPr>
                    <w:sz w:val="16"/>
                    <w:szCs w:val="16"/>
                  </w:rPr>
                  <w:t>_</w:t>
                </w:r>
                <w:r>
                  <w:rPr>
                    <w:sz w:val="16"/>
                    <w:szCs w:val="16"/>
                  </w:rPr>
                  <w:t>__</w:t>
                </w:r>
                <w:r w:rsidRPr="00A15C28">
                  <w:rPr>
                    <w:sz w:val="16"/>
                    <w:szCs w:val="16"/>
                  </w:rPr>
                  <w:t>_______</w:t>
                </w:r>
              </w:p>
              <w:p w:rsidR="00B35401" w:rsidRPr="00A15C28" w:rsidRDefault="00B35401" w:rsidP="00556965">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sidR="00B35401">
      <w:rPr>
        <w:noProof/>
      </w:rPr>
      <w:drawing>
        <wp:inline distT="0" distB="0" distL="0" distR="0">
          <wp:extent cx="1990090" cy="93154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090" cy="931545"/>
                  </a:xfrm>
                  <a:prstGeom prst="rect">
                    <a:avLst/>
                  </a:prstGeom>
                  <a:noFill/>
                  <a:ln w="9525">
                    <a:noFill/>
                    <a:miter lim="800000"/>
                    <a:headEnd/>
                    <a:tailEnd/>
                  </a:ln>
                </pic:spPr>
              </pic:pic>
            </a:graphicData>
          </a:graphic>
        </wp:inline>
      </w:drawing>
    </w:r>
  </w:p>
  <w:p w:rsidR="00B35401" w:rsidRPr="003204B1" w:rsidRDefault="00B35401" w:rsidP="00556965">
    <w:pPr>
      <w:pStyle w:val="Cabealho"/>
      <w:spacing w:before="100" w:after="100"/>
      <w:contextualSpacing/>
      <w:jc w:val="center"/>
      <w:rPr>
        <w:sz w:val="16"/>
        <w:szCs w:val="16"/>
      </w:rPr>
    </w:pPr>
    <w:r w:rsidRPr="003204B1">
      <w:rPr>
        <w:sz w:val="16"/>
        <w:szCs w:val="16"/>
      </w:rPr>
      <w:t>SUPERINTENDÊNCIA ESTADUAL DE LICITAÇÕES - SUPEL</w:t>
    </w:r>
  </w:p>
  <w:p w:rsidR="00B35401" w:rsidRPr="003204B1" w:rsidRDefault="00B35401" w:rsidP="00556965">
    <w:pPr>
      <w:pStyle w:val="Cabealho"/>
      <w:spacing w:before="100" w:after="100"/>
      <w:contextualSpacing/>
      <w:jc w:val="center"/>
      <w:rPr>
        <w:sz w:val="16"/>
        <w:szCs w:val="16"/>
      </w:rPr>
    </w:pPr>
    <w:r>
      <w:rPr>
        <w:sz w:val="16"/>
        <w:szCs w:val="16"/>
      </w:rPr>
      <w:t>Palácio</w:t>
    </w:r>
    <w:r w:rsidRPr="003204B1">
      <w:rPr>
        <w:sz w:val="16"/>
        <w:szCs w:val="16"/>
      </w:rPr>
      <w:t xml:space="preserve"> Rio Madeira - Ed. Curvo 3 - Rio </w:t>
    </w:r>
    <w:proofErr w:type="spellStart"/>
    <w:r w:rsidRPr="003204B1">
      <w:rPr>
        <w:sz w:val="16"/>
        <w:szCs w:val="16"/>
      </w:rPr>
      <w:t>Jamari</w:t>
    </w:r>
    <w:proofErr w:type="spellEnd"/>
    <w:r w:rsidRPr="003204B1">
      <w:rPr>
        <w:sz w:val="16"/>
        <w:szCs w:val="16"/>
      </w:rPr>
      <w:t xml:space="preserve"> 1º </w:t>
    </w:r>
    <w:proofErr w:type="gramStart"/>
    <w:r w:rsidRPr="003204B1">
      <w:rPr>
        <w:sz w:val="16"/>
        <w:szCs w:val="16"/>
      </w:rPr>
      <w:t>Andar</w:t>
    </w:r>
    <w:proofErr w:type="gramEnd"/>
  </w:p>
  <w:p w:rsidR="00B35401" w:rsidRPr="003204B1" w:rsidRDefault="00B35401" w:rsidP="00556965">
    <w:pPr>
      <w:pStyle w:val="Cabealho"/>
      <w:spacing w:before="100" w:after="100"/>
      <w:contextualSpacing/>
      <w:jc w:val="center"/>
      <w:rPr>
        <w:sz w:val="16"/>
        <w:szCs w:val="16"/>
      </w:rPr>
    </w:pPr>
    <w:r w:rsidRPr="003204B1">
      <w:rPr>
        <w:sz w:val="16"/>
        <w:szCs w:val="16"/>
      </w:rPr>
      <w:t xml:space="preserve">Porto Velho, Rondônia. </w:t>
    </w:r>
  </w:p>
  <w:p w:rsidR="00B35401" w:rsidRPr="009B4D19" w:rsidRDefault="00B35401" w:rsidP="00556965">
    <w:pPr>
      <w:pStyle w:val="Cabealho"/>
      <w:spacing w:before="100" w:after="100"/>
      <w:contextualSpacing/>
      <w:jc w:val="center"/>
    </w:pPr>
    <w:r w:rsidRPr="003204B1">
      <w:rPr>
        <w:sz w:val="16"/>
        <w:szCs w:val="16"/>
      </w:rPr>
      <w:t xml:space="preserve">Equipe de Licitação </w:t>
    </w:r>
    <w:r>
      <w:rPr>
        <w:sz w:val="16"/>
        <w:szCs w:val="16"/>
      </w:rPr>
      <w:t>Gama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01" w:rsidRDefault="00B35401">
    <w:pPr>
      <w:pStyle w:val="Cabealho"/>
    </w:pPr>
  </w:p>
  <w:p w:rsidR="00B35401" w:rsidRDefault="00B35401">
    <w:pPr>
      <w:pStyle w:val="Cabealho"/>
    </w:pPr>
  </w:p>
  <w:p w:rsidR="00B35401" w:rsidRDefault="00B35401">
    <w:pPr>
      <w:pStyle w:val="Cabealho"/>
    </w:pPr>
  </w:p>
  <w:p w:rsidR="00B35401" w:rsidRDefault="00B35401">
    <w:pPr>
      <w:pStyle w:val="Cabealho"/>
    </w:pPr>
  </w:p>
  <w:p w:rsidR="00B35401" w:rsidRDefault="00B35401">
    <w:pPr>
      <w:pStyle w:val="Cabealho"/>
    </w:pPr>
  </w:p>
  <w:p w:rsidR="00B35401" w:rsidRDefault="00B35401">
    <w:pPr>
      <w:pStyle w:val="Cabealho"/>
    </w:pPr>
  </w:p>
  <w:p w:rsidR="00B35401" w:rsidRDefault="00B35401">
    <w:pPr>
      <w:pStyle w:val="Cabealho"/>
    </w:pPr>
  </w:p>
  <w:p w:rsidR="00B35401" w:rsidRDefault="00B3540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238E7212"/>
    <w:name w:val="WW8Num8"/>
    <w:lvl w:ilvl="0">
      <w:start w:val="1"/>
      <w:numFmt w:val="lowerLetter"/>
      <w:lvlText w:val="%1)"/>
      <w:lvlJc w:val="left"/>
      <w:pPr>
        <w:tabs>
          <w:tab w:val="num" w:pos="720"/>
        </w:tabs>
        <w:ind w:left="720" w:hanging="360"/>
      </w:pPr>
      <w:rPr>
        <w:rFonts w:ascii="Times New Roman" w:eastAsia="Times New Roman" w:hAnsi="Times New Roman" w:cs="Times New Roman"/>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EC2A8A9E"/>
    <w:name w:val="WW8Num9"/>
    <w:lvl w:ilvl="0">
      <w:start w:val="1"/>
      <w:numFmt w:val="lowerLetter"/>
      <w:lvlText w:val="%1)"/>
      <w:lvlJc w:val="left"/>
      <w:pPr>
        <w:tabs>
          <w:tab w:val="num" w:pos="1069"/>
        </w:tabs>
        <w:ind w:left="1069" w:hanging="360"/>
      </w:pPr>
      <w:rPr>
        <w:rFonts w:ascii="Times New Roman" w:eastAsia="Times New Roman" w:hAnsi="Times New Roman" w:cs="Times New Roman"/>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13">
    <w:nsid w:val="01F008AD"/>
    <w:multiLevelType w:val="hybridMultilevel"/>
    <w:tmpl w:val="99DC20E4"/>
    <w:lvl w:ilvl="0" w:tplc="1EA866D6">
      <w:start w:val="1"/>
      <w:numFmt w:val="decimal"/>
      <w:lvlText w:val="%1."/>
      <w:lvlJc w:val="left"/>
      <w:pPr>
        <w:ind w:left="502" w:hanging="360"/>
      </w:pPr>
      <w:rPr>
        <w:rFonts w:hint="default"/>
        <w:color w:val="auto"/>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4">
    <w:nsid w:val="02A5252F"/>
    <w:multiLevelType w:val="hybridMultilevel"/>
    <w:tmpl w:val="9760B12E"/>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0C013BE1"/>
    <w:multiLevelType w:val="multilevel"/>
    <w:tmpl w:val="E55A50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a.%5."/>
      <w:lvlJc w:val="left"/>
      <w:pPr>
        <w:ind w:left="1076"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2964AC4"/>
    <w:multiLevelType w:val="hybridMultilevel"/>
    <w:tmpl w:val="33024286"/>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7">
    <w:nsid w:val="155B6E2D"/>
    <w:multiLevelType w:val="hybridMultilevel"/>
    <w:tmpl w:val="C50A9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16100747"/>
    <w:multiLevelType w:val="hybridMultilevel"/>
    <w:tmpl w:val="49187630"/>
    <w:lvl w:ilvl="0" w:tplc="722691A6">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71B1124"/>
    <w:multiLevelType w:val="hybridMultilevel"/>
    <w:tmpl w:val="9334B3CA"/>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7781448"/>
    <w:multiLevelType w:val="hybridMultilevel"/>
    <w:tmpl w:val="33024286"/>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1">
    <w:nsid w:val="18E66E3A"/>
    <w:multiLevelType w:val="hybridMultilevel"/>
    <w:tmpl w:val="CC80EAEC"/>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2EE4F57"/>
    <w:multiLevelType w:val="hybridMultilevel"/>
    <w:tmpl w:val="72BCFC58"/>
    <w:lvl w:ilvl="0" w:tplc="64CEA072">
      <w:start w:val="1"/>
      <w:numFmt w:val="decimal"/>
      <w:lvlText w:val="%1."/>
      <w:lvlJc w:val="left"/>
      <w:pPr>
        <w:tabs>
          <w:tab w:val="num" w:pos="921"/>
        </w:tabs>
        <w:ind w:left="921" w:hanging="360"/>
      </w:pPr>
      <w:rPr>
        <w:b/>
      </w:rPr>
    </w:lvl>
    <w:lvl w:ilvl="1" w:tplc="04160017">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24E51D73"/>
    <w:multiLevelType w:val="hybridMultilevel"/>
    <w:tmpl w:val="7898CC9C"/>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4">
    <w:nsid w:val="2CDC3E47"/>
    <w:multiLevelType w:val="hybridMultilevel"/>
    <w:tmpl w:val="5B6CDBA6"/>
    <w:lvl w:ilvl="0" w:tplc="0416000F">
      <w:start w:val="1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9430FAE"/>
    <w:multiLevelType w:val="hybridMultilevel"/>
    <w:tmpl w:val="EB468F4A"/>
    <w:lvl w:ilvl="0" w:tplc="8C2A955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ABA1E96"/>
    <w:multiLevelType w:val="hybridMultilevel"/>
    <w:tmpl w:val="CF64B4E2"/>
    <w:lvl w:ilvl="0" w:tplc="E892C5C2">
      <w:start w:val="1"/>
      <w:numFmt w:val="upperRoman"/>
      <w:lvlText w:val="%1."/>
      <w:lvlJc w:val="righ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54B0F4A"/>
    <w:multiLevelType w:val="hybridMultilevel"/>
    <w:tmpl w:val="AFE0BE28"/>
    <w:lvl w:ilvl="0" w:tplc="B3E4A436">
      <w:start w:val="1"/>
      <w:numFmt w:val="lowerLetter"/>
      <w:lvlText w:val="%1)"/>
      <w:lvlJc w:val="left"/>
      <w:pPr>
        <w:ind w:left="360" w:hanging="360"/>
      </w:pPr>
      <w:rPr>
        <w:sz w:val="24"/>
        <w:szCs w:val="24"/>
      </w:rPr>
    </w:lvl>
    <w:lvl w:ilvl="1" w:tplc="04160003">
      <w:start w:val="1"/>
      <w:numFmt w:val="lowerLetter"/>
      <w:lvlText w:val="%2."/>
      <w:lvlJc w:val="left"/>
      <w:pPr>
        <w:ind w:left="1080" w:hanging="360"/>
      </w:pPr>
    </w:lvl>
    <w:lvl w:ilvl="2" w:tplc="04160005">
      <w:start w:val="1"/>
      <w:numFmt w:val="lowerLetter"/>
      <w:lvlText w:val="%3)"/>
      <w:lvlJc w:val="left"/>
      <w:pPr>
        <w:ind w:left="1980" w:hanging="360"/>
      </w:pPr>
      <w:rPr>
        <w:rFonts w:hint="default"/>
      </w:rPr>
    </w:lvl>
    <w:lvl w:ilvl="3" w:tplc="04160001">
      <w:start w:val="1"/>
      <w:numFmt w:val="decimal"/>
      <w:lvlText w:val="%4."/>
      <w:lvlJc w:val="left"/>
      <w:pPr>
        <w:ind w:left="720" w:hanging="360"/>
      </w:pPr>
    </w:lvl>
    <w:lvl w:ilvl="4" w:tplc="04160003">
      <w:start w:val="1"/>
      <w:numFmt w:val="lowerLetter"/>
      <w:lvlText w:val="%5."/>
      <w:lvlJc w:val="left"/>
      <w:pPr>
        <w:ind w:left="3240" w:hanging="360"/>
      </w:pPr>
    </w:lvl>
    <w:lvl w:ilvl="5" w:tplc="04160005" w:tentative="1">
      <w:start w:val="1"/>
      <w:numFmt w:val="lowerRoman"/>
      <w:lvlText w:val="%6."/>
      <w:lvlJc w:val="right"/>
      <w:pPr>
        <w:ind w:left="3960" w:hanging="180"/>
      </w:pPr>
    </w:lvl>
    <w:lvl w:ilvl="6" w:tplc="04160001" w:tentative="1">
      <w:start w:val="1"/>
      <w:numFmt w:val="decimal"/>
      <w:lvlText w:val="%7."/>
      <w:lvlJc w:val="left"/>
      <w:pPr>
        <w:ind w:left="4680" w:hanging="360"/>
      </w:pPr>
    </w:lvl>
    <w:lvl w:ilvl="7" w:tplc="04160003" w:tentative="1">
      <w:start w:val="1"/>
      <w:numFmt w:val="lowerLetter"/>
      <w:lvlText w:val="%8."/>
      <w:lvlJc w:val="left"/>
      <w:pPr>
        <w:ind w:left="5400" w:hanging="360"/>
      </w:pPr>
    </w:lvl>
    <w:lvl w:ilvl="8" w:tplc="04160005" w:tentative="1">
      <w:start w:val="1"/>
      <w:numFmt w:val="lowerRoman"/>
      <w:lvlText w:val="%9."/>
      <w:lvlJc w:val="right"/>
      <w:pPr>
        <w:ind w:left="6120" w:hanging="180"/>
      </w:pPr>
    </w:lvl>
  </w:abstractNum>
  <w:abstractNum w:abstractNumId="28">
    <w:nsid w:val="45A33C66"/>
    <w:multiLevelType w:val="hybridMultilevel"/>
    <w:tmpl w:val="8D9875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A1A0D1C"/>
    <w:multiLevelType w:val="hybridMultilevel"/>
    <w:tmpl w:val="17CA2142"/>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D2265C5"/>
    <w:multiLevelType w:val="hybridMultilevel"/>
    <w:tmpl w:val="02C82B98"/>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1B139AD"/>
    <w:multiLevelType w:val="hybridMultilevel"/>
    <w:tmpl w:val="CFF0B95A"/>
    <w:lvl w:ilvl="0" w:tplc="7CDA3EB0">
      <w:start w:val="1"/>
      <w:numFmt w:val="lowerLetter"/>
      <w:lvlText w:val="%1)"/>
      <w:lvlJc w:val="left"/>
      <w:pPr>
        <w:ind w:left="3763" w:hanging="360"/>
      </w:pPr>
      <w:rPr>
        <w:b/>
      </w:rPr>
    </w:lvl>
    <w:lvl w:ilvl="1" w:tplc="04160019" w:tentative="1">
      <w:start w:val="1"/>
      <w:numFmt w:val="lowerLetter"/>
      <w:lvlText w:val="%2."/>
      <w:lvlJc w:val="left"/>
      <w:pPr>
        <w:ind w:left="4483" w:hanging="360"/>
      </w:pPr>
    </w:lvl>
    <w:lvl w:ilvl="2" w:tplc="0416001B" w:tentative="1">
      <w:start w:val="1"/>
      <w:numFmt w:val="lowerRoman"/>
      <w:lvlText w:val="%3."/>
      <w:lvlJc w:val="right"/>
      <w:pPr>
        <w:ind w:left="5203" w:hanging="180"/>
      </w:pPr>
    </w:lvl>
    <w:lvl w:ilvl="3" w:tplc="0416000F" w:tentative="1">
      <w:start w:val="1"/>
      <w:numFmt w:val="decimal"/>
      <w:lvlText w:val="%4."/>
      <w:lvlJc w:val="left"/>
      <w:pPr>
        <w:ind w:left="5923" w:hanging="360"/>
      </w:pPr>
    </w:lvl>
    <w:lvl w:ilvl="4" w:tplc="04160019" w:tentative="1">
      <w:start w:val="1"/>
      <w:numFmt w:val="lowerLetter"/>
      <w:lvlText w:val="%5."/>
      <w:lvlJc w:val="left"/>
      <w:pPr>
        <w:ind w:left="6643" w:hanging="360"/>
      </w:pPr>
    </w:lvl>
    <w:lvl w:ilvl="5" w:tplc="0416001B" w:tentative="1">
      <w:start w:val="1"/>
      <w:numFmt w:val="lowerRoman"/>
      <w:lvlText w:val="%6."/>
      <w:lvlJc w:val="right"/>
      <w:pPr>
        <w:ind w:left="7363" w:hanging="180"/>
      </w:pPr>
    </w:lvl>
    <w:lvl w:ilvl="6" w:tplc="0416000F" w:tentative="1">
      <w:start w:val="1"/>
      <w:numFmt w:val="decimal"/>
      <w:lvlText w:val="%7."/>
      <w:lvlJc w:val="left"/>
      <w:pPr>
        <w:ind w:left="8083" w:hanging="360"/>
      </w:pPr>
    </w:lvl>
    <w:lvl w:ilvl="7" w:tplc="04160019" w:tentative="1">
      <w:start w:val="1"/>
      <w:numFmt w:val="lowerLetter"/>
      <w:lvlText w:val="%8."/>
      <w:lvlJc w:val="left"/>
      <w:pPr>
        <w:ind w:left="8803" w:hanging="360"/>
      </w:pPr>
    </w:lvl>
    <w:lvl w:ilvl="8" w:tplc="0416001B" w:tentative="1">
      <w:start w:val="1"/>
      <w:numFmt w:val="lowerRoman"/>
      <w:lvlText w:val="%9."/>
      <w:lvlJc w:val="right"/>
      <w:pPr>
        <w:ind w:left="9523" w:hanging="180"/>
      </w:pPr>
    </w:lvl>
  </w:abstractNum>
  <w:abstractNum w:abstractNumId="32">
    <w:nsid w:val="54DE07A1"/>
    <w:multiLevelType w:val="hybridMultilevel"/>
    <w:tmpl w:val="CEF2DA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57937B76"/>
    <w:multiLevelType w:val="multilevel"/>
    <w:tmpl w:val="818A0970"/>
    <w:lvl w:ilvl="0">
      <w:start w:val="1"/>
      <w:numFmt w:val="decimal"/>
      <w:lvlText w:val="%1."/>
      <w:lvlJc w:val="left"/>
      <w:pPr>
        <w:ind w:left="360" w:hanging="360"/>
      </w:pPr>
      <w:rPr>
        <w:rFonts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nsid w:val="5A50018C"/>
    <w:multiLevelType w:val="hybridMultilevel"/>
    <w:tmpl w:val="F51AA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C740671"/>
    <w:multiLevelType w:val="hybridMultilevel"/>
    <w:tmpl w:val="86D0775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EF51580"/>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37">
    <w:nsid w:val="637B232B"/>
    <w:multiLevelType w:val="hybridMultilevel"/>
    <w:tmpl w:val="4D202E10"/>
    <w:lvl w:ilvl="0" w:tplc="0416000F">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D6F19A8"/>
    <w:multiLevelType w:val="hybridMultilevel"/>
    <w:tmpl w:val="729C60E8"/>
    <w:lvl w:ilvl="0" w:tplc="04160011">
      <w:start w:val="1"/>
      <w:numFmt w:val="decimal"/>
      <w:lvlText w:val="%1)"/>
      <w:lvlJc w:val="left"/>
      <w:pPr>
        <w:tabs>
          <w:tab w:val="num" w:pos="720"/>
        </w:tabs>
        <w:ind w:left="720" w:hanging="360"/>
      </w:pPr>
      <w:rPr>
        <w:rFonts w:hint="default"/>
      </w:rPr>
    </w:lvl>
    <w:lvl w:ilvl="1" w:tplc="04160001">
      <w:start w:val="1"/>
      <w:numFmt w:val="bullet"/>
      <w:lvlText w:val=""/>
      <w:lvlJc w:val="left"/>
      <w:pPr>
        <w:tabs>
          <w:tab w:val="num" w:pos="1440"/>
        </w:tabs>
        <w:ind w:left="1440" w:hanging="360"/>
      </w:pPr>
      <w:rPr>
        <w:rFonts w:ascii="Symbol" w:hAnsi="Symbo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2740D83"/>
    <w:multiLevelType w:val="hybridMultilevel"/>
    <w:tmpl w:val="11F2CDE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1">
    <w:nsid w:val="73E3176C"/>
    <w:multiLevelType w:val="hybridMultilevel"/>
    <w:tmpl w:val="EF7629E8"/>
    <w:lvl w:ilvl="0" w:tplc="4858BCBE">
      <w:start w:val="1"/>
      <w:numFmt w:val="upperRoman"/>
      <w:lvlText w:val="%1."/>
      <w:lvlJc w:val="right"/>
      <w:pPr>
        <w:ind w:left="720" w:hanging="360"/>
      </w:pPr>
      <w:rPr>
        <w:rFonts w:ascii="Times New Roman" w:hAnsi="Times New Roman" w:cs="Times New Roman" w:hint="default"/>
        <w:b/>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4077773"/>
    <w:multiLevelType w:val="hybridMultilevel"/>
    <w:tmpl w:val="849E26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48F6538"/>
    <w:multiLevelType w:val="multilevel"/>
    <w:tmpl w:val="6722EC6A"/>
    <w:lvl w:ilvl="0">
      <w:start w:val="1"/>
      <w:numFmt w:val="decimal"/>
      <w:lvlText w:val="%1."/>
      <w:lvlJc w:val="left"/>
      <w:pPr>
        <w:ind w:left="1069" w:hanging="360"/>
      </w:pPr>
      <w:rPr>
        <w:rFonts w:ascii="Times New Roman" w:hAnsi="Times New Roman" w:cs="Times New Roman" w:hint="default"/>
        <w:sz w:val="22"/>
        <w:szCs w:val="22"/>
      </w:rPr>
    </w:lvl>
    <w:lvl w:ilvl="1">
      <w:start w:val="1"/>
      <w:numFmt w:val="decimal"/>
      <w:isLgl/>
      <w:lvlText w:val="%1.%2."/>
      <w:lvlJc w:val="left"/>
      <w:pPr>
        <w:ind w:left="1541" w:hanging="720"/>
      </w:pPr>
      <w:rPr>
        <w:b/>
      </w:rPr>
    </w:lvl>
    <w:lvl w:ilvl="2">
      <w:start w:val="1"/>
      <w:numFmt w:val="decimal"/>
      <w:isLgl/>
      <w:lvlText w:val="%1.%2.%3."/>
      <w:lvlJc w:val="left"/>
      <w:pPr>
        <w:ind w:left="1541" w:hanging="720"/>
      </w:pPr>
      <w:rPr>
        <w:b/>
      </w:rPr>
    </w:lvl>
    <w:lvl w:ilvl="3">
      <w:start w:val="1"/>
      <w:numFmt w:val="decimal"/>
      <w:isLgl/>
      <w:lvlText w:val="%1.%2.%3.%4."/>
      <w:lvlJc w:val="left"/>
      <w:pPr>
        <w:ind w:left="1901" w:hanging="1080"/>
      </w:pPr>
      <w:rPr>
        <w:b/>
      </w:rPr>
    </w:lvl>
    <w:lvl w:ilvl="4">
      <w:start w:val="1"/>
      <w:numFmt w:val="decimal"/>
      <w:isLgl/>
      <w:lvlText w:val="%1.%2.%3.%4.%5."/>
      <w:lvlJc w:val="left"/>
      <w:pPr>
        <w:ind w:left="1901" w:hanging="1080"/>
      </w:pPr>
      <w:rPr>
        <w:b/>
      </w:rPr>
    </w:lvl>
    <w:lvl w:ilvl="5">
      <w:start w:val="1"/>
      <w:numFmt w:val="decimal"/>
      <w:isLgl/>
      <w:lvlText w:val="%1.%2.%3.%4.%5.%6."/>
      <w:lvlJc w:val="left"/>
      <w:pPr>
        <w:ind w:left="2261" w:hanging="1440"/>
      </w:pPr>
      <w:rPr>
        <w:b/>
      </w:rPr>
    </w:lvl>
    <w:lvl w:ilvl="6">
      <w:start w:val="1"/>
      <w:numFmt w:val="decimal"/>
      <w:isLgl/>
      <w:lvlText w:val="%1.%2.%3.%4.%5.%6.%7."/>
      <w:lvlJc w:val="left"/>
      <w:pPr>
        <w:ind w:left="2261" w:hanging="1440"/>
      </w:pPr>
      <w:rPr>
        <w:b/>
      </w:rPr>
    </w:lvl>
    <w:lvl w:ilvl="7">
      <w:start w:val="1"/>
      <w:numFmt w:val="decimal"/>
      <w:isLgl/>
      <w:lvlText w:val="%1.%2.%3.%4.%5.%6.%7.%8."/>
      <w:lvlJc w:val="left"/>
      <w:pPr>
        <w:ind w:left="2621" w:hanging="1800"/>
      </w:pPr>
      <w:rPr>
        <w:b/>
      </w:rPr>
    </w:lvl>
    <w:lvl w:ilvl="8">
      <w:start w:val="1"/>
      <w:numFmt w:val="decimal"/>
      <w:isLgl/>
      <w:lvlText w:val="%1.%2.%3.%4.%5.%6.%7.%8.%9."/>
      <w:lvlJc w:val="left"/>
      <w:pPr>
        <w:ind w:left="2621" w:hanging="1800"/>
      </w:pPr>
      <w:rPr>
        <w:b/>
      </w:rPr>
    </w:lvl>
  </w:abstractNum>
  <w:abstractNum w:abstractNumId="44">
    <w:nsid w:val="775302EE"/>
    <w:multiLevelType w:val="hybridMultilevel"/>
    <w:tmpl w:val="365E1DAA"/>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B497148"/>
    <w:multiLevelType w:val="hybridMultilevel"/>
    <w:tmpl w:val="49EA196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28"/>
  </w:num>
  <w:num w:numId="3">
    <w:abstractNumId w:val="25"/>
  </w:num>
  <w:num w:numId="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43"/>
  </w:num>
  <w:num w:numId="7">
    <w:abstractNumId w:val="35"/>
  </w:num>
  <w:num w:numId="8">
    <w:abstractNumId w:val="45"/>
  </w:num>
  <w:num w:numId="9">
    <w:abstractNumId w:val="33"/>
  </w:num>
  <w:num w:numId="10">
    <w:abstractNumId w:val="38"/>
  </w:num>
  <w:num w:numId="11">
    <w:abstractNumId w:val="37"/>
  </w:num>
  <w:num w:numId="12">
    <w:abstractNumId w:val="13"/>
  </w:num>
  <w:num w:numId="13">
    <w:abstractNumId w:val="40"/>
  </w:num>
  <w:num w:numId="14">
    <w:abstractNumId w:val="22"/>
  </w:num>
  <w:num w:numId="15">
    <w:abstractNumId w:val="34"/>
  </w:num>
  <w:num w:numId="16">
    <w:abstractNumId w:val="41"/>
  </w:num>
  <w:num w:numId="17">
    <w:abstractNumId w:val="31"/>
  </w:num>
  <w:num w:numId="18">
    <w:abstractNumId w:val="29"/>
  </w:num>
  <w:num w:numId="19">
    <w:abstractNumId w:val="19"/>
  </w:num>
  <w:num w:numId="20">
    <w:abstractNumId w:val="21"/>
  </w:num>
  <w:num w:numId="21">
    <w:abstractNumId w:val="30"/>
  </w:num>
  <w:num w:numId="22">
    <w:abstractNumId w:val="44"/>
  </w:num>
  <w:num w:numId="23">
    <w:abstractNumId w:val="26"/>
  </w:num>
  <w:num w:numId="24">
    <w:abstractNumId w:val="42"/>
  </w:num>
  <w:num w:numId="25">
    <w:abstractNumId w:val="32"/>
  </w:num>
  <w:num w:numId="26">
    <w:abstractNumId w:val="14"/>
  </w:num>
  <w:num w:numId="27">
    <w:abstractNumId w:val="27"/>
  </w:num>
  <w:num w:numId="28">
    <w:abstractNumId w:val="23"/>
  </w:num>
  <w:num w:numId="29">
    <w:abstractNumId w:val="20"/>
  </w:num>
  <w:num w:numId="30">
    <w:abstractNumId w:val="16"/>
  </w:num>
  <w:num w:numId="31">
    <w:abstractNumId w:val="36"/>
  </w:num>
  <w:num w:numId="32">
    <w:abstractNumId w:val="17"/>
  </w:num>
  <w:num w:numId="33">
    <w:abstractNumId w:val="24"/>
  </w:num>
  <w:num w:numId="34">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o:colormenu v:ext="edit" fillcolor="none"/>
    </o:shapedefaults>
    <o:shapelayout v:ext="edit">
      <o:idmap v:ext="edit" data="1"/>
    </o:shapelayout>
  </w:hdrShapeDefaults>
  <w:footnotePr>
    <w:footnote w:id="-1"/>
    <w:footnote w:id="0"/>
  </w:footnotePr>
  <w:endnotePr>
    <w:endnote w:id="-1"/>
    <w:endnote w:id="0"/>
  </w:endnotePr>
  <w:compat/>
  <w:rsids>
    <w:rsidRoot w:val="006A110B"/>
    <w:rsid w:val="00000F08"/>
    <w:rsid w:val="00001567"/>
    <w:rsid w:val="0000388F"/>
    <w:rsid w:val="00003C69"/>
    <w:rsid w:val="00004364"/>
    <w:rsid w:val="00004914"/>
    <w:rsid w:val="00005103"/>
    <w:rsid w:val="00005BC8"/>
    <w:rsid w:val="00007026"/>
    <w:rsid w:val="00010066"/>
    <w:rsid w:val="0001027F"/>
    <w:rsid w:val="00010362"/>
    <w:rsid w:val="000117EC"/>
    <w:rsid w:val="000134A7"/>
    <w:rsid w:val="00013769"/>
    <w:rsid w:val="00014001"/>
    <w:rsid w:val="00014368"/>
    <w:rsid w:val="00014CC2"/>
    <w:rsid w:val="00016AF2"/>
    <w:rsid w:val="00016F70"/>
    <w:rsid w:val="00016FC3"/>
    <w:rsid w:val="00020502"/>
    <w:rsid w:val="00021EFC"/>
    <w:rsid w:val="00022A0E"/>
    <w:rsid w:val="00022FC7"/>
    <w:rsid w:val="00022FF4"/>
    <w:rsid w:val="00023060"/>
    <w:rsid w:val="0002362D"/>
    <w:rsid w:val="000268D7"/>
    <w:rsid w:val="0002708B"/>
    <w:rsid w:val="00027A2B"/>
    <w:rsid w:val="00027A97"/>
    <w:rsid w:val="00030215"/>
    <w:rsid w:val="00031F26"/>
    <w:rsid w:val="00032364"/>
    <w:rsid w:val="00032634"/>
    <w:rsid w:val="0003270A"/>
    <w:rsid w:val="00032AD5"/>
    <w:rsid w:val="000332F1"/>
    <w:rsid w:val="00035AF9"/>
    <w:rsid w:val="00035B08"/>
    <w:rsid w:val="00035B9A"/>
    <w:rsid w:val="00035D87"/>
    <w:rsid w:val="00036E17"/>
    <w:rsid w:val="00036EB6"/>
    <w:rsid w:val="000401AC"/>
    <w:rsid w:val="0004061B"/>
    <w:rsid w:val="00040C2F"/>
    <w:rsid w:val="00041484"/>
    <w:rsid w:val="0004182F"/>
    <w:rsid w:val="00041D19"/>
    <w:rsid w:val="000421D2"/>
    <w:rsid w:val="00044623"/>
    <w:rsid w:val="00045793"/>
    <w:rsid w:val="00046E95"/>
    <w:rsid w:val="000478A7"/>
    <w:rsid w:val="000509CB"/>
    <w:rsid w:val="000511AF"/>
    <w:rsid w:val="0005168E"/>
    <w:rsid w:val="000525E1"/>
    <w:rsid w:val="00052644"/>
    <w:rsid w:val="0005365A"/>
    <w:rsid w:val="00054022"/>
    <w:rsid w:val="000540A9"/>
    <w:rsid w:val="00054AFE"/>
    <w:rsid w:val="00056345"/>
    <w:rsid w:val="00056855"/>
    <w:rsid w:val="00056D47"/>
    <w:rsid w:val="0005706B"/>
    <w:rsid w:val="00057206"/>
    <w:rsid w:val="000573B9"/>
    <w:rsid w:val="00057530"/>
    <w:rsid w:val="000578EE"/>
    <w:rsid w:val="000579AC"/>
    <w:rsid w:val="00057C23"/>
    <w:rsid w:val="00057E3C"/>
    <w:rsid w:val="00060ECC"/>
    <w:rsid w:val="00061302"/>
    <w:rsid w:val="000614EE"/>
    <w:rsid w:val="00061EC2"/>
    <w:rsid w:val="00062AE7"/>
    <w:rsid w:val="00063884"/>
    <w:rsid w:val="00063ACC"/>
    <w:rsid w:val="00063B22"/>
    <w:rsid w:val="0006510C"/>
    <w:rsid w:val="00065D2D"/>
    <w:rsid w:val="0006645C"/>
    <w:rsid w:val="00066AED"/>
    <w:rsid w:val="00066B95"/>
    <w:rsid w:val="00066CDF"/>
    <w:rsid w:val="00067001"/>
    <w:rsid w:val="000677FA"/>
    <w:rsid w:val="00070513"/>
    <w:rsid w:val="000717D1"/>
    <w:rsid w:val="00072587"/>
    <w:rsid w:val="000727B4"/>
    <w:rsid w:val="000734C9"/>
    <w:rsid w:val="00073B53"/>
    <w:rsid w:val="000740ED"/>
    <w:rsid w:val="00074F40"/>
    <w:rsid w:val="000751F6"/>
    <w:rsid w:val="00075C3D"/>
    <w:rsid w:val="00076154"/>
    <w:rsid w:val="00076554"/>
    <w:rsid w:val="00076565"/>
    <w:rsid w:val="000801C6"/>
    <w:rsid w:val="00081308"/>
    <w:rsid w:val="0008177E"/>
    <w:rsid w:val="000821DB"/>
    <w:rsid w:val="000826BD"/>
    <w:rsid w:val="00082D2B"/>
    <w:rsid w:val="00082D4F"/>
    <w:rsid w:val="000840D8"/>
    <w:rsid w:val="00084223"/>
    <w:rsid w:val="00084B58"/>
    <w:rsid w:val="00084C06"/>
    <w:rsid w:val="00086CCA"/>
    <w:rsid w:val="00087220"/>
    <w:rsid w:val="00087BEF"/>
    <w:rsid w:val="00087E92"/>
    <w:rsid w:val="00087F11"/>
    <w:rsid w:val="000918DD"/>
    <w:rsid w:val="0009217B"/>
    <w:rsid w:val="000926DB"/>
    <w:rsid w:val="00093549"/>
    <w:rsid w:val="00094280"/>
    <w:rsid w:val="00095247"/>
    <w:rsid w:val="00095D7D"/>
    <w:rsid w:val="0009640A"/>
    <w:rsid w:val="0009664E"/>
    <w:rsid w:val="00096B69"/>
    <w:rsid w:val="0009751E"/>
    <w:rsid w:val="00097C31"/>
    <w:rsid w:val="000A099D"/>
    <w:rsid w:val="000A1381"/>
    <w:rsid w:val="000A1433"/>
    <w:rsid w:val="000A188D"/>
    <w:rsid w:val="000A1EE4"/>
    <w:rsid w:val="000A2068"/>
    <w:rsid w:val="000A21DB"/>
    <w:rsid w:val="000A2ECB"/>
    <w:rsid w:val="000A3211"/>
    <w:rsid w:val="000A36BB"/>
    <w:rsid w:val="000A4673"/>
    <w:rsid w:val="000A4955"/>
    <w:rsid w:val="000A5F95"/>
    <w:rsid w:val="000A649F"/>
    <w:rsid w:val="000A7461"/>
    <w:rsid w:val="000A754C"/>
    <w:rsid w:val="000A758A"/>
    <w:rsid w:val="000A7AFA"/>
    <w:rsid w:val="000B0836"/>
    <w:rsid w:val="000B12A5"/>
    <w:rsid w:val="000B1786"/>
    <w:rsid w:val="000B20E0"/>
    <w:rsid w:val="000B2310"/>
    <w:rsid w:val="000B3EDA"/>
    <w:rsid w:val="000B3F61"/>
    <w:rsid w:val="000B449E"/>
    <w:rsid w:val="000B5601"/>
    <w:rsid w:val="000B5691"/>
    <w:rsid w:val="000B6953"/>
    <w:rsid w:val="000B714C"/>
    <w:rsid w:val="000C02A2"/>
    <w:rsid w:val="000C0903"/>
    <w:rsid w:val="000C1968"/>
    <w:rsid w:val="000C206D"/>
    <w:rsid w:val="000C2271"/>
    <w:rsid w:val="000C25AE"/>
    <w:rsid w:val="000C2BC9"/>
    <w:rsid w:val="000C356C"/>
    <w:rsid w:val="000C45F3"/>
    <w:rsid w:val="000C5223"/>
    <w:rsid w:val="000C6A89"/>
    <w:rsid w:val="000C6ABC"/>
    <w:rsid w:val="000C77C5"/>
    <w:rsid w:val="000D0041"/>
    <w:rsid w:val="000D0EC5"/>
    <w:rsid w:val="000D106C"/>
    <w:rsid w:val="000D10CA"/>
    <w:rsid w:val="000D115F"/>
    <w:rsid w:val="000D1BB1"/>
    <w:rsid w:val="000D2806"/>
    <w:rsid w:val="000D4933"/>
    <w:rsid w:val="000D4CA5"/>
    <w:rsid w:val="000D4DF3"/>
    <w:rsid w:val="000D5A36"/>
    <w:rsid w:val="000D72EB"/>
    <w:rsid w:val="000D7C09"/>
    <w:rsid w:val="000D7D62"/>
    <w:rsid w:val="000E031B"/>
    <w:rsid w:val="000E0FFE"/>
    <w:rsid w:val="000E10FB"/>
    <w:rsid w:val="000E1E25"/>
    <w:rsid w:val="000E22CF"/>
    <w:rsid w:val="000E2415"/>
    <w:rsid w:val="000E407D"/>
    <w:rsid w:val="000E4238"/>
    <w:rsid w:val="000E4640"/>
    <w:rsid w:val="000E4EBC"/>
    <w:rsid w:val="000E5274"/>
    <w:rsid w:val="000E5BD0"/>
    <w:rsid w:val="000E6445"/>
    <w:rsid w:val="000E7AC5"/>
    <w:rsid w:val="000F0B29"/>
    <w:rsid w:val="000F2C1C"/>
    <w:rsid w:val="000F332F"/>
    <w:rsid w:val="000F3AAD"/>
    <w:rsid w:val="000F4BF1"/>
    <w:rsid w:val="000F6778"/>
    <w:rsid w:val="000F6E63"/>
    <w:rsid w:val="000F7BA6"/>
    <w:rsid w:val="00100F28"/>
    <w:rsid w:val="0010190A"/>
    <w:rsid w:val="0010192A"/>
    <w:rsid w:val="00101C89"/>
    <w:rsid w:val="00101F3F"/>
    <w:rsid w:val="00103F71"/>
    <w:rsid w:val="001048BC"/>
    <w:rsid w:val="0010645A"/>
    <w:rsid w:val="00106756"/>
    <w:rsid w:val="0010676A"/>
    <w:rsid w:val="00107819"/>
    <w:rsid w:val="00107FEC"/>
    <w:rsid w:val="00107FED"/>
    <w:rsid w:val="001114B6"/>
    <w:rsid w:val="00113293"/>
    <w:rsid w:val="0011347A"/>
    <w:rsid w:val="00113801"/>
    <w:rsid w:val="0011381E"/>
    <w:rsid w:val="00113D9A"/>
    <w:rsid w:val="00114B0E"/>
    <w:rsid w:val="00115537"/>
    <w:rsid w:val="00116B02"/>
    <w:rsid w:val="0011774C"/>
    <w:rsid w:val="00117EC8"/>
    <w:rsid w:val="00120D1F"/>
    <w:rsid w:val="001217F2"/>
    <w:rsid w:val="001220BB"/>
    <w:rsid w:val="00122A3B"/>
    <w:rsid w:val="00123AD3"/>
    <w:rsid w:val="00124042"/>
    <w:rsid w:val="00124508"/>
    <w:rsid w:val="00125074"/>
    <w:rsid w:val="0012527D"/>
    <w:rsid w:val="001253B8"/>
    <w:rsid w:val="00127CF2"/>
    <w:rsid w:val="001311A8"/>
    <w:rsid w:val="00131F2F"/>
    <w:rsid w:val="0013232C"/>
    <w:rsid w:val="0013233F"/>
    <w:rsid w:val="001324C3"/>
    <w:rsid w:val="0013260E"/>
    <w:rsid w:val="00133001"/>
    <w:rsid w:val="0013321B"/>
    <w:rsid w:val="0013421B"/>
    <w:rsid w:val="001345EF"/>
    <w:rsid w:val="00134847"/>
    <w:rsid w:val="00135092"/>
    <w:rsid w:val="00135683"/>
    <w:rsid w:val="00136E80"/>
    <w:rsid w:val="001409BB"/>
    <w:rsid w:val="001410B1"/>
    <w:rsid w:val="001411F7"/>
    <w:rsid w:val="001422AB"/>
    <w:rsid w:val="001422D8"/>
    <w:rsid w:val="00142B8E"/>
    <w:rsid w:val="00143C0B"/>
    <w:rsid w:val="00144013"/>
    <w:rsid w:val="0014410C"/>
    <w:rsid w:val="001442BC"/>
    <w:rsid w:val="001443A3"/>
    <w:rsid w:val="001444C2"/>
    <w:rsid w:val="001446FD"/>
    <w:rsid w:val="0014591A"/>
    <w:rsid w:val="00145AFD"/>
    <w:rsid w:val="00145B10"/>
    <w:rsid w:val="001460D0"/>
    <w:rsid w:val="0014657B"/>
    <w:rsid w:val="001478DA"/>
    <w:rsid w:val="00147D6B"/>
    <w:rsid w:val="001501D2"/>
    <w:rsid w:val="001506D8"/>
    <w:rsid w:val="00150DDB"/>
    <w:rsid w:val="00151445"/>
    <w:rsid w:val="001527FB"/>
    <w:rsid w:val="00152C6A"/>
    <w:rsid w:val="00152E40"/>
    <w:rsid w:val="0015303F"/>
    <w:rsid w:val="00153074"/>
    <w:rsid w:val="00154DA2"/>
    <w:rsid w:val="00154E18"/>
    <w:rsid w:val="0015515D"/>
    <w:rsid w:val="0015550E"/>
    <w:rsid w:val="0015611B"/>
    <w:rsid w:val="001561EE"/>
    <w:rsid w:val="0015773E"/>
    <w:rsid w:val="00157EE9"/>
    <w:rsid w:val="0016009B"/>
    <w:rsid w:val="00160210"/>
    <w:rsid w:val="0016029F"/>
    <w:rsid w:val="001605D5"/>
    <w:rsid w:val="00160709"/>
    <w:rsid w:val="00161103"/>
    <w:rsid w:val="0016226A"/>
    <w:rsid w:val="001637B9"/>
    <w:rsid w:val="001639F8"/>
    <w:rsid w:val="00164328"/>
    <w:rsid w:val="00165199"/>
    <w:rsid w:val="00165948"/>
    <w:rsid w:val="00166709"/>
    <w:rsid w:val="00167631"/>
    <w:rsid w:val="001679F4"/>
    <w:rsid w:val="00167C09"/>
    <w:rsid w:val="001702AD"/>
    <w:rsid w:val="0017085D"/>
    <w:rsid w:val="001714C3"/>
    <w:rsid w:val="0017173F"/>
    <w:rsid w:val="00173092"/>
    <w:rsid w:val="001736D2"/>
    <w:rsid w:val="00174A8A"/>
    <w:rsid w:val="0017559E"/>
    <w:rsid w:val="00175ED9"/>
    <w:rsid w:val="00176B50"/>
    <w:rsid w:val="0018007B"/>
    <w:rsid w:val="00180264"/>
    <w:rsid w:val="001802BD"/>
    <w:rsid w:val="0018031A"/>
    <w:rsid w:val="001807CB"/>
    <w:rsid w:val="001807E6"/>
    <w:rsid w:val="001808B1"/>
    <w:rsid w:val="0018189A"/>
    <w:rsid w:val="00181DB2"/>
    <w:rsid w:val="00183A2D"/>
    <w:rsid w:val="0018450C"/>
    <w:rsid w:val="00184F88"/>
    <w:rsid w:val="00185561"/>
    <w:rsid w:val="001857C2"/>
    <w:rsid w:val="00185929"/>
    <w:rsid w:val="00186775"/>
    <w:rsid w:val="001874B5"/>
    <w:rsid w:val="001878E0"/>
    <w:rsid w:val="001902CB"/>
    <w:rsid w:val="00190888"/>
    <w:rsid w:val="0019097A"/>
    <w:rsid w:val="001910E2"/>
    <w:rsid w:val="00191119"/>
    <w:rsid w:val="00191518"/>
    <w:rsid w:val="001919F6"/>
    <w:rsid w:val="0019280D"/>
    <w:rsid w:val="00192BAC"/>
    <w:rsid w:val="00192EBE"/>
    <w:rsid w:val="001937B6"/>
    <w:rsid w:val="0019460D"/>
    <w:rsid w:val="00194C7F"/>
    <w:rsid w:val="00195106"/>
    <w:rsid w:val="0019513B"/>
    <w:rsid w:val="00195A64"/>
    <w:rsid w:val="001964AA"/>
    <w:rsid w:val="00196564"/>
    <w:rsid w:val="00196587"/>
    <w:rsid w:val="00196FD2"/>
    <w:rsid w:val="0019709D"/>
    <w:rsid w:val="0019758C"/>
    <w:rsid w:val="00197995"/>
    <w:rsid w:val="001A139A"/>
    <w:rsid w:val="001A158A"/>
    <w:rsid w:val="001A1A44"/>
    <w:rsid w:val="001A1D91"/>
    <w:rsid w:val="001A2413"/>
    <w:rsid w:val="001A25DA"/>
    <w:rsid w:val="001A2FE1"/>
    <w:rsid w:val="001A3146"/>
    <w:rsid w:val="001A34C6"/>
    <w:rsid w:val="001A4D7E"/>
    <w:rsid w:val="001A5308"/>
    <w:rsid w:val="001A595D"/>
    <w:rsid w:val="001A61BB"/>
    <w:rsid w:val="001A61D7"/>
    <w:rsid w:val="001A64DB"/>
    <w:rsid w:val="001A65E0"/>
    <w:rsid w:val="001A6A5D"/>
    <w:rsid w:val="001A7D3A"/>
    <w:rsid w:val="001B0598"/>
    <w:rsid w:val="001B152E"/>
    <w:rsid w:val="001B16F0"/>
    <w:rsid w:val="001B2A39"/>
    <w:rsid w:val="001B30CB"/>
    <w:rsid w:val="001B37A8"/>
    <w:rsid w:val="001B388F"/>
    <w:rsid w:val="001B438F"/>
    <w:rsid w:val="001B4672"/>
    <w:rsid w:val="001B5553"/>
    <w:rsid w:val="001B6144"/>
    <w:rsid w:val="001B73D2"/>
    <w:rsid w:val="001C0B06"/>
    <w:rsid w:val="001C0D60"/>
    <w:rsid w:val="001C12EE"/>
    <w:rsid w:val="001C1983"/>
    <w:rsid w:val="001C39D8"/>
    <w:rsid w:val="001C4A03"/>
    <w:rsid w:val="001C55A3"/>
    <w:rsid w:val="001C5FAA"/>
    <w:rsid w:val="001C6FFD"/>
    <w:rsid w:val="001C7B86"/>
    <w:rsid w:val="001D00C9"/>
    <w:rsid w:val="001D04F6"/>
    <w:rsid w:val="001D099B"/>
    <w:rsid w:val="001D264F"/>
    <w:rsid w:val="001D3172"/>
    <w:rsid w:val="001D45B4"/>
    <w:rsid w:val="001D58BB"/>
    <w:rsid w:val="001D5E2C"/>
    <w:rsid w:val="001D6E18"/>
    <w:rsid w:val="001D772C"/>
    <w:rsid w:val="001E0D9B"/>
    <w:rsid w:val="001E1521"/>
    <w:rsid w:val="001E177E"/>
    <w:rsid w:val="001E219D"/>
    <w:rsid w:val="001E3CFC"/>
    <w:rsid w:val="001E3E62"/>
    <w:rsid w:val="001E4674"/>
    <w:rsid w:val="001E4F08"/>
    <w:rsid w:val="001E5252"/>
    <w:rsid w:val="001E54BE"/>
    <w:rsid w:val="001E5D02"/>
    <w:rsid w:val="001E6735"/>
    <w:rsid w:val="001E7CAB"/>
    <w:rsid w:val="001F036B"/>
    <w:rsid w:val="001F0758"/>
    <w:rsid w:val="001F0E4F"/>
    <w:rsid w:val="001F14BE"/>
    <w:rsid w:val="001F1F98"/>
    <w:rsid w:val="001F21C7"/>
    <w:rsid w:val="001F2AF8"/>
    <w:rsid w:val="001F4E4B"/>
    <w:rsid w:val="001F59D7"/>
    <w:rsid w:val="001F6EC3"/>
    <w:rsid w:val="001F7492"/>
    <w:rsid w:val="001F75D8"/>
    <w:rsid w:val="001F794F"/>
    <w:rsid w:val="001F7A7D"/>
    <w:rsid w:val="001F7CDF"/>
    <w:rsid w:val="001F7FAB"/>
    <w:rsid w:val="002003F8"/>
    <w:rsid w:val="00200844"/>
    <w:rsid w:val="00200CA0"/>
    <w:rsid w:val="00202C28"/>
    <w:rsid w:val="00202E21"/>
    <w:rsid w:val="002030A1"/>
    <w:rsid w:val="00203C4B"/>
    <w:rsid w:val="00203DD2"/>
    <w:rsid w:val="00204A03"/>
    <w:rsid w:val="002051BA"/>
    <w:rsid w:val="00205245"/>
    <w:rsid w:val="0020596A"/>
    <w:rsid w:val="002059F7"/>
    <w:rsid w:val="00205F75"/>
    <w:rsid w:val="00206352"/>
    <w:rsid w:val="00207246"/>
    <w:rsid w:val="002074F0"/>
    <w:rsid w:val="00207535"/>
    <w:rsid w:val="002079AE"/>
    <w:rsid w:val="00210389"/>
    <w:rsid w:val="002105E5"/>
    <w:rsid w:val="002109ED"/>
    <w:rsid w:val="00210A83"/>
    <w:rsid w:val="00211320"/>
    <w:rsid w:val="00212090"/>
    <w:rsid w:val="0021288D"/>
    <w:rsid w:val="00213586"/>
    <w:rsid w:val="00213D85"/>
    <w:rsid w:val="002144EE"/>
    <w:rsid w:val="002151BF"/>
    <w:rsid w:val="00215BF9"/>
    <w:rsid w:val="00215CD3"/>
    <w:rsid w:val="00216019"/>
    <w:rsid w:val="002163FD"/>
    <w:rsid w:val="00216C48"/>
    <w:rsid w:val="00217244"/>
    <w:rsid w:val="00217633"/>
    <w:rsid w:val="0021764B"/>
    <w:rsid w:val="0021781E"/>
    <w:rsid w:val="002178C0"/>
    <w:rsid w:val="00217B98"/>
    <w:rsid w:val="002211FE"/>
    <w:rsid w:val="002213A3"/>
    <w:rsid w:val="00221E33"/>
    <w:rsid w:val="00221F12"/>
    <w:rsid w:val="002234A5"/>
    <w:rsid w:val="00223FD4"/>
    <w:rsid w:val="00225733"/>
    <w:rsid w:val="00225A0F"/>
    <w:rsid w:val="00225AD4"/>
    <w:rsid w:val="00226156"/>
    <w:rsid w:val="0022660B"/>
    <w:rsid w:val="00227280"/>
    <w:rsid w:val="00227E2B"/>
    <w:rsid w:val="00230733"/>
    <w:rsid w:val="00231541"/>
    <w:rsid w:val="00232380"/>
    <w:rsid w:val="00232895"/>
    <w:rsid w:val="002335D9"/>
    <w:rsid w:val="00233F44"/>
    <w:rsid w:val="002342A3"/>
    <w:rsid w:val="0023495A"/>
    <w:rsid w:val="00235E35"/>
    <w:rsid w:val="00235FF8"/>
    <w:rsid w:val="002412E8"/>
    <w:rsid w:val="00241FF6"/>
    <w:rsid w:val="00242193"/>
    <w:rsid w:val="002424F6"/>
    <w:rsid w:val="00242847"/>
    <w:rsid w:val="0024454C"/>
    <w:rsid w:val="00245FEA"/>
    <w:rsid w:val="002460CE"/>
    <w:rsid w:val="00246E6E"/>
    <w:rsid w:val="00247E92"/>
    <w:rsid w:val="00250160"/>
    <w:rsid w:val="00250E4B"/>
    <w:rsid w:val="00250EE9"/>
    <w:rsid w:val="0025141B"/>
    <w:rsid w:val="00251B49"/>
    <w:rsid w:val="00251C6F"/>
    <w:rsid w:val="00251F66"/>
    <w:rsid w:val="00253DBD"/>
    <w:rsid w:val="00253DD0"/>
    <w:rsid w:val="00253DD7"/>
    <w:rsid w:val="0025420F"/>
    <w:rsid w:val="002543A4"/>
    <w:rsid w:val="0025458C"/>
    <w:rsid w:val="00254591"/>
    <w:rsid w:val="00255349"/>
    <w:rsid w:val="00255470"/>
    <w:rsid w:val="002554A7"/>
    <w:rsid w:val="00255531"/>
    <w:rsid w:val="002555EC"/>
    <w:rsid w:val="002566E6"/>
    <w:rsid w:val="00256BEB"/>
    <w:rsid w:val="00257DD9"/>
    <w:rsid w:val="002613E7"/>
    <w:rsid w:val="00261980"/>
    <w:rsid w:val="002622B1"/>
    <w:rsid w:val="00264AF0"/>
    <w:rsid w:val="00265490"/>
    <w:rsid w:val="0026635A"/>
    <w:rsid w:val="00266CF9"/>
    <w:rsid w:val="0026795C"/>
    <w:rsid w:val="00267A1C"/>
    <w:rsid w:val="002700F8"/>
    <w:rsid w:val="00270177"/>
    <w:rsid w:val="00270403"/>
    <w:rsid w:val="00271844"/>
    <w:rsid w:val="00271D48"/>
    <w:rsid w:val="00271E42"/>
    <w:rsid w:val="002720B1"/>
    <w:rsid w:val="00273662"/>
    <w:rsid w:val="00273BDA"/>
    <w:rsid w:val="0027511E"/>
    <w:rsid w:val="00275275"/>
    <w:rsid w:val="00275509"/>
    <w:rsid w:val="00275B5C"/>
    <w:rsid w:val="002761E2"/>
    <w:rsid w:val="002769D5"/>
    <w:rsid w:val="00276AC5"/>
    <w:rsid w:val="002772A9"/>
    <w:rsid w:val="00277631"/>
    <w:rsid w:val="00280701"/>
    <w:rsid w:val="00281741"/>
    <w:rsid w:val="00282C26"/>
    <w:rsid w:val="00283145"/>
    <w:rsid w:val="002834CD"/>
    <w:rsid w:val="002844F6"/>
    <w:rsid w:val="00285AD5"/>
    <w:rsid w:val="00285E7F"/>
    <w:rsid w:val="002864A0"/>
    <w:rsid w:val="00286CCF"/>
    <w:rsid w:val="00287854"/>
    <w:rsid w:val="002924D2"/>
    <w:rsid w:val="00292E14"/>
    <w:rsid w:val="00293632"/>
    <w:rsid w:val="00293883"/>
    <w:rsid w:val="00294397"/>
    <w:rsid w:val="002962A5"/>
    <w:rsid w:val="00296639"/>
    <w:rsid w:val="0029705E"/>
    <w:rsid w:val="00297B52"/>
    <w:rsid w:val="00297E50"/>
    <w:rsid w:val="002A04F5"/>
    <w:rsid w:val="002A1FEC"/>
    <w:rsid w:val="002A26EF"/>
    <w:rsid w:val="002A2998"/>
    <w:rsid w:val="002A3BD6"/>
    <w:rsid w:val="002A55A5"/>
    <w:rsid w:val="002A69A5"/>
    <w:rsid w:val="002A6E51"/>
    <w:rsid w:val="002B0AF8"/>
    <w:rsid w:val="002B0C26"/>
    <w:rsid w:val="002B0D4D"/>
    <w:rsid w:val="002B16E6"/>
    <w:rsid w:val="002B31D3"/>
    <w:rsid w:val="002B3295"/>
    <w:rsid w:val="002B41D4"/>
    <w:rsid w:val="002B4CBE"/>
    <w:rsid w:val="002B4FEA"/>
    <w:rsid w:val="002B5577"/>
    <w:rsid w:val="002B5692"/>
    <w:rsid w:val="002B5784"/>
    <w:rsid w:val="002B5F4C"/>
    <w:rsid w:val="002B6BC6"/>
    <w:rsid w:val="002B6C8B"/>
    <w:rsid w:val="002B731F"/>
    <w:rsid w:val="002B7802"/>
    <w:rsid w:val="002C0024"/>
    <w:rsid w:val="002C0A90"/>
    <w:rsid w:val="002C0E90"/>
    <w:rsid w:val="002C2453"/>
    <w:rsid w:val="002C4A39"/>
    <w:rsid w:val="002C4E1D"/>
    <w:rsid w:val="002C51BF"/>
    <w:rsid w:val="002C5380"/>
    <w:rsid w:val="002C53D5"/>
    <w:rsid w:val="002C5985"/>
    <w:rsid w:val="002C6CCD"/>
    <w:rsid w:val="002C74D5"/>
    <w:rsid w:val="002C7C8D"/>
    <w:rsid w:val="002D049E"/>
    <w:rsid w:val="002D0822"/>
    <w:rsid w:val="002D0C3E"/>
    <w:rsid w:val="002D1AC2"/>
    <w:rsid w:val="002D379B"/>
    <w:rsid w:val="002D3C08"/>
    <w:rsid w:val="002D4CBC"/>
    <w:rsid w:val="002D4D6C"/>
    <w:rsid w:val="002D5029"/>
    <w:rsid w:val="002D51D2"/>
    <w:rsid w:val="002D646F"/>
    <w:rsid w:val="002D763C"/>
    <w:rsid w:val="002D769A"/>
    <w:rsid w:val="002D7CF5"/>
    <w:rsid w:val="002E11E0"/>
    <w:rsid w:val="002E294F"/>
    <w:rsid w:val="002E38DB"/>
    <w:rsid w:val="002E3F39"/>
    <w:rsid w:val="002E42C2"/>
    <w:rsid w:val="002E48A6"/>
    <w:rsid w:val="002E4B69"/>
    <w:rsid w:val="002E4CDC"/>
    <w:rsid w:val="002E51B4"/>
    <w:rsid w:val="002E5366"/>
    <w:rsid w:val="002E5F20"/>
    <w:rsid w:val="002E75E2"/>
    <w:rsid w:val="002E7704"/>
    <w:rsid w:val="002E7BD7"/>
    <w:rsid w:val="002F100F"/>
    <w:rsid w:val="002F134A"/>
    <w:rsid w:val="002F1422"/>
    <w:rsid w:val="002F1427"/>
    <w:rsid w:val="002F2458"/>
    <w:rsid w:val="002F326B"/>
    <w:rsid w:val="002F3E1C"/>
    <w:rsid w:val="002F4FD8"/>
    <w:rsid w:val="002F5112"/>
    <w:rsid w:val="002F59FB"/>
    <w:rsid w:val="002F6BB1"/>
    <w:rsid w:val="002F7298"/>
    <w:rsid w:val="002F7710"/>
    <w:rsid w:val="002F7DDB"/>
    <w:rsid w:val="002F7ED4"/>
    <w:rsid w:val="00300B0A"/>
    <w:rsid w:val="00300E1E"/>
    <w:rsid w:val="0030119E"/>
    <w:rsid w:val="003011A7"/>
    <w:rsid w:val="003016B9"/>
    <w:rsid w:val="003025FB"/>
    <w:rsid w:val="00302D57"/>
    <w:rsid w:val="0030329F"/>
    <w:rsid w:val="003039BB"/>
    <w:rsid w:val="003040F7"/>
    <w:rsid w:val="00304371"/>
    <w:rsid w:val="00304D30"/>
    <w:rsid w:val="00304D94"/>
    <w:rsid w:val="0030543B"/>
    <w:rsid w:val="00305BF4"/>
    <w:rsid w:val="00305F8A"/>
    <w:rsid w:val="0030696E"/>
    <w:rsid w:val="00306A03"/>
    <w:rsid w:val="00307B48"/>
    <w:rsid w:val="00307D52"/>
    <w:rsid w:val="00311324"/>
    <w:rsid w:val="003115D3"/>
    <w:rsid w:val="00311FBD"/>
    <w:rsid w:val="00312E9F"/>
    <w:rsid w:val="0031310B"/>
    <w:rsid w:val="00313E3F"/>
    <w:rsid w:val="00315625"/>
    <w:rsid w:val="00315C17"/>
    <w:rsid w:val="00317C82"/>
    <w:rsid w:val="003201C1"/>
    <w:rsid w:val="00320346"/>
    <w:rsid w:val="003204B1"/>
    <w:rsid w:val="00320781"/>
    <w:rsid w:val="00320E27"/>
    <w:rsid w:val="00323026"/>
    <w:rsid w:val="003233BC"/>
    <w:rsid w:val="00323A9D"/>
    <w:rsid w:val="00323D02"/>
    <w:rsid w:val="00324380"/>
    <w:rsid w:val="00324997"/>
    <w:rsid w:val="00325672"/>
    <w:rsid w:val="003266EF"/>
    <w:rsid w:val="00327AA0"/>
    <w:rsid w:val="00327B07"/>
    <w:rsid w:val="0033026B"/>
    <w:rsid w:val="003305BD"/>
    <w:rsid w:val="00330E48"/>
    <w:rsid w:val="00331250"/>
    <w:rsid w:val="00332341"/>
    <w:rsid w:val="00332828"/>
    <w:rsid w:val="00332DB4"/>
    <w:rsid w:val="003336BD"/>
    <w:rsid w:val="00333824"/>
    <w:rsid w:val="00333C67"/>
    <w:rsid w:val="003349CC"/>
    <w:rsid w:val="0033571B"/>
    <w:rsid w:val="00336547"/>
    <w:rsid w:val="003374B3"/>
    <w:rsid w:val="00337EE3"/>
    <w:rsid w:val="0034012D"/>
    <w:rsid w:val="00340AB1"/>
    <w:rsid w:val="00341155"/>
    <w:rsid w:val="00341307"/>
    <w:rsid w:val="003414F4"/>
    <w:rsid w:val="00341978"/>
    <w:rsid w:val="00342AA7"/>
    <w:rsid w:val="00342C98"/>
    <w:rsid w:val="0034373F"/>
    <w:rsid w:val="003438AD"/>
    <w:rsid w:val="00343B3F"/>
    <w:rsid w:val="00343BE1"/>
    <w:rsid w:val="00343E7C"/>
    <w:rsid w:val="003446D6"/>
    <w:rsid w:val="003450E3"/>
    <w:rsid w:val="003457BF"/>
    <w:rsid w:val="003470CB"/>
    <w:rsid w:val="00347C44"/>
    <w:rsid w:val="003509A8"/>
    <w:rsid w:val="00350CD9"/>
    <w:rsid w:val="00350F8B"/>
    <w:rsid w:val="00351317"/>
    <w:rsid w:val="003518B3"/>
    <w:rsid w:val="003518F5"/>
    <w:rsid w:val="00351ABE"/>
    <w:rsid w:val="00351CA4"/>
    <w:rsid w:val="00353169"/>
    <w:rsid w:val="00353E82"/>
    <w:rsid w:val="0035415D"/>
    <w:rsid w:val="003546B5"/>
    <w:rsid w:val="00354AA2"/>
    <w:rsid w:val="003560DD"/>
    <w:rsid w:val="003563D0"/>
    <w:rsid w:val="0036071A"/>
    <w:rsid w:val="003608C5"/>
    <w:rsid w:val="00360DFD"/>
    <w:rsid w:val="00361428"/>
    <w:rsid w:val="00361809"/>
    <w:rsid w:val="00361A2A"/>
    <w:rsid w:val="00361DD5"/>
    <w:rsid w:val="00361F79"/>
    <w:rsid w:val="0036269E"/>
    <w:rsid w:val="00362ACE"/>
    <w:rsid w:val="00362B89"/>
    <w:rsid w:val="00362C92"/>
    <w:rsid w:val="00363E62"/>
    <w:rsid w:val="00364527"/>
    <w:rsid w:val="00364EB5"/>
    <w:rsid w:val="00365235"/>
    <w:rsid w:val="00365F85"/>
    <w:rsid w:val="00366A50"/>
    <w:rsid w:val="00367613"/>
    <w:rsid w:val="00367F1E"/>
    <w:rsid w:val="00367FDD"/>
    <w:rsid w:val="0037090A"/>
    <w:rsid w:val="00370B5D"/>
    <w:rsid w:val="00370DF4"/>
    <w:rsid w:val="0037100C"/>
    <w:rsid w:val="00373A7E"/>
    <w:rsid w:val="00373E31"/>
    <w:rsid w:val="0037437A"/>
    <w:rsid w:val="00374FE7"/>
    <w:rsid w:val="00375F4B"/>
    <w:rsid w:val="0037725D"/>
    <w:rsid w:val="003778D1"/>
    <w:rsid w:val="00377912"/>
    <w:rsid w:val="003779ED"/>
    <w:rsid w:val="0038064B"/>
    <w:rsid w:val="00380D3C"/>
    <w:rsid w:val="003818F3"/>
    <w:rsid w:val="00383C04"/>
    <w:rsid w:val="003842A1"/>
    <w:rsid w:val="00384C3C"/>
    <w:rsid w:val="00384F6F"/>
    <w:rsid w:val="003854EC"/>
    <w:rsid w:val="00385C8D"/>
    <w:rsid w:val="0038621E"/>
    <w:rsid w:val="003867F7"/>
    <w:rsid w:val="00386A0E"/>
    <w:rsid w:val="003872BB"/>
    <w:rsid w:val="00390028"/>
    <w:rsid w:val="00391038"/>
    <w:rsid w:val="00391A6B"/>
    <w:rsid w:val="00391CA8"/>
    <w:rsid w:val="0039341D"/>
    <w:rsid w:val="00393709"/>
    <w:rsid w:val="00393F31"/>
    <w:rsid w:val="003940A1"/>
    <w:rsid w:val="0039413A"/>
    <w:rsid w:val="0039467B"/>
    <w:rsid w:val="003957FB"/>
    <w:rsid w:val="003959C7"/>
    <w:rsid w:val="00395FC0"/>
    <w:rsid w:val="00396810"/>
    <w:rsid w:val="003968E5"/>
    <w:rsid w:val="00397236"/>
    <w:rsid w:val="003A0A20"/>
    <w:rsid w:val="003A0EC0"/>
    <w:rsid w:val="003A37E8"/>
    <w:rsid w:val="003A46EF"/>
    <w:rsid w:val="003A472D"/>
    <w:rsid w:val="003A4E32"/>
    <w:rsid w:val="003A5B31"/>
    <w:rsid w:val="003A6764"/>
    <w:rsid w:val="003A789F"/>
    <w:rsid w:val="003B12F4"/>
    <w:rsid w:val="003B14C4"/>
    <w:rsid w:val="003B20DF"/>
    <w:rsid w:val="003B2288"/>
    <w:rsid w:val="003B3090"/>
    <w:rsid w:val="003B3FB5"/>
    <w:rsid w:val="003B403C"/>
    <w:rsid w:val="003B4A08"/>
    <w:rsid w:val="003B4C0E"/>
    <w:rsid w:val="003B565B"/>
    <w:rsid w:val="003B570B"/>
    <w:rsid w:val="003B59E1"/>
    <w:rsid w:val="003B63EE"/>
    <w:rsid w:val="003B6C8C"/>
    <w:rsid w:val="003B6FA2"/>
    <w:rsid w:val="003B7484"/>
    <w:rsid w:val="003B7656"/>
    <w:rsid w:val="003B7AFD"/>
    <w:rsid w:val="003C00F1"/>
    <w:rsid w:val="003C0786"/>
    <w:rsid w:val="003C11ED"/>
    <w:rsid w:val="003C13A9"/>
    <w:rsid w:val="003C1E11"/>
    <w:rsid w:val="003C213D"/>
    <w:rsid w:val="003C22FB"/>
    <w:rsid w:val="003C2B6F"/>
    <w:rsid w:val="003C2FBC"/>
    <w:rsid w:val="003C32D8"/>
    <w:rsid w:val="003C445A"/>
    <w:rsid w:val="003C4607"/>
    <w:rsid w:val="003C5614"/>
    <w:rsid w:val="003C5AAC"/>
    <w:rsid w:val="003C6759"/>
    <w:rsid w:val="003C6F7D"/>
    <w:rsid w:val="003D0A3C"/>
    <w:rsid w:val="003D162C"/>
    <w:rsid w:val="003D1894"/>
    <w:rsid w:val="003D2492"/>
    <w:rsid w:val="003D29CF"/>
    <w:rsid w:val="003D417E"/>
    <w:rsid w:val="003D4550"/>
    <w:rsid w:val="003D5145"/>
    <w:rsid w:val="003D5294"/>
    <w:rsid w:val="003D53DD"/>
    <w:rsid w:val="003D57A2"/>
    <w:rsid w:val="003D59A0"/>
    <w:rsid w:val="003D735A"/>
    <w:rsid w:val="003D7D47"/>
    <w:rsid w:val="003E05CA"/>
    <w:rsid w:val="003E0CF7"/>
    <w:rsid w:val="003E19B4"/>
    <w:rsid w:val="003E1EBA"/>
    <w:rsid w:val="003E2A3B"/>
    <w:rsid w:val="003E3072"/>
    <w:rsid w:val="003E395E"/>
    <w:rsid w:val="003E40F8"/>
    <w:rsid w:val="003E41A2"/>
    <w:rsid w:val="003E4D70"/>
    <w:rsid w:val="003E4FB2"/>
    <w:rsid w:val="003E5519"/>
    <w:rsid w:val="003E5652"/>
    <w:rsid w:val="003E5F44"/>
    <w:rsid w:val="003E6485"/>
    <w:rsid w:val="003E6612"/>
    <w:rsid w:val="003E6746"/>
    <w:rsid w:val="003E69B3"/>
    <w:rsid w:val="003E71A9"/>
    <w:rsid w:val="003E761F"/>
    <w:rsid w:val="003F0664"/>
    <w:rsid w:val="003F0F9C"/>
    <w:rsid w:val="003F1C34"/>
    <w:rsid w:val="003F1C99"/>
    <w:rsid w:val="003F2DA0"/>
    <w:rsid w:val="003F34EE"/>
    <w:rsid w:val="003F35AB"/>
    <w:rsid w:val="003F420D"/>
    <w:rsid w:val="003F4AFC"/>
    <w:rsid w:val="003F6AE6"/>
    <w:rsid w:val="003F7D1D"/>
    <w:rsid w:val="004003FD"/>
    <w:rsid w:val="00400C10"/>
    <w:rsid w:val="004020C0"/>
    <w:rsid w:val="00402908"/>
    <w:rsid w:val="00403292"/>
    <w:rsid w:val="00403C5E"/>
    <w:rsid w:val="0040650E"/>
    <w:rsid w:val="00406F3F"/>
    <w:rsid w:val="0041136E"/>
    <w:rsid w:val="004113B5"/>
    <w:rsid w:val="004126C0"/>
    <w:rsid w:val="004135E4"/>
    <w:rsid w:val="00413678"/>
    <w:rsid w:val="004140DD"/>
    <w:rsid w:val="0041426B"/>
    <w:rsid w:val="004147BD"/>
    <w:rsid w:val="004150DB"/>
    <w:rsid w:val="004169FF"/>
    <w:rsid w:val="00416C42"/>
    <w:rsid w:val="00416EDB"/>
    <w:rsid w:val="004176E7"/>
    <w:rsid w:val="00420658"/>
    <w:rsid w:val="00420F35"/>
    <w:rsid w:val="00421E23"/>
    <w:rsid w:val="00422027"/>
    <w:rsid w:val="004220ED"/>
    <w:rsid w:val="00422448"/>
    <w:rsid w:val="00422482"/>
    <w:rsid w:val="00422B83"/>
    <w:rsid w:val="00423874"/>
    <w:rsid w:val="00425682"/>
    <w:rsid w:val="00426088"/>
    <w:rsid w:val="0042639F"/>
    <w:rsid w:val="00426DF3"/>
    <w:rsid w:val="00427762"/>
    <w:rsid w:val="00432201"/>
    <w:rsid w:val="0043270D"/>
    <w:rsid w:val="004334E7"/>
    <w:rsid w:val="004343EF"/>
    <w:rsid w:val="00434D0D"/>
    <w:rsid w:val="00436F3D"/>
    <w:rsid w:val="00437E25"/>
    <w:rsid w:val="00437F5C"/>
    <w:rsid w:val="00440096"/>
    <w:rsid w:val="0044115F"/>
    <w:rsid w:val="004416BC"/>
    <w:rsid w:val="0044172D"/>
    <w:rsid w:val="00441AC0"/>
    <w:rsid w:val="00442B5F"/>
    <w:rsid w:val="00442D8D"/>
    <w:rsid w:val="0044399C"/>
    <w:rsid w:val="00445A7D"/>
    <w:rsid w:val="004471AD"/>
    <w:rsid w:val="00447338"/>
    <w:rsid w:val="00447444"/>
    <w:rsid w:val="004475F9"/>
    <w:rsid w:val="0044761A"/>
    <w:rsid w:val="00447DCC"/>
    <w:rsid w:val="004500BD"/>
    <w:rsid w:val="00450C4A"/>
    <w:rsid w:val="00450F94"/>
    <w:rsid w:val="004526C6"/>
    <w:rsid w:val="00452CF6"/>
    <w:rsid w:val="00452EB7"/>
    <w:rsid w:val="0045349E"/>
    <w:rsid w:val="00454D3F"/>
    <w:rsid w:val="00455634"/>
    <w:rsid w:val="00455B69"/>
    <w:rsid w:val="00455BF3"/>
    <w:rsid w:val="00455F13"/>
    <w:rsid w:val="00456E85"/>
    <w:rsid w:val="0045757C"/>
    <w:rsid w:val="00461412"/>
    <w:rsid w:val="00461DFA"/>
    <w:rsid w:val="00462A7B"/>
    <w:rsid w:val="00463677"/>
    <w:rsid w:val="004638DB"/>
    <w:rsid w:val="0046477B"/>
    <w:rsid w:val="00464818"/>
    <w:rsid w:val="00464886"/>
    <w:rsid w:val="00465310"/>
    <w:rsid w:val="004654EF"/>
    <w:rsid w:val="004654F3"/>
    <w:rsid w:val="00465EF4"/>
    <w:rsid w:val="00466644"/>
    <w:rsid w:val="004668D7"/>
    <w:rsid w:val="00467492"/>
    <w:rsid w:val="00470026"/>
    <w:rsid w:val="00470C01"/>
    <w:rsid w:val="00471E55"/>
    <w:rsid w:val="0047301D"/>
    <w:rsid w:val="0047342C"/>
    <w:rsid w:val="004738C0"/>
    <w:rsid w:val="00473E83"/>
    <w:rsid w:val="00475825"/>
    <w:rsid w:val="00476213"/>
    <w:rsid w:val="00476A51"/>
    <w:rsid w:val="0047702C"/>
    <w:rsid w:val="0047704E"/>
    <w:rsid w:val="00477B6F"/>
    <w:rsid w:val="00481570"/>
    <w:rsid w:val="00482F2F"/>
    <w:rsid w:val="00483E3C"/>
    <w:rsid w:val="00484A56"/>
    <w:rsid w:val="00485289"/>
    <w:rsid w:val="0048578F"/>
    <w:rsid w:val="00486039"/>
    <w:rsid w:val="0048776A"/>
    <w:rsid w:val="00487DB1"/>
    <w:rsid w:val="00487FBA"/>
    <w:rsid w:val="0049037F"/>
    <w:rsid w:val="00492627"/>
    <w:rsid w:val="004939B3"/>
    <w:rsid w:val="00493FEC"/>
    <w:rsid w:val="00494CE4"/>
    <w:rsid w:val="004956EB"/>
    <w:rsid w:val="00496196"/>
    <w:rsid w:val="00496CB5"/>
    <w:rsid w:val="004970BD"/>
    <w:rsid w:val="00497166"/>
    <w:rsid w:val="004A0C51"/>
    <w:rsid w:val="004A15CC"/>
    <w:rsid w:val="004A1D39"/>
    <w:rsid w:val="004A34E9"/>
    <w:rsid w:val="004A363B"/>
    <w:rsid w:val="004A3FDD"/>
    <w:rsid w:val="004A41D8"/>
    <w:rsid w:val="004A593F"/>
    <w:rsid w:val="004A5A6C"/>
    <w:rsid w:val="004A5C3C"/>
    <w:rsid w:val="004A6D2A"/>
    <w:rsid w:val="004A7234"/>
    <w:rsid w:val="004A74B9"/>
    <w:rsid w:val="004B125B"/>
    <w:rsid w:val="004B1335"/>
    <w:rsid w:val="004B14EB"/>
    <w:rsid w:val="004B1CDB"/>
    <w:rsid w:val="004B2B5A"/>
    <w:rsid w:val="004B2EBC"/>
    <w:rsid w:val="004B3298"/>
    <w:rsid w:val="004B33D8"/>
    <w:rsid w:val="004B3EBD"/>
    <w:rsid w:val="004B4062"/>
    <w:rsid w:val="004B4389"/>
    <w:rsid w:val="004B4531"/>
    <w:rsid w:val="004B471E"/>
    <w:rsid w:val="004B6C72"/>
    <w:rsid w:val="004C1500"/>
    <w:rsid w:val="004C1A95"/>
    <w:rsid w:val="004C1DD6"/>
    <w:rsid w:val="004C20F9"/>
    <w:rsid w:val="004C42D9"/>
    <w:rsid w:val="004C49EC"/>
    <w:rsid w:val="004C4CEF"/>
    <w:rsid w:val="004C5DB2"/>
    <w:rsid w:val="004C5ECD"/>
    <w:rsid w:val="004C6A5F"/>
    <w:rsid w:val="004C6D3F"/>
    <w:rsid w:val="004C743B"/>
    <w:rsid w:val="004C7E00"/>
    <w:rsid w:val="004C7E8C"/>
    <w:rsid w:val="004D076F"/>
    <w:rsid w:val="004D11F1"/>
    <w:rsid w:val="004D1469"/>
    <w:rsid w:val="004D1497"/>
    <w:rsid w:val="004D1539"/>
    <w:rsid w:val="004D220A"/>
    <w:rsid w:val="004D2334"/>
    <w:rsid w:val="004D322B"/>
    <w:rsid w:val="004D3660"/>
    <w:rsid w:val="004D3AA9"/>
    <w:rsid w:val="004D3CF6"/>
    <w:rsid w:val="004D422E"/>
    <w:rsid w:val="004D55A0"/>
    <w:rsid w:val="004D588B"/>
    <w:rsid w:val="004D5BC1"/>
    <w:rsid w:val="004D5E1A"/>
    <w:rsid w:val="004D5F26"/>
    <w:rsid w:val="004D6C49"/>
    <w:rsid w:val="004E0B5D"/>
    <w:rsid w:val="004E2D75"/>
    <w:rsid w:val="004E3682"/>
    <w:rsid w:val="004E4DCE"/>
    <w:rsid w:val="004E598C"/>
    <w:rsid w:val="004E5BE4"/>
    <w:rsid w:val="004E6323"/>
    <w:rsid w:val="004E68CD"/>
    <w:rsid w:val="004E6B78"/>
    <w:rsid w:val="004E6B8B"/>
    <w:rsid w:val="004E6FB6"/>
    <w:rsid w:val="004E7559"/>
    <w:rsid w:val="004E7BCE"/>
    <w:rsid w:val="004E7D12"/>
    <w:rsid w:val="004F04BB"/>
    <w:rsid w:val="004F04DD"/>
    <w:rsid w:val="004F0EDC"/>
    <w:rsid w:val="004F20DF"/>
    <w:rsid w:val="004F2338"/>
    <w:rsid w:val="004F25A1"/>
    <w:rsid w:val="004F2BEA"/>
    <w:rsid w:val="004F2F95"/>
    <w:rsid w:val="004F46DB"/>
    <w:rsid w:val="004F4765"/>
    <w:rsid w:val="004F5877"/>
    <w:rsid w:val="004F587C"/>
    <w:rsid w:val="004F5B07"/>
    <w:rsid w:val="004F5CE3"/>
    <w:rsid w:val="004F5FCA"/>
    <w:rsid w:val="004F7EBB"/>
    <w:rsid w:val="00500183"/>
    <w:rsid w:val="005008DC"/>
    <w:rsid w:val="00502AF6"/>
    <w:rsid w:val="00502B86"/>
    <w:rsid w:val="00503186"/>
    <w:rsid w:val="0050334F"/>
    <w:rsid w:val="00503380"/>
    <w:rsid w:val="00503FE3"/>
    <w:rsid w:val="005042A8"/>
    <w:rsid w:val="005049B4"/>
    <w:rsid w:val="005050F7"/>
    <w:rsid w:val="00505572"/>
    <w:rsid w:val="00505975"/>
    <w:rsid w:val="00505A5E"/>
    <w:rsid w:val="00505DC0"/>
    <w:rsid w:val="00506A9F"/>
    <w:rsid w:val="0050747F"/>
    <w:rsid w:val="0051089C"/>
    <w:rsid w:val="00511213"/>
    <w:rsid w:val="005116F2"/>
    <w:rsid w:val="00513446"/>
    <w:rsid w:val="00513BE6"/>
    <w:rsid w:val="00513F73"/>
    <w:rsid w:val="005141EC"/>
    <w:rsid w:val="00514657"/>
    <w:rsid w:val="00514830"/>
    <w:rsid w:val="005148C4"/>
    <w:rsid w:val="00514C49"/>
    <w:rsid w:val="00514E06"/>
    <w:rsid w:val="005156E3"/>
    <w:rsid w:val="00515CD4"/>
    <w:rsid w:val="00515D87"/>
    <w:rsid w:val="00516DFC"/>
    <w:rsid w:val="00517518"/>
    <w:rsid w:val="0052041D"/>
    <w:rsid w:val="00520750"/>
    <w:rsid w:val="00520D2D"/>
    <w:rsid w:val="00521509"/>
    <w:rsid w:val="005219ED"/>
    <w:rsid w:val="00522003"/>
    <w:rsid w:val="00522D32"/>
    <w:rsid w:val="0052306E"/>
    <w:rsid w:val="00523C4F"/>
    <w:rsid w:val="00523C6A"/>
    <w:rsid w:val="00523FE0"/>
    <w:rsid w:val="005244F3"/>
    <w:rsid w:val="00524ED9"/>
    <w:rsid w:val="0052618F"/>
    <w:rsid w:val="00526410"/>
    <w:rsid w:val="0052662C"/>
    <w:rsid w:val="005273E0"/>
    <w:rsid w:val="00527863"/>
    <w:rsid w:val="00527986"/>
    <w:rsid w:val="005279F0"/>
    <w:rsid w:val="005300FF"/>
    <w:rsid w:val="005302AA"/>
    <w:rsid w:val="00530874"/>
    <w:rsid w:val="005308FE"/>
    <w:rsid w:val="00530944"/>
    <w:rsid w:val="005326AC"/>
    <w:rsid w:val="005331CB"/>
    <w:rsid w:val="00533D9E"/>
    <w:rsid w:val="0053545A"/>
    <w:rsid w:val="00535A8B"/>
    <w:rsid w:val="00535EAC"/>
    <w:rsid w:val="00536CF1"/>
    <w:rsid w:val="00537308"/>
    <w:rsid w:val="00537870"/>
    <w:rsid w:val="00537AFE"/>
    <w:rsid w:val="00540B74"/>
    <w:rsid w:val="00540DF5"/>
    <w:rsid w:val="0054272A"/>
    <w:rsid w:val="00542FF8"/>
    <w:rsid w:val="005433DE"/>
    <w:rsid w:val="00543419"/>
    <w:rsid w:val="00543782"/>
    <w:rsid w:val="00543CFA"/>
    <w:rsid w:val="005443B3"/>
    <w:rsid w:val="00545A63"/>
    <w:rsid w:val="00546D10"/>
    <w:rsid w:val="00547951"/>
    <w:rsid w:val="00550724"/>
    <w:rsid w:val="0055096B"/>
    <w:rsid w:val="00550B5A"/>
    <w:rsid w:val="00550D0F"/>
    <w:rsid w:val="00551509"/>
    <w:rsid w:val="00552193"/>
    <w:rsid w:val="005529E2"/>
    <w:rsid w:val="00553A11"/>
    <w:rsid w:val="00553A75"/>
    <w:rsid w:val="005545F1"/>
    <w:rsid w:val="00554F29"/>
    <w:rsid w:val="00555229"/>
    <w:rsid w:val="005556F8"/>
    <w:rsid w:val="00555707"/>
    <w:rsid w:val="00555D05"/>
    <w:rsid w:val="00556965"/>
    <w:rsid w:val="00556DC8"/>
    <w:rsid w:val="00557214"/>
    <w:rsid w:val="00557D42"/>
    <w:rsid w:val="0056078C"/>
    <w:rsid w:val="00560CAC"/>
    <w:rsid w:val="00560E80"/>
    <w:rsid w:val="0056142B"/>
    <w:rsid w:val="0056186C"/>
    <w:rsid w:val="0056255D"/>
    <w:rsid w:val="00563A55"/>
    <w:rsid w:val="00563DE1"/>
    <w:rsid w:val="00564765"/>
    <w:rsid w:val="005651A0"/>
    <w:rsid w:val="005658C4"/>
    <w:rsid w:val="00566E22"/>
    <w:rsid w:val="00567000"/>
    <w:rsid w:val="00567830"/>
    <w:rsid w:val="005704D7"/>
    <w:rsid w:val="00571611"/>
    <w:rsid w:val="00574B4F"/>
    <w:rsid w:val="00574E83"/>
    <w:rsid w:val="00575409"/>
    <w:rsid w:val="005759A9"/>
    <w:rsid w:val="005766C1"/>
    <w:rsid w:val="00576A9A"/>
    <w:rsid w:val="00576BE6"/>
    <w:rsid w:val="005771FF"/>
    <w:rsid w:val="00577305"/>
    <w:rsid w:val="00580C12"/>
    <w:rsid w:val="00581675"/>
    <w:rsid w:val="00582BAA"/>
    <w:rsid w:val="005834AC"/>
    <w:rsid w:val="00584873"/>
    <w:rsid w:val="00584F6C"/>
    <w:rsid w:val="005850C7"/>
    <w:rsid w:val="005857B7"/>
    <w:rsid w:val="005859EB"/>
    <w:rsid w:val="00585F5D"/>
    <w:rsid w:val="00587271"/>
    <w:rsid w:val="00587655"/>
    <w:rsid w:val="00587D19"/>
    <w:rsid w:val="0059075C"/>
    <w:rsid w:val="00590770"/>
    <w:rsid w:val="0059096D"/>
    <w:rsid w:val="005912FB"/>
    <w:rsid w:val="00591602"/>
    <w:rsid w:val="00591872"/>
    <w:rsid w:val="00592311"/>
    <w:rsid w:val="005929E4"/>
    <w:rsid w:val="00593F91"/>
    <w:rsid w:val="00594634"/>
    <w:rsid w:val="00594BC7"/>
    <w:rsid w:val="0059544A"/>
    <w:rsid w:val="00595511"/>
    <w:rsid w:val="00595D0C"/>
    <w:rsid w:val="005964BF"/>
    <w:rsid w:val="00597192"/>
    <w:rsid w:val="00597314"/>
    <w:rsid w:val="0059740B"/>
    <w:rsid w:val="00597B5B"/>
    <w:rsid w:val="00597C15"/>
    <w:rsid w:val="005A0B9E"/>
    <w:rsid w:val="005A16E1"/>
    <w:rsid w:val="005A3459"/>
    <w:rsid w:val="005A4774"/>
    <w:rsid w:val="005A4CCE"/>
    <w:rsid w:val="005A5200"/>
    <w:rsid w:val="005A5A48"/>
    <w:rsid w:val="005A5BC6"/>
    <w:rsid w:val="005A6D48"/>
    <w:rsid w:val="005A739D"/>
    <w:rsid w:val="005A7402"/>
    <w:rsid w:val="005A75BD"/>
    <w:rsid w:val="005A75CE"/>
    <w:rsid w:val="005A7E9C"/>
    <w:rsid w:val="005B02FE"/>
    <w:rsid w:val="005B0794"/>
    <w:rsid w:val="005B10BB"/>
    <w:rsid w:val="005B2F94"/>
    <w:rsid w:val="005B37B5"/>
    <w:rsid w:val="005B3DFA"/>
    <w:rsid w:val="005B3F42"/>
    <w:rsid w:val="005B4E0B"/>
    <w:rsid w:val="005B57EA"/>
    <w:rsid w:val="005B5ABD"/>
    <w:rsid w:val="005B613D"/>
    <w:rsid w:val="005B7126"/>
    <w:rsid w:val="005B78A1"/>
    <w:rsid w:val="005B7CB2"/>
    <w:rsid w:val="005C035A"/>
    <w:rsid w:val="005C06BE"/>
    <w:rsid w:val="005C0973"/>
    <w:rsid w:val="005C0A37"/>
    <w:rsid w:val="005C1467"/>
    <w:rsid w:val="005C1C7C"/>
    <w:rsid w:val="005C2074"/>
    <w:rsid w:val="005C239D"/>
    <w:rsid w:val="005C2A61"/>
    <w:rsid w:val="005C2A8B"/>
    <w:rsid w:val="005C2AAB"/>
    <w:rsid w:val="005C4517"/>
    <w:rsid w:val="005C49FF"/>
    <w:rsid w:val="005C5691"/>
    <w:rsid w:val="005C59C3"/>
    <w:rsid w:val="005C618F"/>
    <w:rsid w:val="005C66AC"/>
    <w:rsid w:val="005C6BEA"/>
    <w:rsid w:val="005D0851"/>
    <w:rsid w:val="005D0908"/>
    <w:rsid w:val="005D1899"/>
    <w:rsid w:val="005D192C"/>
    <w:rsid w:val="005D25FD"/>
    <w:rsid w:val="005D2BD8"/>
    <w:rsid w:val="005D2CF0"/>
    <w:rsid w:val="005D3764"/>
    <w:rsid w:val="005D3D3E"/>
    <w:rsid w:val="005D3F4F"/>
    <w:rsid w:val="005D5551"/>
    <w:rsid w:val="005D559E"/>
    <w:rsid w:val="005D624D"/>
    <w:rsid w:val="005D6F60"/>
    <w:rsid w:val="005D7399"/>
    <w:rsid w:val="005D78D5"/>
    <w:rsid w:val="005D7C08"/>
    <w:rsid w:val="005E0BB3"/>
    <w:rsid w:val="005E0D98"/>
    <w:rsid w:val="005E1EE9"/>
    <w:rsid w:val="005E23B6"/>
    <w:rsid w:val="005E2D2D"/>
    <w:rsid w:val="005E30F9"/>
    <w:rsid w:val="005E3C71"/>
    <w:rsid w:val="005E3D68"/>
    <w:rsid w:val="005E3ED3"/>
    <w:rsid w:val="005E53F1"/>
    <w:rsid w:val="005E605A"/>
    <w:rsid w:val="005E64BB"/>
    <w:rsid w:val="005F076F"/>
    <w:rsid w:val="005F0CA0"/>
    <w:rsid w:val="005F196E"/>
    <w:rsid w:val="005F2901"/>
    <w:rsid w:val="005F2E75"/>
    <w:rsid w:val="005F450D"/>
    <w:rsid w:val="005F4783"/>
    <w:rsid w:val="005F5412"/>
    <w:rsid w:val="005F5F74"/>
    <w:rsid w:val="005F6843"/>
    <w:rsid w:val="00600C92"/>
    <w:rsid w:val="00601583"/>
    <w:rsid w:val="006015DC"/>
    <w:rsid w:val="00602355"/>
    <w:rsid w:val="00602B5B"/>
    <w:rsid w:val="00602BA5"/>
    <w:rsid w:val="00602C72"/>
    <w:rsid w:val="00604554"/>
    <w:rsid w:val="00604D9D"/>
    <w:rsid w:val="00605181"/>
    <w:rsid w:val="006056E9"/>
    <w:rsid w:val="0060576E"/>
    <w:rsid w:val="0060609E"/>
    <w:rsid w:val="00607D7C"/>
    <w:rsid w:val="00610E8E"/>
    <w:rsid w:val="0061155B"/>
    <w:rsid w:val="0061156F"/>
    <w:rsid w:val="00611D18"/>
    <w:rsid w:val="006124D6"/>
    <w:rsid w:val="00612BD3"/>
    <w:rsid w:val="00613415"/>
    <w:rsid w:val="00613799"/>
    <w:rsid w:val="006140CA"/>
    <w:rsid w:val="00614728"/>
    <w:rsid w:val="00614E7D"/>
    <w:rsid w:val="00615647"/>
    <w:rsid w:val="00615F53"/>
    <w:rsid w:val="00616653"/>
    <w:rsid w:val="00616B6B"/>
    <w:rsid w:val="00617C0A"/>
    <w:rsid w:val="006203A7"/>
    <w:rsid w:val="00622382"/>
    <w:rsid w:val="006223D3"/>
    <w:rsid w:val="00622B5C"/>
    <w:rsid w:val="00622D83"/>
    <w:rsid w:val="006237D7"/>
    <w:rsid w:val="00623BDF"/>
    <w:rsid w:val="00623CF2"/>
    <w:rsid w:val="00623E67"/>
    <w:rsid w:val="0062432A"/>
    <w:rsid w:val="00624D01"/>
    <w:rsid w:val="006259B7"/>
    <w:rsid w:val="0062762F"/>
    <w:rsid w:val="00627715"/>
    <w:rsid w:val="006279E2"/>
    <w:rsid w:val="00630ED9"/>
    <w:rsid w:val="006313E1"/>
    <w:rsid w:val="006314D7"/>
    <w:rsid w:val="0063236B"/>
    <w:rsid w:val="006323A0"/>
    <w:rsid w:val="00634157"/>
    <w:rsid w:val="00634787"/>
    <w:rsid w:val="0063482B"/>
    <w:rsid w:val="0063498E"/>
    <w:rsid w:val="00634F8E"/>
    <w:rsid w:val="00635155"/>
    <w:rsid w:val="00635FB5"/>
    <w:rsid w:val="006362F6"/>
    <w:rsid w:val="006363BD"/>
    <w:rsid w:val="006365BD"/>
    <w:rsid w:val="0063672F"/>
    <w:rsid w:val="00636D91"/>
    <w:rsid w:val="0063717E"/>
    <w:rsid w:val="00637326"/>
    <w:rsid w:val="00637908"/>
    <w:rsid w:val="006406B8"/>
    <w:rsid w:val="0064097D"/>
    <w:rsid w:val="00640DEA"/>
    <w:rsid w:val="00641505"/>
    <w:rsid w:val="00641C60"/>
    <w:rsid w:val="00641CA6"/>
    <w:rsid w:val="00641D8B"/>
    <w:rsid w:val="0064315B"/>
    <w:rsid w:val="00643428"/>
    <w:rsid w:val="00644350"/>
    <w:rsid w:val="0064461B"/>
    <w:rsid w:val="00646C3F"/>
    <w:rsid w:val="0064790F"/>
    <w:rsid w:val="00647944"/>
    <w:rsid w:val="00647A03"/>
    <w:rsid w:val="00651526"/>
    <w:rsid w:val="00652326"/>
    <w:rsid w:val="00652A7C"/>
    <w:rsid w:val="006535F4"/>
    <w:rsid w:val="00654432"/>
    <w:rsid w:val="006558CE"/>
    <w:rsid w:val="00656248"/>
    <w:rsid w:val="00656590"/>
    <w:rsid w:val="006566DB"/>
    <w:rsid w:val="00660943"/>
    <w:rsid w:val="00660CA6"/>
    <w:rsid w:val="0066165A"/>
    <w:rsid w:val="00661958"/>
    <w:rsid w:val="00661D95"/>
    <w:rsid w:val="00661DD1"/>
    <w:rsid w:val="0066203D"/>
    <w:rsid w:val="006625AB"/>
    <w:rsid w:val="006644DF"/>
    <w:rsid w:val="006648AA"/>
    <w:rsid w:val="00664B39"/>
    <w:rsid w:val="00664D3E"/>
    <w:rsid w:val="00666588"/>
    <w:rsid w:val="00666BC3"/>
    <w:rsid w:val="00666CC4"/>
    <w:rsid w:val="00666F7C"/>
    <w:rsid w:val="00667206"/>
    <w:rsid w:val="0067183C"/>
    <w:rsid w:val="0067198E"/>
    <w:rsid w:val="00671A7E"/>
    <w:rsid w:val="00671F28"/>
    <w:rsid w:val="00672003"/>
    <w:rsid w:val="00672199"/>
    <w:rsid w:val="00672513"/>
    <w:rsid w:val="006734BC"/>
    <w:rsid w:val="00674045"/>
    <w:rsid w:val="00675AA5"/>
    <w:rsid w:val="00675DEE"/>
    <w:rsid w:val="0067610E"/>
    <w:rsid w:val="0067634A"/>
    <w:rsid w:val="0067722C"/>
    <w:rsid w:val="006776FB"/>
    <w:rsid w:val="006800F7"/>
    <w:rsid w:val="00680442"/>
    <w:rsid w:val="0068055F"/>
    <w:rsid w:val="006815EB"/>
    <w:rsid w:val="00681609"/>
    <w:rsid w:val="00681DE3"/>
    <w:rsid w:val="00681FBE"/>
    <w:rsid w:val="0068225D"/>
    <w:rsid w:val="006822A4"/>
    <w:rsid w:val="00682AD6"/>
    <w:rsid w:val="0068356F"/>
    <w:rsid w:val="00684D24"/>
    <w:rsid w:val="006863A5"/>
    <w:rsid w:val="006867A3"/>
    <w:rsid w:val="00686F12"/>
    <w:rsid w:val="00690850"/>
    <w:rsid w:val="0069132C"/>
    <w:rsid w:val="00691C03"/>
    <w:rsid w:val="00692DF1"/>
    <w:rsid w:val="006933DD"/>
    <w:rsid w:val="00693874"/>
    <w:rsid w:val="00694F54"/>
    <w:rsid w:val="0069578F"/>
    <w:rsid w:val="00695DA0"/>
    <w:rsid w:val="00695DAD"/>
    <w:rsid w:val="006965F1"/>
    <w:rsid w:val="00697076"/>
    <w:rsid w:val="00697952"/>
    <w:rsid w:val="00697A8A"/>
    <w:rsid w:val="006A030E"/>
    <w:rsid w:val="006A06B7"/>
    <w:rsid w:val="006A110B"/>
    <w:rsid w:val="006A12B5"/>
    <w:rsid w:val="006A17BB"/>
    <w:rsid w:val="006A1855"/>
    <w:rsid w:val="006A1946"/>
    <w:rsid w:val="006A1CC4"/>
    <w:rsid w:val="006A21A5"/>
    <w:rsid w:val="006A526B"/>
    <w:rsid w:val="006A52F5"/>
    <w:rsid w:val="006A56DE"/>
    <w:rsid w:val="006A5C3D"/>
    <w:rsid w:val="006A767D"/>
    <w:rsid w:val="006B0710"/>
    <w:rsid w:val="006B104E"/>
    <w:rsid w:val="006B107D"/>
    <w:rsid w:val="006B114F"/>
    <w:rsid w:val="006B1BE9"/>
    <w:rsid w:val="006B1FAB"/>
    <w:rsid w:val="006B2E77"/>
    <w:rsid w:val="006B4245"/>
    <w:rsid w:val="006B51B7"/>
    <w:rsid w:val="006B5E91"/>
    <w:rsid w:val="006B5F86"/>
    <w:rsid w:val="006B6045"/>
    <w:rsid w:val="006B60A4"/>
    <w:rsid w:val="006B7E8A"/>
    <w:rsid w:val="006C03A8"/>
    <w:rsid w:val="006C15EA"/>
    <w:rsid w:val="006C1B71"/>
    <w:rsid w:val="006C2513"/>
    <w:rsid w:val="006C27E0"/>
    <w:rsid w:val="006C281C"/>
    <w:rsid w:val="006C311B"/>
    <w:rsid w:val="006C32C9"/>
    <w:rsid w:val="006C3307"/>
    <w:rsid w:val="006C3949"/>
    <w:rsid w:val="006C3CBC"/>
    <w:rsid w:val="006C424F"/>
    <w:rsid w:val="006C44BD"/>
    <w:rsid w:val="006C4616"/>
    <w:rsid w:val="006C5465"/>
    <w:rsid w:val="006C68A1"/>
    <w:rsid w:val="006C77E4"/>
    <w:rsid w:val="006D0487"/>
    <w:rsid w:val="006D0641"/>
    <w:rsid w:val="006D126D"/>
    <w:rsid w:val="006D168F"/>
    <w:rsid w:val="006D22AE"/>
    <w:rsid w:val="006D235F"/>
    <w:rsid w:val="006D31E1"/>
    <w:rsid w:val="006D3CCD"/>
    <w:rsid w:val="006D40ED"/>
    <w:rsid w:val="006D46B2"/>
    <w:rsid w:val="006D53E4"/>
    <w:rsid w:val="006D5D99"/>
    <w:rsid w:val="006D6504"/>
    <w:rsid w:val="006D7975"/>
    <w:rsid w:val="006E2410"/>
    <w:rsid w:val="006E33A0"/>
    <w:rsid w:val="006E3688"/>
    <w:rsid w:val="006E3E45"/>
    <w:rsid w:val="006E4FF4"/>
    <w:rsid w:val="006E6058"/>
    <w:rsid w:val="006E662F"/>
    <w:rsid w:val="006E733A"/>
    <w:rsid w:val="006F03D3"/>
    <w:rsid w:val="006F0E8F"/>
    <w:rsid w:val="006F2A30"/>
    <w:rsid w:val="006F2D0E"/>
    <w:rsid w:val="006F2D8C"/>
    <w:rsid w:val="006F37FC"/>
    <w:rsid w:val="006F49A0"/>
    <w:rsid w:val="006F635C"/>
    <w:rsid w:val="006F6819"/>
    <w:rsid w:val="006F6F33"/>
    <w:rsid w:val="007007FB"/>
    <w:rsid w:val="00702BB6"/>
    <w:rsid w:val="0070476B"/>
    <w:rsid w:val="007060AC"/>
    <w:rsid w:val="007061AF"/>
    <w:rsid w:val="00706AC2"/>
    <w:rsid w:val="00706B91"/>
    <w:rsid w:val="0070740E"/>
    <w:rsid w:val="00710703"/>
    <w:rsid w:val="0071145E"/>
    <w:rsid w:val="00711613"/>
    <w:rsid w:val="00711EEC"/>
    <w:rsid w:val="00712021"/>
    <w:rsid w:val="00712D76"/>
    <w:rsid w:val="00714C90"/>
    <w:rsid w:val="0071504D"/>
    <w:rsid w:val="007156D2"/>
    <w:rsid w:val="007159EF"/>
    <w:rsid w:val="00715FFB"/>
    <w:rsid w:val="0071676F"/>
    <w:rsid w:val="007179B3"/>
    <w:rsid w:val="00720056"/>
    <w:rsid w:val="0072045B"/>
    <w:rsid w:val="00720657"/>
    <w:rsid w:val="0072097E"/>
    <w:rsid w:val="00721A0D"/>
    <w:rsid w:val="00721A8A"/>
    <w:rsid w:val="007222D0"/>
    <w:rsid w:val="007223FC"/>
    <w:rsid w:val="00723DE1"/>
    <w:rsid w:val="007241BB"/>
    <w:rsid w:val="0072431D"/>
    <w:rsid w:val="007243A5"/>
    <w:rsid w:val="00724945"/>
    <w:rsid w:val="00724EAE"/>
    <w:rsid w:val="0072522E"/>
    <w:rsid w:val="00725904"/>
    <w:rsid w:val="0072597E"/>
    <w:rsid w:val="00725A90"/>
    <w:rsid w:val="00725FBC"/>
    <w:rsid w:val="0072779F"/>
    <w:rsid w:val="00727B16"/>
    <w:rsid w:val="00730B55"/>
    <w:rsid w:val="00730F81"/>
    <w:rsid w:val="00732400"/>
    <w:rsid w:val="00732610"/>
    <w:rsid w:val="007327F0"/>
    <w:rsid w:val="00732854"/>
    <w:rsid w:val="00732933"/>
    <w:rsid w:val="00732B18"/>
    <w:rsid w:val="00732BDE"/>
    <w:rsid w:val="00732BE8"/>
    <w:rsid w:val="007333E6"/>
    <w:rsid w:val="00733C8C"/>
    <w:rsid w:val="00733F5E"/>
    <w:rsid w:val="00734410"/>
    <w:rsid w:val="00734593"/>
    <w:rsid w:val="007352FD"/>
    <w:rsid w:val="00735315"/>
    <w:rsid w:val="00735427"/>
    <w:rsid w:val="00737CE1"/>
    <w:rsid w:val="007403A4"/>
    <w:rsid w:val="00740986"/>
    <w:rsid w:val="00741049"/>
    <w:rsid w:val="00741AFC"/>
    <w:rsid w:val="0074273E"/>
    <w:rsid w:val="007427AE"/>
    <w:rsid w:val="00742ACA"/>
    <w:rsid w:val="00742E77"/>
    <w:rsid w:val="00744BE5"/>
    <w:rsid w:val="00744BEB"/>
    <w:rsid w:val="00747024"/>
    <w:rsid w:val="00750382"/>
    <w:rsid w:val="007507AD"/>
    <w:rsid w:val="0075081C"/>
    <w:rsid w:val="007540DB"/>
    <w:rsid w:val="0075466A"/>
    <w:rsid w:val="00754741"/>
    <w:rsid w:val="00756023"/>
    <w:rsid w:val="0075654E"/>
    <w:rsid w:val="00757852"/>
    <w:rsid w:val="007604B4"/>
    <w:rsid w:val="00760529"/>
    <w:rsid w:val="0076167D"/>
    <w:rsid w:val="0076179A"/>
    <w:rsid w:val="00763432"/>
    <w:rsid w:val="00763AB8"/>
    <w:rsid w:val="007651C8"/>
    <w:rsid w:val="00767CD3"/>
    <w:rsid w:val="007706FF"/>
    <w:rsid w:val="00771C50"/>
    <w:rsid w:val="00771C85"/>
    <w:rsid w:val="00772035"/>
    <w:rsid w:val="007721B7"/>
    <w:rsid w:val="00772620"/>
    <w:rsid w:val="00772F99"/>
    <w:rsid w:val="007736F8"/>
    <w:rsid w:val="007739A4"/>
    <w:rsid w:val="007742C5"/>
    <w:rsid w:val="00774606"/>
    <w:rsid w:val="0077486A"/>
    <w:rsid w:val="00774943"/>
    <w:rsid w:val="00775B2C"/>
    <w:rsid w:val="007768F2"/>
    <w:rsid w:val="00777640"/>
    <w:rsid w:val="00777642"/>
    <w:rsid w:val="00780758"/>
    <w:rsid w:val="007807E9"/>
    <w:rsid w:val="007808C6"/>
    <w:rsid w:val="0078128F"/>
    <w:rsid w:val="00782069"/>
    <w:rsid w:val="00782557"/>
    <w:rsid w:val="00782E1B"/>
    <w:rsid w:val="00783C0F"/>
    <w:rsid w:val="0078490A"/>
    <w:rsid w:val="00784F85"/>
    <w:rsid w:val="007853F8"/>
    <w:rsid w:val="00785B97"/>
    <w:rsid w:val="00786D78"/>
    <w:rsid w:val="007870EF"/>
    <w:rsid w:val="00787EC6"/>
    <w:rsid w:val="00790EB5"/>
    <w:rsid w:val="0079176B"/>
    <w:rsid w:val="00791ED1"/>
    <w:rsid w:val="00792180"/>
    <w:rsid w:val="00793154"/>
    <w:rsid w:val="00793D01"/>
    <w:rsid w:val="00794D4D"/>
    <w:rsid w:val="0079611F"/>
    <w:rsid w:val="0079690C"/>
    <w:rsid w:val="00797302"/>
    <w:rsid w:val="007973EB"/>
    <w:rsid w:val="007977AD"/>
    <w:rsid w:val="00797A11"/>
    <w:rsid w:val="00797DA3"/>
    <w:rsid w:val="007A09B1"/>
    <w:rsid w:val="007A0D65"/>
    <w:rsid w:val="007A177E"/>
    <w:rsid w:val="007A2CB8"/>
    <w:rsid w:val="007A35E3"/>
    <w:rsid w:val="007A3B10"/>
    <w:rsid w:val="007A3F77"/>
    <w:rsid w:val="007A459B"/>
    <w:rsid w:val="007A460D"/>
    <w:rsid w:val="007A4946"/>
    <w:rsid w:val="007A5514"/>
    <w:rsid w:val="007A582E"/>
    <w:rsid w:val="007A5F3C"/>
    <w:rsid w:val="007A6F48"/>
    <w:rsid w:val="007A753F"/>
    <w:rsid w:val="007A7CF5"/>
    <w:rsid w:val="007B19C5"/>
    <w:rsid w:val="007B1A26"/>
    <w:rsid w:val="007B1A7E"/>
    <w:rsid w:val="007B3B42"/>
    <w:rsid w:val="007B3F1A"/>
    <w:rsid w:val="007B43E0"/>
    <w:rsid w:val="007B4561"/>
    <w:rsid w:val="007B4C96"/>
    <w:rsid w:val="007B5D77"/>
    <w:rsid w:val="007B5F6A"/>
    <w:rsid w:val="007B6618"/>
    <w:rsid w:val="007B68EE"/>
    <w:rsid w:val="007B6B60"/>
    <w:rsid w:val="007B747D"/>
    <w:rsid w:val="007B753F"/>
    <w:rsid w:val="007B795E"/>
    <w:rsid w:val="007C00CC"/>
    <w:rsid w:val="007C0DBA"/>
    <w:rsid w:val="007C1F7F"/>
    <w:rsid w:val="007C269F"/>
    <w:rsid w:val="007C3365"/>
    <w:rsid w:val="007C345B"/>
    <w:rsid w:val="007C37C2"/>
    <w:rsid w:val="007C4CD7"/>
    <w:rsid w:val="007C55D3"/>
    <w:rsid w:val="007C633B"/>
    <w:rsid w:val="007C6E1C"/>
    <w:rsid w:val="007C7234"/>
    <w:rsid w:val="007C75D1"/>
    <w:rsid w:val="007C773F"/>
    <w:rsid w:val="007D03B1"/>
    <w:rsid w:val="007D0B7D"/>
    <w:rsid w:val="007D1B8B"/>
    <w:rsid w:val="007D2495"/>
    <w:rsid w:val="007D2FD8"/>
    <w:rsid w:val="007D3152"/>
    <w:rsid w:val="007D370B"/>
    <w:rsid w:val="007D4956"/>
    <w:rsid w:val="007D4CF3"/>
    <w:rsid w:val="007D509A"/>
    <w:rsid w:val="007D5583"/>
    <w:rsid w:val="007D6D87"/>
    <w:rsid w:val="007D7080"/>
    <w:rsid w:val="007D789C"/>
    <w:rsid w:val="007E0A67"/>
    <w:rsid w:val="007E170F"/>
    <w:rsid w:val="007E2637"/>
    <w:rsid w:val="007E3441"/>
    <w:rsid w:val="007E3C6D"/>
    <w:rsid w:val="007E439F"/>
    <w:rsid w:val="007E47BA"/>
    <w:rsid w:val="007E555F"/>
    <w:rsid w:val="007E6315"/>
    <w:rsid w:val="007E646D"/>
    <w:rsid w:val="007E66EB"/>
    <w:rsid w:val="007E6F6F"/>
    <w:rsid w:val="007E7128"/>
    <w:rsid w:val="007E7871"/>
    <w:rsid w:val="007F0253"/>
    <w:rsid w:val="007F0332"/>
    <w:rsid w:val="007F082F"/>
    <w:rsid w:val="007F0A9D"/>
    <w:rsid w:val="007F24AD"/>
    <w:rsid w:val="007F294E"/>
    <w:rsid w:val="007F2982"/>
    <w:rsid w:val="007F2F09"/>
    <w:rsid w:val="007F38D0"/>
    <w:rsid w:val="007F4874"/>
    <w:rsid w:val="007F4CCB"/>
    <w:rsid w:val="007F4F1D"/>
    <w:rsid w:val="007F598C"/>
    <w:rsid w:val="007F651E"/>
    <w:rsid w:val="007F7BAE"/>
    <w:rsid w:val="00800040"/>
    <w:rsid w:val="00800076"/>
    <w:rsid w:val="0080063C"/>
    <w:rsid w:val="00800E8B"/>
    <w:rsid w:val="0080139A"/>
    <w:rsid w:val="00801B6C"/>
    <w:rsid w:val="00801E9F"/>
    <w:rsid w:val="00802311"/>
    <w:rsid w:val="00802332"/>
    <w:rsid w:val="0080274F"/>
    <w:rsid w:val="00802B30"/>
    <w:rsid w:val="00802C38"/>
    <w:rsid w:val="00802E4C"/>
    <w:rsid w:val="00803461"/>
    <w:rsid w:val="0080400F"/>
    <w:rsid w:val="00804227"/>
    <w:rsid w:val="00805A81"/>
    <w:rsid w:val="00805ACC"/>
    <w:rsid w:val="00805E5F"/>
    <w:rsid w:val="008061B7"/>
    <w:rsid w:val="0080622A"/>
    <w:rsid w:val="008067EA"/>
    <w:rsid w:val="00806CC5"/>
    <w:rsid w:val="00806CEE"/>
    <w:rsid w:val="0080719B"/>
    <w:rsid w:val="00807E32"/>
    <w:rsid w:val="00810451"/>
    <w:rsid w:val="00810C9E"/>
    <w:rsid w:val="00810D4C"/>
    <w:rsid w:val="008110D8"/>
    <w:rsid w:val="00812024"/>
    <w:rsid w:val="00812F57"/>
    <w:rsid w:val="00813B57"/>
    <w:rsid w:val="00814338"/>
    <w:rsid w:val="0081433B"/>
    <w:rsid w:val="008158E7"/>
    <w:rsid w:val="00815D68"/>
    <w:rsid w:val="00815EEE"/>
    <w:rsid w:val="008179C0"/>
    <w:rsid w:val="008205B5"/>
    <w:rsid w:val="008207C6"/>
    <w:rsid w:val="008212E9"/>
    <w:rsid w:val="00821B31"/>
    <w:rsid w:val="00823082"/>
    <w:rsid w:val="0082398C"/>
    <w:rsid w:val="008248BA"/>
    <w:rsid w:val="008248D2"/>
    <w:rsid w:val="00825DA6"/>
    <w:rsid w:val="00826210"/>
    <w:rsid w:val="00826231"/>
    <w:rsid w:val="0082635C"/>
    <w:rsid w:val="00826A51"/>
    <w:rsid w:val="00826A96"/>
    <w:rsid w:val="00827BF9"/>
    <w:rsid w:val="00831267"/>
    <w:rsid w:val="00831D3D"/>
    <w:rsid w:val="008328E6"/>
    <w:rsid w:val="00832C6E"/>
    <w:rsid w:val="00834DA3"/>
    <w:rsid w:val="0083508D"/>
    <w:rsid w:val="00835172"/>
    <w:rsid w:val="0083553E"/>
    <w:rsid w:val="00835938"/>
    <w:rsid w:val="00835C27"/>
    <w:rsid w:val="0083682F"/>
    <w:rsid w:val="00836CB7"/>
    <w:rsid w:val="00836D2A"/>
    <w:rsid w:val="00837BC9"/>
    <w:rsid w:val="00840A8A"/>
    <w:rsid w:val="00841018"/>
    <w:rsid w:val="00842445"/>
    <w:rsid w:val="00842CE9"/>
    <w:rsid w:val="00844683"/>
    <w:rsid w:val="00845880"/>
    <w:rsid w:val="00846AC1"/>
    <w:rsid w:val="00847211"/>
    <w:rsid w:val="00847297"/>
    <w:rsid w:val="008478F6"/>
    <w:rsid w:val="00847A01"/>
    <w:rsid w:val="00847A02"/>
    <w:rsid w:val="00847FDA"/>
    <w:rsid w:val="00851785"/>
    <w:rsid w:val="00852B7D"/>
    <w:rsid w:val="0085313D"/>
    <w:rsid w:val="00854F48"/>
    <w:rsid w:val="00856F7D"/>
    <w:rsid w:val="008571AA"/>
    <w:rsid w:val="0085735B"/>
    <w:rsid w:val="00857480"/>
    <w:rsid w:val="00857706"/>
    <w:rsid w:val="00860313"/>
    <w:rsid w:val="00861BDC"/>
    <w:rsid w:val="0086212D"/>
    <w:rsid w:val="0086236F"/>
    <w:rsid w:val="00862531"/>
    <w:rsid w:val="008638FA"/>
    <w:rsid w:val="00863D61"/>
    <w:rsid w:val="00863D77"/>
    <w:rsid w:val="00865B7B"/>
    <w:rsid w:val="008660FE"/>
    <w:rsid w:val="00866166"/>
    <w:rsid w:val="00866941"/>
    <w:rsid w:val="00870038"/>
    <w:rsid w:val="0087045D"/>
    <w:rsid w:val="00870790"/>
    <w:rsid w:val="008714AB"/>
    <w:rsid w:val="00871551"/>
    <w:rsid w:val="008715AF"/>
    <w:rsid w:val="00873109"/>
    <w:rsid w:val="00873645"/>
    <w:rsid w:val="00873F52"/>
    <w:rsid w:val="008742C3"/>
    <w:rsid w:val="0087560B"/>
    <w:rsid w:val="0087571F"/>
    <w:rsid w:val="00875F3F"/>
    <w:rsid w:val="008763D6"/>
    <w:rsid w:val="008767D3"/>
    <w:rsid w:val="00876FFF"/>
    <w:rsid w:val="00877204"/>
    <w:rsid w:val="0087744A"/>
    <w:rsid w:val="00877962"/>
    <w:rsid w:val="00877C3E"/>
    <w:rsid w:val="00877C9D"/>
    <w:rsid w:val="00877D91"/>
    <w:rsid w:val="00880391"/>
    <w:rsid w:val="0088166E"/>
    <w:rsid w:val="008817A2"/>
    <w:rsid w:val="00881CC3"/>
    <w:rsid w:val="00882718"/>
    <w:rsid w:val="00882BBA"/>
    <w:rsid w:val="008835C0"/>
    <w:rsid w:val="0088361E"/>
    <w:rsid w:val="008837B0"/>
    <w:rsid w:val="00883E5A"/>
    <w:rsid w:val="00884EED"/>
    <w:rsid w:val="008862EE"/>
    <w:rsid w:val="00886462"/>
    <w:rsid w:val="00887746"/>
    <w:rsid w:val="00887D31"/>
    <w:rsid w:val="00891AE9"/>
    <w:rsid w:val="00892583"/>
    <w:rsid w:val="008933FE"/>
    <w:rsid w:val="008934C2"/>
    <w:rsid w:val="00893A4F"/>
    <w:rsid w:val="00894DE5"/>
    <w:rsid w:val="00895270"/>
    <w:rsid w:val="008953F3"/>
    <w:rsid w:val="00895599"/>
    <w:rsid w:val="008955F8"/>
    <w:rsid w:val="008960AF"/>
    <w:rsid w:val="00897425"/>
    <w:rsid w:val="00897538"/>
    <w:rsid w:val="00897949"/>
    <w:rsid w:val="00897F95"/>
    <w:rsid w:val="008A0126"/>
    <w:rsid w:val="008A01B1"/>
    <w:rsid w:val="008A0B36"/>
    <w:rsid w:val="008A0D9D"/>
    <w:rsid w:val="008A0DF4"/>
    <w:rsid w:val="008A0F81"/>
    <w:rsid w:val="008A0FF1"/>
    <w:rsid w:val="008A1C41"/>
    <w:rsid w:val="008A24EF"/>
    <w:rsid w:val="008A25BF"/>
    <w:rsid w:val="008A2EEA"/>
    <w:rsid w:val="008A2FFA"/>
    <w:rsid w:val="008A3343"/>
    <w:rsid w:val="008A3668"/>
    <w:rsid w:val="008A3878"/>
    <w:rsid w:val="008A46E7"/>
    <w:rsid w:val="008A5283"/>
    <w:rsid w:val="008A65C2"/>
    <w:rsid w:val="008A6826"/>
    <w:rsid w:val="008A69F1"/>
    <w:rsid w:val="008B04D2"/>
    <w:rsid w:val="008B0C22"/>
    <w:rsid w:val="008B1E3D"/>
    <w:rsid w:val="008B214B"/>
    <w:rsid w:val="008B2B39"/>
    <w:rsid w:val="008B2BF8"/>
    <w:rsid w:val="008B2C32"/>
    <w:rsid w:val="008B302F"/>
    <w:rsid w:val="008B32CE"/>
    <w:rsid w:val="008B3C63"/>
    <w:rsid w:val="008B566E"/>
    <w:rsid w:val="008B57B5"/>
    <w:rsid w:val="008B58E4"/>
    <w:rsid w:val="008B6882"/>
    <w:rsid w:val="008B6A10"/>
    <w:rsid w:val="008B6DCC"/>
    <w:rsid w:val="008C0339"/>
    <w:rsid w:val="008C1271"/>
    <w:rsid w:val="008C248E"/>
    <w:rsid w:val="008C249E"/>
    <w:rsid w:val="008C267A"/>
    <w:rsid w:val="008C2D84"/>
    <w:rsid w:val="008C48A7"/>
    <w:rsid w:val="008C5764"/>
    <w:rsid w:val="008C5D64"/>
    <w:rsid w:val="008C66EB"/>
    <w:rsid w:val="008D28C1"/>
    <w:rsid w:val="008D6D83"/>
    <w:rsid w:val="008D7043"/>
    <w:rsid w:val="008E11DC"/>
    <w:rsid w:val="008E1355"/>
    <w:rsid w:val="008E1A0A"/>
    <w:rsid w:val="008E1EFA"/>
    <w:rsid w:val="008E36C5"/>
    <w:rsid w:val="008E39DB"/>
    <w:rsid w:val="008E3AAA"/>
    <w:rsid w:val="008E3ED1"/>
    <w:rsid w:val="008E5599"/>
    <w:rsid w:val="008E5740"/>
    <w:rsid w:val="008E5B7C"/>
    <w:rsid w:val="008E63E8"/>
    <w:rsid w:val="008E6762"/>
    <w:rsid w:val="008E6C17"/>
    <w:rsid w:val="008E6D4E"/>
    <w:rsid w:val="008E778F"/>
    <w:rsid w:val="008E7822"/>
    <w:rsid w:val="008F02DD"/>
    <w:rsid w:val="008F03DD"/>
    <w:rsid w:val="008F0550"/>
    <w:rsid w:val="008F1682"/>
    <w:rsid w:val="008F1919"/>
    <w:rsid w:val="008F1AE0"/>
    <w:rsid w:val="008F21C6"/>
    <w:rsid w:val="008F23EF"/>
    <w:rsid w:val="008F2419"/>
    <w:rsid w:val="008F2AB8"/>
    <w:rsid w:val="008F31A6"/>
    <w:rsid w:val="008F3659"/>
    <w:rsid w:val="008F3BFC"/>
    <w:rsid w:val="008F3DB4"/>
    <w:rsid w:val="008F4A43"/>
    <w:rsid w:val="008F5622"/>
    <w:rsid w:val="008F5680"/>
    <w:rsid w:val="008F7035"/>
    <w:rsid w:val="00900891"/>
    <w:rsid w:val="00900A4B"/>
    <w:rsid w:val="0090105F"/>
    <w:rsid w:val="00902BA0"/>
    <w:rsid w:val="009039D7"/>
    <w:rsid w:val="00904180"/>
    <w:rsid w:val="00905C94"/>
    <w:rsid w:val="009063FD"/>
    <w:rsid w:val="00906EAA"/>
    <w:rsid w:val="0090741E"/>
    <w:rsid w:val="0091069A"/>
    <w:rsid w:val="00910825"/>
    <w:rsid w:val="00910A74"/>
    <w:rsid w:val="00911240"/>
    <w:rsid w:val="00911456"/>
    <w:rsid w:val="00911856"/>
    <w:rsid w:val="0091228D"/>
    <w:rsid w:val="0091306A"/>
    <w:rsid w:val="00914099"/>
    <w:rsid w:val="00914DF2"/>
    <w:rsid w:val="00916021"/>
    <w:rsid w:val="0091621B"/>
    <w:rsid w:val="009164F6"/>
    <w:rsid w:val="00917497"/>
    <w:rsid w:val="009178BA"/>
    <w:rsid w:val="009207AB"/>
    <w:rsid w:val="00920988"/>
    <w:rsid w:val="00921002"/>
    <w:rsid w:val="00921539"/>
    <w:rsid w:val="009216EE"/>
    <w:rsid w:val="009219BF"/>
    <w:rsid w:val="00921D57"/>
    <w:rsid w:val="00923275"/>
    <w:rsid w:val="009235C1"/>
    <w:rsid w:val="00923A60"/>
    <w:rsid w:val="0092472F"/>
    <w:rsid w:val="0092572B"/>
    <w:rsid w:val="00925931"/>
    <w:rsid w:val="00926545"/>
    <w:rsid w:val="00926767"/>
    <w:rsid w:val="009272BF"/>
    <w:rsid w:val="009305BD"/>
    <w:rsid w:val="00930CCE"/>
    <w:rsid w:val="009314C7"/>
    <w:rsid w:val="00931601"/>
    <w:rsid w:val="00931C93"/>
    <w:rsid w:val="00931CDE"/>
    <w:rsid w:val="009325FC"/>
    <w:rsid w:val="00932EFD"/>
    <w:rsid w:val="009337A0"/>
    <w:rsid w:val="00935237"/>
    <w:rsid w:val="00935900"/>
    <w:rsid w:val="00936147"/>
    <w:rsid w:val="00936270"/>
    <w:rsid w:val="0093682B"/>
    <w:rsid w:val="00937A47"/>
    <w:rsid w:val="00940596"/>
    <w:rsid w:val="009406BD"/>
    <w:rsid w:val="00941D72"/>
    <w:rsid w:val="0094225F"/>
    <w:rsid w:val="0094266A"/>
    <w:rsid w:val="009427A7"/>
    <w:rsid w:val="009427EE"/>
    <w:rsid w:val="00942F0F"/>
    <w:rsid w:val="00943016"/>
    <w:rsid w:val="0094324F"/>
    <w:rsid w:val="0094374C"/>
    <w:rsid w:val="009438CA"/>
    <w:rsid w:val="00944065"/>
    <w:rsid w:val="009447BE"/>
    <w:rsid w:val="00944B0E"/>
    <w:rsid w:val="00944E16"/>
    <w:rsid w:val="00945AD3"/>
    <w:rsid w:val="00945F40"/>
    <w:rsid w:val="0094642B"/>
    <w:rsid w:val="00947C11"/>
    <w:rsid w:val="00950794"/>
    <w:rsid w:val="00951296"/>
    <w:rsid w:val="009513E1"/>
    <w:rsid w:val="00951CC4"/>
    <w:rsid w:val="009520A5"/>
    <w:rsid w:val="009547B7"/>
    <w:rsid w:val="00954C71"/>
    <w:rsid w:val="009554DF"/>
    <w:rsid w:val="00955D9E"/>
    <w:rsid w:val="00957407"/>
    <w:rsid w:val="00960420"/>
    <w:rsid w:val="00960557"/>
    <w:rsid w:val="00960AFB"/>
    <w:rsid w:val="0096129B"/>
    <w:rsid w:val="0096310A"/>
    <w:rsid w:val="0096370C"/>
    <w:rsid w:val="0096486B"/>
    <w:rsid w:val="00965AD6"/>
    <w:rsid w:val="00965CEB"/>
    <w:rsid w:val="00970030"/>
    <w:rsid w:val="00972912"/>
    <w:rsid w:val="00972AD2"/>
    <w:rsid w:val="00972CDD"/>
    <w:rsid w:val="00973EC3"/>
    <w:rsid w:val="0097427D"/>
    <w:rsid w:val="0097464D"/>
    <w:rsid w:val="009752AC"/>
    <w:rsid w:val="00976040"/>
    <w:rsid w:val="00976156"/>
    <w:rsid w:val="00976604"/>
    <w:rsid w:val="00976920"/>
    <w:rsid w:val="00977324"/>
    <w:rsid w:val="00980F17"/>
    <w:rsid w:val="00981110"/>
    <w:rsid w:val="00981DC2"/>
    <w:rsid w:val="00981FD2"/>
    <w:rsid w:val="00982A6C"/>
    <w:rsid w:val="00983381"/>
    <w:rsid w:val="00983984"/>
    <w:rsid w:val="00983F5C"/>
    <w:rsid w:val="00984806"/>
    <w:rsid w:val="0098522F"/>
    <w:rsid w:val="00986C8E"/>
    <w:rsid w:val="00986E6F"/>
    <w:rsid w:val="009879B8"/>
    <w:rsid w:val="00987E6B"/>
    <w:rsid w:val="00990E49"/>
    <w:rsid w:val="00991BFD"/>
    <w:rsid w:val="00992801"/>
    <w:rsid w:val="00992F44"/>
    <w:rsid w:val="009939D1"/>
    <w:rsid w:val="00993B52"/>
    <w:rsid w:val="00993FF1"/>
    <w:rsid w:val="00994042"/>
    <w:rsid w:val="0099458F"/>
    <w:rsid w:val="0099497F"/>
    <w:rsid w:val="00994DBD"/>
    <w:rsid w:val="0099520A"/>
    <w:rsid w:val="0099526A"/>
    <w:rsid w:val="00995861"/>
    <w:rsid w:val="0099611C"/>
    <w:rsid w:val="009961A7"/>
    <w:rsid w:val="009964AA"/>
    <w:rsid w:val="00997C9E"/>
    <w:rsid w:val="009A0B30"/>
    <w:rsid w:val="009A0C72"/>
    <w:rsid w:val="009A19C0"/>
    <w:rsid w:val="009A45A8"/>
    <w:rsid w:val="009A4E5F"/>
    <w:rsid w:val="009B023E"/>
    <w:rsid w:val="009B0A17"/>
    <w:rsid w:val="009B112D"/>
    <w:rsid w:val="009B12EE"/>
    <w:rsid w:val="009B1C43"/>
    <w:rsid w:val="009B21C6"/>
    <w:rsid w:val="009B42F5"/>
    <w:rsid w:val="009B436B"/>
    <w:rsid w:val="009B43CF"/>
    <w:rsid w:val="009B4653"/>
    <w:rsid w:val="009B4D19"/>
    <w:rsid w:val="009B5434"/>
    <w:rsid w:val="009B661A"/>
    <w:rsid w:val="009B6942"/>
    <w:rsid w:val="009B7BD6"/>
    <w:rsid w:val="009C02C9"/>
    <w:rsid w:val="009C0573"/>
    <w:rsid w:val="009C21F5"/>
    <w:rsid w:val="009C4AFF"/>
    <w:rsid w:val="009C5BE2"/>
    <w:rsid w:val="009C625D"/>
    <w:rsid w:val="009C67DD"/>
    <w:rsid w:val="009C6DA7"/>
    <w:rsid w:val="009C7E2D"/>
    <w:rsid w:val="009D090F"/>
    <w:rsid w:val="009D251A"/>
    <w:rsid w:val="009D4585"/>
    <w:rsid w:val="009D4D1D"/>
    <w:rsid w:val="009D4D95"/>
    <w:rsid w:val="009D5CA0"/>
    <w:rsid w:val="009D62C3"/>
    <w:rsid w:val="009D7AE2"/>
    <w:rsid w:val="009E00C2"/>
    <w:rsid w:val="009E011D"/>
    <w:rsid w:val="009E0780"/>
    <w:rsid w:val="009E1222"/>
    <w:rsid w:val="009E16EA"/>
    <w:rsid w:val="009E2269"/>
    <w:rsid w:val="009E252E"/>
    <w:rsid w:val="009E3543"/>
    <w:rsid w:val="009E3BF1"/>
    <w:rsid w:val="009E55DD"/>
    <w:rsid w:val="009E567D"/>
    <w:rsid w:val="009E61C2"/>
    <w:rsid w:val="009E6EAA"/>
    <w:rsid w:val="009E7C7D"/>
    <w:rsid w:val="009F04DC"/>
    <w:rsid w:val="009F077A"/>
    <w:rsid w:val="009F09E1"/>
    <w:rsid w:val="009F1435"/>
    <w:rsid w:val="009F29AB"/>
    <w:rsid w:val="009F33C0"/>
    <w:rsid w:val="009F3B10"/>
    <w:rsid w:val="009F4370"/>
    <w:rsid w:val="009F4592"/>
    <w:rsid w:val="009F4CF3"/>
    <w:rsid w:val="009F622C"/>
    <w:rsid w:val="009F69B7"/>
    <w:rsid w:val="009F7683"/>
    <w:rsid w:val="00A001C3"/>
    <w:rsid w:val="00A008D7"/>
    <w:rsid w:val="00A0096F"/>
    <w:rsid w:val="00A00AB7"/>
    <w:rsid w:val="00A011A7"/>
    <w:rsid w:val="00A01D32"/>
    <w:rsid w:val="00A023A8"/>
    <w:rsid w:val="00A02C4E"/>
    <w:rsid w:val="00A02DAF"/>
    <w:rsid w:val="00A02F93"/>
    <w:rsid w:val="00A0307F"/>
    <w:rsid w:val="00A030C5"/>
    <w:rsid w:val="00A03E10"/>
    <w:rsid w:val="00A04552"/>
    <w:rsid w:val="00A04825"/>
    <w:rsid w:val="00A04CF7"/>
    <w:rsid w:val="00A057DB"/>
    <w:rsid w:val="00A06312"/>
    <w:rsid w:val="00A065DC"/>
    <w:rsid w:val="00A07AB2"/>
    <w:rsid w:val="00A104A3"/>
    <w:rsid w:val="00A106E1"/>
    <w:rsid w:val="00A118ED"/>
    <w:rsid w:val="00A11D85"/>
    <w:rsid w:val="00A13AE4"/>
    <w:rsid w:val="00A13D6D"/>
    <w:rsid w:val="00A13DF1"/>
    <w:rsid w:val="00A14772"/>
    <w:rsid w:val="00A149E6"/>
    <w:rsid w:val="00A14B6F"/>
    <w:rsid w:val="00A14E05"/>
    <w:rsid w:val="00A15AF5"/>
    <w:rsid w:val="00A15E68"/>
    <w:rsid w:val="00A16296"/>
    <w:rsid w:val="00A16A8D"/>
    <w:rsid w:val="00A16C8D"/>
    <w:rsid w:val="00A16DF9"/>
    <w:rsid w:val="00A1742F"/>
    <w:rsid w:val="00A17ADB"/>
    <w:rsid w:val="00A2104C"/>
    <w:rsid w:val="00A21D71"/>
    <w:rsid w:val="00A22481"/>
    <w:rsid w:val="00A225EC"/>
    <w:rsid w:val="00A230B5"/>
    <w:rsid w:val="00A23532"/>
    <w:rsid w:val="00A236AA"/>
    <w:rsid w:val="00A23B1D"/>
    <w:rsid w:val="00A23C2C"/>
    <w:rsid w:val="00A23ED6"/>
    <w:rsid w:val="00A244C7"/>
    <w:rsid w:val="00A249A6"/>
    <w:rsid w:val="00A24BCF"/>
    <w:rsid w:val="00A250E1"/>
    <w:rsid w:val="00A2582C"/>
    <w:rsid w:val="00A2663B"/>
    <w:rsid w:val="00A27101"/>
    <w:rsid w:val="00A27619"/>
    <w:rsid w:val="00A3053F"/>
    <w:rsid w:val="00A328AE"/>
    <w:rsid w:val="00A33C17"/>
    <w:rsid w:val="00A33DB2"/>
    <w:rsid w:val="00A34238"/>
    <w:rsid w:val="00A349ED"/>
    <w:rsid w:val="00A34DDB"/>
    <w:rsid w:val="00A360D6"/>
    <w:rsid w:val="00A36D48"/>
    <w:rsid w:val="00A37768"/>
    <w:rsid w:val="00A379B2"/>
    <w:rsid w:val="00A415AE"/>
    <w:rsid w:val="00A41A65"/>
    <w:rsid w:val="00A420A7"/>
    <w:rsid w:val="00A42A28"/>
    <w:rsid w:val="00A43019"/>
    <w:rsid w:val="00A43C02"/>
    <w:rsid w:val="00A4418D"/>
    <w:rsid w:val="00A44316"/>
    <w:rsid w:val="00A45226"/>
    <w:rsid w:val="00A453DE"/>
    <w:rsid w:val="00A46017"/>
    <w:rsid w:val="00A460CD"/>
    <w:rsid w:val="00A4749F"/>
    <w:rsid w:val="00A47FFC"/>
    <w:rsid w:val="00A5054F"/>
    <w:rsid w:val="00A521D5"/>
    <w:rsid w:val="00A5334C"/>
    <w:rsid w:val="00A53E08"/>
    <w:rsid w:val="00A54233"/>
    <w:rsid w:val="00A54324"/>
    <w:rsid w:val="00A553EC"/>
    <w:rsid w:val="00A5562E"/>
    <w:rsid w:val="00A556BF"/>
    <w:rsid w:val="00A55C28"/>
    <w:rsid w:val="00A55DD4"/>
    <w:rsid w:val="00A5612A"/>
    <w:rsid w:val="00A565E6"/>
    <w:rsid w:val="00A57CDE"/>
    <w:rsid w:val="00A60151"/>
    <w:rsid w:val="00A609A1"/>
    <w:rsid w:val="00A6127D"/>
    <w:rsid w:val="00A613B2"/>
    <w:rsid w:val="00A6193F"/>
    <w:rsid w:val="00A61C6A"/>
    <w:rsid w:val="00A63627"/>
    <w:rsid w:val="00A63959"/>
    <w:rsid w:val="00A63979"/>
    <w:rsid w:val="00A6441D"/>
    <w:rsid w:val="00A64624"/>
    <w:rsid w:val="00A65821"/>
    <w:rsid w:val="00A658D3"/>
    <w:rsid w:val="00A65C67"/>
    <w:rsid w:val="00A65D61"/>
    <w:rsid w:val="00A6667D"/>
    <w:rsid w:val="00A67296"/>
    <w:rsid w:val="00A67C82"/>
    <w:rsid w:val="00A713D6"/>
    <w:rsid w:val="00A71984"/>
    <w:rsid w:val="00A72002"/>
    <w:rsid w:val="00A727A6"/>
    <w:rsid w:val="00A732B2"/>
    <w:rsid w:val="00A73B02"/>
    <w:rsid w:val="00A73FC7"/>
    <w:rsid w:val="00A74F72"/>
    <w:rsid w:val="00A758D7"/>
    <w:rsid w:val="00A77253"/>
    <w:rsid w:val="00A7732C"/>
    <w:rsid w:val="00A8016F"/>
    <w:rsid w:val="00A80274"/>
    <w:rsid w:val="00A80AB8"/>
    <w:rsid w:val="00A81B93"/>
    <w:rsid w:val="00A81BCE"/>
    <w:rsid w:val="00A8250F"/>
    <w:rsid w:val="00A8298E"/>
    <w:rsid w:val="00A82CDD"/>
    <w:rsid w:val="00A833E3"/>
    <w:rsid w:val="00A83427"/>
    <w:rsid w:val="00A8415C"/>
    <w:rsid w:val="00A849E8"/>
    <w:rsid w:val="00A84DA4"/>
    <w:rsid w:val="00A86164"/>
    <w:rsid w:val="00A862C3"/>
    <w:rsid w:val="00A86786"/>
    <w:rsid w:val="00A86C10"/>
    <w:rsid w:val="00A86E29"/>
    <w:rsid w:val="00A86F10"/>
    <w:rsid w:val="00A92272"/>
    <w:rsid w:val="00A927E9"/>
    <w:rsid w:val="00A9320C"/>
    <w:rsid w:val="00A93A01"/>
    <w:rsid w:val="00A9456E"/>
    <w:rsid w:val="00A95071"/>
    <w:rsid w:val="00A95422"/>
    <w:rsid w:val="00A9576A"/>
    <w:rsid w:val="00A95F4B"/>
    <w:rsid w:val="00A965ED"/>
    <w:rsid w:val="00A96CA9"/>
    <w:rsid w:val="00A96E5D"/>
    <w:rsid w:val="00A96FDB"/>
    <w:rsid w:val="00A96FFE"/>
    <w:rsid w:val="00A97233"/>
    <w:rsid w:val="00A97810"/>
    <w:rsid w:val="00A97876"/>
    <w:rsid w:val="00A9790F"/>
    <w:rsid w:val="00AA0160"/>
    <w:rsid w:val="00AA01D4"/>
    <w:rsid w:val="00AA07A0"/>
    <w:rsid w:val="00AA0A8D"/>
    <w:rsid w:val="00AA0B54"/>
    <w:rsid w:val="00AA0F38"/>
    <w:rsid w:val="00AA1000"/>
    <w:rsid w:val="00AA1109"/>
    <w:rsid w:val="00AA1D21"/>
    <w:rsid w:val="00AA1DFF"/>
    <w:rsid w:val="00AA2DBA"/>
    <w:rsid w:val="00AA308A"/>
    <w:rsid w:val="00AA32A9"/>
    <w:rsid w:val="00AA360E"/>
    <w:rsid w:val="00AA4129"/>
    <w:rsid w:val="00AA5005"/>
    <w:rsid w:val="00AA52A7"/>
    <w:rsid w:val="00AA6417"/>
    <w:rsid w:val="00AA7315"/>
    <w:rsid w:val="00AA7EA0"/>
    <w:rsid w:val="00AB083A"/>
    <w:rsid w:val="00AB0C1C"/>
    <w:rsid w:val="00AB0DC4"/>
    <w:rsid w:val="00AB0DEC"/>
    <w:rsid w:val="00AB2356"/>
    <w:rsid w:val="00AB26F7"/>
    <w:rsid w:val="00AB2D43"/>
    <w:rsid w:val="00AB2DA9"/>
    <w:rsid w:val="00AB30FC"/>
    <w:rsid w:val="00AB3371"/>
    <w:rsid w:val="00AB45DF"/>
    <w:rsid w:val="00AB5BCD"/>
    <w:rsid w:val="00AB5CFD"/>
    <w:rsid w:val="00AB6C95"/>
    <w:rsid w:val="00AB7076"/>
    <w:rsid w:val="00AB708E"/>
    <w:rsid w:val="00AB70F5"/>
    <w:rsid w:val="00AC0713"/>
    <w:rsid w:val="00AC13D5"/>
    <w:rsid w:val="00AC1F82"/>
    <w:rsid w:val="00AC25B9"/>
    <w:rsid w:val="00AC2A11"/>
    <w:rsid w:val="00AC310A"/>
    <w:rsid w:val="00AC3590"/>
    <w:rsid w:val="00AC3DAD"/>
    <w:rsid w:val="00AC4088"/>
    <w:rsid w:val="00AC4358"/>
    <w:rsid w:val="00AC4B54"/>
    <w:rsid w:val="00AC4DED"/>
    <w:rsid w:val="00AC5156"/>
    <w:rsid w:val="00AC5706"/>
    <w:rsid w:val="00AC7013"/>
    <w:rsid w:val="00AC7299"/>
    <w:rsid w:val="00AD02C8"/>
    <w:rsid w:val="00AD08BF"/>
    <w:rsid w:val="00AD0B2D"/>
    <w:rsid w:val="00AD17B2"/>
    <w:rsid w:val="00AD25FA"/>
    <w:rsid w:val="00AD42DF"/>
    <w:rsid w:val="00AD511E"/>
    <w:rsid w:val="00AD5F5E"/>
    <w:rsid w:val="00AD6D9C"/>
    <w:rsid w:val="00AE0043"/>
    <w:rsid w:val="00AE05B1"/>
    <w:rsid w:val="00AE0B3D"/>
    <w:rsid w:val="00AE2516"/>
    <w:rsid w:val="00AE348F"/>
    <w:rsid w:val="00AE34DC"/>
    <w:rsid w:val="00AE35A0"/>
    <w:rsid w:val="00AE3ECA"/>
    <w:rsid w:val="00AE4A7E"/>
    <w:rsid w:val="00AE6C91"/>
    <w:rsid w:val="00AE768D"/>
    <w:rsid w:val="00AE76B3"/>
    <w:rsid w:val="00AE788C"/>
    <w:rsid w:val="00AE7F42"/>
    <w:rsid w:val="00AF0024"/>
    <w:rsid w:val="00AF010F"/>
    <w:rsid w:val="00AF053F"/>
    <w:rsid w:val="00AF06CA"/>
    <w:rsid w:val="00AF0796"/>
    <w:rsid w:val="00AF0899"/>
    <w:rsid w:val="00AF0DA7"/>
    <w:rsid w:val="00AF14C6"/>
    <w:rsid w:val="00AF1CC2"/>
    <w:rsid w:val="00AF28B1"/>
    <w:rsid w:val="00AF2CA8"/>
    <w:rsid w:val="00AF3123"/>
    <w:rsid w:val="00AF34AE"/>
    <w:rsid w:val="00AF42D0"/>
    <w:rsid w:val="00AF4766"/>
    <w:rsid w:val="00AF4B82"/>
    <w:rsid w:val="00AF524E"/>
    <w:rsid w:val="00AF5A42"/>
    <w:rsid w:val="00AF5F9C"/>
    <w:rsid w:val="00AF63EF"/>
    <w:rsid w:val="00AF6AB8"/>
    <w:rsid w:val="00AF7413"/>
    <w:rsid w:val="00AF742E"/>
    <w:rsid w:val="00B019F7"/>
    <w:rsid w:val="00B01BD6"/>
    <w:rsid w:val="00B01E56"/>
    <w:rsid w:val="00B01EC6"/>
    <w:rsid w:val="00B0269F"/>
    <w:rsid w:val="00B03F70"/>
    <w:rsid w:val="00B0400D"/>
    <w:rsid w:val="00B04298"/>
    <w:rsid w:val="00B0464A"/>
    <w:rsid w:val="00B05CB9"/>
    <w:rsid w:val="00B06147"/>
    <w:rsid w:val="00B06EAD"/>
    <w:rsid w:val="00B07B1E"/>
    <w:rsid w:val="00B1165A"/>
    <w:rsid w:val="00B11E19"/>
    <w:rsid w:val="00B129CE"/>
    <w:rsid w:val="00B13692"/>
    <w:rsid w:val="00B1397E"/>
    <w:rsid w:val="00B13CD2"/>
    <w:rsid w:val="00B142F0"/>
    <w:rsid w:val="00B15D09"/>
    <w:rsid w:val="00B168CF"/>
    <w:rsid w:val="00B169EE"/>
    <w:rsid w:val="00B171B3"/>
    <w:rsid w:val="00B17713"/>
    <w:rsid w:val="00B17736"/>
    <w:rsid w:val="00B178F6"/>
    <w:rsid w:val="00B17D94"/>
    <w:rsid w:val="00B2095C"/>
    <w:rsid w:val="00B20A7E"/>
    <w:rsid w:val="00B21587"/>
    <w:rsid w:val="00B2180F"/>
    <w:rsid w:val="00B21D77"/>
    <w:rsid w:val="00B21FF9"/>
    <w:rsid w:val="00B2216A"/>
    <w:rsid w:val="00B22272"/>
    <w:rsid w:val="00B230D4"/>
    <w:rsid w:val="00B2320F"/>
    <w:rsid w:val="00B232A2"/>
    <w:rsid w:val="00B2370E"/>
    <w:rsid w:val="00B2399D"/>
    <w:rsid w:val="00B24CE0"/>
    <w:rsid w:val="00B2640C"/>
    <w:rsid w:val="00B2741E"/>
    <w:rsid w:val="00B27639"/>
    <w:rsid w:val="00B27A82"/>
    <w:rsid w:val="00B27C8D"/>
    <w:rsid w:val="00B309C8"/>
    <w:rsid w:val="00B32C5A"/>
    <w:rsid w:val="00B32DEF"/>
    <w:rsid w:val="00B34AFA"/>
    <w:rsid w:val="00B34CC8"/>
    <w:rsid w:val="00B34CCE"/>
    <w:rsid w:val="00B35401"/>
    <w:rsid w:val="00B35CBB"/>
    <w:rsid w:val="00B36119"/>
    <w:rsid w:val="00B36144"/>
    <w:rsid w:val="00B3670C"/>
    <w:rsid w:val="00B368D1"/>
    <w:rsid w:val="00B36D8B"/>
    <w:rsid w:val="00B37265"/>
    <w:rsid w:val="00B40358"/>
    <w:rsid w:val="00B403EA"/>
    <w:rsid w:val="00B404A2"/>
    <w:rsid w:val="00B416E8"/>
    <w:rsid w:val="00B41A56"/>
    <w:rsid w:val="00B41CF4"/>
    <w:rsid w:val="00B420C1"/>
    <w:rsid w:val="00B43278"/>
    <w:rsid w:val="00B43AEE"/>
    <w:rsid w:val="00B43E94"/>
    <w:rsid w:val="00B43F0D"/>
    <w:rsid w:val="00B44D4F"/>
    <w:rsid w:val="00B45500"/>
    <w:rsid w:val="00B46B3A"/>
    <w:rsid w:val="00B46FA1"/>
    <w:rsid w:val="00B47021"/>
    <w:rsid w:val="00B47614"/>
    <w:rsid w:val="00B478A4"/>
    <w:rsid w:val="00B50472"/>
    <w:rsid w:val="00B50C6C"/>
    <w:rsid w:val="00B51A00"/>
    <w:rsid w:val="00B5200D"/>
    <w:rsid w:val="00B52258"/>
    <w:rsid w:val="00B52840"/>
    <w:rsid w:val="00B52C89"/>
    <w:rsid w:val="00B537B1"/>
    <w:rsid w:val="00B53F83"/>
    <w:rsid w:val="00B541AD"/>
    <w:rsid w:val="00B5439A"/>
    <w:rsid w:val="00B56634"/>
    <w:rsid w:val="00B566BB"/>
    <w:rsid w:val="00B5690B"/>
    <w:rsid w:val="00B603AB"/>
    <w:rsid w:val="00B6071F"/>
    <w:rsid w:val="00B6186D"/>
    <w:rsid w:val="00B62AC0"/>
    <w:rsid w:val="00B62C1B"/>
    <w:rsid w:val="00B63BB6"/>
    <w:rsid w:val="00B64211"/>
    <w:rsid w:val="00B65818"/>
    <w:rsid w:val="00B66CF7"/>
    <w:rsid w:val="00B67BD9"/>
    <w:rsid w:val="00B67FC7"/>
    <w:rsid w:val="00B7000E"/>
    <w:rsid w:val="00B703C8"/>
    <w:rsid w:val="00B72F50"/>
    <w:rsid w:val="00B7452A"/>
    <w:rsid w:val="00B75930"/>
    <w:rsid w:val="00B75B0A"/>
    <w:rsid w:val="00B761A7"/>
    <w:rsid w:val="00B76581"/>
    <w:rsid w:val="00B769F3"/>
    <w:rsid w:val="00B76C2F"/>
    <w:rsid w:val="00B81E27"/>
    <w:rsid w:val="00B81FBE"/>
    <w:rsid w:val="00B82C80"/>
    <w:rsid w:val="00B82CC0"/>
    <w:rsid w:val="00B82D84"/>
    <w:rsid w:val="00B82FCA"/>
    <w:rsid w:val="00B83FC4"/>
    <w:rsid w:val="00B84524"/>
    <w:rsid w:val="00B8537A"/>
    <w:rsid w:val="00B85558"/>
    <w:rsid w:val="00B858B7"/>
    <w:rsid w:val="00B85EFA"/>
    <w:rsid w:val="00B87352"/>
    <w:rsid w:val="00B8774D"/>
    <w:rsid w:val="00B87B20"/>
    <w:rsid w:val="00B87B7D"/>
    <w:rsid w:val="00B87BC9"/>
    <w:rsid w:val="00B87BDC"/>
    <w:rsid w:val="00B87C50"/>
    <w:rsid w:val="00B87D0D"/>
    <w:rsid w:val="00B90A98"/>
    <w:rsid w:val="00B91ED1"/>
    <w:rsid w:val="00B95933"/>
    <w:rsid w:val="00B96140"/>
    <w:rsid w:val="00B96182"/>
    <w:rsid w:val="00B96618"/>
    <w:rsid w:val="00B975B3"/>
    <w:rsid w:val="00B97BB2"/>
    <w:rsid w:val="00BA07BB"/>
    <w:rsid w:val="00BA0806"/>
    <w:rsid w:val="00BA1343"/>
    <w:rsid w:val="00BA2E50"/>
    <w:rsid w:val="00BA3C99"/>
    <w:rsid w:val="00BA3DF8"/>
    <w:rsid w:val="00BA562A"/>
    <w:rsid w:val="00BA5827"/>
    <w:rsid w:val="00BA59EF"/>
    <w:rsid w:val="00BA6C4C"/>
    <w:rsid w:val="00BB01D1"/>
    <w:rsid w:val="00BB04AE"/>
    <w:rsid w:val="00BB05C4"/>
    <w:rsid w:val="00BB0BD1"/>
    <w:rsid w:val="00BB0E66"/>
    <w:rsid w:val="00BB1B31"/>
    <w:rsid w:val="00BB24F5"/>
    <w:rsid w:val="00BB3743"/>
    <w:rsid w:val="00BB4158"/>
    <w:rsid w:val="00BB53FD"/>
    <w:rsid w:val="00BB6001"/>
    <w:rsid w:val="00BB7ABB"/>
    <w:rsid w:val="00BB7AF2"/>
    <w:rsid w:val="00BB7CE4"/>
    <w:rsid w:val="00BC1566"/>
    <w:rsid w:val="00BC2630"/>
    <w:rsid w:val="00BC2766"/>
    <w:rsid w:val="00BC3BC3"/>
    <w:rsid w:val="00BC40AA"/>
    <w:rsid w:val="00BC528D"/>
    <w:rsid w:val="00BC5389"/>
    <w:rsid w:val="00BC5FAA"/>
    <w:rsid w:val="00BC65DA"/>
    <w:rsid w:val="00BC65E7"/>
    <w:rsid w:val="00BC6CEC"/>
    <w:rsid w:val="00BC7AF8"/>
    <w:rsid w:val="00BD0541"/>
    <w:rsid w:val="00BD22E4"/>
    <w:rsid w:val="00BD24F0"/>
    <w:rsid w:val="00BD2887"/>
    <w:rsid w:val="00BD3D6A"/>
    <w:rsid w:val="00BD3F64"/>
    <w:rsid w:val="00BD4452"/>
    <w:rsid w:val="00BD4A1B"/>
    <w:rsid w:val="00BD5554"/>
    <w:rsid w:val="00BD5F24"/>
    <w:rsid w:val="00BD64AA"/>
    <w:rsid w:val="00BD6ED8"/>
    <w:rsid w:val="00BD75A3"/>
    <w:rsid w:val="00BD7DB1"/>
    <w:rsid w:val="00BE048E"/>
    <w:rsid w:val="00BE0D10"/>
    <w:rsid w:val="00BE0FCF"/>
    <w:rsid w:val="00BE1012"/>
    <w:rsid w:val="00BE1511"/>
    <w:rsid w:val="00BE1D3D"/>
    <w:rsid w:val="00BE1E86"/>
    <w:rsid w:val="00BE3735"/>
    <w:rsid w:val="00BE3C61"/>
    <w:rsid w:val="00BE4D4D"/>
    <w:rsid w:val="00BE5D7F"/>
    <w:rsid w:val="00BE605D"/>
    <w:rsid w:val="00BE7B68"/>
    <w:rsid w:val="00BF023F"/>
    <w:rsid w:val="00BF19C0"/>
    <w:rsid w:val="00BF2618"/>
    <w:rsid w:val="00BF3911"/>
    <w:rsid w:val="00BF39D6"/>
    <w:rsid w:val="00BF410E"/>
    <w:rsid w:val="00BF5388"/>
    <w:rsid w:val="00BF561A"/>
    <w:rsid w:val="00BF6040"/>
    <w:rsid w:val="00BF6315"/>
    <w:rsid w:val="00BF63F8"/>
    <w:rsid w:val="00BF6439"/>
    <w:rsid w:val="00C01FB9"/>
    <w:rsid w:val="00C02632"/>
    <w:rsid w:val="00C02635"/>
    <w:rsid w:val="00C026FC"/>
    <w:rsid w:val="00C02A40"/>
    <w:rsid w:val="00C02D10"/>
    <w:rsid w:val="00C037DF"/>
    <w:rsid w:val="00C04802"/>
    <w:rsid w:val="00C04B4F"/>
    <w:rsid w:val="00C054C4"/>
    <w:rsid w:val="00C05F5E"/>
    <w:rsid w:val="00C06658"/>
    <w:rsid w:val="00C07601"/>
    <w:rsid w:val="00C10AE4"/>
    <w:rsid w:val="00C11196"/>
    <w:rsid w:val="00C114F9"/>
    <w:rsid w:val="00C118F5"/>
    <w:rsid w:val="00C12E38"/>
    <w:rsid w:val="00C14237"/>
    <w:rsid w:val="00C149E4"/>
    <w:rsid w:val="00C1530D"/>
    <w:rsid w:val="00C158E9"/>
    <w:rsid w:val="00C17ADE"/>
    <w:rsid w:val="00C20372"/>
    <w:rsid w:val="00C208E1"/>
    <w:rsid w:val="00C20B31"/>
    <w:rsid w:val="00C20D4F"/>
    <w:rsid w:val="00C2143B"/>
    <w:rsid w:val="00C216DE"/>
    <w:rsid w:val="00C21827"/>
    <w:rsid w:val="00C22127"/>
    <w:rsid w:val="00C22B3D"/>
    <w:rsid w:val="00C22C41"/>
    <w:rsid w:val="00C2339D"/>
    <w:rsid w:val="00C244DC"/>
    <w:rsid w:val="00C24BCC"/>
    <w:rsid w:val="00C30925"/>
    <w:rsid w:val="00C315CD"/>
    <w:rsid w:val="00C31C8D"/>
    <w:rsid w:val="00C31E23"/>
    <w:rsid w:val="00C32214"/>
    <w:rsid w:val="00C3234C"/>
    <w:rsid w:val="00C32BCA"/>
    <w:rsid w:val="00C33D08"/>
    <w:rsid w:val="00C33F98"/>
    <w:rsid w:val="00C3564C"/>
    <w:rsid w:val="00C356E8"/>
    <w:rsid w:val="00C3592D"/>
    <w:rsid w:val="00C365ED"/>
    <w:rsid w:val="00C36CAA"/>
    <w:rsid w:val="00C36F15"/>
    <w:rsid w:val="00C37265"/>
    <w:rsid w:val="00C40052"/>
    <w:rsid w:val="00C41AF6"/>
    <w:rsid w:val="00C42F59"/>
    <w:rsid w:val="00C43169"/>
    <w:rsid w:val="00C438CC"/>
    <w:rsid w:val="00C43C67"/>
    <w:rsid w:val="00C43E77"/>
    <w:rsid w:val="00C4459B"/>
    <w:rsid w:val="00C445A7"/>
    <w:rsid w:val="00C44A3C"/>
    <w:rsid w:val="00C45503"/>
    <w:rsid w:val="00C4604A"/>
    <w:rsid w:val="00C477E8"/>
    <w:rsid w:val="00C47813"/>
    <w:rsid w:val="00C4789C"/>
    <w:rsid w:val="00C50D1D"/>
    <w:rsid w:val="00C50FA8"/>
    <w:rsid w:val="00C51949"/>
    <w:rsid w:val="00C51FDF"/>
    <w:rsid w:val="00C552CF"/>
    <w:rsid w:val="00C55738"/>
    <w:rsid w:val="00C60464"/>
    <w:rsid w:val="00C611AF"/>
    <w:rsid w:val="00C629AC"/>
    <w:rsid w:val="00C629EB"/>
    <w:rsid w:val="00C644CD"/>
    <w:rsid w:val="00C65A52"/>
    <w:rsid w:val="00C661A9"/>
    <w:rsid w:val="00C6651B"/>
    <w:rsid w:val="00C67D53"/>
    <w:rsid w:val="00C67F11"/>
    <w:rsid w:val="00C70484"/>
    <w:rsid w:val="00C706EB"/>
    <w:rsid w:val="00C7266B"/>
    <w:rsid w:val="00C73384"/>
    <w:rsid w:val="00C737DF"/>
    <w:rsid w:val="00C74377"/>
    <w:rsid w:val="00C744F4"/>
    <w:rsid w:val="00C7545F"/>
    <w:rsid w:val="00C7559F"/>
    <w:rsid w:val="00C75D35"/>
    <w:rsid w:val="00C77C4F"/>
    <w:rsid w:val="00C81AE5"/>
    <w:rsid w:val="00C826EB"/>
    <w:rsid w:val="00C82AA5"/>
    <w:rsid w:val="00C832A4"/>
    <w:rsid w:val="00C83309"/>
    <w:rsid w:val="00C847BD"/>
    <w:rsid w:val="00C84960"/>
    <w:rsid w:val="00C84A7C"/>
    <w:rsid w:val="00C85BEC"/>
    <w:rsid w:val="00C860C9"/>
    <w:rsid w:val="00C861D4"/>
    <w:rsid w:val="00C864E6"/>
    <w:rsid w:val="00C869A1"/>
    <w:rsid w:val="00C869DC"/>
    <w:rsid w:val="00C90B5C"/>
    <w:rsid w:val="00C90CD7"/>
    <w:rsid w:val="00C90E0A"/>
    <w:rsid w:val="00C91093"/>
    <w:rsid w:val="00C91F45"/>
    <w:rsid w:val="00C93B51"/>
    <w:rsid w:val="00C94DB6"/>
    <w:rsid w:val="00C96D80"/>
    <w:rsid w:val="00C9796E"/>
    <w:rsid w:val="00CA07EA"/>
    <w:rsid w:val="00CA0EBB"/>
    <w:rsid w:val="00CA1A21"/>
    <w:rsid w:val="00CA1A64"/>
    <w:rsid w:val="00CA201D"/>
    <w:rsid w:val="00CA29C8"/>
    <w:rsid w:val="00CA2F84"/>
    <w:rsid w:val="00CA31A7"/>
    <w:rsid w:val="00CA3430"/>
    <w:rsid w:val="00CA5C6F"/>
    <w:rsid w:val="00CA6146"/>
    <w:rsid w:val="00CA6FFC"/>
    <w:rsid w:val="00CB0CE3"/>
    <w:rsid w:val="00CB1622"/>
    <w:rsid w:val="00CB1860"/>
    <w:rsid w:val="00CB199A"/>
    <w:rsid w:val="00CB20D4"/>
    <w:rsid w:val="00CB22EB"/>
    <w:rsid w:val="00CB2CDB"/>
    <w:rsid w:val="00CB4710"/>
    <w:rsid w:val="00CB47DE"/>
    <w:rsid w:val="00CB56EC"/>
    <w:rsid w:val="00CB60AA"/>
    <w:rsid w:val="00CB62A9"/>
    <w:rsid w:val="00CB65A9"/>
    <w:rsid w:val="00CB69B8"/>
    <w:rsid w:val="00CC0283"/>
    <w:rsid w:val="00CC10F4"/>
    <w:rsid w:val="00CC11A8"/>
    <w:rsid w:val="00CC37D1"/>
    <w:rsid w:val="00CC4256"/>
    <w:rsid w:val="00CC455D"/>
    <w:rsid w:val="00CC4F27"/>
    <w:rsid w:val="00CC567A"/>
    <w:rsid w:val="00CC72B8"/>
    <w:rsid w:val="00CC75E9"/>
    <w:rsid w:val="00CD0BD5"/>
    <w:rsid w:val="00CD1185"/>
    <w:rsid w:val="00CD1406"/>
    <w:rsid w:val="00CD29C6"/>
    <w:rsid w:val="00CD2BB8"/>
    <w:rsid w:val="00CD2EE6"/>
    <w:rsid w:val="00CD4DE3"/>
    <w:rsid w:val="00CD57E7"/>
    <w:rsid w:val="00CD5F09"/>
    <w:rsid w:val="00CD5F51"/>
    <w:rsid w:val="00CD61C3"/>
    <w:rsid w:val="00CD68B7"/>
    <w:rsid w:val="00CD6E63"/>
    <w:rsid w:val="00CD6F33"/>
    <w:rsid w:val="00CE054F"/>
    <w:rsid w:val="00CE110B"/>
    <w:rsid w:val="00CE1E00"/>
    <w:rsid w:val="00CE215C"/>
    <w:rsid w:val="00CE2221"/>
    <w:rsid w:val="00CE22D8"/>
    <w:rsid w:val="00CE2855"/>
    <w:rsid w:val="00CE2CB8"/>
    <w:rsid w:val="00CE4116"/>
    <w:rsid w:val="00CE45A5"/>
    <w:rsid w:val="00CE4A9E"/>
    <w:rsid w:val="00CE4B8F"/>
    <w:rsid w:val="00CE5949"/>
    <w:rsid w:val="00CE5E76"/>
    <w:rsid w:val="00CE62C9"/>
    <w:rsid w:val="00CF07D1"/>
    <w:rsid w:val="00CF08C2"/>
    <w:rsid w:val="00CF08D8"/>
    <w:rsid w:val="00CF0FA5"/>
    <w:rsid w:val="00CF2833"/>
    <w:rsid w:val="00CF364B"/>
    <w:rsid w:val="00CF3A31"/>
    <w:rsid w:val="00CF3EC4"/>
    <w:rsid w:val="00CF3F77"/>
    <w:rsid w:val="00CF4235"/>
    <w:rsid w:val="00CF43CC"/>
    <w:rsid w:val="00CF4C75"/>
    <w:rsid w:val="00CF5036"/>
    <w:rsid w:val="00CF54DC"/>
    <w:rsid w:val="00CF6072"/>
    <w:rsid w:val="00CF6CB5"/>
    <w:rsid w:val="00CF7372"/>
    <w:rsid w:val="00CF753F"/>
    <w:rsid w:val="00D00B98"/>
    <w:rsid w:val="00D00C33"/>
    <w:rsid w:val="00D017CE"/>
    <w:rsid w:val="00D01B65"/>
    <w:rsid w:val="00D021BA"/>
    <w:rsid w:val="00D021D5"/>
    <w:rsid w:val="00D02C17"/>
    <w:rsid w:val="00D030F0"/>
    <w:rsid w:val="00D03B62"/>
    <w:rsid w:val="00D04CD6"/>
    <w:rsid w:val="00D051C8"/>
    <w:rsid w:val="00D05322"/>
    <w:rsid w:val="00D05437"/>
    <w:rsid w:val="00D05604"/>
    <w:rsid w:val="00D067B9"/>
    <w:rsid w:val="00D06EF0"/>
    <w:rsid w:val="00D0752D"/>
    <w:rsid w:val="00D10763"/>
    <w:rsid w:val="00D110AF"/>
    <w:rsid w:val="00D11CC4"/>
    <w:rsid w:val="00D12153"/>
    <w:rsid w:val="00D12E59"/>
    <w:rsid w:val="00D13DF4"/>
    <w:rsid w:val="00D13F63"/>
    <w:rsid w:val="00D14256"/>
    <w:rsid w:val="00D14DD8"/>
    <w:rsid w:val="00D153DA"/>
    <w:rsid w:val="00D1568B"/>
    <w:rsid w:val="00D156E0"/>
    <w:rsid w:val="00D15B3A"/>
    <w:rsid w:val="00D15F02"/>
    <w:rsid w:val="00D15F63"/>
    <w:rsid w:val="00D22495"/>
    <w:rsid w:val="00D23678"/>
    <w:rsid w:val="00D23E3B"/>
    <w:rsid w:val="00D24628"/>
    <w:rsid w:val="00D25050"/>
    <w:rsid w:val="00D25FC7"/>
    <w:rsid w:val="00D275B7"/>
    <w:rsid w:val="00D27B17"/>
    <w:rsid w:val="00D31B3F"/>
    <w:rsid w:val="00D32CC5"/>
    <w:rsid w:val="00D336EC"/>
    <w:rsid w:val="00D33E93"/>
    <w:rsid w:val="00D34F37"/>
    <w:rsid w:val="00D35AE1"/>
    <w:rsid w:val="00D36146"/>
    <w:rsid w:val="00D3666F"/>
    <w:rsid w:val="00D36BAF"/>
    <w:rsid w:val="00D40AB6"/>
    <w:rsid w:val="00D40CD4"/>
    <w:rsid w:val="00D4146E"/>
    <w:rsid w:val="00D42115"/>
    <w:rsid w:val="00D42590"/>
    <w:rsid w:val="00D42F42"/>
    <w:rsid w:val="00D436B0"/>
    <w:rsid w:val="00D44035"/>
    <w:rsid w:val="00D44B5B"/>
    <w:rsid w:val="00D45D81"/>
    <w:rsid w:val="00D45E51"/>
    <w:rsid w:val="00D46639"/>
    <w:rsid w:val="00D46D04"/>
    <w:rsid w:val="00D46F90"/>
    <w:rsid w:val="00D472A2"/>
    <w:rsid w:val="00D478FE"/>
    <w:rsid w:val="00D47CAC"/>
    <w:rsid w:val="00D50747"/>
    <w:rsid w:val="00D5080E"/>
    <w:rsid w:val="00D515C0"/>
    <w:rsid w:val="00D53904"/>
    <w:rsid w:val="00D544EF"/>
    <w:rsid w:val="00D54537"/>
    <w:rsid w:val="00D546E0"/>
    <w:rsid w:val="00D548EE"/>
    <w:rsid w:val="00D54938"/>
    <w:rsid w:val="00D554B1"/>
    <w:rsid w:val="00D5580F"/>
    <w:rsid w:val="00D55AAF"/>
    <w:rsid w:val="00D55ACC"/>
    <w:rsid w:val="00D5608E"/>
    <w:rsid w:val="00D56292"/>
    <w:rsid w:val="00D5673D"/>
    <w:rsid w:val="00D56D55"/>
    <w:rsid w:val="00D56E69"/>
    <w:rsid w:val="00D56E83"/>
    <w:rsid w:val="00D57486"/>
    <w:rsid w:val="00D5752F"/>
    <w:rsid w:val="00D607E6"/>
    <w:rsid w:val="00D614F2"/>
    <w:rsid w:val="00D61B9B"/>
    <w:rsid w:val="00D61EC1"/>
    <w:rsid w:val="00D64103"/>
    <w:rsid w:val="00D6426D"/>
    <w:rsid w:val="00D64FC5"/>
    <w:rsid w:val="00D650ED"/>
    <w:rsid w:val="00D65577"/>
    <w:rsid w:val="00D671AB"/>
    <w:rsid w:val="00D67B6F"/>
    <w:rsid w:val="00D70594"/>
    <w:rsid w:val="00D71D53"/>
    <w:rsid w:val="00D721DD"/>
    <w:rsid w:val="00D724F8"/>
    <w:rsid w:val="00D72782"/>
    <w:rsid w:val="00D745D9"/>
    <w:rsid w:val="00D7461C"/>
    <w:rsid w:val="00D74EAA"/>
    <w:rsid w:val="00D75A5D"/>
    <w:rsid w:val="00D75ABA"/>
    <w:rsid w:val="00D77214"/>
    <w:rsid w:val="00D77342"/>
    <w:rsid w:val="00D77AB9"/>
    <w:rsid w:val="00D8162E"/>
    <w:rsid w:val="00D82290"/>
    <w:rsid w:val="00D82A6C"/>
    <w:rsid w:val="00D82D40"/>
    <w:rsid w:val="00D833D1"/>
    <w:rsid w:val="00D83A06"/>
    <w:rsid w:val="00D83A54"/>
    <w:rsid w:val="00D84EBF"/>
    <w:rsid w:val="00D85A13"/>
    <w:rsid w:val="00D86581"/>
    <w:rsid w:val="00D8668D"/>
    <w:rsid w:val="00D877AF"/>
    <w:rsid w:val="00D87D1F"/>
    <w:rsid w:val="00D905FE"/>
    <w:rsid w:val="00D9097C"/>
    <w:rsid w:val="00D913B3"/>
    <w:rsid w:val="00D91812"/>
    <w:rsid w:val="00D91A58"/>
    <w:rsid w:val="00D91C3F"/>
    <w:rsid w:val="00D91E27"/>
    <w:rsid w:val="00D91EDF"/>
    <w:rsid w:val="00D924AD"/>
    <w:rsid w:val="00D924C1"/>
    <w:rsid w:val="00D92782"/>
    <w:rsid w:val="00D92DAB"/>
    <w:rsid w:val="00D9376A"/>
    <w:rsid w:val="00D950AB"/>
    <w:rsid w:val="00D9573A"/>
    <w:rsid w:val="00D95E49"/>
    <w:rsid w:val="00D95F7C"/>
    <w:rsid w:val="00D9654C"/>
    <w:rsid w:val="00D967A4"/>
    <w:rsid w:val="00D96B59"/>
    <w:rsid w:val="00D978AB"/>
    <w:rsid w:val="00D97E3D"/>
    <w:rsid w:val="00D97FA8"/>
    <w:rsid w:val="00DA1233"/>
    <w:rsid w:val="00DA1F04"/>
    <w:rsid w:val="00DA38A8"/>
    <w:rsid w:val="00DA3CB1"/>
    <w:rsid w:val="00DA3DD5"/>
    <w:rsid w:val="00DA3E9E"/>
    <w:rsid w:val="00DA4540"/>
    <w:rsid w:val="00DA4CE8"/>
    <w:rsid w:val="00DA52E3"/>
    <w:rsid w:val="00DA54C6"/>
    <w:rsid w:val="00DA57E6"/>
    <w:rsid w:val="00DA5886"/>
    <w:rsid w:val="00DA5975"/>
    <w:rsid w:val="00DA6E85"/>
    <w:rsid w:val="00DB0BB5"/>
    <w:rsid w:val="00DB0C3F"/>
    <w:rsid w:val="00DB1A12"/>
    <w:rsid w:val="00DB28E2"/>
    <w:rsid w:val="00DB29B2"/>
    <w:rsid w:val="00DB2A0E"/>
    <w:rsid w:val="00DB2B7F"/>
    <w:rsid w:val="00DB41E5"/>
    <w:rsid w:val="00DB4DD6"/>
    <w:rsid w:val="00DB50B7"/>
    <w:rsid w:val="00DB50D4"/>
    <w:rsid w:val="00DB6D3B"/>
    <w:rsid w:val="00DB7170"/>
    <w:rsid w:val="00DB7307"/>
    <w:rsid w:val="00DB7D7D"/>
    <w:rsid w:val="00DC0147"/>
    <w:rsid w:val="00DC0F9A"/>
    <w:rsid w:val="00DC1320"/>
    <w:rsid w:val="00DC1AA1"/>
    <w:rsid w:val="00DC1BE7"/>
    <w:rsid w:val="00DC21C4"/>
    <w:rsid w:val="00DC26D6"/>
    <w:rsid w:val="00DC2A09"/>
    <w:rsid w:val="00DC30F2"/>
    <w:rsid w:val="00DC3250"/>
    <w:rsid w:val="00DC3ECD"/>
    <w:rsid w:val="00DC43D9"/>
    <w:rsid w:val="00DC589C"/>
    <w:rsid w:val="00DC65DA"/>
    <w:rsid w:val="00DC702E"/>
    <w:rsid w:val="00DD0DA7"/>
    <w:rsid w:val="00DD0E89"/>
    <w:rsid w:val="00DD17AC"/>
    <w:rsid w:val="00DD2129"/>
    <w:rsid w:val="00DD225E"/>
    <w:rsid w:val="00DD2629"/>
    <w:rsid w:val="00DD2A2D"/>
    <w:rsid w:val="00DD4C51"/>
    <w:rsid w:val="00DD523C"/>
    <w:rsid w:val="00DD52C0"/>
    <w:rsid w:val="00DD6786"/>
    <w:rsid w:val="00DD67A8"/>
    <w:rsid w:val="00DD743C"/>
    <w:rsid w:val="00DD7DF9"/>
    <w:rsid w:val="00DD7EDB"/>
    <w:rsid w:val="00DE052F"/>
    <w:rsid w:val="00DE0CD0"/>
    <w:rsid w:val="00DE0E7D"/>
    <w:rsid w:val="00DE1818"/>
    <w:rsid w:val="00DE22B9"/>
    <w:rsid w:val="00DE293D"/>
    <w:rsid w:val="00DE2B70"/>
    <w:rsid w:val="00DE2FCB"/>
    <w:rsid w:val="00DE3BC8"/>
    <w:rsid w:val="00DE441A"/>
    <w:rsid w:val="00DE51B9"/>
    <w:rsid w:val="00DE51CC"/>
    <w:rsid w:val="00DE58BE"/>
    <w:rsid w:val="00DE5C79"/>
    <w:rsid w:val="00DE63D0"/>
    <w:rsid w:val="00DE7102"/>
    <w:rsid w:val="00DE7F82"/>
    <w:rsid w:val="00DF0D2F"/>
    <w:rsid w:val="00DF1474"/>
    <w:rsid w:val="00DF1AC5"/>
    <w:rsid w:val="00DF1C25"/>
    <w:rsid w:val="00DF3CB6"/>
    <w:rsid w:val="00DF52B5"/>
    <w:rsid w:val="00DF5672"/>
    <w:rsid w:val="00DF5D3D"/>
    <w:rsid w:val="00DF62CE"/>
    <w:rsid w:val="00DF69B4"/>
    <w:rsid w:val="00DF6DC8"/>
    <w:rsid w:val="00DF7D9A"/>
    <w:rsid w:val="00E0088C"/>
    <w:rsid w:val="00E008A0"/>
    <w:rsid w:val="00E013D6"/>
    <w:rsid w:val="00E0277D"/>
    <w:rsid w:val="00E02D42"/>
    <w:rsid w:val="00E02EB1"/>
    <w:rsid w:val="00E02F23"/>
    <w:rsid w:val="00E03543"/>
    <w:rsid w:val="00E04397"/>
    <w:rsid w:val="00E043E3"/>
    <w:rsid w:val="00E046BC"/>
    <w:rsid w:val="00E04C06"/>
    <w:rsid w:val="00E04ECA"/>
    <w:rsid w:val="00E067E4"/>
    <w:rsid w:val="00E06BD7"/>
    <w:rsid w:val="00E06C81"/>
    <w:rsid w:val="00E06D2B"/>
    <w:rsid w:val="00E07AB9"/>
    <w:rsid w:val="00E104DB"/>
    <w:rsid w:val="00E105B1"/>
    <w:rsid w:val="00E110E4"/>
    <w:rsid w:val="00E11703"/>
    <w:rsid w:val="00E11D27"/>
    <w:rsid w:val="00E128AD"/>
    <w:rsid w:val="00E139BF"/>
    <w:rsid w:val="00E1440F"/>
    <w:rsid w:val="00E145D4"/>
    <w:rsid w:val="00E146D2"/>
    <w:rsid w:val="00E148BE"/>
    <w:rsid w:val="00E15769"/>
    <w:rsid w:val="00E15F3D"/>
    <w:rsid w:val="00E221BD"/>
    <w:rsid w:val="00E2280E"/>
    <w:rsid w:val="00E23FE6"/>
    <w:rsid w:val="00E240EB"/>
    <w:rsid w:val="00E242CB"/>
    <w:rsid w:val="00E24323"/>
    <w:rsid w:val="00E25960"/>
    <w:rsid w:val="00E259A4"/>
    <w:rsid w:val="00E2609D"/>
    <w:rsid w:val="00E262E8"/>
    <w:rsid w:val="00E2640C"/>
    <w:rsid w:val="00E26CDF"/>
    <w:rsid w:val="00E270A3"/>
    <w:rsid w:val="00E27BF0"/>
    <w:rsid w:val="00E3003B"/>
    <w:rsid w:val="00E3074B"/>
    <w:rsid w:val="00E3075A"/>
    <w:rsid w:val="00E32715"/>
    <w:rsid w:val="00E343B0"/>
    <w:rsid w:val="00E34650"/>
    <w:rsid w:val="00E3477A"/>
    <w:rsid w:val="00E3498C"/>
    <w:rsid w:val="00E351F5"/>
    <w:rsid w:val="00E35294"/>
    <w:rsid w:val="00E35517"/>
    <w:rsid w:val="00E366C9"/>
    <w:rsid w:val="00E36B0D"/>
    <w:rsid w:val="00E36F6E"/>
    <w:rsid w:val="00E37489"/>
    <w:rsid w:val="00E37A15"/>
    <w:rsid w:val="00E37D4B"/>
    <w:rsid w:val="00E37D78"/>
    <w:rsid w:val="00E4057F"/>
    <w:rsid w:val="00E41AAC"/>
    <w:rsid w:val="00E42713"/>
    <w:rsid w:val="00E42A64"/>
    <w:rsid w:val="00E43E8B"/>
    <w:rsid w:val="00E44425"/>
    <w:rsid w:val="00E44C13"/>
    <w:rsid w:val="00E45DBC"/>
    <w:rsid w:val="00E46304"/>
    <w:rsid w:val="00E46591"/>
    <w:rsid w:val="00E47714"/>
    <w:rsid w:val="00E47FA7"/>
    <w:rsid w:val="00E5023D"/>
    <w:rsid w:val="00E50830"/>
    <w:rsid w:val="00E50A77"/>
    <w:rsid w:val="00E5107E"/>
    <w:rsid w:val="00E51BEB"/>
    <w:rsid w:val="00E51C89"/>
    <w:rsid w:val="00E52EB6"/>
    <w:rsid w:val="00E53A04"/>
    <w:rsid w:val="00E55854"/>
    <w:rsid w:val="00E55A88"/>
    <w:rsid w:val="00E57338"/>
    <w:rsid w:val="00E5743D"/>
    <w:rsid w:val="00E6006B"/>
    <w:rsid w:val="00E6087B"/>
    <w:rsid w:val="00E60F06"/>
    <w:rsid w:val="00E613EA"/>
    <w:rsid w:val="00E61BE3"/>
    <w:rsid w:val="00E61F02"/>
    <w:rsid w:val="00E622BD"/>
    <w:rsid w:val="00E629CE"/>
    <w:rsid w:val="00E62A76"/>
    <w:rsid w:val="00E63B99"/>
    <w:rsid w:val="00E6529B"/>
    <w:rsid w:val="00E65C9D"/>
    <w:rsid w:val="00E663FE"/>
    <w:rsid w:val="00E671AB"/>
    <w:rsid w:val="00E67291"/>
    <w:rsid w:val="00E67492"/>
    <w:rsid w:val="00E6771A"/>
    <w:rsid w:val="00E67DCC"/>
    <w:rsid w:val="00E7074C"/>
    <w:rsid w:val="00E70AE4"/>
    <w:rsid w:val="00E71BAC"/>
    <w:rsid w:val="00E72491"/>
    <w:rsid w:val="00E7264E"/>
    <w:rsid w:val="00E731FD"/>
    <w:rsid w:val="00E74A02"/>
    <w:rsid w:val="00E74B8B"/>
    <w:rsid w:val="00E74FAC"/>
    <w:rsid w:val="00E75B92"/>
    <w:rsid w:val="00E75BB1"/>
    <w:rsid w:val="00E76A3A"/>
    <w:rsid w:val="00E77BB8"/>
    <w:rsid w:val="00E810A6"/>
    <w:rsid w:val="00E81953"/>
    <w:rsid w:val="00E819B9"/>
    <w:rsid w:val="00E8242B"/>
    <w:rsid w:val="00E82E3A"/>
    <w:rsid w:val="00E83D6E"/>
    <w:rsid w:val="00E83DDC"/>
    <w:rsid w:val="00E84DAE"/>
    <w:rsid w:val="00E8517F"/>
    <w:rsid w:val="00E85AE7"/>
    <w:rsid w:val="00E85C24"/>
    <w:rsid w:val="00E86D4D"/>
    <w:rsid w:val="00E908F3"/>
    <w:rsid w:val="00E919AC"/>
    <w:rsid w:val="00E91ECB"/>
    <w:rsid w:val="00E91EF6"/>
    <w:rsid w:val="00E92ACC"/>
    <w:rsid w:val="00E936E4"/>
    <w:rsid w:val="00E940A1"/>
    <w:rsid w:val="00E96650"/>
    <w:rsid w:val="00E96CE7"/>
    <w:rsid w:val="00E972BF"/>
    <w:rsid w:val="00E97315"/>
    <w:rsid w:val="00E976AD"/>
    <w:rsid w:val="00E97933"/>
    <w:rsid w:val="00E97939"/>
    <w:rsid w:val="00EA042A"/>
    <w:rsid w:val="00EA078D"/>
    <w:rsid w:val="00EA174A"/>
    <w:rsid w:val="00EA191E"/>
    <w:rsid w:val="00EA2D0D"/>
    <w:rsid w:val="00EA3940"/>
    <w:rsid w:val="00EA3B64"/>
    <w:rsid w:val="00EA47BC"/>
    <w:rsid w:val="00EA51E8"/>
    <w:rsid w:val="00EA57CC"/>
    <w:rsid w:val="00EA6618"/>
    <w:rsid w:val="00EA68C6"/>
    <w:rsid w:val="00EA69B9"/>
    <w:rsid w:val="00EA6AC2"/>
    <w:rsid w:val="00EB0076"/>
    <w:rsid w:val="00EB116C"/>
    <w:rsid w:val="00EB13FF"/>
    <w:rsid w:val="00EB15EE"/>
    <w:rsid w:val="00EB24E2"/>
    <w:rsid w:val="00EB2521"/>
    <w:rsid w:val="00EB2EE7"/>
    <w:rsid w:val="00EB34D8"/>
    <w:rsid w:val="00EB37D0"/>
    <w:rsid w:val="00EB3D65"/>
    <w:rsid w:val="00EB3FB3"/>
    <w:rsid w:val="00EB4084"/>
    <w:rsid w:val="00EB4D29"/>
    <w:rsid w:val="00EB54DA"/>
    <w:rsid w:val="00EB5FC1"/>
    <w:rsid w:val="00EB6437"/>
    <w:rsid w:val="00EB6FE2"/>
    <w:rsid w:val="00EB7155"/>
    <w:rsid w:val="00EB73AC"/>
    <w:rsid w:val="00EB76A7"/>
    <w:rsid w:val="00EB7994"/>
    <w:rsid w:val="00EC0CA0"/>
    <w:rsid w:val="00EC1DDD"/>
    <w:rsid w:val="00EC2E89"/>
    <w:rsid w:val="00EC43EA"/>
    <w:rsid w:val="00EC59AE"/>
    <w:rsid w:val="00EC64E9"/>
    <w:rsid w:val="00EC6E5D"/>
    <w:rsid w:val="00EC7168"/>
    <w:rsid w:val="00EC75D6"/>
    <w:rsid w:val="00EC79D7"/>
    <w:rsid w:val="00EC7A9C"/>
    <w:rsid w:val="00ED189E"/>
    <w:rsid w:val="00ED192D"/>
    <w:rsid w:val="00ED1D7B"/>
    <w:rsid w:val="00ED2BD4"/>
    <w:rsid w:val="00ED446E"/>
    <w:rsid w:val="00ED49E4"/>
    <w:rsid w:val="00ED4D18"/>
    <w:rsid w:val="00ED60C5"/>
    <w:rsid w:val="00ED614D"/>
    <w:rsid w:val="00ED678D"/>
    <w:rsid w:val="00ED6CAC"/>
    <w:rsid w:val="00ED700E"/>
    <w:rsid w:val="00ED7103"/>
    <w:rsid w:val="00ED714D"/>
    <w:rsid w:val="00ED7849"/>
    <w:rsid w:val="00EE07C3"/>
    <w:rsid w:val="00EE0E87"/>
    <w:rsid w:val="00EE173F"/>
    <w:rsid w:val="00EE1A73"/>
    <w:rsid w:val="00EE2856"/>
    <w:rsid w:val="00EE372D"/>
    <w:rsid w:val="00EE374A"/>
    <w:rsid w:val="00EE3EC5"/>
    <w:rsid w:val="00EE3ECB"/>
    <w:rsid w:val="00EE4492"/>
    <w:rsid w:val="00EE5397"/>
    <w:rsid w:val="00EE5B1D"/>
    <w:rsid w:val="00EE6655"/>
    <w:rsid w:val="00EF1AE2"/>
    <w:rsid w:val="00EF23FA"/>
    <w:rsid w:val="00EF3A6C"/>
    <w:rsid w:val="00EF435A"/>
    <w:rsid w:val="00EF4550"/>
    <w:rsid w:val="00EF46D6"/>
    <w:rsid w:val="00EF4745"/>
    <w:rsid w:val="00EF5D8A"/>
    <w:rsid w:val="00EF65F9"/>
    <w:rsid w:val="00EF695C"/>
    <w:rsid w:val="00F00057"/>
    <w:rsid w:val="00F00970"/>
    <w:rsid w:val="00F0117D"/>
    <w:rsid w:val="00F01269"/>
    <w:rsid w:val="00F015BF"/>
    <w:rsid w:val="00F0262D"/>
    <w:rsid w:val="00F02C71"/>
    <w:rsid w:val="00F036C1"/>
    <w:rsid w:val="00F03F6A"/>
    <w:rsid w:val="00F043B5"/>
    <w:rsid w:val="00F04809"/>
    <w:rsid w:val="00F049ED"/>
    <w:rsid w:val="00F050F2"/>
    <w:rsid w:val="00F0541B"/>
    <w:rsid w:val="00F05DF9"/>
    <w:rsid w:val="00F05E7F"/>
    <w:rsid w:val="00F06084"/>
    <w:rsid w:val="00F071FF"/>
    <w:rsid w:val="00F074A2"/>
    <w:rsid w:val="00F076F8"/>
    <w:rsid w:val="00F07BAF"/>
    <w:rsid w:val="00F101FB"/>
    <w:rsid w:val="00F10913"/>
    <w:rsid w:val="00F10ABC"/>
    <w:rsid w:val="00F11078"/>
    <w:rsid w:val="00F112AB"/>
    <w:rsid w:val="00F1195E"/>
    <w:rsid w:val="00F11CC5"/>
    <w:rsid w:val="00F11DF6"/>
    <w:rsid w:val="00F11F0F"/>
    <w:rsid w:val="00F11FB0"/>
    <w:rsid w:val="00F12F29"/>
    <w:rsid w:val="00F139E8"/>
    <w:rsid w:val="00F140BE"/>
    <w:rsid w:val="00F15D4E"/>
    <w:rsid w:val="00F16DE1"/>
    <w:rsid w:val="00F20BEC"/>
    <w:rsid w:val="00F20C9F"/>
    <w:rsid w:val="00F21076"/>
    <w:rsid w:val="00F22221"/>
    <w:rsid w:val="00F223EB"/>
    <w:rsid w:val="00F2309D"/>
    <w:rsid w:val="00F23C6B"/>
    <w:rsid w:val="00F23DF5"/>
    <w:rsid w:val="00F24A08"/>
    <w:rsid w:val="00F25BE2"/>
    <w:rsid w:val="00F25EC4"/>
    <w:rsid w:val="00F26336"/>
    <w:rsid w:val="00F26ABF"/>
    <w:rsid w:val="00F26B97"/>
    <w:rsid w:val="00F2765F"/>
    <w:rsid w:val="00F27735"/>
    <w:rsid w:val="00F27AE7"/>
    <w:rsid w:val="00F27D85"/>
    <w:rsid w:val="00F315EA"/>
    <w:rsid w:val="00F31C07"/>
    <w:rsid w:val="00F33C2C"/>
    <w:rsid w:val="00F3489F"/>
    <w:rsid w:val="00F350AD"/>
    <w:rsid w:val="00F35B8B"/>
    <w:rsid w:val="00F3656A"/>
    <w:rsid w:val="00F40010"/>
    <w:rsid w:val="00F40FA2"/>
    <w:rsid w:val="00F414E8"/>
    <w:rsid w:val="00F416B9"/>
    <w:rsid w:val="00F41D22"/>
    <w:rsid w:val="00F42A07"/>
    <w:rsid w:val="00F4396E"/>
    <w:rsid w:val="00F43C7C"/>
    <w:rsid w:val="00F44404"/>
    <w:rsid w:val="00F449C1"/>
    <w:rsid w:val="00F47229"/>
    <w:rsid w:val="00F50131"/>
    <w:rsid w:val="00F5036E"/>
    <w:rsid w:val="00F519F2"/>
    <w:rsid w:val="00F51C38"/>
    <w:rsid w:val="00F53666"/>
    <w:rsid w:val="00F53E79"/>
    <w:rsid w:val="00F545DF"/>
    <w:rsid w:val="00F54D11"/>
    <w:rsid w:val="00F55110"/>
    <w:rsid w:val="00F56B32"/>
    <w:rsid w:val="00F56DE2"/>
    <w:rsid w:val="00F56E0B"/>
    <w:rsid w:val="00F57CA9"/>
    <w:rsid w:val="00F57D56"/>
    <w:rsid w:val="00F57DA0"/>
    <w:rsid w:val="00F60343"/>
    <w:rsid w:val="00F60961"/>
    <w:rsid w:val="00F61520"/>
    <w:rsid w:val="00F61659"/>
    <w:rsid w:val="00F622F9"/>
    <w:rsid w:val="00F62E1B"/>
    <w:rsid w:val="00F630C2"/>
    <w:rsid w:val="00F64A7C"/>
    <w:rsid w:val="00F64D38"/>
    <w:rsid w:val="00F65777"/>
    <w:rsid w:val="00F668E9"/>
    <w:rsid w:val="00F67225"/>
    <w:rsid w:val="00F67EDF"/>
    <w:rsid w:val="00F700BB"/>
    <w:rsid w:val="00F7062E"/>
    <w:rsid w:val="00F7076F"/>
    <w:rsid w:val="00F73082"/>
    <w:rsid w:val="00F732AB"/>
    <w:rsid w:val="00F73D32"/>
    <w:rsid w:val="00F73E7D"/>
    <w:rsid w:val="00F744A6"/>
    <w:rsid w:val="00F74AD5"/>
    <w:rsid w:val="00F7614C"/>
    <w:rsid w:val="00F77009"/>
    <w:rsid w:val="00F802C2"/>
    <w:rsid w:val="00F808BD"/>
    <w:rsid w:val="00F8168B"/>
    <w:rsid w:val="00F8195B"/>
    <w:rsid w:val="00F81FCC"/>
    <w:rsid w:val="00F8255B"/>
    <w:rsid w:val="00F826AE"/>
    <w:rsid w:val="00F82BA1"/>
    <w:rsid w:val="00F82C06"/>
    <w:rsid w:val="00F835C2"/>
    <w:rsid w:val="00F8449C"/>
    <w:rsid w:val="00F8466C"/>
    <w:rsid w:val="00F84E23"/>
    <w:rsid w:val="00F8515F"/>
    <w:rsid w:val="00F85AAA"/>
    <w:rsid w:val="00F85DE7"/>
    <w:rsid w:val="00F866A4"/>
    <w:rsid w:val="00F869D3"/>
    <w:rsid w:val="00F86C6F"/>
    <w:rsid w:val="00F87652"/>
    <w:rsid w:val="00F87B65"/>
    <w:rsid w:val="00F87D38"/>
    <w:rsid w:val="00F90007"/>
    <w:rsid w:val="00F90DD7"/>
    <w:rsid w:val="00F91678"/>
    <w:rsid w:val="00F92449"/>
    <w:rsid w:val="00F929F8"/>
    <w:rsid w:val="00F93145"/>
    <w:rsid w:val="00F93668"/>
    <w:rsid w:val="00F93799"/>
    <w:rsid w:val="00F9468F"/>
    <w:rsid w:val="00F947B9"/>
    <w:rsid w:val="00F94B77"/>
    <w:rsid w:val="00F9586D"/>
    <w:rsid w:val="00F95E8F"/>
    <w:rsid w:val="00F95F96"/>
    <w:rsid w:val="00F963C6"/>
    <w:rsid w:val="00F96B52"/>
    <w:rsid w:val="00FA006D"/>
    <w:rsid w:val="00FA0C12"/>
    <w:rsid w:val="00FA0EBE"/>
    <w:rsid w:val="00FA14C3"/>
    <w:rsid w:val="00FA286A"/>
    <w:rsid w:val="00FA2C75"/>
    <w:rsid w:val="00FA330A"/>
    <w:rsid w:val="00FA357C"/>
    <w:rsid w:val="00FA3BF9"/>
    <w:rsid w:val="00FA4CF5"/>
    <w:rsid w:val="00FA50A5"/>
    <w:rsid w:val="00FA5F5C"/>
    <w:rsid w:val="00FA6229"/>
    <w:rsid w:val="00FA6FDB"/>
    <w:rsid w:val="00FA7DC6"/>
    <w:rsid w:val="00FB07DD"/>
    <w:rsid w:val="00FB09B8"/>
    <w:rsid w:val="00FB10FC"/>
    <w:rsid w:val="00FB1818"/>
    <w:rsid w:val="00FB1DBC"/>
    <w:rsid w:val="00FB25B5"/>
    <w:rsid w:val="00FB2839"/>
    <w:rsid w:val="00FB2E32"/>
    <w:rsid w:val="00FB3F98"/>
    <w:rsid w:val="00FB422B"/>
    <w:rsid w:val="00FB48AC"/>
    <w:rsid w:val="00FB59B4"/>
    <w:rsid w:val="00FB60C0"/>
    <w:rsid w:val="00FB7883"/>
    <w:rsid w:val="00FB789E"/>
    <w:rsid w:val="00FB7B50"/>
    <w:rsid w:val="00FB7D3A"/>
    <w:rsid w:val="00FC1435"/>
    <w:rsid w:val="00FC279A"/>
    <w:rsid w:val="00FC39ED"/>
    <w:rsid w:val="00FC3C74"/>
    <w:rsid w:val="00FC3F3D"/>
    <w:rsid w:val="00FC4159"/>
    <w:rsid w:val="00FC5CDD"/>
    <w:rsid w:val="00FC7D6B"/>
    <w:rsid w:val="00FD0659"/>
    <w:rsid w:val="00FD1B24"/>
    <w:rsid w:val="00FD2B56"/>
    <w:rsid w:val="00FD2C4E"/>
    <w:rsid w:val="00FD2F08"/>
    <w:rsid w:val="00FD2FDB"/>
    <w:rsid w:val="00FD3034"/>
    <w:rsid w:val="00FD3E70"/>
    <w:rsid w:val="00FD454A"/>
    <w:rsid w:val="00FD4B6A"/>
    <w:rsid w:val="00FD50A9"/>
    <w:rsid w:val="00FD6ED0"/>
    <w:rsid w:val="00FD7221"/>
    <w:rsid w:val="00FD7BA4"/>
    <w:rsid w:val="00FE20ED"/>
    <w:rsid w:val="00FE2F6D"/>
    <w:rsid w:val="00FE33B1"/>
    <w:rsid w:val="00FE5498"/>
    <w:rsid w:val="00FE5B55"/>
    <w:rsid w:val="00FE62CD"/>
    <w:rsid w:val="00FE62FE"/>
    <w:rsid w:val="00FE70E3"/>
    <w:rsid w:val="00FF0355"/>
    <w:rsid w:val="00FF24F9"/>
    <w:rsid w:val="00FF4324"/>
    <w:rsid w:val="00FF4636"/>
    <w:rsid w:val="00FF4675"/>
    <w:rsid w:val="00FF6732"/>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uiPriority="99" w:qFormat="1"/>
    <w:lsdException w:name="heading 7" w:qFormat="1"/>
    <w:lsdException w:name="heading 8" w:qFormat="1"/>
    <w:lsdException w:name="heading 9" w:qFormat="1"/>
    <w:lsdException w:name="footer" w:qFormat="1"/>
    <w:lsdException w:name="caption" w:qFormat="1"/>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
    <w:qFormat/>
    <w:rsid w:val="00185929"/>
    <w:pPr>
      <w:keepNext/>
      <w:jc w:val="center"/>
      <w:outlineLvl w:val="3"/>
    </w:pPr>
    <w:rPr>
      <w:b/>
      <w:sz w:val="24"/>
    </w:rPr>
  </w:style>
  <w:style w:type="paragraph" w:styleId="Ttulo5">
    <w:name w:val="heading 5"/>
    <w:aliases w:val="Heading 5 Char Char Char"/>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aliases w:val="Heading 5 Char Char Char Char"/>
    <w:basedOn w:val="Fontepargpadro"/>
    <w:link w:val="Ttulo5"/>
    <w:rsid w:val="00636D91"/>
    <w:rPr>
      <w:sz w:val="24"/>
    </w:rPr>
  </w:style>
  <w:style w:type="character" w:customStyle="1" w:styleId="Ttulo6Char">
    <w:name w:val="Título 6 Char"/>
    <w:basedOn w:val="Fontepargpadro"/>
    <w:link w:val="Ttulo6"/>
    <w:uiPriority w:val="99"/>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link w:val="Ttulo9"/>
    <w:rsid w:val="0024454C"/>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foote,Char Char Char Char Char Char Char,Char1,Char1 Char Char,Char1 Char Char Char,Cabeçalho1,Char1 Char Char2,Char1 Char Char3,Char1 Char Char Char Char Char,h"/>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foote Char,Char Char Char Char Char Char Char Char,Char1 Char,Char1 Char Char Char1,Char1 Char Char Char Char,h Char"/>
    <w:basedOn w:val="Fontepargpadro"/>
    <w:link w:val="Cabealho"/>
    <w:uiPriority w:val="99"/>
    <w:rsid w:val="00A64624"/>
    <w:rPr>
      <w:lang w:val="pt-BR" w:eastAsia="pt-BR" w:bidi="ar-SA"/>
    </w:rPr>
  </w:style>
  <w:style w:type="paragraph" w:styleId="Rodap">
    <w:name w:val="footer"/>
    <w:aliases w:val=" Char,Char Char,Char Char Char Char Char,Char Char Char Char,Char Char Char Char Char Char Char Char Char Char Char,Char Char Char Char Char Char Char1,Char Char Char1,Char Char Cha, Char Char Char Char Char, Char Char Char Char"/>
    <w:basedOn w:val="Normal"/>
    <w:link w:val="RodapChar"/>
    <w:qFormat/>
    <w:rsid w:val="006A110B"/>
    <w:pPr>
      <w:tabs>
        <w:tab w:val="center" w:pos="4419"/>
        <w:tab w:val="right" w:pos="8838"/>
      </w:tabs>
    </w:pPr>
  </w:style>
  <w:style w:type="character" w:customStyle="1" w:styleId="RodapChar">
    <w:name w:val="Rodapé Char"/>
    <w:aliases w:val=" Char Char,Char Char Char,Char Char Char Char Char Char,Char Char Char Char Char1,Char Char Char Char Char Char Char Char Char Char Char Char,Char Char Char Char Char Char Char1 Char,Char Char Char1 Char,Char Char Cha Char"/>
    <w:basedOn w:val="Fontepargpadro"/>
    <w:link w:val="Rodap"/>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basedOn w:val="Fontepargpadro"/>
    <w:link w:val="Recuodecorpodetexto2"/>
    <w:rsid w:val="00754741"/>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1"/>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rsid w:val="00754741"/>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FR1">
    <w:name w:val="FR1"/>
    <w:rsid w:val="00063B22"/>
    <w:pPr>
      <w:widowControl w:val="0"/>
      <w:autoSpaceDE w:val="0"/>
      <w:autoSpaceDN w:val="0"/>
      <w:adjustRightInd w:val="0"/>
      <w:ind w:left="6960"/>
    </w:pPr>
    <w:rPr>
      <w:rFonts w:ascii="Arial" w:hAnsi="Arial" w:cs="Arial"/>
      <w:b/>
      <w:bCs/>
      <w:sz w:val="12"/>
      <w:szCs w:val="12"/>
      <w:lang w:val="pt-PT"/>
    </w:rPr>
  </w:style>
  <w:style w:type="character" w:customStyle="1" w:styleId="titdept">
    <w:name w:val="tit_dept"/>
    <w:basedOn w:val="Fontepargpadro"/>
    <w:rsid w:val="00063B22"/>
  </w:style>
  <w:style w:type="paragraph" w:customStyle="1" w:styleId="Char">
    <w:name w:val="Char"/>
    <w:basedOn w:val="Normal"/>
    <w:rsid w:val="00063B22"/>
    <w:pPr>
      <w:spacing w:after="160" w:line="240" w:lineRule="exact"/>
    </w:pPr>
    <w:rPr>
      <w:rFonts w:ascii="Tahoma" w:hAnsi="Tahoma"/>
      <w:lang w:val="en-US" w:eastAsia="en-US"/>
    </w:rPr>
  </w:style>
  <w:style w:type="paragraph" w:customStyle="1" w:styleId="style3">
    <w:name w:val="style3"/>
    <w:basedOn w:val="Normal"/>
    <w:rsid w:val="00063B22"/>
    <w:pPr>
      <w:spacing w:before="100" w:beforeAutospacing="1" w:after="100" w:afterAutospacing="1"/>
    </w:pPr>
    <w:rPr>
      <w:rFonts w:ascii="Verdana" w:hAnsi="Verdana"/>
      <w:color w:val="333333"/>
    </w:rPr>
  </w:style>
  <w:style w:type="paragraph" w:customStyle="1" w:styleId="style4">
    <w:name w:val="style4"/>
    <w:basedOn w:val="Normal"/>
    <w:rsid w:val="00063B22"/>
    <w:pPr>
      <w:spacing w:before="100" w:beforeAutospacing="1" w:after="100" w:afterAutospacing="1"/>
    </w:pPr>
    <w:rPr>
      <w:rFonts w:ascii="Verdana" w:hAnsi="Verdana"/>
      <w:b/>
      <w:bCs/>
      <w:color w:val="333333"/>
    </w:rPr>
  </w:style>
  <w:style w:type="paragraph" w:customStyle="1" w:styleId="NormalWeb1">
    <w:name w:val="Normal (Web)1"/>
    <w:basedOn w:val="Normal"/>
    <w:rsid w:val="00063B22"/>
    <w:pPr>
      <w:spacing w:before="100" w:beforeAutospacing="1" w:after="119"/>
    </w:pPr>
  </w:style>
  <w:style w:type="paragraph" w:customStyle="1" w:styleId="font5">
    <w:name w:val="font5"/>
    <w:basedOn w:val="Normal"/>
    <w:rsid w:val="00921D57"/>
    <w:pPr>
      <w:spacing w:before="100" w:beforeAutospacing="1" w:after="100" w:afterAutospacing="1"/>
    </w:pPr>
    <w:rPr>
      <w:rFonts w:ascii="Calibri" w:hAnsi="Calibri" w:cs="Calibri"/>
      <w:b/>
      <w:bCs/>
      <w:color w:val="000000"/>
      <w:sz w:val="24"/>
      <w:szCs w:val="24"/>
    </w:rPr>
  </w:style>
  <w:style w:type="paragraph" w:customStyle="1" w:styleId="font6">
    <w:name w:val="font6"/>
    <w:basedOn w:val="Normal"/>
    <w:rsid w:val="00921D57"/>
    <w:pPr>
      <w:spacing w:before="100" w:beforeAutospacing="1" w:after="100" w:afterAutospacing="1"/>
    </w:pPr>
    <w:rPr>
      <w:rFonts w:ascii="Calibri" w:hAnsi="Calibri" w:cs="Calibri"/>
      <w:color w:val="000000"/>
      <w:sz w:val="24"/>
      <w:szCs w:val="24"/>
    </w:rPr>
  </w:style>
  <w:style w:type="paragraph" w:customStyle="1" w:styleId="font7">
    <w:name w:val="font7"/>
    <w:basedOn w:val="Normal"/>
    <w:rsid w:val="00921D57"/>
    <w:pPr>
      <w:spacing w:before="100" w:beforeAutospacing="1" w:after="100" w:afterAutospacing="1"/>
    </w:pPr>
    <w:rPr>
      <w:rFonts w:ascii="Calibri" w:hAnsi="Calibri" w:cs="Calibri"/>
      <w:color w:val="000000"/>
      <w:sz w:val="24"/>
      <w:szCs w:val="24"/>
    </w:rPr>
  </w:style>
  <w:style w:type="paragraph" w:customStyle="1" w:styleId="xl63">
    <w:name w:val="xl63"/>
    <w:basedOn w:val="Normal"/>
    <w:rsid w:val="00921D57"/>
    <w:pPr>
      <w:spacing w:before="100" w:beforeAutospacing="1" w:after="100" w:afterAutospacing="1"/>
    </w:pPr>
    <w:rPr>
      <w:rFonts w:ascii="Arial" w:hAnsi="Arial" w:cs="Arial"/>
      <w:b/>
      <w:bCs/>
      <w:color w:val="000000"/>
      <w:sz w:val="24"/>
      <w:szCs w:val="24"/>
    </w:rPr>
  </w:style>
  <w:style w:type="paragraph" w:customStyle="1" w:styleId="xl64">
    <w:name w:val="xl64"/>
    <w:basedOn w:val="Normal"/>
    <w:rsid w:val="00921D57"/>
    <w:pPr>
      <w:spacing w:before="100" w:beforeAutospacing="1" w:after="100" w:afterAutospacing="1"/>
      <w:textAlignment w:val="top"/>
    </w:pPr>
    <w:rPr>
      <w:rFonts w:ascii="Arial" w:hAnsi="Arial" w:cs="Arial"/>
      <w:b/>
      <w:bCs/>
      <w:sz w:val="28"/>
      <w:szCs w:val="28"/>
    </w:rPr>
  </w:style>
  <w:style w:type="paragraph" w:customStyle="1" w:styleId="xl65">
    <w:name w:val="xl65"/>
    <w:basedOn w:val="Normal"/>
    <w:rsid w:val="00921D57"/>
    <w:pPr>
      <w:spacing w:before="100" w:beforeAutospacing="1" w:after="100" w:afterAutospacing="1"/>
    </w:pPr>
    <w:rPr>
      <w:b/>
      <w:bCs/>
      <w:sz w:val="28"/>
      <w:szCs w:val="28"/>
    </w:rPr>
  </w:style>
  <w:style w:type="paragraph" w:customStyle="1" w:styleId="xl66">
    <w:name w:val="xl66"/>
    <w:basedOn w:val="Normal"/>
    <w:rsid w:val="00921D57"/>
    <w:pPr>
      <w:spacing w:before="100" w:beforeAutospacing="1" w:after="100" w:afterAutospacing="1"/>
      <w:jc w:val="center"/>
    </w:pPr>
    <w:rPr>
      <w:rFonts w:ascii="Arial" w:hAnsi="Arial" w:cs="Arial"/>
      <w:color w:val="000000"/>
      <w:sz w:val="24"/>
      <w:szCs w:val="24"/>
    </w:rPr>
  </w:style>
  <w:style w:type="paragraph" w:customStyle="1" w:styleId="xl67">
    <w:name w:val="xl67"/>
    <w:basedOn w:val="Normal"/>
    <w:rsid w:val="00921D57"/>
    <w:pPr>
      <w:spacing w:before="100" w:beforeAutospacing="1" w:after="100" w:afterAutospacing="1"/>
      <w:jc w:val="center"/>
    </w:pPr>
    <w:rPr>
      <w:rFonts w:ascii="Arial" w:hAnsi="Arial" w:cs="Arial"/>
      <w:color w:val="000000"/>
      <w:sz w:val="24"/>
      <w:szCs w:val="24"/>
    </w:rPr>
  </w:style>
  <w:style w:type="paragraph" w:customStyle="1" w:styleId="xl68">
    <w:name w:val="xl68"/>
    <w:basedOn w:val="Normal"/>
    <w:rsid w:val="00921D57"/>
    <w:pPr>
      <w:spacing w:before="100" w:beforeAutospacing="1" w:after="100" w:afterAutospacing="1"/>
    </w:pPr>
    <w:rPr>
      <w:rFonts w:ascii="Arial" w:hAnsi="Arial" w:cs="Arial"/>
      <w:b/>
      <w:bCs/>
    </w:rPr>
  </w:style>
  <w:style w:type="paragraph" w:customStyle="1" w:styleId="xl69">
    <w:name w:val="xl69"/>
    <w:basedOn w:val="Normal"/>
    <w:rsid w:val="0092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70">
    <w:name w:val="xl70"/>
    <w:basedOn w:val="Normal"/>
    <w:rsid w:val="0092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71">
    <w:name w:val="xl71"/>
    <w:basedOn w:val="Normal"/>
    <w:rsid w:val="0092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72">
    <w:name w:val="xl72"/>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73">
    <w:name w:val="xl73"/>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74">
    <w:name w:val="xl74"/>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75">
    <w:name w:val="xl75"/>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6">
    <w:name w:val="xl76"/>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color w:val="000000"/>
      <w:sz w:val="24"/>
      <w:szCs w:val="24"/>
    </w:rPr>
  </w:style>
  <w:style w:type="paragraph" w:customStyle="1" w:styleId="xl77">
    <w:name w:val="xl77"/>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color w:val="000000"/>
      <w:sz w:val="24"/>
      <w:szCs w:val="24"/>
    </w:rPr>
  </w:style>
  <w:style w:type="paragraph" w:customStyle="1" w:styleId="xl78">
    <w:name w:val="xl78"/>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sz w:val="24"/>
      <w:szCs w:val="24"/>
    </w:rPr>
  </w:style>
  <w:style w:type="paragraph" w:customStyle="1" w:styleId="xl79">
    <w:name w:val="xl79"/>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0">
    <w:name w:val="xl80"/>
    <w:basedOn w:val="Normal"/>
    <w:rsid w:val="00921D5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Arial" w:hAnsi="Arial" w:cs="Arial"/>
      <w:b/>
      <w:bCs/>
      <w:sz w:val="24"/>
      <w:szCs w:val="24"/>
    </w:rPr>
  </w:style>
  <w:style w:type="paragraph" w:customStyle="1" w:styleId="xl81">
    <w:name w:val="xl81"/>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2">
    <w:name w:val="xl82"/>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24"/>
      <w:szCs w:val="24"/>
    </w:rPr>
  </w:style>
  <w:style w:type="paragraph" w:customStyle="1" w:styleId="xl83">
    <w:name w:val="xl83"/>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FF0000"/>
      <w:sz w:val="24"/>
      <w:szCs w:val="24"/>
    </w:rPr>
  </w:style>
  <w:style w:type="paragraph" w:customStyle="1" w:styleId="xl84">
    <w:name w:val="xl84"/>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85">
    <w:name w:val="xl85"/>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86">
    <w:name w:val="xl86"/>
    <w:basedOn w:val="Normal"/>
    <w:rsid w:val="00921D57"/>
    <w:pPr>
      <w:pBdr>
        <w:top w:val="single" w:sz="8" w:space="0" w:color="auto"/>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87">
    <w:name w:val="xl87"/>
    <w:basedOn w:val="Normal"/>
    <w:rsid w:val="00921D5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Arial" w:hAnsi="Arial" w:cs="Arial"/>
      <w:b/>
      <w:bCs/>
      <w:sz w:val="24"/>
      <w:szCs w:val="24"/>
    </w:rPr>
  </w:style>
  <w:style w:type="paragraph" w:customStyle="1" w:styleId="xl88">
    <w:name w:val="xl88"/>
    <w:basedOn w:val="Normal"/>
    <w:rsid w:val="00921D57"/>
    <w:pPr>
      <w:pBdr>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89">
    <w:name w:val="xl89"/>
    <w:basedOn w:val="Normal"/>
    <w:rsid w:val="00921D57"/>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0">
    <w:name w:val="xl90"/>
    <w:basedOn w:val="Normal"/>
    <w:rsid w:val="00921D57"/>
    <w:pPr>
      <w:pBdr>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91">
    <w:name w:val="xl91"/>
    <w:basedOn w:val="Normal"/>
    <w:rsid w:val="00921D5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92">
    <w:name w:val="xl92"/>
    <w:basedOn w:val="Normal"/>
    <w:rsid w:val="00921D57"/>
    <w:pPr>
      <w:pBdr>
        <w:left w:val="single" w:sz="8" w:space="0" w:color="auto"/>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3">
    <w:name w:val="xl93"/>
    <w:basedOn w:val="Normal"/>
    <w:rsid w:val="00921D57"/>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94">
    <w:name w:val="xl94"/>
    <w:basedOn w:val="Normal"/>
    <w:rsid w:val="00921D57"/>
    <w:pPr>
      <w:pBdr>
        <w:left w:val="single" w:sz="8" w:space="0" w:color="auto"/>
        <w:bottom w:val="single" w:sz="8" w:space="0" w:color="auto"/>
        <w:right w:val="single" w:sz="8" w:space="0" w:color="auto"/>
      </w:pBdr>
      <w:spacing w:before="100" w:beforeAutospacing="1" w:after="100" w:afterAutospacing="1"/>
      <w:jc w:val="both"/>
    </w:pPr>
    <w:rPr>
      <w:color w:val="000000"/>
      <w:sz w:val="24"/>
      <w:szCs w:val="24"/>
    </w:rPr>
  </w:style>
  <w:style w:type="paragraph" w:customStyle="1" w:styleId="xl95">
    <w:name w:val="xl95"/>
    <w:basedOn w:val="Normal"/>
    <w:rsid w:val="00921D57"/>
    <w:pPr>
      <w:spacing w:before="100" w:beforeAutospacing="1" w:after="100" w:afterAutospacing="1"/>
    </w:pPr>
    <w:rPr>
      <w:rFonts w:ascii="Arial" w:hAnsi="Arial" w:cs="Arial"/>
      <w:b/>
      <w:bCs/>
      <w:sz w:val="24"/>
      <w:szCs w:val="24"/>
    </w:rPr>
  </w:style>
  <w:style w:type="paragraph" w:customStyle="1" w:styleId="xl96">
    <w:name w:val="xl96"/>
    <w:basedOn w:val="Normal"/>
    <w:rsid w:val="00921D57"/>
    <w:pPr>
      <w:spacing w:before="100" w:beforeAutospacing="1" w:after="100" w:afterAutospacing="1"/>
    </w:pPr>
    <w:rPr>
      <w:rFonts w:ascii="Arial" w:hAnsi="Arial" w:cs="Arial"/>
      <w:b/>
      <w:bCs/>
      <w:sz w:val="24"/>
      <w:szCs w:val="24"/>
    </w:rPr>
  </w:style>
  <w:style w:type="paragraph" w:customStyle="1" w:styleId="xl97">
    <w:name w:val="xl97"/>
    <w:basedOn w:val="Normal"/>
    <w:rsid w:val="00921D57"/>
    <w:pPr>
      <w:spacing w:before="100" w:beforeAutospacing="1" w:after="100" w:afterAutospacing="1"/>
      <w:jc w:val="center"/>
    </w:pPr>
    <w:rPr>
      <w:rFonts w:ascii="Arial" w:hAnsi="Arial" w:cs="Arial"/>
      <w:b/>
      <w:bCs/>
      <w:sz w:val="24"/>
      <w:szCs w:val="24"/>
    </w:rPr>
  </w:style>
  <w:style w:type="paragraph" w:customStyle="1" w:styleId="xl98">
    <w:name w:val="xl98"/>
    <w:basedOn w:val="Normal"/>
    <w:rsid w:val="00921D57"/>
    <w:pPr>
      <w:spacing w:before="100" w:beforeAutospacing="1" w:after="100" w:afterAutospacing="1"/>
    </w:pPr>
    <w:rPr>
      <w:rFonts w:ascii="Arial" w:hAnsi="Arial" w:cs="Arial"/>
      <w:b/>
      <w:bCs/>
      <w:sz w:val="24"/>
      <w:szCs w:val="24"/>
    </w:rPr>
  </w:style>
  <w:style w:type="paragraph" w:customStyle="1" w:styleId="xl99">
    <w:name w:val="xl99"/>
    <w:basedOn w:val="Normal"/>
    <w:rsid w:val="00921D57"/>
    <w:pPr>
      <w:spacing w:before="100" w:beforeAutospacing="1" w:after="100" w:afterAutospacing="1"/>
    </w:pPr>
    <w:rPr>
      <w:rFonts w:ascii="Arial" w:hAnsi="Arial" w:cs="Arial"/>
      <w:sz w:val="24"/>
      <w:szCs w:val="24"/>
    </w:rPr>
  </w:style>
  <w:style w:type="paragraph" w:customStyle="1" w:styleId="xl100">
    <w:name w:val="xl100"/>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pPr>
    <w:rPr>
      <w:b/>
      <w:bCs/>
      <w:color w:val="000000"/>
      <w:sz w:val="24"/>
      <w:szCs w:val="24"/>
    </w:rPr>
  </w:style>
  <w:style w:type="paragraph" w:customStyle="1" w:styleId="xl101">
    <w:name w:val="xl101"/>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pPr>
    <w:rPr>
      <w:b/>
      <w:bCs/>
      <w:sz w:val="24"/>
      <w:szCs w:val="24"/>
    </w:rPr>
  </w:style>
  <w:style w:type="paragraph" w:customStyle="1" w:styleId="xl102">
    <w:name w:val="xl102"/>
    <w:basedOn w:val="Normal"/>
    <w:rsid w:val="00921D57"/>
    <w:pPr>
      <w:pBdr>
        <w:bottom w:val="single" w:sz="8" w:space="0" w:color="auto"/>
        <w:right w:val="single" w:sz="8" w:space="0" w:color="auto"/>
      </w:pBdr>
      <w:spacing w:before="100" w:beforeAutospacing="1" w:after="100" w:afterAutospacing="1"/>
      <w:jc w:val="center"/>
    </w:pPr>
    <w:rPr>
      <w:sz w:val="24"/>
      <w:szCs w:val="24"/>
    </w:rPr>
  </w:style>
  <w:style w:type="paragraph" w:customStyle="1" w:styleId="xl103">
    <w:name w:val="xl103"/>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pPr>
    <w:rPr>
      <w:b/>
      <w:bCs/>
      <w:color w:val="000000"/>
      <w:sz w:val="24"/>
      <w:szCs w:val="24"/>
    </w:rPr>
  </w:style>
  <w:style w:type="paragraph" w:customStyle="1" w:styleId="xl104">
    <w:name w:val="xl104"/>
    <w:basedOn w:val="Normal"/>
    <w:rsid w:val="00921D57"/>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sz w:val="24"/>
      <w:szCs w:val="24"/>
    </w:rPr>
  </w:style>
  <w:style w:type="paragraph" w:customStyle="1" w:styleId="xl106">
    <w:name w:val="xl106"/>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pPr>
    <w:rPr>
      <w:i/>
      <w:iCs/>
      <w:color w:val="000000"/>
      <w:sz w:val="24"/>
      <w:szCs w:val="24"/>
    </w:rPr>
  </w:style>
  <w:style w:type="paragraph" w:customStyle="1" w:styleId="xl107">
    <w:name w:val="xl107"/>
    <w:basedOn w:val="Normal"/>
    <w:rsid w:val="00921D57"/>
    <w:pPr>
      <w:pBdr>
        <w:top w:val="single" w:sz="8" w:space="0" w:color="auto"/>
        <w:bottom w:val="single" w:sz="8" w:space="0" w:color="auto"/>
        <w:right w:val="single" w:sz="8" w:space="0" w:color="auto"/>
      </w:pBdr>
      <w:spacing w:before="100" w:beforeAutospacing="1" w:after="100" w:afterAutospacing="1"/>
      <w:jc w:val="center"/>
    </w:pPr>
    <w:rPr>
      <w:i/>
      <w:iCs/>
      <w:color w:val="000000"/>
      <w:sz w:val="24"/>
      <w:szCs w:val="24"/>
    </w:rPr>
  </w:style>
  <w:style w:type="paragraph" w:customStyle="1" w:styleId="xl108">
    <w:name w:val="xl108"/>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pPr>
    <w:rPr>
      <w:b/>
      <w:bCs/>
      <w:color w:val="000000"/>
      <w:sz w:val="24"/>
      <w:szCs w:val="24"/>
    </w:rPr>
  </w:style>
  <w:style w:type="paragraph" w:customStyle="1" w:styleId="xl109">
    <w:name w:val="xl109"/>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textAlignment w:val="top"/>
    </w:pPr>
    <w:rPr>
      <w:b/>
      <w:bCs/>
      <w:color w:val="000000"/>
      <w:sz w:val="24"/>
      <w:szCs w:val="24"/>
    </w:rPr>
  </w:style>
  <w:style w:type="paragraph" w:customStyle="1" w:styleId="xl110">
    <w:name w:val="xl110"/>
    <w:basedOn w:val="Normal"/>
    <w:rsid w:val="00921D57"/>
    <w:pPr>
      <w:pBdr>
        <w:top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Arial" w:hAnsi="Arial" w:cs="Arial"/>
      <w:b/>
      <w:bCs/>
      <w:sz w:val="24"/>
      <w:szCs w:val="24"/>
    </w:rPr>
  </w:style>
  <w:style w:type="paragraph" w:customStyle="1" w:styleId="xl111">
    <w:name w:val="xl111"/>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112">
    <w:name w:val="xl112"/>
    <w:basedOn w:val="Normal"/>
    <w:rsid w:val="00921D57"/>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Normal"/>
    <w:rsid w:val="00921D57"/>
    <w:pPr>
      <w:pBdr>
        <w:top w:val="single" w:sz="4" w:space="0" w:color="auto"/>
        <w:bottom w:val="single" w:sz="4" w:space="0" w:color="auto"/>
        <w:right w:val="single" w:sz="4" w:space="0" w:color="auto"/>
      </w:pBdr>
      <w:shd w:val="clear" w:color="CCCCFF" w:fill="FDE9D9"/>
      <w:spacing w:before="100" w:beforeAutospacing="1" w:after="100" w:afterAutospacing="1"/>
      <w:jc w:val="right"/>
      <w:textAlignment w:val="center"/>
    </w:pPr>
    <w:rPr>
      <w:rFonts w:ascii="Verdana" w:hAnsi="Verdana"/>
    </w:rPr>
  </w:style>
  <w:style w:type="paragraph" w:customStyle="1" w:styleId="xl114">
    <w:name w:val="xl114"/>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textAlignment w:val="top"/>
    </w:pPr>
    <w:rPr>
      <w:b/>
      <w:bCs/>
      <w:color w:val="000000"/>
      <w:sz w:val="24"/>
      <w:szCs w:val="24"/>
    </w:rPr>
  </w:style>
  <w:style w:type="paragraph" w:customStyle="1" w:styleId="xl115">
    <w:name w:val="xl115"/>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textAlignment w:val="top"/>
    </w:pPr>
    <w:rPr>
      <w:b/>
      <w:bCs/>
      <w:color w:val="000000"/>
      <w:sz w:val="24"/>
      <w:szCs w:val="24"/>
    </w:rPr>
  </w:style>
  <w:style w:type="paragraph" w:customStyle="1" w:styleId="xl116">
    <w:name w:val="xl116"/>
    <w:basedOn w:val="Normal"/>
    <w:rsid w:val="00921D57"/>
    <w:pPr>
      <w:pBdr>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117">
    <w:name w:val="xl117"/>
    <w:basedOn w:val="Normal"/>
    <w:rsid w:val="00921D57"/>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8">
    <w:name w:val="xl118"/>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pPr>
    <w:rPr>
      <w:b/>
      <w:bCs/>
      <w:color w:val="000000"/>
      <w:sz w:val="24"/>
      <w:szCs w:val="24"/>
    </w:rPr>
  </w:style>
  <w:style w:type="paragraph" w:customStyle="1" w:styleId="xl119">
    <w:name w:val="xl119"/>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20">
    <w:name w:val="xl120"/>
    <w:basedOn w:val="Normal"/>
    <w:rsid w:val="00921D57"/>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1">
    <w:name w:val="xl121"/>
    <w:basedOn w:val="Normal"/>
    <w:rsid w:val="00921D57"/>
    <w:pPr>
      <w:pBdr>
        <w:top w:val="single" w:sz="8" w:space="0" w:color="000000"/>
        <w:left w:val="single" w:sz="8" w:space="0" w:color="000000"/>
        <w:bottom w:val="single" w:sz="8" w:space="0" w:color="000000"/>
        <w:right w:val="single" w:sz="8" w:space="0" w:color="000000"/>
      </w:pBdr>
      <w:shd w:val="clear" w:color="000000" w:fill="808080"/>
      <w:spacing w:before="100" w:beforeAutospacing="1" w:after="100" w:afterAutospacing="1"/>
      <w:jc w:val="center"/>
      <w:textAlignment w:val="top"/>
    </w:pPr>
    <w:rPr>
      <w:b/>
      <w:bCs/>
      <w:sz w:val="24"/>
      <w:szCs w:val="24"/>
    </w:rPr>
  </w:style>
  <w:style w:type="paragraph" w:customStyle="1" w:styleId="xl122">
    <w:name w:val="xl122"/>
    <w:basedOn w:val="Normal"/>
    <w:rsid w:val="00921D57"/>
    <w:pPr>
      <w:pBdr>
        <w:top w:val="single" w:sz="8" w:space="0" w:color="000000"/>
        <w:bottom w:val="single" w:sz="8" w:space="0" w:color="000000"/>
        <w:right w:val="single" w:sz="8" w:space="0" w:color="000000"/>
      </w:pBdr>
      <w:shd w:val="clear" w:color="000000" w:fill="808080"/>
      <w:spacing w:before="100" w:beforeAutospacing="1" w:after="100" w:afterAutospacing="1"/>
      <w:jc w:val="center"/>
      <w:textAlignment w:val="top"/>
    </w:pPr>
    <w:rPr>
      <w:b/>
      <w:bCs/>
      <w:sz w:val="24"/>
      <w:szCs w:val="24"/>
    </w:rPr>
  </w:style>
  <w:style w:type="paragraph" w:customStyle="1" w:styleId="xl123">
    <w:name w:val="xl123"/>
    <w:basedOn w:val="Normal"/>
    <w:rsid w:val="00921D57"/>
    <w:pPr>
      <w:pBdr>
        <w:top w:val="single" w:sz="8" w:space="0" w:color="000000"/>
        <w:bottom w:val="single" w:sz="8" w:space="0" w:color="000000"/>
        <w:right w:val="single" w:sz="8" w:space="0" w:color="000000"/>
      </w:pBdr>
      <w:shd w:val="clear" w:color="000000" w:fill="808080"/>
      <w:spacing w:before="100" w:beforeAutospacing="1" w:after="100" w:afterAutospacing="1"/>
      <w:jc w:val="center"/>
      <w:textAlignment w:val="top"/>
    </w:pPr>
    <w:rPr>
      <w:b/>
      <w:bCs/>
      <w:color w:val="000000"/>
      <w:sz w:val="24"/>
      <w:szCs w:val="24"/>
    </w:rPr>
  </w:style>
  <w:style w:type="paragraph" w:customStyle="1" w:styleId="xl124">
    <w:name w:val="xl124"/>
    <w:basedOn w:val="Normal"/>
    <w:rsid w:val="00921D57"/>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color w:val="000000"/>
      <w:sz w:val="24"/>
      <w:szCs w:val="24"/>
    </w:rPr>
  </w:style>
  <w:style w:type="paragraph" w:customStyle="1" w:styleId="xl125">
    <w:name w:val="xl125"/>
    <w:basedOn w:val="Normal"/>
    <w:rsid w:val="00921D57"/>
    <w:pPr>
      <w:pBdr>
        <w:top w:val="single" w:sz="8" w:space="0" w:color="000000"/>
        <w:bottom w:val="single" w:sz="8" w:space="0" w:color="000000"/>
        <w:right w:val="single" w:sz="8" w:space="0" w:color="000000"/>
      </w:pBdr>
      <w:shd w:val="clear" w:color="000000" w:fill="FFFFFF"/>
      <w:spacing w:before="100" w:beforeAutospacing="1" w:after="100" w:afterAutospacing="1"/>
      <w:jc w:val="center"/>
    </w:pPr>
    <w:rPr>
      <w:sz w:val="24"/>
      <w:szCs w:val="24"/>
    </w:rPr>
  </w:style>
  <w:style w:type="paragraph" w:customStyle="1" w:styleId="xl126">
    <w:name w:val="xl126"/>
    <w:basedOn w:val="Normal"/>
    <w:rsid w:val="00921D57"/>
    <w:pPr>
      <w:pBdr>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color w:val="000000"/>
      <w:sz w:val="24"/>
      <w:szCs w:val="24"/>
    </w:rPr>
  </w:style>
  <w:style w:type="paragraph" w:customStyle="1" w:styleId="xl127">
    <w:name w:val="xl127"/>
    <w:basedOn w:val="Normal"/>
    <w:rsid w:val="00921D57"/>
    <w:pPr>
      <w:pBdr>
        <w:bottom w:val="single" w:sz="8" w:space="0" w:color="000000"/>
        <w:right w:val="single" w:sz="8" w:space="0" w:color="000000"/>
      </w:pBdr>
      <w:shd w:val="clear" w:color="000000" w:fill="FFFFFF"/>
      <w:spacing w:before="100" w:beforeAutospacing="1" w:after="100" w:afterAutospacing="1"/>
      <w:jc w:val="center"/>
    </w:pPr>
    <w:rPr>
      <w:sz w:val="24"/>
      <w:szCs w:val="24"/>
    </w:rPr>
  </w:style>
  <w:style w:type="paragraph" w:customStyle="1" w:styleId="xl128">
    <w:name w:val="xl128"/>
    <w:basedOn w:val="Normal"/>
    <w:rsid w:val="00921D57"/>
    <w:pPr>
      <w:pBdr>
        <w:bottom w:val="single" w:sz="8" w:space="0" w:color="000000"/>
        <w:right w:val="single" w:sz="8" w:space="0" w:color="000000"/>
      </w:pBdr>
      <w:shd w:val="clear" w:color="000000" w:fill="FFFFFF"/>
      <w:spacing w:before="100" w:beforeAutospacing="1" w:after="100" w:afterAutospacing="1"/>
      <w:jc w:val="center"/>
      <w:textAlignment w:val="top"/>
    </w:pPr>
    <w:rPr>
      <w:sz w:val="24"/>
      <w:szCs w:val="24"/>
    </w:rPr>
  </w:style>
  <w:style w:type="paragraph" w:customStyle="1" w:styleId="xl129">
    <w:name w:val="xl129"/>
    <w:basedOn w:val="Normal"/>
    <w:rsid w:val="00921D57"/>
    <w:pPr>
      <w:pBdr>
        <w:left w:val="single" w:sz="8" w:space="0" w:color="000000"/>
        <w:bottom w:val="single" w:sz="8" w:space="0" w:color="000000"/>
        <w:right w:val="single" w:sz="8" w:space="0" w:color="000000"/>
      </w:pBdr>
      <w:spacing w:before="100" w:beforeAutospacing="1" w:after="100" w:afterAutospacing="1"/>
      <w:textAlignment w:val="top"/>
    </w:pPr>
    <w:rPr>
      <w:sz w:val="24"/>
      <w:szCs w:val="24"/>
    </w:rPr>
  </w:style>
  <w:style w:type="paragraph" w:customStyle="1" w:styleId="xl130">
    <w:name w:val="xl130"/>
    <w:basedOn w:val="Normal"/>
    <w:rsid w:val="00921D57"/>
    <w:pPr>
      <w:pBdr>
        <w:bottom w:val="single" w:sz="8" w:space="0" w:color="000000"/>
        <w:right w:val="single" w:sz="8" w:space="0" w:color="000000"/>
      </w:pBdr>
      <w:spacing w:before="100" w:beforeAutospacing="1" w:after="100" w:afterAutospacing="1"/>
      <w:jc w:val="center"/>
      <w:textAlignment w:val="top"/>
    </w:pPr>
    <w:rPr>
      <w:sz w:val="24"/>
      <w:szCs w:val="24"/>
    </w:rPr>
  </w:style>
  <w:style w:type="paragraph" w:customStyle="1" w:styleId="xl131">
    <w:name w:val="xl131"/>
    <w:basedOn w:val="Normal"/>
    <w:rsid w:val="00921D57"/>
    <w:pPr>
      <w:pBdr>
        <w:bottom w:val="single" w:sz="8" w:space="0" w:color="000000"/>
        <w:right w:val="single" w:sz="8" w:space="0" w:color="000000"/>
      </w:pBdr>
      <w:spacing w:before="100" w:beforeAutospacing="1" w:after="100" w:afterAutospacing="1"/>
      <w:jc w:val="center"/>
      <w:textAlignment w:val="top"/>
    </w:pPr>
    <w:rPr>
      <w:sz w:val="24"/>
      <w:szCs w:val="24"/>
    </w:rPr>
  </w:style>
  <w:style w:type="paragraph" w:customStyle="1" w:styleId="xl132">
    <w:name w:val="xl132"/>
    <w:basedOn w:val="Normal"/>
    <w:rsid w:val="00921D57"/>
    <w:pPr>
      <w:pBdr>
        <w:left w:val="single" w:sz="8" w:space="0" w:color="000000"/>
        <w:right w:val="single" w:sz="8" w:space="0" w:color="000000"/>
      </w:pBdr>
      <w:spacing w:before="100" w:beforeAutospacing="1" w:after="100" w:afterAutospacing="1"/>
      <w:textAlignment w:val="top"/>
    </w:pPr>
    <w:rPr>
      <w:sz w:val="24"/>
      <w:szCs w:val="24"/>
    </w:rPr>
  </w:style>
  <w:style w:type="paragraph" w:customStyle="1" w:styleId="xl133">
    <w:name w:val="xl133"/>
    <w:basedOn w:val="Normal"/>
    <w:rsid w:val="00921D57"/>
    <w:pPr>
      <w:pBdr>
        <w:right w:val="single" w:sz="8" w:space="0" w:color="000000"/>
      </w:pBdr>
      <w:spacing w:before="100" w:beforeAutospacing="1" w:after="100" w:afterAutospacing="1"/>
      <w:jc w:val="center"/>
      <w:textAlignment w:val="top"/>
    </w:pPr>
    <w:rPr>
      <w:sz w:val="24"/>
      <w:szCs w:val="24"/>
    </w:rPr>
  </w:style>
  <w:style w:type="paragraph" w:customStyle="1" w:styleId="xl134">
    <w:name w:val="xl134"/>
    <w:basedOn w:val="Normal"/>
    <w:rsid w:val="00921D57"/>
    <w:pPr>
      <w:pBdr>
        <w:right w:val="single" w:sz="8" w:space="0" w:color="000000"/>
      </w:pBdr>
      <w:spacing w:before="100" w:beforeAutospacing="1" w:after="100" w:afterAutospacing="1"/>
      <w:jc w:val="center"/>
      <w:textAlignment w:val="top"/>
    </w:pPr>
    <w:rPr>
      <w:sz w:val="24"/>
      <w:szCs w:val="24"/>
    </w:rPr>
  </w:style>
  <w:style w:type="paragraph" w:customStyle="1" w:styleId="xl135">
    <w:name w:val="xl135"/>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6">
    <w:name w:val="xl136"/>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7">
    <w:name w:val="xl137"/>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8">
    <w:name w:val="xl138"/>
    <w:basedOn w:val="Normal"/>
    <w:rsid w:val="00921D57"/>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139">
    <w:name w:val="xl139"/>
    <w:basedOn w:val="Normal"/>
    <w:rsid w:val="00921D57"/>
    <w:pPr>
      <w:pBdr>
        <w:top w:val="single" w:sz="8" w:space="0" w:color="000000"/>
        <w:left w:val="single" w:sz="8" w:space="0" w:color="000000"/>
        <w:bottom w:val="single" w:sz="8" w:space="0" w:color="000000"/>
        <w:right w:val="single" w:sz="8" w:space="0" w:color="000000"/>
      </w:pBdr>
      <w:spacing w:before="100" w:beforeAutospacing="1" w:after="100" w:afterAutospacing="1"/>
      <w:jc w:val="both"/>
      <w:textAlignment w:val="top"/>
    </w:pPr>
    <w:rPr>
      <w:color w:val="000000"/>
      <w:sz w:val="24"/>
      <w:szCs w:val="24"/>
    </w:rPr>
  </w:style>
  <w:style w:type="paragraph" w:customStyle="1" w:styleId="xl140">
    <w:name w:val="xl140"/>
    <w:basedOn w:val="Normal"/>
    <w:rsid w:val="00921D57"/>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color w:val="000000"/>
      <w:sz w:val="24"/>
      <w:szCs w:val="24"/>
    </w:rPr>
  </w:style>
  <w:style w:type="paragraph" w:customStyle="1" w:styleId="xl141">
    <w:name w:val="xl141"/>
    <w:basedOn w:val="Normal"/>
    <w:rsid w:val="00921D57"/>
    <w:pPr>
      <w:pBdr>
        <w:top w:val="single" w:sz="8" w:space="0" w:color="000000"/>
        <w:bottom w:val="single" w:sz="8" w:space="0" w:color="000000"/>
        <w:right w:val="single" w:sz="8" w:space="0" w:color="000000"/>
      </w:pBdr>
      <w:spacing w:before="100" w:beforeAutospacing="1" w:after="100" w:afterAutospacing="1"/>
      <w:jc w:val="center"/>
    </w:pPr>
    <w:rPr>
      <w:sz w:val="24"/>
      <w:szCs w:val="24"/>
    </w:rPr>
  </w:style>
  <w:style w:type="paragraph" w:customStyle="1" w:styleId="xl142">
    <w:name w:val="xl142"/>
    <w:basedOn w:val="Normal"/>
    <w:rsid w:val="00921D57"/>
    <w:pPr>
      <w:pBdr>
        <w:left w:val="single" w:sz="8" w:space="0" w:color="000000"/>
        <w:bottom w:val="single" w:sz="8" w:space="0" w:color="000000"/>
        <w:right w:val="single" w:sz="8" w:space="0" w:color="000000"/>
      </w:pBdr>
      <w:spacing w:before="100" w:beforeAutospacing="1" w:after="100" w:afterAutospacing="1"/>
      <w:jc w:val="both"/>
      <w:textAlignment w:val="top"/>
    </w:pPr>
    <w:rPr>
      <w:color w:val="000000"/>
      <w:sz w:val="24"/>
      <w:szCs w:val="24"/>
    </w:rPr>
  </w:style>
  <w:style w:type="paragraph" w:customStyle="1" w:styleId="xl143">
    <w:name w:val="xl143"/>
    <w:basedOn w:val="Normal"/>
    <w:rsid w:val="00921D57"/>
    <w:pPr>
      <w:pBdr>
        <w:left w:val="single" w:sz="8" w:space="0" w:color="000000"/>
        <w:bottom w:val="single" w:sz="8" w:space="0" w:color="000000"/>
        <w:right w:val="single" w:sz="8" w:space="0" w:color="000000"/>
      </w:pBdr>
      <w:spacing w:before="100" w:beforeAutospacing="1" w:after="100" w:afterAutospacing="1"/>
      <w:jc w:val="center"/>
    </w:pPr>
    <w:rPr>
      <w:b/>
      <w:bCs/>
      <w:color w:val="000000"/>
      <w:sz w:val="24"/>
      <w:szCs w:val="24"/>
    </w:rPr>
  </w:style>
  <w:style w:type="paragraph" w:customStyle="1" w:styleId="xl144">
    <w:name w:val="xl144"/>
    <w:basedOn w:val="Normal"/>
    <w:rsid w:val="00921D57"/>
    <w:pPr>
      <w:pBdr>
        <w:bottom w:val="single" w:sz="8" w:space="0" w:color="000000"/>
        <w:right w:val="single" w:sz="8" w:space="0" w:color="000000"/>
      </w:pBdr>
      <w:spacing w:before="100" w:beforeAutospacing="1" w:after="100" w:afterAutospacing="1"/>
      <w:jc w:val="center"/>
    </w:pPr>
    <w:rPr>
      <w:sz w:val="24"/>
      <w:szCs w:val="24"/>
    </w:rPr>
  </w:style>
  <w:style w:type="paragraph" w:customStyle="1" w:styleId="xl145">
    <w:name w:val="xl145"/>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6">
    <w:name w:val="xl146"/>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4"/>
      <w:szCs w:val="24"/>
    </w:rPr>
  </w:style>
  <w:style w:type="paragraph" w:customStyle="1" w:styleId="xl147">
    <w:name w:val="xl147"/>
    <w:basedOn w:val="Normal"/>
    <w:rsid w:val="00921D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cs="Arial"/>
      <w:b/>
      <w:bCs/>
      <w:sz w:val="18"/>
      <w:szCs w:val="18"/>
    </w:rPr>
  </w:style>
  <w:style w:type="paragraph" w:customStyle="1" w:styleId="xl148">
    <w:name w:val="xl148"/>
    <w:basedOn w:val="Normal"/>
    <w:rsid w:val="00921D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pPr>
    <w:rPr>
      <w:rFonts w:ascii="Arial" w:hAnsi="Arial" w:cs="Arial"/>
      <w:b/>
      <w:bCs/>
      <w:sz w:val="24"/>
      <w:szCs w:val="24"/>
    </w:rPr>
  </w:style>
  <w:style w:type="paragraph" w:customStyle="1" w:styleId="xl149">
    <w:name w:val="xl149"/>
    <w:basedOn w:val="Normal"/>
    <w:rsid w:val="00921D57"/>
    <w:pPr>
      <w:spacing w:before="100" w:beforeAutospacing="1" w:after="100" w:afterAutospacing="1"/>
    </w:pPr>
    <w:rPr>
      <w:rFonts w:ascii="Arial" w:hAnsi="Arial" w:cs="Arial"/>
      <w:b/>
      <w:bCs/>
      <w:sz w:val="24"/>
      <w:szCs w:val="24"/>
    </w:rPr>
  </w:style>
  <w:style w:type="paragraph" w:customStyle="1" w:styleId="xl150">
    <w:name w:val="xl150"/>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51">
    <w:name w:val="xl151"/>
    <w:basedOn w:val="Normal"/>
    <w:rsid w:val="00921D57"/>
    <w:pPr>
      <w:spacing w:before="100" w:beforeAutospacing="1" w:after="100" w:afterAutospacing="1"/>
      <w:jc w:val="center"/>
    </w:pPr>
    <w:rPr>
      <w:rFonts w:ascii="Arial" w:hAnsi="Arial" w:cs="Arial"/>
      <w:b/>
      <w:bCs/>
      <w:sz w:val="24"/>
      <w:szCs w:val="24"/>
    </w:rPr>
  </w:style>
  <w:style w:type="paragraph" w:customStyle="1" w:styleId="xl152">
    <w:name w:val="xl152"/>
    <w:basedOn w:val="Normal"/>
    <w:rsid w:val="00921D57"/>
    <w:pPr>
      <w:spacing w:before="100" w:beforeAutospacing="1" w:after="100" w:afterAutospacing="1"/>
    </w:pPr>
    <w:rPr>
      <w:rFonts w:ascii="Arial" w:hAnsi="Arial" w:cs="Arial"/>
      <w:sz w:val="24"/>
      <w:szCs w:val="24"/>
    </w:rPr>
  </w:style>
  <w:style w:type="paragraph" w:customStyle="1" w:styleId="xl153">
    <w:name w:val="xl153"/>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54">
    <w:name w:val="xl154"/>
    <w:basedOn w:val="Normal"/>
    <w:rsid w:val="00921D57"/>
    <w:pPr>
      <w:spacing w:before="100" w:beforeAutospacing="1" w:after="100" w:afterAutospacing="1"/>
      <w:textAlignment w:val="center"/>
    </w:pPr>
    <w:rPr>
      <w:rFonts w:ascii="Arial" w:hAnsi="Arial" w:cs="Arial"/>
      <w:b/>
      <w:bCs/>
      <w:sz w:val="24"/>
      <w:szCs w:val="24"/>
    </w:rPr>
  </w:style>
  <w:style w:type="paragraph" w:customStyle="1" w:styleId="xl155">
    <w:name w:val="xl155"/>
    <w:basedOn w:val="Normal"/>
    <w:rsid w:val="00921D57"/>
    <w:pPr>
      <w:spacing w:before="100" w:beforeAutospacing="1" w:after="100" w:afterAutospacing="1"/>
      <w:jc w:val="right"/>
    </w:pPr>
    <w:rPr>
      <w:rFonts w:ascii="Arial" w:hAnsi="Arial" w:cs="Arial"/>
      <w:b/>
      <w:bCs/>
      <w:sz w:val="24"/>
      <w:szCs w:val="24"/>
    </w:rPr>
  </w:style>
  <w:style w:type="paragraph" w:customStyle="1" w:styleId="xl156">
    <w:name w:val="xl156"/>
    <w:basedOn w:val="Normal"/>
    <w:rsid w:val="00921D57"/>
    <w:pPr>
      <w:spacing w:before="100" w:beforeAutospacing="1" w:after="100" w:afterAutospacing="1"/>
    </w:pPr>
    <w:rPr>
      <w:rFonts w:ascii="Arial" w:hAnsi="Arial" w:cs="Arial"/>
      <w:b/>
      <w:bCs/>
      <w:sz w:val="24"/>
      <w:szCs w:val="24"/>
    </w:rPr>
  </w:style>
  <w:style w:type="paragraph" w:customStyle="1" w:styleId="xl157">
    <w:name w:val="xl157"/>
    <w:basedOn w:val="Normal"/>
    <w:rsid w:val="00921D57"/>
    <w:pPr>
      <w:spacing w:before="100" w:beforeAutospacing="1" w:after="100" w:afterAutospacing="1"/>
    </w:pPr>
    <w:rPr>
      <w:rFonts w:ascii="Arial" w:hAnsi="Arial" w:cs="Arial"/>
      <w:b/>
      <w:bCs/>
      <w:sz w:val="24"/>
      <w:szCs w:val="24"/>
    </w:rPr>
  </w:style>
  <w:style w:type="paragraph" w:customStyle="1" w:styleId="xl158">
    <w:name w:val="xl158"/>
    <w:basedOn w:val="Normal"/>
    <w:rsid w:val="00921D57"/>
    <w:pPr>
      <w:spacing w:before="100" w:beforeAutospacing="1" w:after="100" w:afterAutospacing="1"/>
      <w:jc w:val="center"/>
    </w:pPr>
    <w:rPr>
      <w:rFonts w:ascii="Arial" w:hAnsi="Arial" w:cs="Arial"/>
      <w:b/>
      <w:bCs/>
      <w:sz w:val="24"/>
      <w:szCs w:val="24"/>
    </w:rPr>
  </w:style>
  <w:style w:type="paragraph" w:customStyle="1" w:styleId="xl159">
    <w:name w:val="xl159"/>
    <w:basedOn w:val="Normal"/>
    <w:rsid w:val="00921D57"/>
    <w:pPr>
      <w:spacing w:before="100" w:beforeAutospacing="1" w:after="100" w:afterAutospacing="1"/>
      <w:jc w:val="center"/>
    </w:pPr>
    <w:rPr>
      <w:rFonts w:ascii="Arial" w:hAnsi="Arial" w:cs="Arial"/>
      <w:b/>
      <w:bCs/>
      <w:color w:val="000000"/>
      <w:sz w:val="24"/>
      <w:szCs w:val="24"/>
    </w:rPr>
  </w:style>
  <w:style w:type="paragraph" w:customStyle="1" w:styleId="xl160">
    <w:name w:val="xl160"/>
    <w:basedOn w:val="Normal"/>
    <w:rsid w:val="00921D57"/>
    <w:pPr>
      <w:spacing w:before="100" w:beforeAutospacing="1" w:after="100" w:afterAutospacing="1"/>
    </w:pPr>
    <w:rPr>
      <w:rFonts w:ascii="Arial" w:hAnsi="Arial" w:cs="Arial"/>
      <w:b/>
      <w:bCs/>
      <w:color w:val="000000"/>
      <w:sz w:val="24"/>
      <w:szCs w:val="24"/>
    </w:rPr>
  </w:style>
  <w:style w:type="paragraph" w:customStyle="1" w:styleId="xl161">
    <w:name w:val="xl161"/>
    <w:basedOn w:val="Normal"/>
    <w:rsid w:val="00921D57"/>
    <w:pPr>
      <w:spacing w:before="100" w:beforeAutospacing="1" w:after="100" w:afterAutospacing="1"/>
    </w:pPr>
    <w:rPr>
      <w:rFonts w:ascii="Arial" w:hAnsi="Arial" w:cs="Arial"/>
      <w:b/>
      <w:bCs/>
    </w:rPr>
  </w:style>
  <w:style w:type="paragraph" w:customStyle="1" w:styleId="xl162">
    <w:name w:val="xl162"/>
    <w:basedOn w:val="Normal"/>
    <w:rsid w:val="00921D57"/>
    <w:pPr>
      <w:spacing w:before="100" w:beforeAutospacing="1" w:after="100" w:afterAutospacing="1"/>
      <w:jc w:val="center"/>
    </w:pPr>
    <w:rPr>
      <w:rFonts w:ascii="Arial" w:hAnsi="Arial" w:cs="Arial"/>
      <w:b/>
      <w:bCs/>
      <w:sz w:val="24"/>
      <w:szCs w:val="24"/>
    </w:rPr>
  </w:style>
  <w:style w:type="paragraph" w:customStyle="1" w:styleId="xl163">
    <w:name w:val="xl163"/>
    <w:basedOn w:val="Normal"/>
    <w:rsid w:val="00921D5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b/>
      <w:bCs/>
      <w:sz w:val="24"/>
      <w:szCs w:val="24"/>
    </w:rPr>
  </w:style>
  <w:style w:type="paragraph" w:customStyle="1" w:styleId="xl164">
    <w:name w:val="xl164"/>
    <w:basedOn w:val="Normal"/>
    <w:rsid w:val="00921D5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b/>
      <w:bCs/>
      <w:sz w:val="24"/>
      <w:szCs w:val="24"/>
    </w:rPr>
  </w:style>
  <w:style w:type="paragraph" w:customStyle="1" w:styleId="xl165">
    <w:name w:val="xl165"/>
    <w:basedOn w:val="Normal"/>
    <w:rsid w:val="00921D57"/>
    <w:pPr>
      <w:shd w:val="clear" w:color="000000" w:fill="FFFF00"/>
      <w:spacing w:before="100" w:beforeAutospacing="1" w:after="100" w:afterAutospacing="1"/>
    </w:pPr>
    <w:rPr>
      <w:rFonts w:ascii="Arial" w:hAnsi="Arial" w:cs="Arial"/>
      <w:b/>
      <w:bCs/>
      <w:sz w:val="24"/>
      <w:szCs w:val="24"/>
    </w:rPr>
  </w:style>
  <w:style w:type="paragraph" w:customStyle="1" w:styleId="xl166">
    <w:name w:val="xl166"/>
    <w:basedOn w:val="Normal"/>
    <w:rsid w:val="00921D57"/>
    <w:pPr>
      <w:spacing w:before="100" w:beforeAutospacing="1" w:after="100" w:afterAutospacing="1"/>
    </w:pPr>
    <w:rPr>
      <w:rFonts w:ascii="Arial" w:hAnsi="Arial" w:cs="Arial"/>
      <w:b/>
      <w:bCs/>
      <w:sz w:val="24"/>
      <w:szCs w:val="24"/>
    </w:rPr>
  </w:style>
  <w:style w:type="paragraph" w:customStyle="1" w:styleId="xl167">
    <w:name w:val="xl167"/>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68">
    <w:name w:val="xl168"/>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69">
    <w:name w:val="xl169"/>
    <w:basedOn w:val="Normal"/>
    <w:rsid w:val="00921D57"/>
    <w:pPr>
      <w:spacing w:before="100" w:beforeAutospacing="1" w:after="100" w:afterAutospacing="1"/>
    </w:pPr>
    <w:rPr>
      <w:rFonts w:ascii="Arial" w:hAnsi="Arial" w:cs="Arial"/>
      <w:b/>
      <w:bCs/>
      <w:sz w:val="24"/>
      <w:szCs w:val="24"/>
    </w:rPr>
  </w:style>
  <w:style w:type="table" w:styleId="Tabelacolorida2">
    <w:name w:val="Table Colorful 2"/>
    <w:basedOn w:val="Tabelanormal"/>
    <w:rsid w:val="00E41A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A1">
    <w:name w:val="A1"/>
    <w:rsid w:val="00250E4B"/>
    <w:rPr>
      <w:rFonts w:cs="Futura Lt BT"/>
      <w:color w:val="211D1E"/>
      <w:sz w:val="16"/>
      <w:szCs w:val="16"/>
    </w:rPr>
  </w:style>
  <w:style w:type="character" w:styleId="Refdecomentrio">
    <w:name w:val="annotation reference"/>
    <w:basedOn w:val="Fontepargpadro"/>
    <w:unhideWhenUsed/>
    <w:rsid w:val="00250E4B"/>
    <w:rPr>
      <w:sz w:val="16"/>
      <w:szCs w:val="16"/>
    </w:rPr>
  </w:style>
  <w:style w:type="paragraph" w:customStyle="1" w:styleId="western">
    <w:name w:val="western"/>
    <w:basedOn w:val="Normal"/>
    <w:rsid w:val="001F7CDF"/>
    <w:pPr>
      <w:spacing w:before="100" w:beforeAutospacing="1" w:after="100" w:afterAutospacing="1"/>
    </w:pPr>
    <w:rPr>
      <w:sz w:val="24"/>
      <w:szCs w:val="24"/>
    </w:rPr>
  </w:style>
  <w:style w:type="paragraph" w:customStyle="1" w:styleId="xl39">
    <w:name w:val="xl39"/>
    <w:basedOn w:val="Normal"/>
    <w:rsid w:val="001F7CDF"/>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PargrafodaLista1">
    <w:name w:val="Parágrafo da Lista1"/>
    <w:basedOn w:val="Normal"/>
    <w:rsid w:val="008061B7"/>
    <w:pPr>
      <w:suppressAutoHyphens/>
      <w:spacing w:line="100" w:lineRule="atLeast"/>
      <w:ind w:left="720"/>
    </w:pPr>
    <w:rPr>
      <w:rFonts w:eastAsia="SimSun" w:cs="Mangal"/>
      <w:kern w:val="1"/>
      <w:sz w:val="24"/>
      <w:szCs w:val="24"/>
      <w:lang w:eastAsia="hi-IN" w:bidi="hi-IN"/>
    </w:rPr>
  </w:style>
  <w:style w:type="paragraph" w:styleId="SemEspaamento">
    <w:name w:val="No Spacing"/>
    <w:link w:val="SemEspaamentoChar"/>
    <w:uiPriority w:val="1"/>
    <w:qFormat/>
    <w:rsid w:val="003D162C"/>
    <w:rPr>
      <w:sz w:val="24"/>
      <w:szCs w:val="24"/>
    </w:rPr>
  </w:style>
  <w:style w:type="character" w:customStyle="1" w:styleId="NormalWebChar1">
    <w:name w:val="Normal (Web) Char1"/>
    <w:aliases w:val="Normal (Web) Char Char"/>
    <w:rsid w:val="00983381"/>
    <w:rPr>
      <w:sz w:val="24"/>
    </w:rPr>
  </w:style>
  <w:style w:type="character" w:customStyle="1" w:styleId="texto">
    <w:name w:val="texto"/>
    <w:basedOn w:val="Fontepargpadro1"/>
    <w:rsid w:val="000B714C"/>
  </w:style>
  <w:style w:type="paragraph" w:customStyle="1" w:styleId="WW-NormalWeb">
    <w:name w:val="WW-Normal (Web)"/>
    <w:basedOn w:val="Normal"/>
    <w:uiPriority w:val="99"/>
    <w:rsid w:val="003F420D"/>
    <w:pPr>
      <w:suppressAutoHyphens/>
      <w:overflowPunct w:val="0"/>
      <w:autoSpaceDE w:val="0"/>
      <w:autoSpaceDN w:val="0"/>
      <w:adjustRightInd w:val="0"/>
      <w:spacing w:before="100" w:after="100"/>
      <w:textAlignment w:val="baseline"/>
    </w:pPr>
    <w:rPr>
      <w:sz w:val="24"/>
      <w:szCs w:val="24"/>
    </w:rPr>
  </w:style>
  <w:style w:type="paragraph" w:customStyle="1" w:styleId="SemEspaamento1">
    <w:name w:val="Sem Espaçamento1"/>
    <w:rsid w:val="00B3670C"/>
    <w:rPr>
      <w:sz w:val="24"/>
      <w:szCs w:val="24"/>
    </w:rPr>
  </w:style>
  <w:style w:type="paragraph" w:customStyle="1" w:styleId="Contedodatabela">
    <w:name w:val="Conteúdo da tabela"/>
    <w:basedOn w:val="Normal"/>
    <w:rsid w:val="00C93B51"/>
    <w:pPr>
      <w:widowControl w:val="0"/>
      <w:suppressLineNumbers/>
      <w:suppressAutoHyphens/>
    </w:pPr>
    <w:rPr>
      <w:kern w:val="1"/>
      <w:sz w:val="24"/>
      <w:szCs w:val="24"/>
      <w:lang w:eastAsia="ar-SA"/>
    </w:rPr>
  </w:style>
  <w:style w:type="character" w:styleId="Nmerodelinha">
    <w:name w:val="line number"/>
    <w:basedOn w:val="Fontepargpadro"/>
    <w:rsid w:val="00C93B51"/>
  </w:style>
  <w:style w:type="character" w:customStyle="1" w:styleId="produtotitulo1">
    <w:name w:val="produto_titulo1"/>
    <w:rsid w:val="00926545"/>
    <w:rPr>
      <w:rFonts w:ascii="Arial" w:hAnsi="Arial" w:cs="Arial"/>
      <w:b/>
      <w:bCs/>
      <w:color w:val="000000"/>
      <w:sz w:val="16"/>
      <w:szCs w:val="16"/>
    </w:rPr>
  </w:style>
  <w:style w:type="paragraph" w:customStyle="1" w:styleId="Contedodoquadro">
    <w:name w:val="Conteúdo do quadro"/>
    <w:basedOn w:val="Normal"/>
    <w:rsid w:val="00926545"/>
    <w:pPr>
      <w:suppressAutoHyphens/>
    </w:pPr>
    <w:rPr>
      <w:color w:val="00000A"/>
      <w:sz w:val="24"/>
      <w:szCs w:val="24"/>
    </w:rPr>
  </w:style>
  <w:style w:type="character" w:customStyle="1" w:styleId="SemEspaamentoChar">
    <w:name w:val="Sem Espaçamento Char"/>
    <w:basedOn w:val="Fontepargpadro"/>
    <w:link w:val="SemEspaamento"/>
    <w:uiPriority w:val="1"/>
    <w:locked/>
    <w:rsid w:val="00A63627"/>
    <w:rPr>
      <w:sz w:val="24"/>
      <w:szCs w:val="24"/>
      <w:lang w:val="pt-BR" w:eastAsia="pt-BR" w:bidi="ar-SA"/>
    </w:rPr>
  </w:style>
  <w:style w:type="paragraph" w:customStyle="1" w:styleId="ecxmsonormal">
    <w:name w:val="ecxmsonormal"/>
    <w:basedOn w:val="Normal"/>
    <w:rsid w:val="002B7802"/>
    <w:pPr>
      <w:spacing w:before="100" w:beforeAutospacing="1" w:after="100" w:afterAutospacing="1"/>
    </w:pPr>
    <w:rPr>
      <w:sz w:val="24"/>
      <w:szCs w:val="24"/>
    </w:rPr>
  </w:style>
  <w:style w:type="paragraph" w:customStyle="1" w:styleId="WW-Corpodetexto2">
    <w:name w:val="WW-Corpo de texto 2"/>
    <w:basedOn w:val="Normal"/>
    <w:rsid w:val="007E3C6D"/>
    <w:pPr>
      <w:suppressAutoHyphens/>
    </w:pPr>
    <w:rPr>
      <w:rFonts w:ascii="Century Gothic" w:hAnsi="Century Gothic" w:cs="Arial Unicode MS"/>
      <w:b/>
      <w:sz w:val="22"/>
      <w:lang w:eastAsia="hi-IN" w:bidi="hi-IN"/>
    </w:rPr>
  </w:style>
  <w:style w:type="character" w:customStyle="1" w:styleId="PargrafodaListaChar">
    <w:name w:val="Parágrafo da Lista Char"/>
    <w:aliases w:val="SheParágrafo da Lista Char"/>
    <w:link w:val="PargrafodaLista"/>
    <w:uiPriority w:val="34"/>
    <w:locked/>
    <w:rsid w:val="00A43019"/>
    <w:rPr>
      <w:sz w:val="24"/>
      <w:szCs w:val="24"/>
    </w:rPr>
  </w:style>
  <w:style w:type="paragraph" w:customStyle="1" w:styleId="TableParagraph">
    <w:name w:val="Table Paragraph"/>
    <w:basedOn w:val="Normal"/>
    <w:uiPriority w:val="99"/>
    <w:rsid w:val="00EF4550"/>
    <w:pPr>
      <w:widowControl w:val="0"/>
    </w:pPr>
    <w:rPr>
      <w:rFonts w:ascii="Calibri" w:eastAsia="Calibri" w:hAnsi="Calibri"/>
      <w:noProof/>
      <w:sz w:val="22"/>
      <w:szCs w:val="22"/>
      <w:lang w:eastAsia="en-US"/>
    </w:rPr>
  </w:style>
  <w:style w:type="character" w:customStyle="1" w:styleId="st">
    <w:name w:val="st"/>
    <w:basedOn w:val="Fontepargpadro"/>
    <w:rsid w:val="000918DD"/>
  </w:style>
</w:styles>
</file>

<file path=word/webSettings.xml><?xml version="1.0" encoding="utf-8"?>
<w:webSettings xmlns:r="http://schemas.openxmlformats.org/officeDocument/2006/relationships" xmlns:w="http://schemas.openxmlformats.org/wordprocessingml/2006/main">
  <w:divs>
    <w:div w:id="355096">
      <w:bodyDiv w:val="1"/>
      <w:marLeft w:val="0"/>
      <w:marRight w:val="0"/>
      <w:marTop w:val="0"/>
      <w:marBottom w:val="0"/>
      <w:divBdr>
        <w:top w:val="none" w:sz="0" w:space="0" w:color="auto"/>
        <w:left w:val="none" w:sz="0" w:space="0" w:color="auto"/>
        <w:bottom w:val="none" w:sz="0" w:space="0" w:color="auto"/>
        <w:right w:val="none" w:sz="0" w:space="0" w:color="auto"/>
      </w:divBdr>
    </w:div>
    <w:div w:id="4939095">
      <w:bodyDiv w:val="1"/>
      <w:marLeft w:val="0"/>
      <w:marRight w:val="0"/>
      <w:marTop w:val="0"/>
      <w:marBottom w:val="0"/>
      <w:divBdr>
        <w:top w:val="none" w:sz="0" w:space="0" w:color="auto"/>
        <w:left w:val="none" w:sz="0" w:space="0" w:color="auto"/>
        <w:bottom w:val="none" w:sz="0" w:space="0" w:color="auto"/>
        <w:right w:val="none" w:sz="0" w:space="0" w:color="auto"/>
      </w:divBdr>
    </w:div>
    <w:div w:id="83307998">
      <w:bodyDiv w:val="1"/>
      <w:marLeft w:val="0"/>
      <w:marRight w:val="0"/>
      <w:marTop w:val="0"/>
      <w:marBottom w:val="0"/>
      <w:divBdr>
        <w:top w:val="none" w:sz="0" w:space="0" w:color="auto"/>
        <w:left w:val="none" w:sz="0" w:space="0" w:color="auto"/>
        <w:bottom w:val="none" w:sz="0" w:space="0" w:color="auto"/>
        <w:right w:val="none" w:sz="0" w:space="0" w:color="auto"/>
      </w:divBdr>
    </w:div>
    <w:div w:id="110780597">
      <w:bodyDiv w:val="1"/>
      <w:marLeft w:val="0"/>
      <w:marRight w:val="0"/>
      <w:marTop w:val="0"/>
      <w:marBottom w:val="0"/>
      <w:divBdr>
        <w:top w:val="none" w:sz="0" w:space="0" w:color="auto"/>
        <w:left w:val="none" w:sz="0" w:space="0" w:color="auto"/>
        <w:bottom w:val="none" w:sz="0" w:space="0" w:color="auto"/>
        <w:right w:val="none" w:sz="0" w:space="0" w:color="auto"/>
      </w:divBdr>
    </w:div>
    <w:div w:id="173614367">
      <w:bodyDiv w:val="1"/>
      <w:marLeft w:val="0"/>
      <w:marRight w:val="0"/>
      <w:marTop w:val="0"/>
      <w:marBottom w:val="0"/>
      <w:divBdr>
        <w:top w:val="none" w:sz="0" w:space="0" w:color="auto"/>
        <w:left w:val="none" w:sz="0" w:space="0" w:color="auto"/>
        <w:bottom w:val="none" w:sz="0" w:space="0" w:color="auto"/>
        <w:right w:val="none" w:sz="0" w:space="0" w:color="auto"/>
      </w:divBdr>
    </w:div>
    <w:div w:id="175505731">
      <w:bodyDiv w:val="1"/>
      <w:marLeft w:val="0"/>
      <w:marRight w:val="0"/>
      <w:marTop w:val="0"/>
      <w:marBottom w:val="0"/>
      <w:divBdr>
        <w:top w:val="none" w:sz="0" w:space="0" w:color="auto"/>
        <w:left w:val="none" w:sz="0" w:space="0" w:color="auto"/>
        <w:bottom w:val="none" w:sz="0" w:space="0" w:color="auto"/>
        <w:right w:val="none" w:sz="0" w:space="0" w:color="auto"/>
      </w:divBdr>
    </w:div>
    <w:div w:id="214783433">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4511730">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46429662">
      <w:bodyDiv w:val="1"/>
      <w:marLeft w:val="0"/>
      <w:marRight w:val="0"/>
      <w:marTop w:val="0"/>
      <w:marBottom w:val="0"/>
      <w:divBdr>
        <w:top w:val="none" w:sz="0" w:space="0" w:color="auto"/>
        <w:left w:val="none" w:sz="0" w:space="0" w:color="auto"/>
        <w:bottom w:val="none" w:sz="0" w:space="0" w:color="auto"/>
        <w:right w:val="none" w:sz="0" w:space="0" w:color="auto"/>
      </w:divBdr>
    </w:div>
    <w:div w:id="257100294">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284777986">
      <w:bodyDiv w:val="1"/>
      <w:marLeft w:val="0"/>
      <w:marRight w:val="0"/>
      <w:marTop w:val="0"/>
      <w:marBottom w:val="0"/>
      <w:divBdr>
        <w:top w:val="none" w:sz="0" w:space="0" w:color="auto"/>
        <w:left w:val="none" w:sz="0" w:space="0" w:color="auto"/>
        <w:bottom w:val="none" w:sz="0" w:space="0" w:color="auto"/>
        <w:right w:val="none" w:sz="0" w:space="0" w:color="auto"/>
      </w:divBdr>
    </w:div>
    <w:div w:id="291402854">
      <w:bodyDiv w:val="1"/>
      <w:marLeft w:val="0"/>
      <w:marRight w:val="0"/>
      <w:marTop w:val="0"/>
      <w:marBottom w:val="0"/>
      <w:divBdr>
        <w:top w:val="none" w:sz="0" w:space="0" w:color="auto"/>
        <w:left w:val="none" w:sz="0" w:space="0" w:color="auto"/>
        <w:bottom w:val="none" w:sz="0" w:space="0" w:color="auto"/>
        <w:right w:val="none" w:sz="0" w:space="0" w:color="auto"/>
      </w:divBdr>
    </w:div>
    <w:div w:id="333845860">
      <w:bodyDiv w:val="1"/>
      <w:marLeft w:val="0"/>
      <w:marRight w:val="0"/>
      <w:marTop w:val="0"/>
      <w:marBottom w:val="0"/>
      <w:divBdr>
        <w:top w:val="none" w:sz="0" w:space="0" w:color="auto"/>
        <w:left w:val="none" w:sz="0" w:space="0" w:color="auto"/>
        <w:bottom w:val="none" w:sz="0" w:space="0" w:color="auto"/>
        <w:right w:val="none" w:sz="0" w:space="0" w:color="auto"/>
      </w:divBdr>
    </w:div>
    <w:div w:id="352462766">
      <w:bodyDiv w:val="1"/>
      <w:marLeft w:val="0"/>
      <w:marRight w:val="0"/>
      <w:marTop w:val="0"/>
      <w:marBottom w:val="0"/>
      <w:divBdr>
        <w:top w:val="none" w:sz="0" w:space="0" w:color="auto"/>
        <w:left w:val="none" w:sz="0" w:space="0" w:color="auto"/>
        <w:bottom w:val="none" w:sz="0" w:space="0" w:color="auto"/>
        <w:right w:val="none" w:sz="0" w:space="0" w:color="auto"/>
      </w:divBdr>
    </w:div>
    <w:div w:id="382872718">
      <w:bodyDiv w:val="1"/>
      <w:marLeft w:val="0"/>
      <w:marRight w:val="0"/>
      <w:marTop w:val="0"/>
      <w:marBottom w:val="0"/>
      <w:divBdr>
        <w:top w:val="none" w:sz="0" w:space="0" w:color="auto"/>
        <w:left w:val="none" w:sz="0" w:space="0" w:color="auto"/>
        <w:bottom w:val="none" w:sz="0" w:space="0" w:color="auto"/>
        <w:right w:val="none" w:sz="0" w:space="0" w:color="auto"/>
      </w:divBdr>
    </w:div>
    <w:div w:id="408503657">
      <w:bodyDiv w:val="1"/>
      <w:marLeft w:val="0"/>
      <w:marRight w:val="0"/>
      <w:marTop w:val="0"/>
      <w:marBottom w:val="0"/>
      <w:divBdr>
        <w:top w:val="none" w:sz="0" w:space="0" w:color="auto"/>
        <w:left w:val="none" w:sz="0" w:space="0" w:color="auto"/>
        <w:bottom w:val="none" w:sz="0" w:space="0" w:color="auto"/>
        <w:right w:val="none" w:sz="0" w:space="0" w:color="auto"/>
      </w:divBdr>
    </w:div>
    <w:div w:id="457798181">
      <w:bodyDiv w:val="1"/>
      <w:marLeft w:val="0"/>
      <w:marRight w:val="0"/>
      <w:marTop w:val="0"/>
      <w:marBottom w:val="0"/>
      <w:divBdr>
        <w:top w:val="none" w:sz="0" w:space="0" w:color="auto"/>
        <w:left w:val="none" w:sz="0" w:space="0" w:color="auto"/>
        <w:bottom w:val="none" w:sz="0" w:space="0" w:color="auto"/>
        <w:right w:val="none" w:sz="0" w:space="0" w:color="auto"/>
      </w:divBdr>
    </w:div>
    <w:div w:id="486016560">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499857083">
      <w:bodyDiv w:val="1"/>
      <w:marLeft w:val="0"/>
      <w:marRight w:val="0"/>
      <w:marTop w:val="0"/>
      <w:marBottom w:val="0"/>
      <w:divBdr>
        <w:top w:val="none" w:sz="0" w:space="0" w:color="auto"/>
        <w:left w:val="none" w:sz="0" w:space="0" w:color="auto"/>
        <w:bottom w:val="none" w:sz="0" w:space="0" w:color="auto"/>
        <w:right w:val="none" w:sz="0" w:space="0" w:color="auto"/>
      </w:divBdr>
    </w:div>
    <w:div w:id="546069743">
      <w:bodyDiv w:val="1"/>
      <w:marLeft w:val="0"/>
      <w:marRight w:val="0"/>
      <w:marTop w:val="0"/>
      <w:marBottom w:val="0"/>
      <w:divBdr>
        <w:top w:val="none" w:sz="0" w:space="0" w:color="auto"/>
        <w:left w:val="none" w:sz="0" w:space="0" w:color="auto"/>
        <w:bottom w:val="none" w:sz="0" w:space="0" w:color="auto"/>
        <w:right w:val="none" w:sz="0" w:space="0" w:color="auto"/>
      </w:divBdr>
    </w:div>
    <w:div w:id="565258712">
      <w:bodyDiv w:val="1"/>
      <w:marLeft w:val="0"/>
      <w:marRight w:val="0"/>
      <w:marTop w:val="0"/>
      <w:marBottom w:val="0"/>
      <w:divBdr>
        <w:top w:val="none" w:sz="0" w:space="0" w:color="auto"/>
        <w:left w:val="none" w:sz="0" w:space="0" w:color="auto"/>
        <w:bottom w:val="none" w:sz="0" w:space="0" w:color="auto"/>
        <w:right w:val="none" w:sz="0" w:space="0" w:color="auto"/>
      </w:divBdr>
    </w:div>
    <w:div w:id="581598826">
      <w:bodyDiv w:val="1"/>
      <w:marLeft w:val="0"/>
      <w:marRight w:val="0"/>
      <w:marTop w:val="0"/>
      <w:marBottom w:val="0"/>
      <w:divBdr>
        <w:top w:val="none" w:sz="0" w:space="0" w:color="auto"/>
        <w:left w:val="none" w:sz="0" w:space="0" w:color="auto"/>
        <w:bottom w:val="none" w:sz="0" w:space="0" w:color="auto"/>
        <w:right w:val="none" w:sz="0" w:space="0" w:color="auto"/>
      </w:divBdr>
    </w:div>
    <w:div w:id="654722245">
      <w:bodyDiv w:val="1"/>
      <w:marLeft w:val="0"/>
      <w:marRight w:val="0"/>
      <w:marTop w:val="0"/>
      <w:marBottom w:val="0"/>
      <w:divBdr>
        <w:top w:val="none" w:sz="0" w:space="0" w:color="auto"/>
        <w:left w:val="none" w:sz="0" w:space="0" w:color="auto"/>
        <w:bottom w:val="none" w:sz="0" w:space="0" w:color="auto"/>
        <w:right w:val="none" w:sz="0" w:space="0" w:color="auto"/>
      </w:divBdr>
    </w:div>
    <w:div w:id="680278222">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48116662">
      <w:bodyDiv w:val="1"/>
      <w:marLeft w:val="0"/>
      <w:marRight w:val="0"/>
      <w:marTop w:val="0"/>
      <w:marBottom w:val="0"/>
      <w:divBdr>
        <w:top w:val="none" w:sz="0" w:space="0" w:color="auto"/>
        <w:left w:val="none" w:sz="0" w:space="0" w:color="auto"/>
        <w:bottom w:val="none" w:sz="0" w:space="0" w:color="auto"/>
        <w:right w:val="none" w:sz="0" w:space="0" w:color="auto"/>
      </w:divBdr>
    </w:div>
    <w:div w:id="871309424">
      <w:bodyDiv w:val="1"/>
      <w:marLeft w:val="0"/>
      <w:marRight w:val="0"/>
      <w:marTop w:val="0"/>
      <w:marBottom w:val="0"/>
      <w:divBdr>
        <w:top w:val="none" w:sz="0" w:space="0" w:color="auto"/>
        <w:left w:val="none" w:sz="0" w:space="0" w:color="auto"/>
        <w:bottom w:val="none" w:sz="0" w:space="0" w:color="auto"/>
        <w:right w:val="none" w:sz="0" w:space="0" w:color="auto"/>
      </w:divBdr>
    </w:div>
    <w:div w:id="884562816">
      <w:bodyDiv w:val="1"/>
      <w:marLeft w:val="0"/>
      <w:marRight w:val="0"/>
      <w:marTop w:val="0"/>
      <w:marBottom w:val="0"/>
      <w:divBdr>
        <w:top w:val="none" w:sz="0" w:space="0" w:color="auto"/>
        <w:left w:val="none" w:sz="0" w:space="0" w:color="auto"/>
        <w:bottom w:val="none" w:sz="0" w:space="0" w:color="auto"/>
        <w:right w:val="none" w:sz="0" w:space="0" w:color="auto"/>
      </w:divBdr>
    </w:div>
    <w:div w:id="895160266">
      <w:bodyDiv w:val="1"/>
      <w:marLeft w:val="0"/>
      <w:marRight w:val="0"/>
      <w:marTop w:val="0"/>
      <w:marBottom w:val="0"/>
      <w:divBdr>
        <w:top w:val="none" w:sz="0" w:space="0" w:color="auto"/>
        <w:left w:val="none" w:sz="0" w:space="0" w:color="auto"/>
        <w:bottom w:val="none" w:sz="0" w:space="0" w:color="auto"/>
        <w:right w:val="none" w:sz="0" w:space="0" w:color="auto"/>
      </w:divBdr>
    </w:div>
    <w:div w:id="903295956">
      <w:bodyDiv w:val="1"/>
      <w:marLeft w:val="0"/>
      <w:marRight w:val="0"/>
      <w:marTop w:val="0"/>
      <w:marBottom w:val="0"/>
      <w:divBdr>
        <w:top w:val="none" w:sz="0" w:space="0" w:color="auto"/>
        <w:left w:val="none" w:sz="0" w:space="0" w:color="auto"/>
        <w:bottom w:val="none" w:sz="0" w:space="0" w:color="auto"/>
        <w:right w:val="none" w:sz="0" w:space="0" w:color="auto"/>
      </w:divBdr>
    </w:div>
    <w:div w:id="909002990">
      <w:bodyDiv w:val="1"/>
      <w:marLeft w:val="0"/>
      <w:marRight w:val="0"/>
      <w:marTop w:val="0"/>
      <w:marBottom w:val="0"/>
      <w:divBdr>
        <w:top w:val="none" w:sz="0" w:space="0" w:color="auto"/>
        <w:left w:val="none" w:sz="0" w:space="0" w:color="auto"/>
        <w:bottom w:val="none" w:sz="0" w:space="0" w:color="auto"/>
        <w:right w:val="none" w:sz="0" w:space="0" w:color="auto"/>
      </w:divBdr>
    </w:div>
    <w:div w:id="1018460570">
      <w:bodyDiv w:val="1"/>
      <w:marLeft w:val="0"/>
      <w:marRight w:val="0"/>
      <w:marTop w:val="0"/>
      <w:marBottom w:val="0"/>
      <w:divBdr>
        <w:top w:val="none" w:sz="0" w:space="0" w:color="auto"/>
        <w:left w:val="none" w:sz="0" w:space="0" w:color="auto"/>
        <w:bottom w:val="none" w:sz="0" w:space="0" w:color="auto"/>
        <w:right w:val="none" w:sz="0" w:space="0" w:color="auto"/>
      </w:divBdr>
    </w:div>
    <w:div w:id="1093697231">
      <w:bodyDiv w:val="1"/>
      <w:marLeft w:val="0"/>
      <w:marRight w:val="0"/>
      <w:marTop w:val="0"/>
      <w:marBottom w:val="0"/>
      <w:divBdr>
        <w:top w:val="none" w:sz="0" w:space="0" w:color="auto"/>
        <w:left w:val="none" w:sz="0" w:space="0" w:color="auto"/>
        <w:bottom w:val="none" w:sz="0" w:space="0" w:color="auto"/>
        <w:right w:val="none" w:sz="0" w:space="0" w:color="auto"/>
      </w:divBdr>
    </w:div>
    <w:div w:id="1143542788">
      <w:bodyDiv w:val="1"/>
      <w:marLeft w:val="0"/>
      <w:marRight w:val="0"/>
      <w:marTop w:val="0"/>
      <w:marBottom w:val="0"/>
      <w:divBdr>
        <w:top w:val="none" w:sz="0" w:space="0" w:color="auto"/>
        <w:left w:val="none" w:sz="0" w:space="0" w:color="auto"/>
        <w:bottom w:val="none" w:sz="0" w:space="0" w:color="auto"/>
        <w:right w:val="none" w:sz="0" w:space="0" w:color="auto"/>
      </w:divBdr>
    </w:div>
    <w:div w:id="1175219065">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04714044">
      <w:bodyDiv w:val="1"/>
      <w:marLeft w:val="0"/>
      <w:marRight w:val="0"/>
      <w:marTop w:val="0"/>
      <w:marBottom w:val="0"/>
      <w:divBdr>
        <w:top w:val="none" w:sz="0" w:space="0" w:color="auto"/>
        <w:left w:val="none" w:sz="0" w:space="0" w:color="auto"/>
        <w:bottom w:val="none" w:sz="0" w:space="0" w:color="auto"/>
        <w:right w:val="none" w:sz="0" w:space="0" w:color="auto"/>
      </w:divBdr>
    </w:div>
    <w:div w:id="1240169762">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52221288">
      <w:bodyDiv w:val="1"/>
      <w:marLeft w:val="0"/>
      <w:marRight w:val="0"/>
      <w:marTop w:val="0"/>
      <w:marBottom w:val="0"/>
      <w:divBdr>
        <w:top w:val="none" w:sz="0" w:space="0" w:color="auto"/>
        <w:left w:val="none" w:sz="0" w:space="0" w:color="auto"/>
        <w:bottom w:val="none" w:sz="0" w:space="0" w:color="auto"/>
        <w:right w:val="none" w:sz="0" w:space="0" w:color="auto"/>
      </w:divBdr>
    </w:div>
    <w:div w:id="1393387934">
      <w:bodyDiv w:val="1"/>
      <w:marLeft w:val="0"/>
      <w:marRight w:val="0"/>
      <w:marTop w:val="0"/>
      <w:marBottom w:val="0"/>
      <w:divBdr>
        <w:top w:val="none" w:sz="0" w:space="0" w:color="auto"/>
        <w:left w:val="none" w:sz="0" w:space="0" w:color="auto"/>
        <w:bottom w:val="none" w:sz="0" w:space="0" w:color="auto"/>
        <w:right w:val="none" w:sz="0" w:space="0" w:color="auto"/>
      </w:divBdr>
    </w:div>
    <w:div w:id="1394619312">
      <w:bodyDiv w:val="1"/>
      <w:marLeft w:val="0"/>
      <w:marRight w:val="0"/>
      <w:marTop w:val="0"/>
      <w:marBottom w:val="0"/>
      <w:divBdr>
        <w:top w:val="none" w:sz="0" w:space="0" w:color="auto"/>
        <w:left w:val="none" w:sz="0" w:space="0" w:color="auto"/>
        <w:bottom w:val="none" w:sz="0" w:space="0" w:color="auto"/>
        <w:right w:val="none" w:sz="0" w:space="0" w:color="auto"/>
      </w:divBdr>
    </w:div>
    <w:div w:id="1463158994">
      <w:bodyDiv w:val="1"/>
      <w:marLeft w:val="0"/>
      <w:marRight w:val="0"/>
      <w:marTop w:val="0"/>
      <w:marBottom w:val="0"/>
      <w:divBdr>
        <w:top w:val="none" w:sz="0" w:space="0" w:color="auto"/>
        <w:left w:val="none" w:sz="0" w:space="0" w:color="auto"/>
        <w:bottom w:val="none" w:sz="0" w:space="0" w:color="auto"/>
        <w:right w:val="none" w:sz="0" w:space="0" w:color="auto"/>
      </w:divBdr>
    </w:div>
    <w:div w:id="1479688674">
      <w:bodyDiv w:val="1"/>
      <w:marLeft w:val="0"/>
      <w:marRight w:val="0"/>
      <w:marTop w:val="0"/>
      <w:marBottom w:val="0"/>
      <w:divBdr>
        <w:top w:val="none" w:sz="0" w:space="0" w:color="auto"/>
        <w:left w:val="none" w:sz="0" w:space="0" w:color="auto"/>
        <w:bottom w:val="none" w:sz="0" w:space="0" w:color="auto"/>
        <w:right w:val="none" w:sz="0" w:space="0" w:color="auto"/>
      </w:divBdr>
    </w:div>
    <w:div w:id="1488131026">
      <w:bodyDiv w:val="1"/>
      <w:marLeft w:val="0"/>
      <w:marRight w:val="0"/>
      <w:marTop w:val="0"/>
      <w:marBottom w:val="0"/>
      <w:divBdr>
        <w:top w:val="none" w:sz="0" w:space="0" w:color="auto"/>
        <w:left w:val="none" w:sz="0" w:space="0" w:color="auto"/>
        <w:bottom w:val="none" w:sz="0" w:space="0" w:color="auto"/>
        <w:right w:val="none" w:sz="0" w:space="0" w:color="auto"/>
      </w:divBdr>
    </w:div>
    <w:div w:id="1543133983">
      <w:bodyDiv w:val="1"/>
      <w:marLeft w:val="0"/>
      <w:marRight w:val="0"/>
      <w:marTop w:val="0"/>
      <w:marBottom w:val="0"/>
      <w:divBdr>
        <w:top w:val="none" w:sz="0" w:space="0" w:color="auto"/>
        <w:left w:val="none" w:sz="0" w:space="0" w:color="auto"/>
        <w:bottom w:val="none" w:sz="0" w:space="0" w:color="auto"/>
        <w:right w:val="none" w:sz="0" w:space="0" w:color="auto"/>
      </w:divBdr>
    </w:div>
    <w:div w:id="1596281628">
      <w:bodyDiv w:val="1"/>
      <w:marLeft w:val="0"/>
      <w:marRight w:val="0"/>
      <w:marTop w:val="0"/>
      <w:marBottom w:val="0"/>
      <w:divBdr>
        <w:top w:val="none" w:sz="0" w:space="0" w:color="auto"/>
        <w:left w:val="none" w:sz="0" w:space="0" w:color="auto"/>
        <w:bottom w:val="none" w:sz="0" w:space="0" w:color="auto"/>
        <w:right w:val="none" w:sz="0" w:space="0" w:color="auto"/>
      </w:divBdr>
    </w:div>
    <w:div w:id="1609503726">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29965905">
      <w:bodyDiv w:val="1"/>
      <w:marLeft w:val="0"/>
      <w:marRight w:val="0"/>
      <w:marTop w:val="0"/>
      <w:marBottom w:val="0"/>
      <w:divBdr>
        <w:top w:val="none" w:sz="0" w:space="0" w:color="auto"/>
        <w:left w:val="none" w:sz="0" w:space="0" w:color="auto"/>
        <w:bottom w:val="none" w:sz="0" w:space="0" w:color="auto"/>
        <w:right w:val="none" w:sz="0" w:space="0" w:color="auto"/>
      </w:divBdr>
    </w:div>
    <w:div w:id="1632633743">
      <w:bodyDiv w:val="1"/>
      <w:marLeft w:val="0"/>
      <w:marRight w:val="0"/>
      <w:marTop w:val="0"/>
      <w:marBottom w:val="0"/>
      <w:divBdr>
        <w:top w:val="none" w:sz="0" w:space="0" w:color="auto"/>
        <w:left w:val="none" w:sz="0" w:space="0" w:color="auto"/>
        <w:bottom w:val="none" w:sz="0" w:space="0" w:color="auto"/>
        <w:right w:val="none" w:sz="0" w:space="0" w:color="auto"/>
      </w:divBdr>
    </w:div>
    <w:div w:id="1635719910">
      <w:bodyDiv w:val="1"/>
      <w:marLeft w:val="0"/>
      <w:marRight w:val="0"/>
      <w:marTop w:val="0"/>
      <w:marBottom w:val="0"/>
      <w:divBdr>
        <w:top w:val="none" w:sz="0" w:space="0" w:color="auto"/>
        <w:left w:val="none" w:sz="0" w:space="0" w:color="auto"/>
        <w:bottom w:val="none" w:sz="0" w:space="0" w:color="auto"/>
        <w:right w:val="none" w:sz="0" w:space="0" w:color="auto"/>
      </w:divBdr>
    </w:div>
    <w:div w:id="1659268652">
      <w:bodyDiv w:val="1"/>
      <w:marLeft w:val="0"/>
      <w:marRight w:val="0"/>
      <w:marTop w:val="0"/>
      <w:marBottom w:val="0"/>
      <w:divBdr>
        <w:top w:val="none" w:sz="0" w:space="0" w:color="auto"/>
        <w:left w:val="none" w:sz="0" w:space="0" w:color="auto"/>
        <w:bottom w:val="none" w:sz="0" w:space="0" w:color="auto"/>
        <w:right w:val="none" w:sz="0" w:space="0" w:color="auto"/>
      </w:divBdr>
    </w:div>
    <w:div w:id="1663390504">
      <w:bodyDiv w:val="1"/>
      <w:marLeft w:val="0"/>
      <w:marRight w:val="0"/>
      <w:marTop w:val="0"/>
      <w:marBottom w:val="0"/>
      <w:divBdr>
        <w:top w:val="none" w:sz="0" w:space="0" w:color="auto"/>
        <w:left w:val="none" w:sz="0" w:space="0" w:color="auto"/>
        <w:bottom w:val="none" w:sz="0" w:space="0" w:color="auto"/>
        <w:right w:val="none" w:sz="0" w:space="0" w:color="auto"/>
      </w:divBdr>
    </w:div>
    <w:div w:id="1713725221">
      <w:bodyDiv w:val="1"/>
      <w:marLeft w:val="0"/>
      <w:marRight w:val="0"/>
      <w:marTop w:val="0"/>
      <w:marBottom w:val="0"/>
      <w:divBdr>
        <w:top w:val="none" w:sz="0" w:space="0" w:color="auto"/>
        <w:left w:val="none" w:sz="0" w:space="0" w:color="auto"/>
        <w:bottom w:val="none" w:sz="0" w:space="0" w:color="auto"/>
        <w:right w:val="none" w:sz="0" w:space="0" w:color="auto"/>
      </w:divBdr>
    </w:div>
    <w:div w:id="1715275984">
      <w:bodyDiv w:val="1"/>
      <w:marLeft w:val="0"/>
      <w:marRight w:val="0"/>
      <w:marTop w:val="0"/>
      <w:marBottom w:val="0"/>
      <w:divBdr>
        <w:top w:val="none" w:sz="0" w:space="0" w:color="auto"/>
        <w:left w:val="none" w:sz="0" w:space="0" w:color="auto"/>
        <w:bottom w:val="none" w:sz="0" w:space="0" w:color="auto"/>
        <w:right w:val="none" w:sz="0" w:space="0" w:color="auto"/>
      </w:divBdr>
    </w:div>
    <w:div w:id="1724524818">
      <w:bodyDiv w:val="1"/>
      <w:marLeft w:val="0"/>
      <w:marRight w:val="0"/>
      <w:marTop w:val="0"/>
      <w:marBottom w:val="0"/>
      <w:divBdr>
        <w:top w:val="none" w:sz="0" w:space="0" w:color="auto"/>
        <w:left w:val="none" w:sz="0" w:space="0" w:color="auto"/>
        <w:bottom w:val="none" w:sz="0" w:space="0" w:color="auto"/>
        <w:right w:val="none" w:sz="0" w:space="0" w:color="auto"/>
      </w:divBdr>
    </w:div>
    <w:div w:id="1725174758">
      <w:bodyDiv w:val="1"/>
      <w:marLeft w:val="0"/>
      <w:marRight w:val="0"/>
      <w:marTop w:val="0"/>
      <w:marBottom w:val="0"/>
      <w:divBdr>
        <w:top w:val="none" w:sz="0" w:space="0" w:color="auto"/>
        <w:left w:val="none" w:sz="0" w:space="0" w:color="auto"/>
        <w:bottom w:val="none" w:sz="0" w:space="0" w:color="auto"/>
        <w:right w:val="none" w:sz="0" w:space="0" w:color="auto"/>
      </w:divBdr>
    </w:div>
    <w:div w:id="1749763371">
      <w:bodyDiv w:val="1"/>
      <w:marLeft w:val="0"/>
      <w:marRight w:val="0"/>
      <w:marTop w:val="0"/>
      <w:marBottom w:val="0"/>
      <w:divBdr>
        <w:top w:val="none" w:sz="0" w:space="0" w:color="auto"/>
        <w:left w:val="none" w:sz="0" w:space="0" w:color="auto"/>
        <w:bottom w:val="none" w:sz="0" w:space="0" w:color="auto"/>
        <w:right w:val="none" w:sz="0" w:space="0" w:color="auto"/>
      </w:divBdr>
    </w:div>
    <w:div w:id="176321234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87382778">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799713709">
      <w:bodyDiv w:val="1"/>
      <w:marLeft w:val="0"/>
      <w:marRight w:val="0"/>
      <w:marTop w:val="0"/>
      <w:marBottom w:val="0"/>
      <w:divBdr>
        <w:top w:val="none" w:sz="0" w:space="0" w:color="auto"/>
        <w:left w:val="none" w:sz="0" w:space="0" w:color="auto"/>
        <w:bottom w:val="none" w:sz="0" w:space="0" w:color="auto"/>
        <w:right w:val="none" w:sz="0" w:space="0" w:color="auto"/>
      </w:divBdr>
    </w:div>
    <w:div w:id="1810247492">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55536324">
      <w:bodyDiv w:val="1"/>
      <w:marLeft w:val="0"/>
      <w:marRight w:val="0"/>
      <w:marTop w:val="0"/>
      <w:marBottom w:val="0"/>
      <w:divBdr>
        <w:top w:val="none" w:sz="0" w:space="0" w:color="auto"/>
        <w:left w:val="none" w:sz="0" w:space="0" w:color="auto"/>
        <w:bottom w:val="none" w:sz="0" w:space="0" w:color="auto"/>
        <w:right w:val="none" w:sz="0" w:space="0" w:color="auto"/>
      </w:divBdr>
    </w:div>
    <w:div w:id="1874077275">
      <w:bodyDiv w:val="1"/>
      <w:marLeft w:val="0"/>
      <w:marRight w:val="0"/>
      <w:marTop w:val="0"/>
      <w:marBottom w:val="0"/>
      <w:divBdr>
        <w:top w:val="none" w:sz="0" w:space="0" w:color="auto"/>
        <w:left w:val="none" w:sz="0" w:space="0" w:color="auto"/>
        <w:bottom w:val="none" w:sz="0" w:space="0" w:color="auto"/>
        <w:right w:val="none" w:sz="0" w:space="0" w:color="auto"/>
      </w:divBdr>
    </w:div>
    <w:div w:id="1875924498">
      <w:bodyDiv w:val="1"/>
      <w:marLeft w:val="0"/>
      <w:marRight w:val="0"/>
      <w:marTop w:val="0"/>
      <w:marBottom w:val="0"/>
      <w:divBdr>
        <w:top w:val="none" w:sz="0" w:space="0" w:color="auto"/>
        <w:left w:val="none" w:sz="0" w:space="0" w:color="auto"/>
        <w:bottom w:val="none" w:sz="0" w:space="0" w:color="auto"/>
        <w:right w:val="none" w:sz="0" w:space="0" w:color="auto"/>
      </w:divBdr>
      <w:divsChild>
        <w:div w:id="814680941">
          <w:marLeft w:val="0"/>
          <w:marRight w:val="0"/>
          <w:marTop w:val="0"/>
          <w:marBottom w:val="0"/>
          <w:divBdr>
            <w:top w:val="none" w:sz="0" w:space="0" w:color="auto"/>
            <w:left w:val="none" w:sz="0" w:space="0" w:color="auto"/>
            <w:bottom w:val="none" w:sz="0" w:space="0" w:color="auto"/>
            <w:right w:val="none" w:sz="0" w:space="0" w:color="auto"/>
          </w:divBdr>
        </w:div>
        <w:div w:id="1641885302">
          <w:marLeft w:val="0"/>
          <w:marRight w:val="0"/>
          <w:marTop w:val="0"/>
          <w:marBottom w:val="0"/>
          <w:divBdr>
            <w:top w:val="none" w:sz="0" w:space="0" w:color="auto"/>
            <w:left w:val="none" w:sz="0" w:space="0" w:color="auto"/>
            <w:bottom w:val="none" w:sz="0" w:space="0" w:color="auto"/>
            <w:right w:val="none" w:sz="0" w:space="0" w:color="auto"/>
          </w:divBdr>
        </w:div>
        <w:div w:id="1824462846">
          <w:marLeft w:val="0"/>
          <w:marRight w:val="0"/>
          <w:marTop w:val="0"/>
          <w:marBottom w:val="0"/>
          <w:divBdr>
            <w:top w:val="none" w:sz="0" w:space="0" w:color="auto"/>
            <w:left w:val="none" w:sz="0" w:space="0" w:color="auto"/>
            <w:bottom w:val="none" w:sz="0" w:space="0" w:color="auto"/>
            <w:right w:val="none" w:sz="0" w:space="0" w:color="auto"/>
          </w:divBdr>
        </w:div>
      </w:divsChild>
    </w:div>
    <w:div w:id="1876844703">
      <w:bodyDiv w:val="1"/>
      <w:marLeft w:val="0"/>
      <w:marRight w:val="0"/>
      <w:marTop w:val="0"/>
      <w:marBottom w:val="0"/>
      <w:divBdr>
        <w:top w:val="none" w:sz="0" w:space="0" w:color="auto"/>
        <w:left w:val="none" w:sz="0" w:space="0" w:color="auto"/>
        <w:bottom w:val="none" w:sz="0" w:space="0" w:color="auto"/>
        <w:right w:val="none" w:sz="0" w:space="0" w:color="auto"/>
      </w:divBdr>
    </w:div>
    <w:div w:id="1897355597">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6035364">
      <w:bodyDiv w:val="1"/>
      <w:marLeft w:val="0"/>
      <w:marRight w:val="0"/>
      <w:marTop w:val="0"/>
      <w:marBottom w:val="0"/>
      <w:divBdr>
        <w:top w:val="none" w:sz="0" w:space="0" w:color="auto"/>
        <w:left w:val="none" w:sz="0" w:space="0" w:color="auto"/>
        <w:bottom w:val="none" w:sz="0" w:space="0" w:color="auto"/>
        <w:right w:val="none" w:sz="0" w:space="0" w:color="auto"/>
      </w:divBdr>
    </w:div>
    <w:div w:id="1998683348">
      <w:bodyDiv w:val="1"/>
      <w:marLeft w:val="0"/>
      <w:marRight w:val="0"/>
      <w:marTop w:val="0"/>
      <w:marBottom w:val="0"/>
      <w:divBdr>
        <w:top w:val="none" w:sz="0" w:space="0" w:color="auto"/>
        <w:left w:val="none" w:sz="0" w:space="0" w:color="auto"/>
        <w:bottom w:val="none" w:sz="0" w:space="0" w:color="auto"/>
        <w:right w:val="none" w:sz="0" w:space="0" w:color="auto"/>
      </w:divBdr>
    </w:div>
    <w:div w:id="2013753337">
      <w:bodyDiv w:val="1"/>
      <w:marLeft w:val="0"/>
      <w:marRight w:val="0"/>
      <w:marTop w:val="0"/>
      <w:marBottom w:val="0"/>
      <w:divBdr>
        <w:top w:val="none" w:sz="0" w:space="0" w:color="auto"/>
        <w:left w:val="none" w:sz="0" w:space="0" w:color="auto"/>
        <w:bottom w:val="none" w:sz="0" w:space="0" w:color="auto"/>
        <w:right w:val="none" w:sz="0" w:space="0" w:color="auto"/>
      </w:divBdr>
    </w:div>
    <w:div w:id="2052875233">
      <w:bodyDiv w:val="1"/>
      <w:marLeft w:val="0"/>
      <w:marRight w:val="0"/>
      <w:marTop w:val="0"/>
      <w:marBottom w:val="0"/>
      <w:divBdr>
        <w:top w:val="none" w:sz="0" w:space="0" w:color="auto"/>
        <w:left w:val="none" w:sz="0" w:space="0" w:color="auto"/>
        <w:bottom w:val="none" w:sz="0" w:space="0" w:color="auto"/>
        <w:right w:val="none" w:sz="0" w:space="0" w:color="auto"/>
      </w:divBdr>
    </w:div>
    <w:div w:id="2068647823">
      <w:bodyDiv w:val="1"/>
      <w:marLeft w:val="0"/>
      <w:marRight w:val="0"/>
      <w:marTop w:val="0"/>
      <w:marBottom w:val="0"/>
      <w:divBdr>
        <w:top w:val="none" w:sz="0" w:space="0" w:color="auto"/>
        <w:left w:val="none" w:sz="0" w:space="0" w:color="auto"/>
        <w:bottom w:val="none" w:sz="0" w:space="0" w:color="auto"/>
        <w:right w:val="none" w:sz="0" w:space="0" w:color="auto"/>
      </w:divBdr>
      <w:divsChild>
        <w:div w:id="874266856">
          <w:marLeft w:val="0"/>
          <w:marRight w:val="0"/>
          <w:marTop w:val="0"/>
          <w:marBottom w:val="0"/>
          <w:divBdr>
            <w:top w:val="none" w:sz="0" w:space="0" w:color="auto"/>
            <w:left w:val="none" w:sz="0" w:space="0" w:color="auto"/>
            <w:bottom w:val="none" w:sz="0" w:space="0" w:color="auto"/>
            <w:right w:val="none" w:sz="0" w:space="0" w:color="auto"/>
          </w:divBdr>
        </w:div>
        <w:div w:id="552077654">
          <w:marLeft w:val="0"/>
          <w:marRight w:val="0"/>
          <w:marTop w:val="0"/>
          <w:marBottom w:val="0"/>
          <w:divBdr>
            <w:top w:val="none" w:sz="0" w:space="0" w:color="auto"/>
            <w:left w:val="none" w:sz="0" w:space="0" w:color="auto"/>
            <w:bottom w:val="none" w:sz="0" w:space="0" w:color="auto"/>
            <w:right w:val="none" w:sz="0" w:space="0" w:color="auto"/>
          </w:divBdr>
        </w:div>
        <w:div w:id="702096850">
          <w:marLeft w:val="0"/>
          <w:marRight w:val="0"/>
          <w:marTop w:val="0"/>
          <w:marBottom w:val="0"/>
          <w:divBdr>
            <w:top w:val="none" w:sz="0" w:space="0" w:color="auto"/>
            <w:left w:val="none" w:sz="0" w:space="0" w:color="auto"/>
            <w:bottom w:val="none" w:sz="0" w:space="0" w:color="auto"/>
            <w:right w:val="none" w:sz="0" w:space="0" w:color="auto"/>
          </w:divBdr>
        </w:div>
      </w:divsChild>
    </w:div>
    <w:div w:id="207422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upel.ro.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http://www.licitacoes-e.com.br" TargetMode="External"/><Relationship Id="rId10" Type="http://schemas.openxmlformats.org/officeDocument/2006/relationships/hyperlink" Target="http://www.comprasnet.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gamasupel@hotmail.com" TargetMode="External"/><Relationship Id="rId14" Type="http://schemas.openxmlformats.org/officeDocument/2006/relationships/hyperlink" Target="mailto:gamasupel@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E2141-A187-44AF-A3FA-91AF79F0B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1991</TotalTime>
  <Pages>43</Pages>
  <Words>14380</Words>
  <Characters>82461</Characters>
  <Application>Microsoft Office Word</Application>
  <DocSecurity>0</DocSecurity>
  <Lines>687</Lines>
  <Paragraphs>193</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96648</CharactersWithSpaces>
  <SharedDoc>false</SharedDoc>
  <HLinks>
    <vt:vector size="84" baseType="variant">
      <vt:variant>
        <vt:i4>4653150</vt:i4>
      </vt:variant>
      <vt:variant>
        <vt:i4>39</vt:i4>
      </vt:variant>
      <vt:variant>
        <vt:i4>0</vt:i4>
      </vt:variant>
      <vt:variant>
        <vt:i4>5</vt:i4>
      </vt:variant>
      <vt:variant>
        <vt:lpwstr>http://www.garmin.com/CustomMaps</vt:lpwstr>
      </vt:variant>
      <vt:variant>
        <vt:lpwstr/>
      </vt:variant>
      <vt:variant>
        <vt:i4>3080302</vt:i4>
      </vt:variant>
      <vt:variant>
        <vt:i4>36</vt:i4>
      </vt:variant>
      <vt:variant>
        <vt:i4>0</vt:i4>
      </vt:variant>
      <vt:variant>
        <vt:i4>5</vt:i4>
      </vt:variant>
      <vt:variant>
        <vt:lpwstr>http://www8.garmin.com/outdoor/geocaching/</vt:lpwstr>
      </vt:variant>
      <vt:variant>
        <vt:lpwstr/>
      </vt:variant>
      <vt:variant>
        <vt:i4>4653150</vt:i4>
      </vt:variant>
      <vt:variant>
        <vt:i4>33</vt:i4>
      </vt:variant>
      <vt:variant>
        <vt:i4>0</vt:i4>
      </vt:variant>
      <vt:variant>
        <vt:i4>5</vt:i4>
      </vt:variant>
      <vt:variant>
        <vt:lpwstr>http://www.garmin.com/CustomMaps</vt:lpwstr>
      </vt:variant>
      <vt:variant>
        <vt:lpwstr/>
      </vt:variant>
      <vt:variant>
        <vt:i4>3080302</vt:i4>
      </vt:variant>
      <vt:variant>
        <vt:i4>30</vt:i4>
      </vt:variant>
      <vt:variant>
        <vt:i4>0</vt:i4>
      </vt:variant>
      <vt:variant>
        <vt:i4>5</vt:i4>
      </vt:variant>
      <vt:variant>
        <vt:lpwstr>http://www8.garmin.com/outdoor/geocaching/</vt:lpwstr>
      </vt:variant>
      <vt:variant>
        <vt:lpwstr/>
      </vt:variant>
      <vt:variant>
        <vt:i4>1245280</vt:i4>
      </vt:variant>
      <vt:variant>
        <vt:i4>27</vt:i4>
      </vt:variant>
      <vt:variant>
        <vt:i4>0</vt:i4>
      </vt:variant>
      <vt:variant>
        <vt:i4>5</vt:i4>
      </vt:variant>
      <vt:variant>
        <vt:lpwstr>mailto:kappa.supel@gmail.com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96</vt:i4>
      </vt:variant>
      <vt:variant>
        <vt:i4>12</vt:i4>
      </vt:variant>
      <vt:variant>
        <vt:i4>0</vt:i4>
      </vt:variant>
      <vt:variant>
        <vt:i4>5</vt:i4>
      </vt:variant>
      <vt:variant>
        <vt:lpwstr>mailto:delta.supel@gmail.com</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62928449272</cp:lastModifiedBy>
  <cp:revision>232</cp:revision>
  <cp:lastPrinted>2017-07-07T12:43:00Z</cp:lastPrinted>
  <dcterms:created xsi:type="dcterms:W3CDTF">2017-01-25T16:12:00Z</dcterms:created>
  <dcterms:modified xsi:type="dcterms:W3CDTF">2017-08-11T13:09:00Z</dcterms:modified>
</cp:coreProperties>
</file>