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6A26CB" w:rsidRDefault="000E7631" w:rsidP="00531DA4">
      <w:pPr>
        <w:pStyle w:val="Cabealho"/>
        <w:jc w:val="center"/>
      </w:pPr>
      <w:r w:rsidRPr="006A26CB">
        <w:t xml:space="preserve"> </w:t>
      </w:r>
      <w:r w:rsidR="00531DA4" w:rsidRPr="006A26CB">
        <w:rPr>
          <w:noProof/>
        </w:rPr>
        <w:drawing>
          <wp:inline distT="0" distB="0" distL="0" distR="0" wp14:anchorId="30368CF4" wp14:editId="37CA291C">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6A26CB" w:rsidRDefault="00D72338" w:rsidP="00D72338">
      <w:pPr>
        <w:pStyle w:val="Cabealho"/>
        <w:spacing w:before="100" w:after="100"/>
        <w:contextualSpacing/>
        <w:jc w:val="center"/>
      </w:pPr>
      <w:r w:rsidRPr="006A26CB">
        <w:t>SUPERINTENDÊNCIA ESTADUAL DE LICITAÇÕES - SUPEL</w:t>
      </w:r>
    </w:p>
    <w:p w:rsidR="00D72338" w:rsidRPr="006A26CB" w:rsidRDefault="00D72338" w:rsidP="00D72338">
      <w:pPr>
        <w:pStyle w:val="Cabealho"/>
        <w:spacing w:before="100" w:after="100"/>
        <w:contextualSpacing/>
        <w:jc w:val="center"/>
      </w:pPr>
      <w:r w:rsidRPr="006A26CB">
        <w:t xml:space="preserve">Complexo Rio Madeira - Ed. Pacaás Novos – 2 </w:t>
      </w:r>
      <w:proofErr w:type="spellStart"/>
      <w:r w:rsidRPr="006A26CB">
        <w:t>ºAndar</w:t>
      </w:r>
      <w:proofErr w:type="spellEnd"/>
      <w:r w:rsidRPr="006A26CB">
        <w:t>.</w:t>
      </w:r>
    </w:p>
    <w:p w:rsidR="00D72338" w:rsidRPr="006A26CB" w:rsidRDefault="00D72338" w:rsidP="00D72338">
      <w:pPr>
        <w:pStyle w:val="Cabealho"/>
        <w:spacing w:before="100" w:after="100"/>
        <w:contextualSpacing/>
        <w:jc w:val="center"/>
      </w:pPr>
      <w:r w:rsidRPr="006A26CB">
        <w:t xml:space="preserve">Porto Velho, Rondônia. </w:t>
      </w:r>
    </w:p>
    <w:p w:rsidR="009D2314" w:rsidRPr="006A26CB" w:rsidRDefault="009D2314" w:rsidP="009D2314">
      <w:pPr>
        <w:jc w:val="both"/>
        <w:rPr>
          <w:rFonts w:ascii="Arial" w:hAnsi="Arial" w:cs="Arial"/>
          <w:b/>
          <w:bCs/>
          <w:sz w:val="16"/>
          <w:szCs w:val="16"/>
        </w:rPr>
      </w:pPr>
    </w:p>
    <w:p w:rsidR="00067B8E" w:rsidRPr="006A26CB" w:rsidRDefault="00067B8E" w:rsidP="009D2314">
      <w:pPr>
        <w:jc w:val="both"/>
        <w:rPr>
          <w:rFonts w:ascii="Arial" w:hAnsi="Arial" w:cs="Arial"/>
          <w:b/>
          <w:bCs/>
          <w:sz w:val="16"/>
          <w:szCs w:val="16"/>
        </w:rPr>
      </w:pPr>
    </w:p>
    <w:p w:rsidR="009D2314" w:rsidRPr="006A26CB" w:rsidRDefault="009D2314" w:rsidP="009D2314">
      <w:pPr>
        <w:jc w:val="both"/>
        <w:rPr>
          <w:rFonts w:ascii="Arial" w:hAnsi="Arial" w:cs="Arial"/>
          <w:b/>
          <w:sz w:val="16"/>
          <w:szCs w:val="16"/>
        </w:rPr>
      </w:pPr>
      <w:r w:rsidRPr="006A26CB">
        <w:rPr>
          <w:rFonts w:ascii="Arial" w:hAnsi="Arial" w:cs="Arial"/>
          <w:b/>
          <w:bCs/>
          <w:sz w:val="16"/>
          <w:szCs w:val="16"/>
        </w:rPr>
        <w:t xml:space="preserve">ATA DE REGISTRO DE PREÇOS: </w:t>
      </w:r>
      <w:r w:rsidR="001606A8" w:rsidRPr="006A26CB">
        <w:rPr>
          <w:rFonts w:ascii="Arial" w:hAnsi="Arial" w:cs="Arial"/>
          <w:bCs/>
          <w:sz w:val="16"/>
          <w:szCs w:val="16"/>
        </w:rPr>
        <w:t>N</w:t>
      </w:r>
      <w:r w:rsidRPr="006A26CB">
        <w:rPr>
          <w:rFonts w:ascii="Arial" w:hAnsi="Arial" w:cs="Arial"/>
          <w:sz w:val="16"/>
          <w:szCs w:val="16"/>
        </w:rPr>
        <w:t xml:space="preserve">° </w:t>
      </w:r>
      <w:r w:rsidR="00BC6644" w:rsidRPr="006A26CB">
        <w:rPr>
          <w:rFonts w:ascii="Arial" w:hAnsi="Arial" w:cs="Arial"/>
          <w:sz w:val="16"/>
          <w:szCs w:val="16"/>
        </w:rPr>
        <w:t>1</w:t>
      </w:r>
      <w:r w:rsidR="00BF1432">
        <w:rPr>
          <w:rFonts w:ascii="Arial" w:hAnsi="Arial" w:cs="Arial"/>
          <w:sz w:val="16"/>
          <w:szCs w:val="16"/>
        </w:rPr>
        <w:t>91</w:t>
      </w:r>
      <w:r w:rsidR="008C7613" w:rsidRPr="006A26CB">
        <w:rPr>
          <w:rFonts w:ascii="Arial" w:hAnsi="Arial" w:cs="Arial"/>
          <w:sz w:val="16"/>
          <w:szCs w:val="16"/>
        </w:rPr>
        <w:t>/201</w:t>
      </w:r>
      <w:r w:rsidR="00B87D9E" w:rsidRPr="006A26CB">
        <w:rPr>
          <w:rFonts w:ascii="Arial" w:hAnsi="Arial" w:cs="Arial"/>
          <w:sz w:val="16"/>
          <w:szCs w:val="16"/>
        </w:rPr>
        <w:t>7</w:t>
      </w:r>
    </w:p>
    <w:p w:rsidR="009D2314" w:rsidRPr="006A26CB" w:rsidRDefault="009D2314" w:rsidP="009D2314">
      <w:pPr>
        <w:jc w:val="both"/>
        <w:rPr>
          <w:rFonts w:ascii="Arial" w:hAnsi="Arial" w:cs="Arial"/>
          <w:sz w:val="16"/>
          <w:szCs w:val="16"/>
        </w:rPr>
      </w:pPr>
      <w:r w:rsidRPr="006A26CB">
        <w:rPr>
          <w:rFonts w:ascii="Arial" w:hAnsi="Arial" w:cs="Arial"/>
          <w:b/>
          <w:bCs/>
          <w:sz w:val="16"/>
          <w:szCs w:val="16"/>
        </w:rPr>
        <w:t xml:space="preserve">PREGÃO </w:t>
      </w:r>
      <w:r w:rsidR="00F23872" w:rsidRPr="006A26CB">
        <w:rPr>
          <w:rFonts w:ascii="Arial" w:hAnsi="Arial" w:cs="Arial"/>
          <w:b/>
          <w:bCs/>
          <w:sz w:val="16"/>
          <w:szCs w:val="16"/>
        </w:rPr>
        <w:t>ELETRÔNICO:</w:t>
      </w:r>
      <w:r w:rsidR="001606A8" w:rsidRPr="006A26CB">
        <w:rPr>
          <w:rFonts w:ascii="Arial" w:hAnsi="Arial" w:cs="Arial"/>
          <w:b/>
          <w:bCs/>
          <w:sz w:val="16"/>
          <w:szCs w:val="16"/>
        </w:rPr>
        <w:t xml:space="preserve"> </w:t>
      </w:r>
      <w:r w:rsidR="001606A8" w:rsidRPr="006A26CB">
        <w:rPr>
          <w:rFonts w:ascii="Arial" w:hAnsi="Arial" w:cs="Arial"/>
          <w:bCs/>
          <w:sz w:val="16"/>
          <w:szCs w:val="16"/>
        </w:rPr>
        <w:t>N</w:t>
      </w:r>
      <w:r w:rsidR="001606A8" w:rsidRPr="006A26CB">
        <w:rPr>
          <w:rFonts w:ascii="Arial" w:hAnsi="Arial" w:cs="Arial"/>
          <w:b/>
          <w:bCs/>
          <w:sz w:val="16"/>
          <w:szCs w:val="16"/>
        </w:rPr>
        <w:t>º</w:t>
      </w:r>
      <w:r w:rsidR="00B87D9E" w:rsidRPr="006A26CB">
        <w:rPr>
          <w:rFonts w:ascii="Arial" w:hAnsi="Arial" w:cs="Arial"/>
          <w:b/>
          <w:bCs/>
          <w:sz w:val="16"/>
          <w:szCs w:val="16"/>
        </w:rPr>
        <w:t xml:space="preserve"> </w:t>
      </w:r>
      <w:r w:rsidR="00BF1432">
        <w:rPr>
          <w:rFonts w:ascii="Arial" w:hAnsi="Arial" w:cs="Arial"/>
          <w:bCs/>
          <w:sz w:val="16"/>
          <w:szCs w:val="16"/>
        </w:rPr>
        <w:t>137</w:t>
      </w:r>
      <w:r w:rsidR="00BC6644" w:rsidRPr="006A26CB">
        <w:rPr>
          <w:rFonts w:ascii="Arial" w:hAnsi="Arial" w:cs="Arial"/>
          <w:bCs/>
          <w:sz w:val="16"/>
          <w:szCs w:val="16"/>
        </w:rPr>
        <w:t>/201</w:t>
      </w:r>
      <w:r w:rsidR="003E7237">
        <w:rPr>
          <w:rFonts w:ascii="Arial" w:hAnsi="Arial" w:cs="Arial"/>
          <w:bCs/>
          <w:sz w:val="16"/>
          <w:szCs w:val="16"/>
        </w:rPr>
        <w:t>7</w:t>
      </w:r>
    </w:p>
    <w:p w:rsidR="009D2314" w:rsidRPr="006A26CB" w:rsidRDefault="009D2314" w:rsidP="004B498B">
      <w:pPr>
        <w:jc w:val="both"/>
        <w:rPr>
          <w:rFonts w:ascii="Arial" w:hAnsi="Arial" w:cs="Arial"/>
          <w:bCs/>
          <w:sz w:val="16"/>
          <w:szCs w:val="16"/>
        </w:rPr>
      </w:pPr>
      <w:r w:rsidRPr="006A26CB">
        <w:rPr>
          <w:rFonts w:ascii="Arial" w:hAnsi="Arial" w:cs="Arial"/>
          <w:b/>
          <w:bCs/>
          <w:sz w:val="16"/>
          <w:szCs w:val="16"/>
        </w:rPr>
        <w:t>PROCESSO:</w:t>
      </w:r>
      <w:r w:rsidR="001606A8" w:rsidRPr="006A26CB">
        <w:rPr>
          <w:rFonts w:ascii="Arial" w:hAnsi="Arial" w:cs="Arial"/>
          <w:b/>
          <w:bCs/>
          <w:sz w:val="16"/>
          <w:szCs w:val="16"/>
        </w:rPr>
        <w:t xml:space="preserve"> </w:t>
      </w:r>
      <w:r w:rsidR="001606A8" w:rsidRPr="006A26CB">
        <w:rPr>
          <w:rFonts w:ascii="Arial" w:hAnsi="Arial" w:cs="Arial"/>
          <w:bCs/>
          <w:sz w:val="16"/>
          <w:szCs w:val="16"/>
        </w:rPr>
        <w:t>Nº</w:t>
      </w:r>
      <w:r w:rsidRPr="006A26CB">
        <w:rPr>
          <w:rFonts w:ascii="Arial" w:hAnsi="Arial" w:cs="Arial"/>
          <w:bCs/>
          <w:sz w:val="16"/>
          <w:szCs w:val="16"/>
        </w:rPr>
        <w:t xml:space="preserve"> </w:t>
      </w:r>
      <w:r w:rsidR="00A27B0B" w:rsidRPr="006A26CB">
        <w:rPr>
          <w:rFonts w:ascii="Arial" w:hAnsi="Arial" w:cs="Arial"/>
          <w:bCs/>
          <w:sz w:val="16"/>
          <w:szCs w:val="16"/>
        </w:rPr>
        <w:t>01-</w:t>
      </w:r>
      <w:r w:rsidR="003E7237">
        <w:rPr>
          <w:rFonts w:ascii="Arial" w:hAnsi="Arial" w:cs="Arial"/>
          <w:bCs/>
          <w:sz w:val="16"/>
          <w:szCs w:val="16"/>
        </w:rPr>
        <w:t>17</w:t>
      </w:r>
      <w:r w:rsidR="00D30FE8">
        <w:rPr>
          <w:rFonts w:ascii="Arial" w:hAnsi="Arial" w:cs="Arial"/>
          <w:bCs/>
          <w:sz w:val="16"/>
          <w:szCs w:val="16"/>
        </w:rPr>
        <w:t>1</w:t>
      </w:r>
      <w:r w:rsidR="003E7237">
        <w:rPr>
          <w:rFonts w:ascii="Arial" w:hAnsi="Arial" w:cs="Arial"/>
          <w:bCs/>
          <w:sz w:val="16"/>
          <w:szCs w:val="16"/>
        </w:rPr>
        <w:t>2</w:t>
      </w:r>
      <w:r w:rsidR="00BF1432">
        <w:rPr>
          <w:rFonts w:ascii="Arial" w:hAnsi="Arial" w:cs="Arial"/>
          <w:bCs/>
          <w:sz w:val="16"/>
          <w:szCs w:val="16"/>
        </w:rPr>
        <w:t>.11333</w:t>
      </w:r>
      <w:r w:rsidR="00BC6644" w:rsidRPr="006A26CB">
        <w:rPr>
          <w:rFonts w:ascii="Arial" w:hAnsi="Arial" w:cs="Arial"/>
          <w:bCs/>
          <w:sz w:val="16"/>
          <w:szCs w:val="16"/>
        </w:rPr>
        <w:t>-00/201</w:t>
      </w:r>
      <w:r w:rsidR="00BF1432">
        <w:rPr>
          <w:rFonts w:ascii="Arial" w:hAnsi="Arial" w:cs="Arial"/>
          <w:bCs/>
          <w:sz w:val="16"/>
          <w:szCs w:val="16"/>
        </w:rPr>
        <w:t>6</w:t>
      </w:r>
    </w:p>
    <w:p w:rsidR="004B498B" w:rsidRPr="006A26CB" w:rsidRDefault="004B498B" w:rsidP="004B498B">
      <w:pPr>
        <w:jc w:val="both"/>
        <w:rPr>
          <w:rFonts w:ascii="Arial" w:hAnsi="Arial" w:cs="Arial"/>
          <w:b/>
          <w:sz w:val="16"/>
          <w:szCs w:val="16"/>
        </w:rPr>
      </w:pPr>
    </w:p>
    <w:p w:rsidR="009D2314" w:rsidRPr="005756BA" w:rsidRDefault="00D72338" w:rsidP="00AF3F5D">
      <w:pPr>
        <w:jc w:val="both"/>
        <w:rPr>
          <w:rFonts w:ascii="Arial" w:hAnsi="Arial" w:cs="Arial"/>
          <w:b/>
          <w:sz w:val="16"/>
          <w:szCs w:val="16"/>
        </w:rPr>
      </w:pPr>
      <w:r w:rsidRPr="006A26CB">
        <w:rPr>
          <w:rFonts w:ascii="Arial" w:hAnsi="Arial" w:cs="Arial"/>
          <w:sz w:val="16"/>
          <w:szCs w:val="16"/>
        </w:rPr>
        <w:t xml:space="preserve">Pelo presente instrumento, o </w:t>
      </w:r>
      <w:r w:rsidRPr="006A26CB">
        <w:rPr>
          <w:rFonts w:ascii="Arial" w:hAnsi="Arial" w:cs="Arial"/>
          <w:b/>
          <w:sz w:val="16"/>
          <w:szCs w:val="16"/>
        </w:rPr>
        <w:t>ESTADO DE RONDÔNIA</w:t>
      </w:r>
      <w:r w:rsidRPr="006A26CB">
        <w:rPr>
          <w:rFonts w:ascii="Arial" w:hAnsi="Arial" w:cs="Arial"/>
          <w:sz w:val="16"/>
          <w:szCs w:val="16"/>
        </w:rPr>
        <w:t xml:space="preserve">, através da SUPERINTENDÊNCIA ESTADUAL DE LICITAÇÕES – SUPEL situada à Av. </w:t>
      </w:r>
      <w:proofErr w:type="spellStart"/>
      <w:r w:rsidRPr="006A26CB">
        <w:rPr>
          <w:rFonts w:ascii="Arial" w:hAnsi="Arial" w:cs="Arial"/>
          <w:sz w:val="16"/>
          <w:szCs w:val="16"/>
        </w:rPr>
        <w:t>Farquar</w:t>
      </w:r>
      <w:proofErr w:type="spellEnd"/>
      <w:r w:rsidRPr="006A26CB">
        <w:rPr>
          <w:rFonts w:ascii="Arial" w:hAnsi="Arial" w:cs="Arial"/>
          <w:sz w:val="16"/>
          <w:szCs w:val="16"/>
        </w:rPr>
        <w:t xml:space="preserve"> N° 2986, Complexo Rio Madeira - Ed. Pacaás Novos – 2 </w:t>
      </w:r>
      <w:proofErr w:type="spellStart"/>
      <w:r w:rsidRPr="006A26CB">
        <w:rPr>
          <w:rFonts w:ascii="Arial" w:hAnsi="Arial" w:cs="Arial"/>
          <w:sz w:val="16"/>
          <w:szCs w:val="16"/>
        </w:rPr>
        <w:t>ºAndar</w:t>
      </w:r>
      <w:proofErr w:type="spellEnd"/>
      <w:r w:rsidRPr="006A26CB">
        <w:rPr>
          <w:rFonts w:ascii="Arial" w:hAnsi="Arial" w:cs="Arial"/>
          <w:sz w:val="16"/>
          <w:szCs w:val="16"/>
        </w:rPr>
        <w:t xml:space="preserve"> Bairro: Pedrinhas, neste ato representado pelo Superintendente da SUPEL</w:t>
      </w:r>
      <w:r w:rsidR="002E300A" w:rsidRPr="006A26CB">
        <w:rPr>
          <w:rFonts w:ascii="Arial" w:hAnsi="Arial" w:cs="Arial"/>
          <w:sz w:val="16"/>
          <w:szCs w:val="16"/>
        </w:rPr>
        <w:t>, Senhor Márcio Rogério Gabriel e a(s) empresa(s) qualificada(s) no</w:t>
      </w:r>
      <w:r w:rsidR="00190648" w:rsidRPr="006A26CB">
        <w:rPr>
          <w:rFonts w:ascii="Arial" w:hAnsi="Arial" w:cs="Arial"/>
          <w:sz w:val="16"/>
          <w:szCs w:val="16"/>
        </w:rPr>
        <w:t xml:space="preserve"> Anexo Único desta Ata, resolvem</w:t>
      </w:r>
      <w:r w:rsidR="002E300A" w:rsidRPr="006A26CB">
        <w:rPr>
          <w:rFonts w:ascii="Arial" w:hAnsi="Arial" w:cs="Arial"/>
          <w:sz w:val="16"/>
          <w:szCs w:val="16"/>
        </w:rPr>
        <w:t xml:space="preserve"> REGISTRAR O PREÇ</w:t>
      </w:r>
      <w:r w:rsidR="00F17DD3" w:rsidRPr="006A26CB">
        <w:rPr>
          <w:rFonts w:ascii="Arial" w:hAnsi="Arial" w:cs="Arial"/>
          <w:sz w:val="16"/>
          <w:szCs w:val="16"/>
        </w:rPr>
        <w:t>O</w:t>
      </w:r>
      <w:r w:rsidR="00D30FE8" w:rsidRPr="00D30FE8">
        <w:rPr>
          <w:rFonts w:ascii="Arial" w:hAnsi="Arial" w:cs="Arial"/>
          <w:sz w:val="16"/>
          <w:szCs w:val="16"/>
        </w:rPr>
        <w:t xml:space="preserve"> </w:t>
      </w:r>
      <w:r w:rsidR="00BF1432" w:rsidRPr="00BF1432">
        <w:rPr>
          <w:rFonts w:ascii="Arial" w:hAnsi="Arial" w:cs="Arial"/>
          <w:bCs/>
          <w:sz w:val="16"/>
          <w:szCs w:val="16"/>
        </w:rPr>
        <w:t>para futura e eventual aquisição de material de consumo (FIOS OFTALMOLÓGICOS), visando atender as necessidades do Hospital de Base Dr. Ary Pinheiro - HBAP na realização procedimentos cirúrgicos  oftalmológicos</w:t>
      </w:r>
      <w:r w:rsidR="00E14365" w:rsidRPr="005756BA">
        <w:rPr>
          <w:rFonts w:ascii="Arial" w:hAnsi="Arial" w:cs="Arial"/>
          <w:bCs/>
          <w:sz w:val="16"/>
          <w:szCs w:val="16"/>
        </w:rPr>
        <w:t>, a pedido da SESAU</w:t>
      </w:r>
      <w:r w:rsidR="00771829" w:rsidRPr="005756BA">
        <w:rPr>
          <w:rFonts w:ascii="Arial" w:hAnsi="Arial" w:cs="Arial"/>
          <w:sz w:val="16"/>
          <w:szCs w:val="16"/>
        </w:rPr>
        <w:t>,</w:t>
      </w:r>
      <w:r w:rsidR="00CD0972" w:rsidRPr="005756BA">
        <w:rPr>
          <w:rFonts w:ascii="Arial" w:hAnsi="Arial" w:cs="Arial"/>
          <w:sz w:val="16"/>
          <w:szCs w:val="16"/>
        </w:rPr>
        <w:t xml:space="preserve"> para período de 12 meses,</w:t>
      </w:r>
      <w:r w:rsidR="004B498B" w:rsidRPr="005756BA">
        <w:rPr>
          <w:rFonts w:ascii="Arial" w:hAnsi="Arial" w:cs="Arial"/>
          <w:sz w:val="16"/>
          <w:szCs w:val="16"/>
        </w:rPr>
        <w:t xml:space="preserve"> </w:t>
      </w:r>
      <w:r w:rsidR="002E300A" w:rsidRPr="005756BA">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5756BA">
        <w:rPr>
          <w:rFonts w:ascii="Arial" w:hAnsi="Arial" w:cs="Arial"/>
          <w:sz w:val="16"/>
          <w:szCs w:val="16"/>
        </w:rPr>
        <w:t>8.340/13</w:t>
      </w:r>
      <w:r w:rsidR="002E300A" w:rsidRPr="005756BA">
        <w:rPr>
          <w:rFonts w:ascii="Arial" w:hAnsi="Arial" w:cs="Arial"/>
          <w:sz w:val="16"/>
          <w:szCs w:val="16"/>
        </w:rPr>
        <w:t xml:space="preserve"> e suas alterações e em conformidade com as disposições a seguir.</w:t>
      </w:r>
    </w:p>
    <w:p w:rsidR="009D2314" w:rsidRPr="005756BA" w:rsidRDefault="009D2314" w:rsidP="008A7686">
      <w:pPr>
        <w:rPr>
          <w:rFonts w:ascii="Arial" w:hAnsi="Arial" w:cs="Arial"/>
          <w:sz w:val="16"/>
          <w:szCs w:val="16"/>
        </w:rPr>
      </w:pPr>
    </w:p>
    <w:p w:rsidR="006D3B5F" w:rsidRPr="005756BA" w:rsidRDefault="006D3B5F" w:rsidP="008A7686">
      <w:pPr>
        <w:rPr>
          <w:rFonts w:ascii="Arial" w:hAnsi="Arial" w:cs="Arial"/>
          <w:sz w:val="16"/>
          <w:szCs w:val="16"/>
        </w:rPr>
      </w:pPr>
    </w:p>
    <w:p w:rsidR="009D2314" w:rsidRPr="005756BA" w:rsidRDefault="009D2314" w:rsidP="009D2314">
      <w:pPr>
        <w:jc w:val="both"/>
        <w:rPr>
          <w:rFonts w:ascii="Arial" w:hAnsi="Arial" w:cs="Arial"/>
          <w:sz w:val="16"/>
          <w:szCs w:val="16"/>
        </w:rPr>
      </w:pPr>
      <w:r w:rsidRPr="005756BA">
        <w:rPr>
          <w:rFonts w:ascii="Arial" w:hAnsi="Arial" w:cs="Arial"/>
          <w:b/>
          <w:bCs/>
          <w:sz w:val="16"/>
          <w:szCs w:val="16"/>
        </w:rPr>
        <w:t>1. DO OBJETO</w:t>
      </w:r>
    </w:p>
    <w:p w:rsidR="009D2314" w:rsidRPr="005756BA" w:rsidRDefault="009D2314" w:rsidP="009D2314">
      <w:pPr>
        <w:jc w:val="both"/>
        <w:rPr>
          <w:rFonts w:ascii="Arial" w:hAnsi="Arial" w:cs="Arial"/>
          <w:sz w:val="16"/>
          <w:szCs w:val="16"/>
        </w:rPr>
      </w:pPr>
    </w:p>
    <w:p w:rsidR="00BA2AC7" w:rsidRPr="005756BA" w:rsidRDefault="002E300A" w:rsidP="008C7613">
      <w:pPr>
        <w:jc w:val="both"/>
        <w:rPr>
          <w:rFonts w:ascii="Arial" w:hAnsi="Arial" w:cs="Arial"/>
          <w:bCs/>
          <w:sz w:val="16"/>
          <w:szCs w:val="16"/>
        </w:rPr>
      </w:pPr>
      <w:r w:rsidRPr="005756BA">
        <w:rPr>
          <w:rFonts w:ascii="Arial" w:hAnsi="Arial" w:cs="Arial"/>
          <w:b/>
          <w:sz w:val="16"/>
          <w:szCs w:val="16"/>
        </w:rPr>
        <w:t>REGISTRAR O PREÇO</w:t>
      </w:r>
      <w:r w:rsidR="00D30FE8" w:rsidRPr="005756BA">
        <w:rPr>
          <w:rFonts w:ascii="Arial" w:hAnsi="Arial" w:cs="Arial"/>
          <w:sz w:val="16"/>
          <w:szCs w:val="16"/>
        </w:rPr>
        <w:t xml:space="preserve"> </w:t>
      </w:r>
      <w:r w:rsidR="00BF1432" w:rsidRPr="00BF1432">
        <w:rPr>
          <w:rFonts w:ascii="Arial" w:hAnsi="Arial" w:cs="Arial"/>
          <w:bCs/>
          <w:sz w:val="16"/>
          <w:szCs w:val="16"/>
        </w:rPr>
        <w:t>para futura e eventual aquisição de material de consumo (FIOS OFTALMOLÓGICOS), visando atender as necessidades do Hospital de Base Dr. Ary Pinheiro - HBAP na realização procedimentos cirúrgicos oftalmológicos</w:t>
      </w:r>
      <w:r w:rsidR="00B8004A" w:rsidRPr="005756BA">
        <w:rPr>
          <w:rFonts w:ascii="Arial" w:hAnsi="Arial" w:cs="Arial"/>
          <w:bCs/>
          <w:sz w:val="16"/>
          <w:szCs w:val="16"/>
        </w:rPr>
        <w:t>, a pedido da SESAU</w:t>
      </w:r>
      <w:r w:rsidR="00B8004A">
        <w:rPr>
          <w:rFonts w:ascii="Arial" w:hAnsi="Arial" w:cs="Arial"/>
          <w:sz w:val="16"/>
          <w:szCs w:val="16"/>
        </w:rPr>
        <w:t>.</w:t>
      </w:r>
    </w:p>
    <w:p w:rsidR="0021029D" w:rsidRPr="005756BA" w:rsidRDefault="0021029D" w:rsidP="008C7613">
      <w:pPr>
        <w:jc w:val="both"/>
        <w:rPr>
          <w:rFonts w:ascii="Arial" w:hAnsi="Arial" w:cs="Arial"/>
          <w:sz w:val="16"/>
          <w:szCs w:val="16"/>
        </w:rPr>
      </w:pPr>
    </w:p>
    <w:p w:rsidR="009D2314" w:rsidRPr="005756BA" w:rsidRDefault="009D2314" w:rsidP="008C7613">
      <w:pPr>
        <w:jc w:val="both"/>
        <w:rPr>
          <w:rFonts w:ascii="Arial" w:hAnsi="Arial" w:cs="Arial"/>
          <w:b/>
          <w:bCs/>
          <w:sz w:val="16"/>
          <w:szCs w:val="16"/>
        </w:rPr>
      </w:pPr>
      <w:r w:rsidRPr="005756BA">
        <w:rPr>
          <w:rFonts w:ascii="Arial" w:hAnsi="Arial" w:cs="Arial"/>
          <w:b/>
          <w:bCs/>
          <w:sz w:val="16"/>
          <w:szCs w:val="16"/>
        </w:rPr>
        <w:t>2. DA VIGÊNCIA</w:t>
      </w:r>
    </w:p>
    <w:p w:rsidR="009D2314" w:rsidRPr="006A26CB" w:rsidRDefault="009D2314" w:rsidP="009D2314">
      <w:pPr>
        <w:jc w:val="both"/>
        <w:rPr>
          <w:rFonts w:ascii="Arial" w:hAnsi="Arial" w:cs="Arial"/>
          <w:b/>
          <w:bCs/>
          <w:sz w:val="16"/>
          <w:szCs w:val="16"/>
        </w:rPr>
      </w:pPr>
    </w:p>
    <w:p w:rsidR="009D2314" w:rsidRPr="006A26CB" w:rsidRDefault="009D2314" w:rsidP="009D2314">
      <w:pPr>
        <w:ind w:right="-1"/>
        <w:jc w:val="both"/>
        <w:rPr>
          <w:rFonts w:ascii="Arial" w:hAnsi="Arial" w:cs="Arial"/>
          <w:sz w:val="16"/>
          <w:szCs w:val="16"/>
        </w:rPr>
      </w:pPr>
      <w:r w:rsidRPr="006A26CB">
        <w:rPr>
          <w:rFonts w:ascii="Arial" w:hAnsi="Arial" w:cs="Arial"/>
          <w:b/>
          <w:bCs/>
          <w:sz w:val="16"/>
          <w:szCs w:val="16"/>
        </w:rPr>
        <w:t>2.1.</w:t>
      </w:r>
      <w:r w:rsidRPr="006A26CB">
        <w:rPr>
          <w:rFonts w:ascii="Arial" w:hAnsi="Arial" w:cs="Arial"/>
          <w:sz w:val="16"/>
          <w:szCs w:val="16"/>
        </w:rPr>
        <w:t xml:space="preserve"> O presente Registro de Preços terá validade</w:t>
      </w:r>
      <w:r w:rsidR="00C53CAF" w:rsidRPr="006A26CB">
        <w:rPr>
          <w:rFonts w:ascii="Arial" w:hAnsi="Arial" w:cs="Arial"/>
          <w:sz w:val="16"/>
          <w:szCs w:val="16"/>
        </w:rPr>
        <w:t xml:space="preserve"> de</w:t>
      </w:r>
      <w:r w:rsidR="00C81030" w:rsidRPr="006A26CB">
        <w:rPr>
          <w:rFonts w:ascii="Arial" w:hAnsi="Arial" w:cs="Arial"/>
          <w:b/>
          <w:bCs/>
          <w:sz w:val="16"/>
          <w:szCs w:val="16"/>
        </w:rPr>
        <w:t xml:space="preserve"> </w:t>
      </w:r>
      <w:r w:rsidRPr="006A26CB">
        <w:rPr>
          <w:rFonts w:ascii="Arial" w:hAnsi="Arial" w:cs="Arial"/>
          <w:b/>
          <w:bCs/>
          <w:sz w:val="16"/>
          <w:szCs w:val="16"/>
        </w:rPr>
        <w:t>12</w:t>
      </w:r>
      <w:r w:rsidR="00C81030" w:rsidRPr="006A26CB">
        <w:rPr>
          <w:rFonts w:ascii="Arial" w:hAnsi="Arial" w:cs="Arial"/>
          <w:b/>
          <w:bCs/>
          <w:sz w:val="16"/>
          <w:szCs w:val="16"/>
        </w:rPr>
        <w:t xml:space="preserve"> (doze)</w:t>
      </w:r>
      <w:r w:rsidRPr="006A26CB">
        <w:rPr>
          <w:rFonts w:ascii="Arial" w:hAnsi="Arial" w:cs="Arial"/>
          <w:b/>
          <w:bCs/>
          <w:sz w:val="16"/>
          <w:szCs w:val="16"/>
        </w:rPr>
        <w:t xml:space="preserve"> </w:t>
      </w:r>
      <w:r w:rsidR="00C53CAF" w:rsidRPr="006A26CB">
        <w:rPr>
          <w:rFonts w:ascii="Arial" w:hAnsi="Arial" w:cs="Arial"/>
          <w:b/>
          <w:bCs/>
          <w:sz w:val="16"/>
          <w:szCs w:val="16"/>
        </w:rPr>
        <w:t>meses</w:t>
      </w:r>
      <w:r w:rsidRPr="006A26CB">
        <w:rPr>
          <w:rFonts w:ascii="Arial" w:hAnsi="Arial" w:cs="Arial"/>
          <w:b/>
          <w:bCs/>
          <w:sz w:val="16"/>
          <w:szCs w:val="16"/>
        </w:rPr>
        <w:t>,</w:t>
      </w:r>
      <w:r w:rsidRPr="006A26CB">
        <w:rPr>
          <w:rFonts w:ascii="Arial" w:hAnsi="Arial" w:cs="Arial"/>
          <w:sz w:val="16"/>
          <w:szCs w:val="16"/>
        </w:rPr>
        <w:t xml:space="preserve"> contados a partir de sua publicação no Diário Oficial</w:t>
      </w:r>
      <w:r w:rsidR="00C53CAF" w:rsidRPr="006A26CB">
        <w:rPr>
          <w:rFonts w:ascii="Arial" w:hAnsi="Arial" w:cs="Arial"/>
          <w:sz w:val="16"/>
          <w:szCs w:val="16"/>
        </w:rPr>
        <w:t xml:space="preserve"> do Estado</w:t>
      </w:r>
      <w:r w:rsidRPr="006A26CB">
        <w:rPr>
          <w:rFonts w:ascii="Arial" w:hAnsi="Arial" w:cs="Arial"/>
          <w:sz w:val="16"/>
          <w:szCs w:val="16"/>
        </w:rPr>
        <w:t>.</w:t>
      </w:r>
    </w:p>
    <w:p w:rsidR="00A41308" w:rsidRPr="006A26CB" w:rsidRDefault="00A41308" w:rsidP="009D2314">
      <w:pPr>
        <w:ind w:right="-1"/>
        <w:jc w:val="both"/>
        <w:rPr>
          <w:rFonts w:ascii="Arial" w:hAnsi="Arial" w:cs="Arial"/>
          <w:sz w:val="16"/>
          <w:szCs w:val="16"/>
        </w:rPr>
      </w:pPr>
    </w:p>
    <w:p w:rsidR="00FF0764" w:rsidRPr="006A26CB" w:rsidRDefault="00FF0764" w:rsidP="009D2314">
      <w:pPr>
        <w:ind w:right="-1"/>
        <w:jc w:val="both"/>
        <w:rPr>
          <w:rFonts w:ascii="Arial" w:hAnsi="Arial" w:cs="Arial"/>
          <w:sz w:val="16"/>
          <w:szCs w:val="16"/>
        </w:rPr>
      </w:pPr>
      <w:r w:rsidRPr="006A26CB">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6A26CB" w:rsidRDefault="009D2314" w:rsidP="009D2314">
      <w:pPr>
        <w:ind w:right="-1"/>
        <w:jc w:val="both"/>
        <w:rPr>
          <w:rFonts w:ascii="Arial" w:hAnsi="Arial" w:cs="Arial"/>
          <w:sz w:val="16"/>
          <w:szCs w:val="16"/>
        </w:rPr>
      </w:pP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3. DA GERÊNCIA DA PRESENTE ATA DE REGISTRO DE PREÇOS</w:t>
      </w:r>
    </w:p>
    <w:p w:rsidR="009D2314" w:rsidRPr="006A26CB" w:rsidRDefault="009D2314" w:rsidP="009D2314">
      <w:pPr>
        <w:pStyle w:val="Corpodetexto2"/>
        <w:ind w:right="-1" w:firstLine="0"/>
        <w:rPr>
          <w:sz w:val="16"/>
          <w:szCs w:val="16"/>
        </w:rPr>
      </w:pPr>
    </w:p>
    <w:p w:rsidR="009D2314" w:rsidRPr="006A26CB" w:rsidRDefault="009D2314" w:rsidP="00CF6290">
      <w:pPr>
        <w:pStyle w:val="Corpodetexto2"/>
        <w:ind w:right="-1" w:firstLine="0"/>
        <w:rPr>
          <w:sz w:val="16"/>
          <w:szCs w:val="16"/>
        </w:rPr>
      </w:pPr>
      <w:r w:rsidRPr="006A26CB">
        <w:rPr>
          <w:b/>
          <w:bCs/>
          <w:sz w:val="16"/>
          <w:szCs w:val="16"/>
        </w:rPr>
        <w:t>3.1.</w:t>
      </w:r>
      <w:r w:rsidRPr="006A26CB">
        <w:rPr>
          <w:sz w:val="16"/>
          <w:szCs w:val="16"/>
        </w:rPr>
        <w:t xml:space="preserve"> Caberá à Superintendência Estadual de Compras e Licitações – SUPEL </w:t>
      </w:r>
      <w:r w:rsidR="008F73CB" w:rsidRPr="006A26CB">
        <w:rPr>
          <w:sz w:val="16"/>
          <w:szCs w:val="16"/>
        </w:rPr>
        <w:t xml:space="preserve">a condução do conjunto de procedimentos do certame para registro de preços e gerenciamento da Ata dele recorrente </w:t>
      </w:r>
      <w:r w:rsidRPr="006A26CB">
        <w:rPr>
          <w:sz w:val="16"/>
          <w:szCs w:val="16"/>
        </w:rPr>
        <w:t>(Decreto 1</w:t>
      </w:r>
      <w:r w:rsidR="00FF3146" w:rsidRPr="006A26CB">
        <w:rPr>
          <w:sz w:val="16"/>
          <w:szCs w:val="16"/>
        </w:rPr>
        <w:t xml:space="preserve">8.340/13 </w:t>
      </w:r>
      <w:r w:rsidR="003751B5" w:rsidRPr="006A26CB">
        <w:rPr>
          <w:sz w:val="16"/>
          <w:szCs w:val="16"/>
        </w:rPr>
        <w:t>artigo 5º, incisos VII e VIII</w:t>
      </w:r>
      <w:r w:rsidRPr="006A26CB">
        <w:rPr>
          <w:sz w:val="16"/>
          <w:szCs w:val="16"/>
        </w:rPr>
        <w:t>)</w:t>
      </w:r>
      <w:r w:rsidR="008F73CB" w:rsidRPr="006A26CB">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A26CB" w:rsidRDefault="009D2314" w:rsidP="009D2314">
      <w:pPr>
        <w:pStyle w:val="Corpodetexto2"/>
        <w:ind w:right="-1" w:firstLine="0"/>
        <w:rPr>
          <w:b/>
          <w:bCs/>
          <w:sz w:val="16"/>
          <w:szCs w:val="16"/>
        </w:rPr>
      </w:pP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4. DA ESPECIFICAÇÃO, QUANTIDADE E PREÇO</w:t>
      </w:r>
      <w:r w:rsidR="00F73958" w:rsidRPr="006A26CB">
        <w:rPr>
          <w:b/>
          <w:bCs/>
          <w:sz w:val="16"/>
          <w:szCs w:val="16"/>
        </w:rPr>
        <w:t xml:space="preserve"> </w:t>
      </w: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4.1</w:t>
      </w:r>
      <w:r w:rsidRPr="006A26CB">
        <w:rPr>
          <w:sz w:val="16"/>
          <w:szCs w:val="16"/>
        </w:rPr>
        <w:t xml:space="preserve">. O preço, a quantidade, o fornecedor e a especificação do item registrado nesta Ata, encontram-se indicados no Anexo I deste </w:t>
      </w:r>
      <w:r w:rsidR="00067B8E" w:rsidRPr="006A26CB">
        <w:rPr>
          <w:sz w:val="16"/>
          <w:szCs w:val="16"/>
        </w:rPr>
        <w:t>instrumento.</w:t>
      </w:r>
    </w:p>
    <w:p w:rsidR="009D2314" w:rsidRPr="006A26CB" w:rsidRDefault="009D2314" w:rsidP="009D2314">
      <w:pPr>
        <w:pStyle w:val="Corpodetexto2"/>
        <w:ind w:right="-1" w:firstLine="0"/>
        <w:rPr>
          <w:sz w:val="16"/>
          <w:szCs w:val="16"/>
        </w:rPr>
      </w:pPr>
    </w:p>
    <w:p w:rsidR="009D2314" w:rsidRPr="006A26CB" w:rsidRDefault="009D2314" w:rsidP="009D2314">
      <w:pPr>
        <w:jc w:val="both"/>
        <w:rPr>
          <w:rFonts w:ascii="Arial" w:hAnsi="Arial" w:cs="Arial"/>
          <w:b/>
          <w:bCs/>
          <w:sz w:val="16"/>
          <w:szCs w:val="16"/>
        </w:rPr>
      </w:pPr>
      <w:r w:rsidRPr="006A26CB">
        <w:rPr>
          <w:rFonts w:ascii="Arial" w:hAnsi="Arial" w:cs="Arial"/>
          <w:b/>
          <w:bCs/>
          <w:sz w:val="16"/>
          <w:szCs w:val="16"/>
        </w:rPr>
        <w:t>5</w:t>
      </w:r>
      <w:r w:rsidR="00B87D9E" w:rsidRPr="006A26CB">
        <w:rPr>
          <w:rFonts w:ascii="Arial" w:hAnsi="Arial" w:cs="Arial"/>
          <w:b/>
          <w:bCs/>
          <w:sz w:val="16"/>
          <w:szCs w:val="16"/>
        </w:rPr>
        <w:t xml:space="preserve">. </w:t>
      </w:r>
      <w:r w:rsidRPr="006A26CB">
        <w:rPr>
          <w:rFonts w:ascii="Arial" w:hAnsi="Arial" w:cs="Arial"/>
          <w:b/>
          <w:bCs/>
          <w:sz w:val="16"/>
          <w:szCs w:val="16"/>
        </w:rPr>
        <w:t>PRAZOS E CONDIÇÕES DE FORNECIMENTO</w:t>
      </w:r>
    </w:p>
    <w:p w:rsidR="006D3B5F" w:rsidRPr="006A26CB" w:rsidRDefault="006D3B5F" w:rsidP="009D2314">
      <w:pPr>
        <w:rPr>
          <w:rFonts w:ascii="Arial" w:hAnsi="Arial" w:cs="Arial"/>
          <w:sz w:val="16"/>
          <w:szCs w:val="16"/>
        </w:rPr>
      </w:pPr>
    </w:p>
    <w:p w:rsidR="009D2314" w:rsidRPr="006A26CB" w:rsidRDefault="009D2314" w:rsidP="009D2314">
      <w:pPr>
        <w:rPr>
          <w:rFonts w:ascii="Arial" w:hAnsi="Arial" w:cs="Arial"/>
          <w:sz w:val="16"/>
          <w:szCs w:val="16"/>
        </w:rPr>
      </w:pPr>
      <w:r w:rsidRPr="006A26CB">
        <w:rPr>
          <w:rFonts w:ascii="Arial" w:hAnsi="Arial" w:cs="Arial"/>
          <w:sz w:val="16"/>
          <w:szCs w:val="16"/>
        </w:rPr>
        <w:t>A DETENTORA do registro de preços se obriga, nos termos do Edital e deste instrumento, a:</w:t>
      </w:r>
    </w:p>
    <w:p w:rsidR="009D2314" w:rsidRPr="006A26CB" w:rsidRDefault="009D2314" w:rsidP="009D2314">
      <w:pPr>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Retirar a Nota de Empenho </w:t>
      </w:r>
      <w:r w:rsidR="008F73CB" w:rsidRPr="006A26CB">
        <w:rPr>
          <w:rFonts w:ascii="Arial" w:hAnsi="Arial" w:cs="Arial"/>
          <w:sz w:val="16"/>
          <w:szCs w:val="16"/>
        </w:rPr>
        <w:t xml:space="preserve">junto ao órgão solicitante </w:t>
      </w:r>
      <w:r w:rsidRPr="006A26CB">
        <w:rPr>
          <w:rFonts w:ascii="Arial" w:hAnsi="Arial" w:cs="Arial"/>
          <w:sz w:val="16"/>
          <w:szCs w:val="16"/>
        </w:rPr>
        <w:t xml:space="preserve">no prazo de até </w:t>
      </w:r>
      <w:r w:rsidR="002C5AC0" w:rsidRPr="006A26CB">
        <w:rPr>
          <w:rFonts w:ascii="Arial" w:hAnsi="Arial" w:cs="Arial"/>
          <w:sz w:val="16"/>
          <w:szCs w:val="16"/>
        </w:rPr>
        <w:t>05 (cinco</w:t>
      </w:r>
      <w:r w:rsidR="008F73CB" w:rsidRPr="006A26CB">
        <w:rPr>
          <w:rFonts w:ascii="Arial" w:hAnsi="Arial" w:cs="Arial"/>
          <w:sz w:val="16"/>
          <w:szCs w:val="16"/>
        </w:rPr>
        <w:t xml:space="preserve">) dias, contados da </w:t>
      </w:r>
      <w:r w:rsidR="00067B8E" w:rsidRPr="006A26CB">
        <w:rPr>
          <w:rFonts w:ascii="Arial" w:hAnsi="Arial" w:cs="Arial"/>
          <w:sz w:val="16"/>
          <w:szCs w:val="16"/>
        </w:rPr>
        <w:t>convocação;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Iniciar o fornecimento do objeto dessa Ata, conforme prazo estabelecido no Termo de Referência e edital de </w:t>
      </w:r>
      <w:r w:rsidR="00067B8E" w:rsidRPr="006A26CB">
        <w:rPr>
          <w:rFonts w:ascii="Arial" w:hAnsi="Arial" w:cs="Arial"/>
          <w:sz w:val="16"/>
          <w:szCs w:val="16"/>
        </w:rPr>
        <w:t>licitações.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A26CB" w:rsidRDefault="009D2314" w:rsidP="009D2314">
      <w:pPr>
        <w:jc w:val="both"/>
        <w:rPr>
          <w:rFonts w:ascii="Arial" w:hAnsi="Arial" w:cs="Arial"/>
          <w:sz w:val="16"/>
          <w:szCs w:val="16"/>
        </w:rPr>
      </w:pPr>
      <w:r w:rsidRPr="006A26CB">
        <w:rPr>
          <w:rFonts w:ascii="Arial" w:hAnsi="Arial" w:cs="Arial"/>
          <w:sz w:val="16"/>
          <w:szCs w:val="16"/>
        </w:rPr>
        <w:t xml:space="preserve">  </w:t>
      </w:r>
    </w:p>
    <w:p w:rsidR="009D2314" w:rsidRPr="006A26CB" w:rsidRDefault="009D2314" w:rsidP="00867552">
      <w:pPr>
        <w:pStyle w:val="PargrafodaLista"/>
        <w:numPr>
          <w:ilvl w:val="1"/>
          <w:numId w:val="1"/>
        </w:numPr>
        <w:jc w:val="both"/>
        <w:rPr>
          <w:rFonts w:ascii="Arial" w:hAnsi="Arial" w:cs="Arial"/>
          <w:sz w:val="16"/>
          <w:szCs w:val="16"/>
        </w:rPr>
      </w:pPr>
      <w:r w:rsidRPr="006A26CB">
        <w:rPr>
          <w:rFonts w:ascii="Arial" w:hAnsi="Arial" w:cs="Arial"/>
          <w:sz w:val="16"/>
          <w:szCs w:val="16"/>
        </w:rPr>
        <w:t>O objeto e/ou serviço</w:t>
      </w:r>
      <w:r w:rsidR="000233CF" w:rsidRPr="006A26CB">
        <w:rPr>
          <w:rFonts w:ascii="Arial" w:hAnsi="Arial" w:cs="Arial"/>
          <w:sz w:val="16"/>
          <w:szCs w:val="16"/>
        </w:rPr>
        <w:t xml:space="preserve"> </w:t>
      </w:r>
      <w:r w:rsidRPr="006A26CB">
        <w:rPr>
          <w:rFonts w:ascii="Arial" w:hAnsi="Arial" w:cs="Arial"/>
          <w:sz w:val="16"/>
          <w:szCs w:val="16"/>
        </w:rPr>
        <w:t>desta ata deverá ser fornecido parcialmente durante a vigência da ata ou contrato, de acordo com as necessidades dos órgãos requerentes, nas quantidades solicitadas pelos mesmos.</w:t>
      </w:r>
    </w:p>
    <w:p w:rsidR="004634E6" w:rsidRPr="006A26CB" w:rsidRDefault="004634E6" w:rsidP="009D2314">
      <w:pPr>
        <w:spacing w:line="360" w:lineRule="auto"/>
        <w:jc w:val="both"/>
        <w:rPr>
          <w:rFonts w:ascii="Arial" w:hAnsi="Arial" w:cs="Arial"/>
          <w:b/>
          <w:bCs/>
          <w:sz w:val="16"/>
          <w:szCs w:val="16"/>
        </w:rPr>
      </w:pPr>
    </w:p>
    <w:p w:rsidR="009D2314" w:rsidRPr="006A26CB" w:rsidRDefault="009D2314" w:rsidP="009D2314">
      <w:pPr>
        <w:spacing w:line="360" w:lineRule="auto"/>
        <w:jc w:val="both"/>
        <w:rPr>
          <w:rFonts w:ascii="Arial" w:hAnsi="Arial" w:cs="Arial"/>
          <w:b/>
          <w:bCs/>
          <w:sz w:val="16"/>
          <w:szCs w:val="16"/>
        </w:rPr>
      </w:pPr>
      <w:r w:rsidRPr="006A26CB">
        <w:rPr>
          <w:rFonts w:ascii="Arial" w:hAnsi="Arial" w:cs="Arial"/>
          <w:b/>
          <w:bCs/>
          <w:sz w:val="16"/>
          <w:szCs w:val="16"/>
        </w:rPr>
        <w:t>6</w:t>
      </w:r>
      <w:r w:rsidR="00B87D9E" w:rsidRPr="006A26CB">
        <w:rPr>
          <w:rFonts w:ascii="Arial" w:hAnsi="Arial" w:cs="Arial"/>
          <w:b/>
          <w:bCs/>
          <w:sz w:val="16"/>
          <w:szCs w:val="16"/>
        </w:rPr>
        <w:t xml:space="preserve">. </w:t>
      </w:r>
      <w:r w:rsidRPr="006A26CB">
        <w:rPr>
          <w:rFonts w:ascii="Arial" w:hAnsi="Arial" w:cs="Arial"/>
          <w:b/>
          <w:bCs/>
          <w:sz w:val="16"/>
          <w:szCs w:val="16"/>
        </w:rPr>
        <w:t xml:space="preserve">DO </w:t>
      </w:r>
      <w:r w:rsidR="003D2D98" w:rsidRPr="006A26CB">
        <w:rPr>
          <w:rFonts w:ascii="Arial" w:hAnsi="Arial" w:cs="Arial"/>
          <w:b/>
          <w:bCs/>
          <w:sz w:val="16"/>
          <w:szCs w:val="16"/>
        </w:rPr>
        <w:t>PRAZO</w:t>
      </w:r>
      <w:r w:rsidRPr="006A26CB">
        <w:rPr>
          <w:rFonts w:ascii="Arial" w:hAnsi="Arial" w:cs="Arial"/>
          <w:b/>
          <w:bCs/>
          <w:sz w:val="16"/>
          <w:szCs w:val="16"/>
        </w:rPr>
        <w:t xml:space="preserve"> E LOCAL DE ENTREGA</w:t>
      </w:r>
      <w:r w:rsidR="00CE4074" w:rsidRPr="006A26CB">
        <w:rPr>
          <w:rFonts w:ascii="Arial" w:hAnsi="Arial" w:cs="Arial"/>
          <w:b/>
          <w:bCs/>
          <w:sz w:val="16"/>
          <w:szCs w:val="16"/>
        </w:rPr>
        <w:t>:</w:t>
      </w:r>
    </w:p>
    <w:p w:rsidR="0077591D" w:rsidRPr="006A26CB" w:rsidRDefault="009D2314" w:rsidP="00D30FE8">
      <w:pPr>
        <w:pStyle w:val="Recuodecorpodetexto3"/>
        <w:numPr>
          <w:ilvl w:val="1"/>
          <w:numId w:val="2"/>
        </w:numPr>
        <w:tabs>
          <w:tab w:val="clear" w:pos="360"/>
          <w:tab w:val="left" w:pos="284"/>
        </w:tabs>
        <w:spacing w:before="0" w:beforeAutospacing="0" w:after="0"/>
        <w:ind w:left="284" w:hanging="284"/>
        <w:rPr>
          <w:b/>
          <w:bCs/>
          <w:sz w:val="16"/>
          <w:szCs w:val="16"/>
        </w:rPr>
      </w:pPr>
      <w:r w:rsidRPr="006A26CB">
        <w:rPr>
          <w:sz w:val="16"/>
          <w:szCs w:val="16"/>
        </w:rPr>
        <w:t>No recebimento e aceitação de qualquer item, objeto desta Ata de Registro de Preços, serão observadas as especificações</w:t>
      </w:r>
      <w:r w:rsidR="00406A74" w:rsidRPr="006A26CB">
        <w:rPr>
          <w:sz w:val="16"/>
          <w:szCs w:val="16"/>
        </w:rPr>
        <w:t xml:space="preserve"> </w:t>
      </w:r>
      <w:r w:rsidRPr="006A26CB">
        <w:rPr>
          <w:sz w:val="16"/>
          <w:szCs w:val="16"/>
        </w:rPr>
        <w:t>contidas no</w:t>
      </w:r>
      <w:r w:rsidR="002C5AC0" w:rsidRPr="006A26CB">
        <w:rPr>
          <w:sz w:val="16"/>
          <w:szCs w:val="16"/>
        </w:rPr>
        <w:t xml:space="preserve"> </w:t>
      </w:r>
      <w:r w:rsidR="00F67584" w:rsidRPr="006A26CB">
        <w:rPr>
          <w:sz w:val="16"/>
          <w:szCs w:val="16"/>
        </w:rPr>
        <w:t>instrumento convocatório</w:t>
      </w:r>
      <w:r w:rsidR="002C5AC0" w:rsidRPr="006A26CB">
        <w:rPr>
          <w:sz w:val="16"/>
          <w:szCs w:val="16"/>
        </w:rPr>
        <w:t xml:space="preserve">. </w:t>
      </w:r>
      <w:r w:rsidRPr="006A26CB">
        <w:rPr>
          <w:b/>
          <w:bCs/>
          <w:sz w:val="16"/>
          <w:szCs w:val="16"/>
        </w:rPr>
        <w:t> </w:t>
      </w:r>
    </w:p>
    <w:p w:rsidR="00B8004A" w:rsidRDefault="009D2314" w:rsidP="00B8004A">
      <w:pPr>
        <w:pStyle w:val="Corpodetexto3"/>
        <w:numPr>
          <w:ilvl w:val="1"/>
          <w:numId w:val="2"/>
        </w:numPr>
        <w:tabs>
          <w:tab w:val="clear" w:pos="360"/>
          <w:tab w:val="left" w:pos="284"/>
        </w:tabs>
        <w:ind w:left="284" w:right="47" w:hanging="284"/>
        <w:rPr>
          <w:rFonts w:ascii="Arial" w:hAnsi="Arial" w:cs="Arial"/>
          <w:sz w:val="16"/>
          <w:szCs w:val="16"/>
        </w:rPr>
      </w:pPr>
      <w:r w:rsidRPr="006A26CB">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B8004A" w:rsidRDefault="00B8004A" w:rsidP="00B8004A">
      <w:pPr>
        <w:pStyle w:val="Corpodetexto3"/>
        <w:tabs>
          <w:tab w:val="left" w:pos="284"/>
        </w:tabs>
        <w:ind w:left="284" w:right="47"/>
        <w:rPr>
          <w:rFonts w:ascii="Arial" w:hAnsi="Arial" w:cs="Arial"/>
          <w:sz w:val="16"/>
          <w:szCs w:val="16"/>
        </w:rPr>
      </w:pPr>
    </w:p>
    <w:p w:rsidR="00B8004A" w:rsidRPr="00B8004A" w:rsidRDefault="00F17DD3" w:rsidP="00BF1432">
      <w:pPr>
        <w:pStyle w:val="Corpodetexto3"/>
        <w:numPr>
          <w:ilvl w:val="1"/>
          <w:numId w:val="2"/>
        </w:numPr>
        <w:tabs>
          <w:tab w:val="clear" w:pos="360"/>
          <w:tab w:val="left" w:pos="284"/>
        </w:tabs>
        <w:ind w:left="284" w:right="47" w:hanging="284"/>
        <w:rPr>
          <w:rFonts w:ascii="Arial" w:hAnsi="Arial" w:cs="Arial"/>
          <w:sz w:val="16"/>
          <w:szCs w:val="16"/>
        </w:rPr>
      </w:pPr>
      <w:r w:rsidRPr="00B8004A">
        <w:rPr>
          <w:rFonts w:ascii="Arial" w:hAnsi="Arial" w:cs="Arial"/>
          <w:b/>
          <w:sz w:val="16"/>
          <w:szCs w:val="16"/>
        </w:rPr>
        <w:t>PRAZO DE ENTREGA</w:t>
      </w:r>
      <w:r w:rsidR="00B03B0C" w:rsidRPr="00B8004A">
        <w:rPr>
          <w:rFonts w:ascii="Arial" w:hAnsi="Arial" w:cs="Arial"/>
          <w:sz w:val="16"/>
          <w:szCs w:val="16"/>
        </w:rPr>
        <w:t xml:space="preserve"> </w:t>
      </w:r>
      <w:r w:rsidR="00BF1432" w:rsidRPr="00BF1432">
        <w:rPr>
          <w:rFonts w:ascii="Arial" w:hAnsi="Arial" w:cs="Arial"/>
          <w:sz w:val="16"/>
          <w:szCs w:val="16"/>
        </w:rPr>
        <w:t>O prazo para entrega será de até 30 (trinta) dias</w:t>
      </w:r>
      <w:r w:rsidR="00BF1432" w:rsidRPr="00BF1432">
        <w:rPr>
          <w:rFonts w:ascii="Arial" w:hAnsi="Arial" w:cs="Arial"/>
          <w:b/>
          <w:sz w:val="16"/>
          <w:szCs w:val="16"/>
        </w:rPr>
        <w:t xml:space="preserve"> </w:t>
      </w:r>
      <w:r w:rsidR="00BF1432" w:rsidRPr="00BF1432">
        <w:rPr>
          <w:rFonts w:ascii="Arial" w:hAnsi="Arial" w:cs="Arial"/>
          <w:sz w:val="16"/>
          <w:szCs w:val="16"/>
        </w:rPr>
        <w:t>após o recebimento da Nota de Empenho.</w:t>
      </w:r>
    </w:p>
    <w:p w:rsidR="00B8004A" w:rsidRDefault="00B8004A" w:rsidP="00B8004A">
      <w:pPr>
        <w:pStyle w:val="PargrafodaLista"/>
        <w:rPr>
          <w:rFonts w:ascii="Arial" w:hAnsi="Arial" w:cs="Arial"/>
          <w:b/>
          <w:sz w:val="16"/>
          <w:szCs w:val="16"/>
        </w:rPr>
      </w:pPr>
    </w:p>
    <w:p w:rsidR="00D30FE8" w:rsidRPr="00D30FE8" w:rsidRDefault="00F17DD3" w:rsidP="00BF1432">
      <w:pPr>
        <w:pStyle w:val="Corpodetexto3"/>
        <w:numPr>
          <w:ilvl w:val="1"/>
          <w:numId w:val="2"/>
        </w:numPr>
        <w:tabs>
          <w:tab w:val="clear" w:pos="360"/>
          <w:tab w:val="left" w:pos="284"/>
        </w:tabs>
        <w:ind w:left="284" w:right="47" w:hanging="284"/>
        <w:rPr>
          <w:rFonts w:ascii="Arial" w:hAnsi="Arial" w:cs="Arial"/>
          <w:sz w:val="16"/>
          <w:szCs w:val="16"/>
        </w:rPr>
      </w:pPr>
      <w:r w:rsidRPr="00B8004A">
        <w:rPr>
          <w:rFonts w:ascii="Arial" w:hAnsi="Arial" w:cs="Arial"/>
          <w:b/>
          <w:sz w:val="16"/>
          <w:szCs w:val="16"/>
        </w:rPr>
        <w:t>LOCAL/HORÁRIOS:</w:t>
      </w:r>
      <w:r w:rsidR="0082091B" w:rsidRPr="00B8004A">
        <w:rPr>
          <w:rFonts w:ascii="Arial" w:hAnsi="Arial" w:cs="Arial"/>
          <w:sz w:val="16"/>
          <w:szCs w:val="16"/>
        </w:rPr>
        <w:t xml:space="preserve"> </w:t>
      </w:r>
      <w:r w:rsidR="00BF1432" w:rsidRPr="00BF1432">
        <w:rPr>
          <w:rFonts w:ascii="Arial" w:hAnsi="Arial" w:cs="Arial"/>
          <w:bCs/>
          <w:sz w:val="16"/>
          <w:szCs w:val="16"/>
        </w:rPr>
        <w:t xml:space="preserve">Os materiais deverão ser entregues no </w:t>
      </w:r>
      <w:r w:rsidR="00BF1432" w:rsidRPr="00BF1432">
        <w:rPr>
          <w:rFonts w:ascii="Arial" w:hAnsi="Arial" w:cs="Arial"/>
          <w:sz w:val="16"/>
          <w:szCs w:val="16"/>
        </w:rPr>
        <w:t>deverá ser efetuada na Central de Abastecimento Farmacêutico - CAF II: Rua Aparício de Moraes, 4373, Setor Industrial - Porto Velho/RO. Os dias de funcionamento são de segunda a sexta-feira, sendo de 07h30min às 17h30min.</w:t>
      </w:r>
    </w:p>
    <w:p w:rsidR="007962A1" w:rsidRPr="006A26CB" w:rsidRDefault="007962A1" w:rsidP="00D30FE8">
      <w:pPr>
        <w:pStyle w:val="Corpodetexto3"/>
        <w:tabs>
          <w:tab w:val="left" w:pos="284"/>
        </w:tabs>
        <w:ind w:right="47"/>
        <w:rPr>
          <w:rFonts w:ascii="Arial" w:hAnsi="Arial" w:cs="Arial"/>
          <w:sz w:val="16"/>
          <w:szCs w:val="16"/>
        </w:rPr>
      </w:pPr>
    </w:p>
    <w:p w:rsidR="00A41308" w:rsidRPr="006A26CB" w:rsidRDefault="007A61C6" w:rsidP="00CE4074">
      <w:pPr>
        <w:pStyle w:val="PargrafodaLista"/>
        <w:numPr>
          <w:ilvl w:val="0"/>
          <w:numId w:val="3"/>
        </w:numPr>
        <w:jc w:val="both"/>
        <w:rPr>
          <w:rFonts w:ascii="Arial" w:hAnsi="Arial" w:cs="Arial"/>
          <w:b/>
          <w:sz w:val="16"/>
          <w:szCs w:val="16"/>
        </w:rPr>
      </w:pPr>
      <w:r w:rsidRPr="006A26CB">
        <w:rPr>
          <w:rFonts w:ascii="Arial" w:hAnsi="Arial" w:cs="Arial"/>
          <w:b/>
          <w:sz w:val="16"/>
          <w:szCs w:val="16"/>
        </w:rPr>
        <w:t>D</w:t>
      </w:r>
      <w:r w:rsidR="00867552" w:rsidRPr="006A26CB">
        <w:rPr>
          <w:rFonts w:ascii="Arial" w:hAnsi="Arial" w:cs="Arial"/>
          <w:b/>
          <w:sz w:val="16"/>
          <w:szCs w:val="16"/>
        </w:rPr>
        <w:t>AS CONDIÇÕES DE PAGAMENTO:</w:t>
      </w:r>
      <w:r w:rsidR="00ED6824" w:rsidRPr="006A26CB">
        <w:rPr>
          <w:rFonts w:ascii="Arial" w:hAnsi="Arial" w:cs="Arial"/>
          <w:b/>
          <w:sz w:val="16"/>
          <w:szCs w:val="16"/>
        </w:rPr>
        <w:tab/>
      </w:r>
    </w:p>
    <w:p w:rsidR="006D3B5F" w:rsidRPr="006A26CB" w:rsidRDefault="006D3B5F" w:rsidP="00A41308">
      <w:pPr>
        <w:pStyle w:val="PargrafodaLista"/>
        <w:tabs>
          <w:tab w:val="left" w:pos="993"/>
          <w:tab w:val="left" w:pos="1276"/>
        </w:tabs>
        <w:ind w:left="360"/>
        <w:jc w:val="both"/>
        <w:rPr>
          <w:rFonts w:ascii="Arial" w:hAnsi="Arial" w:cs="Arial"/>
          <w:b/>
          <w:bCs/>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empresa detentora da Ata apresentará a Gerência Financeira do Órgão requisitante a nota fiscal</w:t>
      </w:r>
      <w:r w:rsidRPr="006A26CB">
        <w:rPr>
          <w:rFonts w:ascii="Arial" w:hAnsi="Arial" w:cs="Arial"/>
          <w:b/>
          <w:bCs/>
          <w:sz w:val="16"/>
          <w:szCs w:val="16"/>
        </w:rPr>
        <w:t xml:space="preserve"> referente ao fornecimento efetuado</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 xml:space="preserve">O respectivo Órgão terá o prazo de </w:t>
      </w:r>
      <w:r w:rsidR="008A1EAC" w:rsidRPr="006A26CB">
        <w:rPr>
          <w:rFonts w:ascii="Arial" w:hAnsi="Arial" w:cs="Arial"/>
          <w:sz w:val="16"/>
          <w:szCs w:val="16"/>
        </w:rPr>
        <w:t>10</w:t>
      </w:r>
      <w:r w:rsidRPr="006A26CB">
        <w:rPr>
          <w:rFonts w:ascii="Arial" w:hAnsi="Arial" w:cs="Arial"/>
          <w:b/>
          <w:bCs/>
          <w:sz w:val="16"/>
          <w:szCs w:val="16"/>
        </w:rPr>
        <w:t xml:space="preserve"> (</w:t>
      </w:r>
      <w:r w:rsidR="008A1EAC" w:rsidRPr="006A26CB">
        <w:rPr>
          <w:rFonts w:ascii="Arial" w:hAnsi="Arial" w:cs="Arial"/>
          <w:b/>
          <w:bCs/>
          <w:sz w:val="16"/>
          <w:szCs w:val="16"/>
        </w:rPr>
        <w:t>dez</w:t>
      </w:r>
      <w:r w:rsidRPr="006A26CB">
        <w:rPr>
          <w:rFonts w:ascii="Arial" w:hAnsi="Arial" w:cs="Arial"/>
          <w:b/>
          <w:bCs/>
          <w:sz w:val="16"/>
          <w:szCs w:val="16"/>
        </w:rPr>
        <w:t>) dias úteis</w:t>
      </w:r>
      <w:r w:rsidRPr="006A26CB">
        <w:rPr>
          <w:rFonts w:ascii="Arial" w:hAnsi="Arial" w:cs="Arial"/>
          <w:sz w:val="16"/>
          <w:szCs w:val="16"/>
        </w:rPr>
        <w:t xml:space="preserve">, a contar da apresentação da nota fiscal para </w:t>
      </w:r>
      <w:r w:rsidRPr="006A26CB">
        <w:rPr>
          <w:rFonts w:ascii="Arial" w:hAnsi="Arial" w:cs="Arial"/>
          <w:b/>
          <w:bCs/>
          <w:sz w:val="16"/>
          <w:szCs w:val="16"/>
        </w:rPr>
        <w:t>aceitá-la ou rejeitá-la</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nota fiscal</w:t>
      </w:r>
      <w:r w:rsidRPr="006A26CB">
        <w:rPr>
          <w:rFonts w:ascii="Arial" w:hAnsi="Arial" w:cs="Arial"/>
          <w:b/>
          <w:bCs/>
          <w:sz w:val="16"/>
          <w:szCs w:val="16"/>
        </w:rPr>
        <w:t xml:space="preserve"> não aprovada será devolvida à empresa </w:t>
      </w:r>
      <w:r w:rsidRPr="006A26CB">
        <w:rPr>
          <w:rFonts w:ascii="Arial" w:hAnsi="Arial" w:cs="Arial"/>
          <w:sz w:val="16"/>
          <w:szCs w:val="16"/>
        </w:rPr>
        <w:t xml:space="preserve">detentora da Ata </w:t>
      </w:r>
      <w:r w:rsidRPr="006A26CB">
        <w:rPr>
          <w:rFonts w:ascii="Arial" w:hAnsi="Arial" w:cs="Arial"/>
          <w:b/>
          <w:bCs/>
          <w:sz w:val="16"/>
          <w:szCs w:val="16"/>
        </w:rPr>
        <w:t>para as necessárias correções</w:t>
      </w:r>
      <w:r w:rsidRPr="006A26CB">
        <w:rPr>
          <w:rFonts w:ascii="Arial" w:hAnsi="Arial" w:cs="Arial"/>
          <w:sz w:val="16"/>
          <w:szCs w:val="16"/>
        </w:rPr>
        <w:t xml:space="preserve">, com as informações que motivaram sua rejeição, contando-se o prazo estabelecido no subitem 6.2. </w:t>
      </w:r>
      <w:proofErr w:type="gramStart"/>
      <w:r w:rsidRPr="006A26CB">
        <w:rPr>
          <w:rFonts w:ascii="Arial" w:hAnsi="Arial" w:cs="Arial"/>
          <w:sz w:val="16"/>
          <w:szCs w:val="16"/>
        </w:rPr>
        <w:t>a</w:t>
      </w:r>
      <w:proofErr w:type="gramEnd"/>
      <w:r w:rsidRPr="006A26CB">
        <w:rPr>
          <w:rFonts w:ascii="Arial" w:hAnsi="Arial" w:cs="Arial"/>
          <w:sz w:val="16"/>
          <w:szCs w:val="16"/>
        </w:rPr>
        <w:t xml:space="preserve"> partir da data de sua reapresentação.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lastRenderedPageBreak/>
        <w:t>A devolução da nota fiscal não aprovada, em hipótese alguma, servirá de pretexto para que a empresa detentora da Ata suspenda quaisquer fornecimentos.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O Estado de Rondônia, através dos órgãos requisitantes, providenciará o pagamento no prazo de até 30</w:t>
      </w:r>
      <w:r w:rsidRPr="006A26CB">
        <w:rPr>
          <w:rFonts w:ascii="Arial" w:hAnsi="Arial" w:cs="Arial"/>
          <w:b/>
          <w:bCs/>
          <w:sz w:val="16"/>
          <w:szCs w:val="16"/>
        </w:rPr>
        <w:t xml:space="preserve"> (trinta) dias corridos</w:t>
      </w:r>
      <w:r w:rsidRPr="006A26CB">
        <w:rPr>
          <w:rFonts w:ascii="Arial" w:hAnsi="Arial" w:cs="Arial"/>
          <w:sz w:val="16"/>
          <w:szCs w:val="16"/>
        </w:rPr>
        <w:t>, contada da data do aceite da nota fiscal.</w:t>
      </w:r>
    </w:p>
    <w:p w:rsidR="009D2314" w:rsidRPr="006A26CB" w:rsidRDefault="009D2314" w:rsidP="009D2314">
      <w:pPr>
        <w:pStyle w:val="Corpodetexto2"/>
        <w:ind w:right="-1" w:firstLine="0"/>
        <w:rPr>
          <w:sz w:val="16"/>
          <w:szCs w:val="16"/>
        </w:rPr>
      </w:pPr>
    </w:p>
    <w:p w:rsidR="006D3B5F" w:rsidRPr="006A26CB" w:rsidRDefault="006D3B5F" w:rsidP="009D2314">
      <w:pPr>
        <w:pStyle w:val="NormalWeb"/>
        <w:spacing w:before="0" w:beforeAutospacing="0" w:after="0" w:afterAutospacing="0"/>
        <w:jc w:val="both"/>
        <w:rPr>
          <w:rFonts w:ascii="Arial" w:hAnsi="Arial" w:cs="Arial"/>
          <w:b/>
          <w:bCs/>
          <w:sz w:val="16"/>
          <w:szCs w:val="16"/>
        </w:rPr>
      </w:pPr>
    </w:p>
    <w:p w:rsidR="009D2314" w:rsidRPr="006A26CB" w:rsidRDefault="009D2314" w:rsidP="009D2314">
      <w:pPr>
        <w:pStyle w:val="NormalWeb"/>
        <w:spacing w:before="0" w:beforeAutospacing="0" w:after="0" w:afterAutospacing="0"/>
        <w:jc w:val="both"/>
        <w:rPr>
          <w:rFonts w:ascii="Arial" w:hAnsi="Arial" w:cs="Arial"/>
          <w:b/>
          <w:bCs/>
          <w:sz w:val="16"/>
          <w:szCs w:val="16"/>
        </w:rPr>
      </w:pPr>
      <w:r w:rsidRPr="006A26CB">
        <w:rPr>
          <w:rFonts w:ascii="Arial" w:hAnsi="Arial" w:cs="Arial"/>
          <w:b/>
          <w:bCs/>
          <w:sz w:val="16"/>
          <w:szCs w:val="16"/>
        </w:rPr>
        <w:t>8.  DA DOTAÇÃO ORÇAMENTÁRIA</w:t>
      </w:r>
    </w:p>
    <w:p w:rsidR="006D3B5F" w:rsidRPr="006A26CB" w:rsidRDefault="006D3B5F" w:rsidP="00CE4074">
      <w:pPr>
        <w:pStyle w:val="NormalWeb"/>
        <w:spacing w:before="0" w:beforeAutospacing="0" w:after="0" w:afterAutospacing="0"/>
        <w:jc w:val="both"/>
        <w:rPr>
          <w:rFonts w:ascii="Arial" w:hAnsi="Arial" w:cs="Arial"/>
          <w:sz w:val="16"/>
          <w:szCs w:val="16"/>
        </w:rPr>
      </w:pPr>
    </w:p>
    <w:p w:rsidR="009D2314" w:rsidRPr="006A26CB" w:rsidRDefault="009D2314" w:rsidP="00160FBE">
      <w:pPr>
        <w:pStyle w:val="NormalWeb"/>
        <w:numPr>
          <w:ilvl w:val="1"/>
          <w:numId w:val="4"/>
        </w:numPr>
        <w:spacing w:before="0" w:beforeAutospacing="0" w:after="0" w:afterAutospacing="0"/>
        <w:jc w:val="both"/>
        <w:rPr>
          <w:rFonts w:ascii="Arial" w:hAnsi="Arial" w:cs="Arial"/>
          <w:sz w:val="16"/>
          <w:szCs w:val="16"/>
        </w:rPr>
      </w:pPr>
      <w:r w:rsidRPr="006A26CB">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6A26CB" w:rsidRDefault="0011705A" w:rsidP="00DC3A58">
      <w:pPr>
        <w:pStyle w:val="NormalWeb"/>
        <w:spacing w:before="0" w:beforeAutospacing="0" w:after="0" w:afterAutospacing="0"/>
        <w:jc w:val="both"/>
        <w:rPr>
          <w:rFonts w:ascii="Arial" w:hAnsi="Arial" w:cs="Arial"/>
          <w:sz w:val="16"/>
          <w:szCs w:val="16"/>
        </w:rPr>
      </w:pPr>
    </w:p>
    <w:p w:rsidR="00DC3A58" w:rsidRPr="006A26CB" w:rsidRDefault="00DC3A58" w:rsidP="007962A1">
      <w:pPr>
        <w:pStyle w:val="NormalWeb"/>
        <w:spacing w:before="0" w:beforeAutospacing="0" w:after="0" w:afterAutospacing="0"/>
        <w:ind w:left="360"/>
        <w:jc w:val="both"/>
        <w:rPr>
          <w:rFonts w:ascii="Arial" w:hAnsi="Arial" w:cs="Arial"/>
          <w:sz w:val="16"/>
          <w:szCs w:val="16"/>
        </w:rPr>
      </w:pPr>
    </w:p>
    <w:p w:rsidR="00C061A4" w:rsidRPr="00C061A4" w:rsidRDefault="00DC3A58" w:rsidP="00C061A4">
      <w:pPr>
        <w:pStyle w:val="NormalWeb"/>
        <w:numPr>
          <w:ilvl w:val="0"/>
          <w:numId w:val="4"/>
        </w:numPr>
        <w:spacing w:before="0" w:beforeAutospacing="0" w:after="0" w:afterAutospacing="0"/>
        <w:jc w:val="both"/>
        <w:rPr>
          <w:rFonts w:ascii="Arial" w:hAnsi="Arial" w:cs="Arial"/>
          <w:bCs/>
          <w:i/>
          <w:sz w:val="16"/>
          <w:szCs w:val="16"/>
        </w:rPr>
      </w:pPr>
      <w:r w:rsidRPr="006A26CB">
        <w:rPr>
          <w:rFonts w:ascii="Arial" w:hAnsi="Arial" w:cs="Arial"/>
          <w:b/>
          <w:bCs/>
          <w:sz w:val="16"/>
          <w:szCs w:val="16"/>
        </w:rPr>
        <w:t>DAS SANÇÕES ADMINISTRATIVAS:</w:t>
      </w:r>
    </w:p>
    <w:p w:rsidR="00C061A4" w:rsidRDefault="00C061A4" w:rsidP="00C061A4">
      <w:pPr>
        <w:pStyle w:val="NormalWeb"/>
        <w:spacing w:before="0" w:beforeAutospacing="0" w:after="0" w:afterAutospacing="0"/>
        <w:ind w:left="360"/>
        <w:jc w:val="both"/>
        <w:rPr>
          <w:rFonts w:ascii="Arial" w:hAnsi="Arial" w:cs="Arial"/>
          <w:bCs/>
          <w:i/>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Sem prejuízo das sanções cominadas no art. 87, I, III e IV, da Lei nº 8.666/93, multa de 10% (dez por cento), sobre a parcela inadimplida.</w:t>
      </w:r>
    </w:p>
    <w:p w:rsidR="00C061A4" w:rsidRPr="00C061A4" w:rsidRDefault="00C061A4" w:rsidP="00C061A4">
      <w:pPr>
        <w:pStyle w:val="NormalWeb"/>
        <w:spacing w:before="0" w:beforeAutospacing="0" w:after="0" w:afterAutospacing="0"/>
        <w:ind w:left="502"/>
        <w:jc w:val="both"/>
        <w:rPr>
          <w:rFonts w:ascii="Arial" w:hAnsi="Arial" w:cs="Arial"/>
          <w:bCs/>
          <w:i/>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061A4" w:rsidRDefault="00C061A4" w:rsidP="00C061A4">
      <w:pPr>
        <w:pStyle w:val="PargrafodaLista"/>
        <w:rPr>
          <w:rFonts w:ascii="Arial" w:hAnsi="Arial" w:cs="Arial"/>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C061A4" w:rsidRDefault="00C061A4" w:rsidP="00C061A4">
      <w:pPr>
        <w:pStyle w:val="PargrafodaLista"/>
        <w:rPr>
          <w:rFonts w:ascii="Arial" w:hAnsi="Arial" w:cs="Arial"/>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061A4" w:rsidRDefault="00C061A4" w:rsidP="00C061A4">
      <w:pPr>
        <w:pStyle w:val="PargrafodaLista"/>
        <w:rPr>
          <w:rFonts w:ascii="Arial" w:hAnsi="Arial" w:cs="Arial"/>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C061A4" w:rsidRDefault="00C061A4" w:rsidP="00C061A4">
      <w:pPr>
        <w:pStyle w:val="PargrafodaLista"/>
        <w:rPr>
          <w:rFonts w:ascii="Arial" w:hAnsi="Arial" w:cs="Arial"/>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061A4" w:rsidRDefault="00C061A4" w:rsidP="00C061A4">
      <w:pPr>
        <w:pStyle w:val="PargrafodaLista"/>
        <w:rPr>
          <w:rFonts w:ascii="Arial" w:hAnsi="Arial" w:cs="Arial"/>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061A4" w:rsidRDefault="00C061A4" w:rsidP="00C061A4">
      <w:pPr>
        <w:pStyle w:val="PargrafodaLista"/>
        <w:rPr>
          <w:rFonts w:ascii="Arial" w:hAnsi="Arial" w:cs="Arial"/>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São exemplos de infração administrativa penalizáveis, nos termos da Lei nº 8.666, de 1993, da Lei nº 10.520, de 2002, do Decreto nº 3.555, de 2000, e do Decreto nº 5.450, de 2005:</w:t>
      </w:r>
    </w:p>
    <w:p w:rsidR="00C061A4" w:rsidRDefault="00C061A4" w:rsidP="00C061A4">
      <w:pPr>
        <w:pStyle w:val="PargrafodaLista"/>
        <w:rPr>
          <w:rFonts w:ascii="Arial" w:hAnsi="Arial" w:cs="Arial"/>
          <w:bCs/>
          <w:i/>
          <w:sz w:val="16"/>
          <w:szCs w:val="16"/>
        </w:rPr>
      </w:pPr>
    </w:p>
    <w:p w:rsidR="00C061A4" w:rsidRPr="00C061A4" w:rsidRDefault="00C061A4" w:rsidP="00C061A4">
      <w:pPr>
        <w:pStyle w:val="NormalWeb"/>
        <w:spacing w:before="0" w:beforeAutospacing="0" w:after="0" w:afterAutospacing="0"/>
        <w:ind w:left="502"/>
        <w:jc w:val="both"/>
        <w:rPr>
          <w:rFonts w:ascii="Arial" w:hAnsi="Arial" w:cs="Arial"/>
          <w:bCs/>
          <w:sz w:val="16"/>
          <w:szCs w:val="16"/>
        </w:rPr>
      </w:pPr>
    </w:p>
    <w:p w:rsidR="00C061A4" w:rsidRDefault="00C061A4" w:rsidP="00C061A4">
      <w:pPr>
        <w:pStyle w:val="PargrafodaLista"/>
        <w:numPr>
          <w:ilvl w:val="0"/>
          <w:numId w:val="42"/>
        </w:numPr>
        <w:tabs>
          <w:tab w:val="left" w:pos="284"/>
        </w:tabs>
        <w:suppressAutoHyphens/>
        <w:jc w:val="both"/>
        <w:rPr>
          <w:rFonts w:ascii="Arial" w:hAnsi="Arial" w:cs="Arial"/>
          <w:sz w:val="16"/>
          <w:szCs w:val="16"/>
        </w:rPr>
      </w:pPr>
      <w:r w:rsidRPr="00C061A4">
        <w:rPr>
          <w:rFonts w:ascii="Arial" w:hAnsi="Arial" w:cs="Arial"/>
          <w:sz w:val="16"/>
          <w:szCs w:val="16"/>
        </w:rPr>
        <w:t>Inexecução total ou parcial do contrato;</w:t>
      </w:r>
    </w:p>
    <w:p w:rsidR="00C061A4" w:rsidRDefault="00C061A4" w:rsidP="00C061A4">
      <w:pPr>
        <w:pStyle w:val="PargrafodaLista"/>
        <w:numPr>
          <w:ilvl w:val="0"/>
          <w:numId w:val="42"/>
        </w:numPr>
        <w:tabs>
          <w:tab w:val="left" w:pos="284"/>
        </w:tabs>
        <w:suppressAutoHyphens/>
        <w:jc w:val="both"/>
        <w:rPr>
          <w:rFonts w:ascii="Arial" w:hAnsi="Arial" w:cs="Arial"/>
          <w:sz w:val="16"/>
          <w:szCs w:val="16"/>
        </w:rPr>
      </w:pPr>
      <w:r w:rsidRPr="00C061A4">
        <w:rPr>
          <w:rFonts w:ascii="Arial" w:hAnsi="Arial" w:cs="Arial"/>
          <w:sz w:val="16"/>
          <w:szCs w:val="16"/>
        </w:rPr>
        <w:t>Apresentação de documentação falsa;</w:t>
      </w:r>
    </w:p>
    <w:p w:rsidR="00C061A4" w:rsidRDefault="00C061A4" w:rsidP="00C061A4">
      <w:pPr>
        <w:pStyle w:val="PargrafodaLista"/>
        <w:numPr>
          <w:ilvl w:val="0"/>
          <w:numId w:val="42"/>
        </w:numPr>
        <w:tabs>
          <w:tab w:val="left" w:pos="284"/>
        </w:tabs>
        <w:suppressAutoHyphens/>
        <w:jc w:val="both"/>
        <w:rPr>
          <w:rFonts w:ascii="Arial" w:hAnsi="Arial" w:cs="Arial"/>
          <w:sz w:val="16"/>
          <w:szCs w:val="16"/>
        </w:rPr>
      </w:pPr>
      <w:r w:rsidRPr="00C061A4">
        <w:rPr>
          <w:rFonts w:ascii="Arial" w:hAnsi="Arial" w:cs="Arial"/>
          <w:sz w:val="16"/>
          <w:szCs w:val="16"/>
        </w:rPr>
        <w:t>Comportamento inidôneo;</w:t>
      </w:r>
    </w:p>
    <w:p w:rsidR="00C061A4" w:rsidRDefault="00C061A4" w:rsidP="00C061A4">
      <w:pPr>
        <w:pStyle w:val="PargrafodaLista"/>
        <w:numPr>
          <w:ilvl w:val="0"/>
          <w:numId w:val="42"/>
        </w:numPr>
        <w:tabs>
          <w:tab w:val="left" w:pos="284"/>
        </w:tabs>
        <w:suppressAutoHyphens/>
        <w:jc w:val="both"/>
        <w:rPr>
          <w:rFonts w:ascii="Arial" w:hAnsi="Arial" w:cs="Arial"/>
          <w:sz w:val="16"/>
          <w:szCs w:val="16"/>
        </w:rPr>
      </w:pPr>
      <w:r w:rsidRPr="00C061A4">
        <w:rPr>
          <w:rFonts w:ascii="Arial" w:hAnsi="Arial" w:cs="Arial"/>
          <w:sz w:val="16"/>
          <w:szCs w:val="16"/>
        </w:rPr>
        <w:t>Fraude fiscal;</w:t>
      </w:r>
    </w:p>
    <w:p w:rsidR="00C061A4" w:rsidRPr="00C061A4" w:rsidRDefault="00C061A4" w:rsidP="00C061A4">
      <w:pPr>
        <w:pStyle w:val="PargrafodaLista"/>
        <w:numPr>
          <w:ilvl w:val="0"/>
          <w:numId w:val="42"/>
        </w:numPr>
        <w:tabs>
          <w:tab w:val="left" w:pos="284"/>
        </w:tabs>
        <w:suppressAutoHyphens/>
        <w:jc w:val="both"/>
        <w:rPr>
          <w:rFonts w:ascii="Arial" w:hAnsi="Arial" w:cs="Arial"/>
          <w:sz w:val="16"/>
          <w:szCs w:val="16"/>
        </w:rPr>
      </w:pPr>
      <w:r w:rsidRPr="00C061A4">
        <w:rPr>
          <w:rFonts w:ascii="Arial" w:hAnsi="Arial" w:cs="Arial"/>
          <w:sz w:val="16"/>
          <w:szCs w:val="16"/>
        </w:rPr>
        <w:t>Descumprimento de qualquer dos deveres elencados no Edital ou no Contrato.</w:t>
      </w:r>
    </w:p>
    <w:p w:rsidR="00C061A4" w:rsidRPr="00C061A4" w:rsidRDefault="00C061A4" w:rsidP="00C061A4">
      <w:pPr>
        <w:suppressAutoHyphens/>
        <w:jc w:val="both"/>
        <w:rPr>
          <w:rFonts w:ascii="Arial" w:hAnsi="Arial" w:cs="Arial"/>
          <w:sz w:val="16"/>
          <w:szCs w:val="16"/>
        </w:rPr>
      </w:pPr>
    </w:p>
    <w:p w:rsidR="00C061A4" w:rsidRDefault="00C061A4" w:rsidP="00C061A4">
      <w:pPr>
        <w:pStyle w:val="PargrafodaLista"/>
        <w:numPr>
          <w:ilvl w:val="1"/>
          <w:numId w:val="4"/>
        </w:numPr>
        <w:suppressAutoHyphens/>
        <w:jc w:val="both"/>
        <w:rPr>
          <w:rFonts w:ascii="Arial" w:hAnsi="Arial" w:cs="Arial"/>
          <w:sz w:val="16"/>
          <w:szCs w:val="16"/>
        </w:rPr>
      </w:pPr>
      <w:r w:rsidRPr="00C061A4">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C061A4" w:rsidRDefault="00C061A4" w:rsidP="00C061A4">
      <w:pPr>
        <w:pStyle w:val="PargrafodaLista"/>
        <w:suppressAutoHyphens/>
        <w:ind w:left="502"/>
        <w:jc w:val="both"/>
        <w:rPr>
          <w:rFonts w:ascii="Arial" w:hAnsi="Arial" w:cs="Arial"/>
          <w:sz w:val="16"/>
          <w:szCs w:val="16"/>
        </w:rPr>
      </w:pPr>
    </w:p>
    <w:p w:rsidR="00C061A4" w:rsidRPr="00C061A4" w:rsidRDefault="00C061A4" w:rsidP="00C061A4">
      <w:pPr>
        <w:pStyle w:val="PargrafodaLista"/>
        <w:numPr>
          <w:ilvl w:val="1"/>
          <w:numId w:val="4"/>
        </w:numPr>
        <w:suppressAutoHyphens/>
        <w:jc w:val="both"/>
        <w:rPr>
          <w:rFonts w:ascii="Arial" w:hAnsi="Arial" w:cs="Arial"/>
          <w:sz w:val="16"/>
          <w:szCs w:val="16"/>
        </w:rPr>
      </w:pPr>
      <w:r w:rsidRPr="00C061A4">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C061A4" w:rsidRPr="00C061A4" w:rsidRDefault="00C061A4" w:rsidP="00C061A4">
      <w:pPr>
        <w:tabs>
          <w:tab w:val="left" w:pos="567"/>
        </w:tabs>
        <w:rPr>
          <w:rFonts w:ascii="Arial" w:hAnsi="Arial" w:cs="Arial"/>
          <w:sz w:val="16"/>
          <w:szCs w:val="16"/>
        </w:rPr>
      </w:pPr>
    </w:p>
    <w:tbl>
      <w:tblPr>
        <w:tblW w:w="9384" w:type="dxa"/>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5812"/>
        <w:gridCol w:w="992"/>
        <w:gridCol w:w="1701"/>
      </w:tblGrid>
      <w:tr w:rsidR="00BF1432" w:rsidRPr="00AA6872" w:rsidTr="00656E27">
        <w:tc>
          <w:tcPr>
            <w:tcW w:w="879" w:type="dxa"/>
            <w:shd w:val="clear" w:color="auto" w:fill="DBE5F1"/>
            <w:vAlign w:val="center"/>
          </w:tcPr>
          <w:p w:rsidR="00BF1432" w:rsidRPr="00656E27" w:rsidRDefault="00BF1432" w:rsidP="00B32173">
            <w:pPr>
              <w:autoSpaceDE w:val="0"/>
              <w:autoSpaceDN w:val="0"/>
              <w:adjustRightInd w:val="0"/>
              <w:ind w:left="-82" w:right="-147"/>
              <w:jc w:val="center"/>
              <w:rPr>
                <w:rFonts w:ascii="Arial" w:hAnsi="Arial" w:cs="Arial"/>
                <w:b/>
                <w:bCs/>
                <w:sz w:val="16"/>
                <w:szCs w:val="16"/>
              </w:rPr>
            </w:pPr>
            <w:r w:rsidRPr="00656E27">
              <w:rPr>
                <w:rFonts w:ascii="Arial" w:hAnsi="Arial" w:cs="Arial"/>
                <w:b/>
                <w:bCs/>
                <w:sz w:val="16"/>
                <w:szCs w:val="16"/>
              </w:rPr>
              <w:t>ITEM</w:t>
            </w:r>
          </w:p>
        </w:tc>
        <w:tc>
          <w:tcPr>
            <w:tcW w:w="5812" w:type="dxa"/>
            <w:shd w:val="clear" w:color="auto" w:fill="DBE5F1"/>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DESCRIÇÃO DA INFRAÇÃO</w:t>
            </w:r>
          </w:p>
        </w:tc>
        <w:tc>
          <w:tcPr>
            <w:tcW w:w="992" w:type="dxa"/>
            <w:shd w:val="clear" w:color="auto" w:fill="DBE5F1"/>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GRAU</w:t>
            </w:r>
          </w:p>
        </w:tc>
        <w:tc>
          <w:tcPr>
            <w:tcW w:w="1701" w:type="dxa"/>
            <w:shd w:val="clear" w:color="auto" w:fill="DBE5F1"/>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MULTA*</w:t>
            </w:r>
          </w:p>
        </w:tc>
      </w:tr>
      <w:tr w:rsidR="00BF1432" w:rsidRPr="00AA6872" w:rsidTr="00656E27">
        <w:tc>
          <w:tcPr>
            <w:tcW w:w="879" w:type="dxa"/>
            <w:vAlign w:val="center"/>
          </w:tcPr>
          <w:p w:rsidR="00BF1432" w:rsidRPr="00656E27" w:rsidRDefault="00BF1432" w:rsidP="00B32173">
            <w:pPr>
              <w:pStyle w:val="PargrafodaLista"/>
              <w:autoSpaceDE w:val="0"/>
              <w:autoSpaceDN w:val="0"/>
              <w:adjustRightInd w:val="0"/>
              <w:ind w:left="33"/>
              <w:jc w:val="center"/>
              <w:rPr>
                <w:rFonts w:ascii="Arial" w:hAnsi="Arial" w:cs="Arial"/>
                <w:b/>
                <w:bCs/>
                <w:sz w:val="16"/>
                <w:szCs w:val="16"/>
              </w:rPr>
            </w:pPr>
            <w:r w:rsidRPr="00656E27">
              <w:rPr>
                <w:rFonts w:ascii="Arial" w:hAnsi="Arial" w:cs="Arial"/>
                <w:b/>
                <w:bCs/>
                <w:sz w:val="16"/>
                <w:szCs w:val="16"/>
              </w:rPr>
              <w:t>1</w:t>
            </w:r>
          </w:p>
        </w:tc>
        <w:tc>
          <w:tcPr>
            <w:tcW w:w="5812" w:type="dxa"/>
            <w:vAlign w:val="center"/>
          </w:tcPr>
          <w:p w:rsidR="00BF1432" w:rsidRPr="00656E27" w:rsidRDefault="00BF1432" w:rsidP="00B32173">
            <w:pPr>
              <w:autoSpaceDE w:val="0"/>
              <w:autoSpaceDN w:val="0"/>
              <w:adjustRightInd w:val="0"/>
              <w:rPr>
                <w:rFonts w:ascii="Arial" w:hAnsi="Arial" w:cs="Arial"/>
                <w:sz w:val="16"/>
                <w:szCs w:val="16"/>
              </w:rPr>
            </w:pPr>
            <w:r w:rsidRPr="00656E27">
              <w:rPr>
                <w:rFonts w:ascii="Arial" w:hAnsi="Arial" w:cs="Arial"/>
                <w:sz w:val="16"/>
                <w:szCs w:val="16"/>
              </w:rPr>
              <w:t xml:space="preserve">Permitir situação que crie a possibilidade ou cause </w:t>
            </w:r>
            <w:proofErr w:type="spellStart"/>
            <w:r w:rsidRPr="00656E27">
              <w:rPr>
                <w:rFonts w:ascii="Arial" w:hAnsi="Arial" w:cs="Arial"/>
                <w:sz w:val="16"/>
                <w:szCs w:val="16"/>
              </w:rPr>
              <w:t>dano</w:t>
            </w:r>
            <w:proofErr w:type="spellEnd"/>
            <w:r w:rsidRPr="00656E27">
              <w:rPr>
                <w:rFonts w:ascii="Arial" w:hAnsi="Arial" w:cs="Arial"/>
                <w:sz w:val="16"/>
                <w:szCs w:val="16"/>
              </w:rPr>
              <w:t xml:space="preserve"> físico, lesão corporal ou consequências letais; por ocorrência.</w:t>
            </w:r>
          </w:p>
        </w:tc>
        <w:tc>
          <w:tcPr>
            <w:tcW w:w="992" w:type="dxa"/>
            <w:vAlign w:val="center"/>
          </w:tcPr>
          <w:p w:rsidR="00BF1432" w:rsidRPr="00656E27" w:rsidRDefault="00BF1432" w:rsidP="00B32173">
            <w:pPr>
              <w:autoSpaceDE w:val="0"/>
              <w:autoSpaceDN w:val="0"/>
              <w:adjustRightInd w:val="0"/>
              <w:jc w:val="center"/>
              <w:rPr>
                <w:rFonts w:ascii="Arial" w:hAnsi="Arial" w:cs="Arial"/>
                <w:sz w:val="16"/>
                <w:szCs w:val="16"/>
              </w:rPr>
            </w:pPr>
            <w:r w:rsidRPr="00656E27">
              <w:rPr>
                <w:rFonts w:ascii="Arial" w:hAnsi="Arial" w:cs="Arial"/>
                <w:b/>
                <w:bCs/>
                <w:sz w:val="16"/>
                <w:szCs w:val="16"/>
              </w:rPr>
              <w:t>06</w:t>
            </w:r>
          </w:p>
        </w:tc>
        <w:tc>
          <w:tcPr>
            <w:tcW w:w="1701" w:type="dxa"/>
            <w:vAlign w:val="center"/>
          </w:tcPr>
          <w:p w:rsidR="00BF1432" w:rsidRPr="00656E27" w:rsidRDefault="00BF1432" w:rsidP="00B32173">
            <w:pPr>
              <w:autoSpaceDE w:val="0"/>
              <w:autoSpaceDN w:val="0"/>
              <w:adjustRightInd w:val="0"/>
              <w:jc w:val="center"/>
              <w:rPr>
                <w:rFonts w:ascii="Arial" w:hAnsi="Arial" w:cs="Arial"/>
                <w:sz w:val="16"/>
                <w:szCs w:val="16"/>
              </w:rPr>
            </w:pPr>
            <w:r w:rsidRPr="00656E27">
              <w:rPr>
                <w:rFonts w:ascii="Arial" w:hAnsi="Arial" w:cs="Arial"/>
                <w:b/>
                <w:bCs/>
                <w:sz w:val="16"/>
                <w:szCs w:val="16"/>
              </w:rPr>
              <w:t>4,0% por dia</w:t>
            </w:r>
          </w:p>
        </w:tc>
      </w:tr>
      <w:tr w:rsidR="00BF1432" w:rsidRPr="00AA6872" w:rsidTr="00656E27">
        <w:tc>
          <w:tcPr>
            <w:tcW w:w="879" w:type="dxa"/>
            <w:vAlign w:val="center"/>
          </w:tcPr>
          <w:p w:rsidR="00BF1432" w:rsidRPr="00656E27" w:rsidRDefault="00BF1432" w:rsidP="00B32173">
            <w:pPr>
              <w:pStyle w:val="PargrafodaLista"/>
              <w:autoSpaceDE w:val="0"/>
              <w:autoSpaceDN w:val="0"/>
              <w:adjustRightInd w:val="0"/>
              <w:ind w:left="33"/>
              <w:jc w:val="center"/>
              <w:rPr>
                <w:rFonts w:ascii="Arial" w:hAnsi="Arial" w:cs="Arial"/>
                <w:b/>
                <w:bCs/>
                <w:sz w:val="16"/>
                <w:szCs w:val="16"/>
              </w:rPr>
            </w:pPr>
            <w:r w:rsidRPr="00656E27">
              <w:rPr>
                <w:rFonts w:ascii="Arial" w:hAnsi="Arial" w:cs="Arial"/>
                <w:b/>
                <w:bCs/>
                <w:sz w:val="16"/>
                <w:szCs w:val="16"/>
              </w:rPr>
              <w:t>2</w:t>
            </w:r>
          </w:p>
        </w:tc>
        <w:tc>
          <w:tcPr>
            <w:tcW w:w="5812" w:type="dxa"/>
            <w:vAlign w:val="center"/>
          </w:tcPr>
          <w:p w:rsidR="00BF1432" w:rsidRPr="00656E27" w:rsidRDefault="00BF1432" w:rsidP="00B32173">
            <w:pPr>
              <w:autoSpaceDE w:val="0"/>
              <w:autoSpaceDN w:val="0"/>
              <w:adjustRightInd w:val="0"/>
              <w:rPr>
                <w:rFonts w:ascii="Arial" w:hAnsi="Arial" w:cs="Arial"/>
                <w:sz w:val="16"/>
                <w:szCs w:val="16"/>
              </w:rPr>
            </w:pPr>
            <w:r w:rsidRPr="00656E27">
              <w:rPr>
                <w:rFonts w:ascii="Arial" w:hAnsi="Arial" w:cs="Arial"/>
                <w:sz w:val="16"/>
                <w:szCs w:val="16"/>
              </w:rPr>
              <w:t xml:space="preserve">Usar indevidamente informações sigilosas a que teve acesso; por </w:t>
            </w:r>
            <w:proofErr w:type="spellStart"/>
            <w:r w:rsidRPr="00656E27">
              <w:rPr>
                <w:rFonts w:ascii="Arial" w:hAnsi="Arial" w:cs="Arial"/>
                <w:sz w:val="16"/>
                <w:szCs w:val="16"/>
              </w:rPr>
              <w:t>ocorrencia</w:t>
            </w:r>
            <w:proofErr w:type="spellEnd"/>
            <w:r w:rsidRPr="00656E27">
              <w:rPr>
                <w:rFonts w:ascii="Arial" w:hAnsi="Arial" w:cs="Arial"/>
                <w:sz w:val="16"/>
                <w:szCs w:val="16"/>
              </w:rPr>
              <w:t>.</w:t>
            </w:r>
          </w:p>
        </w:tc>
        <w:tc>
          <w:tcPr>
            <w:tcW w:w="992" w:type="dxa"/>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06</w:t>
            </w:r>
          </w:p>
        </w:tc>
        <w:tc>
          <w:tcPr>
            <w:tcW w:w="1701" w:type="dxa"/>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4,0% por dia</w:t>
            </w:r>
          </w:p>
        </w:tc>
      </w:tr>
      <w:tr w:rsidR="00BF1432" w:rsidRPr="00AA6872" w:rsidTr="00656E27">
        <w:tc>
          <w:tcPr>
            <w:tcW w:w="879" w:type="dxa"/>
            <w:vAlign w:val="center"/>
          </w:tcPr>
          <w:p w:rsidR="00BF1432" w:rsidRPr="00656E27" w:rsidRDefault="00BF1432" w:rsidP="00B32173">
            <w:pPr>
              <w:pStyle w:val="PargrafodaLista"/>
              <w:autoSpaceDE w:val="0"/>
              <w:autoSpaceDN w:val="0"/>
              <w:adjustRightInd w:val="0"/>
              <w:ind w:left="0"/>
              <w:jc w:val="center"/>
              <w:rPr>
                <w:rFonts w:ascii="Arial" w:hAnsi="Arial" w:cs="Arial"/>
                <w:b/>
                <w:bCs/>
                <w:sz w:val="16"/>
                <w:szCs w:val="16"/>
              </w:rPr>
            </w:pPr>
            <w:r w:rsidRPr="00656E27">
              <w:rPr>
                <w:rFonts w:ascii="Arial" w:hAnsi="Arial" w:cs="Arial"/>
                <w:b/>
                <w:bCs/>
                <w:sz w:val="16"/>
                <w:szCs w:val="16"/>
              </w:rPr>
              <w:t>3</w:t>
            </w:r>
          </w:p>
        </w:tc>
        <w:tc>
          <w:tcPr>
            <w:tcW w:w="5812" w:type="dxa"/>
            <w:vAlign w:val="center"/>
          </w:tcPr>
          <w:p w:rsidR="00BF1432" w:rsidRPr="00656E27" w:rsidRDefault="00BF1432" w:rsidP="00B32173">
            <w:pPr>
              <w:autoSpaceDE w:val="0"/>
              <w:autoSpaceDN w:val="0"/>
              <w:adjustRightInd w:val="0"/>
              <w:rPr>
                <w:rFonts w:ascii="Arial" w:hAnsi="Arial" w:cs="Arial"/>
                <w:sz w:val="16"/>
                <w:szCs w:val="16"/>
              </w:rPr>
            </w:pPr>
            <w:r w:rsidRPr="00656E27">
              <w:rPr>
                <w:rFonts w:ascii="Arial" w:hAnsi="Arial" w:cs="Arial"/>
                <w:sz w:val="16"/>
                <w:szCs w:val="16"/>
              </w:rPr>
              <w:t>Recusar-se a entregar os objeto determinado pela FISCALIZAÇÃO, sem motivo justificado; por ocorrência;</w:t>
            </w:r>
          </w:p>
        </w:tc>
        <w:tc>
          <w:tcPr>
            <w:tcW w:w="992" w:type="dxa"/>
            <w:vAlign w:val="center"/>
          </w:tcPr>
          <w:p w:rsidR="00BF1432" w:rsidRPr="00656E27" w:rsidRDefault="00BF1432" w:rsidP="00B32173">
            <w:pPr>
              <w:autoSpaceDE w:val="0"/>
              <w:autoSpaceDN w:val="0"/>
              <w:adjustRightInd w:val="0"/>
              <w:jc w:val="center"/>
              <w:rPr>
                <w:rFonts w:ascii="Arial" w:hAnsi="Arial" w:cs="Arial"/>
                <w:sz w:val="16"/>
                <w:szCs w:val="16"/>
              </w:rPr>
            </w:pPr>
            <w:r w:rsidRPr="00656E27">
              <w:rPr>
                <w:rFonts w:ascii="Arial" w:hAnsi="Arial" w:cs="Arial"/>
                <w:b/>
                <w:bCs/>
                <w:sz w:val="16"/>
                <w:szCs w:val="16"/>
              </w:rPr>
              <w:t>04</w:t>
            </w:r>
          </w:p>
        </w:tc>
        <w:tc>
          <w:tcPr>
            <w:tcW w:w="1701" w:type="dxa"/>
            <w:vAlign w:val="center"/>
          </w:tcPr>
          <w:p w:rsidR="00BF1432" w:rsidRPr="00656E27" w:rsidRDefault="00BF1432" w:rsidP="00B32173">
            <w:pPr>
              <w:autoSpaceDE w:val="0"/>
              <w:autoSpaceDN w:val="0"/>
              <w:adjustRightInd w:val="0"/>
              <w:jc w:val="center"/>
              <w:rPr>
                <w:rFonts w:ascii="Arial" w:hAnsi="Arial" w:cs="Arial"/>
                <w:sz w:val="16"/>
                <w:szCs w:val="16"/>
              </w:rPr>
            </w:pPr>
            <w:r w:rsidRPr="00656E27">
              <w:rPr>
                <w:rFonts w:ascii="Arial" w:hAnsi="Arial" w:cs="Arial"/>
                <w:b/>
                <w:bCs/>
                <w:sz w:val="16"/>
                <w:szCs w:val="16"/>
              </w:rPr>
              <w:t>1,6% por dia</w:t>
            </w:r>
          </w:p>
        </w:tc>
      </w:tr>
      <w:tr w:rsidR="00BF1432" w:rsidRPr="00AA6872" w:rsidTr="00656E27">
        <w:tc>
          <w:tcPr>
            <w:tcW w:w="879" w:type="dxa"/>
            <w:vAlign w:val="center"/>
          </w:tcPr>
          <w:p w:rsidR="00BF1432" w:rsidRPr="00656E27" w:rsidRDefault="00BF1432" w:rsidP="00B32173">
            <w:pPr>
              <w:pStyle w:val="PargrafodaLista"/>
              <w:autoSpaceDE w:val="0"/>
              <w:autoSpaceDN w:val="0"/>
              <w:adjustRightInd w:val="0"/>
              <w:ind w:left="0"/>
              <w:jc w:val="center"/>
              <w:rPr>
                <w:rFonts w:ascii="Arial" w:hAnsi="Arial" w:cs="Arial"/>
                <w:b/>
                <w:bCs/>
                <w:sz w:val="16"/>
                <w:szCs w:val="16"/>
              </w:rPr>
            </w:pPr>
            <w:r w:rsidRPr="00656E27">
              <w:rPr>
                <w:rFonts w:ascii="Arial" w:hAnsi="Arial" w:cs="Arial"/>
                <w:b/>
                <w:bCs/>
                <w:sz w:val="16"/>
                <w:szCs w:val="16"/>
              </w:rPr>
              <w:t>4</w:t>
            </w:r>
          </w:p>
        </w:tc>
        <w:tc>
          <w:tcPr>
            <w:tcW w:w="5812" w:type="dxa"/>
            <w:vAlign w:val="center"/>
          </w:tcPr>
          <w:p w:rsidR="00BF1432" w:rsidRPr="00656E27" w:rsidRDefault="00BF1432" w:rsidP="00B32173">
            <w:pPr>
              <w:autoSpaceDE w:val="0"/>
              <w:autoSpaceDN w:val="0"/>
              <w:adjustRightInd w:val="0"/>
              <w:rPr>
                <w:rFonts w:ascii="Arial" w:hAnsi="Arial" w:cs="Arial"/>
                <w:sz w:val="16"/>
                <w:szCs w:val="16"/>
              </w:rPr>
            </w:pPr>
            <w:r w:rsidRPr="00656E27">
              <w:rPr>
                <w:rFonts w:ascii="Arial" w:hAnsi="Arial" w:cs="Arial"/>
                <w:sz w:val="16"/>
                <w:szCs w:val="16"/>
              </w:rPr>
              <w:t>Realizar entrega incompleta, paliativo substitutivo como por caráter permanente, ou deixar de providenciar recomposição complementar; por ocorrência.</w:t>
            </w:r>
          </w:p>
        </w:tc>
        <w:tc>
          <w:tcPr>
            <w:tcW w:w="992" w:type="dxa"/>
            <w:vAlign w:val="center"/>
          </w:tcPr>
          <w:p w:rsidR="00BF1432" w:rsidRPr="00656E27" w:rsidRDefault="00BF1432" w:rsidP="00B32173">
            <w:pPr>
              <w:autoSpaceDE w:val="0"/>
              <w:autoSpaceDN w:val="0"/>
              <w:adjustRightInd w:val="0"/>
              <w:jc w:val="center"/>
              <w:rPr>
                <w:rFonts w:ascii="Arial" w:hAnsi="Arial" w:cs="Arial"/>
                <w:sz w:val="16"/>
                <w:szCs w:val="16"/>
              </w:rPr>
            </w:pPr>
            <w:r w:rsidRPr="00656E27">
              <w:rPr>
                <w:rFonts w:ascii="Arial" w:hAnsi="Arial" w:cs="Arial"/>
                <w:b/>
                <w:bCs/>
                <w:sz w:val="16"/>
                <w:szCs w:val="16"/>
              </w:rPr>
              <w:t>02</w:t>
            </w:r>
          </w:p>
        </w:tc>
        <w:tc>
          <w:tcPr>
            <w:tcW w:w="1701" w:type="dxa"/>
            <w:vAlign w:val="center"/>
          </w:tcPr>
          <w:p w:rsidR="00BF1432" w:rsidRPr="00656E27" w:rsidRDefault="00BF1432" w:rsidP="00B32173">
            <w:pPr>
              <w:autoSpaceDE w:val="0"/>
              <w:autoSpaceDN w:val="0"/>
              <w:adjustRightInd w:val="0"/>
              <w:jc w:val="center"/>
              <w:rPr>
                <w:rFonts w:ascii="Arial" w:hAnsi="Arial" w:cs="Arial"/>
                <w:sz w:val="16"/>
                <w:szCs w:val="16"/>
              </w:rPr>
            </w:pPr>
            <w:r w:rsidRPr="00656E27">
              <w:rPr>
                <w:rFonts w:ascii="Arial" w:hAnsi="Arial" w:cs="Arial"/>
                <w:b/>
                <w:bCs/>
                <w:sz w:val="16"/>
                <w:szCs w:val="16"/>
              </w:rPr>
              <w:t>0,4% por dia</w:t>
            </w:r>
          </w:p>
        </w:tc>
      </w:tr>
      <w:tr w:rsidR="00BF1432" w:rsidRPr="00AA6872" w:rsidTr="00656E27">
        <w:tc>
          <w:tcPr>
            <w:tcW w:w="879" w:type="dxa"/>
            <w:vAlign w:val="center"/>
          </w:tcPr>
          <w:p w:rsidR="00BF1432" w:rsidRPr="00656E27" w:rsidRDefault="00BF1432" w:rsidP="00B32173">
            <w:pPr>
              <w:pStyle w:val="PargrafodaLista"/>
              <w:autoSpaceDE w:val="0"/>
              <w:autoSpaceDN w:val="0"/>
              <w:adjustRightInd w:val="0"/>
              <w:ind w:left="0"/>
              <w:jc w:val="center"/>
              <w:rPr>
                <w:rFonts w:ascii="Arial" w:hAnsi="Arial" w:cs="Arial"/>
                <w:b/>
                <w:bCs/>
                <w:sz w:val="16"/>
                <w:szCs w:val="16"/>
              </w:rPr>
            </w:pPr>
            <w:r w:rsidRPr="00656E27">
              <w:rPr>
                <w:rFonts w:ascii="Arial" w:hAnsi="Arial" w:cs="Arial"/>
                <w:b/>
                <w:bCs/>
                <w:sz w:val="16"/>
                <w:szCs w:val="16"/>
              </w:rPr>
              <w:t>5</w:t>
            </w:r>
          </w:p>
        </w:tc>
        <w:tc>
          <w:tcPr>
            <w:tcW w:w="5812" w:type="dxa"/>
            <w:vAlign w:val="center"/>
          </w:tcPr>
          <w:p w:rsidR="00BF1432" w:rsidRPr="00656E27" w:rsidRDefault="00BF1432" w:rsidP="00B32173">
            <w:pPr>
              <w:autoSpaceDE w:val="0"/>
              <w:autoSpaceDN w:val="0"/>
              <w:adjustRightInd w:val="0"/>
              <w:rPr>
                <w:rFonts w:ascii="Arial" w:hAnsi="Arial" w:cs="Arial"/>
                <w:sz w:val="16"/>
                <w:szCs w:val="16"/>
              </w:rPr>
            </w:pPr>
            <w:r w:rsidRPr="00656E27">
              <w:rPr>
                <w:rFonts w:ascii="Arial" w:hAnsi="Arial" w:cs="Arial"/>
                <w:sz w:val="16"/>
                <w:szCs w:val="16"/>
              </w:rPr>
              <w:t>Fornecer informação pérfida quanto ao objeto ou substituição de material; por ocorrência.</w:t>
            </w:r>
          </w:p>
        </w:tc>
        <w:tc>
          <w:tcPr>
            <w:tcW w:w="992" w:type="dxa"/>
            <w:vAlign w:val="center"/>
          </w:tcPr>
          <w:p w:rsidR="00BF1432" w:rsidRPr="00656E27" w:rsidRDefault="00BF1432" w:rsidP="00B32173">
            <w:pPr>
              <w:autoSpaceDE w:val="0"/>
              <w:autoSpaceDN w:val="0"/>
              <w:adjustRightInd w:val="0"/>
              <w:jc w:val="center"/>
              <w:rPr>
                <w:rFonts w:ascii="Arial" w:hAnsi="Arial" w:cs="Arial"/>
                <w:sz w:val="16"/>
                <w:szCs w:val="16"/>
              </w:rPr>
            </w:pPr>
            <w:r w:rsidRPr="00656E27">
              <w:rPr>
                <w:rFonts w:ascii="Arial" w:hAnsi="Arial" w:cs="Arial"/>
                <w:b/>
                <w:bCs/>
                <w:sz w:val="16"/>
                <w:szCs w:val="16"/>
              </w:rPr>
              <w:t>02</w:t>
            </w:r>
          </w:p>
        </w:tc>
        <w:tc>
          <w:tcPr>
            <w:tcW w:w="1701" w:type="dxa"/>
            <w:vAlign w:val="center"/>
          </w:tcPr>
          <w:p w:rsidR="00BF1432" w:rsidRPr="00656E27" w:rsidRDefault="00BF1432" w:rsidP="00B32173">
            <w:pPr>
              <w:autoSpaceDE w:val="0"/>
              <w:autoSpaceDN w:val="0"/>
              <w:adjustRightInd w:val="0"/>
              <w:jc w:val="center"/>
              <w:rPr>
                <w:rFonts w:ascii="Arial" w:hAnsi="Arial" w:cs="Arial"/>
                <w:sz w:val="16"/>
                <w:szCs w:val="16"/>
              </w:rPr>
            </w:pPr>
            <w:r w:rsidRPr="00656E27">
              <w:rPr>
                <w:rFonts w:ascii="Arial" w:hAnsi="Arial" w:cs="Arial"/>
                <w:b/>
                <w:bCs/>
                <w:sz w:val="16"/>
                <w:szCs w:val="16"/>
              </w:rPr>
              <w:t>0,4% por dia</w:t>
            </w:r>
          </w:p>
        </w:tc>
      </w:tr>
      <w:tr w:rsidR="00BF1432" w:rsidRPr="00AA6872" w:rsidTr="00656E27">
        <w:tc>
          <w:tcPr>
            <w:tcW w:w="9384" w:type="dxa"/>
            <w:gridSpan w:val="4"/>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Para os itens a seguir, deixar de:</w:t>
            </w:r>
          </w:p>
        </w:tc>
      </w:tr>
      <w:tr w:rsidR="00BF1432" w:rsidRPr="00AA6872" w:rsidTr="00656E27">
        <w:tc>
          <w:tcPr>
            <w:tcW w:w="879" w:type="dxa"/>
            <w:vAlign w:val="center"/>
          </w:tcPr>
          <w:p w:rsidR="00BF1432" w:rsidRPr="00656E27" w:rsidRDefault="00BF1432" w:rsidP="00B32173">
            <w:pPr>
              <w:pStyle w:val="PargrafodaLista"/>
              <w:autoSpaceDE w:val="0"/>
              <w:autoSpaceDN w:val="0"/>
              <w:adjustRightInd w:val="0"/>
              <w:ind w:left="0"/>
              <w:jc w:val="center"/>
              <w:rPr>
                <w:rFonts w:ascii="Arial" w:hAnsi="Arial" w:cs="Arial"/>
                <w:b/>
                <w:bCs/>
                <w:sz w:val="16"/>
                <w:szCs w:val="16"/>
              </w:rPr>
            </w:pPr>
            <w:r w:rsidRPr="00656E27">
              <w:rPr>
                <w:rFonts w:ascii="Arial" w:hAnsi="Arial" w:cs="Arial"/>
                <w:b/>
                <w:bCs/>
                <w:sz w:val="16"/>
                <w:szCs w:val="16"/>
              </w:rPr>
              <w:t>6</w:t>
            </w:r>
          </w:p>
        </w:tc>
        <w:tc>
          <w:tcPr>
            <w:tcW w:w="5812" w:type="dxa"/>
            <w:vAlign w:val="center"/>
          </w:tcPr>
          <w:p w:rsidR="00BF1432" w:rsidRPr="00656E27" w:rsidRDefault="00BF1432" w:rsidP="00B32173">
            <w:pPr>
              <w:autoSpaceDE w:val="0"/>
              <w:autoSpaceDN w:val="0"/>
              <w:adjustRightInd w:val="0"/>
              <w:rPr>
                <w:rFonts w:ascii="Arial" w:hAnsi="Arial" w:cs="Arial"/>
                <w:sz w:val="16"/>
                <w:szCs w:val="16"/>
              </w:rPr>
            </w:pPr>
            <w:r w:rsidRPr="00656E27">
              <w:rPr>
                <w:rFonts w:ascii="Arial" w:hAnsi="Arial" w:cs="Arial"/>
                <w:sz w:val="16"/>
                <w:szCs w:val="16"/>
              </w:rPr>
              <w:t>Efetuar reposição de materiais danificados, por motivo e por dia;</w:t>
            </w:r>
          </w:p>
        </w:tc>
        <w:tc>
          <w:tcPr>
            <w:tcW w:w="992" w:type="dxa"/>
            <w:vAlign w:val="center"/>
          </w:tcPr>
          <w:p w:rsidR="00BF1432" w:rsidRPr="00656E27" w:rsidRDefault="00BF1432" w:rsidP="00B32173">
            <w:pPr>
              <w:autoSpaceDE w:val="0"/>
              <w:autoSpaceDN w:val="0"/>
              <w:adjustRightInd w:val="0"/>
              <w:jc w:val="center"/>
              <w:rPr>
                <w:rFonts w:ascii="Arial" w:hAnsi="Arial" w:cs="Arial"/>
                <w:sz w:val="16"/>
                <w:szCs w:val="16"/>
              </w:rPr>
            </w:pPr>
            <w:r w:rsidRPr="00656E27">
              <w:rPr>
                <w:rFonts w:ascii="Arial" w:hAnsi="Arial" w:cs="Arial"/>
                <w:b/>
                <w:bCs/>
                <w:sz w:val="16"/>
                <w:szCs w:val="16"/>
              </w:rPr>
              <w:t>04</w:t>
            </w:r>
          </w:p>
        </w:tc>
        <w:tc>
          <w:tcPr>
            <w:tcW w:w="1701" w:type="dxa"/>
            <w:vAlign w:val="center"/>
          </w:tcPr>
          <w:p w:rsidR="00BF1432" w:rsidRPr="00656E27" w:rsidRDefault="00BF1432" w:rsidP="00B32173">
            <w:pPr>
              <w:autoSpaceDE w:val="0"/>
              <w:autoSpaceDN w:val="0"/>
              <w:adjustRightInd w:val="0"/>
              <w:jc w:val="center"/>
              <w:rPr>
                <w:rFonts w:ascii="Arial" w:hAnsi="Arial" w:cs="Arial"/>
                <w:sz w:val="16"/>
                <w:szCs w:val="16"/>
              </w:rPr>
            </w:pPr>
            <w:r w:rsidRPr="00656E27">
              <w:rPr>
                <w:rFonts w:ascii="Arial" w:hAnsi="Arial" w:cs="Arial"/>
                <w:b/>
                <w:bCs/>
                <w:sz w:val="16"/>
                <w:szCs w:val="16"/>
              </w:rPr>
              <w:t>1,6% por dia</w:t>
            </w:r>
          </w:p>
        </w:tc>
      </w:tr>
      <w:tr w:rsidR="00BF1432" w:rsidRPr="00AA6872" w:rsidTr="00656E27">
        <w:tc>
          <w:tcPr>
            <w:tcW w:w="879" w:type="dxa"/>
            <w:vAlign w:val="center"/>
          </w:tcPr>
          <w:p w:rsidR="00BF1432" w:rsidRPr="00656E27" w:rsidRDefault="00BF1432" w:rsidP="00B32173">
            <w:pPr>
              <w:pStyle w:val="PargrafodaLista"/>
              <w:autoSpaceDE w:val="0"/>
              <w:autoSpaceDN w:val="0"/>
              <w:adjustRightInd w:val="0"/>
              <w:ind w:left="0"/>
              <w:jc w:val="center"/>
              <w:rPr>
                <w:rFonts w:ascii="Arial" w:hAnsi="Arial" w:cs="Arial"/>
                <w:b/>
                <w:bCs/>
                <w:sz w:val="16"/>
                <w:szCs w:val="16"/>
              </w:rPr>
            </w:pPr>
            <w:r w:rsidRPr="00656E27">
              <w:rPr>
                <w:rFonts w:ascii="Arial" w:hAnsi="Arial" w:cs="Arial"/>
                <w:b/>
                <w:bCs/>
                <w:sz w:val="16"/>
                <w:szCs w:val="16"/>
              </w:rPr>
              <w:t>7</w:t>
            </w:r>
          </w:p>
        </w:tc>
        <w:tc>
          <w:tcPr>
            <w:tcW w:w="5812" w:type="dxa"/>
            <w:vAlign w:val="center"/>
          </w:tcPr>
          <w:p w:rsidR="00BF1432" w:rsidRPr="00656E27" w:rsidRDefault="00BF1432" w:rsidP="00B32173">
            <w:pPr>
              <w:autoSpaceDE w:val="0"/>
              <w:autoSpaceDN w:val="0"/>
              <w:adjustRightInd w:val="0"/>
              <w:rPr>
                <w:rFonts w:ascii="Arial" w:hAnsi="Arial" w:cs="Arial"/>
                <w:sz w:val="16"/>
                <w:szCs w:val="16"/>
              </w:rPr>
            </w:pPr>
            <w:r w:rsidRPr="00656E27">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03</w:t>
            </w:r>
          </w:p>
        </w:tc>
        <w:tc>
          <w:tcPr>
            <w:tcW w:w="1701" w:type="dxa"/>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0,8% por dia</w:t>
            </w:r>
          </w:p>
        </w:tc>
      </w:tr>
      <w:tr w:rsidR="00BF1432" w:rsidRPr="00AA6872" w:rsidTr="00656E27">
        <w:trPr>
          <w:trHeight w:val="797"/>
        </w:trPr>
        <w:tc>
          <w:tcPr>
            <w:tcW w:w="879" w:type="dxa"/>
            <w:vAlign w:val="center"/>
          </w:tcPr>
          <w:p w:rsidR="00BF1432" w:rsidRPr="00656E27" w:rsidRDefault="00BF1432" w:rsidP="00B32173">
            <w:pPr>
              <w:pStyle w:val="PargrafodaLista"/>
              <w:autoSpaceDE w:val="0"/>
              <w:autoSpaceDN w:val="0"/>
              <w:adjustRightInd w:val="0"/>
              <w:ind w:left="0"/>
              <w:jc w:val="center"/>
              <w:rPr>
                <w:rFonts w:ascii="Arial" w:hAnsi="Arial" w:cs="Arial"/>
                <w:b/>
                <w:bCs/>
                <w:sz w:val="16"/>
                <w:szCs w:val="16"/>
              </w:rPr>
            </w:pPr>
            <w:r w:rsidRPr="00656E27">
              <w:rPr>
                <w:rFonts w:ascii="Arial" w:hAnsi="Arial" w:cs="Arial"/>
                <w:b/>
                <w:bCs/>
                <w:sz w:val="16"/>
                <w:szCs w:val="16"/>
              </w:rPr>
              <w:t>8</w:t>
            </w:r>
          </w:p>
        </w:tc>
        <w:tc>
          <w:tcPr>
            <w:tcW w:w="5812" w:type="dxa"/>
            <w:vAlign w:val="center"/>
          </w:tcPr>
          <w:p w:rsidR="00BF1432" w:rsidRPr="00656E27" w:rsidRDefault="00BF1432" w:rsidP="00B32173">
            <w:pPr>
              <w:autoSpaceDE w:val="0"/>
              <w:autoSpaceDN w:val="0"/>
              <w:adjustRightInd w:val="0"/>
              <w:rPr>
                <w:rFonts w:ascii="Arial" w:hAnsi="Arial" w:cs="Arial"/>
                <w:sz w:val="16"/>
                <w:szCs w:val="16"/>
              </w:rPr>
            </w:pPr>
            <w:r w:rsidRPr="00656E27">
              <w:rPr>
                <w:rFonts w:ascii="Arial" w:hAnsi="Arial" w:cs="Arial"/>
                <w:sz w:val="16"/>
                <w:szCs w:val="16"/>
              </w:rPr>
              <w:t>Cumprir determinação formal ou instrução complementar da FISCALIZAÇÃO, por ocorrência;</w:t>
            </w:r>
          </w:p>
        </w:tc>
        <w:tc>
          <w:tcPr>
            <w:tcW w:w="992" w:type="dxa"/>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03</w:t>
            </w:r>
          </w:p>
        </w:tc>
        <w:tc>
          <w:tcPr>
            <w:tcW w:w="1701" w:type="dxa"/>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0,8% por dia</w:t>
            </w:r>
          </w:p>
        </w:tc>
      </w:tr>
      <w:tr w:rsidR="00BF1432" w:rsidRPr="00AA6872" w:rsidTr="00656E27">
        <w:tc>
          <w:tcPr>
            <w:tcW w:w="879" w:type="dxa"/>
            <w:vAlign w:val="center"/>
          </w:tcPr>
          <w:p w:rsidR="00BF1432" w:rsidRPr="00656E27" w:rsidRDefault="00BF1432" w:rsidP="00B32173">
            <w:pPr>
              <w:pStyle w:val="PargrafodaLista"/>
              <w:autoSpaceDE w:val="0"/>
              <w:autoSpaceDN w:val="0"/>
              <w:adjustRightInd w:val="0"/>
              <w:ind w:left="0"/>
              <w:jc w:val="center"/>
              <w:rPr>
                <w:rFonts w:ascii="Arial" w:hAnsi="Arial" w:cs="Arial"/>
                <w:b/>
                <w:bCs/>
                <w:sz w:val="16"/>
                <w:szCs w:val="16"/>
              </w:rPr>
            </w:pPr>
            <w:r w:rsidRPr="00656E27">
              <w:rPr>
                <w:rFonts w:ascii="Arial" w:hAnsi="Arial" w:cs="Arial"/>
                <w:b/>
                <w:bCs/>
                <w:sz w:val="16"/>
                <w:szCs w:val="16"/>
              </w:rPr>
              <w:t>9</w:t>
            </w:r>
          </w:p>
        </w:tc>
        <w:tc>
          <w:tcPr>
            <w:tcW w:w="5812" w:type="dxa"/>
            <w:vAlign w:val="center"/>
          </w:tcPr>
          <w:p w:rsidR="00BF1432" w:rsidRPr="00656E27" w:rsidRDefault="00BF1432" w:rsidP="00B32173">
            <w:pPr>
              <w:autoSpaceDE w:val="0"/>
              <w:autoSpaceDN w:val="0"/>
              <w:adjustRightInd w:val="0"/>
              <w:rPr>
                <w:rFonts w:ascii="Arial" w:hAnsi="Arial" w:cs="Arial"/>
                <w:sz w:val="16"/>
                <w:szCs w:val="16"/>
              </w:rPr>
            </w:pPr>
            <w:r w:rsidRPr="00656E27">
              <w:rPr>
                <w:rFonts w:ascii="Arial" w:hAnsi="Arial" w:cs="Arial"/>
                <w:sz w:val="16"/>
                <w:szCs w:val="16"/>
              </w:rPr>
              <w:t>Iniciar a entrega dos materiais nos prazos estabelecidos, observados os limites mínimos estabelecidos no Termo de Referência; por ocorrência.</w:t>
            </w:r>
          </w:p>
        </w:tc>
        <w:tc>
          <w:tcPr>
            <w:tcW w:w="992" w:type="dxa"/>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02</w:t>
            </w:r>
          </w:p>
        </w:tc>
        <w:tc>
          <w:tcPr>
            <w:tcW w:w="1701" w:type="dxa"/>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0,4% por dia</w:t>
            </w:r>
          </w:p>
        </w:tc>
      </w:tr>
      <w:tr w:rsidR="00BF1432" w:rsidRPr="00AA6872" w:rsidTr="00656E27">
        <w:trPr>
          <w:trHeight w:val="219"/>
        </w:trPr>
        <w:tc>
          <w:tcPr>
            <w:tcW w:w="879" w:type="dxa"/>
            <w:vAlign w:val="center"/>
          </w:tcPr>
          <w:p w:rsidR="00BF1432" w:rsidRPr="00656E27" w:rsidRDefault="00BF1432" w:rsidP="00B32173">
            <w:pPr>
              <w:pStyle w:val="PargrafodaLista"/>
              <w:autoSpaceDE w:val="0"/>
              <w:autoSpaceDN w:val="0"/>
              <w:adjustRightInd w:val="0"/>
              <w:ind w:left="0"/>
              <w:jc w:val="center"/>
              <w:rPr>
                <w:rFonts w:ascii="Arial" w:hAnsi="Arial" w:cs="Arial"/>
                <w:b/>
                <w:bCs/>
                <w:sz w:val="16"/>
                <w:szCs w:val="16"/>
              </w:rPr>
            </w:pPr>
            <w:r w:rsidRPr="00656E27">
              <w:rPr>
                <w:rFonts w:ascii="Arial" w:hAnsi="Arial" w:cs="Arial"/>
                <w:b/>
                <w:bCs/>
                <w:sz w:val="16"/>
                <w:szCs w:val="16"/>
              </w:rPr>
              <w:t>10</w:t>
            </w:r>
          </w:p>
        </w:tc>
        <w:tc>
          <w:tcPr>
            <w:tcW w:w="5812" w:type="dxa"/>
            <w:vAlign w:val="center"/>
          </w:tcPr>
          <w:p w:rsidR="00BF1432" w:rsidRPr="00656E27" w:rsidRDefault="00BF1432" w:rsidP="00B32173">
            <w:pPr>
              <w:autoSpaceDE w:val="0"/>
              <w:autoSpaceDN w:val="0"/>
              <w:adjustRightInd w:val="0"/>
              <w:rPr>
                <w:rFonts w:ascii="Arial" w:hAnsi="Arial" w:cs="Arial"/>
                <w:sz w:val="16"/>
                <w:szCs w:val="16"/>
              </w:rPr>
            </w:pPr>
            <w:r w:rsidRPr="00656E27">
              <w:rPr>
                <w:rFonts w:ascii="Arial" w:hAnsi="Arial" w:cs="Arial"/>
                <w:sz w:val="16"/>
                <w:szCs w:val="16"/>
              </w:rPr>
              <w:t>Manter a documentação de habilitação atualizada; por item, por ocorrência.</w:t>
            </w:r>
          </w:p>
        </w:tc>
        <w:tc>
          <w:tcPr>
            <w:tcW w:w="992" w:type="dxa"/>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01</w:t>
            </w:r>
          </w:p>
        </w:tc>
        <w:tc>
          <w:tcPr>
            <w:tcW w:w="1701" w:type="dxa"/>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0,2% por dia</w:t>
            </w:r>
          </w:p>
        </w:tc>
      </w:tr>
      <w:tr w:rsidR="00BF1432" w:rsidRPr="00AA6872" w:rsidTr="00656E27">
        <w:tc>
          <w:tcPr>
            <w:tcW w:w="879" w:type="dxa"/>
            <w:vAlign w:val="center"/>
          </w:tcPr>
          <w:p w:rsidR="00BF1432" w:rsidRPr="00656E27" w:rsidRDefault="00BF1432" w:rsidP="00B32173">
            <w:pPr>
              <w:pStyle w:val="PargrafodaLista"/>
              <w:autoSpaceDE w:val="0"/>
              <w:autoSpaceDN w:val="0"/>
              <w:adjustRightInd w:val="0"/>
              <w:ind w:left="0"/>
              <w:jc w:val="center"/>
              <w:rPr>
                <w:rFonts w:ascii="Arial" w:hAnsi="Arial" w:cs="Arial"/>
                <w:b/>
                <w:bCs/>
                <w:sz w:val="16"/>
                <w:szCs w:val="16"/>
              </w:rPr>
            </w:pPr>
            <w:r w:rsidRPr="00656E27">
              <w:rPr>
                <w:rFonts w:ascii="Arial" w:hAnsi="Arial" w:cs="Arial"/>
                <w:b/>
                <w:bCs/>
                <w:sz w:val="16"/>
                <w:szCs w:val="16"/>
              </w:rPr>
              <w:t>11</w:t>
            </w:r>
          </w:p>
        </w:tc>
        <w:tc>
          <w:tcPr>
            <w:tcW w:w="5812" w:type="dxa"/>
            <w:vAlign w:val="center"/>
          </w:tcPr>
          <w:p w:rsidR="00BF1432" w:rsidRPr="00656E27" w:rsidRDefault="00BF1432" w:rsidP="00B32173">
            <w:pPr>
              <w:autoSpaceDE w:val="0"/>
              <w:autoSpaceDN w:val="0"/>
              <w:adjustRightInd w:val="0"/>
              <w:rPr>
                <w:rFonts w:ascii="Arial" w:hAnsi="Arial" w:cs="Arial"/>
                <w:sz w:val="16"/>
                <w:szCs w:val="16"/>
              </w:rPr>
            </w:pPr>
            <w:proofErr w:type="spellStart"/>
            <w:r w:rsidRPr="00656E27">
              <w:rPr>
                <w:rFonts w:ascii="Arial" w:hAnsi="Arial" w:cs="Arial"/>
                <w:sz w:val="16"/>
                <w:szCs w:val="16"/>
              </w:rPr>
              <w:t>Fornecer</w:t>
            </w:r>
            <w:proofErr w:type="spellEnd"/>
            <w:r w:rsidRPr="00656E27">
              <w:rPr>
                <w:rFonts w:ascii="Arial" w:hAnsi="Arial" w:cs="Arial"/>
                <w:sz w:val="16"/>
                <w:szCs w:val="16"/>
              </w:rPr>
              <w:t xml:space="preserve"> suporte técnico à Contratante, por ocorrência e por dia.</w:t>
            </w:r>
          </w:p>
        </w:tc>
        <w:tc>
          <w:tcPr>
            <w:tcW w:w="992" w:type="dxa"/>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01</w:t>
            </w:r>
          </w:p>
        </w:tc>
        <w:tc>
          <w:tcPr>
            <w:tcW w:w="1701" w:type="dxa"/>
            <w:vAlign w:val="center"/>
          </w:tcPr>
          <w:p w:rsidR="00BF1432" w:rsidRPr="00656E27" w:rsidRDefault="00BF1432" w:rsidP="00B32173">
            <w:pPr>
              <w:autoSpaceDE w:val="0"/>
              <w:autoSpaceDN w:val="0"/>
              <w:adjustRightInd w:val="0"/>
              <w:jc w:val="center"/>
              <w:rPr>
                <w:rFonts w:ascii="Arial" w:hAnsi="Arial" w:cs="Arial"/>
                <w:b/>
                <w:bCs/>
                <w:sz w:val="16"/>
                <w:szCs w:val="16"/>
              </w:rPr>
            </w:pPr>
            <w:r w:rsidRPr="00656E27">
              <w:rPr>
                <w:rFonts w:ascii="Arial" w:hAnsi="Arial" w:cs="Arial"/>
                <w:b/>
                <w:bCs/>
                <w:sz w:val="16"/>
                <w:szCs w:val="16"/>
              </w:rPr>
              <w:t>0,2% por dia</w:t>
            </w:r>
          </w:p>
        </w:tc>
      </w:tr>
    </w:tbl>
    <w:p w:rsidR="00C061A4" w:rsidRPr="00C061A4" w:rsidRDefault="00C061A4" w:rsidP="00C061A4">
      <w:pPr>
        <w:tabs>
          <w:tab w:val="left" w:pos="426"/>
        </w:tabs>
        <w:rPr>
          <w:rFonts w:ascii="Arial" w:hAnsi="Arial" w:cs="Arial"/>
          <w:sz w:val="16"/>
          <w:szCs w:val="16"/>
        </w:rPr>
      </w:pPr>
    </w:p>
    <w:p w:rsidR="00C061A4" w:rsidRDefault="00656E27" w:rsidP="00C061A4">
      <w:pPr>
        <w:pStyle w:val="PargrafodaLista"/>
        <w:numPr>
          <w:ilvl w:val="1"/>
          <w:numId w:val="4"/>
        </w:numPr>
        <w:tabs>
          <w:tab w:val="left" w:pos="426"/>
        </w:tabs>
        <w:suppressAutoHyphens/>
        <w:jc w:val="both"/>
        <w:rPr>
          <w:rFonts w:ascii="Arial" w:hAnsi="Arial" w:cs="Arial"/>
          <w:sz w:val="16"/>
          <w:szCs w:val="16"/>
        </w:rPr>
      </w:pPr>
      <w:r>
        <w:rPr>
          <w:rFonts w:ascii="Arial" w:hAnsi="Arial" w:cs="Arial"/>
          <w:sz w:val="16"/>
          <w:szCs w:val="16"/>
        </w:rPr>
        <w:t>A</w:t>
      </w:r>
      <w:r w:rsidR="00C061A4" w:rsidRPr="00C061A4">
        <w:rPr>
          <w:rFonts w:ascii="Arial" w:hAnsi="Arial" w:cs="Arial"/>
          <w:sz w:val="16"/>
          <w:szCs w:val="16"/>
        </w:rPr>
        <w:t>s sanções aqui previstas poderão ser aplicadas concomitantemente, facultada a defesa prévia do interessado, no respectivo processo, no prazo de 05 (cinco) dias úteis.</w:t>
      </w:r>
    </w:p>
    <w:p w:rsidR="00C061A4" w:rsidRDefault="00656E27" w:rsidP="00656E27">
      <w:pPr>
        <w:pStyle w:val="PargrafodaLista"/>
        <w:tabs>
          <w:tab w:val="left" w:pos="426"/>
          <w:tab w:val="left" w:pos="5072"/>
        </w:tabs>
        <w:suppressAutoHyphens/>
        <w:ind w:left="502"/>
        <w:jc w:val="both"/>
        <w:rPr>
          <w:rFonts w:ascii="Arial" w:hAnsi="Arial" w:cs="Arial"/>
          <w:sz w:val="16"/>
          <w:szCs w:val="16"/>
        </w:rPr>
      </w:pPr>
      <w:r>
        <w:rPr>
          <w:rFonts w:ascii="Arial" w:hAnsi="Arial" w:cs="Arial"/>
          <w:sz w:val="16"/>
          <w:szCs w:val="16"/>
        </w:rPr>
        <w:tab/>
      </w:r>
    </w:p>
    <w:p w:rsidR="00C061A4" w:rsidRDefault="00C061A4" w:rsidP="00C061A4">
      <w:pPr>
        <w:pStyle w:val="PargrafodaLista"/>
        <w:numPr>
          <w:ilvl w:val="1"/>
          <w:numId w:val="4"/>
        </w:numPr>
        <w:tabs>
          <w:tab w:val="left" w:pos="426"/>
        </w:tabs>
        <w:suppressAutoHyphens/>
        <w:jc w:val="both"/>
        <w:rPr>
          <w:rFonts w:ascii="Arial" w:hAnsi="Arial" w:cs="Arial"/>
          <w:sz w:val="16"/>
          <w:szCs w:val="16"/>
        </w:rPr>
      </w:pPr>
      <w:r w:rsidRPr="00C061A4">
        <w:rPr>
          <w:rFonts w:ascii="Arial" w:hAnsi="Arial" w:cs="Arial"/>
          <w:sz w:val="16"/>
          <w:szCs w:val="16"/>
        </w:rPr>
        <w:t>Após 30 (trinta) dias da falta de execução do objeto, será considerada inexecução total do contrato, o que ensejará a rescisão contratual.</w:t>
      </w:r>
    </w:p>
    <w:p w:rsidR="00C061A4" w:rsidRPr="00C061A4" w:rsidRDefault="00C061A4" w:rsidP="00C061A4">
      <w:pPr>
        <w:pStyle w:val="PargrafodaLista"/>
        <w:rPr>
          <w:rFonts w:ascii="Arial" w:hAnsi="Arial" w:cs="Arial"/>
          <w:sz w:val="16"/>
          <w:szCs w:val="16"/>
        </w:rPr>
      </w:pPr>
    </w:p>
    <w:p w:rsidR="00C061A4" w:rsidRDefault="00C061A4" w:rsidP="00C061A4">
      <w:pPr>
        <w:pStyle w:val="PargrafodaLista"/>
        <w:numPr>
          <w:ilvl w:val="1"/>
          <w:numId w:val="4"/>
        </w:numPr>
        <w:tabs>
          <w:tab w:val="left" w:pos="426"/>
        </w:tabs>
        <w:suppressAutoHyphens/>
        <w:jc w:val="both"/>
        <w:rPr>
          <w:rFonts w:ascii="Arial" w:hAnsi="Arial" w:cs="Arial"/>
          <w:sz w:val="16"/>
          <w:szCs w:val="16"/>
        </w:rPr>
      </w:pPr>
      <w:r w:rsidRPr="00C061A4">
        <w:rPr>
          <w:rFonts w:ascii="Arial" w:hAnsi="Arial" w:cs="Arial"/>
          <w:sz w:val="16"/>
          <w:szCs w:val="16"/>
        </w:rPr>
        <w:t xml:space="preserve"> As sanções de natureza pecuniária serão diretamente descontadas de créditos que eventualmente detenha a </w:t>
      </w:r>
      <w:r w:rsidRPr="00C061A4">
        <w:rPr>
          <w:rFonts w:ascii="Arial" w:hAnsi="Arial" w:cs="Arial"/>
          <w:bCs/>
          <w:sz w:val="16"/>
          <w:szCs w:val="16"/>
        </w:rPr>
        <w:t>CONTRATADA</w:t>
      </w:r>
      <w:r w:rsidRPr="00C061A4">
        <w:rPr>
          <w:rFonts w:ascii="Arial" w:hAnsi="Arial" w:cs="Arial"/>
          <w:b/>
          <w:bCs/>
          <w:sz w:val="16"/>
          <w:szCs w:val="16"/>
        </w:rPr>
        <w:t xml:space="preserve"> </w:t>
      </w:r>
      <w:r w:rsidRPr="00C061A4">
        <w:rPr>
          <w:rFonts w:ascii="Arial" w:hAnsi="Arial" w:cs="Arial"/>
          <w:sz w:val="16"/>
          <w:szCs w:val="16"/>
        </w:rPr>
        <w:t>ou efetuada a sua cobrança na forma prevista em lei.</w:t>
      </w:r>
    </w:p>
    <w:p w:rsidR="00C061A4" w:rsidRPr="00C061A4" w:rsidRDefault="00C061A4" w:rsidP="00C061A4">
      <w:pPr>
        <w:pStyle w:val="PargrafodaLista"/>
        <w:rPr>
          <w:rFonts w:ascii="Arial" w:hAnsi="Arial" w:cs="Arial"/>
          <w:sz w:val="16"/>
          <w:szCs w:val="16"/>
        </w:rPr>
      </w:pPr>
    </w:p>
    <w:p w:rsidR="00C061A4" w:rsidRDefault="00C061A4" w:rsidP="00C061A4">
      <w:pPr>
        <w:pStyle w:val="PargrafodaLista"/>
        <w:numPr>
          <w:ilvl w:val="1"/>
          <w:numId w:val="4"/>
        </w:numPr>
        <w:tabs>
          <w:tab w:val="left" w:pos="426"/>
        </w:tabs>
        <w:suppressAutoHyphens/>
        <w:jc w:val="both"/>
        <w:rPr>
          <w:rFonts w:ascii="Arial" w:hAnsi="Arial" w:cs="Arial"/>
          <w:sz w:val="16"/>
          <w:szCs w:val="16"/>
        </w:rPr>
      </w:pPr>
      <w:r w:rsidRPr="00C061A4">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061A4" w:rsidRPr="00C061A4" w:rsidRDefault="00C061A4" w:rsidP="00C061A4">
      <w:pPr>
        <w:pStyle w:val="PargrafodaLista"/>
        <w:rPr>
          <w:rFonts w:ascii="Arial" w:hAnsi="Arial" w:cs="Arial"/>
          <w:sz w:val="16"/>
          <w:szCs w:val="16"/>
        </w:rPr>
      </w:pPr>
    </w:p>
    <w:p w:rsidR="00C061A4" w:rsidRDefault="00C061A4" w:rsidP="00C061A4">
      <w:pPr>
        <w:pStyle w:val="PargrafodaLista"/>
        <w:numPr>
          <w:ilvl w:val="1"/>
          <w:numId w:val="4"/>
        </w:numPr>
        <w:tabs>
          <w:tab w:val="left" w:pos="426"/>
        </w:tabs>
        <w:suppressAutoHyphens/>
        <w:jc w:val="both"/>
        <w:rPr>
          <w:rFonts w:ascii="Arial" w:hAnsi="Arial" w:cs="Arial"/>
          <w:sz w:val="16"/>
          <w:szCs w:val="16"/>
        </w:rPr>
      </w:pPr>
      <w:r w:rsidRPr="00C061A4">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061A4" w:rsidRPr="00C061A4" w:rsidRDefault="00C061A4" w:rsidP="00C061A4">
      <w:pPr>
        <w:pStyle w:val="PargrafodaLista"/>
        <w:rPr>
          <w:rFonts w:ascii="Arial" w:hAnsi="Arial" w:cs="Arial"/>
          <w:sz w:val="16"/>
          <w:szCs w:val="16"/>
        </w:rPr>
      </w:pPr>
    </w:p>
    <w:p w:rsidR="00C061A4" w:rsidRDefault="00C061A4" w:rsidP="00C061A4">
      <w:pPr>
        <w:pStyle w:val="PargrafodaLista"/>
        <w:numPr>
          <w:ilvl w:val="1"/>
          <w:numId w:val="4"/>
        </w:numPr>
        <w:tabs>
          <w:tab w:val="left" w:pos="426"/>
        </w:tabs>
        <w:suppressAutoHyphens/>
        <w:jc w:val="both"/>
        <w:rPr>
          <w:rFonts w:ascii="Arial" w:hAnsi="Arial" w:cs="Arial"/>
          <w:sz w:val="16"/>
          <w:szCs w:val="16"/>
        </w:rPr>
      </w:pPr>
      <w:r w:rsidRPr="00C061A4">
        <w:rPr>
          <w:rFonts w:ascii="Arial" w:hAnsi="Arial" w:cs="Arial"/>
          <w:sz w:val="16"/>
          <w:szCs w:val="16"/>
        </w:rPr>
        <w:t>A sanção será obrigatoriamente registrada no Sistema de Cadastramento Unificado de Fornecedores – SICAF, bem como em sistemas Estaduais.</w:t>
      </w:r>
    </w:p>
    <w:p w:rsidR="00C061A4" w:rsidRPr="00C061A4" w:rsidRDefault="00C061A4" w:rsidP="00C061A4">
      <w:pPr>
        <w:pStyle w:val="PargrafodaLista"/>
        <w:rPr>
          <w:rFonts w:ascii="Arial" w:hAnsi="Arial" w:cs="Arial"/>
          <w:sz w:val="16"/>
          <w:szCs w:val="16"/>
        </w:rPr>
      </w:pPr>
    </w:p>
    <w:p w:rsidR="00C061A4" w:rsidRDefault="00C061A4" w:rsidP="00C061A4">
      <w:pPr>
        <w:pStyle w:val="PargrafodaLista"/>
        <w:numPr>
          <w:ilvl w:val="1"/>
          <w:numId w:val="4"/>
        </w:numPr>
        <w:tabs>
          <w:tab w:val="left" w:pos="426"/>
        </w:tabs>
        <w:suppressAutoHyphens/>
        <w:jc w:val="both"/>
        <w:rPr>
          <w:rFonts w:ascii="Arial" w:hAnsi="Arial" w:cs="Arial"/>
          <w:sz w:val="16"/>
          <w:szCs w:val="16"/>
        </w:rPr>
      </w:pPr>
      <w:r w:rsidRPr="00C061A4">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061A4" w:rsidRPr="00C061A4" w:rsidRDefault="00C061A4" w:rsidP="00C061A4">
      <w:pPr>
        <w:tabs>
          <w:tab w:val="left" w:pos="426"/>
        </w:tabs>
        <w:suppressAutoHyphens/>
        <w:jc w:val="both"/>
        <w:rPr>
          <w:rFonts w:ascii="Arial" w:hAnsi="Arial" w:cs="Arial"/>
          <w:sz w:val="16"/>
          <w:szCs w:val="16"/>
        </w:rPr>
      </w:pPr>
    </w:p>
    <w:p w:rsidR="00C061A4" w:rsidRPr="00C061A4" w:rsidRDefault="00C061A4" w:rsidP="00C061A4">
      <w:pPr>
        <w:ind w:left="284"/>
        <w:rPr>
          <w:rFonts w:ascii="Arial" w:hAnsi="Arial" w:cs="Arial"/>
          <w:sz w:val="16"/>
          <w:szCs w:val="16"/>
        </w:rPr>
      </w:pPr>
      <w:r w:rsidRPr="00C061A4">
        <w:rPr>
          <w:rFonts w:ascii="Arial" w:hAnsi="Arial" w:cs="Arial"/>
          <w:sz w:val="16"/>
          <w:szCs w:val="16"/>
        </w:rPr>
        <w:t>a) Tenham sofrido condenações definitivas por praticarem, por meio dolosos, fraude fiscal no recolhimento de tributos;</w:t>
      </w:r>
    </w:p>
    <w:p w:rsidR="00C061A4" w:rsidRPr="00C061A4" w:rsidRDefault="00C061A4" w:rsidP="00C061A4">
      <w:pPr>
        <w:ind w:left="284"/>
        <w:rPr>
          <w:rFonts w:ascii="Arial" w:hAnsi="Arial" w:cs="Arial"/>
          <w:sz w:val="16"/>
          <w:szCs w:val="16"/>
        </w:rPr>
      </w:pPr>
      <w:r w:rsidRPr="00C061A4">
        <w:rPr>
          <w:rFonts w:ascii="Arial" w:hAnsi="Arial" w:cs="Arial"/>
          <w:sz w:val="16"/>
          <w:szCs w:val="16"/>
        </w:rPr>
        <w:t>b) Tenham praticado atos ilícitos visando a frustrar os objetivos da licitação;</w:t>
      </w:r>
    </w:p>
    <w:p w:rsidR="00D30FE8" w:rsidRPr="00C061A4" w:rsidRDefault="00C061A4" w:rsidP="00C061A4">
      <w:pPr>
        <w:ind w:left="284"/>
        <w:rPr>
          <w:rFonts w:ascii="Arial" w:hAnsi="Arial" w:cs="Arial"/>
          <w:sz w:val="16"/>
          <w:szCs w:val="16"/>
        </w:rPr>
      </w:pPr>
      <w:r w:rsidRPr="00C061A4">
        <w:rPr>
          <w:rFonts w:ascii="Arial" w:hAnsi="Arial" w:cs="Arial"/>
          <w:sz w:val="16"/>
          <w:szCs w:val="16"/>
        </w:rPr>
        <w:t>c) Demonstrem não possuir idoneidade para contratar com a Administração em virtude de atos ilícitos praticados</w:t>
      </w:r>
    </w:p>
    <w:p w:rsidR="003234B6" w:rsidRPr="00EE3637" w:rsidRDefault="003234B6" w:rsidP="003234B6">
      <w:pPr>
        <w:pStyle w:val="PargrafodaLista"/>
        <w:ind w:left="0"/>
        <w:jc w:val="both"/>
        <w:rPr>
          <w:rFonts w:ascii="Arial" w:hAnsi="Arial" w:cs="Arial"/>
          <w:sz w:val="16"/>
          <w:szCs w:val="16"/>
        </w:rPr>
      </w:pPr>
    </w:p>
    <w:p w:rsidR="009D2314" w:rsidRPr="00CE4074" w:rsidRDefault="00CE4074" w:rsidP="00EE3637">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183255">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r w:rsidR="005756BA" w:rsidRPr="009A54D1">
        <w:rPr>
          <w:rFonts w:ascii="Arial" w:hAnsi="Arial" w:cs="Arial"/>
          <w:sz w:val="16"/>
          <w:szCs w:val="16"/>
        </w:rPr>
        <w:t>vigência, poderá</w:t>
      </w:r>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83255">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183255">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83255">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183255">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83255">
      <w:pPr>
        <w:pStyle w:val="PargrafodaLista1"/>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83255">
      <w:pPr>
        <w:pStyle w:val="PargrafodaLista1"/>
        <w:tabs>
          <w:tab w:val="left" w:pos="142"/>
        </w:tabs>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r w:rsidR="005756BA" w:rsidRPr="009A54D1">
        <w:rPr>
          <w:rFonts w:ascii="Arial" w:hAnsi="Arial" w:cs="Arial"/>
          <w:color w:val="000000"/>
          <w:sz w:val="16"/>
          <w:szCs w:val="16"/>
        </w:rPr>
        <w:t>independentemente</w:t>
      </w:r>
      <w:r w:rsidRPr="009A54D1">
        <w:rPr>
          <w:rFonts w:ascii="Arial" w:hAnsi="Arial" w:cs="Arial"/>
          <w:color w:val="000000"/>
          <w:sz w:val="16"/>
          <w:szCs w:val="16"/>
        </w:rPr>
        <w:t xml:space="preserve"> do número de órgãos não participantes que aderirem. </w:t>
      </w:r>
    </w:p>
    <w:p w:rsidR="0010657B" w:rsidRPr="009A54D1" w:rsidRDefault="0010657B" w:rsidP="00183255">
      <w:pPr>
        <w:pStyle w:val="PargrafodaLista1"/>
        <w:ind w:left="426" w:hanging="426"/>
        <w:jc w:val="both"/>
        <w:rPr>
          <w:rFonts w:ascii="Arial" w:hAnsi="Arial" w:cs="Arial"/>
          <w:color w:val="000000"/>
          <w:sz w:val="16"/>
          <w:szCs w:val="16"/>
        </w:rPr>
      </w:pPr>
    </w:p>
    <w:p w:rsidR="0010657B" w:rsidRDefault="005E2FA0" w:rsidP="00183255">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r w:rsidR="005756BA"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001E5C76">
        <w:rPr>
          <w:rFonts w:ascii="Arial" w:hAnsi="Arial" w:cs="Arial"/>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1E5C76">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1E5C76">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1E5C76">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.5</w:t>
      </w:r>
      <w:r w:rsidR="001E5C76">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1E5C76">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1E5C76">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1E5C76">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1E5C76">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1E5C76">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1E5C76">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1E5C76">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1E5C76">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E5C76">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1E5C76">
        <w:rPr>
          <w:rFonts w:ascii="Arial" w:hAnsi="Arial" w:cs="Arial"/>
          <w:sz w:val="16"/>
          <w:szCs w:val="16"/>
        </w:rPr>
        <w:t>.</w:t>
      </w:r>
      <w:r w:rsidRPr="009A54D1">
        <w:rPr>
          <w:rFonts w:ascii="Arial" w:hAnsi="Arial" w:cs="Arial"/>
          <w:sz w:val="16"/>
          <w:szCs w:val="16"/>
        </w:rPr>
        <w:t xml:space="preserve"> Não haverá, sob hipótese alguma, pagamento antecipado.</w:t>
      </w: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353D1" w:rsidRPr="00145F72" w:rsidRDefault="003E7237" w:rsidP="001D515A">
      <w:pPr>
        <w:rPr>
          <w:rFonts w:ascii="Arial" w:hAnsi="Arial"/>
          <w:sz w:val="16"/>
          <w:szCs w:val="16"/>
        </w:rPr>
      </w:pPr>
      <w:r>
        <w:rPr>
          <w:rFonts w:ascii="Arial" w:hAnsi="Arial" w:cs="Arial"/>
          <w:sz w:val="16"/>
          <w:szCs w:val="16"/>
        </w:rPr>
        <w:t>SESAU-</w:t>
      </w:r>
      <w:r w:rsidRPr="003E7237">
        <w:rPr>
          <w:rFonts w:ascii="Arial" w:hAnsi="Arial" w:cs="Arial"/>
          <w:sz w:val="16"/>
          <w:szCs w:val="16"/>
        </w:rPr>
        <w:t xml:space="preserve"> </w:t>
      </w:r>
      <w:r>
        <w:rPr>
          <w:rFonts w:ascii="Arial" w:hAnsi="Arial" w:cs="Arial"/>
          <w:sz w:val="16"/>
          <w:szCs w:val="16"/>
        </w:rPr>
        <w:t xml:space="preserve">Secretaria de Estado da Saúde </w:t>
      </w: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1E5C76">
        <w:rPr>
          <w:rFonts w:ascii="Arial" w:hAnsi="Arial" w:cs="Arial"/>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r w:rsidR="00F67584" w:rsidRPr="008353D1">
        <w:rPr>
          <w:rFonts w:ascii="Arial" w:hAnsi="Arial" w:cs="Arial"/>
          <w:color w:val="000000"/>
          <w:sz w:val="16"/>
          <w:szCs w:val="16"/>
        </w:rPr>
        <w:t>condições ofertadas</w:t>
      </w:r>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1E5C76">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1E5C76">
        <w:rPr>
          <w:rFonts w:ascii="Arial" w:hAnsi="Arial" w:cs="Arial"/>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1E5C76">
        <w:rPr>
          <w:rFonts w:ascii="Arial" w:hAnsi="Arial" w:cs="Arial"/>
          <w:color w:val="000000"/>
          <w:sz w:val="16"/>
          <w:szCs w:val="16"/>
        </w:rPr>
        <w:t>.</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w:t>
      </w:r>
      <w:bookmarkStart w:id="0" w:name="_GoBack"/>
      <w:bookmarkEnd w:id="0"/>
      <w:r w:rsidRPr="009A54D1">
        <w:rPr>
          <w:rFonts w:ascii="Arial" w:hAnsi="Arial" w:cs="Arial"/>
          <w:bCs/>
          <w:color w:val="000000"/>
          <w:sz w:val="16"/>
          <w:szCs w:val="16"/>
        </w:rPr>
        <w:t>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762132"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3B36EC" w:rsidRDefault="003B36EC" w:rsidP="00526790">
      <w:pPr>
        <w:ind w:right="47"/>
        <w:jc w:val="both"/>
        <w:rPr>
          <w:rFonts w:ascii="Arial" w:hAnsi="Arial" w:cs="Arial"/>
          <w:b/>
          <w:bCs/>
          <w:color w:val="000000"/>
          <w:sz w:val="16"/>
          <w:szCs w:val="16"/>
        </w:rPr>
      </w:pPr>
    </w:p>
    <w:p w:rsidR="00C50BF7" w:rsidRPr="00DC3A58" w:rsidRDefault="007962A1"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637" w:rsidRDefault="00EE3637">
      <w:r>
        <w:separator/>
      </w:r>
    </w:p>
  </w:endnote>
  <w:endnote w:type="continuationSeparator" w:id="0">
    <w:p w:rsidR="00EE3637" w:rsidRDefault="00EE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637" w:rsidRDefault="00EE3637">
      <w:r>
        <w:separator/>
      </w:r>
    </w:p>
  </w:footnote>
  <w:footnote w:type="continuationSeparator" w:id="0">
    <w:p w:rsidR="00EE3637" w:rsidRDefault="00EE3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637" w:rsidRDefault="00EE363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upperRoman"/>
      <w:lvlText w:val="%1."/>
      <w:lvlJc w:val="right"/>
      <w:pPr>
        <w:tabs>
          <w:tab w:val="num" w:pos="0"/>
        </w:tabs>
        <w:ind w:left="1211" w:hanging="360"/>
      </w:pPr>
      <w:rPr>
        <w:rFonts w:hint="default"/>
        <w:b/>
        <w:sz w:val="22"/>
        <w:szCs w:val="22"/>
      </w:rPr>
    </w:lvl>
  </w:abstractNum>
  <w:abstractNum w:abstractNumId="1">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B"/>
    <w:multiLevelType w:val="multilevel"/>
    <w:tmpl w:val="0000000B"/>
    <w:name w:val="WW8Num10"/>
    <w:lvl w:ilvl="0">
      <w:start w:val="1"/>
      <w:numFmt w:val="decimal"/>
      <w:suff w:val="space"/>
      <w:lvlText w:val="%1."/>
      <w:lvlJc w:val="left"/>
      <w:pPr>
        <w:tabs>
          <w:tab w:val="num" w:pos="0"/>
        </w:tabs>
        <w:ind w:left="720" w:hanging="360"/>
      </w:pPr>
      <w:rPr>
        <w:rFonts w:hint="default"/>
        <w:b/>
        <w:bCs/>
        <w:sz w:val="22"/>
        <w:szCs w:val="22"/>
      </w:rPr>
    </w:lvl>
    <w:lvl w:ilvl="1">
      <w:start w:val="1"/>
      <w:numFmt w:val="decimal"/>
      <w:suff w:val="space"/>
      <w:lvlText w:val="%1.%2."/>
      <w:lvlJc w:val="left"/>
      <w:pPr>
        <w:tabs>
          <w:tab w:val="num" w:pos="0"/>
        </w:tabs>
        <w:ind w:left="720" w:hanging="360"/>
      </w:pPr>
      <w:rPr>
        <w:rFonts w:hint="default"/>
        <w:b/>
        <w:bCs/>
        <w:sz w:val="22"/>
        <w:szCs w:val="22"/>
      </w:rPr>
    </w:lvl>
    <w:lvl w:ilvl="2">
      <w:start w:val="1"/>
      <w:numFmt w:val="decimal"/>
      <w:suff w:val="space"/>
      <w:lvlText w:val="%1.%2.%3."/>
      <w:lvlJc w:val="left"/>
      <w:pPr>
        <w:tabs>
          <w:tab w:val="num" w:pos="0"/>
        </w:tabs>
        <w:ind w:left="1080" w:hanging="720"/>
      </w:pPr>
      <w:rPr>
        <w:rFonts w:hint="default"/>
        <w:b/>
        <w:bCs/>
        <w:sz w:val="22"/>
        <w:szCs w:val="22"/>
      </w:rPr>
    </w:lvl>
    <w:lvl w:ilvl="3">
      <w:start w:val="1"/>
      <w:numFmt w:val="decimal"/>
      <w:suff w:val="space"/>
      <w:lvlText w:val="%1.%2.%3.%4."/>
      <w:lvlJc w:val="left"/>
      <w:pPr>
        <w:tabs>
          <w:tab w:val="num" w:pos="0"/>
        </w:tabs>
        <w:ind w:left="1080" w:hanging="720"/>
      </w:pPr>
      <w:rPr>
        <w:rFonts w:hint="default"/>
        <w:b/>
        <w:bCs/>
        <w:sz w:val="22"/>
        <w:szCs w:val="22"/>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440" w:hanging="108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1800" w:hanging="1440"/>
      </w:pPr>
      <w:rPr>
        <w:rFonts w:hint="default"/>
      </w:rPr>
    </w:lvl>
  </w:abstractNum>
  <w:abstractNum w:abstractNumId="3">
    <w:nsid w:val="00000013"/>
    <w:multiLevelType w:val="multilevel"/>
    <w:tmpl w:val="00000013"/>
    <w:name w:val="WW8Num18"/>
    <w:lvl w:ilvl="0">
      <w:start w:val="10"/>
      <w:numFmt w:val="decimal"/>
      <w:suff w:val="space"/>
      <w:lvlText w:val="%1."/>
      <w:lvlJc w:val="left"/>
      <w:pPr>
        <w:tabs>
          <w:tab w:val="num" w:pos="0"/>
        </w:tabs>
        <w:ind w:left="720" w:hanging="360"/>
      </w:pPr>
      <w:rPr>
        <w:rFonts w:ascii="Times New Roman" w:eastAsia="Times New Roman" w:hAnsi="Times New Roman" w:cs="Times New Roman" w:hint="default"/>
        <w:b/>
        <w:bCs/>
        <w:sz w:val="22"/>
        <w:szCs w:val="22"/>
      </w:rPr>
    </w:lvl>
    <w:lvl w:ilvl="1">
      <w:start w:val="1"/>
      <w:numFmt w:val="decimal"/>
      <w:suff w:val="space"/>
      <w:lvlText w:val="%1.%2."/>
      <w:lvlJc w:val="left"/>
      <w:pPr>
        <w:tabs>
          <w:tab w:val="num" w:pos="0"/>
        </w:tabs>
        <w:ind w:left="720" w:hanging="360"/>
      </w:pPr>
      <w:rPr>
        <w:rFonts w:eastAsia="Calibri" w:cs="Times New Roman" w:hint="default"/>
        <w:b/>
        <w:bCs/>
        <w:sz w:val="20"/>
        <w:szCs w:val="22"/>
        <w:lang w:val="pt-PT"/>
      </w:rPr>
    </w:lvl>
    <w:lvl w:ilvl="2">
      <w:start w:val="1"/>
      <w:numFmt w:val="decimal"/>
      <w:suff w:val="space"/>
      <w:lvlText w:val="%1.%2.%3."/>
      <w:lvlJc w:val="left"/>
      <w:pPr>
        <w:tabs>
          <w:tab w:val="num" w:pos="0"/>
        </w:tabs>
        <w:ind w:left="720" w:hanging="720"/>
      </w:pPr>
      <w:rPr>
        <w:rFonts w:eastAsia="Calibri" w:cs="Times New Roman" w:hint="default"/>
        <w:b/>
        <w:bCs/>
        <w:sz w:val="20"/>
        <w:szCs w:val="22"/>
        <w:lang w:val="pt-PT"/>
      </w:rPr>
    </w:lvl>
    <w:lvl w:ilvl="3">
      <w:start w:val="1"/>
      <w:numFmt w:val="decimal"/>
      <w:suff w:val="space"/>
      <w:lvlText w:val="%1.%2.%3.%4."/>
      <w:lvlJc w:val="left"/>
      <w:pPr>
        <w:tabs>
          <w:tab w:val="num" w:pos="0"/>
        </w:tabs>
        <w:ind w:left="1080" w:hanging="720"/>
      </w:pPr>
      <w:rPr>
        <w:rFonts w:eastAsia="Calibri" w:cs="Times New Roman" w:hint="default"/>
        <w:b/>
        <w:bCs/>
        <w:sz w:val="20"/>
        <w:szCs w:val="22"/>
        <w:lang w:val="pt-PT"/>
      </w:rPr>
    </w:lvl>
    <w:lvl w:ilvl="4">
      <w:start w:val="1"/>
      <w:numFmt w:val="decimal"/>
      <w:lvlText w:val="%1.%2.%3.%4.%5."/>
      <w:lvlJc w:val="left"/>
      <w:pPr>
        <w:tabs>
          <w:tab w:val="num" w:pos="0"/>
        </w:tabs>
        <w:ind w:left="1440" w:hanging="1080"/>
      </w:pPr>
      <w:rPr>
        <w:rFonts w:cs="Times New Roman" w:hint="default"/>
        <w:sz w:val="20"/>
      </w:rPr>
    </w:lvl>
    <w:lvl w:ilvl="5">
      <w:start w:val="1"/>
      <w:numFmt w:val="decimal"/>
      <w:lvlText w:val="%1.%2.%3.%4.%5.%6."/>
      <w:lvlJc w:val="left"/>
      <w:pPr>
        <w:tabs>
          <w:tab w:val="num" w:pos="0"/>
        </w:tabs>
        <w:ind w:left="1440" w:hanging="1080"/>
      </w:pPr>
      <w:rPr>
        <w:rFonts w:cs="Times New Roman" w:hint="default"/>
        <w:sz w:val="20"/>
      </w:rPr>
    </w:lvl>
    <w:lvl w:ilvl="6">
      <w:start w:val="1"/>
      <w:numFmt w:val="decimal"/>
      <w:lvlText w:val="%1.%2.%3.%4.%5.%6.%7."/>
      <w:lvlJc w:val="left"/>
      <w:pPr>
        <w:tabs>
          <w:tab w:val="num" w:pos="0"/>
        </w:tabs>
        <w:ind w:left="1800" w:hanging="1440"/>
      </w:pPr>
      <w:rPr>
        <w:rFonts w:cs="Times New Roman" w:hint="default"/>
        <w:sz w:val="20"/>
      </w:rPr>
    </w:lvl>
    <w:lvl w:ilvl="7">
      <w:start w:val="1"/>
      <w:numFmt w:val="decimal"/>
      <w:lvlText w:val="%1.%2.%3.%4.%5.%6.%7.%8."/>
      <w:lvlJc w:val="left"/>
      <w:pPr>
        <w:tabs>
          <w:tab w:val="num" w:pos="0"/>
        </w:tabs>
        <w:ind w:left="1800" w:hanging="1440"/>
      </w:pPr>
      <w:rPr>
        <w:rFonts w:cs="Times New Roman" w:hint="default"/>
        <w:sz w:val="20"/>
      </w:rPr>
    </w:lvl>
    <w:lvl w:ilvl="8">
      <w:start w:val="1"/>
      <w:numFmt w:val="decimal"/>
      <w:lvlText w:val="%1.%2.%3.%4.%5.%6.%7.%8.%9."/>
      <w:lvlJc w:val="left"/>
      <w:pPr>
        <w:tabs>
          <w:tab w:val="num" w:pos="0"/>
        </w:tabs>
        <w:ind w:left="2160" w:hanging="1800"/>
      </w:pPr>
      <w:rPr>
        <w:rFonts w:cs="Times New Roman" w:hint="default"/>
        <w:sz w:val="20"/>
      </w:rPr>
    </w:lvl>
  </w:abstractNum>
  <w:abstractNum w:abstractNumId="4">
    <w:nsid w:val="0000001B"/>
    <w:multiLevelType w:val="singleLevel"/>
    <w:tmpl w:val="B2167810"/>
    <w:name w:val="WW8Num26"/>
    <w:lvl w:ilvl="0">
      <w:start w:val="1"/>
      <w:numFmt w:val="lowerLetter"/>
      <w:suff w:val="space"/>
      <w:lvlText w:val="%1)"/>
      <w:lvlJc w:val="left"/>
      <w:pPr>
        <w:tabs>
          <w:tab w:val="num" w:pos="0"/>
        </w:tabs>
        <w:ind w:left="1571" w:hanging="360"/>
      </w:pPr>
      <w:rPr>
        <w:rFonts w:hint="default"/>
        <w:b w:val="0"/>
      </w:rPr>
    </w:lvl>
  </w:abstractNum>
  <w:abstractNum w:abstractNumId="5">
    <w:nsid w:val="0000001D"/>
    <w:multiLevelType w:val="multilevel"/>
    <w:tmpl w:val="56C66DD4"/>
    <w:name w:val="WW8Num29"/>
    <w:lvl w:ilvl="0">
      <w:start w:val="1"/>
      <w:numFmt w:val="decimal"/>
      <w:lvlText w:val="9.%1"/>
      <w:lvlJc w:val="left"/>
      <w:pPr>
        <w:tabs>
          <w:tab w:val="num" w:pos="0"/>
        </w:tabs>
        <w:ind w:left="720" w:hanging="360"/>
      </w:pPr>
      <w:rPr>
        <w:rFonts w:ascii="Arial" w:hAnsi="Arial" w:cs="Arial"/>
        <w:b/>
        <w:color w:val="00000A"/>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1E"/>
    <w:multiLevelType w:val="multilevel"/>
    <w:tmpl w:val="BE52C482"/>
    <w:name w:val="WW8Num30"/>
    <w:lvl w:ilvl="0">
      <w:start w:val="1"/>
      <w:numFmt w:val="lowerLetter"/>
      <w:lvlText w:val="%1)"/>
      <w:lvlJc w:val="left"/>
      <w:pPr>
        <w:tabs>
          <w:tab w:val="num" w:pos="0"/>
        </w:tabs>
        <w:ind w:left="1571" w:hanging="360"/>
      </w:pPr>
      <w:rPr>
        <w:rFonts w:ascii="Arial" w:hAnsi="Arial" w:cs="Arial"/>
        <w:b/>
        <w:i w:val="0"/>
        <w:szCs w:val="24"/>
        <w:u w:val="none"/>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nsid w:val="0000001F"/>
    <w:multiLevelType w:val="multilevel"/>
    <w:tmpl w:val="0000001F"/>
    <w:name w:val="WW8Num31"/>
    <w:lvl w:ilvl="0">
      <w:start w:val="1"/>
      <w:numFmt w:val="decimal"/>
      <w:lvlText w:val="%1."/>
      <w:lvlJc w:val="left"/>
      <w:pPr>
        <w:tabs>
          <w:tab w:val="num" w:pos="0"/>
        </w:tabs>
        <w:ind w:left="1181"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8">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0">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0D104CDC"/>
    <w:multiLevelType w:val="multilevel"/>
    <w:tmpl w:val="54220234"/>
    <w:lvl w:ilvl="0">
      <w:start w:val="4"/>
      <w:numFmt w:val="decimal"/>
      <w:suff w:val="space"/>
      <w:lvlText w:val="%1."/>
      <w:lvlJc w:val="left"/>
      <w:pPr>
        <w:ind w:left="360" w:hanging="360"/>
      </w:pPr>
      <w:rPr>
        <w:rFonts w:hint="default"/>
        <w:b/>
      </w:rPr>
    </w:lvl>
    <w:lvl w:ilvl="1">
      <w:start w:val="1"/>
      <w:numFmt w:val="decimal"/>
      <w:pStyle w:val="PRINCIPAL"/>
      <w:suff w:val="space"/>
      <w:lvlText w:val="%1.%2."/>
      <w:lvlJc w:val="left"/>
      <w:pPr>
        <w:ind w:left="360" w:hanging="360"/>
      </w:pPr>
      <w:rPr>
        <w:rFonts w:hint="default"/>
        <w:b/>
      </w:rPr>
    </w:lvl>
    <w:lvl w:ilvl="2">
      <w:start w:val="1"/>
      <w:numFmt w:val="decimal"/>
      <w:suff w:val="space"/>
      <w:lvlText w:val="%1.%2.%3."/>
      <w:lvlJc w:val="left"/>
      <w:pPr>
        <w:ind w:left="3981" w:hanging="720"/>
      </w:pPr>
      <w:rPr>
        <w:rFonts w:hint="default"/>
        <w:b/>
      </w:rPr>
    </w:lvl>
    <w:lvl w:ilvl="3">
      <w:start w:val="1"/>
      <w:numFmt w:val="decimal"/>
      <w:suff w:val="space"/>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0EEC1C6C"/>
    <w:multiLevelType w:val="hybridMultilevel"/>
    <w:tmpl w:val="BED468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0F9E588D"/>
    <w:multiLevelType w:val="multilevel"/>
    <w:tmpl w:val="9CBAF6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21">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2D82813"/>
    <w:multiLevelType w:val="multilevel"/>
    <w:tmpl w:val="2494C9B6"/>
    <w:lvl w:ilvl="0">
      <w:start w:val="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0FB3B50"/>
    <w:multiLevelType w:val="multilevel"/>
    <w:tmpl w:val="3D0201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94280"/>
    <w:multiLevelType w:val="hybridMultilevel"/>
    <w:tmpl w:val="C158015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40">
    <w:nsid w:val="751038CE"/>
    <w:multiLevelType w:val="hybridMultilevel"/>
    <w:tmpl w:val="4934DA2C"/>
    <w:lvl w:ilvl="0" w:tplc="757A3464">
      <w:start w:val="1"/>
      <w:numFmt w:val="lowerLetter"/>
      <w:lvlText w:val="%1)"/>
      <w:lvlJc w:val="left"/>
      <w:pPr>
        <w:ind w:left="1633" w:hanging="360"/>
      </w:pPr>
      <w:rPr>
        <w:rFonts w:hint="default"/>
      </w:rPr>
    </w:lvl>
    <w:lvl w:ilvl="1" w:tplc="04160019" w:tentative="1">
      <w:start w:val="1"/>
      <w:numFmt w:val="lowerLetter"/>
      <w:lvlText w:val="%2."/>
      <w:lvlJc w:val="left"/>
      <w:pPr>
        <w:ind w:left="2353" w:hanging="360"/>
      </w:pPr>
    </w:lvl>
    <w:lvl w:ilvl="2" w:tplc="0416001B" w:tentative="1">
      <w:start w:val="1"/>
      <w:numFmt w:val="lowerRoman"/>
      <w:lvlText w:val="%3."/>
      <w:lvlJc w:val="right"/>
      <w:pPr>
        <w:ind w:left="3073" w:hanging="180"/>
      </w:pPr>
    </w:lvl>
    <w:lvl w:ilvl="3" w:tplc="0416000F" w:tentative="1">
      <w:start w:val="1"/>
      <w:numFmt w:val="decimal"/>
      <w:lvlText w:val="%4."/>
      <w:lvlJc w:val="left"/>
      <w:pPr>
        <w:ind w:left="3793" w:hanging="360"/>
      </w:pPr>
    </w:lvl>
    <w:lvl w:ilvl="4" w:tplc="04160019" w:tentative="1">
      <w:start w:val="1"/>
      <w:numFmt w:val="lowerLetter"/>
      <w:lvlText w:val="%5."/>
      <w:lvlJc w:val="left"/>
      <w:pPr>
        <w:ind w:left="4513" w:hanging="360"/>
      </w:pPr>
    </w:lvl>
    <w:lvl w:ilvl="5" w:tplc="0416001B" w:tentative="1">
      <w:start w:val="1"/>
      <w:numFmt w:val="lowerRoman"/>
      <w:lvlText w:val="%6."/>
      <w:lvlJc w:val="right"/>
      <w:pPr>
        <w:ind w:left="5233" w:hanging="180"/>
      </w:pPr>
    </w:lvl>
    <w:lvl w:ilvl="6" w:tplc="0416000F" w:tentative="1">
      <w:start w:val="1"/>
      <w:numFmt w:val="decimal"/>
      <w:lvlText w:val="%7."/>
      <w:lvlJc w:val="left"/>
      <w:pPr>
        <w:ind w:left="5953" w:hanging="360"/>
      </w:pPr>
    </w:lvl>
    <w:lvl w:ilvl="7" w:tplc="04160019" w:tentative="1">
      <w:start w:val="1"/>
      <w:numFmt w:val="lowerLetter"/>
      <w:lvlText w:val="%8."/>
      <w:lvlJc w:val="left"/>
      <w:pPr>
        <w:ind w:left="6673" w:hanging="360"/>
      </w:pPr>
    </w:lvl>
    <w:lvl w:ilvl="8" w:tplc="0416001B" w:tentative="1">
      <w:start w:val="1"/>
      <w:numFmt w:val="lowerRoman"/>
      <w:lvlText w:val="%9."/>
      <w:lvlJc w:val="right"/>
      <w:pPr>
        <w:ind w:left="7393" w:hanging="180"/>
      </w:pPr>
    </w:lvl>
  </w:abstractNum>
  <w:abstractNum w:abstractNumId="41">
    <w:nsid w:val="7B5A069B"/>
    <w:multiLevelType w:val="multilevel"/>
    <w:tmpl w:val="1574495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7EF13E2C"/>
    <w:multiLevelType w:val="hybridMultilevel"/>
    <w:tmpl w:val="4FF03C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1"/>
  </w:num>
  <w:num w:numId="2">
    <w:abstractNumId w:val="26"/>
  </w:num>
  <w:num w:numId="3">
    <w:abstractNumId w:val="17"/>
  </w:num>
  <w:num w:numId="4">
    <w:abstractNumId w:val="15"/>
  </w:num>
  <w:num w:numId="5">
    <w:abstractNumId w:val="29"/>
  </w:num>
  <w:num w:numId="6">
    <w:abstractNumId w:val="27"/>
  </w:num>
  <w:num w:numId="7">
    <w:abstractNumId w:val="35"/>
  </w:num>
  <w:num w:numId="8">
    <w:abstractNumId w:val="24"/>
  </w:num>
  <w:num w:numId="9">
    <w:abstractNumId w:val="25"/>
  </w:num>
  <w:num w:numId="10">
    <w:abstractNumId w:val="1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2"/>
  </w:num>
  <w:num w:numId="14">
    <w:abstractNumId w:val="38"/>
  </w:num>
  <w:num w:numId="15">
    <w:abstractNumId w:val="8"/>
  </w:num>
  <w:num w:numId="16">
    <w:abstractNumId w:val="10"/>
  </w:num>
  <w:num w:numId="17">
    <w:abstractNumId w:val="34"/>
  </w:num>
  <w:num w:numId="18">
    <w:abstractNumId w:val="22"/>
  </w:num>
  <w:num w:numId="19">
    <w:abstractNumId w:val="11"/>
  </w:num>
  <w:num w:numId="20">
    <w:abstractNumId w:val="30"/>
  </w:num>
  <w:num w:numId="21">
    <w:abstractNumId w:val="9"/>
  </w:num>
  <w:num w:numId="22">
    <w:abstractNumId w:val="39"/>
  </w:num>
  <w:num w:numId="23">
    <w:abstractNumId w:val="20"/>
  </w:num>
  <w:num w:numId="24">
    <w:abstractNumId w:val="21"/>
  </w:num>
  <w:num w:numId="25">
    <w:abstractNumId w:val="23"/>
  </w:num>
  <w:num w:numId="26">
    <w:abstractNumId w:val="18"/>
  </w:num>
  <w:num w:numId="27">
    <w:abstractNumId w:val="33"/>
  </w:num>
  <w:num w:numId="28">
    <w:abstractNumId w:val="28"/>
  </w:num>
  <w:num w:numId="29">
    <w:abstractNumId w:val="16"/>
  </w:num>
  <w:num w:numId="30">
    <w:abstractNumId w:val="41"/>
  </w:num>
  <w:num w:numId="31">
    <w:abstractNumId w:val="14"/>
  </w:num>
  <w:num w:numId="32">
    <w:abstractNumId w:val="40"/>
  </w:num>
  <w:num w:numId="33">
    <w:abstractNumId w:val="12"/>
  </w:num>
  <w:num w:numId="34">
    <w:abstractNumId w:val="2"/>
  </w:num>
  <w:num w:numId="35">
    <w:abstractNumId w:val="3"/>
  </w:num>
  <w:num w:numId="36">
    <w:abstractNumId w:val="4"/>
  </w:num>
  <w:num w:numId="37">
    <w:abstractNumId w:val="37"/>
  </w:num>
  <w:num w:numId="38">
    <w:abstractNumId w:val="5"/>
  </w:num>
  <w:num w:numId="39">
    <w:abstractNumId w:val="6"/>
  </w:num>
  <w:num w:numId="40">
    <w:abstractNumId w:val="7"/>
  </w:num>
  <w:num w:numId="41">
    <w:abstractNumId w:val="0"/>
  </w:num>
  <w:num w:numId="42">
    <w:abstractNumId w:val="4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E7631"/>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45F72"/>
    <w:rsid w:val="00150F0C"/>
    <w:rsid w:val="00154611"/>
    <w:rsid w:val="00156C1F"/>
    <w:rsid w:val="00157C08"/>
    <w:rsid w:val="001606A8"/>
    <w:rsid w:val="00160C39"/>
    <w:rsid w:val="00160FBE"/>
    <w:rsid w:val="001643CD"/>
    <w:rsid w:val="00167705"/>
    <w:rsid w:val="001677BD"/>
    <w:rsid w:val="0017078D"/>
    <w:rsid w:val="00181DAB"/>
    <w:rsid w:val="00183255"/>
    <w:rsid w:val="00190648"/>
    <w:rsid w:val="0019378A"/>
    <w:rsid w:val="00196276"/>
    <w:rsid w:val="001A0C25"/>
    <w:rsid w:val="001A28F1"/>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5C76"/>
    <w:rsid w:val="001E79D3"/>
    <w:rsid w:val="001F11F9"/>
    <w:rsid w:val="001F3786"/>
    <w:rsid w:val="001F42ED"/>
    <w:rsid w:val="001F4DCD"/>
    <w:rsid w:val="001F6435"/>
    <w:rsid w:val="001F672C"/>
    <w:rsid w:val="00201234"/>
    <w:rsid w:val="00206819"/>
    <w:rsid w:val="0021029D"/>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2961"/>
    <w:rsid w:val="00294FBA"/>
    <w:rsid w:val="00296BD9"/>
    <w:rsid w:val="002A000F"/>
    <w:rsid w:val="002A1D6C"/>
    <w:rsid w:val="002A208A"/>
    <w:rsid w:val="002A282E"/>
    <w:rsid w:val="002A4755"/>
    <w:rsid w:val="002A69B2"/>
    <w:rsid w:val="002B1530"/>
    <w:rsid w:val="002B37D9"/>
    <w:rsid w:val="002B5727"/>
    <w:rsid w:val="002B5A0D"/>
    <w:rsid w:val="002B736B"/>
    <w:rsid w:val="002C0603"/>
    <w:rsid w:val="002C1309"/>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234B6"/>
    <w:rsid w:val="0033365D"/>
    <w:rsid w:val="00333AAB"/>
    <w:rsid w:val="00334F76"/>
    <w:rsid w:val="00336E30"/>
    <w:rsid w:val="003425A5"/>
    <w:rsid w:val="00345C03"/>
    <w:rsid w:val="00353EAF"/>
    <w:rsid w:val="003540CB"/>
    <w:rsid w:val="00354314"/>
    <w:rsid w:val="003562C2"/>
    <w:rsid w:val="00361C5D"/>
    <w:rsid w:val="00363713"/>
    <w:rsid w:val="003645F7"/>
    <w:rsid w:val="003659F4"/>
    <w:rsid w:val="003721B4"/>
    <w:rsid w:val="003725DB"/>
    <w:rsid w:val="003751B5"/>
    <w:rsid w:val="003860D7"/>
    <w:rsid w:val="0039010C"/>
    <w:rsid w:val="00393B3C"/>
    <w:rsid w:val="003977B2"/>
    <w:rsid w:val="00397D1E"/>
    <w:rsid w:val="003A2E4C"/>
    <w:rsid w:val="003A40B9"/>
    <w:rsid w:val="003A5BE4"/>
    <w:rsid w:val="003B36EC"/>
    <w:rsid w:val="003B4751"/>
    <w:rsid w:val="003B4B40"/>
    <w:rsid w:val="003B4FB5"/>
    <w:rsid w:val="003B608D"/>
    <w:rsid w:val="003B68BB"/>
    <w:rsid w:val="003C0AED"/>
    <w:rsid w:val="003C3A9C"/>
    <w:rsid w:val="003C767C"/>
    <w:rsid w:val="003C7ECE"/>
    <w:rsid w:val="003D2D98"/>
    <w:rsid w:val="003D6E59"/>
    <w:rsid w:val="003E2102"/>
    <w:rsid w:val="003E7237"/>
    <w:rsid w:val="003F1C0A"/>
    <w:rsid w:val="003F75F4"/>
    <w:rsid w:val="003F77C8"/>
    <w:rsid w:val="0040224D"/>
    <w:rsid w:val="00403AB5"/>
    <w:rsid w:val="004047C8"/>
    <w:rsid w:val="004055A9"/>
    <w:rsid w:val="00406A74"/>
    <w:rsid w:val="0040702C"/>
    <w:rsid w:val="00413A99"/>
    <w:rsid w:val="00416924"/>
    <w:rsid w:val="00420459"/>
    <w:rsid w:val="0042181F"/>
    <w:rsid w:val="00424A71"/>
    <w:rsid w:val="0042517E"/>
    <w:rsid w:val="00425D13"/>
    <w:rsid w:val="00430B87"/>
    <w:rsid w:val="00430D26"/>
    <w:rsid w:val="0043293A"/>
    <w:rsid w:val="00435778"/>
    <w:rsid w:val="00436083"/>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36CA"/>
    <w:rsid w:val="00465482"/>
    <w:rsid w:val="00465550"/>
    <w:rsid w:val="00466279"/>
    <w:rsid w:val="00467E48"/>
    <w:rsid w:val="004711F6"/>
    <w:rsid w:val="0048752A"/>
    <w:rsid w:val="0049023D"/>
    <w:rsid w:val="00490488"/>
    <w:rsid w:val="004925D2"/>
    <w:rsid w:val="004A3852"/>
    <w:rsid w:val="004B498B"/>
    <w:rsid w:val="004B50C5"/>
    <w:rsid w:val="004C43D9"/>
    <w:rsid w:val="004C6BD3"/>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09B9"/>
    <w:rsid w:val="00563419"/>
    <w:rsid w:val="00570245"/>
    <w:rsid w:val="00571745"/>
    <w:rsid w:val="00571CB1"/>
    <w:rsid w:val="0057352A"/>
    <w:rsid w:val="005756BA"/>
    <w:rsid w:val="00577B89"/>
    <w:rsid w:val="00580D95"/>
    <w:rsid w:val="00587C0E"/>
    <w:rsid w:val="00592E29"/>
    <w:rsid w:val="00594CF9"/>
    <w:rsid w:val="005965DB"/>
    <w:rsid w:val="005A50AE"/>
    <w:rsid w:val="005A6AFB"/>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56E27"/>
    <w:rsid w:val="00663572"/>
    <w:rsid w:val="0066453C"/>
    <w:rsid w:val="00665863"/>
    <w:rsid w:val="0066615F"/>
    <w:rsid w:val="00667902"/>
    <w:rsid w:val="006718A7"/>
    <w:rsid w:val="00674210"/>
    <w:rsid w:val="00675FB3"/>
    <w:rsid w:val="00677FDF"/>
    <w:rsid w:val="00680691"/>
    <w:rsid w:val="006824AE"/>
    <w:rsid w:val="00683B2F"/>
    <w:rsid w:val="0068501A"/>
    <w:rsid w:val="00685461"/>
    <w:rsid w:val="0068550D"/>
    <w:rsid w:val="006855E5"/>
    <w:rsid w:val="00690CC3"/>
    <w:rsid w:val="00693C19"/>
    <w:rsid w:val="00696376"/>
    <w:rsid w:val="006A0A97"/>
    <w:rsid w:val="006A1D17"/>
    <w:rsid w:val="006A21C2"/>
    <w:rsid w:val="006A26CB"/>
    <w:rsid w:val="006A4CB3"/>
    <w:rsid w:val="006B0BE3"/>
    <w:rsid w:val="006B12B7"/>
    <w:rsid w:val="006B1566"/>
    <w:rsid w:val="006B47C2"/>
    <w:rsid w:val="006B5D23"/>
    <w:rsid w:val="006B7B33"/>
    <w:rsid w:val="006C1E74"/>
    <w:rsid w:val="006C44FC"/>
    <w:rsid w:val="006D3B5F"/>
    <w:rsid w:val="006D5469"/>
    <w:rsid w:val="006D60A7"/>
    <w:rsid w:val="006D6FE5"/>
    <w:rsid w:val="006E5C15"/>
    <w:rsid w:val="006E6225"/>
    <w:rsid w:val="006F19C3"/>
    <w:rsid w:val="006F3A14"/>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132"/>
    <w:rsid w:val="00762BB9"/>
    <w:rsid w:val="00765955"/>
    <w:rsid w:val="00771829"/>
    <w:rsid w:val="00772640"/>
    <w:rsid w:val="00772AB3"/>
    <w:rsid w:val="00772B81"/>
    <w:rsid w:val="00774675"/>
    <w:rsid w:val="0077591D"/>
    <w:rsid w:val="00781595"/>
    <w:rsid w:val="00781E9A"/>
    <w:rsid w:val="00782950"/>
    <w:rsid w:val="00785E21"/>
    <w:rsid w:val="00786FA5"/>
    <w:rsid w:val="00787FC3"/>
    <w:rsid w:val="0079016B"/>
    <w:rsid w:val="00790B20"/>
    <w:rsid w:val="00791D75"/>
    <w:rsid w:val="00792AA9"/>
    <w:rsid w:val="00793605"/>
    <w:rsid w:val="007962A1"/>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091B"/>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67552"/>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A7F"/>
    <w:rsid w:val="00A03BE6"/>
    <w:rsid w:val="00A0491E"/>
    <w:rsid w:val="00A11893"/>
    <w:rsid w:val="00A162C1"/>
    <w:rsid w:val="00A16F8B"/>
    <w:rsid w:val="00A172C9"/>
    <w:rsid w:val="00A27B0B"/>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04F5"/>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3B0C"/>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04A"/>
    <w:rsid w:val="00B80113"/>
    <w:rsid w:val="00B8319C"/>
    <w:rsid w:val="00B845F6"/>
    <w:rsid w:val="00B8662B"/>
    <w:rsid w:val="00B86F85"/>
    <w:rsid w:val="00B874BE"/>
    <w:rsid w:val="00B87514"/>
    <w:rsid w:val="00B87600"/>
    <w:rsid w:val="00B87D9E"/>
    <w:rsid w:val="00B93973"/>
    <w:rsid w:val="00BA19C0"/>
    <w:rsid w:val="00BA1E8A"/>
    <w:rsid w:val="00BA2AC7"/>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C7D35"/>
    <w:rsid w:val="00BD144B"/>
    <w:rsid w:val="00BD59B6"/>
    <w:rsid w:val="00BE4D18"/>
    <w:rsid w:val="00BF0AC8"/>
    <w:rsid w:val="00BF1432"/>
    <w:rsid w:val="00BF22BA"/>
    <w:rsid w:val="00BF417F"/>
    <w:rsid w:val="00BF4A4A"/>
    <w:rsid w:val="00C00425"/>
    <w:rsid w:val="00C00DDE"/>
    <w:rsid w:val="00C061A4"/>
    <w:rsid w:val="00C115BB"/>
    <w:rsid w:val="00C12766"/>
    <w:rsid w:val="00C13A62"/>
    <w:rsid w:val="00C14E18"/>
    <w:rsid w:val="00C150DD"/>
    <w:rsid w:val="00C1511E"/>
    <w:rsid w:val="00C15EA8"/>
    <w:rsid w:val="00C17E66"/>
    <w:rsid w:val="00C256CA"/>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7F8"/>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0972"/>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0FE8"/>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4365"/>
    <w:rsid w:val="00E160BA"/>
    <w:rsid w:val="00E23C85"/>
    <w:rsid w:val="00E25115"/>
    <w:rsid w:val="00E40F89"/>
    <w:rsid w:val="00E4549A"/>
    <w:rsid w:val="00E464A7"/>
    <w:rsid w:val="00E522A9"/>
    <w:rsid w:val="00E542CE"/>
    <w:rsid w:val="00E55E7F"/>
    <w:rsid w:val="00E64AA2"/>
    <w:rsid w:val="00E717DD"/>
    <w:rsid w:val="00E71CF0"/>
    <w:rsid w:val="00E727D5"/>
    <w:rsid w:val="00E72C3A"/>
    <w:rsid w:val="00E732A9"/>
    <w:rsid w:val="00E746DF"/>
    <w:rsid w:val="00E93F3F"/>
    <w:rsid w:val="00E94593"/>
    <w:rsid w:val="00EA0793"/>
    <w:rsid w:val="00EA17EC"/>
    <w:rsid w:val="00EA6F23"/>
    <w:rsid w:val="00EB4B2B"/>
    <w:rsid w:val="00EC12CE"/>
    <w:rsid w:val="00EC31DB"/>
    <w:rsid w:val="00EC3592"/>
    <w:rsid w:val="00EC50DC"/>
    <w:rsid w:val="00ED2E13"/>
    <w:rsid w:val="00ED6824"/>
    <w:rsid w:val="00EE3637"/>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539ED"/>
    <w:rsid w:val="00F620F2"/>
    <w:rsid w:val="00F62BDA"/>
    <w:rsid w:val="00F65B40"/>
    <w:rsid w:val="00F67134"/>
    <w:rsid w:val="00F67584"/>
    <w:rsid w:val="00F73958"/>
    <w:rsid w:val="00F82523"/>
    <w:rsid w:val="00F83286"/>
    <w:rsid w:val="00F83D0F"/>
    <w:rsid w:val="00F84A10"/>
    <w:rsid w:val="00F86731"/>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FDB332D-1E60-4A5B-BF0E-0D1D0B3C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aliases w:val="She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character" w:styleId="Nmerodepgina">
    <w:name w:val="page number"/>
    <w:basedOn w:val="Fontepargpadro"/>
    <w:rsid w:val="00AC04F5"/>
  </w:style>
  <w:style w:type="paragraph" w:customStyle="1" w:styleId="A300573">
    <w:name w:val="_A300573"/>
    <w:rsid w:val="00EE3637"/>
    <w:pPr>
      <w:widowControl w:val="0"/>
      <w:tabs>
        <w:tab w:val="decimal" w:pos="5328"/>
      </w:tabs>
      <w:spacing w:after="0" w:line="240" w:lineRule="auto"/>
      <w:ind w:left="720" w:right="1008" w:firstLine="3600"/>
      <w:jc w:val="both"/>
    </w:pPr>
    <w:rPr>
      <w:rFonts w:ascii="Arial" w:hAnsi="Arial"/>
      <w:color w:val="000000"/>
      <w:sz w:val="24"/>
      <w:szCs w:val="20"/>
    </w:rPr>
  </w:style>
  <w:style w:type="paragraph" w:styleId="Subttulo">
    <w:name w:val="Subtitle"/>
    <w:basedOn w:val="Normal"/>
    <w:link w:val="SubttuloChar"/>
    <w:uiPriority w:val="99"/>
    <w:qFormat/>
    <w:rsid w:val="003234B6"/>
    <w:pPr>
      <w:jc w:val="both"/>
    </w:pPr>
    <w:rPr>
      <w:b/>
      <w:sz w:val="28"/>
      <w:lang w:val="x-none" w:eastAsia="x-none"/>
    </w:rPr>
  </w:style>
  <w:style w:type="character" w:customStyle="1" w:styleId="SubttuloChar">
    <w:name w:val="Subtítulo Char"/>
    <w:basedOn w:val="Fontepargpadro"/>
    <w:link w:val="Subttulo"/>
    <w:uiPriority w:val="99"/>
    <w:rsid w:val="003234B6"/>
    <w:rPr>
      <w:b/>
      <w:sz w:val="28"/>
      <w:szCs w:val="20"/>
      <w:lang w:val="x-none" w:eastAsia="x-none"/>
    </w:rPr>
  </w:style>
  <w:style w:type="paragraph" w:customStyle="1" w:styleId="PRINCIPAL">
    <w:name w:val="PRINCIPAL"/>
    <w:basedOn w:val="Normal"/>
    <w:autoRedefine/>
    <w:rsid w:val="003234B6"/>
    <w:pPr>
      <w:widowControl w:val="0"/>
      <w:numPr>
        <w:ilvl w:val="1"/>
        <w:numId w:val="33"/>
      </w:numPr>
      <w:tabs>
        <w:tab w:val="left" w:pos="0"/>
        <w:tab w:val="left" w:pos="142"/>
      </w:tabs>
      <w:autoSpaceDE w:val="0"/>
      <w:autoSpaceDN w:val="0"/>
      <w:adjustRightInd w:val="0"/>
      <w:ind w:left="0" w:firstLine="0"/>
      <w:jc w:val="both"/>
    </w:pPr>
    <w:rPr>
      <w:rFonts w:ascii="Calibri" w:eastAsia="Calibri" w:hAnsi="Calibri" w:cs="Arial"/>
      <w:color w:val="000000"/>
    </w:rPr>
  </w:style>
  <w:style w:type="character" w:customStyle="1" w:styleId="WW8Num17z2">
    <w:name w:val="WW8Num17z2"/>
    <w:rsid w:val="00B80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430D72-96D0-4E4A-9F7D-20BB4CD00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3001</Words>
  <Characters>16730</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4</cp:revision>
  <cp:lastPrinted>2017-08-23T13:38:00Z</cp:lastPrinted>
  <dcterms:created xsi:type="dcterms:W3CDTF">2017-08-23T13:23:00Z</dcterms:created>
  <dcterms:modified xsi:type="dcterms:W3CDTF">2017-08-24T12:51:00Z</dcterms:modified>
</cp:coreProperties>
</file>