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45433">
        <w:rPr>
          <w:rFonts w:ascii="Arial" w:hAnsi="Arial" w:cs="Arial"/>
          <w:b/>
          <w:sz w:val="16"/>
          <w:szCs w:val="16"/>
        </w:rPr>
        <w:t>145</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 </w:t>
      </w:r>
      <w:r w:rsidR="007B0F9D">
        <w:rPr>
          <w:rFonts w:ascii="Arial" w:hAnsi="Arial" w:cs="Arial"/>
          <w:b/>
          <w:bCs/>
          <w:sz w:val="16"/>
          <w:szCs w:val="16"/>
        </w:rPr>
        <w:t>434</w:t>
      </w:r>
      <w:r w:rsidR="002F3912">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A678FE">
        <w:rPr>
          <w:rFonts w:ascii="Arial" w:hAnsi="Arial" w:cs="Arial"/>
          <w:b/>
          <w:noProof/>
          <w:sz w:val="16"/>
          <w:szCs w:val="16"/>
        </w:rPr>
        <w:t>1712</w:t>
      </w:r>
      <w:r w:rsidR="00CA0238">
        <w:rPr>
          <w:rFonts w:ascii="Arial" w:hAnsi="Arial" w:cs="Arial"/>
          <w:b/>
          <w:noProof/>
          <w:sz w:val="16"/>
          <w:szCs w:val="16"/>
        </w:rPr>
        <w:t>.</w:t>
      </w:r>
      <w:r w:rsidR="007B0F9D">
        <w:rPr>
          <w:rFonts w:ascii="Arial" w:hAnsi="Arial" w:cs="Arial"/>
          <w:b/>
          <w:noProof/>
          <w:sz w:val="16"/>
          <w:szCs w:val="16"/>
        </w:rPr>
        <w:t>03954</w:t>
      </w:r>
      <w:r w:rsidR="00946A1E">
        <w:rPr>
          <w:rFonts w:ascii="Arial" w:hAnsi="Arial" w:cs="Arial"/>
          <w:b/>
          <w:noProof/>
          <w:sz w:val="16"/>
          <w:szCs w:val="16"/>
        </w:rPr>
        <w:t>-0</w:t>
      </w:r>
      <w:r w:rsidR="00EE653E">
        <w:rPr>
          <w:rFonts w:ascii="Arial" w:hAnsi="Arial" w:cs="Arial"/>
          <w:b/>
          <w:noProof/>
          <w:sz w:val="16"/>
          <w:szCs w:val="16"/>
        </w:rPr>
        <w:t>0</w:t>
      </w:r>
      <w:r w:rsidR="00946A1E">
        <w:rPr>
          <w:rFonts w:ascii="Arial" w:hAnsi="Arial" w:cs="Arial"/>
          <w:b/>
          <w:noProof/>
          <w:sz w:val="16"/>
          <w:szCs w:val="16"/>
        </w:rPr>
        <w:t>/201</w:t>
      </w:r>
      <w:r w:rsidR="00A678FE">
        <w:rPr>
          <w:rFonts w:ascii="Arial" w:hAnsi="Arial" w:cs="Arial"/>
          <w:b/>
          <w:noProof/>
          <w:sz w:val="16"/>
          <w:szCs w:val="16"/>
        </w:rPr>
        <w:t>6</w:t>
      </w:r>
    </w:p>
    <w:p w:rsidR="009D2314" w:rsidRPr="00587C0E" w:rsidRDefault="009D2314" w:rsidP="00F73958">
      <w:pPr>
        <w:pStyle w:val="Cabealho"/>
        <w:jc w:val="both"/>
        <w:rPr>
          <w:rFonts w:ascii="Arial" w:hAnsi="Arial" w:cs="Arial"/>
          <w:b/>
          <w:sz w:val="16"/>
          <w:szCs w:val="16"/>
        </w:rPr>
      </w:pPr>
    </w:p>
    <w:p w:rsidR="009D2314" w:rsidRPr="002F3912" w:rsidRDefault="002E300A" w:rsidP="002F3912">
      <w:pPr>
        <w:tabs>
          <w:tab w:val="left" w:pos="142"/>
          <w:tab w:val="left" w:pos="284"/>
        </w:tabs>
        <w:jc w:val="both"/>
        <w:rPr>
          <w:rFonts w:ascii="Arial" w:hAnsi="Arial" w:cs="Arial"/>
          <w:b/>
          <w:color w:val="FF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REGISTRAR O PREÇ</w:t>
      </w:r>
      <w:r w:rsidR="00F17DD3" w:rsidRPr="002F3912">
        <w:rPr>
          <w:rFonts w:ascii="Arial" w:hAnsi="Arial" w:cs="Arial"/>
          <w:color w:val="000000"/>
          <w:sz w:val="16"/>
          <w:szCs w:val="16"/>
        </w:rPr>
        <w:t xml:space="preserve">O </w:t>
      </w:r>
      <w:r w:rsidR="002F3912" w:rsidRPr="002F3912">
        <w:rPr>
          <w:rFonts w:ascii="Arial" w:hAnsi="Arial" w:cs="Arial"/>
          <w:color w:val="000000"/>
          <w:sz w:val="16"/>
          <w:szCs w:val="16"/>
        </w:rPr>
        <w:t xml:space="preserve">para </w:t>
      </w:r>
      <w:r w:rsidR="007B0F9D" w:rsidRPr="007B0F9D">
        <w:rPr>
          <w:rFonts w:ascii="Arial" w:hAnsi="Arial" w:cs="Arial"/>
          <w:sz w:val="16"/>
          <w:szCs w:val="16"/>
        </w:rPr>
        <w:t>futura e eventual aquisição de instrumentais cirúrgicos, equipamentos e tubo de ventilação, para atender as demandas de cirurgias Otorrinolaringológicas e cirurgias de videocirúrgia Ginecológica (Caixa cirúrgica amigdaletomia, caixa para rinoseptoplastia, equipamento para cirurgia de mastóides e outros) para o Hospital de Base Dr. Ary Pinheiro - HBAP e a Policlínica Osvaldo Cruz/RO</w:t>
      </w:r>
      <w:r w:rsidR="00A678FE" w:rsidRPr="00A678FE">
        <w:rPr>
          <w:rFonts w:ascii="Arial" w:hAnsi="Arial" w:cs="Arial"/>
          <w:sz w:val="16"/>
          <w:szCs w:val="16"/>
        </w:rPr>
        <w:t>, por um período de 12 (doze) meses, a pedido da Secretaria de Estado da Saúde – SESAU/RO</w:t>
      </w:r>
      <w:r w:rsidR="00891C60" w:rsidRPr="002F3912">
        <w:rPr>
          <w:rFonts w:ascii="Arial" w:hAnsi="Arial" w:cs="Arial"/>
          <w:color w:val="000000"/>
          <w:sz w:val="16"/>
          <w:szCs w:val="16"/>
        </w:rPr>
        <w:t>,</w:t>
      </w:r>
      <w:r w:rsidR="001D7CAD" w:rsidRPr="002F3912">
        <w:rPr>
          <w:rFonts w:ascii="Arial" w:hAnsi="Arial" w:cs="Arial"/>
          <w:color w:val="000000"/>
          <w:sz w:val="16"/>
          <w:szCs w:val="16"/>
        </w:rPr>
        <w:t xml:space="preserve">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2F3912" w:rsidRPr="002F3912">
        <w:rPr>
          <w:rFonts w:ascii="Arial" w:hAnsi="Arial" w:cs="Arial"/>
          <w:color w:val="000000"/>
          <w:sz w:val="16"/>
          <w:szCs w:val="16"/>
        </w:rPr>
        <w:t xml:space="preserve">para </w:t>
      </w:r>
      <w:r w:rsidR="007B0F9D" w:rsidRPr="007B0F9D">
        <w:rPr>
          <w:rFonts w:ascii="Arial" w:hAnsi="Arial" w:cs="Arial"/>
          <w:sz w:val="16"/>
          <w:szCs w:val="16"/>
        </w:rPr>
        <w:t>futura e eventual aquisição de instrumentais cirúrgicos, equipamentos e tubo de ventilação, para atender as demandas de cirurgias Otorrinolaringológicas e cirurgias de videocirúrgia Ginecológica (Caixa cirúrgica amigdaletomia, caixa para rinoseptoplastia, equipamento para cirurgia de mastóides e outros) para o Hospital de Base Dr. Ary Pinheiro - HBAP e a Policlínica Osvaldo Cruz/RO</w:t>
      </w:r>
      <w:r w:rsidR="00A678FE" w:rsidRPr="00A678FE">
        <w:rPr>
          <w:rFonts w:ascii="Arial" w:hAnsi="Arial" w:cs="Arial"/>
          <w:sz w:val="16"/>
          <w:szCs w:val="16"/>
        </w:rPr>
        <w:t>, a pedido da Secretaria de Estado da Saúde – SESAU/RO</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835BBE" w:rsidRDefault="00D9528D" w:rsidP="00835BBE">
      <w:pPr>
        <w:pStyle w:val="PargrafodaLista"/>
        <w:numPr>
          <w:ilvl w:val="0"/>
          <w:numId w:val="2"/>
        </w:numPr>
        <w:tabs>
          <w:tab w:val="left" w:pos="426"/>
        </w:tabs>
        <w:spacing w:line="360" w:lineRule="auto"/>
        <w:jc w:val="both"/>
        <w:rPr>
          <w:rFonts w:ascii="Arial" w:hAnsi="Arial" w:cs="Arial"/>
          <w:b/>
          <w:bCs/>
          <w:sz w:val="16"/>
          <w:szCs w:val="16"/>
        </w:rPr>
      </w:pPr>
      <w:r w:rsidRPr="00835BBE">
        <w:rPr>
          <w:rFonts w:ascii="Arial" w:hAnsi="Arial" w:cs="Arial"/>
          <w:b/>
          <w:bCs/>
          <w:sz w:val="16"/>
          <w:szCs w:val="16"/>
        </w:rPr>
        <w:t>DO PRAZO E LOCAL DE ENTREGA</w:t>
      </w:r>
      <w:r w:rsidR="0076580D" w:rsidRPr="00835BBE">
        <w:rPr>
          <w:rFonts w:ascii="Arial" w:hAnsi="Arial" w:cs="Arial"/>
          <w:b/>
          <w:bCs/>
          <w:sz w:val="16"/>
          <w:szCs w:val="16"/>
        </w:rPr>
        <w:t>:</w:t>
      </w:r>
    </w:p>
    <w:p w:rsidR="00835BBE" w:rsidRPr="00835BBE" w:rsidRDefault="00D9528D" w:rsidP="00835BBE">
      <w:pPr>
        <w:pStyle w:val="Recuodecorpodetexto3"/>
        <w:numPr>
          <w:ilvl w:val="1"/>
          <w:numId w:val="2"/>
        </w:numPr>
        <w:spacing w:after="0"/>
        <w:rPr>
          <w:b/>
          <w:bCs/>
          <w:sz w:val="16"/>
          <w:szCs w:val="16"/>
        </w:rPr>
      </w:pPr>
      <w:r w:rsidRPr="009A54D1">
        <w:rPr>
          <w:sz w:val="16"/>
          <w:szCs w:val="16"/>
        </w:rPr>
        <w:t>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1594B" w:rsidRDefault="0011594B" w:rsidP="0011594B">
      <w:pPr>
        <w:pStyle w:val="Corpodetexto3"/>
        <w:tabs>
          <w:tab w:val="left" w:pos="900"/>
        </w:tabs>
        <w:ind w:left="360" w:right="47"/>
        <w:rPr>
          <w:rFonts w:ascii="Arial" w:hAnsi="Arial" w:cs="Arial"/>
          <w:sz w:val="16"/>
          <w:szCs w:val="16"/>
        </w:rPr>
      </w:pPr>
    </w:p>
    <w:p w:rsidR="0011594B" w:rsidRPr="00A678FE" w:rsidRDefault="0011594B" w:rsidP="0011594B">
      <w:pPr>
        <w:pStyle w:val="Corpodetexto3"/>
        <w:numPr>
          <w:ilvl w:val="1"/>
          <w:numId w:val="2"/>
        </w:numPr>
        <w:tabs>
          <w:tab w:val="left" w:pos="900"/>
        </w:tabs>
        <w:ind w:right="47"/>
        <w:rPr>
          <w:rFonts w:ascii="Arial" w:hAnsi="Arial" w:cs="Arial"/>
          <w:sz w:val="16"/>
          <w:szCs w:val="16"/>
        </w:rPr>
      </w:pPr>
      <w:r w:rsidRPr="0011594B">
        <w:rPr>
          <w:rFonts w:ascii="Arial" w:hAnsi="Arial" w:cs="Arial"/>
          <w:b/>
          <w:sz w:val="16"/>
          <w:szCs w:val="16"/>
        </w:rPr>
        <w:t>PRAZO DE ENTREGA</w:t>
      </w:r>
      <w:r w:rsidR="00A678FE">
        <w:rPr>
          <w:rFonts w:ascii="Arial" w:hAnsi="Arial" w:cs="Arial"/>
          <w:b/>
          <w:sz w:val="16"/>
          <w:szCs w:val="16"/>
        </w:rPr>
        <w:t>:</w:t>
      </w:r>
      <w:r w:rsidR="00A678FE" w:rsidRPr="00A678FE">
        <w:rPr>
          <w:sz w:val="22"/>
          <w:szCs w:val="22"/>
        </w:rPr>
        <w:t xml:space="preserve"> </w:t>
      </w:r>
      <w:r w:rsidR="007B0F9D" w:rsidRPr="007B0F9D">
        <w:rPr>
          <w:rFonts w:ascii="Arial" w:hAnsi="Arial" w:cs="Arial"/>
          <w:bCs/>
          <w:sz w:val="16"/>
          <w:szCs w:val="16"/>
        </w:rPr>
        <w:t xml:space="preserve">A entrega deverá ocorrer </w:t>
      </w:r>
      <w:r w:rsidR="007B0F9D" w:rsidRPr="007B0F9D">
        <w:rPr>
          <w:rFonts w:ascii="Arial" w:hAnsi="Arial" w:cs="Arial"/>
          <w:b/>
          <w:bCs/>
          <w:sz w:val="16"/>
          <w:szCs w:val="16"/>
        </w:rPr>
        <w:t xml:space="preserve">conforme solicitação via requisição da Secretaria de Saúde com definição da quantidade </w:t>
      </w:r>
      <w:r w:rsidR="007B0F9D" w:rsidRPr="007B0F9D">
        <w:rPr>
          <w:rFonts w:ascii="Arial" w:hAnsi="Arial" w:cs="Arial"/>
          <w:bCs/>
          <w:sz w:val="16"/>
          <w:szCs w:val="16"/>
        </w:rPr>
        <w:t>no prazo de até 30 (trinta) dias após o recebimento da Nota de Empenho.</w:t>
      </w:r>
    </w:p>
    <w:p w:rsidR="002F3912" w:rsidRDefault="002F3912" w:rsidP="00262622">
      <w:pPr>
        <w:pStyle w:val="Corpodetexto3"/>
        <w:tabs>
          <w:tab w:val="left" w:pos="900"/>
        </w:tabs>
        <w:ind w:right="47"/>
        <w:rPr>
          <w:rFonts w:ascii="Arial" w:hAnsi="Arial" w:cs="Arial"/>
          <w:sz w:val="16"/>
          <w:szCs w:val="16"/>
        </w:rPr>
      </w:pPr>
    </w:p>
    <w:p w:rsidR="0076580D" w:rsidRPr="0076580D" w:rsidRDefault="0011594B" w:rsidP="0076580D">
      <w:pPr>
        <w:pStyle w:val="PargrafodaLista"/>
        <w:numPr>
          <w:ilvl w:val="1"/>
          <w:numId w:val="2"/>
        </w:numPr>
        <w:jc w:val="both"/>
        <w:rPr>
          <w:rFonts w:ascii="Arial" w:hAnsi="Arial" w:cs="Arial"/>
          <w:sz w:val="16"/>
          <w:szCs w:val="16"/>
        </w:rPr>
      </w:pPr>
      <w:r w:rsidRPr="0076580D">
        <w:rPr>
          <w:rFonts w:ascii="Arial" w:hAnsi="Arial" w:cs="Arial"/>
          <w:b/>
          <w:sz w:val="16"/>
          <w:szCs w:val="16"/>
        </w:rPr>
        <w:t>LOCAL DE ENTREGA/HORÁRIO:</w:t>
      </w:r>
      <w:r w:rsidRPr="0076580D">
        <w:rPr>
          <w:rFonts w:ascii="Arial" w:hAnsi="Arial" w:cs="Arial"/>
          <w:sz w:val="16"/>
          <w:szCs w:val="16"/>
        </w:rPr>
        <w:t xml:space="preserve"> </w:t>
      </w:r>
    </w:p>
    <w:p w:rsidR="0076580D" w:rsidRPr="0076580D" w:rsidRDefault="0076580D" w:rsidP="0076580D">
      <w:pPr>
        <w:pStyle w:val="PargrafodaLista"/>
        <w:rPr>
          <w:rFonts w:ascii="Arial" w:hAnsi="Arial" w:cs="Arial"/>
          <w:bCs/>
          <w:sz w:val="16"/>
          <w:szCs w:val="16"/>
        </w:rPr>
      </w:pPr>
    </w:p>
    <w:p w:rsidR="0076580D" w:rsidRDefault="0076580D" w:rsidP="0076580D">
      <w:pPr>
        <w:pStyle w:val="PargrafodaLista"/>
        <w:numPr>
          <w:ilvl w:val="0"/>
          <w:numId w:val="44"/>
        </w:numPr>
        <w:jc w:val="both"/>
        <w:rPr>
          <w:rFonts w:ascii="Arial" w:hAnsi="Arial" w:cs="Arial"/>
          <w:bCs/>
          <w:sz w:val="16"/>
          <w:szCs w:val="16"/>
        </w:rPr>
      </w:pPr>
      <w:r w:rsidRPr="0076580D">
        <w:rPr>
          <w:rFonts w:ascii="Arial" w:hAnsi="Arial" w:cs="Arial"/>
          <w:bCs/>
          <w:sz w:val="16"/>
          <w:szCs w:val="16"/>
        </w:rPr>
        <w:t xml:space="preserve">Os materiais </w:t>
      </w:r>
      <w:r w:rsidRPr="0076580D">
        <w:rPr>
          <w:rFonts w:ascii="Arial" w:hAnsi="Arial" w:cs="Arial"/>
          <w:b/>
          <w:bCs/>
          <w:sz w:val="16"/>
          <w:szCs w:val="16"/>
        </w:rPr>
        <w:t>permanente</w:t>
      </w:r>
      <w:r w:rsidRPr="0076580D">
        <w:rPr>
          <w:rFonts w:ascii="Arial" w:hAnsi="Arial" w:cs="Arial"/>
          <w:bCs/>
          <w:sz w:val="16"/>
          <w:szCs w:val="16"/>
        </w:rPr>
        <w:t xml:space="preserve"> deverão ser entregues no Almoxarifado Central: Av. Rio Madeira, 603 - Bairro Lagoa – Fone (69) 3216-5475 - Porto Velho/RO. Os dias de funcionamento são de segunda a sexta – feira, sendo de 07h30min às 13h30min, onde será entregue conforme necessidade e solicitação de cada Setor Administrativo dos Hospitais.</w:t>
      </w:r>
    </w:p>
    <w:p w:rsidR="0076580D" w:rsidRDefault="0076580D" w:rsidP="0076580D">
      <w:pPr>
        <w:pStyle w:val="PargrafodaLista"/>
        <w:jc w:val="both"/>
        <w:rPr>
          <w:rFonts w:ascii="Arial" w:hAnsi="Arial" w:cs="Arial"/>
          <w:bCs/>
          <w:sz w:val="16"/>
          <w:szCs w:val="16"/>
        </w:rPr>
      </w:pPr>
    </w:p>
    <w:p w:rsidR="0076580D" w:rsidRPr="0076580D" w:rsidRDefault="0076580D" w:rsidP="0076580D">
      <w:pPr>
        <w:pStyle w:val="PargrafodaLista"/>
        <w:numPr>
          <w:ilvl w:val="0"/>
          <w:numId w:val="44"/>
        </w:numPr>
        <w:jc w:val="both"/>
        <w:rPr>
          <w:rFonts w:ascii="Arial" w:hAnsi="Arial" w:cs="Arial"/>
          <w:bCs/>
          <w:sz w:val="16"/>
          <w:szCs w:val="16"/>
        </w:rPr>
      </w:pPr>
      <w:r w:rsidRPr="0076580D">
        <w:rPr>
          <w:rFonts w:ascii="Arial" w:hAnsi="Arial" w:cs="Arial"/>
          <w:bCs/>
          <w:sz w:val="16"/>
          <w:szCs w:val="16"/>
        </w:rPr>
        <w:t xml:space="preserve">Os materiais de </w:t>
      </w:r>
      <w:r w:rsidRPr="0076580D">
        <w:rPr>
          <w:rFonts w:ascii="Arial" w:hAnsi="Arial" w:cs="Arial"/>
          <w:b/>
          <w:bCs/>
          <w:sz w:val="16"/>
          <w:szCs w:val="16"/>
        </w:rPr>
        <w:t>consumo</w:t>
      </w:r>
      <w:r w:rsidRPr="0076580D">
        <w:rPr>
          <w:rFonts w:ascii="Arial" w:hAnsi="Arial" w:cs="Arial"/>
          <w:bCs/>
          <w:sz w:val="16"/>
          <w:szCs w:val="16"/>
        </w:rPr>
        <w:t xml:space="preserve"> deverão ser entregues na Central de Abastecimento Farmacêutico - CAF II: Rua: Aparício de Morais nº. 4378  Bairro - Setor Industrial – Fone (69) 3216-5759 - Porto Velho/RO. Os dias de funcionamento são de segunda a sexta – feira, sendo de 07h30min às 13h30min, onde será entregue conforme necessidade e solicitação de cada Setor Administrativo dos Hospitais.</w:t>
      </w:r>
    </w:p>
    <w:p w:rsidR="00946A1E" w:rsidRPr="002645AD" w:rsidRDefault="00946A1E" w:rsidP="0076580D">
      <w:pPr>
        <w:spacing w:before="120"/>
        <w:ind w:left="284" w:right="-2" w:hanging="284"/>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lastRenderedPageBreak/>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empresa detentora da Ata apresentará a Gerência Financeira do Órgão requisitante a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com as informações que motivaram sua rejeição, contando-se o prazo estabelecido no subitem 6.2. a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EE653E" w:rsidRDefault="009D2314" w:rsidP="00160FBE">
      <w:pPr>
        <w:pStyle w:val="NormalWeb"/>
        <w:numPr>
          <w:ilvl w:val="1"/>
          <w:numId w:val="4"/>
        </w:numPr>
        <w:spacing w:before="0" w:beforeAutospacing="0" w:after="0" w:afterAutospacing="0"/>
        <w:jc w:val="both"/>
        <w:rPr>
          <w:rFonts w:ascii="Arial" w:hAnsi="Arial" w:cs="Arial"/>
          <w:sz w:val="16"/>
          <w:szCs w:val="16"/>
        </w:rPr>
      </w:pPr>
      <w:r w:rsidRPr="00EE653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EE653E" w:rsidRDefault="008E4E8A" w:rsidP="008E4E8A">
      <w:pPr>
        <w:pStyle w:val="NormalWeb"/>
        <w:spacing w:before="0" w:beforeAutospacing="0" w:after="0" w:afterAutospacing="0"/>
        <w:ind w:left="360"/>
        <w:jc w:val="both"/>
        <w:rPr>
          <w:rFonts w:ascii="Arial" w:hAnsi="Arial" w:cs="Arial"/>
          <w:sz w:val="16"/>
          <w:szCs w:val="16"/>
        </w:rPr>
      </w:pPr>
    </w:p>
    <w:p w:rsidR="00262622" w:rsidRPr="00EE653E" w:rsidRDefault="00262622" w:rsidP="008E4E8A">
      <w:pPr>
        <w:pStyle w:val="NormalWeb"/>
        <w:spacing w:before="0" w:beforeAutospacing="0" w:after="0" w:afterAutospacing="0"/>
        <w:ind w:left="360"/>
        <w:jc w:val="both"/>
        <w:rPr>
          <w:rFonts w:ascii="Arial" w:hAnsi="Arial" w:cs="Arial"/>
          <w:sz w:val="16"/>
          <w:szCs w:val="16"/>
        </w:rPr>
      </w:pPr>
    </w:p>
    <w:p w:rsidR="002645AD" w:rsidRPr="00EE653E"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EE653E">
        <w:rPr>
          <w:rFonts w:ascii="Arial" w:hAnsi="Arial" w:cs="Arial"/>
          <w:b/>
          <w:snapToGrid w:val="0"/>
          <w:sz w:val="16"/>
          <w:szCs w:val="16"/>
        </w:rPr>
        <w:t>DAS SANÇÕES:</w:t>
      </w:r>
    </w:p>
    <w:p w:rsidR="00946A1E" w:rsidRPr="007B0F9D" w:rsidRDefault="00946A1E" w:rsidP="00946A1E">
      <w:pPr>
        <w:pStyle w:val="Cabealho"/>
        <w:tabs>
          <w:tab w:val="right" w:pos="709"/>
        </w:tabs>
        <w:spacing w:line="276" w:lineRule="auto"/>
        <w:ind w:left="360"/>
        <w:jc w:val="both"/>
        <w:rPr>
          <w:rFonts w:ascii="Arial" w:hAnsi="Arial" w:cs="Arial"/>
          <w:b/>
          <w:snapToGrid w:val="0"/>
          <w:sz w:val="16"/>
          <w:szCs w:val="16"/>
        </w:rPr>
      </w:pPr>
    </w:p>
    <w:p w:rsidR="007B0F9D" w:rsidRPr="007B0F9D" w:rsidRDefault="007B0F9D" w:rsidP="007B0F9D">
      <w:pPr>
        <w:tabs>
          <w:tab w:val="left" w:pos="0"/>
        </w:tabs>
        <w:jc w:val="both"/>
        <w:rPr>
          <w:rFonts w:ascii="Arial" w:hAnsi="Arial" w:cs="Arial"/>
          <w:sz w:val="16"/>
          <w:szCs w:val="16"/>
        </w:rPr>
      </w:pPr>
      <w:r w:rsidRPr="007B0F9D">
        <w:rPr>
          <w:rFonts w:ascii="Arial" w:hAnsi="Arial" w:cs="Arial"/>
          <w:b/>
          <w:sz w:val="16"/>
          <w:szCs w:val="16"/>
          <w:shd w:val="clear" w:color="auto" w:fill="FFFFFF"/>
        </w:rPr>
        <w:t>9.1</w:t>
      </w:r>
      <w:r w:rsidRPr="007B0F9D">
        <w:rPr>
          <w:rFonts w:ascii="Arial" w:hAnsi="Arial" w:cs="Arial"/>
          <w:sz w:val="16"/>
          <w:szCs w:val="16"/>
          <w:shd w:val="clear" w:color="auto" w:fill="FFFFFF"/>
        </w:rPr>
        <w:t xml:space="preserve">. </w:t>
      </w:r>
      <w:r w:rsidRPr="007B0F9D">
        <w:rPr>
          <w:rFonts w:ascii="Arial" w:hAnsi="Arial" w:cs="Arial"/>
          <w:sz w:val="16"/>
          <w:szCs w:val="16"/>
        </w:rPr>
        <w:t>Sem prejuízo das sanções cominadas no art. 87, I, III e IV, da Lei nº 8.666/93, multa de 10% (dez por cento), sobre a parcela inadimplida.</w:t>
      </w:r>
    </w:p>
    <w:p w:rsidR="007B0F9D" w:rsidRPr="007B0F9D" w:rsidRDefault="007B0F9D" w:rsidP="007B0F9D">
      <w:pPr>
        <w:shd w:val="clear" w:color="auto" w:fill="FFFFFF"/>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 xml:space="preserve">9.2. </w:t>
      </w:r>
      <w:r w:rsidRPr="007B0F9D">
        <w:rPr>
          <w:rFonts w:ascii="Arial" w:hAnsi="Arial" w:cs="Arial"/>
          <w:sz w:val="16"/>
          <w:szCs w:val="16"/>
          <w:shd w:val="clear" w:color="auto" w:fill="FFFFFF"/>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9.3</w:t>
      </w:r>
      <w:r w:rsidRPr="007B0F9D">
        <w:rPr>
          <w:rFonts w:ascii="Arial" w:hAnsi="Arial" w:cs="Arial"/>
          <w:sz w:val="16"/>
          <w:szCs w:val="16"/>
          <w:shd w:val="clear" w:color="auto" w:fill="FFFFFF"/>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9.4</w:t>
      </w:r>
      <w:r w:rsidRPr="007B0F9D">
        <w:rPr>
          <w:rFonts w:ascii="Arial" w:hAnsi="Arial" w:cs="Arial"/>
          <w:sz w:val="16"/>
          <w:szCs w:val="16"/>
          <w:shd w:val="clear" w:color="auto" w:fill="FFFFFF"/>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9.5</w:t>
      </w:r>
      <w:r w:rsidRPr="007B0F9D">
        <w:rPr>
          <w:rFonts w:ascii="Arial" w:hAnsi="Arial" w:cs="Arial"/>
          <w:sz w:val="16"/>
          <w:szCs w:val="16"/>
          <w:shd w:val="clear" w:color="auto" w:fill="FFFFFF"/>
        </w:rPr>
        <w:t>. As multas previstas nesta seção não eximem a adjudicatária ou contratada da reparação dos eventuais danos, perdas ou prejuízos que seu ato punível venha causar à Administração.</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9.6</w:t>
      </w:r>
      <w:r w:rsidRPr="007B0F9D">
        <w:rPr>
          <w:rFonts w:ascii="Arial" w:hAnsi="Arial" w:cs="Arial"/>
          <w:sz w:val="16"/>
          <w:szCs w:val="16"/>
          <w:shd w:val="clear" w:color="auto" w:fill="FFFFFF"/>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9.7</w:t>
      </w:r>
      <w:r w:rsidRPr="007B0F9D">
        <w:rPr>
          <w:rFonts w:ascii="Arial" w:hAnsi="Arial" w:cs="Arial"/>
          <w:sz w:val="16"/>
          <w:szCs w:val="16"/>
          <w:shd w:val="clear" w:color="auto" w:fill="FFFFFF"/>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9.8</w:t>
      </w:r>
      <w:r w:rsidRPr="007B0F9D">
        <w:rPr>
          <w:rFonts w:ascii="Arial" w:hAnsi="Arial" w:cs="Arial"/>
          <w:sz w:val="16"/>
          <w:szCs w:val="16"/>
          <w:shd w:val="clear" w:color="auto" w:fill="FFFFFF"/>
        </w:rPr>
        <w:t>.</w:t>
      </w:r>
      <w:r w:rsidRPr="007B0F9D">
        <w:rPr>
          <w:rFonts w:ascii="Arial" w:hAnsi="Arial" w:cs="Arial"/>
          <w:b/>
          <w:sz w:val="16"/>
          <w:szCs w:val="16"/>
          <w:shd w:val="clear" w:color="auto" w:fill="FFFFFF"/>
        </w:rPr>
        <w:t xml:space="preserve"> </w:t>
      </w:r>
      <w:r w:rsidRPr="007B0F9D">
        <w:rPr>
          <w:rFonts w:ascii="Arial" w:hAnsi="Arial" w:cs="Arial"/>
          <w:sz w:val="16"/>
          <w:szCs w:val="16"/>
          <w:shd w:val="clear" w:color="auto" w:fill="FFFFFF"/>
        </w:rPr>
        <w:t>São exemplos de infração administrativa penalizáveis, nos termos da Lei nº 8.666, de 1993, da Lei nº 10.520, de 2002, do Decreto nº 3.555, de 2000, e do Decreto nº 5.450, de 2005:</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numPr>
          <w:ilvl w:val="0"/>
          <w:numId w:val="41"/>
        </w:numPr>
        <w:tabs>
          <w:tab w:val="left" w:pos="0"/>
        </w:tabs>
        <w:jc w:val="both"/>
        <w:rPr>
          <w:rFonts w:ascii="Arial" w:hAnsi="Arial" w:cs="Arial"/>
          <w:sz w:val="16"/>
          <w:szCs w:val="16"/>
          <w:shd w:val="clear" w:color="auto" w:fill="FFFFFF"/>
        </w:rPr>
      </w:pPr>
      <w:r w:rsidRPr="007B0F9D">
        <w:rPr>
          <w:rFonts w:ascii="Arial" w:hAnsi="Arial" w:cs="Arial"/>
          <w:sz w:val="16"/>
          <w:szCs w:val="16"/>
          <w:shd w:val="clear" w:color="auto" w:fill="FFFFFF"/>
        </w:rPr>
        <w:t>Inexecução total ou parcial do contrato;</w:t>
      </w:r>
    </w:p>
    <w:p w:rsidR="007B0F9D" w:rsidRPr="007B0F9D" w:rsidRDefault="007B0F9D" w:rsidP="007B0F9D">
      <w:pPr>
        <w:tabs>
          <w:tab w:val="left" w:pos="0"/>
        </w:tabs>
        <w:ind w:left="720"/>
        <w:jc w:val="both"/>
        <w:rPr>
          <w:rFonts w:ascii="Arial" w:hAnsi="Arial" w:cs="Arial"/>
          <w:sz w:val="16"/>
          <w:szCs w:val="16"/>
          <w:shd w:val="clear" w:color="auto" w:fill="FFFFFF"/>
        </w:rPr>
      </w:pPr>
    </w:p>
    <w:p w:rsidR="007B0F9D" w:rsidRPr="007B0F9D" w:rsidRDefault="007B0F9D" w:rsidP="007B0F9D">
      <w:pPr>
        <w:numPr>
          <w:ilvl w:val="0"/>
          <w:numId w:val="41"/>
        </w:numPr>
        <w:tabs>
          <w:tab w:val="left" w:pos="0"/>
        </w:tabs>
        <w:jc w:val="both"/>
        <w:rPr>
          <w:rFonts w:ascii="Arial" w:hAnsi="Arial" w:cs="Arial"/>
          <w:sz w:val="16"/>
          <w:szCs w:val="16"/>
          <w:shd w:val="clear" w:color="auto" w:fill="FFFFFF"/>
        </w:rPr>
      </w:pPr>
      <w:r w:rsidRPr="007B0F9D">
        <w:rPr>
          <w:rFonts w:ascii="Arial" w:hAnsi="Arial" w:cs="Arial"/>
          <w:sz w:val="16"/>
          <w:szCs w:val="16"/>
          <w:shd w:val="clear" w:color="auto" w:fill="FFFFFF"/>
        </w:rPr>
        <w:t>Apresentação de documentação falsa;</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numPr>
          <w:ilvl w:val="0"/>
          <w:numId w:val="41"/>
        </w:numPr>
        <w:tabs>
          <w:tab w:val="left" w:pos="0"/>
        </w:tabs>
        <w:jc w:val="both"/>
        <w:rPr>
          <w:rFonts w:ascii="Arial" w:hAnsi="Arial" w:cs="Arial"/>
          <w:sz w:val="16"/>
          <w:szCs w:val="16"/>
          <w:shd w:val="clear" w:color="auto" w:fill="FFFFFF"/>
        </w:rPr>
      </w:pPr>
      <w:r w:rsidRPr="007B0F9D">
        <w:rPr>
          <w:rFonts w:ascii="Arial" w:hAnsi="Arial" w:cs="Arial"/>
          <w:sz w:val="16"/>
          <w:szCs w:val="16"/>
          <w:shd w:val="clear" w:color="auto" w:fill="FFFFFF"/>
        </w:rPr>
        <w:t>Comportamento inidôneo;</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numPr>
          <w:ilvl w:val="0"/>
          <w:numId w:val="41"/>
        </w:numPr>
        <w:tabs>
          <w:tab w:val="left" w:pos="0"/>
        </w:tabs>
        <w:jc w:val="both"/>
        <w:rPr>
          <w:rFonts w:ascii="Arial" w:hAnsi="Arial" w:cs="Arial"/>
          <w:sz w:val="16"/>
          <w:szCs w:val="16"/>
          <w:shd w:val="clear" w:color="auto" w:fill="FFFFFF"/>
        </w:rPr>
      </w:pPr>
      <w:r w:rsidRPr="007B0F9D">
        <w:rPr>
          <w:rFonts w:ascii="Arial" w:hAnsi="Arial" w:cs="Arial"/>
          <w:sz w:val="16"/>
          <w:szCs w:val="16"/>
          <w:shd w:val="clear" w:color="auto" w:fill="FFFFFF"/>
        </w:rPr>
        <w:t>Fraude fiscal;</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numPr>
          <w:ilvl w:val="0"/>
          <w:numId w:val="41"/>
        </w:numPr>
        <w:tabs>
          <w:tab w:val="left" w:pos="0"/>
        </w:tabs>
        <w:jc w:val="both"/>
        <w:rPr>
          <w:rFonts w:ascii="Arial" w:hAnsi="Arial" w:cs="Arial"/>
          <w:sz w:val="16"/>
          <w:szCs w:val="16"/>
          <w:shd w:val="clear" w:color="auto" w:fill="FFFFFF"/>
        </w:rPr>
      </w:pPr>
      <w:r w:rsidRPr="007B0F9D">
        <w:rPr>
          <w:rFonts w:ascii="Arial" w:hAnsi="Arial" w:cs="Arial"/>
          <w:sz w:val="16"/>
          <w:szCs w:val="16"/>
          <w:shd w:val="clear" w:color="auto" w:fill="FFFFFF"/>
        </w:rPr>
        <w:t>Descumprimento de qualquer dos deveres elencados no Edital ou no Contrato.</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9.9</w:t>
      </w:r>
      <w:r w:rsidRPr="007B0F9D">
        <w:rPr>
          <w:rFonts w:ascii="Arial" w:hAnsi="Arial" w:cs="Arial"/>
          <w:sz w:val="16"/>
          <w:szCs w:val="16"/>
          <w:shd w:val="clear" w:color="auto" w:fill="FFFFFF"/>
        </w:rPr>
        <w:t>. As sanções serão aplicadas sem prejuízo da responsabilidade civil e criminal que possa ser acionada em desfavor da Contratada, conforme infração cometida e prejuízos causados à administração ou a terceiros.</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9.10</w:t>
      </w:r>
      <w:r w:rsidRPr="007B0F9D">
        <w:rPr>
          <w:rFonts w:ascii="Arial" w:hAnsi="Arial" w:cs="Arial"/>
          <w:sz w:val="16"/>
          <w:szCs w:val="16"/>
          <w:shd w:val="clear" w:color="auto" w:fill="FFFFFF"/>
        </w:rPr>
        <w:t>. Para efeito de aplicação de multas, às infrações são atribuídos graus, com percentuais de multa conforme a tabela a seguir, que elenca apenas as principais situações previstas, não eximindo de outras equivalentes que surgirem, conforme o caso:</w:t>
      </w:r>
    </w:p>
    <w:p w:rsidR="007B0F9D" w:rsidRPr="007B0F9D" w:rsidRDefault="007B0F9D" w:rsidP="007B0F9D">
      <w:pPr>
        <w:tabs>
          <w:tab w:val="left" w:pos="0"/>
        </w:tabs>
        <w:jc w:val="both"/>
        <w:rPr>
          <w:rFonts w:ascii="Arial" w:hAnsi="Arial" w:cs="Arial"/>
          <w:sz w:val="16"/>
          <w:szCs w:val="16"/>
          <w:shd w:val="clear" w:color="auto" w:fill="FFFFFF"/>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0"/>
        <w:gridCol w:w="7019"/>
        <w:gridCol w:w="1080"/>
        <w:gridCol w:w="1980"/>
      </w:tblGrid>
      <w:tr w:rsidR="007B0F9D" w:rsidRPr="007B0F9D" w:rsidTr="0076580D">
        <w:trPr>
          <w:jc w:val="center"/>
        </w:trPr>
        <w:tc>
          <w:tcPr>
            <w:tcW w:w="484" w:type="pct"/>
            <w:shd w:val="clear" w:color="auto" w:fill="FDE9D9"/>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ITEM</w:t>
            </w:r>
          </w:p>
        </w:tc>
        <w:tc>
          <w:tcPr>
            <w:tcW w:w="3145" w:type="pct"/>
            <w:shd w:val="clear" w:color="auto" w:fill="FDE9D9"/>
            <w:vAlign w:val="center"/>
          </w:tcPr>
          <w:p w:rsidR="007B0F9D" w:rsidRPr="007B0F9D" w:rsidRDefault="007B0F9D" w:rsidP="0076580D">
            <w:pPr>
              <w:autoSpaceDE w:val="0"/>
              <w:autoSpaceDN w:val="0"/>
              <w:adjustRightInd w:val="0"/>
              <w:ind w:left="115" w:hanging="115"/>
              <w:jc w:val="center"/>
              <w:rPr>
                <w:rFonts w:ascii="Arial" w:hAnsi="Arial" w:cs="Arial"/>
                <w:b/>
                <w:bCs/>
                <w:sz w:val="16"/>
                <w:szCs w:val="16"/>
              </w:rPr>
            </w:pPr>
            <w:r w:rsidRPr="007B0F9D">
              <w:rPr>
                <w:rFonts w:ascii="Arial" w:hAnsi="Arial" w:cs="Arial"/>
                <w:b/>
                <w:bCs/>
                <w:sz w:val="16"/>
                <w:szCs w:val="16"/>
              </w:rPr>
              <w:t>DESCRIÇÃO DA INFRAÇÃO</w:t>
            </w:r>
          </w:p>
        </w:tc>
        <w:tc>
          <w:tcPr>
            <w:tcW w:w="484" w:type="pct"/>
            <w:shd w:val="clear" w:color="auto" w:fill="FDE9D9"/>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GRAU</w:t>
            </w:r>
          </w:p>
        </w:tc>
        <w:tc>
          <w:tcPr>
            <w:tcW w:w="887" w:type="pct"/>
            <w:shd w:val="clear" w:color="auto" w:fill="FDE9D9"/>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MULTA*</w:t>
            </w:r>
          </w:p>
        </w:tc>
      </w:tr>
      <w:tr w:rsidR="007B0F9D" w:rsidRPr="007B0F9D" w:rsidTr="0076580D">
        <w:trPr>
          <w:jc w:val="center"/>
        </w:trPr>
        <w:tc>
          <w:tcPr>
            <w:tcW w:w="484" w:type="pct"/>
            <w:vAlign w:val="center"/>
          </w:tcPr>
          <w:p w:rsidR="007B0F9D" w:rsidRPr="007B0F9D" w:rsidRDefault="007B0F9D" w:rsidP="007B0F9D">
            <w:pPr>
              <w:numPr>
                <w:ilvl w:val="0"/>
                <w:numId w:val="43"/>
              </w:numPr>
              <w:autoSpaceDE w:val="0"/>
              <w:autoSpaceDN w:val="0"/>
              <w:adjustRightInd w:val="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Permitir situação que crie a possibilidade ou cause dano físico, lesão corporal ou consequências letais; por ocorrência.</w:t>
            </w:r>
          </w:p>
        </w:tc>
        <w:tc>
          <w:tcPr>
            <w:tcW w:w="484"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06</w:t>
            </w:r>
          </w:p>
        </w:tc>
        <w:tc>
          <w:tcPr>
            <w:tcW w:w="887"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4,0% por dia</w:t>
            </w:r>
          </w:p>
        </w:tc>
      </w:tr>
      <w:tr w:rsidR="007B0F9D" w:rsidRPr="007B0F9D" w:rsidTr="0076580D">
        <w:trPr>
          <w:trHeight w:val="600"/>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Usar indevidamente informações sigilosas a que teve acesso; por ocorrência.</w:t>
            </w:r>
          </w:p>
        </w:tc>
        <w:tc>
          <w:tcPr>
            <w:tcW w:w="484"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06</w:t>
            </w:r>
          </w:p>
        </w:tc>
        <w:tc>
          <w:tcPr>
            <w:tcW w:w="887"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4,0% por dia</w:t>
            </w:r>
          </w:p>
        </w:tc>
      </w:tr>
      <w:tr w:rsidR="007B0F9D" w:rsidRPr="007B0F9D" w:rsidTr="0076580D">
        <w:trPr>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 xml:space="preserve">Suspender ou interromper, salvo por motivo de força maior ou caso fortuito, a entrega dos materiais, por cada solicitação(NE). </w:t>
            </w:r>
          </w:p>
        </w:tc>
        <w:tc>
          <w:tcPr>
            <w:tcW w:w="484"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05</w:t>
            </w:r>
          </w:p>
        </w:tc>
        <w:tc>
          <w:tcPr>
            <w:tcW w:w="887"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3,2% por dia</w:t>
            </w:r>
          </w:p>
        </w:tc>
      </w:tr>
      <w:tr w:rsidR="007B0F9D" w:rsidRPr="007B0F9D" w:rsidTr="0076580D">
        <w:trPr>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Destruir ou danificar documentos por culpa ou dolo de seus agentes; por ocorrência.</w:t>
            </w:r>
          </w:p>
        </w:tc>
        <w:tc>
          <w:tcPr>
            <w:tcW w:w="484"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05</w:t>
            </w:r>
          </w:p>
        </w:tc>
        <w:tc>
          <w:tcPr>
            <w:tcW w:w="887"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3,2% por dia</w:t>
            </w:r>
          </w:p>
        </w:tc>
      </w:tr>
      <w:tr w:rsidR="007B0F9D" w:rsidRPr="007B0F9D" w:rsidTr="0076580D">
        <w:trPr>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Entregar os materiais incompletos ou deixar de providenciar recomposição complementar; por ocorrência.</w:t>
            </w:r>
          </w:p>
        </w:tc>
        <w:tc>
          <w:tcPr>
            <w:tcW w:w="484"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02</w:t>
            </w:r>
          </w:p>
        </w:tc>
        <w:tc>
          <w:tcPr>
            <w:tcW w:w="887"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0,4% por dia</w:t>
            </w:r>
          </w:p>
        </w:tc>
      </w:tr>
      <w:tr w:rsidR="007B0F9D" w:rsidRPr="007B0F9D" w:rsidTr="0076580D">
        <w:trPr>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Fornecer informação pérfida referente a entrega dos materiais, por ocorrência.</w:t>
            </w:r>
          </w:p>
        </w:tc>
        <w:tc>
          <w:tcPr>
            <w:tcW w:w="484"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02</w:t>
            </w:r>
          </w:p>
        </w:tc>
        <w:tc>
          <w:tcPr>
            <w:tcW w:w="887"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0,4% por dia</w:t>
            </w:r>
          </w:p>
        </w:tc>
      </w:tr>
      <w:tr w:rsidR="007B0F9D" w:rsidRPr="007B0F9D" w:rsidTr="0076580D">
        <w:trPr>
          <w:jc w:val="center"/>
        </w:trPr>
        <w:tc>
          <w:tcPr>
            <w:tcW w:w="5000" w:type="pct"/>
            <w:gridSpan w:val="4"/>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lastRenderedPageBreak/>
              <w:t>Para os itens a seguir, deixar de:</w:t>
            </w:r>
          </w:p>
        </w:tc>
      </w:tr>
      <w:tr w:rsidR="007B0F9D" w:rsidRPr="007B0F9D" w:rsidTr="0076580D">
        <w:trPr>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484"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05</w:t>
            </w:r>
          </w:p>
        </w:tc>
        <w:tc>
          <w:tcPr>
            <w:tcW w:w="887" w:type="pct"/>
            <w:vAlign w:val="center"/>
          </w:tcPr>
          <w:p w:rsidR="007B0F9D" w:rsidRPr="007B0F9D" w:rsidRDefault="007B0F9D" w:rsidP="0076580D">
            <w:pPr>
              <w:autoSpaceDE w:val="0"/>
              <w:autoSpaceDN w:val="0"/>
              <w:adjustRightInd w:val="0"/>
              <w:jc w:val="center"/>
              <w:rPr>
                <w:rFonts w:ascii="Arial" w:hAnsi="Arial" w:cs="Arial"/>
                <w:sz w:val="16"/>
                <w:szCs w:val="16"/>
              </w:rPr>
            </w:pPr>
            <w:r w:rsidRPr="007B0F9D">
              <w:rPr>
                <w:rFonts w:ascii="Arial" w:hAnsi="Arial" w:cs="Arial"/>
                <w:b/>
                <w:bCs/>
                <w:sz w:val="16"/>
                <w:szCs w:val="16"/>
              </w:rPr>
              <w:t>3,2% por dia</w:t>
            </w:r>
          </w:p>
        </w:tc>
      </w:tr>
      <w:tr w:rsidR="007B0F9D" w:rsidRPr="007B0F9D" w:rsidTr="0076580D">
        <w:trPr>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 xml:space="preserve">Cumprir  prazo previamente estabelecido com a fiscalização para fornecimento dos materiais; por unidade de tempo definida para determinar o atraso. </w:t>
            </w:r>
          </w:p>
        </w:tc>
        <w:tc>
          <w:tcPr>
            <w:tcW w:w="484" w:type="pct"/>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03</w:t>
            </w:r>
          </w:p>
        </w:tc>
        <w:tc>
          <w:tcPr>
            <w:tcW w:w="887" w:type="pct"/>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0,8% por dia</w:t>
            </w:r>
          </w:p>
        </w:tc>
      </w:tr>
      <w:tr w:rsidR="007B0F9D" w:rsidRPr="007B0F9D" w:rsidTr="0076580D">
        <w:trPr>
          <w:trHeight w:val="797"/>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484" w:type="pct"/>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03</w:t>
            </w:r>
          </w:p>
        </w:tc>
        <w:tc>
          <w:tcPr>
            <w:tcW w:w="887" w:type="pct"/>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0,8% por dia</w:t>
            </w:r>
          </w:p>
        </w:tc>
      </w:tr>
      <w:tr w:rsidR="007B0F9D" w:rsidRPr="007B0F9D" w:rsidTr="0076580D">
        <w:trPr>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Iniciar a entrega dos materiais nos prazos estabelecidos, observados os limites mínimos estabelecidos no Termo de Referência; por ocorrência.</w:t>
            </w:r>
          </w:p>
        </w:tc>
        <w:tc>
          <w:tcPr>
            <w:tcW w:w="484" w:type="pct"/>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02</w:t>
            </w:r>
          </w:p>
        </w:tc>
        <w:tc>
          <w:tcPr>
            <w:tcW w:w="887" w:type="pct"/>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0,4% por dia</w:t>
            </w:r>
          </w:p>
        </w:tc>
      </w:tr>
      <w:tr w:rsidR="007B0F9D" w:rsidRPr="007B0F9D" w:rsidTr="0076580D">
        <w:trPr>
          <w:trHeight w:val="219"/>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vAlign w:val="center"/>
          </w:tcPr>
          <w:p w:rsidR="007B0F9D" w:rsidRPr="007B0F9D" w:rsidRDefault="007B0F9D" w:rsidP="0076580D">
            <w:pPr>
              <w:autoSpaceDE w:val="0"/>
              <w:autoSpaceDN w:val="0"/>
              <w:adjustRightInd w:val="0"/>
              <w:jc w:val="both"/>
              <w:rPr>
                <w:rFonts w:ascii="Arial" w:hAnsi="Arial" w:cs="Arial"/>
                <w:sz w:val="16"/>
                <w:szCs w:val="16"/>
              </w:rPr>
            </w:pPr>
            <w:r w:rsidRPr="007B0F9D">
              <w:rPr>
                <w:rFonts w:ascii="Arial" w:hAnsi="Arial" w:cs="Arial"/>
                <w:sz w:val="16"/>
                <w:szCs w:val="16"/>
              </w:rPr>
              <w:t>Manter a documentação de habilitação atualizada; por item, por ocorrência.</w:t>
            </w:r>
          </w:p>
        </w:tc>
        <w:tc>
          <w:tcPr>
            <w:tcW w:w="484" w:type="pct"/>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01</w:t>
            </w:r>
          </w:p>
        </w:tc>
        <w:tc>
          <w:tcPr>
            <w:tcW w:w="887" w:type="pct"/>
            <w:vAlign w:val="center"/>
          </w:tcPr>
          <w:p w:rsidR="007B0F9D" w:rsidRPr="007B0F9D" w:rsidRDefault="007B0F9D" w:rsidP="0076580D">
            <w:pPr>
              <w:autoSpaceDE w:val="0"/>
              <w:autoSpaceDN w:val="0"/>
              <w:adjustRightInd w:val="0"/>
              <w:jc w:val="center"/>
              <w:rPr>
                <w:rFonts w:ascii="Arial" w:hAnsi="Arial" w:cs="Arial"/>
                <w:b/>
                <w:bCs/>
                <w:sz w:val="16"/>
                <w:szCs w:val="16"/>
              </w:rPr>
            </w:pPr>
            <w:r w:rsidRPr="007B0F9D">
              <w:rPr>
                <w:rFonts w:ascii="Arial" w:hAnsi="Arial" w:cs="Arial"/>
                <w:b/>
                <w:bCs/>
                <w:sz w:val="16"/>
                <w:szCs w:val="16"/>
              </w:rPr>
              <w:t>0,2% por dia</w:t>
            </w:r>
          </w:p>
        </w:tc>
      </w:tr>
      <w:tr w:rsidR="007B0F9D" w:rsidRPr="007B0F9D" w:rsidTr="0076580D">
        <w:trPr>
          <w:trHeight w:val="219"/>
          <w:jc w:val="center"/>
        </w:trPr>
        <w:tc>
          <w:tcPr>
            <w:tcW w:w="484" w:type="pct"/>
            <w:vAlign w:val="center"/>
          </w:tcPr>
          <w:p w:rsidR="007B0F9D" w:rsidRPr="007B0F9D" w:rsidRDefault="007B0F9D" w:rsidP="007B0F9D">
            <w:pPr>
              <w:numPr>
                <w:ilvl w:val="0"/>
                <w:numId w:val="43"/>
              </w:numPr>
              <w:autoSpaceDE w:val="0"/>
              <w:autoSpaceDN w:val="0"/>
              <w:adjustRightInd w:val="0"/>
              <w:ind w:left="0" w:firstLine="0"/>
              <w:jc w:val="center"/>
              <w:rPr>
                <w:rFonts w:ascii="Arial" w:hAnsi="Arial" w:cs="Arial"/>
                <w:b/>
                <w:bCs/>
                <w:sz w:val="16"/>
                <w:szCs w:val="16"/>
              </w:rPr>
            </w:pPr>
          </w:p>
        </w:tc>
        <w:tc>
          <w:tcPr>
            <w:tcW w:w="3145" w:type="pct"/>
          </w:tcPr>
          <w:p w:rsidR="007B0F9D" w:rsidRPr="007B0F9D" w:rsidRDefault="007B0F9D" w:rsidP="0076580D">
            <w:pPr>
              <w:jc w:val="both"/>
              <w:rPr>
                <w:rFonts w:ascii="Arial" w:hAnsi="Arial" w:cs="Arial"/>
                <w:sz w:val="16"/>
                <w:szCs w:val="16"/>
              </w:rPr>
            </w:pPr>
            <w:r w:rsidRPr="007B0F9D">
              <w:rPr>
                <w:rFonts w:ascii="Arial" w:hAnsi="Arial" w:cs="Arial"/>
                <w:bCs/>
                <w:sz w:val="16"/>
                <w:szCs w:val="16"/>
              </w:rPr>
              <w:t>Fornecer suporte técnico à Contratante e á rede credenciada durante o período de garantia, por ocorrência e por dia.</w:t>
            </w:r>
          </w:p>
        </w:tc>
        <w:tc>
          <w:tcPr>
            <w:tcW w:w="484" w:type="pct"/>
          </w:tcPr>
          <w:p w:rsidR="007B0F9D" w:rsidRPr="007B0F9D" w:rsidRDefault="007B0F9D" w:rsidP="0076580D">
            <w:pPr>
              <w:jc w:val="center"/>
              <w:rPr>
                <w:rFonts w:ascii="Arial" w:hAnsi="Arial" w:cs="Arial"/>
                <w:b/>
                <w:sz w:val="16"/>
                <w:szCs w:val="16"/>
              </w:rPr>
            </w:pPr>
            <w:r w:rsidRPr="007B0F9D">
              <w:rPr>
                <w:rFonts w:ascii="Arial" w:hAnsi="Arial" w:cs="Arial"/>
                <w:b/>
                <w:bCs/>
                <w:sz w:val="16"/>
                <w:szCs w:val="16"/>
              </w:rPr>
              <w:t>01</w:t>
            </w:r>
          </w:p>
        </w:tc>
        <w:tc>
          <w:tcPr>
            <w:tcW w:w="887" w:type="pct"/>
          </w:tcPr>
          <w:p w:rsidR="007B0F9D" w:rsidRPr="007B0F9D" w:rsidRDefault="007B0F9D" w:rsidP="0076580D">
            <w:pPr>
              <w:jc w:val="center"/>
              <w:rPr>
                <w:rFonts w:ascii="Arial" w:hAnsi="Arial" w:cs="Arial"/>
                <w:b/>
                <w:sz w:val="16"/>
                <w:szCs w:val="16"/>
              </w:rPr>
            </w:pPr>
            <w:r w:rsidRPr="007B0F9D">
              <w:rPr>
                <w:rFonts w:ascii="Arial" w:hAnsi="Arial" w:cs="Arial"/>
                <w:b/>
                <w:bCs/>
                <w:sz w:val="16"/>
                <w:szCs w:val="16"/>
              </w:rPr>
              <w:t>0,2% por dia</w:t>
            </w:r>
          </w:p>
        </w:tc>
      </w:tr>
    </w:tbl>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9.11</w:t>
      </w:r>
      <w:r w:rsidRPr="007B0F9D">
        <w:rPr>
          <w:rFonts w:ascii="Arial" w:hAnsi="Arial" w:cs="Arial"/>
          <w:sz w:val="16"/>
          <w:szCs w:val="16"/>
          <w:shd w:val="clear" w:color="auto" w:fill="FFFFFF"/>
        </w:rPr>
        <w:t>. As sanções aqui previstas poderão ser aplicadas concomitantemente, facultada a defesa prévia do interessado, no respectivo processo, no prazo de 05 (cinco) dias úteis.</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tabs>
          <w:tab w:val="left" w:pos="0"/>
        </w:tabs>
        <w:jc w:val="both"/>
        <w:rPr>
          <w:rFonts w:ascii="Arial" w:hAnsi="Arial" w:cs="Arial"/>
          <w:sz w:val="16"/>
          <w:szCs w:val="16"/>
          <w:shd w:val="clear" w:color="auto" w:fill="FFFFFF"/>
        </w:rPr>
      </w:pPr>
      <w:r w:rsidRPr="007B0F9D">
        <w:rPr>
          <w:rFonts w:ascii="Arial" w:hAnsi="Arial" w:cs="Arial"/>
          <w:b/>
          <w:sz w:val="16"/>
          <w:szCs w:val="16"/>
          <w:shd w:val="clear" w:color="auto" w:fill="FFFFFF"/>
        </w:rPr>
        <w:t>9.12</w:t>
      </w:r>
      <w:r w:rsidRPr="007B0F9D">
        <w:rPr>
          <w:rFonts w:ascii="Arial" w:hAnsi="Arial" w:cs="Arial"/>
          <w:sz w:val="16"/>
          <w:szCs w:val="16"/>
          <w:shd w:val="clear" w:color="auto" w:fill="FFFFFF"/>
        </w:rPr>
        <w:t>. Após 30 (trinta) dias da falta de execução do objeto, será considerada inexecução total do contrato, o que ensejará a rescisão contratual:</w:t>
      </w:r>
    </w:p>
    <w:p w:rsidR="007B0F9D" w:rsidRPr="007B0F9D" w:rsidRDefault="007B0F9D" w:rsidP="007B0F9D">
      <w:pPr>
        <w:tabs>
          <w:tab w:val="left" w:pos="0"/>
        </w:tabs>
        <w:jc w:val="both"/>
        <w:rPr>
          <w:rFonts w:ascii="Arial" w:hAnsi="Arial" w:cs="Arial"/>
          <w:sz w:val="16"/>
          <w:szCs w:val="16"/>
          <w:shd w:val="clear" w:color="auto" w:fill="FFFFFF"/>
        </w:rPr>
      </w:pPr>
    </w:p>
    <w:p w:rsidR="007B0F9D" w:rsidRPr="007B0F9D" w:rsidRDefault="007B0F9D" w:rsidP="007B0F9D">
      <w:pPr>
        <w:autoSpaceDE w:val="0"/>
        <w:autoSpaceDN w:val="0"/>
        <w:adjustRightInd w:val="0"/>
        <w:jc w:val="both"/>
        <w:rPr>
          <w:rFonts w:ascii="Arial" w:hAnsi="Arial" w:cs="Arial"/>
          <w:sz w:val="16"/>
          <w:szCs w:val="16"/>
        </w:rPr>
      </w:pPr>
      <w:r w:rsidRPr="007B0F9D">
        <w:rPr>
          <w:rFonts w:ascii="Arial" w:hAnsi="Arial" w:cs="Arial"/>
          <w:b/>
          <w:sz w:val="16"/>
          <w:szCs w:val="16"/>
        </w:rPr>
        <w:t>9.13</w:t>
      </w:r>
      <w:r w:rsidRPr="007B0F9D">
        <w:rPr>
          <w:rFonts w:ascii="Arial" w:hAnsi="Arial" w:cs="Arial"/>
          <w:sz w:val="16"/>
          <w:szCs w:val="16"/>
        </w:rPr>
        <w:t>. As sanções de natureza pecuniária serão diretamente descontadas de créditos que eventualmente detenha a CONTRATADA ou efetuada a sua cobrança na forma prevista em lei.</w:t>
      </w:r>
    </w:p>
    <w:p w:rsidR="007B0F9D" w:rsidRPr="007B0F9D" w:rsidRDefault="007B0F9D" w:rsidP="007B0F9D">
      <w:pPr>
        <w:autoSpaceDE w:val="0"/>
        <w:autoSpaceDN w:val="0"/>
        <w:adjustRightInd w:val="0"/>
        <w:jc w:val="both"/>
        <w:rPr>
          <w:rFonts w:ascii="Arial" w:hAnsi="Arial" w:cs="Arial"/>
          <w:sz w:val="16"/>
          <w:szCs w:val="16"/>
        </w:rPr>
      </w:pPr>
    </w:p>
    <w:p w:rsidR="007B0F9D" w:rsidRPr="007B0F9D" w:rsidRDefault="007B0F9D" w:rsidP="007B0F9D">
      <w:pPr>
        <w:autoSpaceDE w:val="0"/>
        <w:autoSpaceDN w:val="0"/>
        <w:adjustRightInd w:val="0"/>
        <w:jc w:val="both"/>
        <w:rPr>
          <w:rFonts w:ascii="Arial" w:hAnsi="Arial" w:cs="Arial"/>
          <w:sz w:val="16"/>
          <w:szCs w:val="16"/>
        </w:rPr>
      </w:pPr>
      <w:r w:rsidRPr="007B0F9D">
        <w:rPr>
          <w:rFonts w:ascii="Arial" w:hAnsi="Arial" w:cs="Arial"/>
          <w:b/>
          <w:sz w:val="16"/>
          <w:szCs w:val="16"/>
        </w:rPr>
        <w:t>9.14</w:t>
      </w:r>
      <w:r w:rsidRPr="007B0F9D">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B0F9D" w:rsidRPr="007B0F9D" w:rsidRDefault="007B0F9D" w:rsidP="007B0F9D">
      <w:pPr>
        <w:autoSpaceDE w:val="0"/>
        <w:autoSpaceDN w:val="0"/>
        <w:adjustRightInd w:val="0"/>
        <w:jc w:val="both"/>
        <w:rPr>
          <w:rFonts w:ascii="Arial" w:hAnsi="Arial" w:cs="Arial"/>
          <w:sz w:val="16"/>
          <w:szCs w:val="16"/>
        </w:rPr>
      </w:pPr>
    </w:p>
    <w:p w:rsidR="007B0F9D" w:rsidRPr="007B0F9D" w:rsidRDefault="007B0F9D" w:rsidP="007B0F9D">
      <w:pPr>
        <w:autoSpaceDE w:val="0"/>
        <w:autoSpaceDN w:val="0"/>
        <w:adjustRightInd w:val="0"/>
        <w:jc w:val="both"/>
        <w:rPr>
          <w:rFonts w:ascii="Arial" w:hAnsi="Arial" w:cs="Arial"/>
          <w:sz w:val="16"/>
          <w:szCs w:val="16"/>
        </w:rPr>
      </w:pPr>
      <w:r w:rsidRPr="007B0F9D">
        <w:rPr>
          <w:rFonts w:ascii="Arial" w:hAnsi="Arial" w:cs="Arial"/>
          <w:b/>
          <w:sz w:val="16"/>
          <w:szCs w:val="16"/>
        </w:rPr>
        <w:t>9.15</w:t>
      </w:r>
      <w:r w:rsidRPr="007B0F9D">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7B0F9D" w:rsidRPr="007B0F9D" w:rsidRDefault="007B0F9D" w:rsidP="007B0F9D">
      <w:pPr>
        <w:autoSpaceDE w:val="0"/>
        <w:autoSpaceDN w:val="0"/>
        <w:adjustRightInd w:val="0"/>
        <w:jc w:val="both"/>
        <w:rPr>
          <w:rFonts w:ascii="Arial" w:hAnsi="Arial" w:cs="Arial"/>
          <w:sz w:val="16"/>
          <w:szCs w:val="16"/>
        </w:rPr>
      </w:pPr>
    </w:p>
    <w:p w:rsidR="007B0F9D" w:rsidRPr="007B0F9D" w:rsidRDefault="007B0F9D" w:rsidP="007B0F9D">
      <w:pPr>
        <w:autoSpaceDE w:val="0"/>
        <w:autoSpaceDN w:val="0"/>
        <w:adjustRightInd w:val="0"/>
        <w:jc w:val="both"/>
        <w:rPr>
          <w:rFonts w:ascii="Arial" w:hAnsi="Arial" w:cs="Arial"/>
          <w:sz w:val="16"/>
          <w:szCs w:val="16"/>
        </w:rPr>
      </w:pPr>
      <w:r w:rsidRPr="007B0F9D">
        <w:rPr>
          <w:rFonts w:ascii="Arial" w:hAnsi="Arial" w:cs="Arial"/>
          <w:b/>
          <w:sz w:val="16"/>
          <w:szCs w:val="16"/>
        </w:rPr>
        <w:t>9.16</w:t>
      </w:r>
      <w:r w:rsidRPr="007B0F9D">
        <w:rPr>
          <w:rFonts w:ascii="Arial" w:hAnsi="Arial" w:cs="Arial"/>
          <w:sz w:val="16"/>
          <w:szCs w:val="16"/>
        </w:rPr>
        <w:t>. A sanção será obrigatoriamente registrada no Sistema de Cadastramento Unificado de Fornecedores – SICAF, bem como em sistemas Estaduais.</w:t>
      </w:r>
    </w:p>
    <w:p w:rsidR="007B0F9D" w:rsidRPr="007B0F9D" w:rsidRDefault="007B0F9D" w:rsidP="007B0F9D">
      <w:pPr>
        <w:autoSpaceDE w:val="0"/>
        <w:autoSpaceDN w:val="0"/>
        <w:adjustRightInd w:val="0"/>
        <w:jc w:val="both"/>
        <w:rPr>
          <w:rFonts w:ascii="Arial" w:hAnsi="Arial" w:cs="Arial"/>
          <w:sz w:val="16"/>
          <w:szCs w:val="16"/>
        </w:rPr>
      </w:pPr>
    </w:p>
    <w:p w:rsidR="007B0F9D" w:rsidRPr="007B0F9D" w:rsidRDefault="007B0F9D" w:rsidP="007B0F9D">
      <w:pPr>
        <w:autoSpaceDE w:val="0"/>
        <w:autoSpaceDN w:val="0"/>
        <w:adjustRightInd w:val="0"/>
        <w:jc w:val="both"/>
        <w:rPr>
          <w:rFonts w:ascii="Arial" w:hAnsi="Arial" w:cs="Arial"/>
          <w:sz w:val="16"/>
          <w:szCs w:val="16"/>
        </w:rPr>
      </w:pPr>
      <w:r w:rsidRPr="007B0F9D">
        <w:rPr>
          <w:rFonts w:ascii="Arial" w:hAnsi="Arial" w:cs="Arial"/>
          <w:b/>
          <w:sz w:val="16"/>
          <w:szCs w:val="16"/>
        </w:rPr>
        <w:t>9.17</w:t>
      </w:r>
      <w:r w:rsidRPr="007B0F9D">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B0F9D" w:rsidRPr="007B0F9D" w:rsidRDefault="007B0F9D" w:rsidP="007B0F9D">
      <w:pPr>
        <w:autoSpaceDE w:val="0"/>
        <w:autoSpaceDN w:val="0"/>
        <w:adjustRightInd w:val="0"/>
        <w:jc w:val="both"/>
        <w:rPr>
          <w:rFonts w:ascii="Arial" w:hAnsi="Arial" w:cs="Arial"/>
          <w:sz w:val="16"/>
          <w:szCs w:val="16"/>
        </w:rPr>
      </w:pPr>
    </w:p>
    <w:p w:rsidR="007B0F9D" w:rsidRPr="007B0F9D" w:rsidRDefault="007B0F9D" w:rsidP="007B0F9D">
      <w:pPr>
        <w:numPr>
          <w:ilvl w:val="0"/>
          <w:numId w:val="42"/>
        </w:numPr>
        <w:autoSpaceDE w:val="0"/>
        <w:autoSpaceDN w:val="0"/>
        <w:adjustRightInd w:val="0"/>
        <w:jc w:val="both"/>
        <w:rPr>
          <w:rFonts w:ascii="Arial" w:hAnsi="Arial" w:cs="Arial"/>
          <w:sz w:val="16"/>
          <w:szCs w:val="16"/>
        </w:rPr>
      </w:pPr>
      <w:r w:rsidRPr="007B0F9D">
        <w:rPr>
          <w:rFonts w:ascii="Arial" w:hAnsi="Arial" w:cs="Arial"/>
          <w:sz w:val="16"/>
          <w:szCs w:val="16"/>
        </w:rPr>
        <w:t>Tenham sofrido condenações definitivas por praticarem, por meio dolosos, fraude fiscal no recolhimento de tributos;</w:t>
      </w:r>
    </w:p>
    <w:p w:rsidR="007B0F9D" w:rsidRPr="007B0F9D" w:rsidRDefault="007B0F9D" w:rsidP="007B0F9D">
      <w:pPr>
        <w:autoSpaceDE w:val="0"/>
        <w:autoSpaceDN w:val="0"/>
        <w:adjustRightInd w:val="0"/>
        <w:ind w:left="720"/>
        <w:jc w:val="both"/>
        <w:rPr>
          <w:rFonts w:ascii="Arial" w:hAnsi="Arial" w:cs="Arial"/>
          <w:sz w:val="16"/>
          <w:szCs w:val="16"/>
        </w:rPr>
      </w:pPr>
    </w:p>
    <w:p w:rsidR="007B0F9D" w:rsidRPr="007B0F9D" w:rsidRDefault="007B0F9D" w:rsidP="007B0F9D">
      <w:pPr>
        <w:numPr>
          <w:ilvl w:val="0"/>
          <w:numId w:val="42"/>
        </w:numPr>
        <w:autoSpaceDE w:val="0"/>
        <w:autoSpaceDN w:val="0"/>
        <w:adjustRightInd w:val="0"/>
        <w:jc w:val="both"/>
        <w:rPr>
          <w:rFonts w:ascii="Arial" w:hAnsi="Arial" w:cs="Arial"/>
          <w:sz w:val="16"/>
          <w:szCs w:val="16"/>
        </w:rPr>
      </w:pPr>
      <w:r w:rsidRPr="007B0F9D">
        <w:rPr>
          <w:rFonts w:ascii="Arial" w:hAnsi="Arial" w:cs="Arial"/>
          <w:sz w:val="16"/>
          <w:szCs w:val="16"/>
        </w:rPr>
        <w:t>Tenham praticado atos ilícitos visando a frustrar os objetivos da licitação;</w:t>
      </w:r>
    </w:p>
    <w:p w:rsidR="007B0F9D" w:rsidRPr="007B0F9D" w:rsidRDefault="007B0F9D" w:rsidP="007B0F9D">
      <w:pPr>
        <w:autoSpaceDE w:val="0"/>
        <w:autoSpaceDN w:val="0"/>
        <w:adjustRightInd w:val="0"/>
        <w:jc w:val="both"/>
        <w:rPr>
          <w:rFonts w:ascii="Arial" w:hAnsi="Arial" w:cs="Arial"/>
          <w:sz w:val="16"/>
          <w:szCs w:val="16"/>
        </w:rPr>
      </w:pPr>
    </w:p>
    <w:p w:rsidR="007B0F9D" w:rsidRPr="007B0F9D" w:rsidRDefault="007B0F9D" w:rsidP="007B0F9D">
      <w:pPr>
        <w:numPr>
          <w:ilvl w:val="0"/>
          <w:numId w:val="42"/>
        </w:numPr>
        <w:autoSpaceDE w:val="0"/>
        <w:autoSpaceDN w:val="0"/>
        <w:adjustRightInd w:val="0"/>
        <w:jc w:val="both"/>
        <w:rPr>
          <w:rFonts w:ascii="Arial" w:hAnsi="Arial" w:cs="Arial"/>
          <w:sz w:val="16"/>
          <w:szCs w:val="16"/>
        </w:rPr>
      </w:pPr>
      <w:r w:rsidRPr="007B0F9D">
        <w:rPr>
          <w:rFonts w:ascii="Arial" w:hAnsi="Arial" w:cs="Arial"/>
          <w:sz w:val="16"/>
          <w:szCs w:val="16"/>
        </w:rPr>
        <w:t>Demonstrem não possuir idoneidade para contratar com a Administração em virtude de atos ilícitos praticados</w:t>
      </w: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243A74" w:rsidRDefault="00EF2B1B" w:rsidP="00243A74">
      <w:pPr>
        <w:suppressAutoHyphens/>
        <w:spacing w:line="100" w:lineRule="atLeast"/>
        <w:ind w:right="47"/>
        <w:jc w:val="both"/>
        <w:rPr>
          <w:rFonts w:ascii="Arial" w:hAnsi="Arial" w:cs="Arial"/>
          <w:sz w:val="16"/>
          <w:szCs w:val="16"/>
        </w:rPr>
      </w:pPr>
      <w:r w:rsidRPr="00243A74">
        <w:rPr>
          <w:rFonts w:ascii="Arial" w:hAnsi="Arial" w:cs="Arial"/>
          <w:sz w:val="16"/>
          <w:szCs w:val="16"/>
        </w:rPr>
        <w:t xml:space="preserve"> </w:t>
      </w:r>
      <w:r w:rsidR="00243A74">
        <w:rPr>
          <w:rFonts w:ascii="Arial" w:hAnsi="Arial" w:cs="Arial"/>
          <w:sz w:val="16"/>
          <w:szCs w:val="16"/>
        </w:rPr>
        <w:t xml:space="preserve">10.1. </w:t>
      </w:r>
      <w:r w:rsidRPr="00243A74">
        <w:rPr>
          <w:rFonts w:ascii="Arial" w:hAnsi="Arial" w:cs="Arial"/>
          <w:sz w:val="16"/>
          <w:szCs w:val="16"/>
        </w:rPr>
        <w:t>Nos termos do Artigo 26 do Decreto Estadual 18.340/13, e</w:t>
      </w:r>
      <w:r w:rsidR="0010657B" w:rsidRPr="00243A74">
        <w:rPr>
          <w:rFonts w:ascii="Arial" w:hAnsi="Arial" w:cs="Arial"/>
          <w:sz w:val="16"/>
          <w:szCs w:val="16"/>
        </w:rPr>
        <w:t>sta Ata de Registro de Preços</w:t>
      </w:r>
      <w:r w:rsidR="00334F76" w:rsidRPr="00243A74">
        <w:rPr>
          <w:rFonts w:ascii="Arial" w:hAnsi="Arial" w:cs="Arial"/>
          <w:sz w:val="16"/>
          <w:szCs w:val="16"/>
        </w:rPr>
        <w:t xml:space="preserve">, durante a sua vigência, </w:t>
      </w:r>
      <w:r w:rsidR="0010657B" w:rsidRPr="00243A74">
        <w:rPr>
          <w:rFonts w:ascii="Arial" w:hAnsi="Arial" w:cs="Arial"/>
          <w:sz w:val="16"/>
          <w:szCs w:val="16"/>
        </w:rPr>
        <w:t xml:space="preserve"> poderá ser utilizada por qualquer órgão </w:t>
      </w:r>
      <w:r w:rsidR="00334F76" w:rsidRPr="00243A74">
        <w:rPr>
          <w:rFonts w:ascii="Arial" w:hAnsi="Arial" w:cs="Arial"/>
          <w:sz w:val="16"/>
          <w:szCs w:val="16"/>
        </w:rPr>
        <w:t xml:space="preserve">ou entidade da </w:t>
      </w:r>
      <w:r w:rsidR="00667902" w:rsidRPr="00243A74">
        <w:rPr>
          <w:rFonts w:ascii="Arial" w:hAnsi="Arial" w:cs="Arial"/>
          <w:sz w:val="16"/>
          <w:szCs w:val="16"/>
        </w:rPr>
        <w:t>A</w:t>
      </w:r>
      <w:r w:rsidR="00334F76" w:rsidRPr="00243A74">
        <w:rPr>
          <w:rFonts w:ascii="Arial" w:hAnsi="Arial" w:cs="Arial"/>
          <w:sz w:val="16"/>
          <w:szCs w:val="16"/>
        </w:rPr>
        <w:t xml:space="preserve">dministração </w:t>
      </w:r>
      <w:r w:rsidR="00667902" w:rsidRPr="00243A74">
        <w:rPr>
          <w:rFonts w:ascii="Arial" w:hAnsi="Arial" w:cs="Arial"/>
          <w:sz w:val="16"/>
          <w:szCs w:val="16"/>
        </w:rPr>
        <w:t>P</w:t>
      </w:r>
      <w:r w:rsidR="00334F76" w:rsidRPr="00243A74">
        <w:rPr>
          <w:rFonts w:ascii="Arial" w:hAnsi="Arial" w:cs="Arial"/>
          <w:sz w:val="16"/>
          <w:szCs w:val="16"/>
        </w:rPr>
        <w:t xml:space="preserve">ública </w:t>
      </w:r>
      <w:r w:rsidR="00667902" w:rsidRPr="00243A74">
        <w:rPr>
          <w:rFonts w:ascii="Arial" w:hAnsi="Arial" w:cs="Arial"/>
          <w:sz w:val="16"/>
          <w:szCs w:val="16"/>
        </w:rPr>
        <w:t>E</w:t>
      </w:r>
      <w:r w:rsidR="00334F76" w:rsidRPr="00243A74">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243A74" w:rsidRDefault="00243A74" w:rsidP="00243A74">
      <w:pPr>
        <w:suppressAutoHyphens/>
        <w:spacing w:line="100" w:lineRule="atLeast"/>
        <w:ind w:right="47"/>
        <w:jc w:val="both"/>
        <w:rPr>
          <w:rFonts w:ascii="Arial" w:hAnsi="Arial" w:cs="Arial"/>
          <w:sz w:val="16"/>
          <w:szCs w:val="16"/>
        </w:rPr>
      </w:pPr>
      <w:r>
        <w:rPr>
          <w:rFonts w:ascii="Arial" w:hAnsi="Arial" w:cs="Arial"/>
          <w:sz w:val="16"/>
          <w:szCs w:val="16"/>
        </w:rPr>
        <w:t>10.2.</w:t>
      </w:r>
      <w:r w:rsidR="00334F76" w:rsidRPr="00243A74">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243A74" w:rsidP="00243A74">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10.3.</w:t>
      </w:r>
      <w:r w:rsidR="005E2FA0"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243A74" w:rsidRDefault="00243A74" w:rsidP="00243A74">
      <w:pPr>
        <w:jc w:val="both"/>
        <w:rPr>
          <w:rFonts w:ascii="Arial" w:hAnsi="Arial" w:cs="Arial"/>
          <w:sz w:val="16"/>
          <w:szCs w:val="16"/>
        </w:rPr>
      </w:pPr>
      <w:r>
        <w:rPr>
          <w:rFonts w:ascii="Arial" w:hAnsi="Arial" w:cs="Arial"/>
          <w:sz w:val="16"/>
          <w:szCs w:val="16"/>
        </w:rPr>
        <w:t xml:space="preserve">10.6. </w:t>
      </w:r>
      <w:r w:rsidR="0010657B" w:rsidRPr="00243A74">
        <w:rPr>
          <w:rFonts w:ascii="Arial" w:hAnsi="Arial" w:cs="Arial"/>
          <w:sz w:val="16"/>
          <w:szCs w:val="16"/>
        </w:rPr>
        <w:t>Caberá ao órgão que se utilizar da ata, verificar a vantagem econômica da adesão a este Registro de Pre</w:t>
      </w:r>
      <w:r w:rsidR="00A41308" w:rsidRPr="00243A74">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Pr="0076580D" w:rsidRDefault="009D2314" w:rsidP="0076580D">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r w:rsidR="0076580D">
        <w:rPr>
          <w:i w:val="0"/>
          <w:iCs w:val="0"/>
          <w:sz w:val="16"/>
          <w:szCs w:val="16"/>
        </w:rPr>
        <w:t>:</w:t>
      </w:r>
    </w:p>
    <w:p w:rsidR="009D2314" w:rsidRPr="009A54D1" w:rsidRDefault="009D2314" w:rsidP="009D2314">
      <w:pPr>
        <w:jc w:val="both"/>
        <w:rPr>
          <w:rFonts w:ascii="Arial" w:hAnsi="Arial" w:cs="Arial"/>
          <w:sz w:val="16"/>
          <w:szCs w:val="16"/>
        </w:rPr>
      </w:pPr>
      <w:r w:rsidRPr="00243A74">
        <w:rPr>
          <w:rFonts w:ascii="Arial" w:hAnsi="Arial" w:cs="Arial"/>
          <w:bCs/>
          <w:sz w:val="16"/>
          <w:szCs w:val="16"/>
        </w:rPr>
        <w:t>1</w:t>
      </w:r>
      <w:r w:rsidR="005E2FA0" w:rsidRPr="00243A74">
        <w:rPr>
          <w:rFonts w:ascii="Arial" w:hAnsi="Arial" w:cs="Arial"/>
          <w:bCs/>
          <w:sz w:val="16"/>
          <w:szCs w:val="16"/>
        </w:rPr>
        <w:t>2</w:t>
      </w:r>
      <w:r w:rsidRPr="00243A74">
        <w:rPr>
          <w:rFonts w:ascii="Arial" w:hAnsi="Arial" w:cs="Arial"/>
          <w:bCs/>
          <w:sz w:val="16"/>
          <w:szCs w:val="16"/>
        </w:rPr>
        <w:t>.</w:t>
      </w:r>
      <w:r w:rsidR="00167705" w:rsidRPr="00243A74">
        <w:rPr>
          <w:rFonts w:ascii="Arial" w:hAnsi="Arial" w:cs="Arial"/>
          <w:bCs/>
          <w:sz w:val="16"/>
          <w:szCs w:val="16"/>
        </w:rPr>
        <w:t>1</w:t>
      </w:r>
      <w:r w:rsidR="00243A74">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43A7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43A7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43A74">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43A74">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43A7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43A74">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43A74">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43A74">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43A74">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43A74">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43A74">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243A74" w:rsidP="002C214A">
      <w:pPr>
        <w:pStyle w:val="Corpodetexto3"/>
        <w:tabs>
          <w:tab w:val="left" w:pos="900"/>
        </w:tabs>
        <w:ind w:left="426" w:right="47" w:hanging="426"/>
        <w:rPr>
          <w:rFonts w:ascii="Arial" w:hAnsi="Arial" w:cs="Arial"/>
          <w:sz w:val="16"/>
          <w:szCs w:val="16"/>
        </w:rPr>
      </w:pPr>
      <w:r w:rsidRPr="00243A74">
        <w:rPr>
          <w:rFonts w:ascii="Arial" w:hAnsi="Arial" w:cs="Arial"/>
          <w:b/>
          <w:sz w:val="16"/>
          <w:szCs w:val="16"/>
        </w:rPr>
        <w:t>SE</w:t>
      </w:r>
      <w:r w:rsidR="00A678FE">
        <w:rPr>
          <w:rFonts w:ascii="Arial" w:hAnsi="Arial" w:cs="Arial"/>
          <w:b/>
          <w:sz w:val="16"/>
          <w:szCs w:val="16"/>
        </w:rPr>
        <w:t>S</w:t>
      </w:r>
      <w:r w:rsidRPr="00243A74">
        <w:rPr>
          <w:rFonts w:ascii="Arial" w:hAnsi="Arial" w:cs="Arial"/>
          <w:b/>
          <w:sz w:val="16"/>
          <w:szCs w:val="16"/>
        </w:rPr>
        <w:t>A</w:t>
      </w:r>
      <w:r w:rsidR="00A678FE">
        <w:rPr>
          <w:rFonts w:ascii="Arial" w:hAnsi="Arial" w:cs="Arial"/>
          <w:b/>
          <w:sz w:val="16"/>
          <w:szCs w:val="16"/>
        </w:rPr>
        <w:t>U</w:t>
      </w:r>
      <w:r w:rsidRPr="00EE653E">
        <w:rPr>
          <w:rFonts w:ascii="Arial" w:hAnsi="Arial" w:cs="Arial"/>
          <w:sz w:val="16"/>
          <w:szCs w:val="16"/>
        </w:rPr>
        <w:t xml:space="preserve"> </w:t>
      </w:r>
      <w:r>
        <w:rPr>
          <w:rFonts w:ascii="Arial" w:hAnsi="Arial" w:cs="Arial"/>
          <w:sz w:val="16"/>
          <w:szCs w:val="16"/>
        </w:rPr>
        <w:t xml:space="preserve">- </w:t>
      </w:r>
      <w:r w:rsidR="00A678FE" w:rsidRPr="00A678FE">
        <w:rPr>
          <w:rFonts w:ascii="Arial" w:hAnsi="Arial" w:cs="Arial"/>
          <w:sz w:val="16"/>
          <w:szCs w:val="16"/>
        </w:rPr>
        <w:t>Secret</w:t>
      </w:r>
      <w:r w:rsidR="00A678FE">
        <w:rPr>
          <w:rFonts w:ascii="Arial" w:hAnsi="Arial" w:cs="Arial"/>
          <w:sz w:val="16"/>
          <w:szCs w:val="16"/>
        </w:rPr>
        <w:t>aria de Estado da Saúde.</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243A74" w:rsidRDefault="00243A7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243A74"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A06C9">
        <w:rPr>
          <w:rFonts w:ascii="Arial" w:hAnsi="Arial" w:cs="Arial"/>
          <w:b/>
          <w:bCs/>
          <w:color w:val="000000"/>
          <w:sz w:val="10"/>
          <w:szCs w:val="10"/>
        </w:rPr>
        <w:t>/SRP</w:t>
      </w:r>
    </w:p>
    <w:sectPr w:rsidR="00C50BF7" w:rsidRPr="005E1530" w:rsidSect="005D3144">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580D" w:rsidRDefault="0076580D">
      <w:r>
        <w:separator/>
      </w:r>
    </w:p>
  </w:endnote>
  <w:endnote w:type="continuationSeparator" w:id="1">
    <w:p w:rsidR="0076580D" w:rsidRDefault="007658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580D" w:rsidRDefault="0076580D">
      <w:r>
        <w:separator/>
      </w:r>
    </w:p>
  </w:footnote>
  <w:footnote w:type="continuationSeparator" w:id="1">
    <w:p w:rsidR="0076580D" w:rsidRDefault="007658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80D" w:rsidRDefault="0076580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AA5E9D"/>
    <w:multiLevelType w:val="hybridMultilevel"/>
    <w:tmpl w:val="B4DCCC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6">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0">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8D57091"/>
    <w:multiLevelType w:val="hybridMultilevel"/>
    <w:tmpl w:val="FE6E82AE"/>
    <w:lvl w:ilvl="0" w:tplc="A8F08814">
      <w:start w:val="6"/>
      <w:numFmt w:val="decimal"/>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9884AE6"/>
    <w:multiLevelType w:val="multilevel"/>
    <w:tmpl w:val="7E9A48D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EE934CE"/>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6">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9">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7">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8">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9">
    <w:nsid w:val="662A1C34"/>
    <w:multiLevelType w:val="hybridMultilevel"/>
    <w:tmpl w:val="53BEF8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B5B3F1B"/>
    <w:multiLevelType w:val="hybridMultilevel"/>
    <w:tmpl w:val="CE8C5AA8"/>
    <w:lvl w:ilvl="0" w:tplc="42006140">
      <w:start w:val="1"/>
      <w:numFmt w:val="lowerLetter"/>
      <w:lvlText w:val="%1)"/>
      <w:lvlJc w:val="left"/>
      <w:pPr>
        <w:tabs>
          <w:tab w:val="num" w:pos="1440"/>
        </w:tabs>
        <w:ind w:left="1440" w:hanging="360"/>
      </w:pPr>
      <w:rPr>
        <w:rFonts w:ascii="Arial" w:eastAsia="Times New Roman" w:hAnsi="Arial" w:cs="Arial" w:hint="default"/>
        <w:b/>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A5D0B1A"/>
    <w:multiLevelType w:val="hybridMultilevel"/>
    <w:tmpl w:val="3FE47AC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2"/>
  </w:num>
  <w:num w:numId="2">
    <w:abstractNumId w:val="23"/>
  </w:num>
  <w:num w:numId="3">
    <w:abstractNumId w:val="9"/>
  </w:num>
  <w:num w:numId="4">
    <w:abstractNumId w:val="7"/>
  </w:num>
  <w:num w:numId="5">
    <w:abstractNumId w:val="27"/>
  </w:num>
  <w:num w:numId="6">
    <w:abstractNumId w:val="24"/>
  </w:num>
  <w:num w:numId="7">
    <w:abstractNumId w:val="41"/>
  </w:num>
  <w:num w:numId="8">
    <w:abstractNumId w:val="17"/>
  </w:num>
  <w:num w:numId="9">
    <w:abstractNumId w:val="21"/>
  </w:num>
  <w:num w:numId="10">
    <w:abstractNumId w:val="6"/>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4"/>
  </w:num>
  <w:num w:numId="14">
    <w:abstractNumId w:val="44"/>
  </w:num>
  <w:num w:numId="15">
    <w:abstractNumId w:val="3"/>
  </w:num>
  <w:num w:numId="16">
    <w:abstractNumId w:val="4"/>
  </w:num>
  <w:num w:numId="17">
    <w:abstractNumId w:val="26"/>
  </w:num>
  <w:num w:numId="18">
    <w:abstractNumId w:val="43"/>
  </w:num>
  <w:num w:numId="19">
    <w:abstractNumId w:val="16"/>
  </w:num>
  <w:num w:numId="20">
    <w:abstractNumId w:val="37"/>
  </w:num>
  <w:num w:numId="21">
    <w:abstractNumId w:val="10"/>
  </w:num>
  <w:num w:numId="22">
    <w:abstractNumId w:val="18"/>
  </w:num>
  <w:num w:numId="23">
    <w:abstractNumId w:val="28"/>
  </w:num>
  <w:num w:numId="24">
    <w:abstractNumId w:val="31"/>
  </w:num>
  <w:num w:numId="25">
    <w:abstractNumId w:val="30"/>
  </w:num>
  <w:num w:numId="26">
    <w:abstractNumId w:val="1"/>
  </w:num>
  <w:num w:numId="27">
    <w:abstractNumId w:val="2"/>
  </w:num>
  <w:num w:numId="28">
    <w:abstractNumId w:val="13"/>
  </w:num>
  <w:num w:numId="29">
    <w:abstractNumId w:val="11"/>
  </w:num>
  <w:num w:numId="30">
    <w:abstractNumId w:val="35"/>
  </w:num>
  <w:num w:numId="31">
    <w:abstractNumId w:val="33"/>
  </w:num>
  <w:num w:numId="32">
    <w:abstractNumId w:val="20"/>
  </w:num>
  <w:num w:numId="33">
    <w:abstractNumId w:val="29"/>
  </w:num>
  <w:num w:numId="34">
    <w:abstractNumId w:val="19"/>
  </w:num>
  <w:num w:numId="35">
    <w:abstractNumId w:val="38"/>
  </w:num>
  <w:num w:numId="36">
    <w:abstractNumId w:val="5"/>
  </w:num>
  <w:num w:numId="37">
    <w:abstractNumId w:val="15"/>
  </w:num>
  <w:num w:numId="38">
    <w:abstractNumId w:val="12"/>
  </w:num>
  <w:num w:numId="39">
    <w:abstractNumId w:val="36"/>
  </w:num>
  <w:num w:numId="40">
    <w:abstractNumId w:val="40"/>
  </w:num>
  <w:num w:numId="41">
    <w:abstractNumId w:val="45"/>
  </w:num>
  <w:num w:numId="42">
    <w:abstractNumId w:val="39"/>
  </w:num>
  <w:num w:numId="43">
    <w:abstractNumId w:val="25"/>
  </w:num>
  <w:num w:numId="44">
    <w:abstractNumId w:val="8"/>
  </w:num>
  <w:num w:numId="45">
    <w:abstractNumId w:val="2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A74"/>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433"/>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47C1"/>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5DFB"/>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68C"/>
    <w:rsid w:val="00500A92"/>
    <w:rsid w:val="00501316"/>
    <w:rsid w:val="005015A7"/>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144"/>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80D"/>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0F9D"/>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BBE"/>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072CC"/>
    <w:rsid w:val="009111DB"/>
    <w:rsid w:val="00914C49"/>
    <w:rsid w:val="00921320"/>
    <w:rsid w:val="009274AC"/>
    <w:rsid w:val="00930DAA"/>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A92"/>
    <w:rsid w:val="00A67191"/>
    <w:rsid w:val="00A67249"/>
    <w:rsid w:val="00A678FE"/>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E653E"/>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EE653E"/>
  </w:style>
  <w:style w:type="character" w:customStyle="1" w:styleId="TextodenotaderodapChar">
    <w:name w:val="Texto de nota de rodapé Char"/>
    <w:basedOn w:val="Fontepargpadro"/>
    <w:link w:val="Textodenotaderodap"/>
    <w:semiHidden/>
    <w:rsid w:val="00EE653E"/>
    <w:rPr>
      <w:sz w:val="20"/>
      <w:szCs w:val="20"/>
    </w:rPr>
  </w:style>
  <w:style w:type="paragraph" w:customStyle="1" w:styleId="A300573">
    <w:name w:val="_A300573"/>
    <w:rsid w:val="00EE653E"/>
    <w:pPr>
      <w:widowControl w:val="0"/>
      <w:tabs>
        <w:tab w:val="decimal" w:pos="5328"/>
      </w:tabs>
      <w:spacing w:after="0" w:line="240" w:lineRule="auto"/>
      <w:ind w:left="720" w:right="1008" w:firstLine="3600"/>
      <w:jc w:val="both"/>
    </w:pPr>
    <w:rPr>
      <w:rFonts w:ascii="Arial" w:hAnsi="Arial"/>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BB79AE-3162-40A1-8FC1-60E476311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3193</Words>
  <Characters>17855</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13</cp:revision>
  <cp:lastPrinted>2017-07-04T13:25:00Z</cp:lastPrinted>
  <dcterms:created xsi:type="dcterms:W3CDTF">2017-03-02T14:45:00Z</dcterms:created>
  <dcterms:modified xsi:type="dcterms:W3CDTF">2017-07-04T13:25:00Z</dcterms:modified>
</cp:coreProperties>
</file>