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11</w:t>
      </w:r>
      <w:r w:rsidR="00C33D03">
        <w:rPr>
          <w:rFonts w:ascii="Arial" w:hAnsi="Arial" w:cs="Arial"/>
          <w:b/>
          <w:sz w:val="16"/>
          <w:szCs w:val="16"/>
        </w:rPr>
        <w:t>4</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931AF">
        <w:rPr>
          <w:rFonts w:ascii="Arial" w:hAnsi="Arial" w:cs="Arial"/>
          <w:b/>
          <w:bCs/>
          <w:sz w:val="16"/>
          <w:szCs w:val="16"/>
        </w:rPr>
        <w:t>10</w:t>
      </w:r>
      <w:r w:rsidR="00C33D03">
        <w:rPr>
          <w:rFonts w:ascii="Arial" w:hAnsi="Arial" w:cs="Arial"/>
          <w:b/>
          <w:bCs/>
          <w:sz w:val="16"/>
          <w:szCs w:val="16"/>
        </w:rPr>
        <w:t>1</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01-1420.0</w:t>
      </w:r>
      <w:r w:rsidR="00C33D03">
        <w:rPr>
          <w:rFonts w:ascii="Arial" w:hAnsi="Arial" w:cs="Arial"/>
          <w:b/>
          <w:bCs/>
          <w:sz w:val="16"/>
          <w:szCs w:val="16"/>
        </w:rPr>
        <w:t>0155</w:t>
      </w:r>
      <w:r w:rsidR="00C2288B" w:rsidRPr="00C2288B">
        <w:rPr>
          <w:rFonts w:ascii="Arial" w:hAnsi="Arial" w:cs="Arial"/>
          <w:b/>
          <w:bCs/>
          <w:sz w:val="16"/>
          <w:szCs w:val="16"/>
        </w:rPr>
        <w:t>-0</w:t>
      </w:r>
      <w:r w:rsidR="00E931AF">
        <w:rPr>
          <w:rFonts w:ascii="Arial" w:hAnsi="Arial" w:cs="Arial"/>
          <w:b/>
          <w:bCs/>
          <w:sz w:val="16"/>
          <w:szCs w:val="16"/>
        </w:rPr>
        <w:t>1</w:t>
      </w:r>
      <w:r w:rsidR="00C33D03">
        <w:rPr>
          <w:rFonts w:ascii="Arial" w:hAnsi="Arial" w:cs="Arial"/>
          <w:b/>
          <w:bCs/>
          <w:sz w:val="16"/>
          <w:szCs w:val="16"/>
        </w:rPr>
        <w:t>/2017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3D03">
        <w:rPr>
          <w:rFonts w:ascii="Arial" w:hAnsi="Arial" w:cs="Arial"/>
          <w:sz w:val="16"/>
          <w:szCs w:val="16"/>
        </w:rPr>
        <w:t>REGISTRAR O PREÇ</w:t>
      </w:r>
      <w:r w:rsidR="00F17DD3" w:rsidRPr="00C33D03">
        <w:rPr>
          <w:rFonts w:ascii="Arial" w:hAnsi="Arial" w:cs="Arial"/>
          <w:sz w:val="16"/>
          <w:szCs w:val="16"/>
        </w:rPr>
        <w:t xml:space="preserve">O </w:t>
      </w:r>
      <w:r w:rsidR="00C2288B" w:rsidRPr="00C33D03">
        <w:rPr>
          <w:rFonts w:ascii="Arial" w:hAnsi="Arial" w:cs="Arial"/>
          <w:sz w:val="16"/>
          <w:szCs w:val="16"/>
        </w:rPr>
        <w:t xml:space="preserve">para futuras e eventuais </w:t>
      </w:r>
      <w:r w:rsidR="00C33D03" w:rsidRPr="00C33D03">
        <w:rPr>
          <w:rFonts w:ascii="Arial" w:hAnsi="Arial" w:cs="Arial"/>
          <w:kern w:val="36"/>
          <w:sz w:val="16"/>
          <w:szCs w:val="16"/>
        </w:rPr>
        <w:t>aquisição de mudas tipo Palmeira de manilha para atender a demanda Paisagista do novo Espaço Alternativo, sob responsabilidade d</w:t>
      </w:r>
      <w:r w:rsidR="002C2DFB">
        <w:rPr>
          <w:rFonts w:ascii="Arial" w:hAnsi="Arial" w:cs="Arial"/>
          <w:kern w:val="36"/>
          <w:sz w:val="16"/>
          <w:szCs w:val="16"/>
        </w:rPr>
        <w:t>o</w:t>
      </w:r>
      <w:r w:rsidR="00C33D03" w:rsidRPr="00C33D03">
        <w:rPr>
          <w:rFonts w:ascii="Arial" w:hAnsi="Arial" w:cs="Arial"/>
          <w:kern w:val="36"/>
          <w:sz w:val="16"/>
          <w:szCs w:val="16"/>
        </w:rPr>
        <w:t xml:space="preserve"> </w:t>
      </w:r>
      <w:r w:rsidR="00C2288B" w:rsidRPr="00C33D03">
        <w:rPr>
          <w:rFonts w:ascii="Arial" w:hAnsi="Arial" w:cs="Arial"/>
          <w:sz w:val="16"/>
          <w:szCs w:val="16"/>
        </w:rPr>
        <w:t>Departamento de Estradas de Rodagem, Infraestrutura e</w:t>
      </w:r>
      <w:r w:rsidR="00C2288B" w:rsidRPr="00E759E2">
        <w:rPr>
          <w:rFonts w:ascii="Arial" w:hAnsi="Arial" w:cs="Arial"/>
          <w:sz w:val="16"/>
          <w:szCs w:val="16"/>
        </w:rPr>
        <w:t xml:space="preserv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futuras e eventuais </w:t>
      </w:r>
      <w:r w:rsidR="002C2DFB" w:rsidRPr="00C33D03">
        <w:rPr>
          <w:rFonts w:ascii="Arial" w:hAnsi="Arial" w:cs="Arial"/>
          <w:kern w:val="36"/>
          <w:sz w:val="16"/>
          <w:szCs w:val="16"/>
        </w:rPr>
        <w:t>aquisição de mudas tipo Palmeira de manilha para atender a demanda Paisagista do novo Espaço Alternativo, sob responsabilidade d</w:t>
      </w:r>
      <w:r w:rsidR="002C2DFB">
        <w:rPr>
          <w:rFonts w:ascii="Arial" w:hAnsi="Arial" w:cs="Arial"/>
          <w:kern w:val="36"/>
          <w:sz w:val="16"/>
          <w:szCs w:val="16"/>
        </w:rPr>
        <w:t>o</w:t>
      </w:r>
      <w:r w:rsidR="002C2DFB" w:rsidRPr="00C33D03">
        <w:rPr>
          <w:rFonts w:ascii="Arial" w:hAnsi="Arial" w:cs="Arial"/>
          <w:kern w:val="36"/>
          <w:sz w:val="16"/>
          <w:szCs w:val="16"/>
        </w:rPr>
        <w:t xml:space="preserve"> </w:t>
      </w:r>
      <w:r w:rsidR="002C2DFB" w:rsidRPr="00C33D03">
        <w:rPr>
          <w:rFonts w:ascii="Arial" w:hAnsi="Arial" w:cs="Arial"/>
          <w:sz w:val="16"/>
          <w:szCs w:val="16"/>
        </w:rPr>
        <w:t>Departamento de Estradas de Rodagem, Infraestrutura e</w:t>
      </w:r>
      <w:r w:rsidR="002C2DFB" w:rsidRPr="00E759E2">
        <w:rPr>
          <w:rFonts w:ascii="Arial" w:hAnsi="Arial" w:cs="Arial"/>
          <w:sz w:val="16"/>
          <w:szCs w:val="16"/>
        </w:rPr>
        <w:t xml:space="preserv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E759E2" w:rsidRPr="004151FF">
        <w:rPr>
          <w:rFonts w:ascii="Arial" w:hAnsi="Arial" w:cs="Arial"/>
          <w:b/>
          <w:sz w:val="16"/>
          <w:szCs w:val="16"/>
        </w:rPr>
        <w:t xml:space="preserve">DO </w:t>
      </w:r>
      <w:r w:rsidR="00E759E2" w:rsidRPr="004151FF">
        <w:rPr>
          <w:rFonts w:ascii="Arial" w:hAnsi="Arial" w:cs="Arial"/>
          <w:b/>
          <w:bCs/>
          <w:sz w:val="16"/>
          <w:szCs w:val="16"/>
        </w:rPr>
        <w:t>PRAZO, FORMA E LOCAL DE ENTREGA/HORÁRIO</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7D7067" w:rsidRPr="007D7067" w:rsidRDefault="00C2288B" w:rsidP="007D7067">
      <w:pPr>
        <w:pStyle w:val="PargrafodaLista"/>
        <w:numPr>
          <w:ilvl w:val="1"/>
          <w:numId w:val="2"/>
        </w:numPr>
        <w:tabs>
          <w:tab w:val="left" w:pos="426"/>
        </w:tabs>
        <w:jc w:val="both"/>
        <w:rPr>
          <w:rFonts w:ascii="Arial" w:hAnsi="Arial" w:cs="Arial"/>
          <w:sz w:val="16"/>
          <w:szCs w:val="16"/>
        </w:rPr>
      </w:pPr>
      <w:r w:rsidRPr="007D7067">
        <w:rPr>
          <w:rFonts w:ascii="Arial" w:hAnsi="Arial" w:cs="Arial"/>
          <w:b/>
          <w:sz w:val="16"/>
          <w:szCs w:val="16"/>
        </w:rPr>
        <w:t>PRAZO DE ENTREG</w:t>
      </w:r>
      <w:r w:rsidR="007D7067" w:rsidRPr="007D7067">
        <w:rPr>
          <w:rFonts w:ascii="Arial" w:hAnsi="Arial" w:cs="Arial"/>
          <w:b/>
          <w:sz w:val="16"/>
          <w:szCs w:val="16"/>
        </w:rPr>
        <w:t>A</w:t>
      </w:r>
      <w:r w:rsidR="0011594B" w:rsidRPr="007D7067">
        <w:rPr>
          <w:rFonts w:ascii="Arial" w:hAnsi="Arial" w:cs="Arial"/>
          <w:b/>
          <w:sz w:val="16"/>
          <w:szCs w:val="16"/>
        </w:rPr>
        <w:t>:</w:t>
      </w:r>
      <w:r w:rsidR="0011594B" w:rsidRPr="007D7067">
        <w:rPr>
          <w:rFonts w:ascii="Arial" w:hAnsi="Arial" w:cs="Arial"/>
          <w:sz w:val="16"/>
          <w:szCs w:val="16"/>
        </w:rPr>
        <w:t xml:space="preserve"> </w:t>
      </w:r>
      <w:r w:rsidR="007D7067" w:rsidRPr="007D7067">
        <w:rPr>
          <w:rFonts w:ascii="Arial" w:hAnsi="Arial" w:cs="Arial"/>
          <w:kern w:val="36"/>
          <w:sz w:val="16"/>
          <w:szCs w:val="16"/>
        </w:rPr>
        <w:t xml:space="preserve">A entrega será PARCIAL, de acordo com as quantidades solicitadas pelo DER/RO, através de requisição assinada por servidor. </w:t>
      </w:r>
    </w:p>
    <w:p w:rsidR="007D7067" w:rsidRPr="007D7067" w:rsidRDefault="007D7067" w:rsidP="007D7067">
      <w:pPr>
        <w:tabs>
          <w:tab w:val="left" w:pos="426"/>
        </w:tabs>
        <w:jc w:val="both"/>
        <w:rPr>
          <w:rFonts w:ascii="Arial" w:hAnsi="Arial" w:cs="Arial"/>
          <w:sz w:val="16"/>
          <w:szCs w:val="16"/>
        </w:rPr>
      </w:pPr>
    </w:p>
    <w:p w:rsidR="007D7067" w:rsidRPr="002C2DFB" w:rsidRDefault="002C2DFB" w:rsidP="007D7067">
      <w:pPr>
        <w:pStyle w:val="PargrafodaLista"/>
        <w:numPr>
          <w:ilvl w:val="1"/>
          <w:numId w:val="2"/>
        </w:numPr>
        <w:tabs>
          <w:tab w:val="left" w:pos="426"/>
        </w:tabs>
        <w:jc w:val="both"/>
        <w:rPr>
          <w:rFonts w:ascii="Arial" w:hAnsi="Arial" w:cs="Arial"/>
          <w:sz w:val="16"/>
          <w:szCs w:val="16"/>
        </w:rPr>
      </w:pPr>
      <w:r w:rsidRPr="002C2DFB">
        <w:rPr>
          <w:rFonts w:ascii="Arial" w:hAnsi="Arial" w:cs="Arial"/>
          <w:kern w:val="36"/>
          <w:sz w:val="16"/>
          <w:szCs w:val="16"/>
        </w:rPr>
        <w:t xml:space="preserve">O prazo de entrega será em até 10 (dez) dias </w:t>
      </w:r>
      <w:r w:rsidRPr="002C2DFB">
        <w:rPr>
          <w:rFonts w:ascii="Arial" w:hAnsi="Arial" w:cs="Arial"/>
          <w:sz w:val="16"/>
          <w:szCs w:val="16"/>
        </w:rPr>
        <w:t>contados a partir do recebimento pela Contratada da Ordem de Fornecimento ou da nota de Empenho, o que ocorrer primeiro</w:t>
      </w:r>
      <w:r w:rsidR="007D7067" w:rsidRPr="002C2DFB">
        <w:rPr>
          <w:rFonts w:ascii="Arial" w:hAnsi="Arial" w:cs="Arial"/>
          <w:sz w:val="16"/>
          <w:szCs w:val="16"/>
        </w:rPr>
        <w:t>.</w:t>
      </w:r>
    </w:p>
    <w:p w:rsidR="0011594B" w:rsidRPr="004151FF" w:rsidRDefault="0011594B" w:rsidP="007D7067">
      <w:pPr>
        <w:pStyle w:val="Corpodetexto3"/>
        <w:tabs>
          <w:tab w:val="left" w:pos="900"/>
        </w:tabs>
        <w:ind w:left="360" w:right="47"/>
        <w:rPr>
          <w:rFonts w:ascii="Arial" w:hAnsi="Arial" w:cs="Arial"/>
          <w:sz w:val="16"/>
          <w:szCs w:val="16"/>
        </w:rPr>
      </w:pPr>
    </w:p>
    <w:p w:rsidR="002F3912" w:rsidRPr="004151FF" w:rsidRDefault="002F3912" w:rsidP="00262622">
      <w:pPr>
        <w:pStyle w:val="Corpodetexto3"/>
        <w:tabs>
          <w:tab w:val="left" w:pos="900"/>
        </w:tabs>
        <w:ind w:right="47"/>
        <w:rPr>
          <w:rFonts w:ascii="Arial" w:hAnsi="Arial" w:cs="Arial"/>
          <w:sz w:val="16"/>
          <w:szCs w:val="16"/>
        </w:rPr>
      </w:pPr>
    </w:p>
    <w:p w:rsidR="00946A1E" w:rsidRPr="00C2288B" w:rsidRDefault="0011594B" w:rsidP="00191834">
      <w:pPr>
        <w:pStyle w:val="Corpodetexto3"/>
        <w:numPr>
          <w:ilvl w:val="1"/>
          <w:numId w:val="2"/>
        </w:numPr>
        <w:tabs>
          <w:tab w:val="left" w:pos="900"/>
        </w:tabs>
        <w:ind w:right="47"/>
        <w:rPr>
          <w:rFonts w:ascii="Arial" w:hAnsi="Arial" w:cs="Arial"/>
          <w:sz w:val="16"/>
          <w:szCs w:val="16"/>
        </w:rPr>
      </w:pPr>
      <w:r w:rsidRPr="004151FF">
        <w:rPr>
          <w:rFonts w:ascii="Arial" w:hAnsi="Arial" w:cs="Arial"/>
          <w:b/>
          <w:sz w:val="16"/>
          <w:szCs w:val="16"/>
        </w:rPr>
        <w:t>LOCAL DE ENTREGA/HORÁRIO:</w:t>
      </w:r>
      <w:r w:rsidRPr="004151FF">
        <w:rPr>
          <w:rFonts w:ascii="Arial" w:hAnsi="Arial" w:cs="Arial"/>
          <w:sz w:val="16"/>
          <w:szCs w:val="16"/>
        </w:rPr>
        <w:t xml:space="preserve"> </w:t>
      </w:r>
      <w:r w:rsidR="00C2288B" w:rsidRPr="00C2288B">
        <w:rPr>
          <w:rFonts w:ascii="Arial" w:hAnsi="Arial" w:cs="Arial"/>
          <w:sz w:val="16"/>
          <w:szCs w:val="16"/>
        </w:rPr>
        <w:t>A entrega se dará no ALMOXARIFADO DO DER-RO, sito a Av. Rio Madeira, 3056 - Bairro: Flodoaldo Pontes Pinto – CEP: 76.820-408 – Porto Velho – RO. Horário: 08h00min as 13h00min de segunda a sexta feira</w:t>
      </w:r>
      <w:r w:rsidR="00191834" w:rsidRPr="00C2288B">
        <w:rPr>
          <w:rFonts w:ascii="Arial" w:hAnsi="Arial" w:cs="Arial"/>
          <w:sz w:val="16"/>
          <w:szCs w:val="16"/>
        </w:rPr>
        <w:t>.</w:t>
      </w:r>
    </w:p>
    <w:p w:rsidR="00191834" w:rsidRPr="004151FF" w:rsidRDefault="00191834"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com as informações que motivaram sua rejeição, contando-se o prazo estabelecido no subitem 6.2. a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2C2DFB" w:rsidRPr="002C2DFB" w:rsidRDefault="002C2DFB" w:rsidP="002C2DFB">
      <w:pPr>
        <w:spacing w:line="276" w:lineRule="auto"/>
        <w:jc w:val="both"/>
        <w:rPr>
          <w:rFonts w:ascii="Arial" w:hAnsi="Arial" w:cs="Arial"/>
          <w:bCs/>
          <w:color w:val="000000"/>
          <w:sz w:val="16"/>
          <w:szCs w:val="16"/>
        </w:rPr>
      </w:pPr>
      <w:r w:rsidRPr="002C2DFB">
        <w:rPr>
          <w:rFonts w:ascii="Arial" w:hAnsi="Arial" w:cs="Arial"/>
          <w:sz w:val="16"/>
          <w:szCs w:val="16"/>
        </w:rPr>
        <w:t>9.1.</w:t>
      </w:r>
      <w:r w:rsidR="00C2288B" w:rsidRPr="002C2DFB">
        <w:rPr>
          <w:rFonts w:ascii="Arial" w:hAnsi="Arial" w:cs="Arial"/>
          <w:sz w:val="16"/>
          <w:szCs w:val="16"/>
        </w:rPr>
        <w:t xml:space="preserve"> </w:t>
      </w:r>
      <w:r w:rsidRPr="002C2DFB">
        <w:rPr>
          <w:rFonts w:ascii="Arial" w:hAnsi="Arial" w:cs="Arial"/>
          <w:bCs/>
          <w:color w:val="000000"/>
          <w:sz w:val="16"/>
          <w:szCs w:val="16"/>
        </w:rPr>
        <w:t>Pela Inexecução total ou parcial do objeto, o DER-RO poderá, garantida a prévia defesa, aplicar à empresa contratada as seguintes sanções:</w:t>
      </w:r>
    </w:p>
    <w:p w:rsidR="002C2DFB" w:rsidRPr="00331623" w:rsidRDefault="002C2DFB" w:rsidP="002C2DFB">
      <w:pPr>
        <w:spacing w:line="276" w:lineRule="auto"/>
        <w:jc w:val="both"/>
        <w:rPr>
          <w:rFonts w:ascii="Arial" w:hAnsi="Arial" w:cs="Arial"/>
          <w:bCs/>
          <w:color w:val="000000"/>
          <w:sz w:val="21"/>
          <w:szCs w:val="21"/>
        </w:rPr>
      </w:pPr>
    </w:p>
    <w:p w:rsidR="002C2DFB" w:rsidRPr="002C2DFB" w:rsidRDefault="002C2DFB" w:rsidP="002C2DFB">
      <w:pPr>
        <w:spacing w:line="276" w:lineRule="auto"/>
        <w:ind w:left="567"/>
        <w:jc w:val="both"/>
        <w:rPr>
          <w:rFonts w:ascii="Arial" w:hAnsi="Arial" w:cs="Arial"/>
          <w:bCs/>
          <w:color w:val="000000"/>
          <w:sz w:val="16"/>
          <w:szCs w:val="16"/>
        </w:rPr>
      </w:pPr>
      <w:r w:rsidRPr="002C2DFB">
        <w:rPr>
          <w:rFonts w:ascii="Arial" w:hAnsi="Arial" w:cs="Arial"/>
          <w:bCs/>
          <w:color w:val="000000"/>
          <w:sz w:val="16"/>
          <w:szCs w:val="16"/>
        </w:rPr>
        <w:t>14.1.1. Advertência, que será aplicada por meio de notificação, estabelecendo o prazo de 05 (cinco) dias úteis para que a empresa contratada apresente justificativas para o atraso, que só serão aceitas mediante crivo da Administração;</w:t>
      </w:r>
    </w:p>
    <w:p w:rsidR="002C2DFB" w:rsidRPr="002C2DFB" w:rsidRDefault="002C2DFB" w:rsidP="002C2DFB">
      <w:pPr>
        <w:spacing w:line="276" w:lineRule="auto"/>
        <w:ind w:left="567"/>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2C2DFB" w:rsidRPr="002C2DFB" w:rsidRDefault="002C2DFB" w:rsidP="002C2DFB">
      <w:pPr>
        <w:spacing w:line="276" w:lineRule="auto"/>
        <w:jc w:val="both"/>
        <w:rPr>
          <w:rFonts w:ascii="Arial" w:hAnsi="Arial" w:cs="Arial"/>
          <w:bCs/>
          <w:color w:val="000000"/>
          <w:sz w:val="16"/>
          <w:szCs w:val="16"/>
        </w:rPr>
      </w:pPr>
    </w:p>
    <w:p w:rsidR="002C2DFB" w:rsidRPr="002C2DFB" w:rsidRDefault="002C2DFB" w:rsidP="002C2DFB">
      <w:pPr>
        <w:spacing w:line="276" w:lineRule="auto"/>
        <w:ind w:left="851"/>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1.2.1. A multa moratória será aplicada a partir do 1º dia útil da inadimplência, contado da data definida para o regular cumprimento da obrigação;</w:t>
      </w:r>
    </w:p>
    <w:p w:rsidR="002C2DFB" w:rsidRPr="002C2DFB" w:rsidRDefault="002C2DFB" w:rsidP="002C2DFB">
      <w:pPr>
        <w:spacing w:line="276" w:lineRule="auto"/>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2C2DFB" w:rsidRPr="002C2DFB" w:rsidRDefault="002C2DFB" w:rsidP="002C2DFB">
      <w:pPr>
        <w:spacing w:line="276" w:lineRule="auto"/>
        <w:ind w:left="567"/>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2C2DFB" w:rsidRPr="002C2DFB" w:rsidRDefault="002C2DFB" w:rsidP="002C2DFB">
      <w:pPr>
        <w:spacing w:line="276" w:lineRule="auto"/>
        <w:ind w:left="567"/>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1.5. Multa de 10% (dez por cento) sobre o valor do produto não entregue, no caso de inexecução parcial, sem embargo de indenização dos prejuízos porventura causados ao DER/RO pela execução parcial do contrato;</w:t>
      </w:r>
    </w:p>
    <w:p w:rsidR="002C2DFB" w:rsidRPr="002C2DFB" w:rsidRDefault="002C2DFB" w:rsidP="002C2DFB">
      <w:pPr>
        <w:spacing w:line="276" w:lineRule="auto"/>
        <w:ind w:left="567"/>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1.6. Multa de 10% (dez por cento) sobre o valor total do contrato valor do contrato ou instrumento equivalente, no caso de sua inexecução total, sem embargo de indenização dos prejuízos porventura causados ao DER/RO;</w:t>
      </w:r>
    </w:p>
    <w:p w:rsidR="002C2DFB" w:rsidRPr="002C2DFB" w:rsidRDefault="002C2DFB" w:rsidP="002C2DFB">
      <w:pPr>
        <w:spacing w:line="276" w:lineRule="auto"/>
        <w:ind w:left="567"/>
        <w:jc w:val="both"/>
        <w:rPr>
          <w:rFonts w:ascii="Arial" w:hAnsi="Arial" w:cs="Arial"/>
          <w:bCs/>
          <w:color w:val="000000"/>
          <w:sz w:val="16"/>
          <w:szCs w:val="16"/>
        </w:rPr>
      </w:pP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1.7. Multa de 10% (dez por cento) sobre o valor do produto não entregue, pela recusa injustificada na substituição de material defeituoso no prazo estabelecido neste Termo de Referência;</w:t>
      </w:r>
    </w:p>
    <w:p w:rsidR="002C2DFB" w:rsidRPr="002C2DFB" w:rsidRDefault="002C2DFB" w:rsidP="002C2DFB">
      <w:pPr>
        <w:spacing w:line="276" w:lineRule="auto"/>
        <w:ind w:left="567"/>
        <w:jc w:val="both"/>
        <w:rPr>
          <w:rFonts w:ascii="Arial" w:hAnsi="Arial" w:cs="Arial"/>
          <w:bCs/>
          <w:color w:val="000000"/>
          <w:sz w:val="16"/>
          <w:szCs w:val="16"/>
        </w:rPr>
      </w:pPr>
      <w:r w:rsidRPr="002C2DFB">
        <w:rPr>
          <w:rFonts w:ascii="Arial" w:hAnsi="Arial" w:cs="Arial"/>
          <w:bCs/>
          <w:color w:val="000000"/>
          <w:sz w:val="16"/>
          <w:szCs w:val="16"/>
        </w:rPr>
        <w:t xml:space="preserve"> </w:t>
      </w:r>
    </w:p>
    <w:p w:rsidR="002C2DFB" w:rsidRPr="002C2DFB" w:rsidRDefault="002C2DFB" w:rsidP="002C2DFB">
      <w:pPr>
        <w:spacing w:line="276" w:lineRule="auto"/>
        <w:ind w:left="567"/>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2C2DFB" w:rsidRPr="002C2DFB" w:rsidRDefault="002C2DFB" w:rsidP="002C2DFB">
      <w:pPr>
        <w:spacing w:line="276" w:lineRule="auto"/>
        <w:jc w:val="both"/>
        <w:rPr>
          <w:rFonts w:ascii="Arial" w:hAnsi="Arial" w:cs="Arial"/>
          <w:bCs/>
          <w:color w:val="000000"/>
          <w:sz w:val="16"/>
          <w:szCs w:val="16"/>
        </w:rPr>
      </w:pPr>
    </w:p>
    <w:p w:rsidR="002C2DFB" w:rsidRPr="002C2DFB" w:rsidRDefault="002C2DFB" w:rsidP="002C2DFB">
      <w:pPr>
        <w:spacing w:line="276" w:lineRule="auto"/>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 xml:space="preserve">2. A multa prevista nos subitens </w:t>
      </w:r>
      <w:r>
        <w:rPr>
          <w:rFonts w:ascii="Arial" w:hAnsi="Arial" w:cs="Arial"/>
          <w:bCs/>
          <w:color w:val="000000"/>
          <w:sz w:val="16"/>
          <w:szCs w:val="16"/>
        </w:rPr>
        <w:t>9.</w:t>
      </w:r>
      <w:r w:rsidRPr="002C2DFB">
        <w:rPr>
          <w:rFonts w:ascii="Arial" w:hAnsi="Arial" w:cs="Arial"/>
          <w:bCs/>
          <w:color w:val="000000"/>
          <w:sz w:val="16"/>
          <w:szCs w:val="16"/>
        </w:rPr>
        <w:t xml:space="preserve">1.2, </w:t>
      </w:r>
      <w:r>
        <w:rPr>
          <w:rFonts w:ascii="Arial" w:hAnsi="Arial" w:cs="Arial"/>
          <w:bCs/>
          <w:color w:val="000000"/>
          <w:sz w:val="16"/>
          <w:szCs w:val="16"/>
        </w:rPr>
        <w:t>9.</w:t>
      </w:r>
      <w:r w:rsidRPr="002C2DFB">
        <w:rPr>
          <w:rFonts w:ascii="Arial" w:hAnsi="Arial" w:cs="Arial"/>
          <w:bCs/>
          <w:color w:val="000000"/>
          <w:sz w:val="16"/>
          <w:szCs w:val="16"/>
        </w:rPr>
        <w:t xml:space="preserve">1.3 e </w:t>
      </w:r>
      <w:r>
        <w:rPr>
          <w:rFonts w:ascii="Arial" w:hAnsi="Arial" w:cs="Arial"/>
          <w:bCs/>
          <w:color w:val="000000"/>
          <w:sz w:val="16"/>
          <w:szCs w:val="16"/>
        </w:rPr>
        <w:t>9.</w:t>
      </w:r>
      <w:r w:rsidRPr="002C2DFB">
        <w:rPr>
          <w:rFonts w:ascii="Arial" w:hAnsi="Arial" w:cs="Arial"/>
          <w:bCs/>
          <w:color w:val="000000"/>
          <w:sz w:val="16"/>
          <w:szCs w:val="16"/>
        </w:rPr>
        <w:t xml:space="preserve">1.8 poderão ser aplicadas isoladas ou em conjunto com as previstas nos subitens </w:t>
      </w:r>
      <w:r>
        <w:rPr>
          <w:rFonts w:ascii="Arial" w:hAnsi="Arial" w:cs="Arial"/>
          <w:bCs/>
          <w:color w:val="000000"/>
          <w:sz w:val="16"/>
          <w:szCs w:val="16"/>
        </w:rPr>
        <w:t>9.</w:t>
      </w:r>
      <w:r w:rsidRPr="002C2DFB">
        <w:rPr>
          <w:rFonts w:ascii="Arial" w:hAnsi="Arial" w:cs="Arial"/>
          <w:bCs/>
          <w:color w:val="000000"/>
          <w:sz w:val="16"/>
          <w:szCs w:val="16"/>
        </w:rPr>
        <w:t xml:space="preserve">1.5 e </w:t>
      </w:r>
      <w:r>
        <w:rPr>
          <w:rFonts w:ascii="Arial" w:hAnsi="Arial" w:cs="Arial"/>
          <w:bCs/>
          <w:color w:val="000000"/>
          <w:sz w:val="16"/>
          <w:szCs w:val="16"/>
        </w:rPr>
        <w:t>9.</w:t>
      </w:r>
      <w:r w:rsidRPr="002C2DFB">
        <w:rPr>
          <w:rFonts w:ascii="Arial" w:hAnsi="Arial" w:cs="Arial"/>
          <w:bCs/>
          <w:color w:val="000000"/>
          <w:sz w:val="16"/>
          <w:szCs w:val="16"/>
        </w:rPr>
        <w:t>1.6;</w:t>
      </w:r>
    </w:p>
    <w:p w:rsidR="002C2DFB" w:rsidRPr="002C2DFB" w:rsidRDefault="002C2DFB" w:rsidP="002C2DFB">
      <w:pPr>
        <w:spacing w:line="276" w:lineRule="auto"/>
        <w:jc w:val="both"/>
        <w:rPr>
          <w:rFonts w:ascii="Arial" w:hAnsi="Arial" w:cs="Arial"/>
          <w:bCs/>
          <w:color w:val="000000"/>
          <w:sz w:val="16"/>
          <w:szCs w:val="16"/>
        </w:rPr>
      </w:pPr>
    </w:p>
    <w:p w:rsidR="002C2DFB" w:rsidRPr="002C2DFB" w:rsidRDefault="002C2DFB" w:rsidP="002C2DFB">
      <w:pPr>
        <w:spacing w:line="276" w:lineRule="auto"/>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2C2DFB" w:rsidRPr="002C2DFB" w:rsidRDefault="002C2DFB" w:rsidP="002C2DFB">
      <w:pPr>
        <w:spacing w:line="276" w:lineRule="auto"/>
        <w:jc w:val="both"/>
        <w:rPr>
          <w:rFonts w:ascii="Arial" w:hAnsi="Arial" w:cs="Arial"/>
          <w:bCs/>
          <w:color w:val="000000"/>
          <w:sz w:val="16"/>
          <w:szCs w:val="16"/>
        </w:rPr>
      </w:pPr>
    </w:p>
    <w:p w:rsidR="002C2DFB" w:rsidRPr="002C2DFB" w:rsidRDefault="002C2DFB" w:rsidP="002C2DFB">
      <w:pPr>
        <w:spacing w:line="276" w:lineRule="auto"/>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2C2DFB" w:rsidRPr="002C2DFB" w:rsidRDefault="002C2DFB" w:rsidP="002C2DFB">
      <w:pPr>
        <w:spacing w:line="276" w:lineRule="auto"/>
        <w:ind w:left="851"/>
        <w:jc w:val="both"/>
        <w:rPr>
          <w:rFonts w:ascii="Arial" w:hAnsi="Arial" w:cs="Arial"/>
          <w:sz w:val="16"/>
          <w:szCs w:val="16"/>
        </w:rPr>
      </w:pPr>
    </w:p>
    <w:p w:rsidR="002C2DFB" w:rsidRPr="002C2DFB" w:rsidRDefault="002C2DFB" w:rsidP="002C2DFB">
      <w:pPr>
        <w:spacing w:line="276" w:lineRule="auto"/>
        <w:jc w:val="both"/>
        <w:rPr>
          <w:rFonts w:ascii="Arial" w:hAnsi="Arial" w:cs="Arial"/>
          <w:bCs/>
          <w:color w:val="000000"/>
          <w:sz w:val="16"/>
          <w:szCs w:val="16"/>
        </w:rPr>
      </w:pPr>
      <w:r>
        <w:rPr>
          <w:rFonts w:ascii="Arial" w:hAnsi="Arial" w:cs="Arial"/>
          <w:bCs/>
          <w:color w:val="000000"/>
          <w:sz w:val="16"/>
          <w:szCs w:val="16"/>
        </w:rPr>
        <w:t>9.</w:t>
      </w:r>
      <w:r w:rsidRPr="002C2DFB">
        <w:rPr>
          <w:rFonts w:ascii="Arial" w:hAnsi="Arial" w:cs="Arial"/>
          <w:bCs/>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C2288B" w:rsidRPr="00C2288B" w:rsidRDefault="00C2288B" w:rsidP="002C2DFB">
      <w:pPr>
        <w:pStyle w:val="PargrafodaLista"/>
        <w:ind w:left="360"/>
        <w:jc w:val="both"/>
        <w:rPr>
          <w:rFonts w:ascii="Arial" w:hAnsi="Arial" w:cs="Arial"/>
          <w:sz w:val="16"/>
          <w:szCs w:val="16"/>
        </w:rPr>
      </w:pPr>
    </w:p>
    <w:p w:rsidR="004151FF" w:rsidRPr="0089483D" w:rsidRDefault="004151FF" w:rsidP="004151FF">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lastRenderedPageBreak/>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2C2DFB" w:rsidRDefault="002C2DFB" w:rsidP="009D2314">
      <w:pPr>
        <w:pStyle w:val="Corpodetexto3"/>
        <w:tabs>
          <w:tab w:val="left" w:pos="900"/>
        </w:tabs>
        <w:ind w:right="47"/>
        <w:rPr>
          <w:rFonts w:ascii="Arial" w:hAnsi="Arial" w:cs="Arial"/>
          <w:b/>
          <w:sz w:val="16"/>
          <w:szCs w:val="16"/>
        </w:rPr>
      </w:pPr>
    </w:p>
    <w:p w:rsidR="002C2DFB" w:rsidRDefault="002C2DFB"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2C2DF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D03" w:rsidRDefault="00C33D03">
      <w:r>
        <w:separator/>
      </w:r>
    </w:p>
  </w:endnote>
  <w:endnote w:type="continuationSeparator" w:id="0">
    <w:p w:rsidR="00C33D03" w:rsidRDefault="00C33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D03" w:rsidRDefault="00C33D03">
      <w:r>
        <w:separator/>
      </w:r>
    </w:p>
  </w:footnote>
  <w:footnote w:type="continuationSeparator" w:id="0">
    <w:p w:rsidR="00C33D03" w:rsidRDefault="00C33D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D03" w:rsidRDefault="00C33D0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8"/>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4"/>
  </w:num>
  <w:num w:numId="17">
    <w:abstractNumId w:val="23"/>
  </w:num>
  <w:num w:numId="18">
    <w:abstractNumId w:val="40"/>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7"/>
  </w:num>
  <w:num w:numId="36">
    <w:abstractNumId w:val="5"/>
  </w:num>
  <w:num w:numId="37">
    <w:abstractNumId w:val="14"/>
  </w:num>
  <w:num w:numId="38">
    <w:abstractNumId w:val="26"/>
  </w:num>
  <w:num w:numId="39">
    <w:abstractNumId w:val="11"/>
  </w:num>
  <w:num w:numId="40">
    <w:abstractNumId w:val="30"/>
  </w:num>
  <w:num w:numId="41">
    <w:abstractNumId w:val="42"/>
  </w:num>
  <w:num w:numId="42">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2DFB"/>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57A0A"/>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3D0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F3DD9-0507-4256-BF7B-AB17EA0A5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2674</Words>
  <Characters>14444</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2017-05-12T13:39:00Z</cp:lastPrinted>
  <dcterms:created xsi:type="dcterms:W3CDTF">2017-05-25T12:52:00Z</dcterms:created>
  <dcterms:modified xsi:type="dcterms:W3CDTF">2017-05-30T12:46:00Z</dcterms:modified>
</cp:coreProperties>
</file>