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9D2314" w:rsidRPr="00CD76F1" w:rsidRDefault="00A41308" w:rsidP="00CD76F1">
      <w:pPr>
        <w:pStyle w:val="Cabealho"/>
        <w:spacing w:before="100" w:after="100"/>
        <w:contextualSpacing/>
        <w:jc w:val="center"/>
      </w:pPr>
      <w:r>
        <w:t>Porto V</w:t>
      </w:r>
      <w:r w:rsidR="00531DA4" w:rsidRPr="00B544F3">
        <w:t xml:space="preserve">elho, Rondônia. </w:t>
      </w:r>
      <w:bookmarkEnd w:id="0"/>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E931AF">
        <w:rPr>
          <w:rFonts w:ascii="Arial" w:hAnsi="Arial" w:cs="Arial"/>
          <w:b/>
          <w:sz w:val="16"/>
          <w:szCs w:val="16"/>
        </w:rPr>
        <w:t>112</w:t>
      </w:r>
      <w:r w:rsidR="00946A1E">
        <w:rPr>
          <w:rFonts w:ascii="Arial" w:hAnsi="Arial" w:cs="Arial"/>
          <w:b/>
          <w:sz w:val="16"/>
          <w:szCs w:val="16"/>
        </w:rPr>
        <w:t>/2017</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91834">
        <w:rPr>
          <w:rFonts w:ascii="Arial" w:hAnsi="Arial" w:cs="Arial"/>
          <w:b/>
          <w:bCs/>
          <w:sz w:val="16"/>
          <w:szCs w:val="16"/>
        </w:rPr>
        <w:t xml:space="preserve"> Nº </w:t>
      </w:r>
      <w:r w:rsidR="00E931AF">
        <w:rPr>
          <w:rFonts w:ascii="Arial" w:hAnsi="Arial" w:cs="Arial"/>
          <w:b/>
          <w:bCs/>
          <w:sz w:val="16"/>
          <w:szCs w:val="16"/>
        </w:rPr>
        <w:t>100</w:t>
      </w:r>
      <w:r w:rsidR="00191834">
        <w:rPr>
          <w:rFonts w:ascii="Arial" w:hAnsi="Arial" w:cs="Arial"/>
          <w:b/>
          <w:bCs/>
          <w:sz w:val="16"/>
          <w:szCs w:val="16"/>
        </w:rPr>
        <w:t>/2017</w:t>
      </w:r>
    </w:p>
    <w:p w:rsidR="000F74A8" w:rsidRPr="00C2288B" w:rsidRDefault="009D2314" w:rsidP="009D2314">
      <w:pPr>
        <w:jc w:val="both"/>
        <w:rPr>
          <w:rFonts w:ascii="Arial" w:hAnsi="Arial" w:cs="Arial"/>
          <w:b/>
          <w:bCs/>
          <w:sz w:val="16"/>
          <w:szCs w:val="16"/>
        </w:rPr>
      </w:pPr>
      <w:r w:rsidRPr="00FF1F0B">
        <w:rPr>
          <w:rFonts w:ascii="Arial" w:hAnsi="Arial" w:cs="Arial"/>
          <w:b/>
          <w:bCs/>
          <w:sz w:val="16"/>
          <w:szCs w:val="16"/>
        </w:rPr>
        <w:t>PROCESSO:</w:t>
      </w:r>
      <w:r w:rsidR="00E60561">
        <w:rPr>
          <w:rFonts w:ascii="Arial" w:hAnsi="Arial" w:cs="Arial"/>
          <w:b/>
          <w:bCs/>
          <w:sz w:val="16"/>
          <w:szCs w:val="16"/>
        </w:rPr>
        <w:t xml:space="preserve"> Nº</w:t>
      </w:r>
      <w:r w:rsidRPr="00FF1F0B">
        <w:rPr>
          <w:rFonts w:ascii="Arial" w:hAnsi="Arial" w:cs="Arial"/>
          <w:b/>
          <w:bCs/>
          <w:sz w:val="16"/>
          <w:szCs w:val="16"/>
        </w:rPr>
        <w:t xml:space="preserve"> </w:t>
      </w:r>
      <w:r w:rsidR="00C2288B" w:rsidRPr="00C2288B">
        <w:rPr>
          <w:rFonts w:ascii="Arial" w:hAnsi="Arial" w:cs="Arial"/>
          <w:b/>
          <w:bCs/>
          <w:sz w:val="16"/>
          <w:szCs w:val="16"/>
        </w:rPr>
        <w:t>01-1420.02</w:t>
      </w:r>
      <w:r w:rsidR="00E931AF">
        <w:rPr>
          <w:rFonts w:ascii="Arial" w:hAnsi="Arial" w:cs="Arial"/>
          <w:b/>
          <w:bCs/>
          <w:sz w:val="16"/>
          <w:szCs w:val="16"/>
        </w:rPr>
        <w:t>558</w:t>
      </w:r>
      <w:r w:rsidR="00C2288B" w:rsidRPr="00C2288B">
        <w:rPr>
          <w:rFonts w:ascii="Arial" w:hAnsi="Arial" w:cs="Arial"/>
          <w:b/>
          <w:bCs/>
          <w:sz w:val="16"/>
          <w:szCs w:val="16"/>
        </w:rPr>
        <w:t>-0</w:t>
      </w:r>
      <w:r w:rsidR="00E931AF">
        <w:rPr>
          <w:rFonts w:ascii="Arial" w:hAnsi="Arial" w:cs="Arial"/>
          <w:b/>
          <w:bCs/>
          <w:sz w:val="16"/>
          <w:szCs w:val="16"/>
        </w:rPr>
        <w:t>1</w:t>
      </w:r>
      <w:r w:rsidR="00C2288B" w:rsidRPr="00C2288B">
        <w:rPr>
          <w:rFonts w:ascii="Arial" w:hAnsi="Arial" w:cs="Arial"/>
          <w:b/>
          <w:bCs/>
          <w:sz w:val="16"/>
          <w:szCs w:val="16"/>
        </w:rPr>
        <w:t>/2016</w:t>
      </w:r>
    </w:p>
    <w:p w:rsidR="009D2314" w:rsidRPr="00587C0E" w:rsidRDefault="009D2314" w:rsidP="00F73958">
      <w:pPr>
        <w:pStyle w:val="Cabealho"/>
        <w:jc w:val="both"/>
        <w:rPr>
          <w:rFonts w:ascii="Arial" w:hAnsi="Arial" w:cs="Arial"/>
          <w:b/>
          <w:sz w:val="16"/>
          <w:szCs w:val="16"/>
        </w:rPr>
      </w:pPr>
    </w:p>
    <w:p w:rsidR="009D2314" w:rsidRPr="00E759E2" w:rsidRDefault="002E300A" w:rsidP="007D7067">
      <w:pPr>
        <w:tabs>
          <w:tab w:val="left" w:pos="284"/>
        </w:tabs>
        <w:jc w:val="both"/>
        <w:rPr>
          <w:rFonts w:ascii="Arial" w:hAnsi="Arial" w:cs="Arial"/>
          <w:b/>
          <w:sz w:val="16"/>
          <w:szCs w:val="16"/>
        </w:rPr>
      </w:pPr>
      <w:r w:rsidRPr="005E79F5">
        <w:rPr>
          <w:rFonts w:ascii="Arial" w:hAnsi="Arial" w:cs="Arial"/>
          <w:sz w:val="16"/>
          <w:szCs w:val="16"/>
        </w:rPr>
        <w:t xml:space="preserve">Pelo presente instrumento, o </w:t>
      </w:r>
      <w:r w:rsidR="00190648" w:rsidRPr="005E79F5">
        <w:rPr>
          <w:rFonts w:ascii="Arial" w:hAnsi="Arial" w:cs="Arial"/>
          <w:b/>
          <w:sz w:val="16"/>
          <w:szCs w:val="16"/>
        </w:rPr>
        <w:t>ESTADO DE RONDÔNIA</w:t>
      </w:r>
      <w:r w:rsidRPr="005E79F5">
        <w:rPr>
          <w:rFonts w:ascii="Arial" w:hAnsi="Arial" w:cs="Arial"/>
          <w:sz w:val="16"/>
          <w:szCs w:val="16"/>
        </w:rPr>
        <w:t xml:space="preserve">, através da SUPERINTENDÊNCIA ESTADUAL DE LICITAÇÕES – SUPEL </w:t>
      </w:r>
      <w:r w:rsidRPr="005E79F5">
        <w:rPr>
          <w:rFonts w:ascii="Arial" w:hAnsi="Arial" w:cs="Arial"/>
          <w:color w:val="000000"/>
          <w:sz w:val="16"/>
          <w:szCs w:val="16"/>
        </w:rPr>
        <w:t xml:space="preserve">situada à </w:t>
      </w:r>
      <w:r w:rsidRPr="005E79F5">
        <w:rPr>
          <w:rFonts w:ascii="Arial" w:hAnsi="Arial" w:cs="Arial"/>
          <w:sz w:val="16"/>
          <w:szCs w:val="16"/>
        </w:rPr>
        <w:t>AV. FARQUAR N° 2986 COMPLEXO RIO MADEIRA EDIFÍCIO</w:t>
      </w:r>
      <w:r w:rsidR="00624815" w:rsidRPr="005E79F5">
        <w:rPr>
          <w:rFonts w:ascii="Arial" w:hAnsi="Arial" w:cs="Arial"/>
          <w:sz w:val="16"/>
          <w:szCs w:val="16"/>
        </w:rPr>
        <w:t xml:space="preserve">, </w:t>
      </w:r>
      <w:r w:rsidR="00801E16" w:rsidRPr="005E79F5">
        <w:rPr>
          <w:rFonts w:ascii="Arial" w:hAnsi="Arial" w:cs="Arial"/>
          <w:sz w:val="16"/>
          <w:szCs w:val="16"/>
        </w:rPr>
        <w:t>PRÉDIO CENTRAL RIO PACAÁS NOVOS 2º ANDAR – BAIRRO: PEDRINHAS</w:t>
      </w:r>
      <w:r w:rsidRPr="005E79F5">
        <w:rPr>
          <w:rFonts w:ascii="Arial" w:hAnsi="Arial" w:cs="Arial"/>
          <w:color w:val="000000"/>
          <w:sz w:val="16"/>
          <w:szCs w:val="16"/>
        </w:rPr>
        <w:t xml:space="preserve">, neste ato representado pelo </w:t>
      </w:r>
      <w:r w:rsidRPr="002F3912">
        <w:rPr>
          <w:rFonts w:ascii="Arial" w:hAnsi="Arial" w:cs="Arial"/>
          <w:color w:val="000000"/>
          <w:sz w:val="16"/>
          <w:szCs w:val="16"/>
        </w:rPr>
        <w:t>Superintendente da SUPEL, Senhor Márcio Rogério Gabriel e a(s) empresa(s) qualificada(s) no</w:t>
      </w:r>
      <w:r w:rsidR="00190648" w:rsidRPr="002F3912">
        <w:rPr>
          <w:rFonts w:ascii="Arial" w:hAnsi="Arial" w:cs="Arial"/>
          <w:color w:val="000000"/>
          <w:sz w:val="16"/>
          <w:szCs w:val="16"/>
        </w:rPr>
        <w:t xml:space="preserve"> Anexo Único desta Ata, resolvem</w:t>
      </w:r>
      <w:r w:rsidRPr="002F3912">
        <w:rPr>
          <w:rFonts w:ascii="Arial" w:hAnsi="Arial" w:cs="Arial"/>
          <w:color w:val="000000"/>
          <w:sz w:val="16"/>
          <w:szCs w:val="16"/>
        </w:rPr>
        <w:t xml:space="preserve"> </w:t>
      </w:r>
      <w:r w:rsidRPr="00E759E2">
        <w:rPr>
          <w:rFonts w:ascii="Arial" w:hAnsi="Arial" w:cs="Arial"/>
          <w:color w:val="000000"/>
          <w:sz w:val="16"/>
          <w:szCs w:val="16"/>
        </w:rPr>
        <w:t xml:space="preserve">REGISTRAR </w:t>
      </w:r>
      <w:r w:rsidRPr="00E759E2">
        <w:rPr>
          <w:rFonts w:ascii="Arial" w:hAnsi="Arial" w:cs="Arial"/>
          <w:sz w:val="16"/>
          <w:szCs w:val="16"/>
        </w:rPr>
        <w:t>O PREÇ</w:t>
      </w:r>
      <w:r w:rsidR="00F17DD3" w:rsidRPr="00E759E2">
        <w:rPr>
          <w:rFonts w:ascii="Arial" w:hAnsi="Arial" w:cs="Arial"/>
          <w:sz w:val="16"/>
          <w:szCs w:val="16"/>
        </w:rPr>
        <w:t xml:space="preserve">O </w:t>
      </w:r>
      <w:r w:rsidR="00C2288B" w:rsidRPr="00C2288B">
        <w:rPr>
          <w:rFonts w:ascii="Arial" w:hAnsi="Arial" w:cs="Arial"/>
          <w:sz w:val="16"/>
          <w:szCs w:val="16"/>
        </w:rPr>
        <w:t xml:space="preserve">para futuras e eventuais </w:t>
      </w:r>
      <w:r w:rsidR="007D7067" w:rsidRPr="007D7067">
        <w:rPr>
          <w:rFonts w:ascii="Arial" w:hAnsi="Arial" w:cs="Arial"/>
          <w:kern w:val="36"/>
          <w:sz w:val="16"/>
          <w:szCs w:val="16"/>
        </w:rPr>
        <w:t xml:space="preserve">aquisições de espécies de mudas de plantas (para atender a compensação ambiental no Espaço Alternativo, sob responsabilidade </w:t>
      </w:r>
      <w:r w:rsidR="00C2288B" w:rsidRPr="00E759E2">
        <w:rPr>
          <w:rFonts w:ascii="Arial" w:hAnsi="Arial" w:cs="Arial"/>
          <w:sz w:val="16"/>
          <w:szCs w:val="16"/>
        </w:rPr>
        <w:t xml:space="preserve">do Departamento de Estradas de Rodagem, </w:t>
      </w:r>
      <w:proofErr w:type="spellStart"/>
      <w:r w:rsidR="00C2288B" w:rsidRPr="00E759E2">
        <w:rPr>
          <w:rFonts w:ascii="Arial" w:hAnsi="Arial" w:cs="Arial"/>
          <w:sz w:val="16"/>
          <w:szCs w:val="16"/>
        </w:rPr>
        <w:t>Infraestrutura</w:t>
      </w:r>
      <w:proofErr w:type="spellEnd"/>
      <w:r w:rsidR="00C2288B" w:rsidRPr="00E759E2">
        <w:rPr>
          <w:rFonts w:ascii="Arial" w:hAnsi="Arial" w:cs="Arial"/>
          <w:sz w:val="16"/>
          <w:szCs w:val="16"/>
        </w:rPr>
        <w:t xml:space="preserve"> e Serviços Públicos – DER</w:t>
      </w:r>
      <w:r w:rsidR="00891C60" w:rsidRPr="00E759E2">
        <w:rPr>
          <w:rFonts w:ascii="Arial" w:hAnsi="Arial" w:cs="Arial"/>
          <w:sz w:val="16"/>
          <w:szCs w:val="16"/>
        </w:rPr>
        <w:t>,</w:t>
      </w:r>
      <w:r w:rsidR="001D7CAD" w:rsidRPr="00E759E2">
        <w:rPr>
          <w:rFonts w:ascii="Arial" w:hAnsi="Arial" w:cs="Arial"/>
          <w:sz w:val="16"/>
          <w:szCs w:val="16"/>
        </w:rPr>
        <w:t xml:space="preserve"> </w:t>
      </w:r>
      <w:r w:rsidR="00DF042C" w:rsidRPr="00E759E2">
        <w:rPr>
          <w:rFonts w:ascii="Arial" w:hAnsi="Arial" w:cs="Arial"/>
          <w:sz w:val="16"/>
          <w:szCs w:val="16"/>
        </w:rPr>
        <w:t xml:space="preserve">por um período de 12 (doze) meses, </w:t>
      </w:r>
      <w:r w:rsidRPr="00E759E2">
        <w:rPr>
          <w:rFonts w:ascii="Arial" w:hAnsi="Arial" w:cs="Arial"/>
          <w:sz w:val="16"/>
          <w:szCs w:val="16"/>
        </w:rPr>
        <w:t>conforme Anexo Único desta ata, atendendo as condições previstas no instrumento convocatório e as constantes nesta Ata de Registro de Preços, sujeitando-se as partes às normas constantes da Lei nº. 8.666/93 e suas alterações, Decreto Estadual nº 1</w:t>
      </w:r>
      <w:r w:rsidR="0096128C" w:rsidRPr="00E759E2">
        <w:rPr>
          <w:rFonts w:ascii="Arial" w:hAnsi="Arial" w:cs="Arial"/>
          <w:sz w:val="16"/>
          <w:szCs w:val="16"/>
        </w:rPr>
        <w:t>8.340/13</w:t>
      </w:r>
      <w:r w:rsidRPr="00E759E2">
        <w:rPr>
          <w:rFonts w:ascii="Arial" w:hAnsi="Arial" w:cs="Arial"/>
          <w:sz w:val="16"/>
          <w:szCs w:val="16"/>
        </w:rPr>
        <w:t xml:space="preserve"> e suas alterações e em conformidade com as disposições a seguir.</w:t>
      </w:r>
    </w:p>
    <w:p w:rsidR="009D2314" w:rsidRPr="00E759E2" w:rsidRDefault="009D2314" w:rsidP="008A7686">
      <w:pPr>
        <w:rPr>
          <w:rFonts w:ascii="Arial" w:hAnsi="Arial" w:cs="Arial"/>
          <w:sz w:val="16"/>
          <w:szCs w:val="16"/>
        </w:rPr>
      </w:pPr>
    </w:p>
    <w:p w:rsidR="009D2314" w:rsidRPr="00E759E2" w:rsidRDefault="009D2314" w:rsidP="009D2314">
      <w:pPr>
        <w:jc w:val="both"/>
        <w:rPr>
          <w:rFonts w:ascii="Arial" w:hAnsi="Arial" w:cs="Arial"/>
          <w:sz w:val="16"/>
          <w:szCs w:val="16"/>
        </w:rPr>
      </w:pPr>
      <w:r w:rsidRPr="00E759E2">
        <w:rPr>
          <w:rFonts w:ascii="Arial" w:hAnsi="Arial" w:cs="Arial"/>
          <w:b/>
          <w:bCs/>
          <w:sz w:val="16"/>
          <w:szCs w:val="16"/>
        </w:rPr>
        <w:t>1. DO OBJETO</w:t>
      </w:r>
    </w:p>
    <w:p w:rsidR="009D2314" w:rsidRPr="00E759E2" w:rsidRDefault="009D2314" w:rsidP="009D2314">
      <w:pPr>
        <w:jc w:val="both"/>
        <w:rPr>
          <w:rFonts w:ascii="Arial" w:hAnsi="Arial" w:cs="Arial"/>
          <w:sz w:val="16"/>
          <w:szCs w:val="16"/>
        </w:rPr>
      </w:pPr>
    </w:p>
    <w:p w:rsidR="00DB505B" w:rsidRPr="00E759E2" w:rsidRDefault="002E300A" w:rsidP="008C7613">
      <w:pPr>
        <w:jc w:val="both"/>
        <w:rPr>
          <w:rFonts w:ascii="Arial" w:hAnsi="Arial" w:cs="Arial"/>
          <w:sz w:val="16"/>
          <w:szCs w:val="16"/>
        </w:rPr>
      </w:pPr>
      <w:r w:rsidRPr="00C2288B">
        <w:rPr>
          <w:rFonts w:ascii="Arial" w:hAnsi="Arial" w:cs="Arial"/>
          <w:sz w:val="16"/>
          <w:szCs w:val="16"/>
        </w:rPr>
        <w:t>REGISTRAR O PREÇO</w:t>
      </w:r>
      <w:r w:rsidR="00524202" w:rsidRPr="00E759E2">
        <w:rPr>
          <w:rFonts w:ascii="Arial" w:hAnsi="Arial" w:cs="Arial"/>
          <w:sz w:val="16"/>
          <w:szCs w:val="16"/>
        </w:rPr>
        <w:t xml:space="preserve"> </w:t>
      </w:r>
      <w:r w:rsidR="00C2288B" w:rsidRPr="00C2288B">
        <w:rPr>
          <w:rFonts w:ascii="Arial" w:hAnsi="Arial" w:cs="Arial"/>
          <w:sz w:val="16"/>
          <w:szCs w:val="16"/>
        </w:rPr>
        <w:t xml:space="preserve">para futuras e eventuais </w:t>
      </w:r>
      <w:r w:rsidR="007D7067" w:rsidRPr="007D7067">
        <w:rPr>
          <w:rFonts w:ascii="Arial" w:hAnsi="Arial" w:cs="Arial"/>
          <w:kern w:val="36"/>
          <w:sz w:val="16"/>
          <w:szCs w:val="16"/>
        </w:rPr>
        <w:t xml:space="preserve">aquisições de espécies de mudas de plantas (para atender a compensação ambiental no Espaço Alternativo, sob responsabilidade </w:t>
      </w:r>
      <w:r w:rsidR="007D7067" w:rsidRPr="00E759E2">
        <w:rPr>
          <w:rFonts w:ascii="Arial" w:hAnsi="Arial" w:cs="Arial"/>
          <w:sz w:val="16"/>
          <w:szCs w:val="16"/>
        </w:rPr>
        <w:t xml:space="preserve">do Departamento de Estradas de Rodagem, </w:t>
      </w:r>
      <w:proofErr w:type="spellStart"/>
      <w:r w:rsidR="007D7067" w:rsidRPr="00E759E2">
        <w:rPr>
          <w:rFonts w:ascii="Arial" w:hAnsi="Arial" w:cs="Arial"/>
          <w:sz w:val="16"/>
          <w:szCs w:val="16"/>
        </w:rPr>
        <w:t>Infraestrutura</w:t>
      </w:r>
      <w:proofErr w:type="spellEnd"/>
      <w:r w:rsidR="007D7067" w:rsidRPr="00E759E2">
        <w:rPr>
          <w:rFonts w:ascii="Arial" w:hAnsi="Arial" w:cs="Arial"/>
          <w:sz w:val="16"/>
          <w:szCs w:val="16"/>
        </w:rPr>
        <w:t xml:space="preserve"> e Serviços Públicos – DER</w:t>
      </w:r>
      <w:r w:rsidR="005E79F5" w:rsidRPr="00E759E2">
        <w:rPr>
          <w:rFonts w:ascii="Arial" w:hAnsi="Arial" w:cs="Arial"/>
          <w:sz w:val="16"/>
          <w:szCs w:val="16"/>
        </w:rPr>
        <w:t>.</w:t>
      </w:r>
    </w:p>
    <w:p w:rsidR="005E79F5" w:rsidRDefault="005E79F5" w:rsidP="008C7613">
      <w:pPr>
        <w:jc w:val="both"/>
        <w:rPr>
          <w:rFonts w:ascii="Arial" w:hAnsi="Arial" w:cs="Arial"/>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Default="009D2314" w:rsidP="00CA0238">
      <w:pPr>
        <w:pStyle w:val="PargrafodaLista"/>
        <w:numPr>
          <w:ilvl w:val="1"/>
          <w:numId w:val="1"/>
        </w:numPr>
        <w:jc w:val="both"/>
        <w:rPr>
          <w:rFonts w:ascii="Arial" w:hAnsi="Arial" w:cs="Arial"/>
          <w:sz w:val="16"/>
          <w:szCs w:val="16"/>
        </w:rPr>
      </w:pPr>
      <w:r w:rsidRPr="00CA0238">
        <w:rPr>
          <w:rFonts w:ascii="Arial" w:hAnsi="Arial" w:cs="Arial"/>
          <w:sz w:val="16"/>
          <w:szCs w:val="16"/>
        </w:rPr>
        <w:t>O objeto e/ou serviço</w:t>
      </w:r>
      <w:r w:rsidR="000233CF" w:rsidRPr="00CA0238">
        <w:rPr>
          <w:rFonts w:ascii="Arial" w:hAnsi="Arial" w:cs="Arial"/>
          <w:sz w:val="16"/>
          <w:szCs w:val="16"/>
        </w:rPr>
        <w:t xml:space="preserve"> </w:t>
      </w:r>
      <w:r w:rsidRPr="00CA0238">
        <w:rPr>
          <w:rFonts w:ascii="Arial" w:hAnsi="Arial" w:cs="Arial"/>
          <w:sz w:val="16"/>
          <w:szCs w:val="16"/>
        </w:rPr>
        <w:t>desta ata deverá ser fornecido parcialmente durante a vigência da ata ou contrato, de acordo com as necessidades dos órgãos requerentes, nas quantidades solicitadas pelos mesmos.</w:t>
      </w:r>
    </w:p>
    <w:p w:rsidR="00D9528D" w:rsidRPr="00D9528D" w:rsidRDefault="00D9528D" w:rsidP="00D9528D">
      <w:pPr>
        <w:pStyle w:val="PargrafodaLista"/>
        <w:rPr>
          <w:rFonts w:ascii="Arial" w:hAnsi="Arial" w:cs="Arial"/>
          <w:sz w:val="16"/>
          <w:szCs w:val="16"/>
        </w:rPr>
      </w:pPr>
    </w:p>
    <w:p w:rsidR="00D9528D" w:rsidRDefault="00D9528D" w:rsidP="00D9528D">
      <w:pPr>
        <w:pStyle w:val="PargrafodaLista"/>
        <w:ind w:left="360"/>
        <w:jc w:val="both"/>
        <w:rPr>
          <w:rFonts w:ascii="Arial" w:hAnsi="Arial" w:cs="Arial"/>
          <w:sz w:val="16"/>
          <w:szCs w:val="16"/>
        </w:rPr>
      </w:pPr>
    </w:p>
    <w:p w:rsidR="00D9528D" w:rsidRPr="004151FF" w:rsidRDefault="00D9528D" w:rsidP="00D9528D">
      <w:pPr>
        <w:spacing w:line="360" w:lineRule="auto"/>
        <w:jc w:val="both"/>
        <w:rPr>
          <w:rFonts w:ascii="Arial" w:hAnsi="Arial" w:cs="Arial"/>
          <w:b/>
          <w:bCs/>
          <w:sz w:val="16"/>
          <w:szCs w:val="16"/>
        </w:rPr>
      </w:pPr>
      <w:r w:rsidRPr="004151FF">
        <w:rPr>
          <w:rFonts w:ascii="Arial" w:hAnsi="Arial" w:cs="Arial"/>
          <w:b/>
          <w:bCs/>
          <w:color w:val="000000"/>
          <w:sz w:val="16"/>
          <w:szCs w:val="16"/>
        </w:rPr>
        <w:t xml:space="preserve">6 - </w:t>
      </w:r>
      <w:r w:rsidR="00E759E2" w:rsidRPr="004151FF">
        <w:rPr>
          <w:rFonts w:ascii="Arial" w:hAnsi="Arial" w:cs="Arial"/>
          <w:b/>
          <w:sz w:val="16"/>
          <w:szCs w:val="16"/>
        </w:rPr>
        <w:t xml:space="preserve">DO </w:t>
      </w:r>
      <w:r w:rsidR="00E759E2" w:rsidRPr="004151FF">
        <w:rPr>
          <w:rFonts w:ascii="Arial" w:hAnsi="Arial" w:cs="Arial"/>
          <w:b/>
          <w:bCs/>
          <w:sz w:val="16"/>
          <w:szCs w:val="16"/>
        </w:rPr>
        <w:t>PRAZO, FORMA E LOCAL DE ENTREGA/HORÁRIO</w:t>
      </w:r>
    </w:p>
    <w:p w:rsidR="00D9528D" w:rsidRPr="004151FF" w:rsidRDefault="00D9528D" w:rsidP="00D9528D">
      <w:pPr>
        <w:pStyle w:val="Recuodecorpodetexto3"/>
        <w:spacing w:after="0"/>
        <w:ind w:left="0"/>
        <w:rPr>
          <w:b/>
          <w:bCs/>
          <w:sz w:val="16"/>
          <w:szCs w:val="16"/>
        </w:rPr>
      </w:pPr>
      <w:r w:rsidRPr="004151FF">
        <w:rPr>
          <w:sz w:val="16"/>
          <w:szCs w:val="16"/>
        </w:rPr>
        <w:t xml:space="preserve">6.1. No recebimento e aceitação de qualquer item, objeto desta Ata de Registro de Preços, serão observadas as especificações contidas no instrumento convocatório. </w:t>
      </w:r>
      <w:r w:rsidRPr="004151FF">
        <w:rPr>
          <w:b/>
          <w:bCs/>
          <w:sz w:val="16"/>
          <w:szCs w:val="16"/>
        </w:rPr>
        <w:t> </w:t>
      </w:r>
    </w:p>
    <w:p w:rsidR="00251D62" w:rsidRPr="004151FF" w:rsidRDefault="00D9528D" w:rsidP="00251D62">
      <w:pPr>
        <w:pStyle w:val="Corpodetexto3"/>
        <w:numPr>
          <w:ilvl w:val="1"/>
          <w:numId w:val="2"/>
        </w:numPr>
        <w:tabs>
          <w:tab w:val="left" w:pos="900"/>
        </w:tabs>
        <w:ind w:right="47"/>
        <w:rPr>
          <w:rFonts w:ascii="Arial" w:hAnsi="Arial" w:cs="Arial"/>
          <w:sz w:val="16"/>
          <w:szCs w:val="16"/>
        </w:rPr>
      </w:pPr>
      <w:r w:rsidRPr="004151FF">
        <w:rPr>
          <w:rFonts w:ascii="Arial" w:hAnsi="Arial" w:cs="Arial"/>
          <w:sz w:val="16"/>
          <w:szCs w:val="16"/>
        </w:rPr>
        <w:t xml:space="preserve">Expedida a Nota de Empenho, o recebimento de seu objeto ficará condicionado </w:t>
      </w:r>
      <w:proofErr w:type="gramStart"/>
      <w:r w:rsidRPr="004151FF">
        <w:rPr>
          <w:rFonts w:ascii="Arial" w:hAnsi="Arial" w:cs="Arial"/>
          <w:sz w:val="16"/>
          <w:szCs w:val="16"/>
        </w:rPr>
        <w:t>a</w:t>
      </w:r>
      <w:proofErr w:type="gramEnd"/>
      <w:r w:rsidRPr="004151FF">
        <w:rPr>
          <w:rFonts w:ascii="Arial" w:hAnsi="Arial" w:cs="Arial"/>
          <w:sz w:val="16"/>
          <w:szCs w:val="16"/>
        </w:rPr>
        <w:t xml:space="preserve"> observância das normas contidas no art. 40, inciso XVI, c/c o art. 73 inciso II, “a” e “b”, da Lei 8.666/93 e alterações.</w:t>
      </w:r>
    </w:p>
    <w:p w:rsidR="0011594B" w:rsidRPr="004151FF" w:rsidRDefault="0011594B" w:rsidP="0011594B">
      <w:pPr>
        <w:pStyle w:val="Corpodetexto3"/>
        <w:tabs>
          <w:tab w:val="left" w:pos="900"/>
        </w:tabs>
        <w:ind w:left="360" w:right="47"/>
        <w:rPr>
          <w:rFonts w:ascii="Arial" w:hAnsi="Arial" w:cs="Arial"/>
          <w:sz w:val="16"/>
          <w:szCs w:val="16"/>
        </w:rPr>
      </w:pPr>
    </w:p>
    <w:p w:rsidR="007D7067" w:rsidRPr="007D7067" w:rsidRDefault="00C2288B" w:rsidP="007D7067">
      <w:pPr>
        <w:pStyle w:val="PargrafodaLista"/>
        <w:numPr>
          <w:ilvl w:val="1"/>
          <w:numId w:val="2"/>
        </w:numPr>
        <w:tabs>
          <w:tab w:val="left" w:pos="426"/>
        </w:tabs>
        <w:jc w:val="both"/>
        <w:rPr>
          <w:rFonts w:ascii="Arial" w:hAnsi="Arial" w:cs="Arial"/>
          <w:sz w:val="16"/>
          <w:szCs w:val="16"/>
        </w:rPr>
      </w:pPr>
      <w:r w:rsidRPr="007D7067">
        <w:rPr>
          <w:rFonts w:ascii="Arial" w:hAnsi="Arial" w:cs="Arial"/>
          <w:b/>
          <w:sz w:val="16"/>
          <w:szCs w:val="16"/>
        </w:rPr>
        <w:t>PRAZO DE ENTREG</w:t>
      </w:r>
      <w:r w:rsidR="007D7067" w:rsidRPr="007D7067">
        <w:rPr>
          <w:rFonts w:ascii="Arial" w:hAnsi="Arial" w:cs="Arial"/>
          <w:b/>
          <w:sz w:val="16"/>
          <w:szCs w:val="16"/>
        </w:rPr>
        <w:t>A</w:t>
      </w:r>
      <w:r w:rsidR="0011594B" w:rsidRPr="007D7067">
        <w:rPr>
          <w:rFonts w:ascii="Arial" w:hAnsi="Arial" w:cs="Arial"/>
          <w:b/>
          <w:sz w:val="16"/>
          <w:szCs w:val="16"/>
        </w:rPr>
        <w:t>:</w:t>
      </w:r>
      <w:r w:rsidR="0011594B" w:rsidRPr="007D7067">
        <w:rPr>
          <w:rFonts w:ascii="Arial" w:hAnsi="Arial" w:cs="Arial"/>
          <w:sz w:val="16"/>
          <w:szCs w:val="16"/>
        </w:rPr>
        <w:t xml:space="preserve"> </w:t>
      </w:r>
      <w:r w:rsidR="007D7067" w:rsidRPr="007D7067">
        <w:rPr>
          <w:rFonts w:ascii="Arial" w:hAnsi="Arial" w:cs="Arial"/>
          <w:kern w:val="36"/>
          <w:sz w:val="16"/>
          <w:szCs w:val="16"/>
        </w:rPr>
        <w:t xml:space="preserve">A entrega será PARCIAL, de acordo com as quantidades solicitadas pelo DER/RO, através de requisição assinada por servidor. </w:t>
      </w:r>
    </w:p>
    <w:p w:rsidR="007D7067" w:rsidRPr="007D7067" w:rsidRDefault="007D7067" w:rsidP="007D7067">
      <w:pPr>
        <w:tabs>
          <w:tab w:val="left" w:pos="426"/>
        </w:tabs>
        <w:jc w:val="both"/>
        <w:rPr>
          <w:rFonts w:ascii="Arial" w:hAnsi="Arial" w:cs="Arial"/>
          <w:sz w:val="16"/>
          <w:szCs w:val="16"/>
        </w:rPr>
      </w:pPr>
    </w:p>
    <w:p w:rsidR="007D7067" w:rsidRPr="007D7067" w:rsidRDefault="007D7067" w:rsidP="007D7067">
      <w:pPr>
        <w:pStyle w:val="PargrafodaLista"/>
        <w:numPr>
          <w:ilvl w:val="1"/>
          <w:numId w:val="2"/>
        </w:numPr>
        <w:tabs>
          <w:tab w:val="left" w:pos="426"/>
        </w:tabs>
        <w:jc w:val="both"/>
        <w:rPr>
          <w:rFonts w:ascii="Arial" w:hAnsi="Arial" w:cs="Arial"/>
          <w:sz w:val="16"/>
          <w:szCs w:val="16"/>
        </w:rPr>
      </w:pPr>
      <w:r w:rsidRPr="007D7067">
        <w:rPr>
          <w:rFonts w:ascii="Arial" w:hAnsi="Arial" w:cs="Arial"/>
          <w:kern w:val="36"/>
          <w:sz w:val="16"/>
          <w:szCs w:val="16"/>
        </w:rPr>
        <w:t xml:space="preserve">O prazo de entrega será em até 05 (cinco) dias </w:t>
      </w:r>
      <w:r w:rsidRPr="007D7067">
        <w:rPr>
          <w:rFonts w:ascii="Arial" w:hAnsi="Arial" w:cs="Arial"/>
          <w:sz w:val="16"/>
          <w:szCs w:val="16"/>
        </w:rPr>
        <w:t>contados a partir do recebimento pela Contratada da Ordem de Fornecimento ou da nota de Empenho, o que ocorrer primeiro.</w:t>
      </w:r>
    </w:p>
    <w:p w:rsidR="0011594B" w:rsidRPr="004151FF" w:rsidRDefault="0011594B" w:rsidP="007D7067">
      <w:pPr>
        <w:pStyle w:val="Corpodetexto3"/>
        <w:tabs>
          <w:tab w:val="left" w:pos="900"/>
        </w:tabs>
        <w:ind w:left="360" w:right="47"/>
        <w:rPr>
          <w:rFonts w:ascii="Arial" w:hAnsi="Arial" w:cs="Arial"/>
          <w:sz w:val="16"/>
          <w:szCs w:val="16"/>
        </w:rPr>
      </w:pPr>
    </w:p>
    <w:p w:rsidR="002F3912" w:rsidRPr="004151FF" w:rsidRDefault="002F3912" w:rsidP="00262622">
      <w:pPr>
        <w:pStyle w:val="Corpodetexto3"/>
        <w:tabs>
          <w:tab w:val="left" w:pos="900"/>
        </w:tabs>
        <w:ind w:right="47"/>
        <w:rPr>
          <w:rFonts w:ascii="Arial" w:hAnsi="Arial" w:cs="Arial"/>
          <w:sz w:val="16"/>
          <w:szCs w:val="16"/>
        </w:rPr>
      </w:pPr>
    </w:p>
    <w:p w:rsidR="00946A1E" w:rsidRPr="00C2288B" w:rsidRDefault="0011594B" w:rsidP="00191834">
      <w:pPr>
        <w:pStyle w:val="Corpodetexto3"/>
        <w:numPr>
          <w:ilvl w:val="1"/>
          <w:numId w:val="2"/>
        </w:numPr>
        <w:tabs>
          <w:tab w:val="left" w:pos="900"/>
        </w:tabs>
        <w:ind w:right="47"/>
        <w:rPr>
          <w:rFonts w:ascii="Arial" w:hAnsi="Arial" w:cs="Arial"/>
          <w:sz w:val="16"/>
          <w:szCs w:val="16"/>
        </w:rPr>
      </w:pPr>
      <w:r w:rsidRPr="004151FF">
        <w:rPr>
          <w:rFonts w:ascii="Arial" w:hAnsi="Arial" w:cs="Arial"/>
          <w:b/>
          <w:sz w:val="16"/>
          <w:szCs w:val="16"/>
        </w:rPr>
        <w:t>LOCAL DE ENTREGA/HORÁRIO:</w:t>
      </w:r>
      <w:r w:rsidRPr="004151FF">
        <w:rPr>
          <w:rFonts w:ascii="Arial" w:hAnsi="Arial" w:cs="Arial"/>
          <w:sz w:val="16"/>
          <w:szCs w:val="16"/>
        </w:rPr>
        <w:t xml:space="preserve"> </w:t>
      </w:r>
      <w:r w:rsidR="00C2288B" w:rsidRPr="00C2288B">
        <w:rPr>
          <w:rFonts w:ascii="Arial" w:hAnsi="Arial" w:cs="Arial"/>
          <w:sz w:val="16"/>
          <w:szCs w:val="16"/>
        </w:rPr>
        <w:t xml:space="preserve">A entrega se dará no ALMOXARIFADO DO DER-RO, sito a Av. Rio Madeira, 3056 - Bairro: </w:t>
      </w:r>
      <w:proofErr w:type="spellStart"/>
      <w:r w:rsidR="00C2288B" w:rsidRPr="00C2288B">
        <w:rPr>
          <w:rFonts w:ascii="Arial" w:hAnsi="Arial" w:cs="Arial"/>
          <w:sz w:val="16"/>
          <w:szCs w:val="16"/>
        </w:rPr>
        <w:t>Flodoaldo</w:t>
      </w:r>
      <w:proofErr w:type="spellEnd"/>
      <w:r w:rsidR="00C2288B" w:rsidRPr="00C2288B">
        <w:rPr>
          <w:rFonts w:ascii="Arial" w:hAnsi="Arial" w:cs="Arial"/>
          <w:sz w:val="16"/>
          <w:szCs w:val="16"/>
        </w:rPr>
        <w:t xml:space="preserve"> Pontes Pinto – CEP: 76.820-408 – Porto Velho – RO. Horário: 08h00min as 13h00min de segunda a sexta feira</w:t>
      </w:r>
      <w:r w:rsidR="00191834" w:rsidRPr="00C2288B">
        <w:rPr>
          <w:rFonts w:ascii="Arial" w:hAnsi="Arial" w:cs="Arial"/>
          <w:sz w:val="16"/>
          <w:szCs w:val="16"/>
        </w:rPr>
        <w:t>.</w:t>
      </w:r>
    </w:p>
    <w:p w:rsidR="00191834" w:rsidRPr="004151FF" w:rsidRDefault="00191834" w:rsidP="00191834">
      <w:pPr>
        <w:pStyle w:val="PargrafodaLista"/>
        <w:rPr>
          <w:rFonts w:ascii="Arial" w:hAnsi="Arial" w:cs="Arial"/>
          <w:b/>
          <w:bCs/>
          <w:sz w:val="16"/>
          <w:szCs w:val="16"/>
        </w:rPr>
      </w:pPr>
    </w:p>
    <w:p w:rsidR="009D2314" w:rsidRPr="004151FF" w:rsidRDefault="007A61C6" w:rsidP="009F2CD8">
      <w:pPr>
        <w:pStyle w:val="PargrafodaLista"/>
        <w:numPr>
          <w:ilvl w:val="0"/>
          <w:numId w:val="3"/>
        </w:numPr>
        <w:jc w:val="both"/>
        <w:rPr>
          <w:rFonts w:ascii="Arial" w:hAnsi="Arial" w:cs="Arial"/>
          <w:b/>
          <w:bCs/>
          <w:sz w:val="16"/>
          <w:szCs w:val="16"/>
        </w:rPr>
      </w:pPr>
      <w:r w:rsidRPr="004151FF">
        <w:rPr>
          <w:rFonts w:ascii="Arial" w:hAnsi="Arial" w:cs="Arial"/>
          <w:b/>
          <w:bCs/>
          <w:sz w:val="16"/>
          <w:szCs w:val="16"/>
        </w:rPr>
        <w:t>D</w:t>
      </w:r>
      <w:r w:rsidR="009D2314" w:rsidRPr="004151FF">
        <w:rPr>
          <w:rFonts w:ascii="Arial" w:hAnsi="Arial" w:cs="Arial"/>
          <w:b/>
          <w:bCs/>
          <w:sz w:val="16"/>
          <w:szCs w:val="16"/>
        </w:rPr>
        <w:t xml:space="preserve">AS CONDIÇÕES DE PAGAMENTO </w:t>
      </w:r>
      <w:r w:rsidR="00ED6824" w:rsidRPr="004151FF">
        <w:rPr>
          <w:rFonts w:ascii="Arial" w:hAnsi="Arial" w:cs="Arial"/>
          <w:b/>
          <w:bCs/>
          <w:sz w:val="16"/>
          <w:szCs w:val="16"/>
        </w:rPr>
        <w:tab/>
      </w:r>
    </w:p>
    <w:p w:rsidR="00A41308" w:rsidRPr="004151FF" w:rsidRDefault="00A41308" w:rsidP="00A41308">
      <w:pPr>
        <w:pStyle w:val="PargrafodaLista"/>
        <w:tabs>
          <w:tab w:val="left" w:pos="993"/>
          <w:tab w:val="left" w:pos="1276"/>
        </w:tabs>
        <w:ind w:left="360"/>
        <w:jc w:val="both"/>
        <w:rPr>
          <w:rFonts w:ascii="Arial" w:hAnsi="Arial" w:cs="Arial"/>
          <w:b/>
          <w:bCs/>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t xml:space="preserve">A empresa detentora da Ata apresentará a Gerência Financeira do Órgão requisitante </w:t>
      </w:r>
      <w:proofErr w:type="gramStart"/>
      <w:r w:rsidRPr="004151FF">
        <w:rPr>
          <w:rFonts w:ascii="Arial" w:hAnsi="Arial" w:cs="Arial"/>
          <w:sz w:val="16"/>
          <w:szCs w:val="16"/>
        </w:rPr>
        <w:t>a</w:t>
      </w:r>
      <w:proofErr w:type="gramEnd"/>
      <w:r w:rsidRPr="004151FF">
        <w:rPr>
          <w:rFonts w:ascii="Arial" w:hAnsi="Arial" w:cs="Arial"/>
          <w:sz w:val="16"/>
          <w:szCs w:val="16"/>
        </w:rPr>
        <w:t xml:space="preserve"> nota fiscal</w:t>
      </w:r>
      <w:r w:rsidRPr="004151FF">
        <w:rPr>
          <w:rFonts w:ascii="Arial" w:hAnsi="Arial" w:cs="Arial"/>
          <w:b/>
          <w:bCs/>
          <w:sz w:val="16"/>
          <w:szCs w:val="16"/>
        </w:rPr>
        <w:t xml:space="preserve"> referente ao fornecimento efetuado</w:t>
      </w:r>
      <w:r w:rsidRPr="004151FF">
        <w:rPr>
          <w:rFonts w:ascii="Arial" w:hAnsi="Arial" w:cs="Arial"/>
          <w:sz w:val="16"/>
          <w:szCs w:val="16"/>
        </w:rPr>
        <w:t>.</w:t>
      </w:r>
    </w:p>
    <w:p w:rsidR="009D2314" w:rsidRPr="004151FF" w:rsidRDefault="009D2314" w:rsidP="009D2314">
      <w:pPr>
        <w:jc w:val="both"/>
        <w:rPr>
          <w:rFonts w:ascii="Arial" w:hAnsi="Arial" w:cs="Arial"/>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t xml:space="preserve">O respectivo Órgão terá o prazo de </w:t>
      </w:r>
      <w:r w:rsidR="008A1EAC" w:rsidRPr="004151FF">
        <w:rPr>
          <w:rFonts w:ascii="Arial" w:hAnsi="Arial" w:cs="Arial"/>
          <w:sz w:val="16"/>
          <w:szCs w:val="16"/>
        </w:rPr>
        <w:t>10</w:t>
      </w:r>
      <w:r w:rsidRPr="004151FF">
        <w:rPr>
          <w:rFonts w:ascii="Arial" w:hAnsi="Arial" w:cs="Arial"/>
          <w:b/>
          <w:bCs/>
          <w:sz w:val="16"/>
          <w:szCs w:val="16"/>
        </w:rPr>
        <w:t xml:space="preserve"> (</w:t>
      </w:r>
      <w:r w:rsidR="008A1EAC" w:rsidRPr="004151FF">
        <w:rPr>
          <w:rFonts w:ascii="Arial" w:hAnsi="Arial" w:cs="Arial"/>
          <w:b/>
          <w:bCs/>
          <w:sz w:val="16"/>
          <w:szCs w:val="16"/>
        </w:rPr>
        <w:t>dez</w:t>
      </w:r>
      <w:r w:rsidRPr="004151FF">
        <w:rPr>
          <w:rFonts w:ascii="Arial" w:hAnsi="Arial" w:cs="Arial"/>
          <w:b/>
          <w:bCs/>
          <w:sz w:val="16"/>
          <w:szCs w:val="16"/>
        </w:rPr>
        <w:t>) dias úteis</w:t>
      </w:r>
      <w:r w:rsidRPr="004151FF">
        <w:rPr>
          <w:rFonts w:ascii="Arial" w:hAnsi="Arial" w:cs="Arial"/>
          <w:sz w:val="16"/>
          <w:szCs w:val="16"/>
        </w:rPr>
        <w:t xml:space="preserve">, a contar da apresentação da nota fiscal para </w:t>
      </w:r>
      <w:r w:rsidRPr="004151FF">
        <w:rPr>
          <w:rFonts w:ascii="Arial" w:hAnsi="Arial" w:cs="Arial"/>
          <w:b/>
          <w:bCs/>
          <w:sz w:val="16"/>
          <w:szCs w:val="16"/>
        </w:rPr>
        <w:t>aceitá-la ou rejeitá-la</w:t>
      </w:r>
      <w:r w:rsidRPr="004151FF">
        <w:rPr>
          <w:rFonts w:ascii="Arial" w:hAnsi="Arial" w:cs="Arial"/>
          <w:sz w:val="16"/>
          <w:szCs w:val="16"/>
        </w:rPr>
        <w:t>.</w:t>
      </w:r>
    </w:p>
    <w:p w:rsidR="009D2314" w:rsidRPr="004151FF" w:rsidRDefault="009D2314" w:rsidP="009D2314">
      <w:pPr>
        <w:jc w:val="both"/>
        <w:rPr>
          <w:rFonts w:ascii="Arial" w:hAnsi="Arial" w:cs="Arial"/>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t>A nota fiscal</w:t>
      </w:r>
      <w:r w:rsidRPr="004151FF">
        <w:rPr>
          <w:rFonts w:ascii="Arial" w:hAnsi="Arial" w:cs="Arial"/>
          <w:b/>
          <w:bCs/>
          <w:sz w:val="16"/>
          <w:szCs w:val="16"/>
        </w:rPr>
        <w:t xml:space="preserve"> não aprovada será devolvida à empresa </w:t>
      </w:r>
      <w:r w:rsidRPr="004151FF">
        <w:rPr>
          <w:rFonts w:ascii="Arial" w:hAnsi="Arial" w:cs="Arial"/>
          <w:sz w:val="16"/>
          <w:szCs w:val="16"/>
        </w:rPr>
        <w:t xml:space="preserve">detentora da Ata </w:t>
      </w:r>
      <w:r w:rsidRPr="004151FF">
        <w:rPr>
          <w:rFonts w:ascii="Arial" w:hAnsi="Arial" w:cs="Arial"/>
          <w:b/>
          <w:bCs/>
          <w:sz w:val="16"/>
          <w:szCs w:val="16"/>
        </w:rPr>
        <w:t>para as necessárias correções</w:t>
      </w:r>
      <w:r w:rsidRPr="004151FF">
        <w:rPr>
          <w:rFonts w:ascii="Arial" w:hAnsi="Arial" w:cs="Arial"/>
          <w:sz w:val="16"/>
          <w:szCs w:val="16"/>
        </w:rPr>
        <w:t xml:space="preserve">, com as informações que motivaram sua rejeição, contando-se o prazo estabelecido no subitem 6.2. </w:t>
      </w:r>
      <w:proofErr w:type="gramStart"/>
      <w:r w:rsidRPr="004151FF">
        <w:rPr>
          <w:rFonts w:ascii="Arial" w:hAnsi="Arial" w:cs="Arial"/>
          <w:sz w:val="16"/>
          <w:szCs w:val="16"/>
        </w:rPr>
        <w:t>a</w:t>
      </w:r>
      <w:proofErr w:type="gramEnd"/>
      <w:r w:rsidRPr="004151FF">
        <w:rPr>
          <w:rFonts w:ascii="Arial" w:hAnsi="Arial" w:cs="Arial"/>
          <w:sz w:val="16"/>
          <w:szCs w:val="16"/>
        </w:rPr>
        <w:t xml:space="preserve"> partir da data de sua reapresentação.</w:t>
      </w:r>
    </w:p>
    <w:p w:rsidR="009D2314" w:rsidRPr="004151FF" w:rsidRDefault="009D2314" w:rsidP="009D2314">
      <w:pPr>
        <w:jc w:val="both"/>
        <w:rPr>
          <w:rFonts w:ascii="Arial" w:hAnsi="Arial" w:cs="Arial"/>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t>A devolução da nota fiscal não aprovada, em hipótese alguma, servirá de pretexto para que a empresa detentora da Ata suspenda quaisquer fornecimentos.</w:t>
      </w:r>
    </w:p>
    <w:p w:rsidR="009D2314" w:rsidRPr="004151FF" w:rsidRDefault="009D2314" w:rsidP="009D2314">
      <w:pPr>
        <w:jc w:val="both"/>
        <w:rPr>
          <w:rFonts w:ascii="Arial" w:hAnsi="Arial" w:cs="Arial"/>
          <w:sz w:val="16"/>
          <w:szCs w:val="16"/>
        </w:rPr>
      </w:pPr>
    </w:p>
    <w:p w:rsidR="005E1530" w:rsidRPr="004151FF" w:rsidRDefault="009D2314" w:rsidP="002645AD">
      <w:pPr>
        <w:numPr>
          <w:ilvl w:val="1"/>
          <w:numId w:val="3"/>
        </w:numPr>
        <w:jc w:val="both"/>
        <w:rPr>
          <w:rFonts w:ascii="Arial" w:hAnsi="Arial" w:cs="Arial"/>
          <w:sz w:val="16"/>
          <w:szCs w:val="16"/>
        </w:rPr>
      </w:pPr>
      <w:r w:rsidRPr="004151FF">
        <w:rPr>
          <w:rFonts w:ascii="Arial" w:hAnsi="Arial" w:cs="Arial"/>
          <w:sz w:val="16"/>
          <w:szCs w:val="16"/>
        </w:rPr>
        <w:t>O Estado de Rondônia, através dos órgãos requisitantes, providenciará o pagamento no prazo de até 30</w:t>
      </w:r>
      <w:r w:rsidRPr="004151FF">
        <w:rPr>
          <w:rFonts w:ascii="Arial" w:hAnsi="Arial" w:cs="Arial"/>
          <w:b/>
          <w:bCs/>
          <w:sz w:val="16"/>
          <w:szCs w:val="16"/>
        </w:rPr>
        <w:t xml:space="preserve"> (trinta) dias corridos</w:t>
      </w:r>
      <w:r w:rsidRPr="004151FF">
        <w:rPr>
          <w:rFonts w:ascii="Arial" w:hAnsi="Arial" w:cs="Arial"/>
          <w:sz w:val="16"/>
          <w:szCs w:val="16"/>
        </w:rPr>
        <w:t>, contada da data do aceite da nota fiscal.</w:t>
      </w:r>
    </w:p>
    <w:p w:rsidR="009D2314" w:rsidRPr="004151FF" w:rsidRDefault="009D2314" w:rsidP="009D2314">
      <w:pPr>
        <w:pStyle w:val="Corpodetexto2"/>
        <w:ind w:right="-1" w:firstLine="0"/>
        <w:rPr>
          <w:sz w:val="16"/>
          <w:szCs w:val="16"/>
        </w:rPr>
      </w:pPr>
    </w:p>
    <w:p w:rsidR="009D2314" w:rsidRPr="004151FF" w:rsidRDefault="009D2314" w:rsidP="009D2314">
      <w:pPr>
        <w:pStyle w:val="NormalWeb"/>
        <w:spacing w:before="0" w:beforeAutospacing="0" w:after="0" w:afterAutospacing="0"/>
        <w:jc w:val="both"/>
        <w:rPr>
          <w:rFonts w:ascii="Arial" w:hAnsi="Arial" w:cs="Arial"/>
          <w:b/>
          <w:bCs/>
          <w:sz w:val="16"/>
          <w:szCs w:val="16"/>
        </w:rPr>
      </w:pPr>
      <w:r w:rsidRPr="004151FF">
        <w:rPr>
          <w:rFonts w:ascii="Arial" w:hAnsi="Arial" w:cs="Arial"/>
          <w:b/>
          <w:bCs/>
          <w:sz w:val="16"/>
          <w:szCs w:val="16"/>
        </w:rPr>
        <w:t>8.  DA DOTAÇÃO ORÇAMENTÁRIA</w:t>
      </w:r>
    </w:p>
    <w:p w:rsidR="009D2314" w:rsidRPr="004151FF" w:rsidRDefault="009D2314" w:rsidP="009D2314">
      <w:pPr>
        <w:pStyle w:val="NormalWeb"/>
        <w:spacing w:before="0" w:beforeAutospacing="0" w:after="0" w:afterAutospacing="0"/>
        <w:jc w:val="both"/>
        <w:rPr>
          <w:rFonts w:ascii="Arial" w:hAnsi="Arial" w:cs="Arial"/>
          <w:b/>
          <w:bCs/>
          <w:sz w:val="16"/>
          <w:szCs w:val="16"/>
        </w:rPr>
      </w:pPr>
    </w:p>
    <w:p w:rsidR="009D2314" w:rsidRPr="004151FF" w:rsidRDefault="009D2314" w:rsidP="00160FBE">
      <w:pPr>
        <w:pStyle w:val="NormalWeb"/>
        <w:numPr>
          <w:ilvl w:val="1"/>
          <w:numId w:val="4"/>
        </w:numPr>
        <w:spacing w:before="0" w:beforeAutospacing="0" w:after="0" w:afterAutospacing="0"/>
        <w:jc w:val="both"/>
        <w:rPr>
          <w:rFonts w:ascii="Arial" w:hAnsi="Arial" w:cs="Arial"/>
          <w:sz w:val="16"/>
          <w:szCs w:val="16"/>
        </w:rPr>
      </w:pPr>
      <w:r w:rsidRPr="004151FF">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Pr="004151FF" w:rsidRDefault="008E4E8A" w:rsidP="008E4E8A">
      <w:pPr>
        <w:pStyle w:val="NormalWeb"/>
        <w:spacing w:before="0" w:beforeAutospacing="0" w:after="0" w:afterAutospacing="0"/>
        <w:ind w:left="360"/>
        <w:jc w:val="both"/>
        <w:rPr>
          <w:rFonts w:ascii="Arial" w:hAnsi="Arial" w:cs="Arial"/>
          <w:sz w:val="16"/>
          <w:szCs w:val="16"/>
        </w:rPr>
      </w:pPr>
    </w:p>
    <w:p w:rsidR="002645AD" w:rsidRPr="004151FF" w:rsidRDefault="002645AD" w:rsidP="002645AD">
      <w:pPr>
        <w:pStyle w:val="Cabealho"/>
        <w:numPr>
          <w:ilvl w:val="0"/>
          <w:numId w:val="4"/>
        </w:numPr>
        <w:tabs>
          <w:tab w:val="right" w:pos="709"/>
        </w:tabs>
        <w:spacing w:line="276" w:lineRule="auto"/>
        <w:jc w:val="both"/>
        <w:rPr>
          <w:rFonts w:ascii="Arial" w:hAnsi="Arial" w:cs="Arial"/>
          <w:b/>
          <w:snapToGrid w:val="0"/>
          <w:sz w:val="16"/>
          <w:szCs w:val="16"/>
        </w:rPr>
      </w:pPr>
      <w:r w:rsidRPr="004151FF">
        <w:rPr>
          <w:rFonts w:ascii="Arial" w:hAnsi="Arial" w:cs="Arial"/>
          <w:b/>
          <w:snapToGrid w:val="0"/>
          <w:sz w:val="16"/>
          <w:szCs w:val="16"/>
        </w:rPr>
        <w:t>DAS SANÇÕES:</w:t>
      </w:r>
    </w:p>
    <w:p w:rsidR="00946A1E" w:rsidRPr="004151FF" w:rsidRDefault="00946A1E" w:rsidP="00946A1E">
      <w:pPr>
        <w:pStyle w:val="Cabealho"/>
        <w:tabs>
          <w:tab w:val="right" w:pos="709"/>
        </w:tabs>
        <w:spacing w:line="276" w:lineRule="auto"/>
        <w:ind w:left="360"/>
        <w:jc w:val="both"/>
        <w:rPr>
          <w:rFonts w:ascii="Arial" w:hAnsi="Arial" w:cs="Arial"/>
          <w:snapToGrid w:val="0"/>
          <w:sz w:val="16"/>
          <w:szCs w:val="16"/>
        </w:rPr>
      </w:pPr>
    </w:p>
    <w:p w:rsidR="00C2288B" w:rsidRPr="00C2288B" w:rsidRDefault="00C2288B" w:rsidP="00C2288B">
      <w:pPr>
        <w:pStyle w:val="PargrafodaLista"/>
        <w:numPr>
          <w:ilvl w:val="1"/>
          <w:numId w:val="4"/>
        </w:numPr>
        <w:jc w:val="both"/>
        <w:rPr>
          <w:rFonts w:ascii="Arial" w:hAnsi="Arial" w:cs="Arial"/>
          <w:sz w:val="16"/>
          <w:szCs w:val="16"/>
        </w:rPr>
      </w:pPr>
      <w:r w:rsidRPr="00C2288B">
        <w:rPr>
          <w:rFonts w:ascii="Arial" w:hAnsi="Arial" w:cs="Arial"/>
          <w:sz w:val="16"/>
          <w:szCs w:val="16"/>
        </w:rPr>
        <w:t xml:space="preserve"> Pela Inexecução total ou parcial do objeto, o DER-RO </w:t>
      </w:r>
      <w:proofErr w:type="gramStart"/>
      <w:r w:rsidRPr="00C2288B">
        <w:rPr>
          <w:rFonts w:ascii="Arial" w:hAnsi="Arial" w:cs="Arial"/>
          <w:sz w:val="16"/>
          <w:szCs w:val="16"/>
        </w:rPr>
        <w:t>poderá,</w:t>
      </w:r>
      <w:proofErr w:type="gramEnd"/>
      <w:r w:rsidRPr="00C2288B">
        <w:rPr>
          <w:rFonts w:ascii="Arial" w:hAnsi="Arial" w:cs="Arial"/>
          <w:sz w:val="16"/>
          <w:szCs w:val="16"/>
        </w:rPr>
        <w:t xml:space="preserve"> garantida a prévia defesa, aplicar à empresa contratada as seguintes sanções:</w:t>
      </w:r>
    </w:p>
    <w:p w:rsidR="00C2288B" w:rsidRPr="00C2288B" w:rsidRDefault="00C2288B" w:rsidP="00C2288B">
      <w:pPr>
        <w:ind w:left="720"/>
        <w:jc w:val="both"/>
        <w:rPr>
          <w:rFonts w:ascii="Arial" w:hAnsi="Arial" w:cs="Arial"/>
          <w:sz w:val="16"/>
          <w:szCs w:val="16"/>
        </w:rPr>
      </w:pPr>
    </w:p>
    <w:p w:rsidR="00C2288B" w:rsidRPr="00C2288B" w:rsidRDefault="00C2288B" w:rsidP="00C2288B">
      <w:pPr>
        <w:pStyle w:val="PargrafodaLista"/>
        <w:numPr>
          <w:ilvl w:val="2"/>
          <w:numId w:val="40"/>
        </w:numPr>
        <w:jc w:val="both"/>
        <w:rPr>
          <w:rFonts w:ascii="Arial" w:hAnsi="Arial" w:cs="Arial"/>
          <w:sz w:val="16"/>
          <w:szCs w:val="16"/>
        </w:rPr>
      </w:pPr>
      <w:r>
        <w:rPr>
          <w:rFonts w:ascii="Arial" w:hAnsi="Arial" w:cs="Arial"/>
          <w:sz w:val="16"/>
          <w:szCs w:val="16"/>
        </w:rPr>
        <w:t xml:space="preserve"> </w:t>
      </w:r>
      <w:r w:rsidRPr="00C2288B">
        <w:rPr>
          <w:rFonts w:ascii="Arial" w:hAnsi="Arial" w:cs="Arial"/>
          <w:sz w:val="16"/>
          <w:szCs w:val="16"/>
        </w:rPr>
        <w:t xml:space="preserve"> Advertência, que será aplicada por meio de notificação, estabelecendo o prazo de 05 (cinco) dias úteis para que a empresa contratada apresente justificativas para o atraso, que só serão aceitas mediante crivo da Administração;</w:t>
      </w:r>
    </w:p>
    <w:p w:rsidR="00C2288B" w:rsidRPr="00C2288B" w:rsidRDefault="00C2288B" w:rsidP="00C2288B">
      <w:pPr>
        <w:ind w:left="567"/>
        <w:jc w:val="both"/>
        <w:rPr>
          <w:rFonts w:ascii="Arial" w:hAnsi="Arial" w:cs="Arial"/>
          <w:sz w:val="16"/>
          <w:szCs w:val="16"/>
        </w:rPr>
      </w:pPr>
    </w:p>
    <w:p w:rsidR="00C2288B" w:rsidRPr="00C2288B" w:rsidRDefault="00C2288B" w:rsidP="00C2288B">
      <w:pPr>
        <w:pStyle w:val="PargrafodaLista"/>
        <w:numPr>
          <w:ilvl w:val="2"/>
          <w:numId w:val="40"/>
        </w:numPr>
        <w:jc w:val="both"/>
        <w:rPr>
          <w:rFonts w:ascii="Arial" w:hAnsi="Arial" w:cs="Arial"/>
          <w:sz w:val="16"/>
          <w:szCs w:val="16"/>
        </w:rPr>
      </w:pPr>
      <w:r>
        <w:rPr>
          <w:rFonts w:ascii="Arial" w:hAnsi="Arial" w:cs="Arial"/>
          <w:sz w:val="16"/>
          <w:szCs w:val="16"/>
        </w:rPr>
        <w:t xml:space="preserve"> </w:t>
      </w:r>
      <w:r w:rsidRPr="00C2288B">
        <w:rPr>
          <w:rFonts w:ascii="Arial" w:hAnsi="Arial" w:cs="Arial"/>
          <w:sz w:val="16"/>
          <w:szCs w:val="16"/>
        </w:rPr>
        <w:t xml:space="preserve"> Multa moratória correspondente a 0,5% (cinco décimos por cento) sobre o valor do contrato, por dia de atraso no cumprimento das obrigações assumidas, até a data do efetivo adimplemento, observado o limite de 10 (dez) dias corridos, após o qual será caracterizada a inexecução parcial ou total do contrato, conforme o caso;</w:t>
      </w:r>
    </w:p>
    <w:p w:rsidR="00C2288B" w:rsidRPr="00C2288B" w:rsidRDefault="00C2288B" w:rsidP="00C2288B">
      <w:pPr>
        <w:pStyle w:val="PargrafodaLista"/>
        <w:numPr>
          <w:ilvl w:val="3"/>
          <w:numId w:val="41"/>
        </w:numPr>
        <w:jc w:val="both"/>
        <w:rPr>
          <w:rFonts w:ascii="Arial" w:hAnsi="Arial" w:cs="Arial"/>
          <w:sz w:val="16"/>
          <w:szCs w:val="16"/>
        </w:rPr>
      </w:pPr>
      <w:r w:rsidRPr="00C2288B">
        <w:rPr>
          <w:rFonts w:ascii="Arial" w:hAnsi="Arial" w:cs="Arial"/>
          <w:sz w:val="16"/>
          <w:szCs w:val="16"/>
        </w:rPr>
        <w:t xml:space="preserve"> A multa moratória será aplicada a partir do 1º dia útil da inadimplência, contado da data definida para o regular cumprimento da obrigação;</w:t>
      </w:r>
    </w:p>
    <w:p w:rsidR="00C2288B" w:rsidRPr="00C2288B" w:rsidRDefault="00C2288B" w:rsidP="00C2288B">
      <w:pPr>
        <w:ind w:left="720"/>
        <w:jc w:val="both"/>
        <w:rPr>
          <w:rFonts w:ascii="Arial" w:hAnsi="Arial" w:cs="Arial"/>
          <w:sz w:val="16"/>
          <w:szCs w:val="16"/>
        </w:rPr>
      </w:pPr>
    </w:p>
    <w:p w:rsidR="00C2288B" w:rsidRPr="00C2288B" w:rsidRDefault="00C2288B" w:rsidP="00C2288B">
      <w:pPr>
        <w:pStyle w:val="PargrafodaLista"/>
        <w:numPr>
          <w:ilvl w:val="2"/>
          <w:numId w:val="41"/>
        </w:numPr>
        <w:jc w:val="both"/>
        <w:rPr>
          <w:rFonts w:ascii="Arial" w:hAnsi="Arial" w:cs="Arial"/>
          <w:sz w:val="16"/>
          <w:szCs w:val="16"/>
        </w:rPr>
      </w:pPr>
      <w:r w:rsidRPr="00C2288B">
        <w:rPr>
          <w:rFonts w:ascii="Arial" w:hAnsi="Arial" w:cs="Arial"/>
          <w:sz w:val="16"/>
          <w:szCs w:val="16"/>
        </w:rPr>
        <w:t xml:space="preserve"> Multa moratória de 0,5% (cinco décimos por cento) sobre o valor do contrato,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rsidR="00C2288B" w:rsidRPr="00C2288B" w:rsidRDefault="00C2288B" w:rsidP="00C2288B">
      <w:pPr>
        <w:ind w:left="720"/>
        <w:jc w:val="both"/>
        <w:rPr>
          <w:rFonts w:ascii="Arial" w:hAnsi="Arial" w:cs="Arial"/>
          <w:sz w:val="16"/>
          <w:szCs w:val="16"/>
        </w:rPr>
      </w:pPr>
    </w:p>
    <w:p w:rsidR="00C2288B" w:rsidRPr="00C2288B" w:rsidRDefault="00C2288B" w:rsidP="00C2288B">
      <w:pPr>
        <w:pStyle w:val="PargrafodaLista"/>
        <w:numPr>
          <w:ilvl w:val="2"/>
          <w:numId w:val="41"/>
        </w:numPr>
        <w:jc w:val="both"/>
        <w:rPr>
          <w:rFonts w:ascii="Arial" w:hAnsi="Arial" w:cs="Arial"/>
          <w:sz w:val="16"/>
          <w:szCs w:val="16"/>
        </w:rPr>
      </w:pPr>
      <w:r w:rsidRPr="00C2288B">
        <w:rPr>
          <w:rFonts w:ascii="Arial" w:hAnsi="Arial" w:cs="Arial"/>
          <w:sz w:val="16"/>
          <w:szCs w:val="16"/>
        </w:rPr>
        <w:t>Multa de 10% (dez por cento) sobre o valor do contrato,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rsidR="00C2288B" w:rsidRPr="00C2288B" w:rsidRDefault="00C2288B" w:rsidP="00C2288B">
      <w:pPr>
        <w:ind w:left="567"/>
        <w:jc w:val="both"/>
        <w:rPr>
          <w:rFonts w:ascii="Arial" w:hAnsi="Arial" w:cs="Arial"/>
          <w:sz w:val="16"/>
          <w:szCs w:val="16"/>
        </w:rPr>
      </w:pPr>
    </w:p>
    <w:p w:rsidR="00C2288B" w:rsidRPr="00C2288B" w:rsidRDefault="00C2288B" w:rsidP="00C2288B">
      <w:pPr>
        <w:pStyle w:val="PargrafodaLista"/>
        <w:numPr>
          <w:ilvl w:val="2"/>
          <w:numId w:val="41"/>
        </w:numPr>
        <w:jc w:val="both"/>
        <w:rPr>
          <w:rFonts w:ascii="Arial" w:hAnsi="Arial" w:cs="Arial"/>
          <w:sz w:val="16"/>
          <w:szCs w:val="16"/>
        </w:rPr>
      </w:pPr>
      <w:r w:rsidRPr="00C2288B">
        <w:rPr>
          <w:rFonts w:ascii="Arial" w:hAnsi="Arial" w:cs="Arial"/>
          <w:sz w:val="16"/>
          <w:szCs w:val="16"/>
        </w:rPr>
        <w:t>Multa de 10% (dez por cento) sobre o valor do produto não entregue, no caso de inexecução parcial, sem embargo de indenização dos prejuízos porventura causados ao DER/RO pela execução parcial do contrato;</w:t>
      </w:r>
    </w:p>
    <w:p w:rsidR="00C2288B" w:rsidRPr="00C2288B" w:rsidRDefault="00C2288B" w:rsidP="00C2288B">
      <w:pPr>
        <w:pStyle w:val="PargrafodaLista"/>
        <w:jc w:val="both"/>
        <w:rPr>
          <w:rFonts w:ascii="Arial" w:hAnsi="Arial" w:cs="Arial"/>
          <w:sz w:val="16"/>
          <w:szCs w:val="16"/>
        </w:rPr>
      </w:pPr>
    </w:p>
    <w:p w:rsidR="00C2288B" w:rsidRPr="00C2288B" w:rsidRDefault="00C2288B" w:rsidP="00C2288B">
      <w:pPr>
        <w:pStyle w:val="PargrafodaLista"/>
        <w:numPr>
          <w:ilvl w:val="2"/>
          <w:numId w:val="41"/>
        </w:numPr>
        <w:jc w:val="both"/>
        <w:rPr>
          <w:rFonts w:ascii="Arial" w:hAnsi="Arial" w:cs="Arial"/>
          <w:sz w:val="16"/>
          <w:szCs w:val="16"/>
        </w:rPr>
      </w:pPr>
      <w:r w:rsidRPr="00C2288B">
        <w:rPr>
          <w:rFonts w:ascii="Arial" w:hAnsi="Arial" w:cs="Arial"/>
          <w:sz w:val="16"/>
          <w:szCs w:val="16"/>
        </w:rPr>
        <w:t>Multa de 10% (dez por cento) sobre o valor total do contrato, no caso de sua inexecução total, sem embargo de indenização dos prejuízos porventura causados ao DER/RO;</w:t>
      </w:r>
    </w:p>
    <w:p w:rsidR="00C2288B" w:rsidRPr="00C2288B" w:rsidRDefault="00C2288B" w:rsidP="00C2288B">
      <w:pPr>
        <w:pStyle w:val="PargrafodaLista"/>
        <w:jc w:val="both"/>
        <w:rPr>
          <w:rFonts w:ascii="Arial" w:hAnsi="Arial" w:cs="Arial"/>
          <w:sz w:val="16"/>
          <w:szCs w:val="16"/>
        </w:rPr>
      </w:pPr>
    </w:p>
    <w:p w:rsidR="00C2288B" w:rsidRPr="00C2288B" w:rsidRDefault="00C2288B" w:rsidP="00C2288B">
      <w:pPr>
        <w:pStyle w:val="PargrafodaLista"/>
        <w:numPr>
          <w:ilvl w:val="2"/>
          <w:numId w:val="41"/>
        </w:numPr>
        <w:jc w:val="both"/>
        <w:rPr>
          <w:rFonts w:ascii="Arial" w:hAnsi="Arial" w:cs="Arial"/>
          <w:sz w:val="16"/>
          <w:szCs w:val="16"/>
        </w:rPr>
      </w:pPr>
      <w:r w:rsidRPr="00C2288B">
        <w:rPr>
          <w:rFonts w:ascii="Arial" w:hAnsi="Arial" w:cs="Arial"/>
          <w:sz w:val="16"/>
          <w:szCs w:val="16"/>
        </w:rPr>
        <w:t xml:space="preserve"> Multa de 10% (dez por cento) sobre o valor do produto não entregue, pela recusa injustificada na substituição de material defeituoso no prazo estabelecido neste Termo de Referência;</w:t>
      </w:r>
    </w:p>
    <w:p w:rsidR="00C2288B" w:rsidRPr="00C2288B" w:rsidRDefault="00C2288B" w:rsidP="00C2288B">
      <w:pPr>
        <w:pStyle w:val="PargrafodaLista"/>
        <w:jc w:val="both"/>
        <w:rPr>
          <w:rFonts w:ascii="Arial" w:hAnsi="Arial" w:cs="Arial"/>
          <w:sz w:val="16"/>
          <w:szCs w:val="16"/>
        </w:rPr>
      </w:pPr>
    </w:p>
    <w:p w:rsidR="00C2288B" w:rsidRPr="00C2288B" w:rsidRDefault="00C2288B" w:rsidP="00C2288B">
      <w:pPr>
        <w:pStyle w:val="PargrafodaLista"/>
        <w:numPr>
          <w:ilvl w:val="2"/>
          <w:numId w:val="41"/>
        </w:numPr>
        <w:jc w:val="both"/>
        <w:rPr>
          <w:rFonts w:ascii="Arial" w:hAnsi="Arial" w:cs="Arial"/>
          <w:sz w:val="16"/>
          <w:szCs w:val="16"/>
        </w:rPr>
      </w:pPr>
      <w:r w:rsidRPr="00C2288B">
        <w:rPr>
          <w:rFonts w:ascii="Arial" w:hAnsi="Arial" w:cs="Arial"/>
          <w:sz w:val="16"/>
          <w:szCs w:val="16"/>
        </w:rPr>
        <w:t xml:space="preserve">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rsidR="00C2288B" w:rsidRPr="00C2288B" w:rsidRDefault="00C2288B" w:rsidP="00C2288B">
      <w:pPr>
        <w:ind w:left="567"/>
        <w:jc w:val="both"/>
        <w:rPr>
          <w:rFonts w:ascii="Arial" w:hAnsi="Arial" w:cs="Arial"/>
          <w:sz w:val="16"/>
          <w:szCs w:val="16"/>
        </w:rPr>
      </w:pPr>
    </w:p>
    <w:p w:rsidR="00C2288B" w:rsidRPr="00C2288B" w:rsidRDefault="00C2288B" w:rsidP="00C2288B">
      <w:pPr>
        <w:pStyle w:val="PargrafodaLista"/>
        <w:numPr>
          <w:ilvl w:val="1"/>
          <w:numId w:val="41"/>
        </w:numPr>
        <w:jc w:val="both"/>
        <w:rPr>
          <w:rFonts w:ascii="Arial" w:hAnsi="Arial" w:cs="Arial"/>
          <w:sz w:val="16"/>
          <w:szCs w:val="16"/>
        </w:rPr>
      </w:pPr>
      <w:r w:rsidRPr="00C2288B">
        <w:rPr>
          <w:rFonts w:ascii="Arial" w:hAnsi="Arial" w:cs="Arial"/>
          <w:sz w:val="16"/>
          <w:szCs w:val="16"/>
        </w:rPr>
        <w:t xml:space="preserve"> A multa prevista nos subitens </w:t>
      </w:r>
      <w:r>
        <w:rPr>
          <w:rFonts w:ascii="Arial" w:hAnsi="Arial" w:cs="Arial"/>
          <w:sz w:val="16"/>
          <w:szCs w:val="16"/>
        </w:rPr>
        <w:t>9</w:t>
      </w:r>
      <w:r w:rsidRPr="00C2288B">
        <w:rPr>
          <w:rFonts w:ascii="Arial" w:hAnsi="Arial" w:cs="Arial"/>
          <w:sz w:val="16"/>
          <w:szCs w:val="16"/>
        </w:rPr>
        <w:t xml:space="preserve">.1.2, </w:t>
      </w:r>
      <w:r>
        <w:rPr>
          <w:rFonts w:ascii="Arial" w:hAnsi="Arial" w:cs="Arial"/>
          <w:sz w:val="16"/>
          <w:szCs w:val="16"/>
        </w:rPr>
        <w:t>9</w:t>
      </w:r>
      <w:r w:rsidRPr="00C2288B">
        <w:rPr>
          <w:rFonts w:ascii="Arial" w:hAnsi="Arial" w:cs="Arial"/>
          <w:sz w:val="16"/>
          <w:szCs w:val="16"/>
        </w:rPr>
        <w:t xml:space="preserve">.1.3 e </w:t>
      </w:r>
      <w:r>
        <w:rPr>
          <w:rFonts w:ascii="Arial" w:hAnsi="Arial" w:cs="Arial"/>
          <w:sz w:val="16"/>
          <w:szCs w:val="16"/>
        </w:rPr>
        <w:t>9</w:t>
      </w:r>
      <w:r w:rsidRPr="00C2288B">
        <w:rPr>
          <w:rFonts w:ascii="Arial" w:hAnsi="Arial" w:cs="Arial"/>
          <w:sz w:val="16"/>
          <w:szCs w:val="16"/>
        </w:rPr>
        <w:t xml:space="preserve">.1.8 </w:t>
      </w:r>
      <w:proofErr w:type="gramStart"/>
      <w:r w:rsidRPr="00C2288B">
        <w:rPr>
          <w:rFonts w:ascii="Arial" w:hAnsi="Arial" w:cs="Arial"/>
          <w:sz w:val="16"/>
          <w:szCs w:val="16"/>
        </w:rPr>
        <w:t>poderão ser aplicadas</w:t>
      </w:r>
      <w:proofErr w:type="gramEnd"/>
      <w:r w:rsidRPr="00C2288B">
        <w:rPr>
          <w:rFonts w:ascii="Arial" w:hAnsi="Arial" w:cs="Arial"/>
          <w:sz w:val="16"/>
          <w:szCs w:val="16"/>
        </w:rPr>
        <w:t xml:space="preserve"> isoladas ou em conjunto com as previstas nos subitens </w:t>
      </w:r>
      <w:r>
        <w:rPr>
          <w:rFonts w:ascii="Arial" w:hAnsi="Arial" w:cs="Arial"/>
          <w:sz w:val="16"/>
          <w:szCs w:val="16"/>
        </w:rPr>
        <w:t>9</w:t>
      </w:r>
      <w:r w:rsidRPr="00C2288B">
        <w:rPr>
          <w:rFonts w:ascii="Arial" w:hAnsi="Arial" w:cs="Arial"/>
          <w:sz w:val="16"/>
          <w:szCs w:val="16"/>
        </w:rPr>
        <w:t xml:space="preserve">.1.5 e </w:t>
      </w:r>
      <w:r>
        <w:rPr>
          <w:rFonts w:ascii="Arial" w:hAnsi="Arial" w:cs="Arial"/>
          <w:sz w:val="16"/>
          <w:szCs w:val="16"/>
        </w:rPr>
        <w:t>9</w:t>
      </w:r>
      <w:r w:rsidRPr="00C2288B">
        <w:rPr>
          <w:rFonts w:ascii="Arial" w:hAnsi="Arial" w:cs="Arial"/>
          <w:sz w:val="16"/>
          <w:szCs w:val="16"/>
        </w:rPr>
        <w:t>.1.6;</w:t>
      </w:r>
    </w:p>
    <w:p w:rsidR="00C2288B" w:rsidRPr="00C2288B" w:rsidRDefault="00C2288B" w:rsidP="00C2288B">
      <w:pPr>
        <w:ind w:left="720"/>
        <w:jc w:val="both"/>
        <w:rPr>
          <w:rFonts w:ascii="Arial" w:hAnsi="Arial" w:cs="Arial"/>
          <w:sz w:val="16"/>
          <w:szCs w:val="16"/>
        </w:rPr>
      </w:pPr>
    </w:p>
    <w:p w:rsidR="00C2288B" w:rsidRPr="00C2288B" w:rsidRDefault="00C2288B" w:rsidP="00C2288B">
      <w:pPr>
        <w:pStyle w:val="PargrafodaLista"/>
        <w:numPr>
          <w:ilvl w:val="1"/>
          <w:numId w:val="41"/>
        </w:numPr>
        <w:jc w:val="both"/>
        <w:rPr>
          <w:rFonts w:ascii="Arial" w:hAnsi="Arial" w:cs="Arial"/>
          <w:sz w:val="16"/>
          <w:szCs w:val="16"/>
        </w:rPr>
      </w:pPr>
      <w:r w:rsidRPr="00C2288B">
        <w:rPr>
          <w:rFonts w:ascii="Arial" w:hAnsi="Arial" w:cs="Arial"/>
          <w:sz w:val="16"/>
          <w:szCs w:val="16"/>
        </w:rPr>
        <w:t xml:space="preserve">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rsidR="00C2288B" w:rsidRPr="00C2288B" w:rsidRDefault="00C2288B" w:rsidP="00C2288B">
      <w:pPr>
        <w:jc w:val="both"/>
        <w:rPr>
          <w:rFonts w:ascii="Arial" w:hAnsi="Arial" w:cs="Arial"/>
          <w:sz w:val="16"/>
          <w:szCs w:val="16"/>
        </w:rPr>
      </w:pPr>
    </w:p>
    <w:p w:rsidR="00C2288B" w:rsidRPr="00C2288B" w:rsidRDefault="00C2288B" w:rsidP="00C2288B">
      <w:pPr>
        <w:pStyle w:val="PargrafodaLista"/>
        <w:numPr>
          <w:ilvl w:val="1"/>
          <w:numId w:val="41"/>
        </w:numPr>
        <w:jc w:val="both"/>
        <w:rPr>
          <w:rFonts w:ascii="Arial" w:hAnsi="Arial" w:cs="Arial"/>
          <w:sz w:val="16"/>
          <w:szCs w:val="16"/>
        </w:rPr>
      </w:pPr>
      <w:r w:rsidRPr="00C2288B">
        <w:rPr>
          <w:rFonts w:ascii="Arial" w:hAnsi="Arial" w:cs="Arial"/>
          <w:sz w:val="16"/>
          <w:szCs w:val="16"/>
        </w:rPr>
        <w:t xml:space="preserve">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w:t>
      </w:r>
      <w:proofErr w:type="gramStart"/>
      <w:r w:rsidRPr="00C2288B">
        <w:rPr>
          <w:rFonts w:ascii="Arial" w:hAnsi="Arial" w:cs="Arial"/>
          <w:sz w:val="16"/>
          <w:szCs w:val="16"/>
        </w:rPr>
        <w:t>5</w:t>
      </w:r>
      <w:proofErr w:type="gramEnd"/>
      <w:r w:rsidRPr="00C2288B">
        <w:rPr>
          <w:rFonts w:ascii="Arial" w:hAnsi="Arial" w:cs="Arial"/>
          <w:sz w:val="16"/>
          <w:szCs w:val="16"/>
        </w:rPr>
        <w:t xml:space="preserve"> (cinco) anos, sem prejuízo das multas previstas no presente instrumento e das demais cominações legais.</w:t>
      </w:r>
    </w:p>
    <w:p w:rsidR="00C2288B" w:rsidRPr="00C2288B" w:rsidRDefault="00C2288B" w:rsidP="00C2288B">
      <w:pPr>
        <w:jc w:val="both"/>
        <w:rPr>
          <w:rFonts w:ascii="Arial" w:hAnsi="Arial" w:cs="Arial"/>
          <w:sz w:val="16"/>
          <w:szCs w:val="16"/>
        </w:rPr>
      </w:pPr>
    </w:p>
    <w:p w:rsidR="00C2288B" w:rsidRPr="00C2288B" w:rsidRDefault="00C2288B" w:rsidP="00C2288B">
      <w:pPr>
        <w:pStyle w:val="PargrafodaLista"/>
        <w:numPr>
          <w:ilvl w:val="1"/>
          <w:numId w:val="41"/>
        </w:numPr>
        <w:jc w:val="both"/>
        <w:rPr>
          <w:rFonts w:ascii="Arial" w:hAnsi="Arial" w:cs="Arial"/>
          <w:sz w:val="16"/>
          <w:szCs w:val="16"/>
        </w:rPr>
      </w:pPr>
      <w:r w:rsidRPr="00C2288B">
        <w:rPr>
          <w:rFonts w:ascii="Arial" w:hAnsi="Arial" w:cs="Arial"/>
          <w:sz w:val="16"/>
          <w:szCs w:val="16"/>
        </w:rPr>
        <w:t xml:space="preserve">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4151FF" w:rsidRPr="0089483D" w:rsidRDefault="004151FF" w:rsidP="004151FF">
      <w:pPr>
        <w:jc w:val="both"/>
        <w:rPr>
          <w:rFonts w:ascii="Arial" w:hAnsi="Arial" w:cs="Arial"/>
          <w:sz w:val="16"/>
          <w:szCs w:val="16"/>
        </w:rPr>
      </w:pPr>
    </w:p>
    <w:p w:rsidR="00D9528D" w:rsidRPr="0011594B" w:rsidRDefault="00D9528D" w:rsidP="002645AD">
      <w:pPr>
        <w:pStyle w:val="Lista2"/>
        <w:ind w:left="0" w:firstLine="0"/>
        <w:jc w:val="both"/>
        <w:rPr>
          <w:sz w:val="16"/>
          <w:szCs w:val="16"/>
        </w:rPr>
      </w:pPr>
    </w:p>
    <w:p w:rsidR="009D2314" w:rsidRPr="0011594B" w:rsidRDefault="005E2FA0" w:rsidP="009D2314">
      <w:pPr>
        <w:jc w:val="both"/>
        <w:rPr>
          <w:rFonts w:ascii="Arial" w:hAnsi="Arial" w:cs="Arial"/>
          <w:b/>
          <w:sz w:val="16"/>
          <w:szCs w:val="16"/>
        </w:rPr>
      </w:pPr>
      <w:r w:rsidRPr="0011594B">
        <w:rPr>
          <w:rFonts w:ascii="Arial" w:hAnsi="Arial" w:cs="Arial"/>
          <w:b/>
          <w:sz w:val="16"/>
          <w:szCs w:val="16"/>
        </w:rPr>
        <w:t xml:space="preserve">10 </w:t>
      </w:r>
      <w:r w:rsidR="00A41308" w:rsidRPr="0011594B">
        <w:rPr>
          <w:rFonts w:ascii="Arial" w:hAnsi="Arial" w:cs="Arial"/>
          <w:b/>
          <w:sz w:val="16"/>
          <w:szCs w:val="16"/>
        </w:rPr>
        <w:t>–</w:t>
      </w:r>
      <w:r w:rsidR="009D2314" w:rsidRPr="0011594B">
        <w:rPr>
          <w:rFonts w:ascii="Arial" w:hAnsi="Arial" w:cs="Arial"/>
          <w:b/>
          <w:sz w:val="16"/>
          <w:szCs w:val="16"/>
        </w:rPr>
        <w:t xml:space="preserve"> </w:t>
      </w:r>
      <w:r w:rsidR="00A41308" w:rsidRPr="0011594B">
        <w:rPr>
          <w:rFonts w:ascii="Arial" w:hAnsi="Arial" w:cs="Arial"/>
          <w:b/>
          <w:sz w:val="16"/>
          <w:szCs w:val="16"/>
        </w:rPr>
        <w:t xml:space="preserve">DA </w:t>
      </w:r>
      <w:r w:rsidR="009D2314" w:rsidRPr="0011594B">
        <w:rPr>
          <w:rFonts w:ascii="Arial" w:hAnsi="Arial" w:cs="Arial"/>
          <w:b/>
          <w:sz w:val="16"/>
          <w:szCs w:val="16"/>
        </w:rPr>
        <w:t xml:space="preserve">UTILIZAÇÃO DA ATA </w:t>
      </w:r>
    </w:p>
    <w:p w:rsidR="009D2314" w:rsidRPr="0011594B" w:rsidRDefault="009D2314" w:rsidP="009D2314">
      <w:pPr>
        <w:jc w:val="both"/>
        <w:rPr>
          <w:rFonts w:ascii="Arial" w:hAnsi="Arial" w:cs="Arial"/>
          <w:sz w:val="16"/>
          <w:szCs w:val="16"/>
        </w:rPr>
      </w:pPr>
    </w:p>
    <w:p w:rsidR="00334F76" w:rsidRPr="0011594B" w:rsidRDefault="00EF2B1B" w:rsidP="00262622">
      <w:pPr>
        <w:pStyle w:val="PargrafodaLista"/>
        <w:numPr>
          <w:ilvl w:val="1"/>
          <w:numId w:val="8"/>
        </w:numPr>
        <w:suppressAutoHyphens/>
        <w:spacing w:line="100" w:lineRule="atLeast"/>
        <w:ind w:left="0" w:right="47" w:firstLine="0"/>
        <w:jc w:val="both"/>
        <w:rPr>
          <w:rFonts w:ascii="Arial" w:hAnsi="Arial" w:cs="Arial"/>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11594B" w:rsidRDefault="006C44FC" w:rsidP="001D7CAD">
      <w:pPr>
        <w:pStyle w:val="PargrafodaLista"/>
        <w:suppressAutoHyphens/>
        <w:spacing w:line="100" w:lineRule="atLeast"/>
        <w:ind w:left="0" w:right="47"/>
        <w:jc w:val="both"/>
        <w:rPr>
          <w:rFonts w:ascii="Arial" w:hAnsi="Arial" w:cs="Arial"/>
          <w:sz w:val="16"/>
          <w:szCs w:val="16"/>
        </w:rPr>
      </w:pPr>
    </w:p>
    <w:p w:rsidR="00334F76" w:rsidRPr="0011594B" w:rsidRDefault="00334F76" w:rsidP="00262622">
      <w:pPr>
        <w:pStyle w:val="PargrafodaLista"/>
        <w:numPr>
          <w:ilvl w:val="1"/>
          <w:numId w:val="8"/>
        </w:numPr>
        <w:suppressAutoHyphens/>
        <w:spacing w:line="100" w:lineRule="atLeast"/>
        <w:ind w:left="0" w:right="47" w:firstLine="0"/>
        <w:jc w:val="both"/>
        <w:rPr>
          <w:rFonts w:ascii="Arial" w:hAnsi="Arial" w:cs="Arial"/>
          <w:sz w:val="16"/>
          <w:szCs w:val="16"/>
        </w:rPr>
      </w:pPr>
      <w:r w:rsidRPr="0011594B">
        <w:rPr>
          <w:rFonts w:ascii="Arial" w:hAnsi="Arial" w:cs="Arial"/>
          <w:sz w:val="16"/>
          <w:szCs w:val="16"/>
        </w:rPr>
        <w:t xml:space="preserve"> É facultada aos órgãos s ou entidades municipais, distritais ou estaduais a adesão a ata de registro de preços da Administração Pública Estadual.</w:t>
      </w:r>
    </w:p>
    <w:p w:rsidR="006C44FC" w:rsidRPr="0011594B" w:rsidRDefault="006C44FC" w:rsidP="00262622">
      <w:pPr>
        <w:pStyle w:val="PargrafodaLista"/>
        <w:suppressAutoHyphens/>
        <w:spacing w:line="100" w:lineRule="atLeast"/>
        <w:ind w:left="709" w:right="47" w:hanging="709"/>
        <w:jc w:val="both"/>
        <w:rPr>
          <w:rFonts w:ascii="Arial" w:hAnsi="Arial" w:cs="Arial"/>
          <w:sz w:val="16"/>
          <w:szCs w:val="16"/>
        </w:rPr>
      </w:pPr>
    </w:p>
    <w:p w:rsidR="0010657B" w:rsidRPr="0011594B" w:rsidRDefault="005E2FA0" w:rsidP="00262622">
      <w:pPr>
        <w:pStyle w:val="PargrafodaLista1"/>
        <w:numPr>
          <w:ilvl w:val="1"/>
          <w:numId w:val="8"/>
        </w:numPr>
        <w:ind w:left="0" w:firstLine="0"/>
        <w:jc w:val="both"/>
        <w:rPr>
          <w:rFonts w:ascii="Arial" w:eastAsia="Times New Roman" w:hAnsi="Arial" w:cs="Arial"/>
          <w:kern w:val="0"/>
          <w:sz w:val="16"/>
          <w:szCs w:val="16"/>
          <w:lang w:eastAsia="pt-BR" w:bidi="ar-SA"/>
        </w:rPr>
      </w:pPr>
      <w:r w:rsidRPr="0011594B">
        <w:rPr>
          <w:rFonts w:ascii="Arial" w:eastAsia="Times New Roman" w:hAnsi="Arial" w:cs="Arial"/>
          <w:kern w:val="0"/>
          <w:sz w:val="16"/>
          <w:szCs w:val="16"/>
          <w:lang w:eastAsia="pt-BR" w:bidi="ar-SA"/>
        </w:rPr>
        <w:t xml:space="preserve"> </w:t>
      </w:r>
      <w:r w:rsidR="0010657B" w:rsidRPr="0011594B">
        <w:rPr>
          <w:rFonts w:ascii="Arial" w:eastAsia="Times New Roman" w:hAnsi="Arial" w:cs="Arial"/>
          <w:kern w:val="0"/>
          <w:sz w:val="16"/>
          <w:szCs w:val="16"/>
          <w:lang w:eastAsia="pt-BR" w:bidi="ar-SA"/>
        </w:rPr>
        <w:t xml:space="preserve">Caberá ao fornecedor beneficiário da Ata de Registro de Preços, observadas as condições nela estabelecidas, </w:t>
      </w:r>
      <w:proofErr w:type="gramStart"/>
      <w:r w:rsidR="0010657B" w:rsidRPr="0011594B">
        <w:rPr>
          <w:rFonts w:ascii="Arial" w:eastAsia="Times New Roman" w:hAnsi="Arial" w:cs="Arial"/>
          <w:kern w:val="0"/>
          <w:sz w:val="16"/>
          <w:szCs w:val="16"/>
          <w:lang w:eastAsia="pt-BR" w:bidi="ar-SA"/>
        </w:rPr>
        <w:t>optar</w:t>
      </w:r>
      <w:proofErr w:type="gramEnd"/>
      <w:r w:rsidR="0010657B" w:rsidRPr="0011594B">
        <w:rPr>
          <w:rFonts w:ascii="Arial" w:eastAsia="Times New Roman" w:hAnsi="Arial" w:cs="Arial"/>
          <w:kern w:val="0"/>
          <w:sz w:val="16"/>
          <w:szCs w:val="16"/>
          <w:lang w:eastAsia="pt-BR" w:bidi="ar-SA"/>
        </w:rPr>
        <w:t xml:space="preserve"> pela aceitação ou não do fornecimento</w:t>
      </w:r>
      <w:r w:rsidR="00334F76" w:rsidRPr="0011594B">
        <w:rPr>
          <w:rFonts w:ascii="Arial" w:eastAsia="Times New Roman" w:hAnsi="Arial" w:cs="Arial"/>
          <w:kern w:val="0"/>
          <w:sz w:val="16"/>
          <w:szCs w:val="16"/>
          <w:lang w:eastAsia="pt-BR" w:bidi="ar-SA"/>
        </w:rPr>
        <w:t xml:space="preserve"> decorrente da adesão, desde que não prejudique as obrigações presentes e futuras da ata, assumidas com o órgão gerenciador e órgãos participantes. </w:t>
      </w:r>
    </w:p>
    <w:p w:rsidR="006C44FC" w:rsidRPr="0011594B" w:rsidRDefault="006C44FC" w:rsidP="00262622">
      <w:pPr>
        <w:pStyle w:val="PargrafodaLista1"/>
        <w:ind w:left="709" w:hanging="709"/>
        <w:jc w:val="both"/>
        <w:rPr>
          <w:rFonts w:ascii="Arial" w:eastAsia="Times New Roman" w:hAnsi="Arial" w:cs="Arial"/>
          <w:kern w:val="0"/>
          <w:sz w:val="16"/>
          <w:szCs w:val="16"/>
          <w:lang w:eastAsia="pt-BR" w:bidi="ar-SA"/>
        </w:rPr>
      </w:pPr>
    </w:p>
    <w:p w:rsidR="00334F76" w:rsidRPr="0011594B" w:rsidRDefault="00334F76" w:rsidP="00262622">
      <w:pPr>
        <w:pStyle w:val="PargrafodaLista1"/>
        <w:numPr>
          <w:ilvl w:val="1"/>
          <w:numId w:val="8"/>
        </w:numPr>
        <w:tabs>
          <w:tab w:val="left" w:pos="142"/>
        </w:tabs>
        <w:ind w:left="0" w:firstLine="0"/>
        <w:jc w:val="both"/>
        <w:rPr>
          <w:rFonts w:ascii="Arial" w:eastAsia="Times New Roman" w:hAnsi="Arial" w:cs="Arial"/>
          <w:kern w:val="0"/>
          <w:sz w:val="16"/>
          <w:szCs w:val="16"/>
          <w:lang w:eastAsia="pt-BR" w:bidi="ar-SA"/>
        </w:rPr>
      </w:pPr>
      <w:r w:rsidRPr="0011594B">
        <w:rPr>
          <w:rFonts w:ascii="Arial" w:eastAsia="Times New Roman" w:hAnsi="Arial" w:cs="Arial"/>
          <w:kern w:val="0"/>
          <w:sz w:val="16"/>
          <w:szCs w:val="16"/>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11594B" w:rsidRDefault="006C44FC" w:rsidP="00262622">
      <w:pPr>
        <w:pStyle w:val="PargrafodaLista1"/>
        <w:tabs>
          <w:tab w:val="left" w:pos="142"/>
        </w:tabs>
        <w:ind w:left="709" w:hanging="709"/>
        <w:jc w:val="both"/>
        <w:rPr>
          <w:rFonts w:ascii="Arial" w:eastAsia="Times New Roman" w:hAnsi="Arial" w:cs="Arial"/>
          <w:kern w:val="0"/>
          <w:sz w:val="16"/>
          <w:szCs w:val="16"/>
          <w:lang w:eastAsia="pt-BR" w:bidi="ar-SA"/>
        </w:rPr>
      </w:pPr>
    </w:p>
    <w:p w:rsidR="00334F76" w:rsidRPr="0011594B" w:rsidRDefault="00334F76" w:rsidP="00262622">
      <w:pPr>
        <w:pStyle w:val="PargrafodaLista1"/>
        <w:numPr>
          <w:ilvl w:val="1"/>
          <w:numId w:val="8"/>
        </w:numPr>
        <w:tabs>
          <w:tab w:val="left" w:pos="142"/>
        </w:tabs>
        <w:ind w:left="0" w:firstLine="0"/>
        <w:jc w:val="both"/>
        <w:rPr>
          <w:rFonts w:ascii="Arial" w:eastAsia="Times New Roman" w:hAnsi="Arial" w:cs="Arial"/>
          <w:kern w:val="0"/>
          <w:sz w:val="16"/>
          <w:szCs w:val="16"/>
          <w:lang w:eastAsia="pt-BR" w:bidi="ar-SA"/>
        </w:rPr>
      </w:pPr>
      <w:r w:rsidRPr="0011594B">
        <w:rPr>
          <w:rFonts w:ascii="Arial" w:eastAsia="Times New Roman" w:hAnsi="Arial" w:cs="Arial"/>
          <w:kern w:val="0"/>
          <w:sz w:val="16"/>
          <w:szCs w:val="16"/>
          <w:lang w:eastAsia="pt-BR" w:bidi="ar-SA"/>
        </w:rPr>
        <w:t>As adesões à ata de registro de preços não poder</w:t>
      </w:r>
      <w:r w:rsidR="00790B20" w:rsidRPr="0011594B">
        <w:rPr>
          <w:rFonts w:ascii="Arial" w:eastAsia="Times New Roman" w:hAnsi="Arial" w:cs="Arial"/>
          <w:kern w:val="0"/>
          <w:sz w:val="16"/>
          <w:szCs w:val="16"/>
          <w:lang w:eastAsia="pt-BR" w:bidi="ar-SA"/>
        </w:rPr>
        <w:t>ão</w:t>
      </w:r>
      <w:r w:rsidRPr="0011594B">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11594B" w:rsidRDefault="0010657B" w:rsidP="00262622">
      <w:pPr>
        <w:pStyle w:val="PargrafodaLista1"/>
        <w:ind w:left="709" w:hanging="709"/>
        <w:rPr>
          <w:rFonts w:ascii="Arial" w:eastAsia="Times New Roman" w:hAnsi="Arial" w:cs="Arial"/>
          <w:kern w:val="0"/>
          <w:sz w:val="16"/>
          <w:szCs w:val="16"/>
          <w:lang w:eastAsia="pt-BR" w:bidi="ar-SA"/>
        </w:rPr>
      </w:pPr>
    </w:p>
    <w:p w:rsidR="0010657B" w:rsidRPr="0011594B" w:rsidRDefault="005E2FA0" w:rsidP="00262622">
      <w:pPr>
        <w:pStyle w:val="PargrafodaLista"/>
        <w:numPr>
          <w:ilvl w:val="1"/>
          <w:numId w:val="8"/>
        </w:numPr>
        <w:ind w:left="709" w:hanging="709"/>
        <w:jc w:val="both"/>
        <w:rPr>
          <w:rFonts w:ascii="Arial" w:hAnsi="Arial" w:cs="Arial"/>
          <w:sz w:val="16"/>
          <w:szCs w:val="16"/>
        </w:rPr>
      </w:pPr>
      <w:r w:rsidRPr="0011594B">
        <w:rPr>
          <w:rFonts w:ascii="Arial" w:hAnsi="Arial" w:cs="Arial"/>
          <w:sz w:val="16"/>
          <w:szCs w:val="16"/>
        </w:rPr>
        <w:t xml:space="preserve"> </w:t>
      </w:r>
      <w:r w:rsidR="0010657B" w:rsidRPr="0011594B">
        <w:rPr>
          <w:rFonts w:ascii="Arial" w:hAnsi="Arial" w:cs="Arial"/>
          <w:sz w:val="16"/>
          <w:szCs w:val="16"/>
        </w:rPr>
        <w:t>Caberá ao órgão que se utilizar da ata, verificar a vantagem econômica da adesão a este Registro de Pre</w:t>
      </w:r>
      <w:r w:rsidR="00A41308" w:rsidRPr="0011594B">
        <w:rPr>
          <w:rFonts w:ascii="Arial" w:hAnsi="Arial" w:cs="Arial"/>
          <w:sz w:val="16"/>
          <w:szCs w:val="16"/>
        </w:rPr>
        <w:t>ço.</w:t>
      </w:r>
    </w:p>
    <w:p w:rsidR="005269EC" w:rsidRPr="0011594B" w:rsidRDefault="005269EC" w:rsidP="005269EC">
      <w:pPr>
        <w:jc w:val="both"/>
        <w:rPr>
          <w:rFonts w:ascii="Arial" w:hAnsi="Arial" w:cs="Arial"/>
          <w:sz w:val="16"/>
          <w:szCs w:val="16"/>
        </w:rPr>
      </w:pPr>
    </w:p>
    <w:p w:rsidR="009D2314" w:rsidRPr="0011594B" w:rsidRDefault="009D2314" w:rsidP="009D2314">
      <w:pPr>
        <w:jc w:val="both"/>
        <w:rPr>
          <w:rFonts w:ascii="Arial" w:hAnsi="Arial" w:cs="Arial"/>
          <w:sz w:val="16"/>
          <w:szCs w:val="16"/>
        </w:rPr>
      </w:pPr>
    </w:p>
    <w:p w:rsidR="009D2314" w:rsidRPr="0011594B" w:rsidRDefault="005E2FA0" w:rsidP="005E2FA0">
      <w:pPr>
        <w:spacing w:line="360" w:lineRule="auto"/>
        <w:jc w:val="both"/>
        <w:rPr>
          <w:rFonts w:ascii="Arial" w:hAnsi="Arial" w:cs="Arial"/>
          <w:b/>
          <w:sz w:val="16"/>
          <w:szCs w:val="16"/>
        </w:rPr>
      </w:pPr>
      <w:r w:rsidRPr="0011594B">
        <w:rPr>
          <w:rFonts w:ascii="Arial" w:hAnsi="Arial" w:cs="Arial"/>
          <w:b/>
          <w:sz w:val="16"/>
          <w:szCs w:val="16"/>
        </w:rPr>
        <w:lastRenderedPageBreak/>
        <w:t>11</w:t>
      </w:r>
      <w:r w:rsidR="009D2314" w:rsidRPr="0011594B">
        <w:rPr>
          <w:rFonts w:ascii="Arial" w:hAnsi="Arial" w:cs="Arial"/>
          <w:b/>
          <w:sz w:val="16"/>
          <w:szCs w:val="16"/>
        </w:rPr>
        <w:t>-</w:t>
      </w:r>
      <w:r w:rsidR="00A41308" w:rsidRPr="0011594B">
        <w:rPr>
          <w:rFonts w:ascii="Arial" w:hAnsi="Arial" w:cs="Arial"/>
          <w:b/>
          <w:sz w:val="16"/>
          <w:szCs w:val="16"/>
        </w:rPr>
        <w:t xml:space="preserve"> </w:t>
      </w:r>
      <w:r w:rsidR="00FE1BAB" w:rsidRPr="0011594B">
        <w:rPr>
          <w:rFonts w:ascii="Arial" w:hAnsi="Arial" w:cs="Arial"/>
          <w:b/>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9A54D1">
        <w:rPr>
          <w:rFonts w:ascii="Arial" w:hAnsi="Arial" w:cs="Arial"/>
          <w:b/>
          <w:bCs/>
          <w:sz w:val="16"/>
          <w:szCs w:val="16"/>
        </w:rPr>
        <w:t>1</w:t>
      </w:r>
      <w:r w:rsidR="005E2FA0" w:rsidRPr="009A54D1">
        <w:rPr>
          <w:rFonts w:ascii="Arial" w:hAnsi="Arial" w:cs="Arial"/>
          <w:b/>
          <w:bCs/>
          <w:sz w:val="16"/>
          <w:szCs w:val="16"/>
        </w:rPr>
        <w:t>2</w:t>
      </w:r>
      <w:r w:rsidRPr="009A54D1">
        <w:rPr>
          <w:rFonts w:ascii="Arial" w:hAnsi="Arial" w:cs="Arial"/>
          <w:b/>
          <w:bCs/>
          <w:sz w:val="16"/>
          <w:szCs w:val="16"/>
        </w:rPr>
        <w:t>.</w:t>
      </w:r>
      <w:r w:rsidR="00167705" w:rsidRPr="009A54D1">
        <w:rPr>
          <w:rFonts w:ascii="Arial" w:hAnsi="Arial" w:cs="Arial"/>
          <w:b/>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 xml:space="preserve">Comunicar imediatamente à Administração Pública qualquer alteração ocorrida no endereço, conta bancária e </w:t>
      </w:r>
      <w:proofErr w:type="gramStart"/>
      <w:r w:rsidR="009D2314" w:rsidRPr="009A54D1">
        <w:rPr>
          <w:rFonts w:ascii="Arial" w:hAnsi="Arial" w:cs="Arial"/>
          <w:sz w:val="16"/>
          <w:szCs w:val="16"/>
          <w:lang w:val="pt-PT"/>
        </w:rPr>
        <w:t>outros julgáveis</w:t>
      </w:r>
      <w:proofErr w:type="gramEnd"/>
      <w:r w:rsidR="009D2314" w:rsidRPr="009A54D1">
        <w:rPr>
          <w:rFonts w:ascii="Arial" w:hAnsi="Arial" w:cs="Arial"/>
          <w:sz w:val="16"/>
          <w:szCs w:val="16"/>
          <w:lang w:val="pt-PT"/>
        </w:rPr>
        <w:t xml:space="preserve">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proofErr w:type="gramStart"/>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w:t>
      </w:r>
      <w:proofErr w:type="gramEnd"/>
      <w:r w:rsidR="009D2314" w:rsidRPr="009A54D1">
        <w:rPr>
          <w:rFonts w:ascii="Arial" w:hAnsi="Arial" w:cs="Arial"/>
          <w:sz w:val="16"/>
          <w:szCs w:val="16"/>
        </w:rPr>
        <w:t xml:space="preserve">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Pr="009A54D1" w:rsidRDefault="005269EC"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proofErr w:type="gramStart"/>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w:t>
      </w:r>
      <w:proofErr w:type="gramEnd"/>
      <w:r w:rsidRPr="009A54D1">
        <w:rPr>
          <w:rFonts w:ascii="Arial" w:hAnsi="Arial" w:cs="Arial"/>
          <w:sz w:val="16"/>
          <w:szCs w:val="16"/>
        </w:rPr>
        <w:t xml:space="preserve">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269EC" w:rsidRDefault="005269EC" w:rsidP="002C214A">
      <w:pPr>
        <w:pStyle w:val="Corpodetexto3"/>
        <w:tabs>
          <w:tab w:val="left" w:pos="900"/>
        </w:tabs>
        <w:ind w:left="426" w:right="47" w:hanging="426"/>
        <w:rPr>
          <w:rFonts w:ascii="Arial" w:hAnsi="Arial" w:cs="Arial"/>
          <w:sz w:val="16"/>
          <w:szCs w:val="16"/>
        </w:rPr>
      </w:pPr>
    </w:p>
    <w:p w:rsidR="005E1530" w:rsidRPr="009A54D1" w:rsidRDefault="005E1530" w:rsidP="002C214A">
      <w:pPr>
        <w:pStyle w:val="Corpodetexto3"/>
        <w:tabs>
          <w:tab w:val="left" w:pos="900"/>
        </w:tabs>
        <w:ind w:left="426" w:right="47" w:hanging="426"/>
        <w:rPr>
          <w:rFonts w:ascii="Arial" w:hAnsi="Arial" w:cs="Arial"/>
          <w:sz w:val="16"/>
          <w:szCs w:val="16"/>
        </w:rPr>
      </w:pPr>
    </w:p>
    <w:p w:rsidR="00266E26" w:rsidRDefault="007043D1"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r>
        <w:rPr>
          <w:rFonts w:ascii="Arial" w:hAnsi="Arial" w:cs="Arial"/>
          <w:b/>
          <w:sz w:val="16"/>
          <w:szCs w:val="16"/>
        </w:rPr>
        <w:t xml:space="preserve">DER - </w:t>
      </w:r>
      <w:r w:rsidR="00D9528D">
        <w:rPr>
          <w:rFonts w:ascii="Arial" w:hAnsi="Arial" w:cs="Arial"/>
          <w:sz w:val="16"/>
          <w:szCs w:val="16"/>
        </w:rPr>
        <w:t>Departamento d</w:t>
      </w:r>
      <w:r w:rsidRPr="00891C60">
        <w:rPr>
          <w:rFonts w:ascii="Arial" w:hAnsi="Arial" w:cs="Arial"/>
          <w:sz w:val="16"/>
          <w:szCs w:val="16"/>
        </w:rPr>
        <w:t>e Estra</w:t>
      </w:r>
      <w:r w:rsidR="00D9528D">
        <w:rPr>
          <w:rFonts w:ascii="Arial" w:hAnsi="Arial" w:cs="Arial"/>
          <w:sz w:val="16"/>
          <w:szCs w:val="16"/>
        </w:rPr>
        <w:t>das d</w:t>
      </w:r>
      <w:r>
        <w:rPr>
          <w:rFonts w:ascii="Arial" w:hAnsi="Arial" w:cs="Arial"/>
          <w:sz w:val="16"/>
          <w:szCs w:val="16"/>
        </w:rPr>
        <w:t>e Rodagem, Infraestrutura e</w:t>
      </w:r>
      <w:r w:rsidRPr="00891C60">
        <w:rPr>
          <w:rFonts w:ascii="Arial" w:hAnsi="Arial" w:cs="Arial"/>
          <w:sz w:val="16"/>
          <w:szCs w:val="16"/>
        </w:rPr>
        <w:t xml:space="preserve"> Serviços Públicos</w:t>
      </w:r>
      <w:r w:rsidR="00266E26">
        <w:rPr>
          <w:rFonts w:ascii="Arial" w:hAnsi="Arial" w:cs="Arial"/>
          <w:sz w:val="16"/>
          <w:szCs w:val="16"/>
        </w:rPr>
        <w:t>.</w:t>
      </w:r>
      <w:r w:rsidR="00266E26" w:rsidRPr="009A54D1">
        <w:rPr>
          <w:rFonts w:ascii="Arial" w:hAnsi="Arial" w:cs="Arial"/>
          <w:b/>
          <w:bCs/>
          <w:color w:val="000000"/>
          <w:sz w:val="16"/>
          <w:szCs w:val="16"/>
        </w:rPr>
        <w:t xml:space="preserve"> </w:t>
      </w:r>
    </w:p>
    <w:p w:rsidR="004151FF" w:rsidRDefault="004151FF"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p>
    <w:p w:rsidR="005E1530" w:rsidRDefault="005E1530"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p>
    <w:p w:rsidR="009D2314" w:rsidRPr="009A54D1" w:rsidRDefault="009D2314"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lastRenderedPageBreak/>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r w:rsidR="009D2314" w:rsidRPr="009A54D1">
        <w:rPr>
          <w:rFonts w:ascii="Arial" w:hAnsi="Arial" w:cs="Arial"/>
          <w:color w:val="000000"/>
          <w:sz w:val="16"/>
          <w:szCs w:val="16"/>
        </w:rPr>
        <w:t xml:space="preserve"> </w:t>
      </w:r>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xml:space="preserve">, Lei Federal nº 8.666/93, demais normas complementares e disposições desta </w:t>
      </w:r>
      <w:proofErr w:type="gramStart"/>
      <w:r w:rsidR="009D2314" w:rsidRPr="009A54D1">
        <w:rPr>
          <w:rFonts w:ascii="Arial" w:hAnsi="Arial" w:cs="Arial"/>
          <w:color w:val="000000"/>
          <w:sz w:val="16"/>
          <w:szCs w:val="16"/>
        </w:rPr>
        <w:t>Ata</w:t>
      </w:r>
      <w:proofErr w:type="gramEnd"/>
      <w:r w:rsidR="009D2314" w:rsidRPr="009A54D1">
        <w:rPr>
          <w:rFonts w:ascii="Arial" w:hAnsi="Arial" w:cs="Arial"/>
          <w:color w:val="000000"/>
          <w:sz w:val="16"/>
          <w:szCs w:val="16"/>
        </w:rPr>
        <w:t xml:space="preserve">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160FBE">
      <w:pPr>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Default="004C43D9" w:rsidP="009D2314">
      <w:pPr>
        <w:ind w:right="47"/>
        <w:jc w:val="both"/>
        <w:rPr>
          <w:rFonts w:ascii="Arial" w:hAnsi="Arial" w:cs="Arial"/>
          <w:b/>
          <w:bCs/>
          <w:color w:val="000000"/>
          <w:sz w:val="16"/>
          <w:szCs w:val="16"/>
        </w:rPr>
      </w:pPr>
    </w:p>
    <w:p w:rsidR="007D7067" w:rsidRDefault="007D7067" w:rsidP="009D2314">
      <w:pPr>
        <w:ind w:right="47"/>
        <w:jc w:val="both"/>
        <w:rPr>
          <w:rFonts w:ascii="Arial" w:hAnsi="Arial" w:cs="Arial"/>
          <w:b/>
          <w:bCs/>
          <w:color w:val="000000"/>
          <w:sz w:val="16"/>
          <w:szCs w:val="16"/>
        </w:rPr>
      </w:pPr>
    </w:p>
    <w:p w:rsidR="007D7067" w:rsidRPr="009A54D1" w:rsidRDefault="007D7067" w:rsidP="009D2314">
      <w:pPr>
        <w:ind w:right="47"/>
        <w:jc w:val="both"/>
        <w:rPr>
          <w:rFonts w:ascii="Arial" w:hAnsi="Arial" w:cs="Arial"/>
          <w:b/>
          <w:bCs/>
          <w:color w:val="000000"/>
          <w:sz w:val="16"/>
          <w:szCs w:val="16"/>
        </w:rPr>
      </w:pPr>
    </w:p>
    <w:p w:rsidR="00A41308" w:rsidRDefault="00A41308" w:rsidP="00590F87">
      <w:pPr>
        <w:ind w:right="47"/>
        <w:jc w:val="center"/>
        <w:rPr>
          <w:rFonts w:ascii="Arial" w:hAnsi="Arial" w:cs="Arial"/>
          <w:b/>
          <w:bCs/>
          <w:color w:val="000000"/>
          <w:sz w:val="16"/>
          <w:szCs w:val="16"/>
        </w:rPr>
      </w:pPr>
    </w:p>
    <w:p w:rsidR="00E746DF" w:rsidRPr="009A54D1" w:rsidRDefault="00E746DF" w:rsidP="005E153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5E1530">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627D90" w:rsidRDefault="00627D90" w:rsidP="00526790">
      <w:pPr>
        <w:ind w:right="47"/>
        <w:jc w:val="both"/>
        <w:rPr>
          <w:rFonts w:ascii="Arial" w:hAnsi="Arial" w:cs="Arial"/>
          <w:b/>
          <w:bCs/>
          <w:color w:val="000000"/>
          <w:sz w:val="16"/>
          <w:szCs w:val="16"/>
        </w:rPr>
      </w:pPr>
    </w:p>
    <w:p w:rsidR="00C50BF7" w:rsidRPr="005E1530" w:rsidRDefault="007D7067" w:rsidP="00526790">
      <w:pPr>
        <w:ind w:right="47"/>
        <w:jc w:val="both"/>
        <w:rPr>
          <w:rFonts w:ascii="Arial" w:hAnsi="Arial" w:cs="Arial"/>
          <w:b/>
          <w:bCs/>
          <w:color w:val="000000"/>
          <w:sz w:val="10"/>
          <w:szCs w:val="10"/>
        </w:rPr>
      </w:pPr>
      <w:r>
        <w:rPr>
          <w:rFonts w:ascii="Arial" w:hAnsi="Arial" w:cs="Arial"/>
          <w:b/>
          <w:bCs/>
          <w:color w:val="000000"/>
          <w:sz w:val="10"/>
          <w:szCs w:val="10"/>
        </w:rPr>
        <w:t>MCG</w:t>
      </w:r>
      <w:r w:rsidR="00DA06C9">
        <w:rPr>
          <w:rFonts w:ascii="Arial" w:hAnsi="Arial" w:cs="Arial"/>
          <w:b/>
          <w:bCs/>
          <w:color w:val="000000"/>
          <w:sz w:val="10"/>
          <w:szCs w:val="10"/>
        </w:rPr>
        <w:t>/SRP</w:t>
      </w:r>
    </w:p>
    <w:sectPr w:rsidR="00C50BF7" w:rsidRPr="005E1530" w:rsidSect="003F6E2B">
      <w:headerReference w:type="default" r:id="rId9"/>
      <w:pgSz w:w="11907" w:h="16840" w:code="9"/>
      <w:pgMar w:top="426"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31AF" w:rsidRDefault="00E931AF">
      <w:r>
        <w:separator/>
      </w:r>
    </w:p>
  </w:endnote>
  <w:endnote w:type="continuationSeparator" w:id="1">
    <w:p w:rsidR="00E931AF" w:rsidRDefault="00E931A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31AF" w:rsidRDefault="00E931AF">
      <w:r>
        <w:separator/>
      </w:r>
    </w:p>
  </w:footnote>
  <w:footnote w:type="continuationSeparator" w:id="1">
    <w:p w:rsidR="00E931AF" w:rsidRDefault="00E931A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31AF" w:rsidRDefault="00E931AF">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4"/>
    <w:multiLevelType w:val="singleLevel"/>
    <w:tmpl w:val="00000004"/>
    <w:name w:val="WW8Num14"/>
    <w:lvl w:ilvl="0">
      <w:start w:val="1"/>
      <w:numFmt w:val="lowerLetter"/>
      <w:lvlText w:val="%1)"/>
      <w:lvlJc w:val="left"/>
      <w:pPr>
        <w:tabs>
          <w:tab w:val="num" w:pos="0"/>
        </w:tabs>
        <w:ind w:left="1571" w:hanging="360"/>
      </w:pPr>
      <w:rPr>
        <w:b/>
      </w:rPr>
    </w:lvl>
  </w:abstractNum>
  <w:abstractNum w:abstractNumId="2">
    <w:nsid w:val="00000005"/>
    <w:multiLevelType w:val="multilevel"/>
    <w:tmpl w:val="00000005"/>
    <w:name w:val="WW8Num15"/>
    <w:lvl w:ilvl="0">
      <w:start w:val="1"/>
      <w:numFmt w:val="decimal"/>
      <w:lvlText w:val="%1."/>
      <w:lvlJc w:val="left"/>
      <w:pPr>
        <w:tabs>
          <w:tab w:val="num" w:pos="-679"/>
        </w:tabs>
        <w:ind w:left="502" w:hanging="360"/>
      </w:pPr>
    </w:lvl>
    <w:lvl w:ilvl="1">
      <w:start w:val="1"/>
      <w:numFmt w:val="decimal"/>
      <w:lvlText w:val="%1.%2."/>
      <w:lvlJc w:val="left"/>
      <w:pPr>
        <w:tabs>
          <w:tab w:val="num" w:pos="0"/>
        </w:tabs>
        <w:ind w:left="1541" w:hanging="720"/>
      </w:pPr>
      <w:rPr>
        <w:b/>
      </w:rPr>
    </w:lvl>
    <w:lvl w:ilvl="2">
      <w:start w:val="1"/>
      <w:numFmt w:val="decimal"/>
      <w:lvlText w:val="%1.%2.%3."/>
      <w:lvlJc w:val="left"/>
      <w:pPr>
        <w:tabs>
          <w:tab w:val="num" w:pos="0"/>
        </w:tabs>
        <w:ind w:left="1541" w:hanging="720"/>
      </w:pPr>
      <w:rPr>
        <w:b/>
      </w:rPr>
    </w:lvl>
    <w:lvl w:ilvl="3">
      <w:start w:val="1"/>
      <w:numFmt w:val="decimal"/>
      <w:lvlText w:val="%1.%2.%3.%4."/>
      <w:lvlJc w:val="left"/>
      <w:pPr>
        <w:tabs>
          <w:tab w:val="num" w:pos="0"/>
        </w:tabs>
        <w:ind w:left="1901" w:hanging="1080"/>
      </w:pPr>
      <w:rPr>
        <w:b/>
      </w:rPr>
    </w:lvl>
    <w:lvl w:ilvl="4">
      <w:start w:val="1"/>
      <w:numFmt w:val="decimal"/>
      <w:lvlText w:val="%1.%2.%3.%4.%5."/>
      <w:lvlJc w:val="left"/>
      <w:pPr>
        <w:tabs>
          <w:tab w:val="num" w:pos="0"/>
        </w:tabs>
        <w:ind w:left="1901" w:hanging="1080"/>
      </w:pPr>
      <w:rPr>
        <w:b/>
      </w:rPr>
    </w:lvl>
    <w:lvl w:ilvl="5">
      <w:start w:val="1"/>
      <w:numFmt w:val="decimal"/>
      <w:lvlText w:val="%1.%2.%3.%4.%5.%6."/>
      <w:lvlJc w:val="left"/>
      <w:pPr>
        <w:tabs>
          <w:tab w:val="num" w:pos="0"/>
        </w:tabs>
        <w:ind w:left="2261" w:hanging="1440"/>
      </w:pPr>
      <w:rPr>
        <w:b/>
      </w:rPr>
    </w:lvl>
    <w:lvl w:ilvl="6">
      <w:start w:val="1"/>
      <w:numFmt w:val="decimal"/>
      <w:lvlText w:val="%1.%2.%3.%4.%5.%6.%7."/>
      <w:lvlJc w:val="left"/>
      <w:pPr>
        <w:tabs>
          <w:tab w:val="num" w:pos="0"/>
        </w:tabs>
        <w:ind w:left="2261" w:hanging="1440"/>
      </w:pPr>
      <w:rPr>
        <w:b/>
      </w:rPr>
    </w:lvl>
    <w:lvl w:ilvl="7">
      <w:start w:val="1"/>
      <w:numFmt w:val="decimal"/>
      <w:lvlText w:val="%1.%2.%3.%4.%5.%6.%7.%8."/>
      <w:lvlJc w:val="left"/>
      <w:pPr>
        <w:tabs>
          <w:tab w:val="num" w:pos="0"/>
        </w:tabs>
        <w:ind w:left="2621" w:hanging="1800"/>
      </w:pPr>
      <w:rPr>
        <w:b/>
      </w:rPr>
    </w:lvl>
    <w:lvl w:ilvl="8">
      <w:start w:val="1"/>
      <w:numFmt w:val="decimal"/>
      <w:lvlText w:val="%1.%2.%3.%4.%5.%6.%7.%8.%9."/>
      <w:lvlJc w:val="left"/>
      <w:pPr>
        <w:tabs>
          <w:tab w:val="num" w:pos="0"/>
        </w:tabs>
        <w:ind w:left="2621" w:hanging="1800"/>
      </w:pPr>
      <w:rPr>
        <w:b/>
      </w:rPr>
    </w:lvl>
  </w:abstractNum>
  <w:abstractNum w:abstractNumId="3">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A510682"/>
    <w:multiLevelType w:val="multilevel"/>
    <w:tmpl w:val="13A27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123249C3"/>
    <w:multiLevelType w:val="hybridMultilevel"/>
    <w:tmpl w:val="E0387F42"/>
    <w:lvl w:ilvl="0" w:tplc="8458A40A">
      <w:start w:val="1"/>
      <w:numFmt w:val="lowerLetter"/>
      <w:lvlText w:val="%1."/>
      <w:lvlJc w:val="right"/>
      <w:pPr>
        <w:ind w:left="1287" w:hanging="360"/>
      </w:pPr>
      <w:rPr>
        <w:rFonts w:hint="default"/>
        <w:b w:val="0"/>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0">
    <w:nsid w:val="12847DBC"/>
    <w:multiLevelType w:val="multilevel"/>
    <w:tmpl w:val="00000002"/>
    <w:lvl w:ilvl="0">
      <w:start w:val="1"/>
      <w:numFmt w:val="decimal"/>
      <w:lvlText w:val="%1."/>
      <w:lvlJc w:val="left"/>
      <w:pPr>
        <w:tabs>
          <w:tab w:val="num" w:pos="720"/>
        </w:tabs>
        <w:ind w:left="720" w:hanging="360"/>
      </w:pPr>
      <w:rPr>
        <w:b/>
        <w:i w:val="0"/>
        <w:sz w:val="24"/>
        <w:szCs w:val="24"/>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16834D24"/>
    <w:multiLevelType w:val="multilevel"/>
    <w:tmpl w:val="582619FA"/>
    <w:lvl w:ilvl="0">
      <w:start w:val="9"/>
      <w:numFmt w:val="decimal"/>
      <w:lvlText w:val="%1."/>
      <w:lvlJc w:val="left"/>
      <w:pPr>
        <w:ind w:left="360" w:hanging="360"/>
      </w:pPr>
      <w:rPr>
        <w:rFonts w:hint="default"/>
      </w:rPr>
    </w:lvl>
    <w:lvl w:ilvl="1">
      <w:start w:val="1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nsid w:val="19615A90"/>
    <w:multiLevelType w:val="hybridMultilevel"/>
    <w:tmpl w:val="1506F58A"/>
    <w:lvl w:ilvl="0" w:tplc="71EAB622">
      <w:start w:val="1"/>
      <w:numFmt w:val="decimal"/>
      <w:lvlText w:val="10.%1"/>
      <w:lvlJc w:val="left"/>
      <w:pPr>
        <w:ind w:left="720" w:hanging="360"/>
      </w:pPr>
      <w:rPr>
        <w:rFonts w:ascii="Times New Roman" w:eastAsia="Times New Roman" w:hAnsi="Times New Roman" w:cs="Times New Roman"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2744159B"/>
    <w:multiLevelType w:val="hybridMultilevel"/>
    <w:tmpl w:val="42262EF2"/>
    <w:lvl w:ilvl="0" w:tplc="5A445228">
      <w:start w:val="1"/>
      <w:numFmt w:val="decimal"/>
      <w:lvlText w:val="%1."/>
      <w:lvlJc w:val="left"/>
      <w:pPr>
        <w:tabs>
          <w:tab w:val="num" w:pos="585"/>
        </w:tabs>
        <w:ind w:left="585" w:hanging="360"/>
      </w:pPr>
      <w:rPr>
        <w:rFonts w:hint="default"/>
        <w:b/>
        <w:sz w:val="21"/>
        <w:szCs w:val="21"/>
      </w:rPr>
    </w:lvl>
    <w:lvl w:ilvl="1" w:tplc="04160019" w:tentative="1">
      <w:start w:val="1"/>
      <w:numFmt w:val="lowerLetter"/>
      <w:lvlText w:val="%2."/>
      <w:lvlJc w:val="left"/>
      <w:pPr>
        <w:tabs>
          <w:tab w:val="num" w:pos="1305"/>
        </w:tabs>
        <w:ind w:left="1305" w:hanging="360"/>
      </w:pPr>
    </w:lvl>
    <w:lvl w:ilvl="2" w:tplc="0416001B" w:tentative="1">
      <w:start w:val="1"/>
      <w:numFmt w:val="lowerRoman"/>
      <w:lvlText w:val="%3."/>
      <w:lvlJc w:val="right"/>
      <w:pPr>
        <w:tabs>
          <w:tab w:val="num" w:pos="2025"/>
        </w:tabs>
        <w:ind w:left="2025" w:hanging="180"/>
      </w:pPr>
    </w:lvl>
    <w:lvl w:ilvl="3" w:tplc="0416000F" w:tentative="1">
      <w:start w:val="1"/>
      <w:numFmt w:val="decimal"/>
      <w:lvlText w:val="%4."/>
      <w:lvlJc w:val="left"/>
      <w:pPr>
        <w:tabs>
          <w:tab w:val="num" w:pos="2745"/>
        </w:tabs>
        <w:ind w:left="2745" w:hanging="360"/>
      </w:pPr>
    </w:lvl>
    <w:lvl w:ilvl="4" w:tplc="04160019" w:tentative="1">
      <w:start w:val="1"/>
      <w:numFmt w:val="lowerLetter"/>
      <w:lvlText w:val="%5."/>
      <w:lvlJc w:val="left"/>
      <w:pPr>
        <w:tabs>
          <w:tab w:val="num" w:pos="3465"/>
        </w:tabs>
        <w:ind w:left="3465" w:hanging="360"/>
      </w:pPr>
    </w:lvl>
    <w:lvl w:ilvl="5" w:tplc="0416001B" w:tentative="1">
      <w:start w:val="1"/>
      <w:numFmt w:val="lowerRoman"/>
      <w:lvlText w:val="%6."/>
      <w:lvlJc w:val="right"/>
      <w:pPr>
        <w:tabs>
          <w:tab w:val="num" w:pos="4185"/>
        </w:tabs>
        <w:ind w:left="4185" w:hanging="180"/>
      </w:pPr>
    </w:lvl>
    <w:lvl w:ilvl="6" w:tplc="0416000F" w:tentative="1">
      <w:start w:val="1"/>
      <w:numFmt w:val="decimal"/>
      <w:lvlText w:val="%7."/>
      <w:lvlJc w:val="left"/>
      <w:pPr>
        <w:tabs>
          <w:tab w:val="num" w:pos="4905"/>
        </w:tabs>
        <w:ind w:left="4905" w:hanging="360"/>
      </w:pPr>
    </w:lvl>
    <w:lvl w:ilvl="7" w:tplc="04160019" w:tentative="1">
      <w:start w:val="1"/>
      <w:numFmt w:val="lowerLetter"/>
      <w:lvlText w:val="%8."/>
      <w:lvlJc w:val="left"/>
      <w:pPr>
        <w:tabs>
          <w:tab w:val="num" w:pos="5625"/>
        </w:tabs>
        <w:ind w:left="5625" w:hanging="360"/>
      </w:pPr>
    </w:lvl>
    <w:lvl w:ilvl="8" w:tplc="0416001B" w:tentative="1">
      <w:start w:val="1"/>
      <w:numFmt w:val="lowerRoman"/>
      <w:lvlText w:val="%9."/>
      <w:lvlJc w:val="right"/>
      <w:pPr>
        <w:tabs>
          <w:tab w:val="num" w:pos="6345"/>
        </w:tabs>
        <w:ind w:left="6345" w:hanging="180"/>
      </w:pPr>
    </w:lvl>
  </w:abstractNum>
  <w:abstractNum w:abstractNumId="15">
    <w:nsid w:val="2B3E2A55"/>
    <w:multiLevelType w:val="hybridMultilevel"/>
    <w:tmpl w:val="21646010"/>
    <w:lvl w:ilvl="0" w:tplc="F3605028">
      <w:start w:val="1"/>
      <w:numFmt w:val="decimal"/>
      <w:lvlText w:val="8.2.3.%1"/>
      <w:lvlJc w:val="left"/>
      <w:pPr>
        <w:ind w:left="1287" w:hanging="360"/>
      </w:pPr>
      <w:rPr>
        <w:rFonts w:hint="default"/>
        <w:b/>
      </w:rPr>
    </w:lvl>
    <w:lvl w:ilvl="1" w:tplc="DCE84EB8">
      <w:start w:val="1"/>
      <w:numFmt w:val="lowerLetter"/>
      <w:lvlText w:val="%2."/>
      <w:lvlJc w:val="left"/>
      <w:pPr>
        <w:ind w:left="2007" w:hanging="360"/>
      </w:pPr>
      <w:rPr>
        <w:b w:val="0"/>
      </w:r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6">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35245A5F"/>
    <w:multiLevelType w:val="hybridMultilevel"/>
    <w:tmpl w:val="B6A2EC9A"/>
    <w:lvl w:ilvl="0" w:tplc="96108318">
      <w:start w:val="1"/>
      <w:numFmt w:val="lowerLetter"/>
      <w:lvlText w:val="%1."/>
      <w:lvlJc w:val="right"/>
      <w:pPr>
        <w:ind w:left="1428" w:hanging="360"/>
      </w:pPr>
      <w:rPr>
        <w:rFonts w:hint="default"/>
        <w:b w:val="0"/>
      </w:r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8">
    <w:nsid w:val="37723FEA"/>
    <w:multiLevelType w:val="multilevel"/>
    <w:tmpl w:val="1EB0CC4A"/>
    <w:lvl w:ilvl="0">
      <w:start w:val="1"/>
      <w:numFmt w:val="decimal"/>
      <w:lvlText w:val="%1."/>
      <w:lvlJc w:val="left"/>
      <w:pPr>
        <w:tabs>
          <w:tab w:val="num" w:pos="585"/>
        </w:tabs>
        <w:ind w:left="585" w:hanging="360"/>
      </w:pPr>
      <w:rPr>
        <w:rFonts w:hint="default"/>
        <w:b/>
        <w:color w:val="auto"/>
        <w:sz w:val="21"/>
        <w:szCs w:val="21"/>
      </w:rPr>
    </w:lvl>
    <w:lvl w:ilvl="1">
      <w:start w:val="1"/>
      <w:numFmt w:val="decimal"/>
      <w:isLgl/>
      <w:lvlText w:val="%1.%2."/>
      <w:lvlJc w:val="left"/>
      <w:pPr>
        <w:ind w:left="945" w:hanging="720"/>
      </w:pPr>
      <w:rPr>
        <w:rFonts w:hint="default"/>
        <w:b/>
      </w:rPr>
    </w:lvl>
    <w:lvl w:ilvl="2">
      <w:start w:val="1"/>
      <w:numFmt w:val="decimal"/>
      <w:isLgl/>
      <w:lvlText w:val="%1.%2.%3."/>
      <w:lvlJc w:val="left"/>
      <w:pPr>
        <w:ind w:left="945" w:hanging="720"/>
      </w:pPr>
      <w:rPr>
        <w:rFonts w:hint="default"/>
        <w:b w:val="0"/>
      </w:rPr>
    </w:lvl>
    <w:lvl w:ilvl="3">
      <w:start w:val="1"/>
      <w:numFmt w:val="decimal"/>
      <w:isLgl/>
      <w:lvlText w:val="%1.%2.%3.%4."/>
      <w:lvlJc w:val="left"/>
      <w:pPr>
        <w:ind w:left="1305"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665" w:hanging="1440"/>
      </w:pPr>
      <w:rPr>
        <w:rFonts w:hint="default"/>
      </w:rPr>
    </w:lvl>
    <w:lvl w:ilvl="6">
      <w:start w:val="1"/>
      <w:numFmt w:val="decimal"/>
      <w:isLgl/>
      <w:lvlText w:val="%1.%2.%3.%4.%5.%6.%7."/>
      <w:lvlJc w:val="left"/>
      <w:pPr>
        <w:ind w:left="1665" w:hanging="1440"/>
      </w:pPr>
      <w:rPr>
        <w:rFonts w:hint="default"/>
      </w:rPr>
    </w:lvl>
    <w:lvl w:ilvl="7">
      <w:start w:val="1"/>
      <w:numFmt w:val="decimal"/>
      <w:isLgl/>
      <w:lvlText w:val="%1.%2.%3.%4.%5.%6.%7.%8."/>
      <w:lvlJc w:val="left"/>
      <w:pPr>
        <w:ind w:left="2025" w:hanging="1800"/>
      </w:pPr>
      <w:rPr>
        <w:rFonts w:hint="default"/>
      </w:rPr>
    </w:lvl>
    <w:lvl w:ilvl="8">
      <w:start w:val="1"/>
      <w:numFmt w:val="decimal"/>
      <w:isLgl/>
      <w:lvlText w:val="%1.%2.%3.%4.%5.%6.%7.%8.%9."/>
      <w:lvlJc w:val="left"/>
      <w:pPr>
        <w:ind w:left="2385" w:hanging="2160"/>
      </w:pPr>
      <w:rPr>
        <w:rFonts w:hint="default"/>
      </w:rPr>
    </w:lvl>
  </w:abstractNum>
  <w:abstractNum w:abstractNumId="19">
    <w:nsid w:val="378362A6"/>
    <w:multiLevelType w:val="multilevel"/>
    <w:tmpl w:val="ECC26158"/>
    <w:lvl w:ilvl="0">
      <w:start w:val="6"/>
      <w:numFmt w:val="decimal"/>
      <w:lvlText w:val="%1"/>
      <w:lvlJc w:val="left"/>
      <w:pPr>
        <w:ind w:left="360" w:hanging="360"/>
      </w:pPr>
      <w:rPr>
        <w:rFonts w:ascii="Arial" w:hAnsi="Arial" w:cs="Arial" w:hint="default"/>
        <w:b/>
        <w:sz w:val="16"/>
      </w:rPr>
    </w:lvl>
    <w:lvl w:ilvl="1">
      <w:start w:val="3"/>
      <w:numFmt w:val="decimal"/>
      <w:lvlText w:val="%1.%2"/>
      <w:lvlJc w:val="left"/>
      <w:pPr>
        <w:ind w:left="360" w:hanging="360"/>
      </w:pPr>
      <w:rPr>
        <w:rFonts w:ascii="Arial" w:hAnsi="Arial" w:cs="Arial" w:hint="default"/>
        <w:b w:val="0"/>
        <w:sz w:val="16"/>
      </w:rPr>
    </w:lvl>
    <w:lvl w:ilvl="2">
      <w:start w:val="1"/>
      <w:numFmt w:val="decimal"/>
      <w:lvlText w:val="%1.%2.%3"/>
      <w:lvlJc w:val="left"/>
      <w:pPr>
        <w:ind w:left="720" w:hanging="720"/>
      </w:pPr>
      <w:rPr>
        <w:rFonts w:ascii="Arial" w:hAnsi="Arial" w:cs="Arial" w:hint="default"/>
        <w:b/>
        <w:sz w:val="16"/>
      </w:rPr>
    </w:lvl>
    <w:lvl w:ilvl="3">
      <w:start w:val="1"/>
      <w:numFmt w:val="decimal"/>
      <w:lvlText w:val="%1.%2.%3.%4"/>
      <w:lvlJc w:val="left"/>
      <w:pPr>
        <w:ind w:left="720" w:hanging="720"/>
      </w:pPr>
      <w:rPr>
        <w:rFonts w:ascii="Arial" w:hAnsi="Arial" w:cs="Arial" w:hint="default"/>
        <w:b/>
        <w:sz w:val="16"/>
      </w:rPr>
    </w:lvl>
    <w:lvl w:ilvl="4">
      <w:start w:val="1"/>
      <w:numFmt w:val="decimal"/>
      <w:lvlText w:val="%1.%2.%3.%4.%5"/>
      <w:lvlJc w:val="left"/>
      <w:pPr>
        <w:ind w:left="1080" w:hanging="1080"/>
      </w:pPr>
      <w:rPr>
        <w:rFonts w:ascii="Arial" w:hAnsi="Arial" w:cs="Arial" w:hint="default"/>
        <w:b/>
        <w:sz w:val="16"/>
      </w:rPr>
    </w:lvl>
    <w:lvl w:ilvl="5">
      <w:start w:val="1"/>
      <w:numFmt w:val="decimal"/>
      <w:lvlText w:val="%1.%2.%3.%4.%5.%6"/>
      <w:lvlJc w:val="left"/>
      <w:pPr>
        <w:ind w:left="1080" w:hanging="1080"/>
      </w:pPr>
      <w:rPr>
        <w:rFonts w:ascii="Arial" w:hAnsi="Arial" w:cs="Arial" w:hint="default"/>
        <w:b/>
        <w:sz w:val="16"/>
      </w:rPr>
    </w:lvl>
    <w:lvl w:ilvl="6">
      <w:start w:val="1"/>
      <w:numFmt w:val="decimal"/>
      <w:lvlText w:val="%1.%2.%3.%4.%5.%6.%7"/>
      <w:lvlJc w:val="left"/>
      <w:pPr>
        <w:ind w:left="1440" w:hanging="1440"/>
      </w:pPr>
      <w:rPr>
        <w:rFonts w:ascii="Arial" w:hAnsi="Arial" w:cs="Arial" w:hint="default"/>
        <w:b/>
        <w:sz w:val="16"/>
      </w:rPr>
    </w:lvl>
    <w:lvl w:ilvl="7">
      <w:start w:val="1"/>
      <w:numFmt w:val="decimal"/>
      <w:lvlText w:val="%1.%2.%3.%4.%5.%6.%7.%8"/>
      <w:lvlJc w:val="left"/>
      <w:pPr>
        <w:ind w:left="1440" w:hanging="1440"/>
      </w:pPr>
      <w:rPr>
        <w:rFonts w:ascii="Arial" w:hAnsi="Arial" w:cs="Arial" w:hint="default"/>
        <w:b/>
        <w:sz w:val="16"/>
      </w:rPr>
    </w:lvl>
    <w:lvl w:ilvl="8">
      <w:start w:val="1"/>
      <w:numFmt w:val="decimal"/>
      <w:lvlText w:val="%1.%2.%3.%4.%5.%6.%7.%8.%9"/>
      <w:lvlJc w:val="left"/>
      <w:pPr>
        <w:ind w:left="1800" w:hanging="1800"/>
      </w:pPr>
      <w:rPr>
        <w:rFonts w:ascii="Arial" w:hAnsi="Arial" w:cs="Arial" w:hint="default"/>
        <w:b/>
        <w:sz w:val="16"/>
      </w:rPr>
    </w:lvl>
  </w:abstractNum>
  <w:abstractNum w:abstractNumId="20">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39884AE6"/>
    <w:multiLevelType w:val="multilevel"/>
    <w:tmpl w:val="BC466AC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ascii="Arial" w:hAnsi="Arial" w:cs="Arial" w:hint="default"/>
        <w:b w:val="0"/>
        <w:sz w:val="16"/>
        <w:szCs w:val="1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41BC0565"/>
    <w:multiLevelType w:val="multilevel"/>
    <w:tmpl w:val="9260F3EA"/>
    <w:lvl w:ilvl="0">
      <w:start w:val="1"/>
      <w:numFmt w:val="decimal"/>
      <w:lvlText w:val="%1."/>
      <w:lvlJc w:val="left"/>
      <w:pPr>
        <w:ind w:left="737" w:hanging="340"/>
      </w:pPr>
      <w:rPr>
        <w:rFonts w:hint="default"/>
        <w:b/>
      </w:rPr>
    </w:lvl>
    <w:lvl w:ilvl="1">
      <w:start w:val="1"/>
      <w:numFmt w:val="decimal"/>
      <w:isLgl/>
      <w:suff w:val="space"/>
      <w:lvlText w:val="%1.%2."/>
      <w:lvlJc w:val="left"/>
      <w:pPr>
        <w:ind w:left="624" w:hanging="340"/>
      </w:pPr>
      <w:rPr>
        <w:rFonts w:hint="default"/>
        <w:b/>
        <w:u w:val="none"/>
      </w:rPr>
    </w:lvl>
    <w:lvl w:ilvl="2">
      <w:start w:val="1"/>
      <w:numFmt w:val="decimal"/>
      <w:isLgl/>
      <w:suff w:val="space"/>
      <w:lvlText w:val="%1.%2.%3."/>
      <w:lvlJc w:val="left"/>
      <w:pPr>
        <w:ind w:left="766" w:hanging="340"/>
      </w:pPr>
      <w:rPr>
        <w:rFonts w:hint="default"/>
        <w:b/>
        <w:u w:val="none"/>
      </w:rPr>
    </w:lvl>
    <w:lvl w:ilvl="3">
      <w:start w:val="1"/>
      <w:numFmt w:val="decimal"/>
      <w:isLgl/>
      <w:suff w:val="space"/>
      <w:lvlText w:val="%1.%2.%3.%4."/>
      <w:lvlJc w:val="left"/>
      <w:pPr>
        <w:ind w:left="737" w:hanging="340"/>
      </w:pPr>
      <w:rPr>
        <w:rFonts w:hint="default"/>
        <w:b/>
        <w:color w:val="auto"/>
        <w:u w:val="none"/>
      </w:rPr>
    </w:lvl>
    <w:lvl w:ilvl="4">
      <w:start w:val="1"/>
      <w:numFmt w:val="decimal"/>
      <w:isLgl/>
      <w:lvlText w:val="%1.%2.%3.%4.%5."/>
      <w:lvlJc w:val="left"/>
      <w:pPr>
        <w:ind w:left="737" w:hanging="340"/>
      </w:pPr>
      <w:rPr>
        <w:rFonts w:hint="default"/>
        <w:b/>
        <w:color w:val="auto"/>
        <w:u w:val="none"/>
      </w:rPr>
    </w:lvl>
    <w:lvl w:ilvl="5">
      <w:start w:val="1"/>
      <w:numFmt w:val="decimal"/>
      <w:isLgl/>
      <w:lvlText w:val="%1.%2.%3.%4.%5.%6."/>
      <w:lvlJc w:val="left"/>
      <w:pPr>
        <w:ind w:left="737" w:hanging="340"/>
      </w:pPr>
      <w:rPr>
        <w:rFonts w:hint="default"/>
        <w:u w:val="none"/>
      </w:rPr>
    </w:lvl>
    <w:lvl w:ilvl="6">
      <w:start w:val="1"/>
      <w:numFmt w:val="decimal"/>
      <w:isLgl/>
      <w:lvlText w:val="%1.%2.%3.%4.%5.%6.%7."/>
      <w:lvlJc w:val="left"/>
      <w:pPr>
        <w:ind w:left="737" w:hanging="340"/>
      </w:pPr>
      <w:rPr>
        <w:rFonts w:hint="default"/>
        <w:u w:val="none"/>
      </w:rPr>
    </w:lvl>
    <w:lvl w:ilvl="7">
      <w:start w:val="1"/>
      <w:numFmt w:val="decimal"/>
      <w:isLgl/>
      <w:lvlText w:val="%1.%2.%3.%4.%5.%6.%7.%8."/>
      <w:lvlJc w:val="left"/>
      <w:pPr>
        <w:ind w:left="737" w:hanging="340"/>
      </w:pPr>
      <w:rPr>
        <w:rFonts w:hint="default"/>
        <w:u w:val="none"/>
      </w:rPr>
    </w:lvl>
    <w:lvl w:ilvl="8">
      <w:start w:val="1"/>
      <w:numFmt w:val="decimal"/>
      <w:isLgl/>
      <w:lvlText w:val="%1.%2.%3.%4.%5.%6.%7.%8.%9."/>
      <w:lvlJc w:val="left"/>
      <w:pPr>
        <w:ind w:left="737" w:hanging="340"/>
      </w:pPr>
      <w:rPr>
        <w:rFonts w:hint="default"/>
        <w:u w:val="none"/>
      </w:rPr>
    </w:lvl>
  </w:abstractNum>
  <w:abstractNum w:abstractNumId="24">
    <w:nsid w:val="46DB0011"/>
    <w:multiLevelType w:val="multilevel"/>
    <w:tmpl w:val="67CED9B8"/>
    <w:lvl w:ilvl="0">
      <w:start w:val="5"/>
      <w:numFmt w:val="decimal"/>
      <w:lvlText w:val="%1."/>
      <w:lvlJc w:val="left"/>
      <w:pPr>
        <w:tabs>
          <w:tab w:val="num" w:pos="585"/>
        </w:tabs>
        <w:ind w:left="585" w:hanging="360"/>
      </w:pPr>
      <w:rPr>
        <w:rFonts w:hint="default"/>
        <w:b/>
        <w:color w:val="auto"/>
        <w:sz w:val="21"/>
        <w:szCs w:val="21"/>
      </w:rPr>
    </w:lvl>
    <w:lvl w:ilvl="1">
      <w:start w:val="1"/>
      <w:numFmt w:val="decimal"/>
      <w:isLgl/>
      <w:lvlText w:val="%1.%2."/>
      <w:lvlJc w:val="left"/>
      <w:pPr>
        <w:ind w:left="945" w:hanging="720"/>
      </w:pPr>
      <w:rPr>
        <w:rFonts w:hint="default"/>
        <w:b/>
      </w:rPr>
    </w:lvl>
    <w:lvl w:ilvl="2">
      <w:start w:val="1"/>
      <w:numFmt w:val="decimal"/>
      <w:isLgl/>
      <w:lvlText w:val="%1.%2.%3."/>
      <w:lvlJc w:val="left"/>
      <w:pPr>
        <w:ind w:left="945" w:hanging="720"/>
      </w:pPr>
      <w:rPr>
        <w:rFonts w:hint="default"/>
        <w:b/>
      </w:rPr>
    </w:lvl>
    <w:lvl w:ilvl="3">
      <w:start w:val="1"/>
      <w:numFmt w:val="decimal"/>
      <w:isLgl/>
      <w:lvlText w:val="%1.%2.%3.%4."/>
      <w:lvlJc w:val="left"/>
      <w:pPr>
        <w:ind w:left="1305"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665" w:hanging="1440"/>
      </w:pPr>
      <w:rPr>
        <w:rFonts w:hint="default"/>
      </w:rPr>
    </w:lvl>
    <w:lvl w:ilvl="6">
      <w:start w:val="1"/>
      <w:numFmt w:val="decimal"/>
      <w:isLgl/>
      <w:lvlText w:val="%1.%2.%3.%4.%5.%6.%7."/>
      <w:lvlJc w:val="left"/>
      <w:pPr>
        <w:ind w:left="1665" w:hanging="1440"/>
      </w:pPr>
      <w:rPr>
        <w:rFonts w:hint="default"/>
      </w:rPr>
    </w:lvl>
    <w:lvl w:ilvl="7">
      <w:start w:val="1"/>
      <w:numFmt w:val="decimal"/>
      <w:isLgl/>
      <w:lvlText w:val="%1.%2.%3.%4.%5.%6.%7.%8."/>
      <w:lvlJc w:val="left"/>
      <w:pPr>
        <w:ind w:left="2025" w:hanging="1800"/>
      </w:pPr>
      <w:rPr>
        <w:rFonts w:hint="default"/>
      </w:rPr>
    </w:lvl>
    <w:lvl w:ilvl="8">
      <w:start w:val="1"/>
      <w:numFmt w:val="decimal"/>
      <w:isLgl/>
      <w:lvlText w:val="%1.%2.%3.%4.%5.%6.%7.%8.%9."/>
      <w:lvlJc w:val="left"/>
      <w:pPr>
        <w:ind w:left="2385" w:hanging="2160"/>
      </w:pPr>
      <w:rPr>
        <w:rFonts w:hint="default"/>
      </w:rPr>
    </w:lvl>
  </w:abstractNum>
  <w:abstractNum w:abstractNumId="25">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48AC3A3A"/>
    <w:multiLevelType w:val="multilevel"/>
    <w:tmpl w:val="1F181B5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color w:val="auto"/>
      </w:rPr>
    </w:lvl>
    <w:lvl w:ilvl="2">
      <w:start w:val="1"/>
      <w:numFmt w:val="decimal"/>
      <w:lvlText w:val="%1.%2.%3."/>
      <w:lvlJc w:val="left"/>
      <w:pPr>
        <w:tabs>
          <w:tab w:val="num" w:pos="1288"/>
        </w:tabs>
        <w:ind w:left="1288" w:hanging="720"/>
      </w:pPr>
      <w:rPr>
        <w:rFonts w:hint="default"/>
        <w:b/>
        <w:color w:val="000000" w:themeColor="text1"/>
      </w:rPr>
    </w:lvl>
    <w:lvl w:ilvl="3">
      <w:start w:val="1"/>
      <w:numFmt w:val="decimal"/>
      <w:lvlText w:val="%1.%2.%3.%4."/>
      <w:lvlJc w:val="left"/>
      <w:pPr>
        <w:tabs>
          <w:tab w:val="num" w:pos="2138"/>
        </w:tabs>
        <w:ind w:left="2138"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499D4CAD"/>
    <w:multiLevelType w:val="multilevel"/>
    <w:tmpl w:val="51080670"/>
    <w:lvl w:ilvl="0">
      <w:start w:val="19"/>
      <w:numFmt w:val="decimal"/>
      <w:lvlText w:val="%1."/>
      <w:lvlJc w:val="left"/>
      <w:pPr>
        <w:ind w:left="660" w:hanging="660"/>
      </w:pPr>
      <w:rPr>
        <w:rFonts w:hint="default"/>
        <w:b/>
        <w:u w:val="single"/>
      </w:rPr>
    </w:lvl>
    <w:lvl w:ilvl="1">
      <w:start w:val="2"/>
      <w:numFmt w:val="decimal"/>
      <w:lvlText w:val="%1.%2."/>
      <w:lvlJc w:val="left"/>
      <w:pPr>
        <w:ind w:left="660" w:hanging="660"/>
      </w:pPr>
      <w:rPr>
        <w:rFonts w:hint="default"/>
        <w:b/>
        <w:u w:val="single"/>
      </w:rPr>
    </w:lvl>
    <w:lvl w:ilvl="2">
      <w:start w:val="2"/>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u w:val="single"/>
      </w:rPr>
    </w:lvl>
    <w:lvl w:ilvl="4">
      <w:start w:val="1"/>
      <w:numFmt w:val="upperRoman"/>
      <w:lvlText w:val="%1.%2.%3.%4.%5."/>
      <w:lvlJc w:val="left"/>
      <w:pPr>
        <w:ind w:left="1440" w:hanging="144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8">
    <w:nsid w:val="49E8144A"/>
    <w:multiLevelType w:val="multilevel"/>
    <w:tmpl w:val="57B07B4A"/>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4C4B0D5B"/>
    <w:multiLevelType w:val="multilevel"/>
    <w:tmpl w:val="3364ECF6"/>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nsid w:val="4D1449E7"/>
    <w:multiLevelType w:val="multilevel"/>
    <w:tmpl w:val="D734726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1">
    <w:nsid w:val="4E997E39"/>
    <w:multiLevelType w:val="hybridMultilevel"/>
    <w:tmpl w:val="56C05F10"/>
    <w:lvl w:ilvl="0" w:tplc="E224238E">
      <w:start w:val="1"/>
      <w:numFmt w:val="lowerLetter"/>
      <w:lvlText w:val="%1."/>
      <w:lvlJc w:val="left"/>
      <w:pPr>
        <w:ind w:left="2007" w:hanging="360"/>
      </w:pPr>
      <w:rPr>
        <w:rFonts w:hint="default"/>
      </w:rPr>
    </w:lvl>
    <w:lvl w:ilvl="1" w:tplc="04160019">
      <w:start w:val="1"/>
      <w:numFmt w:val="lowerLetter"/>
      <w:lvlText w:val="%2."/>
      <w:lvlJc w:val="left"/>
      <w:pPr>
        <w:ind w:left="2727" w:hanging="360"/>
      </w:pPr>
    </w:lvl>
    <w:lvl w:ilvl="2" w:tplc="0416001B" w:tentative="1">
      <w:start w:val="1"/>
      <w:numFmt w:val="lowerRoman"/>
      <w:lvlText w:val="%3."/>
      <w:lvlJc w:val="right"/>
      <w:pPr>
        <w:ind w:left="3447" w:hanging="180"/>
      </w:pPr>
    </w:lvl>
    <w:lvl w:ilvl="3" w:tplc="0416000F" w:tentative="1">
      <w:start w:val="1"/>
      <w:numFmt w:val="decimal"/>
      <w:lvlText w:val="%4."/>
      <w:lvlJc w:val="left"/>
      <w:pPr>
        <w:ind w:left="4167" w:hanging="360"/>
      </w:pPr>
    </w:lvl>
    <w:lvl w:ilvl="4" w:tplc="04160019" w:tentative="1">
      <w:start w:val="1"/>
      <w:numFmt w:val="lowerLetter"/>
      <w:lvlText w:val="%5."/>
      <w:lvlJc w:val="left"/>
      <w:pPr>
        <w:ind w:left="4887" w:hanging="360"/>
      </w:pPr>
    </w:lvl>
    <w:lvl w:ilvl="5" w:tplc="0416001B" w:tentative="1">
      <w:start w:val="1"/>
      <w:numFmt w:val="lowerRoman"/>
      <w:lvlText w:val="%6."/>
      <w:lvlJc w:val="right"/>
      <w:pPr>
        <w:ind w:left="5607" w:hanging="180"/>
      </w:pPr>
    </w:lvl>
    <w:lvl w:ilvl="6" w:tplc="0416000F" w:tentative="1">
      <w:start w:val="1"/>
      <w:numFmt w:val="decimal"/>
      <w:lvlText w:val="%7."/>
      <w:lvlJc w:val="left"/>
      <w:pPr>
        <w:ind w:left="6327" w:hanging="360"/>
      </w:pPr>
    </w:lvl>
    <w:lvl w:ilvl="7" w:tplc="04160019" w:tentative="1">
      <w:start w:val="1"/>
      <w:numFmt w:val="lowerLetter"/>
      <w:lvlText w:val="%8."/>
      <w:lvlJc w:val="left"/>
      <w:pPr>
        <w:ind w:left="7047" w:hanging="360"/>
      </w:pPr>
    </w:lvl>
    <w:lvl w:ilvl="8" w:tplc="0416001B" w:tentative="1">
      <w:start w:val="1"/>
      <w:numFmt w:val="lowerRoman"/>
      <w:lvlText w:val="%9."/>
      <w:lvlJc w:val="right"/>
      <w:pPr>
        <w:ind w:left="7767" w:hanging="180"/>
      </w:pPr>
    </w:lvl>
  </w:abstractNum>
  <w:abstractNum w:abstractNumId="32">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3">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34">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58F31B44"/>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6">
    <w:nsid w:val="5C740A13"/>
    <w:multiLevelType w:val="hybridMultilevel"/>
    <w:tmpl w:val="045477F8"/>
    <w:lvl w:ilvl="0" w:tplc="C4A0A6A6">
      <w:start w:val="1"/>
      <w:numFmt w:val="lowerLetter"/>
      <w:lvlText w:val="%1."/>
      <w:lvlJc w:val="left"/>
      <w:pPr>
        <w:ind w:left="1440" w:hanging="360"/>
      </w:pPr>
      <w:rPr>
        <w:b w:val="0"/>
      </w:rPr>
    </w:lvl>
    <w:lvl w:ilvl="1" w:tplc="B97A02F8" w:tentative="1">
      <w:start w:val="1"/>
      <w:numFmt w:val="lowerLetter"/>
      <w:lvlText w:val="%2."/>
      <w:lvlJc w:val="left"/>
      <w:pPr>
        <w:ind w:left="2160" w:hanging="360"/>
      </w:pPr>
    </w:lvl>
    <w:lvl w:ilvl="2" w:tplc="5A48DF46" w:tentative="1">
      <w:start w:val="1"/>
      <w:numFmt w:val="lowerRoman"/>
      <w:lvlText w:val="%3."/>
      <w:lvlJc w:val="right"/>
      <w:pPr>
        <w:ind w:left="2880" w:hanging="180"/>
      </w:pPr>
    </w:lvl>
    <w:lvl w:ilvl="3" w:tplc="20D4B48C" w:tentative="1">
      <w:start w:val="1"/>
      <w:numFmt w:val="decimal"/>
      <w:lvlText w:val="%4."/>
      <w:lvlJc w:val="left"/>
      <w:pPr>
        <w:ind w:left="3600" w:hanging="360"/>
      </w:pPr>
    </w:lvl>
    <w:lvl w:ilvl="4" w:tplc="FB744914" w:tentative="1">
      <w:start w:val="1"/>
      <w:numFmt w:val="lowerLetter"/>
      <w:lvlText w:val="%5."/>
      <w:lvlJc w:val="left"/>
      <w:pPr>
        <w:ind w:left="4320" w:hanging="360"/>
      </w:pPr>
    </w:lvl>
    <w:lvl w:ilvl="5" w:tplc="DF881DC2" w:tentative="1">
      <w:start w:val="1"/>
      <w:numFmt w:val="lowerRoman"/>
      <w:lvlText w:val="%6."/>
      <w:lvlJc w:val="right"/>
      <w:pPr>
        <w:ind w:left="5040" w:hanging="180"/>
      </w:pPr>
    </w:lvl>
    <w:lvl w:ilvl="6" w:tplc="12D4C262" w:tentative="1">
      <w:start w:val="1"/>
      <w:numFmt w:val="decimal"/>
      <w:lvlText w:val="%7."/>
      <w:lvlJc w:val="left"/>
      <w:pPr>
        <w:ind w:left="5760" w:hanging="360"/>
      </w:pPr>
    </w:lvl>
    <w:lvl w:ilvl="7" w:tplc="BD6C77C2" w:tentative="1">
      <w:start w:val="1"/>
      <w:numFmt w:val="lowerLetter"/>
      <w:lvlText w:val="%8."/>
      <w:lvlJc w:val="left"/>
      <w:pPr>
        <w:ind w:left="6480" w:hanging="360"/>
      </w:pPr>
    </w:lvl>
    <w:lvl w:ilvl="8" w:tplc="F2ECE968" w:tentative="1">
      <w:start w:val="1"/>
      <w:numFmt w:val="lowerRoman"/>
      <w:lvlText w:val="%9."/>
      <w:lvlJc w:val="right"/>
      <w:pPr>
        <w:ind w:left="7200" w:hanging="180"/>
      </w:pPr>
    </w:lvl>
  </w:abstractNum>
  <w:abstractNum w:abstractNumId="37">
    <w:nsid w:val="647F3414"/>
    <w:multiLevelType w:val="multilevel"/>
    <w:tmpl w:val="2DC67026"/>
    <w:lvl w:ilvl="0">
      <w:start w:val="9"/>
      <w:numFmt w:val="decimal"/>
      <w:lvlText w:val="%1"/>
      <w:lvlJc w:val="left"/>
      <w:pPr>
        <w:ind w:left="360" w:hanging="360"/>
      </w:pPr>
      <w:rPr>
        <w:rFonts w:hint="default"/>
      </w:rPr>
    </w:lvl>
    <w:lvl w:ilvl="1">
      <w:start w:val="6"/>
      <w:numFmt w:val="decimal"/>
      <w:lvlText w:val="%1.%2"/>
      <w:lvlJc w:val="left"/>
      <w:pPr>
        <w:ind w:left="540" w:hanging="360"/>
      </w:pPr>
      <w:rPr>
        <w:rFonts w:hint="default"/>
      </w:rPr>
    </w:lvl>
    <w:lvl w:ilvl="2">
      <w:start w:val="1"/>
      <w:numFmt w:val="decimal"/>
      <w:lvlText w:val="%1.%2.%3"/>
      <w:lvlJc w:val="left"/>
      <w:pPr>
        <w:ind w:left="720" w:hanging="36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340" w:hanging="1080"/>
      </w:pPr>
      <w:rPr>
        <w:rFonts w:hint="default"/>
      </w:rPr>
    </w:lvl>
    <w:lvl w:ilvl="8">
      <w:start w:val="1"/>
      <w:numFmt w:val="decimal"/>
      <w:lvlText w:val="%1.%2.%3.%4.%5.%6.%7.%8.%9"/>
      <w:lvlJc w:val="left"/>
      <w:pPr>
        <w:ind w:left="2880" w:hanging="1440"/>
      </w:pPr>
      <w:rPr>
        <w:rFonts w:hint="default"/>
      </w:rPr>
    </w:lvl>
  </w:abstractNum>
  <w:abstractNum w:abstractNumId="38">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9">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0">
    <w:nsid w:val="71312316"/>
    <w:multiLevelType w:val="hybridMultilevel"/>
    <w:tmpl w:val="96EEA774"/>
    <w:lvl w:ilvl="0" w:tplc="95E89152">
      <w:start w:val="1"/>
      <w:numFmt w:val="lowerLetter"/>
      <w:lvlText w:val="%1)"/>
      <w:lvlJc w:val="left"/>
      <w:pPr>
        <w:ind w:left="720" w:hanging="360"/>
      </w:pPr>
      <w:rPr>
        <w:rFonts w:hint="default"/>
        <w:b w:val="0"/>
      </w:rPr>
    </w:lvl>
    <w:lvl w:ilvl="1" w:tplc="9AB20FA4" w:tentative="1">
      <w:start w:val="1"/>
      <w:numFmt w:val="lowerLetter"/>
      <w:lvlText w:val="%2."/>
      <w:lvlJc w:val="left"/>
      <w:pPr>
        <w:ind w:left="1440" w:hanging="360"/>
      </w:pPr>
    </w:lvl>
    <w:lvl w:ilvl="2" w:tplc="53A2F056" w:tentative="1">
      <w:start w:val="1"/>
      <w:numFmt w:val="lowerRoman"/>
      <w:lvlText w:val="%3."/>
      <w:lvlJc w:val="right"/>
      <w:pPr>
        <w:ind w:left="2160" w:hanging="180"/>
      </w:pPr>
    </w:lvl>
    <w:lvl w:ilvl="3" w:tplc="BFE2F502" w:tentative="1">
      <w:start w:val="1"/>
      <w:numFmt w:val="decimal"/>
      <w:lvlText w:val="%4."/>
      <w:lvlJc w:val="left"/>
      <w:pPr>
        <w:ind w:left="2880" w:hanging="360"/>
      </w:pPr>
    </w:lvl>
    <w:lvl w:ilvl="4" w:tplc="00F05B00" w:tentative="1">
      <w:start w:val="1"/>
      <w:numFmt w:val="lowerLetter"/>
      <w:lvlText w:val="%5."/>
      <w:lvlJc w:val="left"/>
      <w:pPr>
        <w:ind w:left="3600" w:hanging="360"/>
      </w:pPr>
    </w:lvl>
    <w:lvl w:ilvl="5" w:tplc="74C058CC" w:tentative="1">
      <w:start w:val="1"/>
      <w:numFmt w:val="lowerRoman"/>
      <w:lvlText w:val="%6."/>
      <w:lvlJc w:val="right"/>
      <w:pPr>
        <w:ind w:left="4320" w:hanging="180"/>
      </w:pPr>
    </w:lvl>
    <w:lvl w:ilvl="6" w:tplc="18EA442A" w:tentative="1">
      <w:start w:val="1"/>
      <w:numFmt w:val="decimal"/>
      <w:lvlText w:val="%7."/>
      <w:lvlJc w:val="left"/>
      <w:pPr>
        <w:ind w:left="5040" w:hanging="360"/>
      </w:pPr>
    </w:lvl>
    <w:lvl w:ilvl="7" w:tplc="80D02252" w:tentative="1">
      <w:start w:val="1"/>
      <w:numFmt w:val="lowerLetter"/>
      <w:lvlText w:val="%8."/>
      <w:lvlJc w:val="left"/>
      <w:pPr>
        <w:ind w:left="5760" w:hanging="360"/>
      </w:pPr>
    </w:lvl>
    <w:lvl w:ilvl="8" w:tplc="2FDA480E" w:tentative="1">
      <w:start w:val="1"/>
      <w:numFmt w:val="lowerRoman"/>
      <w:lvlText w:val="%9."/>
      <w:lvlJc w:val="right"/>
      <w:pPr>
        <w:ind w:left="6480" w:hanging="180"/>
      </w:pPr>
    </w:lvl>
  </w:abstractNum>
  <w:abstractNum w:abstractNumId="41">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2">
    <w:nsid w:val="7F7342DF"/>
    <w:multiLevelType w:val="multilevel"/>
    <w:tmpl w:val="28F21010"/>
    <w:lvl w:ilvl="0">
      <w:start w:val="9"/>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32"/>
  </w:num>
  <w:num w:numId="2">
    <w:abstractNumId w:val="21"/>
  </w:num>
  <w:num w:numId="3">
    <w:abstractNumId w:val="8"/>
  </w:num>
  <w:num w:numId="4">
    <w:abstractNumId w:val="7"/>
  </w:num>
  <w:num w:numId="5">
    <w:abstractNumId w:val="25"/>
  </w:num>
  <w:num w:numId="6">
    <w:abstractNumId w:val="22"/>
  </w:num>
  <w:num w:numId="7">
    <w:abstractNumId w:val="38"/>
  </w:num>
  <w:num w:numId="8">
    <w:abstractNumId w:val="16"/>
  </w:num>
  <w:num w:numId="9">
    <w:abstractNumId w:val="20"/>
  </w:num>
  <w:num w:numId="10">
    <w:abstractNumId w:val="6"/>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9"/>
  </w:num>
  <w:num w:numId="13">
    <w:abstractNumId w:val="34"/>
  </w:num>
  <w:num w:numId="14">
    <w:abstractNumId w:val="41"/>
  </w:num>
  <w:num w:numId="15">
    <w:abstractNumId w:val="3"/>
  </w:num>
  <w:num w:numId="16">
    <w:abstractNumId w:val="4"/>
  </w:num>
  <w:num w:numId="17">
    <w:abstractNumId w:val="23"/>
  </w:num>
  <w:num w:numId="18">
    <w:abstractNumId w:val="40"/>
  </w:num>
  <w:num w:numId="19">
    <w:abstractNumId w:val="15"/>
  </w:num>
  <w:num w:numId="20">
    <w:abstractNumId w:val="36"/>
  </w:num>
  <w:num w:numId="21">
    <w:abstractNumId w:val="9"/>
  </w:num>
  <w:num w:numId="22">
    <w:abstractNumId w:val="17"/>
  </w:num>
  <w:num w:numId="23">
    <w:abstractNumId w:val="27"/>
  </w:num>
  <w:num w:numId="24">
    <w:abstractNumId w:val="31"/>
  </w:num>
  <w:num w:numId="25">
    <w:abstractNumId w:val="29"/>
  </w:num>
  <w:num w:numId="26">
    <w:abstractNumId w:val="1"/>
  </w:num>
  <w:num w:numId="27">
    <w:abstractNumId w:val="2"/>
  </w:num>
  <w:num w:numId="28">
    <w:abstractNumId w:val="12"/>
  </w:num>
  <w:num w:numId="29">
    <w:abstractNumId w:val="10"/>
  </w:num>
  <w:num w:numId="30">
    <w:abstractNumId w:val="35"/>
  </w:num>
  <w:num w:numId="31">
    <w:abstractNumId w:val="33"/>
  </w:num>
  <w:num w:numId="32">
    <w:abstractNumId w:val="19"/>
  </w:num>
  <w:num w:numId="33">
    <w:abstractNumId w:val="28"/>
  </w:num>
  <w:num w:numId="34">
    <w:abstractNumId w:val="18"/>
  </w:num>
  <w:num w:numId="35">
    <w:abstractNumId w:val="37"/>
  </w:num>
  <w:num w:numId="36">
    <w:abstractNumId w:val="5"/>
  </w:num>
  <w:num w:numId="37">
    <w:abstractNumId w:val="14"/>
  </w:num>
  <w:num w:numId="38">
    <w:abstractNumId w:val="26"/>
  </w:num>
  <w:num w:numId="39">
    <w:abstractNumId w:val="11"/>
  </w:num>
  <w:num w:numId="40">
    <w:abstractNumId w:val="30"/>
  </w:num>
  <w:num w:numId="41">
    <w:abstractNumId w:val="42"/>
  </w:num>
  <w:num w:numId="42">
    <w:abstractNumId w:val="24"/>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0"/>
    <w:footnote w:id="1"/>
  </w:footnotePr>
  <w:endnotePr>
    <w:endnote w:id="0"/>
    <w:endnote w:id="1"/>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5936"/>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C126A"/>
    <w:rsid w:val="000D04E2"/>
    <w:rsid w:val="000D6832"/>
    <w:rsid w:val="000E1460"/>
    <w:rsid w:val="000E6330"/>
    <w:rsid w:val="000F74A8"/>
    <w:rsid w:val="000F7CBF"/>
    <w:rsid w:val="001001E2"/>
    <w:rsid w:val="00103BF6"/>
    <w:rsid w:val="00104A59"/>
    <w:rsid w:val="00105005"/>
    <w:rsid w:val="0010657B"/>
    <w:rsid w:val="0010778E"/>
    <w:rsid w:val="001101E5"/>
    <w:rsid w:val="00110EB4"/>
    <w:rsid w:val="00110F0D"/>
    <w:rsid w:val="001140FE"/>
    <w:rsid w:val="001149DB"/>
    <w:rsid w:val="0011594B"/>
    <w:rsid w:val="00116604"/>
    <w:rsid w:val="00117DED"/>
    <w:rsid w:val="00120454"/>
    <w:rsid w:val="00122008"/>
    <w:rsid w:val="00122860"/>
    <w:rsid w:val="00123460"/>
    <w:rsid w:val="00124F45"/>
    <w:rsid w:val="00125132"/>
    <w:rsid w:val="001256C6"/>
    <w:rsid w:val="00126BCD"/>
    <w:rsid w:val="00136D85"/>
    <w:rsid w:val="00141A61"/>
    <w:rsid w:val="001440E6"/>
    <w:rsid w:val="00150F0C"/>
    <w:rsid w:val="00154611"/>
    <w:rsid w:val="00156C1F"/>
    <w:rsid w:val="00157C08"/>
    <w:rsid w:val="00160C39"/>
    <w:rsid w:val="00160FBE"/>
    <w:rsid w:val="00167705"/>
    <w:rsid w:val="001677BD"/>
    <w:rsid w:val="0017078D"/>
    <w:rsid w:val="00173768"/>
    <w:rsid w:val="00181DAB"/>
    <w:rsid w:val="00190648"/>
    <w:rsid w:val="00191834"/>
    <w:rsid w:val="0019378A"/>
    <w:rsid w:val="00196276"/>
    <w:rsid w:val="001A0C25"/>
    <w:rsid w:val="001A4EC2"/>
    <w:rsid w:val="001A63B1"/>
    <w:rsid w:val="001B1455"/>
    <w:rsid w:val="001C18CF"/>
    <w:rsid w:val="001C2D5C"/>
    <w:rsid w:val="001C376E"/>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6819"/>
    <w:rsid w:val="00211878"/>
    <w:rsid w:val="00213CF2"/>
    <w:rsid w:val="0021596E"/>
    <w:rsid w:val="00220F78"/>
    <w:rsid w:val="00231021"/>
    <w:rsid w:val="00237D75"/>
    <w:rsid w:val="0024014B"/>
    <w:rsid w:val="00243C16"/>
    <w:rsid w:val="00244983"/>
    <w:rsid w:val="00246470"/>
    <w:rsid w:val="00251D62"/>
    <w:rsid w:val="00255F4C"/>
    <w:rsid w:val="00256091"/>
    <w:rsid w:val="00260036"/>
    <w:rsid w:val="00262622"/>
    <w:rsid w:val="00263010"/>
    <w:rsid w:val="002640C0"/>
    <w:rsid w:val="002645AD"/>
    <w:rsid w:val="00265C0C"/>
    <w:rsid w:val="0026689A"/>
    <w:rsid w:val="00266E26"/>
    <w:rsid w:val="0027115B"/>
    <w:rsid w:val="002811C4"/>
    <w:rsid w:val="00282B83"/>
    <w:rsid w:val="0028355D"/>
    <w:rsid w:val="00284428"/>
    <w:rsid w:val="00285B75"/>
    <w:rsid w:val="00286A75"/>
    <w:rsid w:val="00292020"/>
    <w:rsid w:val="00294FBA"/>
    <w:rsid w:val="002A000F"/>
    <w:rsid w:val="002A1D6C"/>
    <w:rsid w:val="002A208A"/>
    <w:rsid w:val="002B1530"/>
    <w:rsid w:val="002B37D9"/>
    <w:rsid w:val="002B5727"/>
    <w:rsid w:val="002B5A0D"/>
    <w:rsid w:val="002B736B"/>
    <w:rsid w:val="002C0603"/>
    <w:rsid w:val="002C214A"/>
    <w:rsid w:val="002C5AC0"/>
    <w:rsid w:val="002D43DC"/>
    <w:rsid w:val="002D60E9"/>
    <w:rsid w:val="002E300A"/>
    <w:rsid w:val="002E5759"/>
    <w:rsid w:val="002F2335"/>
    <w:rsid w:val="002F3912"/>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4458"/>
    <w:rsid w:val="003562C2"/>
    <w:rsid w:val="003645F7"/>
    <w:rsid w:val="003659F4"/>
    <w:rsid w:val="003721B4"/>
    <w:rsid w:val="003725DB"/>
    <w:rsid w:val="003751B5"/>
    <w:rsid w:val="003810F2"/>
    <w:rsid w:val="003860D7"/>
    <w:rsid w:val="0039010C"/>
    <w:rsid w:val="003977B2"/>
    <w:rsid w:val="00397D1E"/>
    <w:rsid w:val="003A2E4C"/>
    <w:rsid w:val="003A40B9"/>
    <w:rsid w:val="003A5416"/>
    <w:rsid w:val="003B4751"/>
    <w:rsid w:val="003B4B40"/>
    <w:rsid w:val="003B4FB5"/>
    <w:rsid w:val="003B596C"/>
    <w:rsid w:val="003B608D"/>
    <w:rsid w:val="003B68BB"/>
    <w:rsid w:val="003C3A9C"/>
    <w:rsid w:val="003C7ECE"/>
    <w:rsid w:val="003D2D98"/>
    <w:rsid w:val="003D6E59"/>
    <w:rsid w:val="003E2102"/>
    <w:rsid w:val="003F2747"/>
    <w:rsid w:val="003F6E2B"/>
    <w:rsid w:val="003F75F4"/>
    <w:rsid w:val="003F77C8"/>
    <w:rsid w:val="0040224D"/>
    <w:rsid w:val="004055A9"/>
    <w:rsid w:val="00406A74"/>
    <w:rsid w:val="0040702C"/>
    <w:rsid w:val="00413A99"/>
    <w:rsid w:val="004151FF"/>
    <w:rsid w:val="00416924"/>
    <w:rsid w:val="00420459"/>
    <w:rsid w:val="0042181F"/>
    <w:rsid w:val="00424A71"/>
    <w:rsid w:val="0042517E"/>
    <w:rsid w:val="00425D13"/>
    <w:rsid w:val="004266E2"/>
    <w:rsid w:val="00430B87"/>
    <w:rsid w:val="0043293A"/>
    <w:rsid w:val="00433462"/>
    <w:rsid w:val="00434BB3"/>
    <w:rsid w:val="00436494"/>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6FE5"/>
    <w:rsid w:val="00467E48"/>
    <w:rsid w:val="004711F6"/>
    <w:rsid w:val="004802FF"/>
    <w:rsid w:val="0048752A"/>
    <w:rsid w:val="0049023D"/>
    <w:rsid w:val="00490488"/>
    <w:rsid w:val="004925D2"/>
    <w:rsid w:val="0049302E"/>
    <w:rsid w:val="004A3852"/>
    <w:rsid w:val="004B50C5"/>
    <w:rsid w:val="004B5B24"/>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664B5"/>
    <w:rsid w:val="00570245"/>
    <w:rsid w:val="00571745"/>
    <w:rsid w:val="00571CB1"/>
    <w:rsid w:val="0057352A"/>
    <w:rsid w:val="00577B89"/>
    <w:rsid w:val="00580D95"/>
    <w:rsid w:val="00587C0E"/>
    <w:rsid w:val="00590F87"/>
    <w:rsid w:val="00592E29"/>
    <w:rsid w:val="005965DB"/>
    <w:rsid w:val="005A50AE"/>
    <w:rsid w:val="005A6DF8"/>
    <w:rsid w:val="005A7B62"/>
    <w:rsid w:val="005C080E"/>
    <w:rsid w:val="005C42CC"/>
    <w:rsid w:val="005C50B2"/>
    <w:rsid w:val="005C7BAE"/>
    <w:rsid w:val="005D01B7"/>
    <w:rsid w:val="005D0A15"/>
    <w:rsid w:val="005D38AA"/>
    <w:rsid w:val="005D3977"/>
    <w:rsid w:val="005D4B7F"/>
    <w:rsid w:val="005E1530"/>
    <w:rsid w:val="005E2FA0"/>
    <w:rsid w:val="005E313E"/>
    <w:rsid w:val="005E653B"/>
    <w:rsid w:val="005E79F5"/>
    <w:rsid w:val="005F1C4F"/>
    <w:rsid w:val="005F28C3"/>
    <w:rsid w:val="005F2FE4"/>
    <w:rsid w:val="005F3341"/>
    <w:rsid w:val="005F3A7C"/>
    <w:rsid w:val="005F3EFA"/>
    <w:rsid w:val="005F53D1"/>
    <w:rsid w:val="006024EA"/>
    <w:rsid w:val="006044C3"/>
    <w:rsid w:val="00606CE6"/>
    <w:rsid w:val="00611152"/>
    <w:rsid w:val="00615BDD"/>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657C"/>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7B33"/>
    <w:rsid w:val="006C1E74"/>
    <w:rsid w:val="006C44FC"/>
    <w:rsid w:val="006D5469"/>
    <w:rsid w:val="006D6FE5"/>
    <w:rsid w:val="006E6225"/>
    <w:rsid w:val="006F19C3"/>
    <w:rsid w:val="00702065"/>
    <w:rsid w:val="007043D1"/>
    <w:rsid w:val="00710495"/>
    <w:rsid w:val="007155A6"/>
    <w:rsid w:val="0072067D"/>
    <w:rsid w:val="007305D5"/>
    <w:rsid w:val="00732B05"/>
    <w:rsid w:val="00732BF1"/>
    <w:rsid w:val="00735AD9"/>
    <w:rsid w:val="00735DF8"/>
    <w:rsid w:val="007464BF"/>
    <w:rsid w:val="00750262"/>
    <w:rsid w:val="007504F7"/>
    <w:rsid w:val="00752F71"/>
    <w:rsid w:val="00754F90"/>
    <w:rsid w:val="00756383"/>
    <w:rsid w:val="007567A1"/>
    <w:rsid w:val="00757C81"/>
    <w:rsid w:val="007602B8"/>
    <w:rsid w:val="00761972"/>
    <w:rsid w:val="00762BB9"/>
    <w:rsid w:val="00765955"/>
    <w:rsid w:val="00772640"/>
    <w:rsid w:val="00772B81"/>
    <w:rsid w:val="00774675"/>
    <w:rsid w:val="00781595"/>
    <w:rsid w:val="00781E9A"/>
    <w:rsid w:val="00782950"/>
    <w:rsid w:val="00785356"/>
    <w:rsid w:val="00785E21"/>
    <w:rsid w:val="00786FA5"/>
    <w:rsid w:val="00787FC3"/>
    <w:rsid w:val="0079016B"/>
    <w:rsid w:val="00790B20"/>
    <w:rsid w:val="00790BE4"/>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266"/>
    <w:rsid w:val="007D1B11"/>
    <w:rsid w:val="007D2ED6"/>
    <w:rsid w:val="007D4C67"/>
    <w:rsid w:val="007D7067"/>
    <w:rsid w:val="007D7BA3"/>
    <w:rsid w:val="007E2187"/>
    <w:rsid w:val="007E2F3D"/>
    <w:rsid w:val="007E5F23"/>
    <w:rsid w:val="007E6BA2"/>
    <w:rsid w:val="007F109C"/>
    <w:rsid w:val="007F3CA9"/>
    <w:rsid w:val="007F5380"/>
    <w:rsid w:val="007F6222"/>
    <w:rsid w:val="007F679C"/>
    <w:rsid w:val="0080018A"/>
    <w:rsid w:val="008012DE"/>
    <w:rsid w:val="00801E16"/>
    <w:rsid w:val="00802CEE"/>
    <w:rsid w:val="00810266"/>
    <w:rsid w:val="00811634"/>
    <w:rsid w:val="00811C3A"/>
    <w:rsid w:val="00812047"/>
    <w:rsid w:val="00814595"/>
    <w:rsid w:val="00817C09"/>
    <w:rsid w:val="0082072C"/>
    <w:rsid w:val="00822366"/>
    <w:rsid w:val="0082511E"/>
    <w:rsid w:val="00826861"/>
    <w:rsid w:val="00835CCF"/>
    <w:rsid w:val="0084100A"/>
    <w:rsid w:val="00842C6B"/>
    <w:rsid w:val="00843722"/>
    <w:rsid w:val="00843AD3"/>
    <w:rsid w:val="00844196"/>
    <w:rsid w:val="00845EF4"/>
    <w:rsid w:val="00852B45"/>
    <w:rsid w:val="00857D51"/>
    <w:rsid w:val="00857F9F"/>
    <w:rsid w:val="0086196D"/>
    <w:rsid w:val="00861D11"/>
    <w:rsid w:val="00864457"/>
    <w:rsid w:val="00865D9C"/>
    <w:rsid w:val="00866569"/>
    <w:rsid w:val="00866E56"/>
    <w:rsid w:val="008700B2"/>
    <w:rsid w:val="00873EE0"/>
    <w:rsid w:val="00875016"/>
    <w:rsid w:val="00876638"/>
    <w:rsid w:val="00880FC8"/>
    <w:rsid w:val="00881DB1"/>
    <w:rsid w:val="00881F65"/>
    <w:rsid w:val="008860E5"/>
    <w:rsid w:val="008911E6"/>
    <w:rsid w:val="00891C60"/>
    <w:rsid w:val="0089483D"/>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E63B1"/>
    <w:rsid w:val="008F3332"/>
    <w:rsid w:val="008F5688"/>
    <w:rsid w:val="008F73CB"/>
    <w:rsid w:val="00900F75"/>
    <w:rsid w:val="0090261A"/>
    <w:rsid w:val="00903614"/>
    <w:rsid w:val="00905D6A"/>
    <w:rsid w:val="009111DB"/>
    <w:rsid w:val="00914C49"/>
    <w:rsid w:val="00921320"/>
    <w:rsid w:val="009274AC"/>
    <w:rsid w:val="00930E5A"/>
    <w:rsid w:val="00931D32"/>
    <w:rsid w:val="009327AC"/>
    <w:rsid w:val="00935BDC"/>
    <w:rsid w:val="00937D1C"/>
    <w:rsid w:val="00937E9F"/>
    <w:rsid w:val="009453B9"/>
    <w:rsid w:val="00946A1E"/>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0D68"/>
    <w:rsid w:val="009C6130"/>
    <w:rsid w:val="009D2314"/>
    <w:rsid w:val="009D2E2F"/>
    <w:rsid w:val="009D526E"/>
    <w:rsid w:val="009D7312"/>
    <w:rsid w:val="009E1BF0"/>
    <w:rsid w:val="009E3650"/>
    <w:rsid w:val="009E4247"/>
    <w:rsid w:val="009E5F91"/>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F4F"/>
    <w:rsid w:val="00A60041"/>
    <w:rsid w:val="00A62201"/>
    <w:rsid w:val="00A62EB5"/>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A4657"/>
    <w:rsid w:val="00AA5CD4"/>
    <w:rsid w:val="00AA7C4D"/>
    <w:rsid w:val="00AB70A8"/>
    <w:rsid w:val="00AC04A8"/>
    <w:rsid w:val="00AC4419"/>
    <w:rsid w:val="00AC50A6"/>
    <w:rsid w:val="00AC50A9"/>
    <w:rsid w:val="00AC7004"/>
    <w:rsid w:val="00AD0282"/>
    <w:rsid w:val="00AD0AEB"/>
    <w:rsid w:val="00AD3BD6"/>
    <w:rsid w:val="00AD47CE"/>
    <w:rsid w:val="00AE1772"/>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0139"/>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2768"/>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288B"/>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738C"/>
    <w:rsid w:val="00C90ABF"/>
    <w:rsid w:val="00C97ABC"/>
    <w:rsid w:val="00CA0238"/>
    <w:rsid w:val="00CA10B3"/>
    <w:rsid w:val="00CA6FEC"/>
    <w:rsid w:val="00CB0368"/>
    <w:rsid w:val="00CB03EB"/>
    <w:rsid w:val="00CB29E7"/>
    <w:rsid w:val="00CD1D80"/>
    <w:rsid w:val="00CD1F56"/>
    <w:rsid w:val="00CD3A2A"/>
    <w:rsid w:val="00CD4BCA"/>
    <w:rsid w:val="00CD6B03"/>
    <w:rsid w:val="00CD72FC"/>
    <w:rsid w:val="00CD76F1"/>
    <w:rsid w:val="00CE1032"/>
    <w:rsid w:val="00CE1D30"/>
    <w:rsid w:val="00CE62DB"/>
    <w:rsid w:val="00CE6634"/>
    <w:rsid w:val="00CE6FE8"/>
    <w:rsid w:val="00CE771E"/>
    <w:rsid w:val="00CF0237"/>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251C8"/>
    <w:rsid w:val="00D30439"/>
    <w:rsid w:val="00D31430"/>
    <w:rsid w:val="00D362AE"/>
    <w:rsid w:val="00D3757D"/>
    <w:rsid w:val="00D41CB0"/>
    <w:rsid w:val="00D5545F"/>
    <w:rsid w:val="00D63A4B"/>
    <w:rsid w:val="00D678C8"/>
    <w:rsid w:val="00D7089B"/>
    <w:rsid w:val="00D74634"/>
    <w:rsid w:val="00D75B36"/>
    <w:rsid w:val="00D7643F"/>
    <w:rsid w:val="00D77206"/>
    <w:rsid w:val="00D93EB7"/>
    <w:rsid w:val="00D9528D"/>
    <w:rsid w:val="00DA06C9"/>
    <w:rsid w:val="00DA1255"/>
    <w:rsid w:val="00DA1F12"/>
    <w:rsid w:val="00DA2BE8"/>
    <w:rsid w:val="00DA5A0E"/>
    <w:rsid w:val="00DA6503"/>
    <w:rsid w:val="00DA6D45"/>
    <w:rsid w:val="00DA719B"/>
    <w:rsid w:val="00DB3732"/>
    <w:rsid w:val="00DB4915"/>
    <w:rsid w:val="00DB505B"/>
    <w:rsid w:val="00DB6383"/>
    <w:rsid w:val="00DB6AC9"/>
    <w:rsid w:val="00DB7D05"/>
    <w:rsid w:val="00DC0AB9"/>
    <w:rsid w:val="00DC15C8"/>
    <w:rsid w:val="00DC2CFF"/>
    <w:rsid w:val="00DC4C5F"/>
    <w:rsid w:val="00DC5346"/>
    <w:rsid w:val="00DC59F6"/>
    <w:rsid w:val="00DC5B3B"/>
    <w:rsid w:val="00DC7FAC"/>
    <w:rsid w:val="00DD2FBA"/>
    <w:rsid w:val="00DD4A61"/>
    <w:rsid w:val="00DE287F"/>
    <w:rsid w:val="00DE3E2B"/>
    <w:rsid w:val="00DE5A13"/>
    <w:rsid w:val="00DE6B15"/>
    <w:rsid w:val="00DE6F5D"/>
    <w:rsid w:val="00DE71D1"/>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5E7F"/>
    <w:rsid w:val="00E60561"/>
    <w:rsid w:val="00E717DD"/>
    <w:rsid w:val="00E71CF0"/>
    <w:rsid w:val="00E727D5"/>
    <w:rsid w:val="00E72C3A"/>
    <w:rsid w:val="00E732A9"/>
    <w:rsid w:val="00E746DF"/>
    <w:rsid w:val="00E759E2"/>
    <w:rsid w:val="00E931AF"/>
    <w:rsid w:val="00E93F3F"/>
    <w:rsid w:val="00E94593"/>
    <w:rsid w:val="00EA17EC"/>
    <w:rsid w:val="00EB4B2B"/>
    <w:rsid w:val="00EC12CE"/>
    <w:rsid w:val="00EC31DB"/>
    <w:rsid w:val="00EC3592"/>
    <w:rsid w:val="00EC50DC"/>
    <w:rsid w:val="00ED2E13"/>
    <w:rsid w:val="00ED6824"/>
    <w:rsid w:val="00EF2B1B"/>
    <w:rsid w:val="00EF31D4"/>
    <w:rsid w:val="00EF4B37"/>
    <w:rsid w:val="00F03896"/>
    <w:rsid w:val="00F03D5F"/>
    <w:rsid w:val="00F111D9"/>
    <w:rsid w:val="00F163E9"/>
    <w:rsid w:val="00F165A9"/>
    <w:rsid w:val="00F17DD3"/>
    <w:rsid w:val="00F23872"/>
    <w:rsid w:val="00F276EA"/>
    <w:rsid w:val="00F30035"/>
    <w:rsid w:val="00F31CC9"/>
    <w:rsid w:val="00F3201D"/>
    <w:rsid w:val="00F4077F"/>
    <w:rsid w:val="00F4172E"/>
    <w:rsid w:val="00F42FC7"/>
    <w:rsid w:val="00F43C1B"/>
    <w:rsid w:val="00F44139"/>
    <w:rsid w:val="00F52716"/>
    <w:rsid w:val="00F620F2"/>
    <w:rsid w:val="00F62BDA"/>
    <w:rsid w:val="00F67134"/>
    <w:rsid w:val="00F73958"/>
    <w:rsid w:val="00F82523"/>
    <w:rsid w:val="00F83286"/>
    <w:rsid w:val="00F83D0F"/>
    <w:rsid w:val="00F84A10"/>
    <w:rsid w:val="00F90F95"/>
    <w:rsid w:val="00F918B5"/>
    <w:rsid w:val="00F91B1A"/>
    <w:rsid w:val="00F9371C"/>
    <w:rsid w:val="00F95665"/>
    <w:rsid w:val="00FA1ACC"/>
    <w:rsid w:val="00FA3244"/>
    <w:rsid w:val="00FA3955"/>
    <w:rsid w:val="00FA3C20"/>
    <w:rsid w:val="00FA58B4"/>
    <w:rsid w:val="00FA68AB"/>
    <w:rsid w:val="00FB02E7"/>
    <w:rsid w:val="00FB3A91"/>
    <w:rsid w:val="00FB6738"/>
    <w:rsid w:val="00FC222E"/>
    <w:rsid w:val="00FC2946"/>
    <w:rsid w:val="00FC4455"/>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Heading 1a,Cabeçalho superior,Char Char Char Char Char Char Char,foote,Header Char,encabezado"/>
    <w:basedOn w:val="Normal"/>
    <w:link w:val="CabealhoChar"/>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Heading 1a Char,Cabeçalho superior Char,Char Char Char Char Char Char Char Char,foote Char,Header Char Char,encabezado Char"/>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customStyle="1" w:styleId="PargrafodaListaChar">
    <w:name w:val="Parágrafo da Lista Char"/>
    <w:aliases w:val="SheParágrafo da Lista Char"/>
    <w:link w:val="PargrafodaLista"/>
    <w:uiPriority w:val="34"/>
    <w:locked/>
    <w:rsid w:val="00CE771E"/>
    <w:rPr>
      <w:sz w:val="24"/>
      <w:szCs w:val="24"/>
    </w:rPr>
  </w:style>
  <w:style w:type="character" w:customStyle="1" w:styleId="SemEspaamentoChar">
    <w:name w:val="Sem Espaçamento Char"/>
    <w:basedOn w:val="Fontepargpadro"/>
    <w:link w:val="SemEspaamento"/>
    <w:locked/>
    <w:rsid w:val="00CE771E"/>
    <w:rPr>
      <w:sz w:val="24"/>
      <w:szCs w:val="24"/>
    </w:rPr>
  </w:style>
  <w:style w:type="paragraph" w:customStyle="1" w:styleId="BodyText21">
    <w:name w:val="Body Text 21"/>
    <w:basedOn w:val="Normal"/>
    <w:rsid w:val="00CD76F1"/>
    <w:pPr>
      <w:snapToGrid w:val="0"/>
      <w:jc w:val="both"/>
    </w:pPr>
    <w:rPr>
      <w:sz w:val="24"/>
    </w:rPr>
  </w:style>
  <w:style w:type="paragraph" w:customStyle="1" w:styleId="p1">
    <w:name w:val="p1"/>
    <w:basedOn w:val="Normal"/>
    <w:rsid w:val="00D9528D"/>
    <w:pPr>
      <w:numPr>
        <w:numId w:val="31"/>
      </w:numPr>
      <w:tabs>
        <w:tab w:val="clear" w:pos="360"/>
      </w:tabs>
      <w:ind w:left="1134" w:hanging="708"/>
      <w:jc w:val="both"/>
    </w:pPr>
    <w:rPr>
      <w:sz w:val="24"/>
    </w:rPr>
  </w:style>
  <w:style w:type="paragraph" w:customStyle="1" w:styleId="blockquote">
    <w:name w:val="blockquote"/>
    <w:basedOn w:val="Normal"/>
    <w:rsid w:val="00251D62"/>
    <w:pPr>
      <w:spacing w:before="100" w:after="100"/>
    </w:pPr>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B047AE-326D-4689-9F34-857F5F04D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2641</Words>
  <Characters>14266</Characters>
  <Application>Microsoft Office Word</Application>
  <DocSecurity>0</DocSecurity>
  <Lines>118</Lines>
  <Paragraphs>33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16874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78273250253</cp:lastModifiedBy>
  <cp:revision>3</cp:revision>
  <cp:lastPrinted>2017-05-12T13:39:00Z</cp:lastPrinted>
  <dcterms:created xsi:type="dcterms:W3CDTF">2017-05-25T12:52:00Z</dcterms:created>
  <dcterms:modified xsi:type="dcterms:W3CDTF">2017-05-25T13:08:00Z</dcterms:modified>
</cp:coreProperties>
</file>