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79F5">
        <w:rPr>
          <w:rFonts w:ascii="Arial" w:hAnsi="Arial" w:cs="Arial"/>
          <w:b/>
          <w:sz w:val="16"/>
          <w:szCs w:val="16"/>
        </w:rPr>
        <w:t>0</w:t>
      </w:r>
      <w:r w:rsidR="00C06A8F">
        <w:rPr>
          <w:rFonts w:ascii="Arial" w:hAnsi="Arial" w:cs="Arial"/>
          <w:b/>
          <w:sz w:val="16"/>
          <w:szCs w:val="16"/>
        </w:rPr>
        <w:t>5</w:t>
      </w:r>
      <w:r w:rsidR="009C64C1">
        <w:rPr>
          <w:rFonts w:ascii="Arial" w:hAnsi="Arial" w:cs="Arial"/>
          <w:b/>
          <w:sz w:val="16"/>
          <w:szCs w:val="16"/>
        </w:rPr>
        <w:t>9</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 </w:t>
      </w:r>
      <w:r w:rsidR="009C64C1">
        <w:rPr>
          <w:rFonts w:ascii="Arial" w:hAnsi="Arial" w:cs="Arial"/>
          <w:b/>
          <w:bCs/>
          <w:sz w:val="16"/>
          <w:szCs w:val="16"/>
        </w:rPr>
        <w:t>391</w:t>
      </w:r>
      <w:r w:rsidR="002F3912">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C06A8F">
        <w:rPr>
          <w:rFonts w:ascii="Arial" w:hAnsi="Arial" w:cs="Arial"/>
          <w:b/>
          <w:noProof/>
          <w:sz w:val="16"/>
          <w:szCs w:val="16"/>
        </w:rPr>
        <w:t>01.</w:t>
      </w:r>
      <w:r w:rsidR="009C64C1">
        <w:rPr>
          <w:rFonts w:ascii="Arial" w:hAnsi="Arial" w:cs="Arial"/>
          <w:b/>
          <w:noProof/>
          <w:sz w:val="16"/>
          <w:szCs w:val="16"/>
        </w:rPr>
        <w:t>1712.03671-00/2016</w:t>
      </w:r>
    </w:p>
    <w:p w:rsidR="009D2314" w:rsidRPr="00587C0E" w:rsidRDefault="009D2314" w:rsidP="00F73958">
      <w:pPr>
        <w:pStyle w:val="Cabealho"/>
        <w:jc w:val="both"/>
        <w:rPr>
          <w:rFonts w:ascii="Arial" w:hAnsi="Arial" w:cs="Arial"/>
          <w:b/>
          <w:sz w:val="16"/>
          <w:szCs w:val="16"/>
        </w:rPr>
      </w:pPr>
    </w:p>
    <w:p w:rsidR="009D2314" w:rsidRPr="002F3912" w:rsidRDefault="002E300A" w:rsidP="001E2671">
      <w:pPr>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REGISTRAR O PREÇ</w:t>
      </w:r>
      <w:r w:rsidR="00F17DD3" w:rsidRPr="002F3912">
        <w:rPr>
          <w:rFonts w:ascii="Arial" w:hAnsi="Arial" w:cs="Arial"/>
          <w:color w:val="000000"/>
          <w:sz w:val="16"/>
          <w:szCs w:val="16"/>
        </w:rPr>
        <w:t xml:space="preserve">O </w:t>
      </w:r>
      <w:r w:rsidR="002F3912" w:rsidRPr="002F3912">
        <w:rPr>
          <w:rFonts w:ascii="Arial" w:hAnsi="Arial" w:cs="Arial"/>
          <w:color w:val="000000"/>
          <w:sz w:val="16"/>
          <w:szCs w:val="16"/>
        </w:rPr>
        <w:t xml:space="preserve">para </w:t>
      </w:r>
      <w:r w:rsidR="00BF4CC2" w:rsidRPr="00A96E50">
        <w:rPr>
          <w:rFonts w:ascii="Arial" w:hAnsi="Arial" w:cs="Arial"/>
          <w:sz w:val="16"/>
          <w:szCs w:val="16"/>
        </w:rPr>
        <w:t>eventual aquisição de jalecos (rouparia hospita</w:t>
      </w:r>
      <w:r w:rsidR="00BF4CC2">
        <w:rPr>
          <w:rFonts w:ascii="Arial" w:hAnsi="Arial" w:cs="Arial"/>
          <w:sz w:val="16"/>
          <w:szCs w:val="16"/>
        </w:rPr>
        <w:t>lar) para atender a unidade de s</w:t>
      </w:r>
      <w:r w:rsidR="00BF4CC2" w:rsidRPr="00A96E50">
        <w:rPr>
          <w:rFonts w:ascii="Arial" w:hAnsi="Arial" w:cs="Arial"/>
          <w:sz w:val="16"/>
          <w:szCs w:val="16"/>
        </w:rPr>
        <w:t xml:space="preserve">aúde do Centro de Medicina Tropical de Rondônia, pelo período de 12 (doze) meses, </w:t>
      </w:r>
      <w:r w:rsidR="00BF4CC2" w:rsidRPr="00E8320D">
        <w:rPr>
          <w:rFonts w:ascii="Arial" w:hAnsi="Arial" w:cs="Arial"/>
          <w:sz w:val="16"/>
          <w:szCs w:val="16"/>
        </w:rPr>
        <w:t>a pedido da Secretaria de Estado da Saúde – SESAU/RO</w:t>
      </w:r>
      <w:r w:rsidR="00BF4CC2">
        <w:rPr>
          <w:rFonts w:ascii="Arial" w:hAnsi="Arial" w:cs="Arial"/>
          <w:sz w:val="16"/>
          <w:szCs w:val="16"/>
        </w:rPr>
        <w:t>.</w:t>
      </w:r>
      <w:r w:rsidR="001E2671">
        <w:rPr>
          <w:rFonts w:ascii="Arial" w:hAnsi="Arial" w:cs="Arial"/>
          <w:sz w:val="16"/>
          <w:szCs w:val="16"/>
        </w:rPr>
        <w:t xml:space="preserve">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1E2671" w:rsidRPr="00A837B4" w:rsidRDefault="002E300A" w:rsidP="001E2671">
      <w:pPr>
        <w:jc w:val="both"/>
        <w:rPr>
          <w:b/>
          <w:color w:val="FF0000"/>
          <w:sz w:val="22"/>
          <w:szCs w:val="22"/>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2F3912" w:rsidRPr="00A96E50">
        <w:rPr>
          <w:rFonts w:ascii="Arial" w:hAnsi="Arial" w:cs="Arial"/>
          <w:sz w:val="16"/>
          <w:szCs w:val="16"/>
        </w:rPr>
        <w:t xml:space="preserve">para </w:t>
      </w:r>
      <w:r w:rsidR="00A678FE" w:rsidRPr="00A96E50">
        <w:rPr>
          <w:rFonts w:ascii="Arial" w:hAnsi="Arial" w:cs="Arial"/>
          <w:sz w:val="16"/>
          <w:szCs w:val="16"/>
        </w:rPr>
        <w:t xml:space="preserve">eventual </w:t>
      </w:r>
      <w:r w:rsidR="00A96E50" w:rsidRPr="00A96E50">
        <w:rPr>
          <w:rFonts w:ascii="Arial" w:hAnsi="Arial" w:cs="Arial"/>
          <w:sz w:val="16"/>
          <w:szCs w:val="16"/>
        </w:rPr>
        <w:t>aquisição de jalecos (rouparia hospita</w:t>
      </w:r>
      <w:r w:rsidR="00A96E50">
        <w:rPr>
          <w:rFonts w:ascii="Arial" w:hAnsi="Arial" w:cs="Arial"/>
          <w:sz w:val="16"/>
          <w:szCs w:val="16"/>
        </w:rPr>
        <w:t>lar) para atender a unidade de s</w:t>
      </w:r>
      <w:r w:rsidR="00A96E50" w:rsidRPr="00A96E50">
        <w:rPr>
          <w:rFonts w:ascii="Arial" w:hAnsi="Arial" w:cs="Arial"/>
          <w:sz w:val="16"/>
          <w:szCs w:val="16"/>
        </w:rPr>
        <w:t>aúde do Centro de Medicina Tropical de Rondônia, p</w:t>
      </w:r>
      <w:r w:rsidR="001E2671" w:rsidRPr="00A96E50">
        <w:rPr>
          <w:rFonts w:ascii="Arial" w:hAnsi="Arial" w:cs="Arial"/>
          <w:sz w:val="16"/>
          <w:szCs w:val="16"/>
        </w:rPr>
        <w:t xml:space="preserve">elo período de 12 (doze) meses, </w:t>
      </w:r>
      <w:r w:rsidR="001E2671" w:rsidRPr="00E8320D">
        <w:rPr>
          <w:rFonts w:ascii="Arial" w:hAnsi="Arial" w:cs="Arial"/>
          <w:sz w:val="16"/>
          <w:szCs w:val="16"/>
        </w:rPr>
        <w:t>a pedido da Secretaria de Estado da Saúde – SESAU/RO</w:t>
      </w:r>
      <w:r w:rsidR="00D5480A">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D5480A"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5480A" w:rsidP="00D9528D">
      <w:pPr>
        <w:spacing w:line="360" w:lineRule="auto"/>
        <w:jc w:val="both"/>
        <w:rPr>
          <w:rFonts w:ascii="Arial" w:hAnsi="Arial" w:cs="Arial"/>
          <w:b/>
          <w:bCs/>
          <w:sz w:val="16"/>
          <w:szCs w:val="16"/>
        </w:rPr>
      </w:pPr>
      <w:r>
        <w:rPr>
          <w:rFonts w:ascii="Arial" w:hAnsi="Arial" w:cs="Arial"/>
          <w:b/>
          <w:bCs/>
          <w:color w:val="000000"/>
          <w:sz w:val="16"/>
          <w:szCs w:val="16"/>
        </w:rPr>
        <w:t>6.</w:t>
      </w:r>
      <w:r w:rsidR="00D9528D" w:rsidRPr="009A54D1">
        <w:rPr>
          <w:rFonts w:ascii="Arial" w:hAnsi="Arial" w:cs="Arial"/>
          <w:b/>
          <w:bCs/>
          <w:color w:val="000000"/>
          <w:sz w:val="16"/>
          <w:szCs w:val="16"/>
        </w:rPr>
        <w:t xml:space="preserve"> </w:t>
      </w:r>
      <w:r w:rsidR="00D9528D"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11594B" w:rsidRDefault="0011594B" w:rsidP="0011594B">
      <w:pPr>
        <w:pStyle w:val="Corpodetexto3"/>
        <w:tabs>
          <w:tab w:val="left" w:pos="900"/>
        </w:tabs>
        <w:ind w:left="360" w:right="47"/>
        <w:rPr>
          <w:rFonts w:ascii="Arial" w:hAnsi="Arial" w:cs="Arial"/>
          <w:sz w:val="16"/>
          <w:szCs w:val="16"/>
        </w:rPr>
      </w:pPr>
    </w:p>
    <w:p w:rsidR="0011594B" w:rsidRPr="00A678FE" w:rsidRDefault="0011594B" w:rsidP="0011594B">
      <w:pPr>
        <w:pStyle w:val="Corpodetexto3"/>
        <w:numPr>
          <w:ilvl w:val="1"/>
          <w:numId w:val="2"/>
        </w:numPr>
        <w:tabs>
          <w:tab w:val="left" w:pos="900"/>
        </w:tabs>
        <w:ind w:right="47"/>
        <w:rPr>
          <w:rFonts w:ascii="Arial" w:hAnsi="Arial" w:cs="Arial"/>
          <w:sz w:val="16"/>
          <w:szCs w:val="16"/>
        </w:rPr>
      </w:pPr>
      <w:r w:rsidRPr="0011594B">
        <w:rPr>
          <w:rFonts w:ascii="Arial" w:hAnsi="Arial" w:cs="Arial"/>
          <w:b/>
          <w:sz w:val="16"/>
          <w:szCs w:val="16"/>
        </w:rPr>
        <w:t>PRAZO DE ENTREGA</w:t>
      </w:r>
      <w:r w:rsidR="00A678FE">
        <w:rPr>
          <w:rFonts w:ascii="Arial" w:hAnsi="Arial" w:cs="Arial"/>
          <w:b/>
          <w:sz w:val="16"/>
          <w:szCs w:val="16"/>
        </w:rPr>
        <w:t>:</w:t>
      </w:r>
      <w:r w:rsidR="00A678FE" w:rsidRPr="00A678FE">
        <w:rPr>
          <w:sz w:val="22"/>
          <w:szCs w:val="22"/>
        </w:rPr>
        <w:t xml:space="preserve"> </w:t>
      </w:r>
      <w:r w:rsidR="00357F2D" w:rsidRPr="00357F2D">
        <w:rPr>
          <w:rFonts w:ascii="Arial" w:hAnsi="Arial" w:cs="Arial"/>
          <w:sz w:val="16"/>
          <w:szCs w:val="16"/>
        </w:rPr>
        <w:t xml:space="preserve">A entrega deverá ocorrer em parcela única no prazo de até 30 (trinta) dias após o </w:t>
      </w:r>
      <w:r w:rsidR="00357F2D">
        <w:rPr>
          <w:rFonts w:ascii="Arial" w:hAnsi="Arial" w:cs="Arial"/>
          <w:sz w:val="16"/>
          <w:szCs w:val="16"/>
        </w:rPr>
        <w:t>recebimento da Nota de Empenho.</w:t>
      </w:r>
    </w:p>
    <w:p w:rsidR="002F3912" w:rsidRDefault="002F3912" w:rsidP="00262622">
      <w:pPr>
        <w:pStyle w:val="Corpodetexto3"/>
        <w:tabs>
          <w:tab w:val="left" w:pos="900"/>
        </w:tabs>
        <w:ind w:right="47"/>
        <w:rPr>
          <w:rFonts w:ascii="Arial" w:hAnsi="Arial" w:cs="Arial"/>
          <w:sz w:val="16"/>
          <w:szCs w:val="16"/>
        </w:rPr>
      </w:pPr>
    </w:p>
    <w:p w:rsidR="00357F2D" w:rsidRDefault="00EE653E" w:rsidP="00357F2D">
      <w:pPr>
        <w:jc w:val="both"/>
        <w:rPr>
          <w:sz w:val="22"/>
          <w:szCs w:val="22"/>
        </w:rPr>
      </w:pPr>
      <w:r w:rsidRPr="00EE653E">
        <w:rPr>
          <w:rFonts w:ascii="Arial" w:hAnsi="Arial" w:cs="Arial"/>
          <w:sz w:val="16"/>
          <w:szCs w:val="16"/>
        </w:rPr>
        <w:t>6.4.</w:t>
      </w:r>
      <w:r>
        <w:rPr>
          <w:rFonts w:ascii="Arial" w:hAnsi="Arial" w:cs="Arial"/>
          <w:b/>
          <w:sz w:val="16"/>
          <w:szCs w:val="16"/>
        </w:rPr>
        <w:t xml:space="preserve"> </w:t>
      </w:r>
      <w:r w:rsidR="0011594B" w:rsidRPr="0011594B">
        <w:rPr>
          <w:rFonts w:ascii="Arial" w:hAnsi="Arial" w:cs="Arial"/>
          <w:b/>
          <w:sz w:val="16"/>
          <w:szCs w:val="16"/>
        </w:rPr>
        <w:t>LOCAL DE ENTREGA/HORÁRIO:</w:t>
      </w:r>
      <w:r w:rsidR="0011594B">
        <w:rPr>
          <w:rFonts w:ascii="Arial" w:hAnsi="Arial" w:cs="Arial"/>
          <w:sz w:val="16"/>
          <w:szCs w:val="16"/>
        </w:rPr>
        <w:t xml:space="preserve"> </w:t>
      </w:r>
      <w:r w:rsidR="00357F2D" w:rsidRPr="00357F2D">
        <w:rPr>
          <w:rFonts w:ascii="Arial" w:hAnsi="Arial" w:cs="Arial"/>
          <w:sz w:val="16"/>
          <w:szCs w:val="16"/>
        </w:rPr>
        <w:t>Os materiais deverão ser entregues no CENTRO DE MEDICINA TROPICAL DE RONDÔNIA – Av. Guaporé, 415 – Lagoa – Porto Velho, telefone 69-3216-8550</w:t>
      </w:r>
      <w:r w:rsidR="00357F2D">
        <w:rPr>
          <w:rFonts w:ascii="Arial" w:hAnsi="Arial" w:cs="Arial"/>
          <w:sz w:val="16"/>
          <w:szCs w:val="16"/>
        </w:rPr>
        <w:t>.</w:t>
      </w:r>
    </w:p>
    <w:p w:rsidR="005E79F5" w:rsidRPr="00A678FE" w:rsidRDefault="005E79F5" w:rsidP="00A678FE">
      <w:pPr>
        <w:spacing w:before="120"/>
        <w:ind w:left="284" w:right="-2" w:hanging="284"/>
        <w:jc w:val="both"/>
        <w:rPr>
          <w:rFonts w:ascii="Arial" w:hAnsi="Arial" w:cs="Arial"/>
          <w:sz w:val="16"/>
          <w:szCs w:val="16"/>
        </w:rPr>
      </w:pP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lastRenderedPageBreak/>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8E4E8A" w:rsidRPr="00745B88" w:rsidRDefault="009D2314" w:rsidP="00745B88">
      <w:pPr>
        <w:pStyle w:val="NormalWeb"/>
        <w:numPr>
          <w:ilvl w:val="1"/>
          <w:numId w:val="4"/>
        </w:numPr>
        <w:spacing w:before="0" w:beforeAutospacing="0" w:after="0" w:afterAutospacing="0"/>
        <w:jc w:val="both"/>
        <w:rPr>
          <w:rFonts w:ascii="Arial" w:hAnsi="Arial" w:cs="Arial"/>
          <w:sz w:val="16"/>
          <w:szCs w:val="16"/>
        </w:rPr>
      </w:pPr>
      <w:r w:rsidRPr="00EE653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62622" w:rsidRPr="00EE653E" w:rsidRDefault="00262622" w:rsidP="008E4E8A">
      <w:pPr>
        <w:pStyle w:val="NormalWeb"/>
        <w:spacing w:before="0" w:beforeAutospacing="0" w:after="0" w:afterAutospacing="0"/>
        <w:ind w:left="360"/>
        <w:jc w:val="both"/>
        <w:rPr>
          <w:rFonts w:ascii="Arial" w:hAnsi="Arial" w:cs="Arial"/>
          <w:sz w:val="16"/>
          <w:szCs w:val="16"/>
        </w:rPr>
      </w:pPr>
    </w:p>
    <w:p w:rsidR="002645AD" w:rsidRPr="00EE653E"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EE653E">
        <w:rPr>
          <w:rFonts w:ascii="Arial" w:hAnsi="Arial" w:cs="Arial"/>
          <w:b/>
          <w:snapToGrid w:val="0"/>
          <w:sz w:val="16"/>
          <w:szCs w:val="16"/>
        </w:rPr>
        <w:t>DAS SANÇÕES:</w:t>
      </w:r>
    </w:p>
    <w:p w:rsidR="00946A1E" w:rsidRPr="00745B88" w:rsidRDefault="00946A1E" w:rsidP="00745B88">
      <w:pPr>
        <w:jc w:val="both"/>
        <w:rPr>
          <w:rFonts w:ascii="Arial" w:hAnsi="Arial" w:cs="Arial"/>
          <w:sz w:val="16"/>
          <w:szCs w:val="16"/>
        </w:rPr>
      </w:pPr>
    </w:p>
    <w:p w:rsidR="00044C8C" w:rsidRDefault="00243A74" w:rsidP="00044C8C">
      <w:pPr>
        <w:tabs>
          <w:tab w:val="left" w:pos="851"/>
        </w:tabs>
        <w:jc w:val="both"/>
        <w:rPr>
          <w:color w:val="000000"/>
          <w:sz w:val="22"/>
          <w:szCs w:val="22"/>
        </w:rPr>
      </w:pPr>
      <w:r w:rsidRPr="00A678FE">
        <w:rPr>
          <w:rFonts w:ascii="Arial" w:hAnsi="Arial" w:cs="Arial"/>
          <w:sz w:val="16"/>
          <w:szCs w:val="16"/>
        </w:rPr>
        <w:t xml:space="preserve">9.1. </w:t>
      </w:r>
      <w:r w:rsidR="00044C8C" w:rsidRPr="00044C8C">
        <w:rPr>
          <w:rFonts w:ascii="Arial" w:hAnsi="Arial" w:cs="Arial"/>
          <w:sz w:val="16"/>
          <w:szCs w:val="16"/>
        </w:rPr>
        <w:t xml:space="preserve">À contratada que, sem justa causa não cumprir as obrigações assumidas ou infringir os preceitos legais, ressalvados os casos fortuitos ou de força </w:t>
      </w:r>
      <w:proofErr w:type="gramStart"/>
      <w:r w:rsidR="00044C8C" w:rsidRPr="00044C8C">
        <w:rPr>
          <w:rFonts w:ascii="Arial" w:hAnsi="Arial" w:cs="Arial"/>
          <w:sz w:val="16"/>
          <w:szCs w:val="16"/>
        </w:rPr>
        <w:t>maior, devidamente justificados e comprovados</w:t>
      </w:r>
      <w:proofErr w:type="gramEnd"/>
      <w:r w:rsidR="00044C8C" w:rsidRPr="00044C8C">
        <w:rPr>
          <w:rFonts w:ascii="Arial" w:hAnsi="Arial" w:cs="Arial"/>
          <w:sz w:val="16"/>
          <w:szCs w:val="16"/>
        </w:rPr>
        <w:t>, aplicar-se-ão, conforme a natureza e gravidade da falta cometida, sem prejuízo de outras sanções pertinentes à espécie (prescritas pelas Leis nº 8.666/93 e 10.520/02, e previstas no Edital e/ou contrato), as seguintes penalidades:</w:t>
      </w:r>
    </w:p>
    <w:p w:rsidR="00044C8C" w:rsidRPr="007B75FA" w:rsidRDefault="00044C8C" w:rsidP="00044C8C">
      <w:pPr>
        <w:tabs>
          <w:tab w:val="left" w:pos="851"/>
        </w:tabs>
        <w:jc w:val="both"/>
        <w:rPr>
          <w:color w:val="000000"/>
          <w:sz w:val="22"/>
          <w:szCs w:val="22"/>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I – Advertência</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II - Multa, nos seguintes percentuais:</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a) No atraso injustificado da entrega do objeto contratado, ou por ocorrência de descumprimento contratual 0,33% (trinta e três centésimos por cento) por dia sobre o valor da parcela inadimplida, limitado a 10% (dez por cento).</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b) Nas hipóteses em que o atraso injustificado no adimplemento das obrigações seja medido em horas, aplicar-se-á mora de 0,33% (trinta e três centésimos por cento) por hora sobre o valor total do empenho, limitado a 10% (dez por cento).</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c) No caso de atraso injustificado para substituição do objeto 0,5% (cinco centésimos por cento) ao dia sobre o valor do produto, incidência limitada a 10 (dez) dias.</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d) Na hipótese de atraso injustificado para substituição do objeto, superior a 10 (dez) dias, 8% (oito por cento) sobre o valor do produto.</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e) Em caso de reincidência no atraso de que tratam as alíneas "a", "b" e "c" quando da ocorrência do 3º (terceiro) atraso, poderá ser aplicada sanção mais grave prevista no inciso III deste item, concomitantes e sem prejuízo de outras cominações.</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f) Caso a multa a ser aplicada ultrapasse os limites fixados nas alíneas "a" e "b", poderá ser aplicada sanção mais grave prevista no Inciso III deste item, concomitantes e sem prejuízo de outras cominações.</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Pr>
          <w:rFonts w:ascii="Arial" w:hAnsi="Arial" w:cs="Arial"/>
          <w:sz w:val="16"/>
          <w:szCs w:val="16"/>
        </w:rPr>
        <w:t xml:space="preserve">9.2. </w:t>
      </w:r>
      <w:r w:rsidRPr="00044C8C">
        <w:rPr>
          <w:rFonts w:ascii="Arial" w:hAnsi="Arial" w:cs="Arial"/>
          <w:sz w:val="16"/>
          <w:szCs w:val="16"/>
        </w:rPr>
        <w:t xml:space="preserve"> Inadimplemento absoluto das obrigações sujeita a Contratada à aplicação das seguintes multas:</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a) Pelo descumprimento total será aplicada multa de 10% sobre o valor contratado.</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b) Pelo descumprimento parcial, será aplicada multa de 10% sobre o valor do contrato, levando em consideração para fixação do valor final, a relevância da parcela inadimplida.</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sidRPr="00044C8C">
        <w:rPr>
          <w:rFonts w:ascii="Arial" w:hAnsi="Arial" w:cs="Arial"/>
          <w:sz w:val="16"/>
          <w:szCs w:val="16"/>
        </w:rPr>
        <w:t>c) Na hipótese da empresa recusar-se a formalizar o contrato no prazo informado, durante a vigência da proposta, caracteriza-se a inexecução total da obrigação assumida.</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Pr>
          <w:rFonts w:ascii="Arial" w:hAnsi="Arial" w:cs="Arial"/>
          <w:sz w:val="16"/>
          <w:szCs w:val="16"/>
        </w:rPr>
        <w:t xml:space="preserve">9.3. </w:t>
      </w:r>
      <w:r w:rsidRPr="00044C8C">
        <w:rPr>
          <w:rFonts w:ascii="Arial" w:hAnsi="Arial" w:cs="Arial"/>
          <w:sz w:val="16"/>
          <w:szCs w:val="16"/>
        </w:rPr>
        <w:t xml:space="preserve"> Suspensão temporária de participação em licitação e impedimento de contratar com a Administração, por prazo não superior a </w:t>
      </w:r>
      <w:proofErr w:type="gramStart"/>
      <w:r w:rsidRPr="00044C8C">
        <w:rPr>
          <w:rFonts w:ascii="Arial" w:hAnsi="Arial" w:cs="Arial"/>
          <w:sz w:val="16"/>
          <w:szCs w:val="16"/>
        </w:rPr>
        <w:t>2</w:t>
      </w:r>
      <w:proofErr w:type="gramEnd"/>
      <w:r w:rsidRPr="00044C8C">
        <w:rPr>
          <w:rFonts w:ascii="Arial" w:hAnsi="Arial" w:cs="Arial"/>
          <w:sz w:val="16"/>
          <w:szCs w:val="16"/>
        </w:rPr>
        <w:t xml:space="preserve"> (dois) anos, de acordo com o Art. 87, inciso III da Lei nº 8.666/93.</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Pr>
          <w:rFonts w:ascii="Arial" w:hAnsi="Arial" w:cs="Arial"/>
          <w:sz w:val="16"/>
          <w:szCs w:val="16"/>
        </w:rPr>
        <w:t>9.4.</w:t>
      </w:r>
      <w:r w:rsidRPr="00044C8C">
        <w:rPr>
          <w:rFonts w:ascii="Arial" w:hAnsi="Arial" w:cs="Arial"/>
          <w:sz w:val="16"/>
          <w:szCs w:val="16"/>
        </w:rPr>
        <w:t xml:space="preserve"> Declaração de inidoneidade para licitar ou contratar com a União, Estados, Distrito Federal ou Municípios, com fulcro no Art. 7º, da Lei Federal nº 10.520/2002, quando a CONTRATADA deixar de cumprir as obrigações assumidas, praticando falta grave, dolosa ou revestida de má-fé.</w:t>
      </w:r>
    </w:p>
    <w:p w:rsidR="00044C8C" w:rsidRPr="00044C8C" w:rsidRDefault="00044C8C" w:rsidP="00044C8C">
      <w:pPr>
        <w:jc w:val="both"/>
        <w:rPr>
          <w:rFonts w:ascii="Arial" w:hAnsi="Arial" w:cs="Arial"/>
          <w:sz w:val="16"/>
          <w:szCs w:val="16"/>
        </w:rPr>
      </w:pPr>
      <w:r w:rsidRPr="00044C8C">
        <w:rPr>
          <w:rFonts w:ascii="Arial" w:hAnsi="Arial" w:cs="Arial"/>
          <w:sz w:val="16"/>
          <w:szCs w:val="16"/>
        </w:rPr>
        <w:t>A aplicação de quaisquer das penalidades ora previstas não impede a rescisão contratual.</w:t>
      </w:r>
    </w:p>
    <w:p w:rsidR="00044C8C" w:rsidRDefault="00044C8C" w:rsidP="00044C8C">
      <w:pPr>
        <w:jc w:val="both"/>
        <w:rPr>
          <w:rFonts w:ascii="Arial" w:hAnsi="Arial" w:cs="Arial"/>
          <w:sz w:val="16"/>
          <w:szCs w:val="16"/>
        </w:rPr>
      </w:pPr>
    </w:p>
    <w:p w:rsidR="00044C8C" w:rsidRDefault="00044C8C" w:rsidP="00044C8C">
      <w:pPr>
        <w:jc w:val="both"/>
        <w:rPr>
          <w:rFonts w:ascii="Arial" w:hAnsi="Arial" w:cs="Arial"/>
          <w:sz w:val="16"/>
          <w:szCs w:val="16"/>
        </w:rPr>
      </w:pPr>
      <w:r>
        <w:rPr>
          <w:rFonts w:ascii="Arial" w:hAnsi="Arial" w:cs="Arial"/>
          <w:sz w:val="16"/>
          <w:szCs w:val="16"/>
        </w:rPr>
        <w:t xml:space="preserve">9.5. </w:t>
      </w:r>
      <w:r w:rsidRPr="00044C8C">
        <w:rPr>
          <w:rFonts w:ascii="Arial" w:hAnsi="Arial" w:cs="Arial"/>
          <w:sz w:val="16"/>
          <w:szCs w:val="16"/>
        </w:rPr>
        <w:t>A aplicação das penalidades será precedida da concessão de oportunidade para exercício da ampla defesa e do contraditório por parte da contratada na forma da lei.</w:t>
      </w:r>
    </w:p>
    <w:p w:rsidR="00044C8C" w:rsidRPr="00044C8C" w:rsidRDefault="00044C8C" w:rsidP="00044C8C">
      <w:pPr>
        <w:jc w:val="both"/>
        <w:rPr>
          <w:rFonts w:ascii="Arial" w:hAnsi="Arial" w:cs="Arial"/>
          <w:sz w:val="16"/>
          <w:szCs w:val="16"/>
        </w:rPr>
      </w:pPr>
    </w:p>
    <w:p w:rsidR="00044C8C" w:rsidRDefault="00044C8C" w:rsidP="00044C8C">
      <w:pPr>
        <w:jc w:val="both"/>
        <w:rPr>
          <w:rFonts w:ascii="Arial" w:hAnsi="Arial" w:cs="Arial"/>
          <w:sz w:val="16"/>
          <w:szCs w:val="16"/>
        </w:rPr>
      </w:pPr>
      <w:r>
        <w:rPr>
          <w:rFonts w:ascii="Arial" w:hAnsi="Arial" w:cs="Arial"/>
          <w:sz w:val="16"/>
          <w:szCs w:val="16"/>
        </w:rPr>
        <w:t xml:space="preserve">9.6. </w:t>
      </w:r>
      <w:r w:rsidRPr="00044C8C">
        <w:rPr>
          <w:rFonts w:ascii="Arial" w:hAnsi="Arial" w:cs="Arial"/>
          <w:sz w:val="16"/>
          <w:szCs w:val="16"/>
        </w:rPr>
        <w:t>Reabilitação perante a autoridade que aplicou a penalidade será concedida sempre que a contratada ressarcir a Administração pelos prejuízos resultantes e depois de decorrido o prazo da sanção aplicada.</w:t>
      </w:r>
    </w:p>
    <w:p w:rsidR="00044C8C" w:rsidRP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Pr>
          <w:rFonts w:ascii="Arial" w:hAnsi="Arial" w:cs="Arial"/>
          <w:sz w:val="16"/>
          <w:szCs w:val="16"/>
        </w:rPr>
        <w:t xml:space="preserve">9.7. </w:t>
      </w:r>
      <w:r w:rsidRPr="00044C8C">
        <w:rPr>
          <w:rFonts w:ascii="Arial" w:hAnsi="Arial" w:cs="Arial"/>
          <w:sz w:val="16"/>
          <w:szCs w:val="16"/>
        </w:rPr>
        <w:t>Os prazos para adimplemento das obrigações consignadas no presente termo admitem prorrogação nos casos e condições especificados no § 1º do art. 57 da Lei nº 8.666/93, devendo a solicitação dilatória, sempre por escrito, ser fundamentada e instruída com os documentos necessários à comprovação das alegações, recebida contemporaneamente ao fato que ensejá-la, sendo considerados injustificados os atrasos não precedidos da competente prorrogação.</w:t>
      </w:r>
    </w:p>
    <w:p w:rsidR="00044C8C" w:rsidRDefault="00044C8C" w:rsidP="00044C8C">
      <w:pPr>
        <w:jc w:val="both"/>
        <w:rPr>
          <w:rFonts w:ascii="Arial" w:hAnsi="Arial" w:cs="Arial"/>
          <w:sz w:val="16"/>
          <w:szCs w:val="16"/>
        </w:rPr>
      </w:pPr>
    </w:p>
    <w:p w:rsidR="00044C8C" w:rsidRPr="00044C8C" w:rsidRDefault="00044C8C" w:rsidP="00044C8C">
      <w:pPr>
        <w:jc w:val="both"/>
        <w:rPr>
          <w:rFonts w:ascii="Arial" w:hAnsi="Arial" w:cs="Arial"/>
          <w:sz w:val="16"/>
          <w:szCs w:val="16"/>
        </w:rPr>
      </w:pPr>
      <w:r>
        <w:rPr>
          <w:rFonts w:ascii="Arial" w:hAnsi="Arial" w:cs="Arial"/>
          <w:sz w:val="16"/>
          <w:szCs w:val="16"/>
        </w:rPr>
        <w:t xml:space="preserve">9.8. </w:t>
      </w:r>
      <w:r w:rsidRPr="00044C8C">
        <w:rPr>
          <w:rFonts w:ascii="Arial" w:hAnsi="Arial" w:cs="Arial"/>
          <w:sz w:val="16"/>
          <w:szCs w:val="16"/>
        </w:rPr>
        <w:t>As multas aplicadas após o regular processo administrativo serão descontadas dos pagamentos eventualmente devidos ao Contratado.</w:t>
      </w:r>
    </w:p>
    <w:p w:rsidR="00044C8C" w:rsidRDefault="00044C8C" w:rsidP="009D2314">
      <w:pPr>
        <w:jc w:val="both"/>
        <w:rPr>
          <w:rFonts w:ascii="Arial" w:hAnsi="Arial" w:cs="Arial"/>
          <w:b/>
          <w:sz w:val="16"/>
          <w:szCs w:val="16"/>
        </w:rPr>
      </w:pPr>
    </w:p>
    <w:p w:rsidR="009D2314" w:rsidRPr="0011594B" w:rsidRDefault="00745B88" w:rsidP="009D2314">
      <w:pPr>
        <w:jc w:val="both"/>
        <w:rPr>
          <w:rFonts w:ascii="Arial" w:hAnsi="Arial" w:cs="Arial"/>
          <w:b/>
          <w:sz w:val="16"/>
          <w:szCs w:val="16"/>
        </w:rPr>
      </w:pPr>
      <w:r>
        <w:rPr>
          <w:rFonts w:ascii="Arial" w:hAnsi="Arial" w:cs="Arial"/>
          <w:b/>
          <w:sz w:val="16"/>
          <w:szCs w:val="16"/>
        </w:rPr>
        <w:t>10.</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243A74" w:rsidRDefault="00EF2B1B" w:rsidP="00243A74">
      <w:pPr>
        <w:suppressAutoHyphens/>
        <w:spacing w:line="100" w:lineRule="atLeast"/>
        <w:ind w:right="47"/>
        <w:jc w:val="both"/>
        <w:rPr>
          <w:rFonts w:ascii="Arial" w:hAnsi="Arial" w:cs="Arial"/>
          <w:sz w:val="16"/>
          <w:szCs w:val="16"/>
        </w:rPr>
      </w:pPr>
      <w:r w:rsidRPr="00243A74">
        <w:rPr>
          <w:rFonts w:ascii="Arial" w:hAnsi="Arial" w:cs="Arial"/>
          <w:sz w:val="16"/>
          <w:szCs w:val="16"/>
        </w:rPr>
        <w:t xml:space="preserve"> </w:t>
      </w:r>
      <w:r w:rsidR="00243A74">
        <w:rPr>
          <w:rFonts w:ascii="Arial" w:hAnsi="Arial" w:cs="Arial"/>
          <w:sz w:val="16"/>
          <w:szCs w:val="16"/>
        </w:rPr>
        <w:t xml:space="preserve">10.1. </w:t>
      </w:r>
      <w:r w:rsidRPr="00243A74">
        <w:rPr>
          <w:rFonts w:ascii="Arial" w:hAnsi="Arial" w:cs="Arial"/>
          <w:sz w:val="16"/>
          <w:szCs w:val="16"/>
        </w:rPr>
        <w:t>Nos termos do Artigo 26 do Decreto Estadual 18.340/13, e</w:t>
      </w:r>
      <w:r w:rsidR="0010657B" w:rsidRPr="00243A74">
        <w:rPr>
          <w:rFonts w:ascii="Arial" w:hAnsi="Arial" w:cs="Arial"/>
          <w:sz w:val="16"/>
          <w:szCs w:val="16"/>
        </w:rPr>
        <w:t>sta Ata de Registro de Preços</w:t>
      </w:r>
      <w:r w:rsidR="00334F76" w:rsidRPr="00243A74">
        <w:rPr>
          <w:rFonts w:ascii="Arial" w:hAnsi="Arial" w:cs="Arial"/>
          <w:sz w:val="16"/>
          <w:szCs w:val="16"/>
        </w:rPr>
        <w:t>, durante a sua vigência,</w:t>
      </w:r>
      <w:proofErr w:type="gramStart"/>
      <w:r w:rsidR="00334F76" w:rsidRPr="00243A74">
        <w:rPr>
          <w:rFonts w:ascii="Arial" w:hAnsi="Arial" w:cs="Arial"/>
          <w:sz w:val="16"/>
          <w:szCs w:val="16"/>
        </w:rPr>
        <w:t xml:space="preserve"> </w:t>
      </w:r>
      <w:r w:rsidR="0010657B" w:rsidRPr="00243A74">
        <w:rPr>
          <w:rFonts w:ascii="Arial" w:hAnsi="Arial" w:cs="Arial"/>
          <w:sz w:val="16"/>
          <w:szCs w:val="16"/>
        </w:rPr>
        <w:t xml:space="preserve"> </w:t>
      </w:r>
      <w:proofErr w:type="gramEnd"/>
      <w:r w:rsidR="0010657B" w:rsidRPr="00243A74">
        <w:rPr>
          <w:rFonts w:ascii="Arial" w:hAnsi="Arial" w:cs="Arial"/>
          <w:sz w:val="16"/>
          <w:szCs w:val="16"/>
        </w:rPr>
        <w:t xml:space="preserve">poderá ser utilizada por qualquer órgão </w:t>
      </w:r>
      <w:r w:rsidR="00334F76" w:rsidRPr="00243A74">
        <w:rPr>
          <w:rFonts w:ascii="Arial" w:hAnsi="Arial" w:cs="Arial"/>
          <w:sz w:val="16"/>
          <w:szCs w:val="16"/>
        </w:rPr>
        <w:t xml:space="preserve">ou entidade da </w:t>
      </w:r>
      <w:r w:rsidR="00667902" w:rsidRPr="00243A74">
        <w:rPr>
          <w:rFonts w:ascii="Arial" w:hAnsi="Arial" w:cs="Arial"/>
          <w:sz w:val="16"/>
          <w:szCs w:val="16"/>
        </w:rPr>
        <w:t>A</w:t>
      </w:r>
      <w:r w:rsidR="00334F76" w:rsidRPr="00243A74">
        <w:rPr>
          <w:rFonts w:ascii="Arial" w:hAnsi="Arial" w:cs="Arial"/>
          <w:sz w:val="16"/>
          <w:szCs w:val="16"/>
        </w:rPr>
        <w:t xml:space="preserve">dministração </w:t>
      </w:r>
      <w:r w:rsidR="00667902" w:rsidRPr="00243A74">
        <w:rPr>
          <w:rFonts w:ascii="Arial" w:hAnsi="Arial" w:cs="Arial"/>
          <w:sz w:val="16"/>
          <w:szCs w:val="16"/>
        </w:rPr>
        <w:t>P</w:t>
      </w:r>
      <w:r w:rsidR="00334F76" w:rsidRPr="00243A74">
        <w:rPr>
          <w:rFonts w:ascii="Arial" w:hAnsi="Arial" w:cs="Arial"/>
          <w:sz w:val="16"/>
          <w:szCs w:val="16"/>
        </w:rPr>
        <w:t xml:space="preserve">ública </w:t>
      </w:r>
      <w:r w:rsidR="00667902" w:rsidRPr="00243A74">
        <w:rPr>
          <w:rFonts w:ascii="Arial" w:hAnsi="Arial" w:cs="Arial"/>
          <w:sz w:val="16"/>
          <w:szCs w:val="16"/>
        </w:rPr>
        <w:t>E</w:t>
      </w:r>
      <w:r w:rsidR="00334F76" w:rsidRPr="00243A74">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243A74" w:rsidRDefault="00243A74" w:rsidP="00243A74">
      <w:pPr>
        <w:suppressAutoHyphens/>
        <w:spacing w:line="100" w:lineRule="atLeast"/>
        <w:ind w:right="47"/>
        <w:jc w:val="both"/>
        <w:rPr>
          <w:rFonts w:ascii="Arial" w:hAnsi="Arial" w:cs="Arial"/>
          <w:sz w:val="16"/>
          <w:szCs w:val="16"/>
        </w:rPr>
      </w:pPr>
      <w:r>
        <w:rPr>
          <w:rFonts w:ascii="Arial" w:hAnsi="Arial" w:cs="Arial"/>
          <w:sz w:val="16"/>
          <w:szCs w:val="16"/>
        </w:rPr>
        <w:t>10.2.</w:t>
      </w:r>
      <w:r w:rsidR="00334F76" w:rsidRPr="00243A74">
        <w:rPr>
          <w:rFonts w:ascii="Arial" w:hAnsi="Arial" w:cs="Arial"/>
          <w:sz w:val="16"/>
          <w:szCs w:val="16"/>
        </w:rPr>
        <w:t xml:space="preserve"> É facultada aos órgãos s ou entidades municipais, distritais ou estaduais a adesão </w:t>
      </w:r>
      <w:proofErr w:type="gramStart"/>
      <w:r w:rsidR="00334F76" w:rsidRPr="00243A74">
        <w:rPr>
          <w:rFonts w:ascii="Arial" w:hAnsi="Arial" w:cs="Arial"/>
          <w:sz w:val="16"/>
          <w:szCs w:val="16"/>
        </w:rPr>
        <w:t>a</w:t>
      </w:r>
      <w:proofErr w:type="gramEnd"/>
      <w:r w:rsidR="00334F76" w:rsidRPr="00243A74">
        <w:rPr>
          <w:rFonts w:ascii="Arial" w:hAnsi="Arial" w:cs="Arial"/>
          <w:sz w:val="16"/>
          <w:szCs w:val="16"/>
        </w:rPr>
        <w:t xml:space="preserve">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243A74" w:rsidP="00243A74">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10.3.</w:t>
      </w:r>
      <w:r w:rsidR="005E2FA0"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243A74" w:rsidRDefault="00243A74" w:rsidP="00243A74">
      <w:pPr>
        <w:jc w:val="both"/>
        <w:rPr>
          <w:rFonts w:ascii="Arial" w:hAnsi="Arial" w:cs="Arial"/>
          <w:sz w:val="16"/>
          <w:szCs w:val="16"/>
        </w:rPr>
      </w:pPr>
      <w:r>
        <w:rPr>
          <w:rFonts w:ascii="Arial" w:hAnsi="Arial" w:cs="Arial"/>
          <w:sz w:val="16"/>
          <w:szCs w:val="16"/>
        </w:rPr>
        <w:t xml:space="preserve">10.6. </w:t>
      </w:r>
      <w:r w:rsidR="0010657B" w:rsidRPr="00243A74">
        <w:rPr>
          <w:rFonts w:ascii="Arial" w:hAnsi="Arial" w:cs="Arial"/>
          <w:sz w:val="16"/>
          <w:szCs w:val="16"/>
        </w:rPr>
        <w:t>Caberá ao órgão que se utilizar da ata, verificar a vantagem econômica da adesão a este Registro de Pre</w:t>
      </w:r>
      <w:r w:rsidR="00A41308" w:rsidRPr="00243A74">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745B88">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745B88" w:rsidP="005E2FA0">
      <w:pPr>
        <w:pStyle w:val="Corpodetexto3"/>
        <w:tabs>
          <w:tab w:val="left" w:pos="900"/>
        </w:tabs>
        <w:ind w:right="47"/>
        <w:rPr>
          <w:rFonts w:ascii="Arial" w:hAnsi="Arial" w:cs="Arial"/>
          <w:sz w:val="16"/>
          <w:szCs w:val="16"/>
        </w:rPr>
      </w:pPr>
      <w:r>
        <w:rPr>
          <w:rFonts w:ascii="Arial" w:hAnsi="Arial" w:cs="Arial"/>
          <w:sz w:val="16"/>
          <w:szCs w:val="16"/>
        </w:rPr>
        <w:t>11.5.1. L</w:t>
      </w:r>
      <w:r w:rsidR="00E03821"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00E03821" w:rsidRPr="009A54D1">
        <w:rPr>
          <w:rFonts w:ascii="Arial" w:hAnsi="Arial" w:cs="Arial"/>
          <w:sz w:val="16"/>
          <w:szCs w:val="16"/>
        </w:rPr>
        <w:t>a</w:t>
      </w:r>
      <w:proofErr w:type="gramEnd"/>
      <w:r w:rsidR="00E03821"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745B88"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43A74">
        <w:rPr>
          <w:rFonts w:ascii="Arial" w:hAnsi="Arial" w:cs="Arial"/>
          <w:bCs/>
          <w:sz w:val="16"/>
          <w:szCs w:val="16"/>
        </w:rPr>
        <w:t>1</w:t>
      </w:r>
      <w:r w:rsidR="005E2FA0" w:rsidRPr="00243A74">
        <w:rPr>
          <w:rFonts w:ascii="Arial" w:hAnsi="Arial" w:cs="Arial"/>
          <w:bCs/>
          <w:sz w:val="16"/>
          <w:szCs w:val="16"/>
        </w:rPr>
        <w:t>2</w:t>
      </w:r>
      <w:r w:rsidRPr="00243A74">
        <w:rPr>
          <w:rFonts w:ascii="Arial" w:hAnsi="Arial" w:cs="Arial"/>
          <w:bCs/>
          <w:sz w:val="16"/>
          <w:szCs w:val="16"/>
        </w:rPr>
        <w:t>.</w:t>
      </w:r>
      <w:r w:rsidR="00167705" w:rsidRPr="00243A74">
        <w:rPr>
          <w:rFonts w:ascii="Arial" w:hAnsi="Arial" w:cs="Arial"/>
          <w:bCs/>
          <w:sz w:val="16"/>
          <w:szCs w:val="16"/>
        </w:rPr>
        <w:t>1</w:t>
      </w:r>
      <w:r w:rsidR="00243A74">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43A7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43A7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43A74">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43A74">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43A7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43A74">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43A74">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43A74">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43A74">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43A74">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43A74">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243A74" w:rsidP="002C214A">
      <w:pPr>
        <w:pStyle w:val="Corpodetexto3"/>
        <w:tabs>
          <w:tab w:val="left" w:pos="900"/>
        </w:tabs>
        <w:ind w:left="426" w:right="47" w:hanging="426"/>
        <w:rPr>
          <w:rFonts w:ascii="Arial" w:hAnsi="Arial" w:cs="Arial"/>
          <w:sz w:val="16"/>
          <w:szCs w:val="16"/>
        </w:rPr>
      </w:pPr>
      <w:r w:rsidRPr="00243A74">
        <w:rPr>
          <w:rFonts w:ascii="Arial" w:hAnsi="Arial" w:cs="Arial"/>
          <w:b/>
          <w:sz w:val="16"/>
          <w:szCs w:val="16"/>
        </w:rPr>
        <w:t>SE</w:t>
      </w:r>
      <w:r w:rsidR="00A678FE">
        <w:rPr>
          <w:rFonts w:ascii="Arial" w:hAnsi="Arial" w:cs="Arial"/>
          <w:b/>
          <w:sz w:val="16"/>
          <w:szCs w:val="16"/>
        </w:rPr>
        <w:t>S</w:t>
      </w:r>
      <w:r w:rsidRPr="00243A74">
        <w:rPr>
          <w:rFonts w:ascii="Arial" w:hAnsi="Arial" w:cs="Arial"/>
          <w:b/>
          <w:sz w:val="16"/>
          <w:szCs w:val="16"/>
        </w:rPr>
        <w:t>A</w:t>
      </w:r>
      <w:r w:rsidR="00A678FE">
        <w:rPr>
          <w:rFonts w:ascii="Arial" w:hAnsi="Arial" w:cs="Arial"/>
          <w:b/>
          <w:sz w:val="16"/>
          <w:szCs w:val="16"/>
        </w:rPr>
        <w:t>U</w:t>
      </w:r>
      <w:r w:rsidRPr="00EE653E">
        <w:rPr>
          <w:rFonts w:ascii="Arial" w:hAnsi="Arial" w:cs="Arial"/>
          <w:sz w:val="16"/>
          <w:szCs w:val="16"/>
        </w:rPr>
        <w:t xml:space="preserve"> </w:t>
      </w:r>
      <w:r>
        <w:rPr>
          <w:rFonts w:ascii="Arial" w:hAnsi="Arial" w:cs="Arial"/>
          <w:sz w:val="16"/>
          <w:szCs w:val="16"/>
        </w:rPr>
        <w:t xml:space="preserve">- </w:t>
      </w:r>
      <w:r w:rsidR="00A678FE" w:rsidRPr="00A678FE">
        <w:rPr>
          <w:rFonts w:ascii="Arial" w:hAnsi="Arial" w:cs="Arial"/>
          <w:sz w:val="16"/>
          <w:szCs w:val="16"/>
        </w:rPr>
        <w:t>Secret</w:t>
      </w:r>
      <w:r w:rsidR="00A678FE">
        <w:rPr>
          <w:rFonts w:ascii="Arial" w:hAnsi="Arial" w:cs="Arial"/>
          <w:sz w:val="16"/>
          <w:szCs w:val="16"/>
        </w:rPr>
        <w:t>aria de Estado da Saúde.</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243A74"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745B88">
        <w:rPr>
          <w:rFonts w:ascii="Arial" w:hAnsi="Arial" w:cs="Arial"/>
          <w:b/>
          <w:bCs/>
          <w:color w:val="000000"/>
          <w:sz w:val="16"/>
          <w:szCs w:val="16"/>
        </w:rPr>
        <w:t>.</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745B88"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DA06C9">
        <w:rPr>
          <w:rFonts w:ascii="Arial" w:hAnsi="Arial" w:cs="Arial"/>
          <w:b/>
          <w:bCs/>
          <w:color w:val="000000"/>
          <w:sz w:val="10"/>
          <w:szCs w:val="10"/>
        </w:rPr>
        <w:t>/SRP</w:t>
      </w:r>
    </w:p>
    <w:sectPr w:rsidR="00C50BF7" w:rsidRPr="005E1530"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B88" w:rsidRDefault="00745B88">
      <w:r>
        <w:separator/>
      </w:r>
    </w:p>
  </w:endnote>
  <w:endnote w:type="continuationSeparator" w:id="0">
    <w:p w:rsidR="00745B88" w:rsidRDefault="00745B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B88" w:rsidRDefault="00745B88">
      <w:r>
        <w:separator/>
      </w:r>
    </w:p>
  </w:footnote>
  <w:footnote w:type="continuationSeparator" w:id="0">
    <w:p w:rsidR="00745B88" w:rsidRDefault="00745B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B88" w:rsidRDefault="00745B8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1863FEE"/>
    <w:multiLevelType w:val="hybridMultilevel"/>
    <w:tmpl w:val="81F865EC"/>
    <w:lvl w:ilvl="0" w:tplc="31A6FFF2">
      <w:start w:val="1"/>
      <w:numFmt w:val="lowerLetter"/>
      <w:lvlText w:val="%1)"/>
      <w:lvlJc w:val="left"/>
      <w:pPr>
        <w:ind w:left="720" w:hanging="360"/>
      </w:pPr>
      <w:rPr>
        <w:rFonts w:hint="default"/>
        <w:b w:val="0"/>
        <w:color w:val="FF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6">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9">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20">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7">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5">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6">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7">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8">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0">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30"/>
  </w:num>
  <w:num w:numId="2">
    <w:abstractNumId w:val="22"/>
  </w:num>
  <w:num w:numId="3">
    <w:abstractNumId w:val="8"/>
  </w:num>
  <w:num w:numId="4">
    <w:abstractNumId w:val="7"/>
  </w:num>
  <w:num w:numId="5">
    <w:abstractNumId w:val="25"/>
  </w:num>
  <w:num w:numId="6">
    <w:abstractNumId w:val="23"/>
  </w:num>
  <w:num w:numId="7">
    <w:abstractNumId w:val="38"/>
  </w:num>
  <w:num w:numId="8">
    <w:abstractNumId w:val="17"/>
  </w:num>
  <w:num w:numId="9">
    <w:abstractNumId w:val="21"/>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32"/>
  </w:num>
  <w:num w:numId="14">
    <w:abstractNumId w:val="41"/>
  </w:num>
  <w:num w:numId="15">
    <w:abstractNumId w:val="3"/>
  </w:num>
  <w:num w:numId="16">
    <w:abstractNumId w:val="4"/>
  </w:num>
  <w:num w:numId="17">
    <w:abstractNumId w:val="24"/>
  </w:num>
  <w:num w:numId="18">
    <w:abstractNumId w:val="40"/>
  </w:num>
  <w:num w:numId="19">
    <w:abstractNumId w:val="16"/>
  </w:num>
  <w:num w:numId="20">
    <w:abstractNumId w:val="35"/>
  </w:num>
  <w:num w:numId="21">
    <w:abstractNumId w:val="9"/>
  </w:num>
  <w:num w:numId="22">
    <w:abstractNumId w:val="18"/>
  </w:num>
  <w:num w:numId="23">
    <w:abstractNumId w:val="26"/>
  </w:num>
  <w:num w:numId="24">
    <w:abstractNumId w:val="29"/>
  </w:num>
  <w:num w:numId="25">
    <w:abstractNumId w:val="28"/>
  </w:num>
  <w:num w:numId="26">
    <w:abstractNumId w:val="1"/>
  </w:num>
  <w:num w:numId="27">
    <w:abstractNumId w:val="2"/>
  </w:num>
  <w:num w:numId="28">
    <w:abstractNumId w:val="12"/>
  </w:num>
  <w:num w:numId="29">
    <w:abstractNumId w:val="10"/>
  </w:num>
  <w:num w:numId="30">
    <w:abstractNumId w:val="33"/>
  </w:num>
  <w:num w:numId="31">
    <w:abstractNumId w:val="31"/>
  </w:num>
  <w:num w:numId="32">
    <w:abstractNumId w:val="20"/>
  </w:num>
  <w:num w:numId="33">
    <w:abstractNumId w:val="27"/>
  </w:num>
  <w:num w:numId="34">
    <w:abstractNumId w:val="19"/>
  </w:num>
  <w:num w:numId="35">
    <w:abstractNumId w:val="36"/>
  </w:num>
  <w:num w:numId="36">
    <w:abstractNumId w:val="5"/>
  </w:num>
  <w:num w:numId="37">
    <w:abstractNumId w:val="15"/>
  </w:num>
  <w:num w:numId="38">
    <w:abstractNumId w:val="11"/>
  </w:num>
  <w:num w:numId="39">
    <w:abstractNumId w:val="34"/>
  </w:num>
  <w:num w:numId="40">
    <w:abstractNumId w:val="37"/>
  </w:num>
  <w:num w:numId="41">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4C8C"/>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75AD4"/>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2671"/>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A74"/>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57F2D"/>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619"/>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5B8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5FF2"/>
    <w:rsid w:val="007D7BA3"/>
    <w:rsid w:val="007E2187"/>
    <w:rsid w:val="007E2F3D"/>
    <w:rsid w:val="007E5F23"/>
    <w:rsid w:val="007E6BA2"/>
    <w:rsid w:val="007F109C"/>
    <w:rsid w:val="007F37DD"/>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C64C1"/>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7363"/>
    <w:rsid w:val="00A95772"/>
    <w:rsid w:val="00A96E50"/>
    <w:rsid w:val="00AA4657"/>
    <w:rsid w:val="00AA5CD4"/>
    <w:rsid w:val="00AA7C4D"/>
    <w:rsid w:val="00AB70A8"/>
    <w:rsid w:val="00AC04A8"/>
    <w:rsid w:val="00AC4419"/>
    <w:rsid w:val="00AC50A6"/>
    <w:rsid w:val="00AC50A9"/>
    <w:rsid w:val="00AC7004"/>
    <w:rsid w:val="00AD0282"/>
    <w:rsid w:val="00AD0AEB"/>
    <w:rsid w:val="00AD3BD6"/>
    <w:rsid w:val="00AD47CE"/>
    <w:rsid w:val="00AD67C0"/>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044C"/>
    <w:rsid w:val="00BC2B5A"/>
    <w:rsid w:val="00BC43A0"/>
    <w:rsid w:val="00BC5DB9"/>
    <w:rsid w:val="00BC78FB"/>
    <w:rsid w:val="00BD144B"/>
    <w:rsid w:val="00BD59B6"/>
    <w:rsid w:val="00BE4D18"/>
    <w:rsid w:val="00BF0AC8"/>
    <w:rsid w:val="00BF22BA"/>
    <w:rsid w:val="00BF417F"/>
    <w:rsid w:val="00BF4A4A"/>
    <w:rsid w:val="00BF4CC2"/>
    <w:rsid w:val="00C00425"/>
    <w:rsid w:val="00C00DDE"/>
    <w:rsid w:val="00C06A8F"/>
    <w:rsid w:val="00C115BB"/>
    <w:rsid w:val="00C12766"/>
    <w:rsid w:val="00C13A62"/>
    <w:rsid w:val="00C13B27"/>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480A"/>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0B63"/>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2068AF-7B94-4026-BEC2-7680FF71B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2503</Words>
  <Characters>13997</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8</cp:revision>
  <cp:lastPrinted>2017-03-02T19:18:00Z</cp:lastPrinted>
  <dcterms:created xsi:type="dcterms:W3CDTF">2017-03-22T19:13:00Z</dcterms:created>
  <dcterms:modified xsi:type="dcterms:W3CDTF">2017-03-23T13:41:00Z</dcterms:modified>
</cp:coreProperties>
</file>