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FB250A" w:rsidRDefault="00531DA4" w:rsidP="00531DA4">
      <w:pPr>
        <w:pStyle w:val="Cabealho"/>
        <w:jc w:val="center"/>
      </w:pPr>
      <w:r w:rsidRPr="00FB250A">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FB250A" w:rsidRDefault="00531DA4" w:rsidP="00531DA4">
      <w:pPr>
        <w:pStyle w:val="Cabealho"/>
        <w:spacing w:before="100" w:after="100"/>
        <w:contextualSpacing/>
        <w:jc w:val="center"/>
      </w:pPr>
      <w:bookmarkStart w:id="0" w:name="OLE_LINK1"/>
      <w:r w:rsidRPr="00FB250A">
        <w:t>SUPERINTENDÊNCIA ESTADUAL DE LICITAÇÕES - SUPEL</w:t>
      </w:r>
    </w:p>
    <w:p w:rsidR="00531DA4" w:rsidRPr="00FB250A" w:rsidRDefault="00531DA4" w:rsidP="00531DA4">
      <w:pPr>
        <w:pStyle w:val="Cabealho"/>
        <w:spacing w:before="100" w:after="100"/>
        <w:contextualSpacing/>
        <w:jc w:val="center"/>
      </w:pPr>
      <w:r w:rsidRPr="00FB250A">
        <w:t xml:space="preserve">Complexo Rio Madeira - Ed. </w:t>
      </w:r>
      <w:r w:rsidR="001D7CAD" w:rsidRPr="00FB250A">
        <w:t>Pacaás Novos – 2º</w:t>
      </w:r>
      <w:r w:rsidRPr="00FB250A">
        <w:t xml:space="preserve"> Andar.</w:t>
      </w:r>
    </w:p>
    <w:p w:rsidR="009D2314" w:rsidRPr="00FB250A" w:rsidRDefault="00A41308" w:rsidP="00CD76F1">
      <w:pPr>
        <w:pStyle w:val="Cabealho"/>
        <w:spacing w:before="100" w:after="100"/>
        <w:contextualSpacing/>
        <w:jc w:val="center"/>
      </w:pPr>
      <w:r w:rsidRPr="00FB250A">
        <w:t>Porto V</w:t>
      </w:r>
      <w:r w:rsidR="00531DA4" w:rsidRPr="00FB250A">
        <w:t xml:space="preserve">elho, Rondônia. </w:t>
      </w:r>
      <w:bookmarkEnd w:id="0"/>
    </w:p>
    <w:p w:rsidR="00067B8E" w:rsidRPr="00FB250A" w:rsidRDefault="00067B8E" w:rsidP="009D2314">
      <w:pPr>
        <w:jc w:val="both"/>
        <w:rPr>
          <w:rFonts w:ascii="Arial" w:hAnsi="Arial" w:cs="Arial"/>
          <w:b/>
          <w:bCs/>
          <w:sz w:val="16"/>
          <w:szCs w:val="16"/>
        </w:rPr>
      </w:pP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ATA DE REGISTRO DE PREÇOS: </w:t>
      </w:r>
      <w:r w:rsidRPr="00FB250A">
        <w:rPr>
          <w:rFonts w:ascii="Arial" w:hAnsi="Arial" w:cs="Arial"/>
          <w:b/>
          <w:sz w:val="16"/>
          <w:szCs w:val="16"/>
        </w:rPr>
        <w:t xml:space="preserve">N° </w:t>
      </w:r>
      <w:r w:rsidR="005E79F5" w:rsidRPr="00FB250A">
        <w:rPr>
          <w:rFonts w:ascii="Arial" w:hAnsi="Arial" w:cs="Arial"/>
          <w:b/>
          <w:sz w:val="16"/>
          <w:szCs w:val="16"/>
        </w:rPr>
        <w:t>0</w:t>
      </w:r>
      <w:r w:rsidR="00E77922">
        <w:rPr>
          <w:rFonts w:ascii="Arial" w:hAnsi="Arial" w:cs="Arial"/>
          <w:b/>
          <w:sz w:val="16"/>
          <w:szCs w:val="16"/>
        </w:rPr>
        <w:t>5</w:t>
      </w:r>
      <w:r w:rsidR="003D48A2">
        <w:rPr>
          <w:rFonts w:ascii="Arial" w:hAnsi="Arial" w:cs="Arial"/>
          <w:b/>
          <w:sz w:val="16"/>
          <w:szCs w:val="16"/>
        </w:rPr>
        <w:t>5</w:t>
      </w:r>
      <w:r w:rsidR="00946A1E" w:rsidRPr="00FB250A">
        <w:rPr>
          <w:rFonts w:ascii="Arial" w:hAnsi="Arial" w:cs="Arial"/>
          <w:b/>
          <w:sz w:val="16"/>
          <w:szCs w:val="16"/>
        </w:rPr>
        <w:t>/2017</w:t>
      </w: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PREGÃO </w:t>
      </w:r>
      <w:r w:rsidR="00F23872" w:rsidRPr="00FB250A">
        <w:rPr>
          <w:rFonts w:ascii="Arial" w:hAnsi="Arial" w:cs="Arial"/>
          <w:b/>
          <w:bCs/>
          <w:sz w:val="16"/>
          <w:szCs w:val="16"/>
        </w:rPr>
        <w:t>ELETRÔNICO:</w:t>
      </w:r>
      <w:r w:rsidR="002F3912" w:rsidRPr="00FB250A">
        <w:rPr>
          <w:rFonts w:ascii="Arial" w:hAnsi="Arial" w:cs="Arial"/>
          <w:b/>
          <w:bCs/>
          <w:sz w:val="16"/>
          <w:szCs w:val="16"/>
        </w:rPr>
        <w:t xml:space="preserve"> Nº </w:t>
      </w:r>
      <w:r w:rsidR="003D48A2">
        <w:rPr>
          <w:rFonts w:ascii="Arial" w:hAnsi="Arial" w:cs="Arial"/>
          <w:b/>
          <w:bCs/>
          <w:sz w:val="16"/>
          <w:szCs w:val="16"/>
        </w:rPr>
        <w:t>62</w:t>
      </w:r>
      <w:r w:rsidR="00AA5BB2">
        <w:rPr>
          <w:rFonts w:ascii="Arial" w:hAnsi="Arial" w:cs="Arial"/>
          <w:b/>
          <w:bCs/>
          <w:sz w:val="16"/>
          <w:szCs w:val="16"/>
        </w:rPr>
        <w:t>5</w:t>
      </w:r>
      <w:r w:rsidR="002F3912" w:rsidRPr="00FB250A">
        <w:rPr>
          <w:rFonts w:ascii="Arial" w:hAnsi="Arial" w:cs="Arial"/>
          <w:b/>
          <w:bCs/>
          <w:sz w:val="16"/>
          <w:szCs w:val="16"/>
        </w:rPr>
        <w:t>/2016</w:t>
      </w:r>
    </w:p>
    <w:p w:rsidR="000F74A8" w:rsidRPr="00FB250A" w:rsidRDefault="009D2314" w:rsidP="009D2314">
      <w:pPr>
        <w:jc w:val="both"/>
        <w:rPr>
          <w:rFonts w:ascii="Arial" w:hAnsi="Arial" w:cs="Arial"/>
          <w:b/>
          <w:sz w:val="16"/>
          <w:szCs w:val="16"/>
        </w:rPr>
      </w:pPr>
      <w:r w:rsidRPr="00FB250A">
        <w:rPr>
          <w:rFonts w:ascii="Arial" w:hAnsi="Arial" w:cs="Arial"/>
          <w:b/>
          <w:bCs/>
          <w:sz w:val="16"/>
          <w:szCs w:val="16"/>
        </w:rPr>
        <w:t>PROCESSO:</w:t>
      </w:r>
      <w:r w:rsidR="00E60561" w:rsidRPr="00FB250A">
        <w:rPr>
          <w:rFonts w:ascii="Arial" w:hAnsi="Arial" w:cs="Arial"/>
          <w:b/>
          <w:bCs/>
          <w:sz w:val="16"/>
          <w:szCs w:val="16"/>
        </w:rPr>
        <w:t xml:space="preserve"> Nº</w:t>
      </w:r>
      <w:r w:rsidRPr="00FB250A">
        <w:rPr>
          <w:rFonts w:ascii="Arial" w:hAnsi="Arial" w:cs="Arial"/>
          <w:b/>
          <w:bCs/>
          <w:sz w:val="16"/>
          <w:szCs w:val="16"/>
        </w:rPr>
        <w:t xml:space="preserve"> </w:t>
      </w:r>
      <w:r w:rsidR="00F276EA" w:rsidRPr="00FB250A">
        <w:rPr>
          <w:rFonts w:ascii="Arial" w:hAnsi="Arial" w:cs="Arial"/>
          <w:b/>
          <w:noProof/>
          <w:sz w:val="16"/>
          <w:szCs w:val="16"/>
        </w:rPr>
        <w:t>01.</w:t>
      </w:r>
      <w:r w:rsidR="00FB250A" w:rsidRPr="00FB250A">
        <w:rPr>
          <w:rFonts w:ascii="Arial" w:hAnsi="Arial" w:cs="Arial"/>
          <w:b/>
          <w:noProof/>
          <w:sz w:val="16"/>
          <w:szCs w:val="16"/>
        </w:rPr>
        <w:t>1</w:t>
      </w:r>
      <w:r w:rsidR="003D48A2">
        <w:rPr>
          <w:rFonts w:ascii="Arial" w:hAnsi="Arial" w:cs="Arial"/>
          <w:b/>
          <w:noProof/>
          <w:sz w:val="16"/>
          <w:szCs w:val="16"/>
        </w:rPr>
        <w:t>501.00525</w:t>
      </w:r>
      <w:r w:rsidR="00946A1E" w:rsidRPr="00FB250A">
        <w:rPr>
          <w:rFonts w:ascii="Arial" w:hAnsi="Arial" w:cs="Arial"/>
          <w:b/>
          <w:noProof/>
          <w:sz w:val="16"/>
          <w:szCs w:val="16"/>
        </w:rPr>
        <w:t>-0</w:t>
      </w:r>
      <w:r w:rsidR="00EE653E" w:rsidRPr="00FB250A">
        <w:rPr>
          <w:rFonts w:ascii="Arial" w:hAnsi="Arial" w:cs="Arial"/>
          <w:b/>
          <w:noProof/>
          <w:sz w:val="16"/>
          <w:szCs w:val="16"/>
        </w:rPr>
        <w:t>0</w:t>
      </w:r>
      <w:r w:rsidR="00946A1E" w:rsidRPr="00FB250A">
        <w:rPr>
          <w:rFonts w:ascii="Arial" w:hAnsi="Arial" w:cs="Arial"/>
          <w:b/>
          <w:noProof/>
          <w:sz w:val="16"/>
          <w:szCs w:val="16"/>
        </w:rPr>
        <w:t>/201</w:t>
      </w:r>
      <w:r w:rsidR="00A678FE" w:rsidRPr="00FB250A">
        <w:rPr>
          <w:rFonts w:ascii="Arial" w:hAnsi="Arial" w:cs="Arial"/>
          <w:b/>
          <w:noProof/>
          <w:sz w:val="16"/>
          <w:szCs w:val="16"/>
        </w:rPr>
        <w:t>6</w:t>
      </w:r>
    </w:p>
    <w:p w:rsidR="009D2314" w:rsidRPr="00FB250A" w:rsidRDefault="009D2314" w:rsidP="00F73958">
      <w:pPr>
        <w:pStyle w:val="Cabealho"/>
        <w:jc w:val="both"/>
        <w:rPr>
          <w:rFonts w:ascii="Arial" w:hAnsi="Arial" w:cs="Arial"/>
          <w:b/>
          <w:sz w:val="16"/>
          <w:szCs w:val="16"/>
        </w:rPr>
      </w:pPr>
    </w:p>
    <w:p w:rsidR="009D2314" w:rsidRPr="00FB250A" w:rsidRDefault="002E300A" w:rsidP="002F3912">
      <w:pPr>
        <w:tabs>
          <w:tab w:val="left" w:pos="142"/>
          <w:tab w:val="left" w:pos="284"/>
        </w:tabs>
        <w:jc w:val="both"/>
        <w:rPr>
          <w:rFonts w:ascii="Arial" w:hAnsi="Arial" w:cs="Arial"/>
          <w:b/>
          <w:sz w:val="21"/>
          <w:szCs w:val="21"/>
        </w:rPr>
      </w:pPr>
      <w:r w:rsidRPr="00FB250A">
        <w:rPr>
          <w:rFonts w:ascii="Arial" w:hAnsi="Arial" w:cs="Arial"/>
          <w:sz w:val="16"/>
          <w:szCs w:val="16"/>
        </w:rPr>
        <w:t xml:space="preserve">Pelo presente instrumento, o </w:t>
      </w:r>
      <w:r w:rsidR="00190648" w:rsidRPr="00FB250A">
        <w:rPr>
          <w:rFonts w:ascii="Arial" w:hAnsi="Arial" w:cs="Arial"/>
          <w:b/>
          <w:sz w:val="16"/>
          <w:szCs w:val="16"/>
        </w:rPr>
        <w:t>ESTADO DE RONDÔNIA</w:t>
      </w:r>
      <w:r w:rsidRPr="00FB250A">
        <w:rPr>
          <w:rFonts w:ascii="Arial" w:hAnsi="Arial" w:cs="Arial"/>
          <w:sz w:val="16"/>
          <w:szCs w:val="16"/>
        </w:rPr>
        <w:t>, através da SUPERINTENDÊNCIA ESTADUAL DE LICITAÇÕES – SUPEL situada à AV. FARQUAR N° 2986 COMPLEXO RIO MADEIRA EDIFÍCIO</w:t>
      </w:r>
      <w:r w:rsidR="00624815" w:rsidRPr="00FB250A">
        <w:rPr>
          <w:rFonts w:ascii="Arial" w:hAnsi="Arial" w:cs="Arial"/>
          <w:sz w:val="16"/>
          <w:szCs w:val="16"/>
        </w:rPr>
        <w:t xml:space="preserve">, </w:t>
      </w:r>
      <w:r w:rsidR="00801E16" w:rsidRPr="00FB250A">
        <w:rPr>
          <w:rFonts w:ascii="Arial" w:hAnsi="Arial" w:cs="Arial"/>
          <w:sz w:val="16"/>
          <w:szCs w:val="16"/>
        </w:rPr>
        <w:t>PRÉDIO CENTRAL RIO PACAÁS NOVOS 2º ANDAR – BAIRRO: PEDRINHAS</w:t>
      </w:r>
      <w:r w:rsidRPr="00FB250A">
        <w:rPr>
          <w:rFonts w:ascii="Arial" w:hAnsi="Arial" w:cs="Arial"/>
          <w:sz w:val="16"/>
          <w:szCs w:val="16"/>
        </w:rPr>
        <w:t>, neste ato representado pelo Superintendente da SUPEL, Senhor Márcio Rogério Gabriel e a(s) empresa(s) qualificada(s) no</w:t>
      </w:r>
      <w:r w:rsidR="00190648" w:rsidRPr="00FB250A">
        <w:rPr>
          <w:rFonts w:ascii="Arial" w:hAnsi="Arial" w:cs="Arial"/>
          <w:sz w:val="16"/>
          <w:szCs w:val="16"/>
        </w:rPr>
        <w:t xml:space="preserve"> Anexo Único desta Ata, resolvem</w:t>
      </w:r>
      <w:r w:rsidRPr="00FB250A">
        <w:rPr>
          <w:rFonts w:ascii="Arial" w:hAnsi="Arial" w:cs="Arial"/>
          <w:sz w:val="16"/>
          <w:szCs w:val="16"/>
        </w:rPr>
        <w:t xml:space="preserve"> </w:t>
      </w:r>
      <w:r w:rsidRPr="003D48A2">
        <w:rPr>
          <w:rFonts w:ascii="Arial" w:hAnsi="Arial" w:cs="Arial"/>
          <w:sz w:val="16"/>
          <w:szCs w:val="16"/>
        </w:rPr>
        <w:t>REGISTRAR O PREÇ</w:t>
      </w:r>
      <w:r w:rsidR="00F17DD3" w:rsidRPr="003D48A2">
        <w:rPr>
          <w:rFonts w:ascii="Arial" w:hAnsi="Arial" w:cs="Arial"/>
          <w:sz w:val="16"/>
          <w:szCs w:val="16"/>
        </w:rPr>
        <w:t xml:space="preserve">O </w:t>
      </w:r>
      <w:r w:rsidR="002F3912" w:rsidRPr="003D48A2">
        <w:rPr>
          <w:rFonts w:ascii="Arial" w:hAnsi="Arial" w:cs="Arial"/>
          <w:sz w:val="16"/>
          <w:szCs w:val="16"/>
        </w:rPr>
        <w:t xml:space="preserve">para </w:t>
      </w:r>
      <w:r w:rsidR="007B0F9D" w:rsidRPr="003D48A2">
        <w:rPr>
          <w:rFonts w:ascii="Arial" w:hAnsi="Arial" w:cs="Arial"/>
          <w:sz w:val="16"/>
          <w:szCs w:val="16"/>
        </w:rPr>
        <w:t>futura e eventual</w:t>
      </w:r>
      <w:r w:rsidR="00FB250A" w:rsidRPr="003D48A2">
        <w:rPr>
          <w:rFonts w:ascii="Arial" w:hAnsi="Arial" w:cs="Arial"/>
          <w:sz w:val="16"/>
          <w:szCs w:val="16"/>
        </w:rPr>
        <w:t xml:space="preserve"> </w:t>
      </w:r>
      <w:r w:rsidR="003D48A2" w:rsidRPr="003D48A2">
        <w:rPr>
          <w:rFonts w:ascii="Arial" w:hAnsi="Arial" w:cs="Arial"/>
          <w:sz w:val="16"/>
          <w:szCs w:val="16"/>
        </w:rPr>
        <w:t>contratação de serviço de alimentação</w:t>
      </w:r>
      <w:r w:rsidR="00A678FE" w:rsidRPr="003D48A2">
        <w:rPr>
          <w:rFonts w:ascii="Arial" w:hAnsi="Arial" w:cs="Arial"/>
          <w:sz w:val="16"/>
          <w:szCs w:val="16"/>
        </w:rPr>
        <w:t>,</w:t>
      </w:r>
      <w:r w:rsidR="00A678FE" w:rsidRPr="00E77922">
        <w:rPr>
          <w:rFonts w:ascii="Arial" w:hAnsi="Arial" w:cs="Arial"/>
          <w:sz w:val="16"/>
          <w:szCs w:val="16"/>
        </w:rPr>
        <w:t xml:space="preserve"> por um período de 12 </w:t>
      </w:r>
      <w:r w:rsidR="00A678FE" w:rsidRPr="00AD3E8B">
        <w:rPr>
          <w:rFonts w:ascii="Arial" w:hAnsi="Arial" w:cs="Arial"/>
          <w:sz w:val="16"/>
          <w:szCs w:val="16"/>
        </w:rPr>
        <w:t xml:space="preserve">(doze) meses, a pedido da </w:t>
      </w:r>
      <w:r w:rsidR="00AD3E8B" w:rsidRPr="00AD3E8B">
        <w:rPr>
          <w:rFonts w:ascii="Arial" w:hAnsi="Arial" w:cs="Arial"/>
          <w:sz w:val="16"/>
          <w:szCs w:val="16"/>
        </w:rPr>
        <w:t>Secretaria de Segurança, Defesa e Cidadania/SESDEC</w:t>
      </w:r>
      <w:r w:rsidR="00891C60" w:rsidRPr="00AD3E8B">
        <w:rPr>
          <w:rFonts w:ascii="Arial" w:hAnsi="Arial" w:cs="Arial"/>
          <w:sz w:val="16"/>
          <w:szCs w:val="16"/>
        </w:rPr>
        <w:t>,</w:t>
      </w:r>
      <w:r w:rsidR="001D7CAD" w:rsidRPr="00AD3E8B">
        <w:rPr>
          <w:rFonts w:ascii="Arial" w:hAnsi="Arial" w:cs="Arial"/>
          <w:sz w:val="16"/>
          <w:szCs w:val="16"/>
        </w:rPr>
        <w:t xml:space="preserve"> </w:t>
      </w:r>
      <w:r w:rsidRPr="00AD3E8B">
        <w:rPr>
          <w:rFonts w:ascii="Arial" w:hAnsi="Arial" w:cs="Arial"/>
          <w:sz w:val="16"/>
          <w:szCs w:val="16"/>
        </w:rPr>
        <w:t>conforme Anexo Único desta ata, atendendo as</w:t>
      </w:r>
      <w:r w:rsidRPr="00E77922">
        <w:rPr>
          <w:rFonts w:ascii="Arial" w:hAnsi="Arial" w:cs="Arial"/>
          <w:sz w:val="16"/>
          <w:szCs w:val="16"/>
        </w:rPr>
        <w:t xml:space="preserve"> condições previstas no instrumento convocatório e as constantes nesta Ata de Registro de Preços, sujeitando-se as partes às normas constantes da Lei nº. 8.666/93 e suas alterações, Decreto Estadual nº 1</w:t>
      </w:r>
      <w:r w:rsidR="0096128C" w:rsidRPr="00E77922">
        <w:rPr>
          <w:rFonts w:ascii="Arial" w:hAnsi="Arial" w:cs="Arial"/>
          <w:sz w:val="16"/>
          <w:szCs w:val="16"/>
        </w:rPr>
        <w:t>8.340/13</w:t>
      </w:r>
      <w:r w:rsidRPr="00E77922">
        <w:rPr>
          <w:rFonts w:ascii="Arial" w:hAnsi="Arial" w:cs="Arial"/>
          <w:sz w:val="16"/>
          <w:szCs w:val="16"/>
        </w:rPr>
        <w:t xml:space="preserve"> e suas alterações</w:t>
      </w:r>
      <w:r w:rsidRPr="00FB250A">
        <w:rPr>
          <w:rFonts w:ascii="Arial" w:hAnsi="Arial" w:cs="Arial"/>
          <w:sz w:val="16"/>
          <w:szCs w:val="16"/>
        </w:rPr>
        <w:t xml:space="preserve"> e em conformidade com as disposições a seguir.</w:t>
      </w:r>
    </w:p>
    <w:p w:rsidR="009D2314" w:rsidRDefault="009D2314" w:rsidP="008A7686">
      <w:pPr>
        <w:rPr>
          <w:rFonts w:ascii="Arial" w:hAnsi="Arial" w:cs="Arial"/>
          <w:sz w:val="16"/>
          <w:szCs w:val="16"/>
        </w:rPr>
      </w:pPr>
    </w:p>
    <w:p w:rsidR="00A86091" w:rsidRPr="00FB250A" w:rsidRDefault="00A86091" w:rsidP="008A7686">
      <w:pPr>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b/>
          <w:bCs/>
          <w:sz w:val="16"/>
          <w:szCs w:val="16"/>
        </w:rPr>
        <w:t>1. DO OBJETO</w:t>
      </w:r>
    </w:p>
    <w:p w:rsidR="009D2314" w:rsidRPr="00FB250A" w:rsidRDefault="009D2314" w:rsidP="009D2314">
      <w:pPr>
        <w:jc w:val="both"/>
        <w:rPr>
          <w:rFonts w:ascii="Arial" w:hAnsi="Arial" w:cs="Arial"/>
          <w:sz w:val="16"/>
          <w:szCs w:val="16"/>
        </w:rPr>
      </w:pPr>
    </w:p>
    <w:p w:rsidR="00DB505B" w:rsidRPr="00FB250A" w:rsidRDefault="002E300A" w:rsidP="008C7613">
      <w:pPr>
        <w:jc w:val="both"/>
        <w:rPr>
          <w:rFonts w:ascii="Arial" w:hAnsi="Arial" w:cs="Arial"/>
          <w:sz w:val="16"/>
          <w:szCs w:val="16"/>
        </w:rPr>
      </w:pPr>
      <w:r w:rsidRPr="00FB250A">
        <w:rPr>
          <w:rFonts w:ascii="Arial" w:hAnsi="Arial" w:cs="Arial"/>
          <w:b/>
          <w:sz w:val="16"/>
          <w:szCs w:val="16"/>
        </w:rPr>
        <w:t>REGISTRAR O PREÇO</w:t>
      </w:r>
      <w:r w:rsidR="00524202" w:rsidRPr="00FB250A">
        <w:rPr>
          <w:rFonts w:ascii="Arial" w:hAnsi="Arial" w:cs="Arial"/>
          <w:sz w:val="16"/>
          <w:szCs w:val="16"/>
        </w:rPr>
        <w:t xml:space="preserve"> </w:t>
      </w:r>
      <w:r w:rsidR="00DD4C34" w:rsidRPr="003D48A2">
        <w:rPr>
          <w:rFonts w:ascii="Arial" w:hAnsi="Arial" w:cs="Arial"/>
          <w:sz w:val="16"/>
          <w:szCs w:val="16"/>
        </w:rPr>
        <w:t>contratação de serviço de alimentação</w:t>
      </w:r>
      <w:r w:rsidR="00AD3E8B" w:rsidRPr="003D48A2">
        <w:rPr>
          <w:rFonts w:ascii="Arial" w:hAnsi="Arial" w:cs="Arial"/>
          <w:sz w:val="16"/>
          <w:szCs w:val="16"/>
        </w:rPr>
        <w:t>,</w:t>
      </w:r>
      <w:r w:rsidR="00AD3E8B" w:rsidRPr="00E77922">
        <w:rPr>
          <w:rFonts w:ascii="Arial" w:hAnsi="Arial" w:cs="Arial"/>
          <w:sz w:val="16"/>
          <w:szCs w:val="16"/>
        </w:rPr>
        <w:t xml:space="preserve"> </w:t>
      </w:r>
      <w:r w:rsidR="00AD3E8B" w:rsidRPr="00AD3E8B">
        <w:rPr>
          <w:rFonts w:ascii="Arial" w:hAnsi="Arial" w:cs="Arial"/>
          <w:sz w:val="16"/>
          <w:szCs w:val="16"/>
        </w:rPr>
        <w:t>a pedido da Secretaria de Segurança, Defesa e Cidadania/SESDEC</w:t>
      </w:r>
      <w:r w:rsidR="005E79F5" w:rsidRPr="00FB250A">
        <w:rPr>
          <w:rFonts w:ascii="Arial" w:hAnsi="Arial" w:cs="Arial"/>
          <w:sz w:val="16"/>
          <w:szCs w:val="16"/>
        </w:rPr>
        <w:t>.</w:t>
      </w:r>
    </w:p>
    <w:p w:rsidR="005E79F5" w:rsidRDefault="005E79F5" w:rsidP="008C7613">
      <w:pPr>
        <w:jc w:val="both"/>
        <w:rPr>
          <w:rFonts w:ascii="Arial" w:hAnsi="Arial" w:cs="Arial"/>
          <w:sz w:val="16"/>
          <w:szCs w:val="16"/>
        </w:rPr>
      </w:pPr>
    </w:p>
    <w:p w:rsidR="00A86091" w:rsidRPr="00FB250A" w:rsidRDefault="00A86091" w:rsidP="008C7613">
      <w:pPr>
        <w:jc w:val="both"/>
        <w:rPr>
          <w:rFonts w:ascii="Arial" w:hAnsi="Arial" w:cs="Arial"/>
          <w:sz w:val="16"/>
          <w:szCs w:val="16"/>
        </w:rPr>
      </w:pPr>
    </w:p>
    <w:p w:rsidR="009D2314" w:rsidRPr="00FB250A" w:rsidRDefault="009D2314" w:rsidP="008C7613">
      <w:pPr>
        <w:jc w:val="both"/>
        <w:rPr>
          <w:rFonts w:ascii="Arial" w:hAnsi="Arial" w:cs="Arial"/>
          <w:b/>
          <w:bCs/>
          <w:sz w:val="16"/>
          <w:szCs w:val="16"/>
        </w:rPr>
      </w:pPr>
      <w:r w:rsidRPr="00FB250A">
        <w:rPr>
          <w:rFonts w:ascii="Arial" w:hAnsi="Arial" w:cs="Arial"/>
          <w:b/>
          <w:bCs/>
          <w:sz w:val="16"/>
          <w:szCs w:val="16"/>
        </w:rPr>
        <w:t>2. DA VIGÊNCIA</w:t>
      </w:r>
    </w:p>
    <w:p w:rsidR="009D2314" w:rsidRPr="00FB250A" w:rsidRDefault="009D2314" w:rsidP="009D2314">
      <w:pPr>
        <w:jc w:val="both"/>
        <w:rPr>
          <w:rFonts w:ascii="Arial" w:hAnsi="Arial" w:cs="Arial"/>
          <w:b/>
          <w:bCs/>
          <w:sz w:val="16"/>
          <w:szCs w:val="16"/>
        </w:rPr>
      </w:pPr>
    </w:p>
    <w:p w:rsidR="009D2314" w:rsidRPr="00FB250A" w:rsidRDefault="009D2314" w:rsidP="009D2314">
      <w:pPr>
        <w:ind w:right="-1"/>
        <w:jc w:val="both"/>
        <w:rPr>
          <w:rFonts w:ascii="Arial" w:hAnsi="Arial" w:cs="Arial"/>
          <w:sz w:val="16"/>
          <w:szCs w:val="16"/>
        </w:rPr>
      </w:pPr>
      <w:r w:rsidRPr="00FB250A">
        <w:rPr>
          <w:rFonts w:ascii="Arial" w:hAnsi="Arial" w:cs="Arial"/>
          <w:b/>
          <w:bCs/>
          <w:sz w:val="16"/>
          <w:szCs w:val="16"/>
        </w:rPr>
        <w:t>2.1.</w:t>
      </w:r>
      <w:r w:rsidRPr="00FB250A">
        <w:rPr>
          <w:rFonts w:ascii="Arial" w:hAnsi="Arial" w:cs="Arial"/>
          <w:sz w:val="16"/>
          <w:szCs w:val="16"/>
        </w:rPr>
        <w:t xml:space="preserve"> O presente Registro de Preços terá validade</w:t>
      </w:r>
      <w:r w:rsidR="00C53CAF" w:rsidRPr="00FB250A">
        <w:rPr>
          <w:rFonts w:ascii="Arial" w:hAnsi="Arial" w:cs="Arial"/>
          <w:sz w:val="16"/>
          <w:szCs w:val="16"/>
        </w:rPr>
        <w:t xml:space="preserve"> de</w:t>
      </w:r>
      <w:r w:rsidR="00C81030" w:rsidRPr="00FB250A">
        <w:rPr>
          <w:rFonts w:ascii="Arial" w:hAnsi="Arial" w:cs="Arial"/>
          <w:b/>
          <w:bCs/>
          <w:sz w:val="16"/>
          <w:szCs w:val="16"/>
        </w:rPr>
        <w:t xml:space="preserve"> </w:t>
      </w:r>
      <w:r w:rsidRPr="00FB250A">
        <w:rPr>
          <w:rFonts w:ascii="Arial" w:hAnsi="Arial" w:cs="Arial"/>
          <w:b/>
          <w:bCs/>
          <w:sz w:val="16"/>
          <w:szCs w:val="16"/>
        </w:rPr>
        <w:t>12</w:t>
      </w:r>
      <w:r w:rsidR="00C81030" w:rsidRPr="00FB250A">
        <w:rPr>
          <w:rFonts w:ascii="Arial" w:hAnsi="Arial" w:cs="Arial"/>
          <w:b/>
          <w:bCs/>
          <w:sz w:val="16"/>
          <w:szCs w:val="16"/>
        </w:rPr>
        <w:t xml:space="preserve"> (doze)</w:t>
      </w:r>
      <w:r w:rsidRPr="00FB250A">
        <w:rPr>
          <w:rFonts w:ascii="Arial" w:hAnsi="Arial" w:cs="Arial"/>
          <w:b/>
          <w:bCs/>
          <w:sz w:val="16"/>
          <w:szCs w:val="16"/>
        </w:rPr>
        <w:t xml:space="preserve"> </w:t>
      </w:r>
      <w:r w:rsidR="00C53CAF" w:rsidRPr="00FB250A">
        <w:rPr>
          <w:rFonts w:ascii="Arial" w:hAnsi="Arial" w:cs="Arial"/>
          <w:b/>
          <w:bCs/>
          <w:sz w:val="16"/>
          <w:szCs w:val="16"/>
        </w:rPr>
        <w:t>meses</w:t>
      </w:r>
      <w:r w:rsidRPr="00FB250A">
        <w:rPr>
          <w:rFonts w:ascii="Arial" w:hAnsi="Arial" w:cs="Arial"/>
          <w:b/>
          <w:bCs/>
          <w:sz w:val="16"/>
          <w:szCs w:val="16"/>
        </w:rPr>
        <w:t>,</w:t>
      </w:r>
      <w:r w:rsidRPr="00FB250A">
        <w:rPr>
          <w:rFonts w:ascii="Arial" w:hAnsi="Arial" w:cs="Arial"/>
          <w:sz w:val="16"/>
          <w:szCs w:val="16"/>
        </w:rPr>
        <w:t xml:space="preserve"> contados a partir de sua publicação no Diário Oficial</w:t>
      </w:r>
      <w:r w:rsidR="00C53CAF" w:rsidRPr="00FB250A">
        <w:rPr>
          <w:rFonts w:ascii="Arial" w:hAnsi="Arial" w:cs="Arial"/>
          <w:sz w:val="16"/>
          <w:szCs w:val="16"/>
        </w:rPr>
        <w:t xml:space="preserve"> do Estado</w:t>
      </w:r>
      <w:r w:rsidRPr="00FB250A">
        <w:rPr>
          <w:rFonts w:ascii="Arial" w:hAnsi="Arial" w:cs="Arial"/>
          <w:sz w:val="16"/>
          <w:szCs w:val="16"/>
        </w:rPr>
        <w:t>.</w:t>
      </w:r>
    </w:p>
    <w:p w:rsidR="00A41308" w:rsidRPr="00FB250A" w:rsidRDefault="00A41308" w:rsidP="009D2314">
      <w:pPr>
        <w:ind w:right="-1"/>
        <w:jc w:val="both"/>
        <w:rPr>
          <w:rFonts w:ascii="Arial" w:hAnsi="Arial" w:cs="Arial"/>
          <w:sz w:val="16"/>
          <w:szCs w:val="16"/>
        </w:rPr>
      </w:pPr>
    </w:p>
    <w:p w:rsidR="00FF0764" w:rsidRPr="00FB250A" w:rsidRDefault="00FF0764" w:rsidP="009D2314">
      <w:pPr>
        <w:ind w:right="-1"/>
        <w:jc w:val="both"/>
        <w:rPr>
          <w:rFonts w:ascii="Arial" w:hAnsi="Arial" w:cs="Arial"/>
          <w:sz w:val="16"/>
          <w:szCs w:val="16"/>
        </w:rPr>
      </w:pPr>
      <w:r w:rsidRPr="00FB250A">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A86091" w:rsidRPr="00FB250A" w:rsidRDefault="00A86091" w:rsidP="009D2314">
      <w:pPr>
        <w:ind w:right="-1"/>
        <w:jc w:val="both"/>
        <w:rPr>
          <w:rFonts w:ascii="Arial" w:hAnsi="Arial" w:cs="Arial"/>
          <w:sz w:val="16"/>
          <w:szCs w:val="16"/>
        </w:rPr>
      </w:pPr>
    </w:p>
    <w:p w:rsidR="009D2314" w:rsidRPr="00FB250A" w:rsidRDefault="009D2314" w:rsidP="009D2314">
      <w:pPr>
        <w:pStyle w:val="Corpodetexto2"/>
        <w:ind w:right="-1" w:firstLine="0"/>
        <w:rPr>
          <w:sz w:val="16"/>
          <w:szCs w:val="16"/>
        </w:rPr>
      </w:pPr>
      <w:r w:rsidRPr="00FB250A">
        <w:rPr>
          <w:b/>
          <w:bCs/>
          <w:sz w:val="16"/>
          <w:szCs w:val="16"/>
        </w:rPr>
        <w:t>3. DA GERÊNCIA DA PRESENTE ATA DE REGISTRO DE PREÇOS</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3.1.</w:t>
      </w:r>
      <w:r w:rsidRPr="00FB250A">
        <w:rPr>
          <w:sz w:val="16"/>
          <w:szCs w:val="16"/>
        </w:rPr>
        <w:t xml:space="preserve"> Caberá à Superintendência Estadual de Compras e Licitações – SUPEL </w:t>
      </w:r>
      <w:r w:rsidR="008F73CB" w:rsidRPr="00FB250A">
        <w:rPr>
          <w:sz w:val="16"/>
          <w:szCs w:val="16"/>
        </w:rPr>
        <w:t xml:space="preserve">a condução do conjunto de procedimentos do certame para registro de preços e gerenciamento da Ata dele recorrente </w:t>
      </w:r>
      <w:r w:rsidRPr="00FB250A">
        <w:rPr>
          <w:sz w:val="16"/>
          <w:szCs w:val="16"/>
        </w:rPr>
        <w:t>(Decreto 1</w:t>
      </w:r>
      <w:r w:rsidR="00FF3146" w:rsidRPr="00FB250A">
        <w:rPr>
          <w:sz w:val="16"/>
          <w:szCs w:val="16"/>
        </w:rPr>
        <w:t xml:space="preserve">8.340/13 </w:t>
      </w:r>
      <w:r w:rsidR="003751B5" w:rsidRPr="00FB250A">
        <w:rPr>
          <w:sz w:val="16"/>
          <w:szCs w:val="16"/>
        </w:rPr>
        <w:t>artigo 5º, incisos VII e VIII</w:t>
      </w:r>
      <w:r w:rsidRPr="00FB250A">
        <w:rPr>
          <w:sz w:val="16"/>
          <w:szCs w:val="16"/>
        </w:rPr>
        <w:t>)</w:t>
      </w:r>
      <w:r w:rsidR="008F73CB" w:rsidRPr="00FB250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A86091" w:rsidRPr="00FB250A" w:rsidRDefault="00A86091" w:rsidP="009D2314">
      <w:pPr>
        <w:pStyle w:val="Corpodetexto2"/>
        <w:ind w:right="-1" w:firstLine="0"/>
        <w:rPr>
          <w:b/>
          <w:bCs/>
          <w:sz w:val="16"/>
          <w:szCs w:val="16"/>
        </w:rPr>
      </w:pPr>
    </w:p>
    <w:p w:rsidR="009D2314" w:rsidRPr="00FB250A" w:rsidRDefault="009D2314" w:rsidP="009D2314">
      <w:pPr>
        <w:pStyle w:val="Corpodetexto2"/>
        <w:ind w:right="-1" w:firstLine="0"/>
        <w:rPr>
          <w:sz w:val="16"/>
          <w:szCs w:val="16"/>
        </w:rPr>
      </w:pPr>
      <w:r w:rsidRPr="00FB250A">
        <w:rPr>
          <w:b/>
          <w:bCs/>
          <w:sz w:val="16"/>
          <w:szCs w:val="16"/>
        </w:rPr>
        <w:t xml:space="preserve">4. DA ESPECIFICAÇÃO, QUANTIDADE E </w:t>
      </w:r>
      <w:proofErr w:type="gramStart"/>
      <w:r w:rsidRPr="00FB250A">
        <w:rPr>
          <w:b/>
          <w:bCs/>
          <w:sz w:val="16"/>
          <w:szCs w:val="16"/>
        </w:rPr>
        <w:t>PREÇO</w:t>
      </w:r>
      <w:proofErr w:type="gramEnd"/>
      <w:r w:rsidR="00F73958" w:rsidRPr="00FB250A">
        <w:rPr>
          <w:b/>
          <w:bCs/>
          <w:sz w:val="16"/>
          <w:szCs w:val="16"/>
        </w:rPr>
        <w:t xml:space="preserve"> </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4.1</w:t>
      </w:r>
      <w:r w:rsidRPr="00FB250A">
        <w:rPr>
          <w:sz w:val="16"/>
          <w:szCs w:val="16"/>
        </w:rPr>
        <w:t xml:space="preserve">. O preço, a quantidade, o fornecedor e a especificação do item registrado nesta Ata, encontram-se indicados no Anexo I deste </w:t>
      </w:r>
      <w:r w:rsidR="00067B8E" w:rsidRPr="00FB250A">
        <w:rPr>
          <w:sz w:val="16"/>
          <w:szCs w:val="16"/>
        </w:rPr>
        <w:t>instrumento.</w:t>
      </w:r>
    </w:p>
    <w:p w:rsidR="009D2314" w:rsidRDefault="009D2314" w:rsidP="009D2314">
      <w:pPr>
        <w:pStyle w:val="Corpodetexto2"/>
        <w:ind w:right="-1" w:firstLine="0"/>
        <w:rPr>
          <w:sz w:val="16"/>
          <w:szCs w:val="16"/>
        </w:rPr>
      </w:pPr>
    </w:p>
    <w:p w:rsidR="00A86091" w:rsidRPr="00FB250A" w:rsidRDefault="00A86091" w:rsidP="009D2314">
      <w:pPr>
        <w:pStyle w:val="Corpodetexto2"/>
        <w:ind w:right="-1" w:firstLine="0"/>
        <w:rPr>
          <w:sz w:val="16"/>
          <w:szCs w:val="16"/>
        </w:rPr>
      </w:pPr>
    </w:p>
    <w:p w:rsidR="009D2314" w:rsidRPr="00FB250A" w:rsidRDefault="009D2314" w:rsidP="009D2314">
      <w:pPr>
        <w:jc w:val="both"/>
        <w:rPr>
          <w:rFonts w:ascii="Arial" w:hAnsi="Arial" w:cs="Arial"/>
          <w:b/>
          <w:bCs/>
          <w:sz w:val="16"/>
          <w:szCs w:val="16"/>
        </w:rPr>
      </w:pPr>
      <w:r w:rsidRPr="00FB250A">
        <w:rPr>
          <w:rFonts w:ascii="Arial" w:hAnsi="Arial" w:cs="Arial"/>
          <w:b/>
          <w:bCs/>
          <w:sz w:val="16"/>
          <w:szCs w:val="16"/>
        </w:rPr>
        <w:t>5 - PRAZOS E CONDIÇÕES DE FORNECIMENTO</w:t>
      </w:r>
    </w:p>
    <w:p w:rsidR="009D2314" w:rsidRPr="00FB250A" w:rsidRDefault="009D2314" w:rsidP="009D2314">
      <w:pPr>
        <w:jc w:val="both"/>
        <w:rPr>
          <w:rFonts w:ascii="Arial" w:hAnsi="Arial" w:cs="Arial"/>
          <w:b/>
          <w:bCs/>
          <w:sz w:val="16"/>
          <w:szCs w:val="16"/>
        </w:rPr>
      </w:pPr>
    </w:p>
    <w:p w:rsidR="009D2314" w:rsidRPr="00FB250A" w:rsidRDefault="009D2314" w:rsidP="009D2314">
      <w:pPr>
        <w:rPr>
          <w:rFonts w:ascii="Arial" w:hAnsi="Arial" w:cs="Arial"/>
          <w:sz w:val="16"/>
          <w:szCs w:val="16"/>
        </w:rPr>
      </w:pPr>
      <w:r w:rsidRPr="00FB250A">
        <w:rPr>
          <w:rFonts w:ascii="Arial" w:hAnsi="Arial" w:cs="Arial"/>
          <w:sz w:val="16"/>
          <w:szCs w:val="16"/>
        </w:rPr>
        <w:t>A DETENTORA do registro de preços se obriga, nos termos do Edital e deste instrumento, a:</w:t>
      </w:r>
    </w:p>
    <w:p w:rsidR="009D2314" w:rsidRPr="00FB250A" w:rsidRDefault="009D2314" w:rsidP="009D2314">
      <w:pPr>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Retirar a Nota de Empenho </w:t>
      </w:r>
      <w:r w:rsidR="008F73CB" w:rsidRPr="00FB250A">
        <w:rPr>
          <w:rFonts w:ascii="Arial" w:hAnsi="Arial" w:cs="Arial"/>
          <w:sz w:val="16"/>
          <w:szCs w:val="16"/>
        </w:rPr>
        <w:t xml:space="preserve">junto ao órgão solicitante </w:t>
      </w:r>
      <w:r w:rsidRPr="00FB250A">
        <w:rPr>
          <w:rFonts w:ascii="Arial" w:hAnsi="Arial" w:cs="Arial"/>
          <w:sz w:val="16"/>
          <w:szCs w:val="16"/>
        </w:rPr>
        <w:t xml:space="preserve">no prazo de até </w:t>
      </w:r>
      <w:r w:rsidR="002C5AC0" w:rsidRPr="00FB250A">
        <w:rPr>
          <w:rFonts w:ascii="Arial" w:hAnsi="Arial" w:cs="Arial"/>
          <w:sz w:val="16"/>
          <w:szCs w:val="16"/>
        </w:rPr>
        <w:t>05 (cinco</w:t>
      </w:r>
      <w:r w:rsidR="008F73CB" w:rsidRPr="00FB250A">
        <w:rPr>
          <w:rFonts w:ascii="Arial" w:hAnsi="Arial" w:cs="Arial"/>
          <w:sz w:val="16"/>
          <w:szCs w:val="16"/>
        </w:rPr>
        <w:t xml:space="preserve">) dias, contados da </w:t>
      </w:r>
      <w:r w:rsidR="00067B8E" w:rsidRPr="00FB250A">
        <w:rPr>
          <w:rFonts w:ascii="Arial" w:hAnsi="Arial" w:cs="Arial"/>
          <w:sz w:val="16"/>
          <w:szCs w:val="16"/>
        </w:rPr>
        <w:t>convocação;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Iniciar o fornecimento do objeto dessa Ata, conforme prazo estabelecido no Termo de Referência e edital de </w:t>
      </w:r>
      <w:r w:rsidR="00067B8E" w:rsidRPr="00FB250A">
        <w:rPr>
          <w:rFonts w:ascii="Arial" w:hAnsi="Arial" w:cs="Arial"/>
          <w:sz w:val="16"/>
          <w:szCs w:val="16"/>
        </w:rPr>
        <w:t>licitações.</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Pr="00FB250A" w:rsidRDefault="009D2314" w:rsidP="00CA0238">
      <w:pPr>
        <w:pStyle w:val="PargrafodaLista"/>
        <w:numPr>
          <w:ilvl w:val="1"/>
          <w:numId w:val="1"/>
        </w:numPr>
        <w:jc w:val="both"/>
        <w:rPr>
          <w:rFonts w:ascii="Arial" w:hAnsi="Arial" w:cs="Arial"/>
          <w:sz w:val="16"/>
          <w:szCs w:val="16"/>
        </w:rPr>
      </w:pPr>
      <w:r w:rsidRPr="00FB250A">
        <w:rPr>
          <w:rFonts w:ascii="Arial" w:hAnsi="Arial" w:cs="Arial"/>
          <w:sz w:val="16"/>
          <w:szCs w:val="16"/>
        </w:rPr>
        <w:t>O objeto e/ou serviço</w:t>
      </w:r>
      <w:r w:rsidR="000233CF" w:rsidRPr="00FB250A">
        <w:rPr>
          <w:rFonts w:ascii="Arial" w:hAnsi="Arial" w:cs="Arial"/>
          <w:sz w:val="16"/>
          <w:szCs w:val="16"/>
        </w:rPr>
        <w:t xml:space="preserve"> </w:t>
      </w:r>
      <w:r w:rsidRPr="00FB250A">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FB250A" w:rsidRDefault="00D9528D" w:rsidP="00D9528D">
      <w:pPr>
        <w:pStyle w:val="PargrafodaLista"/>
        <w:rPr>
          <w:rFonts w:ascii="Arial" w:hAnsi="Arial" w:cs="Arial"/>
          <w:sz w:val="16"/>
          <w:szCs w:val="16"/>
        </w:rPr>
      </w:pPr>
    </w:p>
    <w:p w:rsidR="00D9528D" w:rsidRPr="00FB250A" w:rsidRDefault="00D9528D" w:rsidP="00D9528D">
      <w:pPr>
        <w:pStyle w:val="PargrafodaLista"/>
        <w:ind w:left="360"/>
        <w:jc w:val="both"/>
        <w:rPr>
          <w:rFonts w:ascii="Arial" w:hAnsi="Arial" w:cs="Arial"/>
          <w:sz w:val="16"/>
          <w:szCs w:val="16"/>
        </w:rPr>
      </w:pPr>
    </w:p>
    <w:p w:rsidR="000E13A8" w:rsidRPr="000E13A8" w:rsidRDefault="00D9528D" w:rsidP="000E13A8">
      <w:pPr>
        <w:tabs>
          <w:tab w:val="left" w:pos="709"/>
        </w:tabs>
        <w:jc w:val="both"/>
        <w:rPr>
          <w:rFonts w:ascii="Arial" w:hAnsi="Arial" w:cs="Arial"/>
          <w:b/>
          <w:sz w:val="16"/>
          <w:szCs w:val="16"/>
        </w:rPr>
      </w:pPr>
      <w:r w:rsidRPr="000E13A8">
        <w:rPr>
          <w:rFonts w:ascii="Arial" w:hAnsi="Arial" w:cs="Arial"/>
          <w:b/>
          <w:bCs/>
          <w:sz w:val="16"/>
          <w:szCs w:val="16"/>
        </w:rPr>
        <w:t xml:space="preserve">6 - </w:t>
      </w:r>
      <w:r w:rsidR="000E13A8" w:rsidRPr="000E13A8">
        <w:rPr>
          <w:rFonts w:ascii="Arial" w:hAnsi="Arial" w:cs="Arial"/>
          <w:b/>
          <w:sz w:val="16"/>
          <w:szCs w:val="16"/>
        </w:rPr>
        <w:t>LOCAL E PRAZO DE EXECUÇÃO:</w:t>
      </w:r>
    </w:p>
    <w:p w:rsidR="000E13A8" w:rsidRPr="00FB250A" w:rsidRDefault="000E13A8" w:rsidP="000E13A8">
      <w:pPr>
        <w:pStyle w:val="Recuodecorpodetexto3"/>
        <w:spacing w:after="0"/>
        <w:ind w:left="0"/>
        <w:rPr>
          <w:b/>
          <w:bCs/>
          <w:sz w:val="16"/>
          <w:szCs w:val="16"/>
        </w:rPr>
      </w:pPr>
      <w:r w:rsidRPr="00FB250A">
        <w:rPr>
          <w:sz w:val="16"/>
          <w:szCs w:val="16"/>
        </w:rPr>
        <w:t xml:space="preserve">6.1. No recebimento e aceitação de qualquer item, objeto desta Ata de Registro de Preços, serão observadas as especificações contidas no instrumento convocatório. </w:t>
      </w:r>
      <w:r w:rsidRPr="00FB250A">
        <w:rPr>
          <w:b/>
          <w:bCs/>
          <w:sz w:val="16"/>
          <w:szCs w:val="16"/>
        </w:rPr>
        <w:t> </w:t>
      </w:r>
    </w:p>
    <w:p w:rsidR="000E13A8" w:rsidRDefault="000E13A8" w:rsidP="000E13A8">
      <w:pPr>
        <w:pStyle w:val="Corpodetexto3"/>
        <w:numPr>
          <w:ilvl w:val="1"/>
          <w:numId w:val="2"/>
        </w:numPr>
        <w:tabs>
          <w:tab w:val="left" w:pos="900"/>
        </w:tabs>
        <w:ind w:right="47"/>
        <w:rPr>
          <w:rFonts w:ascii="Arial" w:hAnsi="Arial" w:cs="Arial"/>
          <w:sz w:val="16"/>
          <w:szCs w:val="16"/>
        </w:rPr>
      </w:pPr>
      <w:r w:rsidRPr="00FB250A">
        <w:rPr>
          <w:rFonts w:ascii="Arial" w:hAnsi="Arial" w:cs="Arial"/>
          <w:sz w:val="16"/>
          <w:szCs w:val="16"/>
        </w:rPr>
        <w:t xml:space="preserve">Expedida a Nota de Empenho, o recebimento de seu objeto ficará condicionado </w:t>
      </w:r>
      <w:proofErr w:type="gramStart"/>
      <w:r w:rsidRPr="00FB250A">
        <w:rPr>
          <w:rFonts w:ascii="Arial" w:hAnsi="Arial" w:cs="Arial"/>
          <w:sz w:val="16"/>
          <w:szCs w:val="16"/>
        </w:rPr>
        <w:t>a</w:t>
      </w:r>
      <w:proofErr w:type="gramEnd"/>
      <w:r w:rsidRPr="00FB250A">
        <w:rPr>
          <w:rFonts w:ascii="Arial" w:hAnsi="Arial" w:cs="Arial"/>
          <w:sz w:val="16"/>
          <w:szCs w:val="16"/>
        </w:rPr>
        <w:t xml:space="preserve"> observância das normas contidas no art. 40, inciso XVI, c/c o art. 73 inciso II, “a” e “b”, da Lei 8.666/93 e alterações.</w:t>
      </w:r>
    </w:p>
    <w:p w:rsidR="00AD3E8B" w:rsidRPr="00A86091" w:rsidRDefault="00AD3E8B" w:rsidP="00584493">
      <w:pPr>
        <w:pStyle w:val="Corpodetexto3"/>
        <w:tabs>
          <w:tab w:val="left" w:pos="900"/>
        </w:tabs>
        <w:ind w:left="360" w:right="311"/>
        <w:rPr>
          <w:rFonts w:ascii="Arial" w:hAnsi="Arial" w:cs="Arial"/>
          <w:sz w:val="16"/>
          <w:szCs w:val="16"/>
        </w:rPr>
      </w:pPr>
    </w:p>
    <w:p w:rsidR="0011594B" w:rsidRDefault="000E13A8" w:rsidP="0011594B">
      <w:pPr>
        <w:pStyle w:val="Corpodetexto3"/>
        <w:numPr>
          <w:ilvl w:val="1"/>
          <w:numId w:val="2"/>
        </w:numPr>
        <w:tabs>
          <w:tab w:val="left" w:pos="900"/>
        </w:tabs>
        <w:ind w:right="47"/>
        <w:rPr>
          <w:rFonts w:ascii="Arial" w:hAnsi="Arial" w:cs="Arial"/>
          <w:sz w:val="16"/>
          <w:szCs w:val="16"/>
        </w:rPr>
      </w:pPr>
      <w:r w:rsidRPr="0089145F">
        <w:rPr>
          <w:rFonts w:ascii="Arial" w:hAnsi="Arial" w:cs="Arial"/>
          <w:b/>
          <w:sz w:val="16"/>
          <w:szCs w:val="16"/>
        </w:rPr>
        <w:t>DO LOCAL DE EXECUÇÃO</w:t>
      </w:r>
      <w:r w:rsidR="00A678FE" w:rsidRPr="0089145F">
        <w:rPr>
          <w:rFonts w:ascii="Arial" w:hAnsi="Arial" w:cs="Arial"/>
          <w:b/>
          <w:sz w:val="16"/>
          <w:szCs w:val="16"/>
        </w:rPr>
        <w:t>:</w:t>
      </w:r>
      <w:r w:rsidR="00A678FE" w:rsidRPr="0089145F">
        <w:rPr>
          <w:rFonts w:ascii="Arial" w:hAnsi="Arial" w:cs="Arial"/>
          <w:sz w:val="16"/>
          <w:szCs w:val="16"/>
        </w:rPr>
        <w:t xml:space="preserve"> </w:t>
      </w:r>
      <w:r w:rsidR="0089145F" w:rsidRPr="0089145F">
        <w:rPr>
          <w:rFonts w:ascii="Arial" w:hAnsi="Arial" w:cs="Arial"/>
          <w:sz w:val="16"/>
          <w:szCs w:val="16"/>
        </w:rPr>
        <w:t xml:space="preserve">A realização/entrega do serviço de </w:t>
      </w:r>
      <w:r w:rsidR="0089145F" w:rsidRPr="0089145F">
        <w:rPr>
          <w:rFonts w:ascii="Arial" w:hAnsi="Arial" w:cs="Arial"/>
          <w:b/>
          <w:sz w:val="16"/>
          <w:szCs w:val="16"/>
        </w:rPr>
        <w:t>alimentaçã</w:t>
      </w:r>
      <w:r w:rsidR="0089145F" w:rsidRPr="0089145F">
        <w:rPr>
          <w:rFonts w:ascii="Arial" w:hAnsi="Arial" w:cs="Arial"/>
          <w:sz w:val="16"/>
          <w:szCs w:val="16"/>
        </w:rPr>
        <w:t xml:space="preserve">o será de acordo com as necessidades desta Secretaria e se dará a partir da emissão de ordem de fornecimento pela SESDEC/RO, bem como </w:t>
      </w:r>
      <w:proofErr w:type="gramStart"/>
      <w:r w:rsidR="0089145F" w:rsidRPr="0089145F">
        <w:rPr>
          <w:rFonts w:ascii="Arial" w:hAnsi="Arial" w:cs="Arial"/>
          <w:sz w:val="16"/>
          <w:szCs w:val="16"/>
        </w:rPr>
        <w:t>após</w:t>
      </w:r>
      <w:proofErr w:type="gramEnd"/>
      <w:r w:rsidR="0089145F" w:rsidRPr="0089145F">
        <w:rPr>
          <w:rFonts w:ascii="Arial" w:hAnsi="Arial" w:cs="Arial"/>
          <w:sz w:val="16"/>
          <w:szCs w:val="16"/>
        </w:rPr>
        <w:t xml:space="preserve"> encaminhada à </w:t>
      </w:r>
      <w:r w:rsidR="0089145F" w:rsidRPr="0089145F">
        <w:rPr>
          <w:rFonts w:ascii="Arial" w:hAnsi="Arial" w:cs="Arial"/>
          <w:b/>
          <w:sz w:val="16"/>
          <w:szCs w:val="16"/>
        </w:rPr>
        <w:t>CONTRATADA</w:t>
      </w:r>
      <w:r w:rsidR="0089145F" w:rsidRPr="0089145F">
        <w:rPr>
          <w:rFonts w:ascii="Arial" w:hAnsi="Arial" w:cs="Arial"/>
          <w:sz w:val="16"/>
          <w:szCs w:val="16"/>
        </w:rPr>
        <w:t xml:space="preserve"> informando a quantidade de pessoas, data, hora e local de sua realização com no mínimo </w:t>
      </w:r>
      <w:r w:rsidR="0089145F" w:rsidRPr="0089145F">
        <w:rPr>
          <w:rFonts w:ascii="Arial" w:hAnsi="Arial" w:cs="Arial"/>
          <w:b/>
          <w:sz w:val="16"/>
          <w:szCs w:val="16"/>
        </w:rPr>
        <w:t>24 (vinte e quatro)</w:t>
      </w:r>
      <w:r w:rsidR="0089145F" w:rsidRPr="0089145F">
        <w:rPr>
          <w:rFonts w:ascii="Arial" w:hAnsi="Arial" w:cs="Arial"/>
          <w:sz w:val="16"/>
          <w:szCs w:val="16"/>
        </w:rPr>
        <w:t xml:space="preserve"> horas de antecedência, respeitando as quantidades indicadas em cada solicitação.</w:t>
      </w:r>
    </w:p>
    <w:p w:rsidR="0089145F" w:rsidRDefault="0089145F" w:rsidP="0089145F">
      <w:pPr>
        <w:pStyle w:val="Corpodetexto3"/>
        <w:tabs>
          <w:tab w:val="left" w:pos="900"/>
        </w:tabs>
        <w:ind w:left="360" w:right="47"/>
        <w:rPr>
          <w:rFonts w:ascii="Arial" w:hAnsi="Arial" w:cs="Arial"/>
          <w:sz w:val="16"/>
          <w:szCs w:val="16"/>
        </w:rPr>
      </w:pPr>
    </w:p>
    <w:p w:rsidR="0089145F" w:rsidRDefault="0089145F" w:rsidP="0011594B">
      <w:pPr>
        <w:pStyle w:val="Corpodetexto3"/>
        <w:numPr>
          <w:ilvl w:val="1"/>
          <w:numId w:val="2"/>
        </w:numPr>
        <w:tabs>
          <w:tab w:val="left" w:pos="900"/>
        </w:tabs>
        <w:ind w:right="47"/>
        <w:rPr>
          <w:rFonts w:ascii="Arial" w:hAnsi="Arial" w:cs="Arial"/>
          <w:sz w:val="16"/>
          <w:szCs w:val="16"/>
        </w:rPr>
      </w:pPr>
      <w:r w:rsidRPr="0089145F">
        <w:rPr>
          <w:rFonts w:ascii="Arial" w:hAnsi="Arial" w:cs="Arial"/>
          <w:b/>
          <w:sz w:val="16"/>
          <w:szCs w:val="16"/>
        </w:rPr>
        <w:t>DO PRAZO DE EXECUÇÃO:</w:t>
      </w:r>
      <w:r w:rsidRPr="0089145F">
        <w:rPr>
          <w:rFonts w:ascii="Arial" w:hAnsi="Arial" w:cs="Arial"/>
          <w:sz w:val="16"/>
          <w:szCs w:val="16"/>
        </w:rPr>
        <w:t xml:space="preserve"> Os serviços de alimentação, tipo </w:t>
      </w:r>
      <w:proofErr w:type="spellStart"/>
      <w:r w:rsidRPr="0089145F">
        <w:rPr>
          <w:rFonts w:ascii="Arial" w:hAnsi="Arial" w:cs="Arial"/>
          <w:sz w:val="16"/>
          <w:szCs w:val="16"/>
        </w:rPr>
        <w:t>coffee</w:t>
      </w:r>
      <w:proofErr w:type="spellEnd"/>
      <w:r w:rsidRPr="0089145F">
        <w:rPr>
          <w:rFonts w:ascii="Arial" w:hAnsi="Arial" w:cs="Arial"/>
          <w:sz w:val="16"/>
          <w:szCs w:val="16"/>
        </w:rPr>
        <w:t xml:space="preserve"> – </w:t>
      </w:r>
      <w:proofErr w:type="spellStart"/>
      <w:r w:rsidRPr="0089145F">
        <w:rPr>
          <w:rFonts w:ascii="Arial" w:hAnsi="Arial" w:cs="Arial"/>
          <w:sz w:val="16"/>
          <w:szCs w:val="16"/>
        </w:rPr>
        <w:t>break</w:t>
      </w:r>
      <w:proofErr w:type="spellEnd"/>
      <w:r w:rsidRPr="0089145F">
        <w:rPr>
          <w:rFonts w:ascii="Arial" w:hAnsi="Arial" w:cs="Arial"/>
          <w:sz w:val="16"/>
          <w:szCs w:val="16"/>
        </w:rPr>
        <w:t xml:space="preserve">, </w:t>
      </w:r>
      <w:proofErr w:type="spellStart"/>
      <w:r w:rsidRPr="0089145F">
        <w:rPr>
          <w:rFonts w:ascii="Arial" w:hAnsi="Arial" w:cs="Arial"/>
          <w:sz w:val="16"/>
          <w:szCs w:val="16"/>
        </w:rPr>
        <w:t>self</w:t>
      </w:r>
      <w:proofErr w:type="spellEnd"/>
      <w:r w:rsidRPr="0089145F">
        <w:rPr>
          <w:rFonts w:ascii="Arial" w:hAnsi="Arial" w:cs="Arial"/>
          <w:sz w:val="16"/>
          <w:szCs w:val="16"/>
        </w:rPr>
        <w:t xml:space="preserve"> – </w:t>
      </w:r>
      <w:proofErr w:type="spellStart"/>
      <w:r w:rsidRPr="0089145F">
        <w:rPr>
          <w:rFonts w:ascii="Arial" w:hAnsi="Arial" w:cs="Arial"/>
          <w:sz w:val="16"/>
          <w:szCs w:val="16"/>
        </w:rPr>
        <w:t>service</w:t>
      </w:r>
      <w:proofErr w:type="spellEnd"/>
      <w:r w:rsidRPr="0089145F">
        <w:rPr>
          <w:rFonts w:ascii="Arial" w:hAnsi="Arial" w:cs="Arial"/>
          <w:sz w:val="16"/>
          <w:szCs w:val="16"/>
        </w:rPr>
        <w:t xml:space="preserve"> e lanches, deverá estar pronto para ser servido com pelo menos </w:t>
      </w:r>
      <w:proofErr w:type="gramStart"/>
      <w:r w:rsidRPr="0089145F">
        <w:rPr>
          <w:rFonts w:ascii="Arial" w:hAnsi="Arial" w:cs="Arial"/>
          <w:sz w:val="16"/>
          <w:szCs w:val="16"/>
        </w:rPr>
        <w:t>1</w:t>
      </w:r>
      <w:proofErr w:type="gramEnd"/>
      <w:r w:rsidRPr="0089145F">
        <w:rPr>
          <w:rFonts w:ascii="Arial" w:hAnsi="Arial" w:cs="Arial"/>
          <w:sz w:val="16"/>
          <w:szCs w:val="16"/>
        </w:rPr>
        <w:t xml:space="preserve"> (uma) hora de antecedência do horário previsto para o intervalo das atividades do evento, devendo a empresa contratada estar ciente que poderá haver alterações do</w:t>
      </w:r>
      <w:r>
        <w:rPr>
          <w:rFonts w:ascii="Arial" w:hAnsi="Arial" w:cs="Arial"/>
          <w:sz w:val="16"/>
          <w:szCs w:val="16"/>
        </w:rPr>
        <w:t xml:space="preserve"> início da prestação do serviço.</w:t>
      </w:r>
    </w:p>
    <w:p w:rsidR="0089145F" w:rsidRDefault="0089145F" w:rsidP="0089145F">
      <w:pPr>
        <w:pStyle w:val="PargrafodaLista"/>
        <w:rPr>
          <w:rFonts w:ascii="Arial" w:hAnsi="Arial" w:cs="Arial"/>
          <w:sz w:val="16"/>
          <w:szCs w:val="16"/>
        </w:rPr>
      </w:pPr>
    </w:p>
    <w:p w:rsidR="00BB24D9" w:rsidRDefault="00BB24D9" w:rsidP="0089145F">
      <w:pPr>
        <w:pStyle w:val="PargrafodaLista"/>
        <w:rPr>
          <w:rFonts w:ascii="Arial" w:hAnsi="Arial" w:cs="Arial"/>
          <w:sz w:val="16"/>
          <w:szCs w:val="16"/>
        </w:rPr>
      </w:pPr>
    </w:p>
    <w:p w:rsidR="00BB24D9" w:rsidRDefault="00BB24D9" w:rsidP="0089145F">
      <w:pPr>
        <w:pStyle w:val="PargrafodaLista"/>
        <w:rPr>
          <w:rFonts w:ascii="Arial" w:hAnsi="Arial" w:cs="Arial"/>
          <w:sz w:val="16"/>
          <w:szCs w:val="16"/>
        </w:rPr>
      </w:pPr>
    </w:p>
    <w:p w:rsidR="0089145F" w:rsidRPr="00584493" w:rsidRDefault="0089145F" w:rsidP="0011594B">
      <w:pPr>
        <w:pStyle w:val="Corpodetexto3"/>
        <w:numPr>
          <w:ilvl w:val="1"/>
          <w:numId w:val="2"/>
        </w:numPr>
        <w:tabs>
          <w:tab w:val="left" w:pos="900"/>
        </w:tabs>
        <w:ind w:right="47"/>
        <w:rPr>
          <w:rFonts w:ascii="Arial" w:hAnsi="Arial" w:cs="Arial"/>
          <w:sz w:val="16"/>
          <w:szCs w:val="16"/>
        </w:rPr>
      </w:pPr>
      <w:r w:rsidRPr="0089145F">
        <w:rPr>
          <w:rFonts w:ascii="Arial" w:hAnsi="Arial" w:cs="Arial"/>
          <w:b/>
          <w:noProof/>
          <w:sz w:val="16"/>
          <w:szCs w:val="16"/>
        </w:rPr>
        <w:lastRenderedPageBreak/>
        <w:t>DA FORMA DE EXECUÇÃO</w:t>
      </w:r>
      <w:r>
        <w:rPr>
          <w:rFonts w:ascii="Arial" w:hAnsi="Arial" w:cs="Arial"/>
          <w:b/>
          <w:noProof/>
          <w:sz w:val="16"/>
          <w:szCs w:val="16"/>
        </w:rPr>
        <w:t xml:space="preserve">: </w:t>
      </w:r>
    </w:p>
    <w:p w:rsidR="00584493" w:rsidRDefault="00584493" w:rsidP="00584493">
      <w:pPr>
        <w:pStyle w:val="PargrafodaLista"/>
        <w:rPr>
          <w:rFonts w:ascii="Arial" w:hAnsi="Arial" w:cs="Arial"/>
          <w:sz w:val="16"/>
          <w:szCs w:val="16"/>
        </w:rPr>
      </w:pPr>
    </w:p>
    <w:p w:rsidR="00584493" w:rsidRDefault="00584493" w:rsidP="00584493">
      <w:pPr>
        <w:pStyle w:val="Corpodetexto3"/>
        <w:numPr>
          <w:ilvl w:val="1"/>
          <w:numId w:val="49"/>
        </w:numPr>
        <w:tabs>
          <w:tab w:val="left" w:pos="900"/>
        </w:tabs>
        <w:ind w:left="426" w:right="47"/>
        <w:rPr>
          <w:rFonts w:ascii="Arial" w:hAnsi="Arial" w:cs="Arial"/>
          <w:sz w:val="16"/>
          <w:szCs w:val="16"/>
        </w:rPr>
      </w:pPr>
      <w:r w:rsidRPr="00584493">
        <w:rPr>
          <w:rFonts w:ascii="Arial" w:hAnsi="Arial" w:cs="Arial"/>
          <w:sz w:val="16"/>
          <w:szCs w:val="16"/>
        </w:rPr>
        <w:t xml:space="preserve">A realização/entrega do serviço de </w:t>
      </w:r>
      <w:r w:rsidRPr="00584493">
        <w:rPr>
          <w:rFonts w:ascii="Arial" w:hAnsi="Arial" w:cs="Arial"/>
          <w:b/>
          <w:sz w:val="16"/>
          <w:szCs w:val="16"/>
        </w:rPr>
        <w:t>alimentaçã</w:t>
      </w:r>
      <w:r w:rsidRPr="00584493">
        <w:rPr>
          <w:rFonts w:ascii="Arial" w:hAnsi="Arial" w:cs="Arial"/>
          <w:sz w:val="16"/>
          <w:szCs w:val="16"/>
        </w:rPr>
        <w:t xml:space="preserve">o será de acordo com as necessidades desta Secretaria e se dará a partir da emissão de ordem de fornecimento pela SESDEC/RO, bem como </w:t>
      </w:r>
      <w:proofErr w:type="gramStart"/>
      <w:r w:rsidRPr="00584493">
        <w:rPr>
          <w:rFonts w:ascii="Arial" w:hAnsi="Arial" w:cs="Arial"/>
          <w:sz w:val="16"/>
          <w:szCs w:val="16"/>
        </w:rPr>
        <w:t>após</w:t>
      </w:r>
      <w:proofErr w:type="gramEnd"/>
      <w:r w:rsidRPr="00584493">
        <w:rPr>
          <w:rFonts w:ascii="Arial" w:hAnsi="Arial" w:cs="Arial"/>
          <w:sz w:val="16"/>
          <w:szCs w:val="16"/>
        </w:rPr>
        <w:t xml:space="preserve"> encaminhada à </w:t>
      </w:r>
      <w:r w:rsidRPr="00584493">
        <w:rPr>
          <w:rFonts w:ascii="Arial" w:hAnsi="Arial" w:cs="Arial"/>
          <w:b/>
          <w:sz w:val="16"/>
          <w:szCs w:val="16"/>
        </w:rPr>
        <w:t>CONTRATADA</w:t>
      </w:r>
      <w:r w:rsidRPr="00584493">
        <w:rPr>
          <w:rFonts w:ascii="Arial" w:hAnsi="Arial" w:cs="Arial"/>
          <w:sz w:val="16"/>
          <w:szCs w:val="16"/>
        </w:rPr>
        <w:t xml:space="preserve"> informando a quantidade de pessoas, data, hora e local de sua realização com no mínimo </w:t>
      </w:r>
      <w:r w:rsidRPr="00584493">
        <w:rPr>
          <w:rFonts w:ascii="Arial" w:hAnsi="Arial" w:cs="Arial"/>
          <w:b/>
          <w:sz w:val="16"/>
          <w:szCs w:val="16"/>
        </w:rPr>
        <w:t>24 (vinte e quatro)</w:t>
      </w:r>
      <w:r w:rsidRPr="00584493">
        <w:rPr>
          <w:rFonts w:ascii="Arial" w:hAnsi="Arial" w:cs="Arial"/>
          <w:sz w:val="16"/>
          <w:szCs w:val="16"/>
        </w:rPr>
        <w:t xml:space="preserve"> horas de antecedência, respeitando as quantidades indicadas em cada solicitação.</w:t>
      </w:r>
    </w:p>
    <w:p w:rsidR="00584493" w:rsidRDefault="00584493" w:rsidP="00584493">
      <w:pPr>
        <w:pStyle w:val="Corpodetexto3"/>
        <w:tabs>
          <w:tab w:val="left" w:pos="900"/>
        </w:tabs>
        <w:ind w:left="426" w:right="47"/>
        <w:rPr>
          <w:rFonts w:ascii="Arial" w:hAnsi="Arial" w:cs="Arial"/>
          <w:sz w:val="16"/>
          <w:szCs w:val="16"/>
        </w:rPr>
      </w:pPr>
    </w:p>
    <w:p w:rsidR="00584493" w:rsidRPr="00584493" w:rsidRDefault="00584493" w:rsidP="00584493">
      <w:pPr>
        <w:pStyle w:val="Corpodetexto3"/>
        <w:numPr>
          <w:ilvl w:val="1"/>
          <w:numId w:val="49"/>
        </w:numPr>
        <w:tabs>
          <w:tab w:val="left" w:pos="900"/>
        </w:tabs>
        <w:ind w:left="426" w:right="47"/>
        <w:rPr>
          <w:rFonts w:ascii="Arial" w:hAnsi="Arial" w:cs="Arial"/>
          <w:sz w:val="16"/>
          <w:szCs w:val="16"/>
        </w:rPr>
      </w:pPr>
      <w:r w:rsidRPr="00584493">
        <w:rPr>
          <w:rFonts w:ascii="Arial" w:hAnsi="Arial" w:cs="Arial"/>
          <w:sz w:val="16"/>
          <w:szCs w:val="16"/>
        </w:rPr>
        <w:t xml:space="preserve">Os serviços de alimentação, tipo </w:t>
      </w:r>
      <w:proofErr w:type="spellStart"/>
      <w:r w:rsidRPr="00584493">
        <w:rPr>
          <w:rFonts w:ascii="Arial" w:hAnsi="Arial" w:cs="Arial"/>
          <w:sz w:val="16"/>
          <w:szCs w:val="16"/>
        </w:rPr>
        <w:t>coffee</w:t>
      </w:r>
      <w:proofErr w:type="spellEnd"/>
      <w:r w:rsidRPr="00584493">
        <w:rPr>
          <w:rFonts w:ascii="Arial" w:hAnsi="Arial" w:cs="Arial"/>
          <w:sz w:val="16"/>
          <w:szCs w:val="16"/>
        </w:rPr>
        <w:t xml:space="preserve"> – </w:t>
      </w:r>
      <w:proofErr w:type="spellStart"/>
      <w:r w:rsidRPr="00584493">
        <w:rPr>
          <w:rFonts w:ascii="Arial" w:hAnsi="Arial" w:cs="Arial"/>
          <w:sz w:val="16"/>
          <w:szCs w:val="16"/>
        </w:rPr>
        <w:t>break</w:t>
      </w:r>
      <w:proofErr w:type="spellEnd"/>
      <w:r w:rsidRPr="00584493">
        <w:rPr>
          <w:rFonts w:ascii="Arial" w:hAnsi="Arial" w:cs="Arial"/>
          <w:sz w:val="16"/>
          <w:szCs w:val="16"/>
        </w:rPr>
        <w:t xml:space="preserve">, </w:t>
      </w:r>
      <w:proofErr w:type="spellStart"/>
      <w:r w:rsidRPr="00584493">
        <w:rPr>
          <w:rFonts w:ascii="Arial" w:hAnsi="Arial" w:cs="Arial"/>
          <w:sz w:val="16"/>
          <w:szCs w:val="16"/>
        </w:rPr>
        <w:t>self</w:t>
      </w:r>
      <w:proofErr w:type="spellEnd"/>
      <w:r w:rsidRPr="00584493">
        <w:rPr>
          <w:rFonts w:ascii="Arial" w:hAnsi="Arial" w:cs="Arial"/>
          <w:sz w:val="16"/>
          <w:szCs w:val="16"/>
        </w:rPr>
        <w:t xml:space="preserve"> – </w:t>
      </w:r>
      <w:proofErr w:type="spellStart"/>
      <w:r w:rsidRPr="00584493">
        <w:rPr>
          <w:rFonts w:ascii="Arial" w:hAnsi="Arial" w:cs="Arial"/>
          <w:sz w:val="16"/>
          <w:szCs w:val="16"/>
        </w:rPr>
        <w:t>service</w:t>
      </w:r>
      <w:proofErr w:type="spellEnd"/>
      <w:r w:rsidRPr="00584493">
        <w:rPr>
          <w:rFonts w:ascii="Arial" w:hAnsi="Arial" w:cs="Arial"/>
          <w:sz w:val="16"/>
          <w:szCs w:val="16"/>
        </w:rPr>
        <w:t xml:space="preserve"> e lanches, deverá estar pronto para ser servido com pelo menos </w:t>
      </w:r>
      <w:proofErr w:type="gramStart"/>
      <w:r w:rsidRPr="00584493">
        <w:rPr>
          <w:rFonts w:ascii="Arial" w:hAnsi="Arial" w:cs="Arial"/>
          <w:sz w:val="16"/>
          <w:szCs w:val="16"/>
        </w:rPr>
        <w:t>1</w:t>
      </w:r>
      <w:proofErr w:type="gramEnd"/>
      <w:r w:rsidRPr="00584493">
        <w:rPr>
          <w:rFonts w:ascii="Arial" w:hAnsi="Arial" w:cs="Arial"/>
          <w:sz w:val="16"/>
          <w:szCs w:val="16"/>
        </w:rPr>
        <w:t xml:space="preserve"> (uma) hora de antecedência do horário previsto para o intervalo das atividades do evento, devendo a empresa contratada estar ciente que poderá haver alterações do início da prestação do serviço</w:t>
      </w:r>
    </w:p>
    <w:p w:rsidR="00584493" w:rsidRDefault="00584493" w:rsidP="00584493">
      <w:pPr>
        <w:pStyle w:val="Corpodetexto3"/>
        <w:tabs>
          <w:tab w:val="left" w:pos="900"/>
        </w:tabs>
        <w:ind w:left="426" w:right="47"/>
        <w:rPr>
          <w:rFonts w:ascii="Arial" w:hAnsi="Arial" w:cs="Arial"/>
          <w:sz w:val="16"/>
          <w:szCs w:val="16"/>
        </w:rPr>
      </w:pPr>
    </w:p>
    <w:p w:rsidR="00584493" w:rsidRPr="00584493" w:rsidRDefault="00584493" w:rsidP="00584493">
      <w:pPr>
        <w:pStyle w:val="Corpodetexto3"/>
        <w:numPr>
          <w:ilvl w:val="1"/>
          <w:numId w:val="49"/>
        </w:numPr>
        <w:tabs>
          <w:tab w:val="left" w:pos="900"/>
        </w:tabs>
        <w:ind w:left="426" w:right="47"/>
        <w:rPr>
          <w:rFonts w:ascii="Arial" w:hAnsi="Arial" w:cs="Arial"/>
          <w:sz w:val="16"/>
          <w:szCs w:val="16"/>
        </w:rPr>
      </w:pPr>
      <w:r w:rsidRPr="00584493">
        <w:rPr>
          <w:rFonts w:ascii="Arial" w:hAnsi="Arial" w:cs="Arial"/>
          <w:sz w:val="16"/>
          <w:szCs w:val="16"/>
        </w:rPr>
        <w:t xml:space="preserve">O serviço de alimentação, tipo </w:t>
      </w:r>
      <w:proofErr w:type="spellStart"/>
      <w:r w:rsidRPr="00584493">
        <w:rPr>
          <w:rFonts w:ascii="Arial" w:hAnsi="Arial" w:cs="Arial"/>
          <w:sz w:val="16"/>
          <w:szCs w:val="16"/>
        </w:rPr>
        <w:t>coffee-break</w:t>
      </w:r>
      <w:proofErr w:type="spellEnd"/>
      <w:r w:rsidRPr="00584493">
        <w:rPr>
          <w:rFonts w:ascii="Arial" w:hAnsi="Arial" w:cs="Arial"/>
          <w:sz w:val="16"/>
          <w:szCs w:val="16"/>
        </w:rPr>
        <w:t xml:space="preserve"> e lanches, serão fornecidos no local, data e horários definidos pelo cerimonial, sendo de inteira responsabilidade da contratada a ordem e composição dos mesmos.</w:t>
      </w:r>
    </w:p>
    <w:p w:rsidR="00584493" w:rsidRDefault="00584493" w:rsidP="00584493">
      <w:pPr>
        <w:pStyle w:val="Corpodetexto3"/>
        <w:tabs>
          <w:tab w:val="left" w:pos="900"/>
        </w:tabs>
        <w:ind w:left="426" w:right="47"/>
        <w:rPr>
          <w:rFonts w:ascii="Arial" w:hAnsi="Arial" w:cs="Arial"/>
          <w:sz w:val="16"/>
          <w:szCs w:val="16"/>
        </w:rPr>
      </w:pPr>
    </w:p>
    <w:p w:rsidR="00584493" w:rsidRPr="00584493" w:rsidRDefault="00584493" w:rsidP="00584493">
      <w:pPr>
        <w:pStyle w:val="Corpodetexto3"/>
        <w:numPr>
          <w:ilvl w:val="1"/>
          <w:numId w:val="49"/>
        </w:numPr>
        <w:tabs>
          <w:tab w:val="left" w:pos="900"/>
        </w:tabs>
        <w:ind w:left="426" w:right="47"/>
        <w:rPr>
          <w:rFonts w:ascii="Arial" w:hAnsi="Arial" w:cs="Arial"/>
          <w:sz w:val="16"/>
          <w:szCs w:val="16"/>
        </w:rPr>
      </w:pPr>
      <w:r w:rsidRPr="00584493">
        <w:rPr>
          <w:rFonts w:ascii="Arial" w:hAnsi="Arial" w:cs="Arial"/>
          <w:sz w:val="16"/>
          <w:szCs w:val="16"/>
        </w:rPr>
        <w:t xml:space="preserve">Para alimentação tipo </w:t>
      </w:r>
      <w:proofErr w:type="spellStart"/>
      <w:r w:rsidRPr="00584493">
        <w:rPr>
          <w:rFonts w:ascii="Arial" w:hAnsi="Arial" w:cs="Arial"/>
          <w:sz w:val="16"/>
          <w:szCs w:val="16"/>
        </w:rPr>
        <w:t>self-service</w:t>
      </w:r>
      <w:proofErr w:type="spellEnd"/>
      <w:r w:rsidRPr="00584493">
        <w:rPr>
          <w:rFonts w:ascii="Arial" w:hAnsi="Arial" w:cs="Arial"/>
          <w:sz w:val="16"/>
          <w:szCs w:val="16"/>
        </w:rPr>
        <w:t xml:space="preserve"> e serviço tipo </w:t>
      </w:r>
      <w:proofErr w:type="spellStart"/>
      <w:r w:rsidRPr="00584493">
        <w:rPr>
          <w:rFonts w:ascii="Arial" w:hAnsi="Arial" w:cs="Arial"/>
          <w:sz w:val="16"/>
          <w:szCs w:val="16"/>
        </w:rPr>
        <w:t>marmitex</w:t>
      </w:r>
      <w:proofErr w:type="spellEnd"/>
      <w:r w:rsidRPr="00584493">
        <w:rPr>
          <w:rFonts w:ascii="Arial" w:hAnsi="Arial" w:cs="Arial"/>
          <w:sz w:val="16"/>
          <w:szCs w:val="16"/>
        </w:rPr>
        <w:t xml:space="preserve">, as refeições deverão ser servidas </w:t>
      </w:r>
      <w:proofErr w:type="spellStart"/>
      <w:r w:rsidRPr="00584493">
        <w:rPr>
          <w:rFonts w:ascii="Arial" w:hAnsi="Arial" w:cs="Arial"/>
          <w:sz w:val="16"/>
          <w:szCs w:val="16"/>
        </w:rPr>
        <w:t>parceladamente</w:t>
      </w:r>
      <w:proofErr w:type="spellEnd"/>
      <w:r w:rsidRPr="00584493">
        <w:rPr>
          <w:rFonts w:ascii="Arial" w:hAnsi="Arial" w:cs="Arial"/>
          <w:sz w:val="16"/>
          <w:szCs w:val="16"/>
        </w:rPr>
        <w:t xml:space="preserve">, de segunda-feira a domingo, </w:t>
      </w:r>
      <w:r w:rsidRPr="00584493">
        <w:rPr>
          <w:rFonts w:ascii="Arial" w:hAnsi="Arial" w:cs="Arial"/>
          <w:sz w:val="16"/>
          <w:szCs w:val="16"/>
          <w:u w:val="single"/>
        </w:rPr>
        <w:t>conforme solicitação da SESDEC/RO.</w:t>
      </w:r>
    </w:p>
    <w:p w:rsidR="00584493" w:rsidRDefault="00584493" w:rsidP="00584493">
      <w:pPr>
        <w:pStyle w:val="Corpodetexto3"/>
        <w:tabs>
          <w:tab w:val="left" w:pos="900"/>
        </w:tabs>
        <w:ind w:left="426" w:right="47"/>
        <w:rPr>
          <w:rFonts w:ascii="Arial" w:hAnsi="Arial" w:cs="Arial"/>
          <w:sz w:val="16"/>
          <w:szCs w:val="16"/>
        </w:rPr>
      </w:pPr>
    </w:p>
    <w:p w:rsidR="00584493" w:rsidRPr="00584493" w:rsidRDefault="00584493" w:rsidP="00584493">
      <w:pPr>
        <w:pStyle w:val="Corpodetexto3"/>
        <w:numPr>
          <w:ilvl w:val="1"/>
          <w:numId w:val="49"/>
        </w:numPr>
        <w:tabs>
          <w:tab w:val="left" w:pos="900"/>
        </w:tabs>
        <w:ind w:left="426" w:right="47"/>
        <w:rPr>
          <w:rFonts w:ascii="Arial" w:hAnsi="Arial" w:cs="Arial"/>
          <w:sz w:val="16"/>
          <w:szCs w:val="16"/>
        </w:rPr>
      </w:pPr>
      <w:r w:rsidRPr="00584493">
        <w:rPr>
          <w:rFonts w:ascii="Arial" w:hAnsi="Arial" w:cs="Arial"/>
          <w:sz w:val="16"/>
          <w:szCs w:val="16"/>
        </w:rPr>
        <w:t xml:space="preserve">As refeições tipo </w:t>
      </w:r>
      <w:proofErr w:type="spellStart"/>
      <w:r w:rsidRPr="00584493">
        <w:rPr>
          <w:rFonts w:ascii="Arial" w:hAnsi="Arial" w:cs="Arial"/>
          <w:b/>
          <w:sz w:val="16"/>
          <w:szCs w:val="16"/>
        </w:rPr>
        <w:t>marmitex</w:t>
      </w:r>
      <w:proofErr w:type="spellEnd"/>
      <w:r w:rsidRPr="00584493">
        <w:rPr>
          <w:rFonts w:ascii="Arial" w:hAnsi="Arial" w:cs="Arial"/>
          <w:sz w:val="16"/>
          <w:szCs w:val="16"/>
        </w:rPr>
        <w:t xml:space="preserve"> deverão ser transportadas em acondicionamento térmico que garanta a temperatura e a qualidade da alimentação fornecida.</w:t>
      </w:r>
    </w:p>
    <w:p w:rsidR="00946A1E" w:rsidRDefault="00946A1E" w:rsidP="00946A1E">
      <w:pPr>
        <w:jc w:val="both"/>
        <w:rPr>
          <w:rFonts w:ascii="Arial" w:hAnsi="Arial" w:cs="Arial"/>
          <w:b/>
          <w:bCs/>
          <w:sz w:val="16"/>
          <w:szCs w:val="16"/>
        </w:rPr>
      </w:pPr>
    </w:p>
    <w:p w:rsidR="00584493" w:rsidRPr="00A86091" w:rsidRDefault="00584493" w:rsidP="00946A1E">
      <w:pPr>
        <w:jc w:val="both"/>
        <w:rPr>
          <w:rFonts w:ascii="Arial" w:hAnsi="Arial" w:cs="Arial"/>
          <w:b/>
          <w:bCs/>
          <w:sz w:val="16"/>
          <w:szCs w:val="16"/>
        </w:rPr>
      </w:pPr>
    </w:p>
    <w:p w:rsidR="009D2314" w:rsidRPr="00FB250A" w:rsidRDefault="007A61C6" w:rsidP="009F2CD8">
      <w:pPr>
        <w:pStyle w:val="PargrafodaLista"/>
        <w:numPr>
          <w:ilvl w:val="0"/>
          <w:numId w:val="3"/>
        </w:numPr>
        <w:jc w:val="both"/>
        <w:rPr>
          <w:rFonts w:ascii="Arial" w:hAnsi="Arial" w:cs="Arial"/>
          <w:b/>
          <w:bCs/>
          <w:sz w:val="16"/>
          <w:szCs w:val="16"/>
        </w:rPr>
      </w:pPr>
      <w:r w:rsidRPr="00FB250A">
        <w:rPr>
          <w:rFonts w:ascii="Arial" w:hAnsi="Arial" w:cs="Arial"/>
          <w:b/>
          <w:bCs/>
          <w:sz w:val="16"/>
          <w:szCs w:val="16"/>
        </w:rPr>
        <w:t>D</w:t>
      </w:r>
      <w:r w:rsidR="009D2314" w:rsidRPr="00FB250A">
        <w:rPr>
          <w:rFonts w:ascii="Arial" w:hAnsi="Arial" w:cs="Arial"/>
          <w:b/>
          <w:bCs/>
          <w:sz w:val="16"/>
          <w:szCs w:val="16"/>
        </w:rPr>
        <w:t xml:space="preserve">AS CONDIÇÕES DE PAGAMENTO </w:t>
      </w:r>
      <w:r w:rsidR="00ED6824" w:rsidRPr="00FB250A">
        <w:rPr>
          <w:rFonts w:ascii="Arial" w:hAnsi="Arial" w:cs="Arial"/>
          <w:b/>
          <w:bCs/>
          <w:sz w:val="16"/>
          <w:szCs w:val="16"/>
        </w:rPr>
        <w:tab/>
      </w:r>
    </w:p>
    <w:p w:rsidR="00A41308" w:rsidRPr="00FB250A" w:rsidRDefault="00A41308" w:rsidP="00A41308">
      <w:pPr>
        <w:pStyle w:val="PargrafodaLista"/>
        <w:tabs>
          <w:tab w:val="left" w:pos="993"/>
          <w:tab w:val="left" w:pos="1276"/>
        </w:tabs>
        <w:ind w:left="360"/>
        <w:jc w:val="both"/>
        <w:rPr>
          <w:rFonts w:ascii="Arial" w:hAnsi="Arial" w:cs="Arial"/>
          <w:b/>
          <w:bCs/>
          <w:sz w:val="16"/>
          <w:szCs w:val="16"/>
        </w:rPr>
      </w:pPr>
    </w:p>
    <w:p w:rsidR="005E1530" w:rsidRPr="00FB250A" w:rsidRDefault="005E1530" w:rsidP="00A41308">
      <w:pPr>
        <w:pStyle w:val="PargrafodaLista"/>
        <w:tabs>
          <w:tab w:val="left" w:pos="993"/>
          <w:tab w:val="left" w:pos="1276"/>
        </w:tabs>
        <w:ind w:left="360"/>
        <w:jc w:val="both"/>
        <w:rPr>
          <w:rFonts w:ascii="Arial" w:hAnsi="Arial" w:cs="Arial"/>
          <w:b/>
          <w:bCs/>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 xml:space="preserve">A empresa detentora da Ata apresentará a Gerência Financeira do Órgão requisitante </w:t>
      </w:r>
      <w:proofErr w:type="gramStart"/>
      <w:r w:rsidRPr="00FB250A">
        <w:rPr>
          <w:rFonts w:ascii="Arial" w:hAnsi="Arial" w:cs="Arial"/>
          <w:sz w:val="16"/>
          <w:szCs w:val="16"/>
        </w:rPr>
        <w:t>a</w:t>
      </w:r>
      <w:proofErr w:type="gramEnd"/>
      <w:r w:rsidRPr="00FB250A">
        <w:rPr>
          <w:rFonts w:ascii="Arial" w:hAnsi="Arial" w:cs="Arial"/>
          <w:sz w:val="16"/>
          <w:szCs w:val="16"/>
        </w:rPr>
        <w:t xml:space="preserve"> nota fiscal</w:t>
      </w:r>
      <w:r w:rsidRPr="00FB250A">
        <w:rPr>
          <w:rFonts w:ascii="Arial" w:hAnsi="Arial" w:cs="Arial"/>
          <w:b/>
          <w:bCs/>
          <w:sz w:val="16"/>
          <w:szCs w:val="16"/>
        </w:rPr>
        <w:t xml:space="preserve"> referente ao fornecimento efetuado</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 xml:space="preserve">O respectivo Órgão terá o prazo de </w:t>
      </w:r>
      <w:r w:rsidR="008A1EAC" w:rsidRPr="00FB250A">
        <w:rPr>
          <w:rFonts w:ascii="Arial" w:hAnsi="Arial" w:cs="Arial"/>
          <w:sz w:val="16"/>
          <w:szCs w:val="16"/>
        </w:rPr>
        <w:t>10</w:t>
      </w:r>
      <w:r w:rsidRPr="00FB250A">
        <w:rPr>
          <w:rFonts w:ascii="Arial" w:hAnsi="Arial" w:cs="Arial"/>
          <w:b/>
          <w:bCs/>
          <w:sz w:val="16"/>
          <w:szCs w:val="16"/>
        </w:rPr>
        <w:t xml:space="preserve"> (</w:t>
      </w:r>
      <w:r w:rsidR="008A1EAC" w:rsidRPr="00FB250A">
        <w:rPr>
          <w:rFonts w:ascii="Arial" w:hAnsi="Arial" w:cs="Arial"/>
          <w:b/>
          <w:bCs/>
          <w:sz w:val="16"/>
          <w:szCs w:val="16"/>
        </w:rPr>
        <w:t>dez</w:t>
      </w:r>
      <w:r w:rsidRPr="00FB250A">
        <w:rPr>
          <w:rFonts w:ascii="Arial" w:hAnsi="Arial" w:cs="Arial"/>
          <w:b/>
          <w:bCs/>
          <w:sz w:val="16"/>
          <w:szCs w:val="16"/>
        </w:rPr>
        <w:t>) dias úteis</w:t>
      </w:r>
      <w:r w:rsidRPr="00FB250A">
        <w:rPr>
          <w:rFonts w:ascii="Arial" w:hAnsi="Arial" w:cs="Arial"/>
          <w:sz w:val="16"/>
          <w:szCs w:val="16"/>
        </w:rPr>
        <w:t xml:space="preserve">, a contar da apresentação da nota fiscal para </w:t>
      </w:r>
      <w:r w:rsidRPr="00FB250A">
        <w:rPr>
          <w:rFonts w:ascii="Arial" w:hAnsi="Arial" w:cs="Arial"/>
          <w:b/>
          <w:bCs/>
          <w:sz w:val="16"/>
          <w:szCs w:val="16"/>
        </w:rPr>
        <w:t>aceitá-la ou rejeitá-la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nota fiscal</w:t>
      </w:r>
      <w:r w:rsidRPr="00FB250A">
        <w:rPr>
          <w:rFonts w:ascii="Arial" w:hAnsi="Arial" w:cs="Arial"/>
          <w:b/>
          <w:bCs/>
          <w:sz w:val="16"/>
          <w:szCs w:val="16"/>
        </w:rPr>
        <w:t xml:space="preserve"> não aprovada será devolvida à empresa </w:t>
      </w:r>
      <w:r w:rsidRPr="00FB250A">
        <w:rPr>
          <w:rFonts w:ascii="Arial" w:hAnsi="Arial" w:cs="Arial"/>
          <w:sz w:val="16"/>
          <w:szCs w:val="16"/>
        </w:rPr>
        <w:t xml:space="preserve">detentora da Ata </w:t>
      </w:r>
      <w:r w:rsidRPr="00FB250A">
        <w:rPr>
          <w:rFonts w:ascii="Arial" w:hAnsi="Arial" w:cs="Arial"/>
          <w:b/>
          <w:bCs/>
          <w:sz w:val="16"/>
          <w:szCs w:val="16"/>
        </w:rPr>
        <w:t>para as necessárias correções</w:t>
      </w:r>
      <w:r w:rsidRPr="00FB250A">
        <w:rPr>
          <w:rFonts w:ascii="Arial" w:hAnsi="Arial" w:cs="Arial"/>
          <w:sz w:val="16"/>
          <w:szCs w:val="16"/>
        </w:rPr>
        <w:t xml:space="preserve">, com as informações que motivaram sua rejeição, contando-se o prazo estabelecido no subitem 6.2. </w:t>
      </w:r>
      <w:proofErr w:type="gramStart"/>
      <w:r w:rsidRPr="00FB250A">
        <w:rPr>
          <w:rFonts w:ascii="Arial" w:hAnsi="Arial" w:cs="Arial"/>
          <w:sz w:val="16"/>
          <w:szCs w:val="16"/>
        </w:rPr>
        <w:t>a</w:t>
      </w:r>
      <w:proofErr w:type="gramEnd"/>
      <w:r w:rsidRPr="00FB250A">
        <w:rPr>
          <w:rFonts w:ascii="Arial" w:hAnsi="Arial" w:cs="Arial"/>
          <w:sz w:val="16"/>
          <w:szCs w:val="16"/>
        </w:rPr>
        <w:t xml:space="preserve"> partir da data de sua reapresentação.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devolução da nota fiscal não aprovada, em hipótese alguma, servirá de pretexto para que a empresa detentora da Ata suspenda quaisquer fornecimentos.</w:t>
      </w:r>
    </w:p>
    <w:p w:rsidR="009D2314" w:rsidRPr="00FB250A" w:rsidRDefault="009D2314" w:rsidP="009D2314">
      <w:pPr>
        <w:jc w:val="both"/>
        <w:rPr>
          <w:rFonts w:ascii="Arial" w:hAnsi="Arial" w:cs="Arial"/>
          <w:sz w:val="16"/>
          <w:szCs w:val="16"/>
        </w:rPr>
      </w:pPr>
    </w:p>
    <w:p w:rsidR="005E1530" w:rsidRPr="00FB250A" w:rsidRDefault="009D2314" w:rsidP="002645AD">
      <w:pPr>
        <w:numPr>
          <w:ilvl w:val="1"/>
          <w:numId w:val="3"/>
        </w:numPr>
        <w:jc w:val="both"/>
        <w:rPr>
          <w:rFonts w:ascii="Arial" w:hAnsi="Arial" w:cs="Arial"/>
          <w:sz w:val="16"/>
          <w:szCs w:val="16"/>
        </w:rPr>
      </w:pPr>
      <w:r w:rsidRPr="00FB250A">
        <w:rPr>
          <w:rFonts w:ascii="Arial" w:hAnsi="Arial" w:cs="Arial"/>
          <w:sz w:val="16"/>
          <w:szCs w:val="16"/>
        </w:rPr>
        <w:t>O Estado de Rondônia, através dos órgãos requisitantes, providenciará o pagamento no prazo de até 30</w:t>
      </w:r>
      <w:r w:rsidRPr="00FB250A">
        <w:rPr>
          <w:rFonts w:ascii="Arial" w:hAnsi="Arial" w:cs="Arial"/>
          <w:b/>
          <w:bCs/>
          <w:sz w:val="16"/>
          <w:szCs w:val="16"/>
        </w:rPr>
        <w:t xml:space="preserve"> (trinta) dias corridos</w:t>
      </w:r>
      <w:r w:rsidRPr="00FB250A">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A86091" w:rsidRPr="00FB250A" w:rsidRDefault="00A86091" w:rsidP="009D2314">
      <w:pPr>
        <w:pStyle w:val="Corpodetexto2"/>
        <w:ind w:right="-1" w:firstLine="0"/>
        <w:rPr>
          <w:sz w:val="16"/>
          <w:szCs w:val="16"/>
        </w:rPr>
      </w:pPr>
    </w:p>
    <w:p w:rsidR="009D2314" w:rsidRPr="00FB250A" w:rsidRDefault="009D2314" w:rsidP="009D2314">
      <w:pPr>
        <w:pStyle w:val="NormalWeb"/>
        <w:spacing w:before="0" w:beforeAutospacing="0" w:after="0" w:afterAutospacing="0"/>
        <w:jc w:val="both"/>
        <w:rPr>
          <w:rFonts w:ascii="Arial" w:hAnsi="Arial" w:cs="Arial"/>
          <w:b/>
          <w:bCs/>
          <w:sz w:val="16"/>
          <w:szCs w:val="16"/>
        </w:rPr>
      </w:pPr>
      <w:r w:rsidRPr="00FB250A">
        <w:rPr>
          <w:rFonts w:ascii="Arial" w:hAnsi="Arial" w:cs="Arial"/>
          <w:b/>
          <w:bCs/>
          <w:sz w:val="16"/>
          <w:szCs w:val="16"/>
        </w:rPr>
        <w:t>8.  DA DOTAÇÃO ORÇAMENTÁRIA</w:t>
      </w:r>
    </w:p>
    <w:p w:rsidR="009D2314" w:rsidRPr="00FB250A" w:rsidRDefault="009D2314" w:rsidP="009D2314">
      <w:pPr>
        <w:pStyle w:val="NormalWeb"/>
        <w:spacing w:before="0" w:beforeAutospacing="0" w:after="0" w:afterAutospacing="0"/>
        <w:jc w:val="both"/>
        <w:rPr>
          <w:rFonts w:ascii="Arial" w:hAnsi="Arial" w:cs="Arial"/>
          <w:b/>
          <w:bCs/>
          <w:sz w:val="16"/>
          <w:szCs w:val="16"/>
        </w:rPr>
      </w:pPr>
    </w:p>
    <w:p w:rsidR="009D2314" w:rsidRPr="00FB250A" w:rsidRDefault="009D2314" w:rsidP="00160FBE">
      <w:pPr>
        <w:pStyle w:val="NormalWeb"/>
        <w:numPr>
          <w:ilvl w:val="1"/>
          <w:numId w:val="4"/>
        </w:numPr>
        <w:spacing w:before="0" w:beforeAutospacing="0" w:after="0" w:afterAutospacing="0"/>
        <w:jc w:val="both"/>
        <w:rPr>
          <w:rFonts w:ascii="Arial" w:hAnsi="Arial" w:cs="Arial"/>
          <w:sz w:val="16"/>
          <w:szCs w:val="16"/>
        </w:rPr>
      </w:pPr>
      <w:r w:rsidRPr="00FB250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FB250A" w:rsidRDefault="008E4E8A" w:rsidP="008E4E8A">
      <w:pPr>
        <w:pStyle w:val="NormalWeb"/>
        <w:spacing w:before="0" w:beforeAutospacing="0" w:after="0" w:afterAutospacing="0"/>
        <w:ind w:left="360"/>
        <w:jc w:val="both"/>
        <w:rPr>
          <w:rFonts w:ascii="Arial" w:hAnsi="Arial" w:cs="Arial"/>
          <w:sz w:val="16"/>
          <w:szCs w:val="16"/>
        </w:rPr>
      </w:pPr>
    </w:p>
    <w:p w:rsidR="00262622" w:rsidRPr="00FB250A" w:rsidRDefault="00262622" w:rsidP="008E4E8A">
      <w:pPr>
        <w:pStyle w:val="NormalWeb"/>
        <w:spacing w:before="0" w:beforeAutospacing="0" w:after="0" w:afterAutospacing="0"/>
        <w:ind w:left="360"/>
        <w:jc w:val="both"/>
        <w:rPr>
          <w:rFonts w:ascii="Arial" w:hAnsi="Arial" w:cs="Arial"/>
          <w:sz w:val="16"/>
          <w:szCs w:val="16"/>
        </w:rPr>
      </w:pPr>
    </w:p>
    <w:p w:rsidR="002645AD"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FB250A">
        <w:rPr>
          <w:rFonts w:ascii="Arial" w:hAnsi="Arial" w:cs="Arial"/>
          <w:b/>
          <w:snapToGrid w:val="0"/>
          <w:sz w:val="16"/>
          <w:szCs w:val="16"/>
        </w:rPr>
        <w:t>DAS SANÇÕES:</w:t>
      </w:r>
    </w:p>
    <w:p w:rsidR="0089145F" w:rsidRPr="0089145F" w:rsidRDefault="0089145F" w:rsidP="0089145F">
      <w:pPr>
        <w:pStyle w:val="Cabealho"/>
        <w:tabs>
          <w:tab w:val="right" w:pos="709"/>
        </w:tabs>
        <w:spacing w:line="276" w:lineRule="auto"/>
        <w:ind w:left="360"/>
        <w:jc w:val="both"/>
        <w:rPr>
          <w:rFonts w:ascii="Arial" w:hAnsi="Arial" w:cs="Arial"/>
          <w:b/>
          <w:snapToGrid w:val="0"/>
          <w:sz w:val="16"/>
          <w:szCs w:val="16"/>
        </w:rPr>
      </w:pPr>
    </w:p>
    <w:p w:rsidR="0089145F" w:rsidRPr="0089145F" w:rsidRDefault="0089145F" w:rsidP="0089145F">
      <w:pPr>
        <w:tabs>
          <w:tab w:val="left" w:pos="2977"/>
        </w:tabs>
        <w:spacing w:after="120" w:line="360" w:lineRule="auto"/>
        <w:jc w:val="both"/>
        <w:rPr>
          <w:rFonts w:ascii="Arial" w:hAnsi="Arial" w:cs="Arial"/>
          <w:sz w:val="16"/>
          <w:szCs w:val="16"/>
        </w:rPr>
      </w:pPr>
      <w:r w:rsidRPr="0089145F">
        <w:rPr>
          <w:rFonts w:ascii="Arial" w:hAnsi="Arial" w:cs="Arial"/>
          <w:b/>
          <w:sz w:val="16"/>
          <w:szCs w:val="16"/>
        </w:rPr>
        <w:t xml:space="preserve">9.1. </w:t>
      </w:r>
      <w:r w:rsidRPr="0089145F">
        <w:rPr>
          <w:rFonts w:ascii="Arial" w:hAnsi="Arial" w:cs="Arial"/>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w:t>
      </w:r>
      <w:r w:rsidRPr="0089145F">
        <w:rPr>
          <w:rFonts w:ascii="Arial" w:hAnsi="Arial" w:cs="Arial"/>
          <w:b/>
          <w:sz w:val="16"/>
          <w:szCs w:val="16"/>
          <w:u w:val="single"/>
        </w:rPr>
        <w:t>sobre</w:t>
      </w:r>
      <w:proofErr w:type="gramStart"/>
      <w:r w:rsidRPr="0089145F">
        <w:rPr>
          <w:rFonts w:ascii="Arial" w:hAnsi="Arial" w:cs="Arial"/>
          <w:b/>
          <w:sz w:val="16"/>
          <w:szCs w:val="16"/>
          <w:u w:val="single"/>
        </w:rPr>
        <w:t xml:space="preserve">  </w:t>
      </w:r>
      <w:proofErr w:type="gramEnd"/>
      <w:r w:rsidRPr="0089145F">
        <w:rPr>
          <w:rFonts w:ascii="Arial" w:hAnsi="Arial" w:cs="Arial"/>
          <w:b/>
          <w:sz w:val="16"/>
          <w:szCs w:val="16"/>
          <w:u w:val="single"/>
        </w:rPr>
        <w:t>a parcela inadimplida</w:t>
      </w:r>
      <w:r w:rsidRPr="0089145F">
        <w:rPr>
          <w:rFonts w:ascii="Arial" w:hAnsi="Arial" w:cs="Arial"/>
          <w:sz w:val="16"/>
          <w:szCs w:val="16"/>
        </w:rPr>
        <w:t>.</w:t>
      </w:r>
    </w:p>
    <w:p w:rsidR="0089145F" w:rsidRPr="0089145F" w:rsidRDefault="0089145F" w:rsidP="0089145F">
      <w:pPr>
        <w:tabs>
          <w:tab w:val="left" w:pos="2977"/>
        </w:tabs>
        <w:spacing w:after="120" w:line="360" w:lineRule="auto"/>
        <w:jc w:val="both"/>
        <w:rPr>
          <w:rFonts w:ascii="Arial" w:hAnsi="Arial" w:cs="Arial"/>
          <w:sz w:val="16"/>
          <w:szCs w:val="16"/>
        </w:rPr>
      </w:pPr>
      <w:r w:rsidRPr="0089145F">
        <w:rPr>
          <w:rFonts w:ascii="Arial" w:hAnsi="Arial" w:cs="Arial"/>
          <w:b/>
          <w:sz w:val="16"/>
          <w:szCs w:val="16"/>
        </w:rPr>
        <w:t>9.2.</w:t>
      </w:r>
      <w:r w:rsidRPr="0089145F">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9145F" w:rsidRPr="0089145F" w:rsidRDefault="0089145F" w:rsidP="0089145F">
      <w:pPr>
        <w:tabs>
          <w:tab w:val="left" w:pos="2977"/>
        </w:tabs>
        <w:spacing w:after="120" w:line="360" w:lineRule="auto"/>
        <w:jc w:val="both"/>
        <w:rPr>
          <w:rFonts w:ascii="Arial" w:hAnsi="Arial" w:cs="Arial"/>
          <w:sz w:val="16"/>
          <w:szCs w:val="16"/>
        </w:rPr>
      </w:pPr>
      <w:r w:rsidRPr="0089145F">
        <w:rPr>
          <w:rFonts w:ascii="Arial" w:hAnsi="Arial" w:cs="Arial"/>
          <w:b/>
          <w:sz w:val="16"/>
          <w:szCs w:val="16"/>
        </w:rPr>
        <w:t>9.3.</w:t>
      </w:r>
      <w:r w:rsidRPr="0089145F">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89145F">
        <w:rPr>
          <w:rFonts w:ascii="Arial" w:hAnsi="Arial" w:cs="Arial"/>
          <w:sz w:val="16"/>
          <w:szCs w:val="16"/>
        </w:rPr>
        <w:t>descredenciado no Cadastro de Fornecedores Estadual</w:t>
      </w:r>
      <w:proofErr w:type="gramEnd"/>
      <w:r w:rsidRPr="0089145F">
        <w:rPr>
          <w:rFonts w:ascii="Arial" w:hAnsi="Arial" w:cs="Arial"/>
          <w:sz w:val="16"/>
          <w:szCs w:val="16"/>
        </w:rPr>
        <w:t>, pelo prazo de até 05 (cinco) anos, sem prejuízo das multas previstas no Edital e das demais cominações legais, devendo ser incluída a penalidade no SICAF e no CAGEFOR.</w:t>
      </w:r>
    </w:p>
    <w:p w:rsidR="0089145F" w:rsidRPr="0089145F" w:rsidRDefault="0089145F" w:rsidP="0089145F">
      <w:pPr>
        <w:tabs>
          <w:tab w:val="left" w:pos="2977"/>
        </w:tabs>
        <w:spacing w:after="120" w:line="360" w:lineRule="auto"/>
        <w:jc w:val="both"/>
        <w:rPr>
          <w:rFonts w:ascii="Arial" w:hAnsi="Arial" w:cs="Arial"/>
          <w:sz w:val="16"/>
          <w:szCs w:val="16"/>
        </w:rPr>
      </w:pPr>
      <w:r w:rsidRPr="0089145F">
        <w:rPr>
          <w:rFonts w:ascii="Arial" w:hAnsi="Arial" w:cs="Arial"/>
          <w:b/>
          <w:sz w:val="16"/>
          <w:szCs w:val="16"/>
        </w:rPr>
        <w:t>9.4.</w:t>
      </w:r>
      <w:r w:rsidRPr="0089145F">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89145F" w:rsidRPr="0089145F" w:rsidRDefault="0089145F" w:rsidP="0089145F">
      <w:pPr>
        <w:tabs>
          <w:tab w:val="left" w:pos="2977"/>
        </w:tabs>
        <w:spacing w:after="120" w:line="360" w:lineRule="auto"/>
        <w:jc w:val="both"/>
        <w:rPr>
          <w:rFonts w:ascii="Arial" w:hAnsi="Arial" w:cs="Arial"/>
          <w:sz w:val="16"/>
          <w:szCs w:val="16"/>
        </w:rPr>
      </w:pPr>
      <w:r w:rsidRPr="0089145F">
        <w:rPr>
          <w:rFonts w:ascii="Arial" w:hAnsi="Arial" w:cs="Arial"/>
          <w:b/>
          <w:sz w:val="16"/>
          <w:szCs w:val="16"/>
        </w:rPr>
        <w:t>9.5.</w:t>
      </w:r>
      <w:r w:rsidRPr="0089145F">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9145F" w:rsidRPr="0089145F" w:rsidRDefault="0089145F" w:rsidP="0089145F">
      <w:pPr>
        <w:tabs>
          <w:tab w:val="left" w:pos="2977"/>
        </w:tabs>
        <w:spacing w:after="120" w:line="360" w:lineRule="auto"/>
        <w:jc w:val="both"/>
        <w:rPr>
          <w:rFonts w:ascii="Arial" w:hAnsi="Arial" w:cs="Arial"/>
          <w:sz w:val="16"/>
          <w:szCs w:val="16"/>
        </w:rPr>
      </w:pPr>
      <w:r w:rsidRPr="0089145F">
        <w:rPr>
          <w:rFonts w:ascii="Arial" w:hAnsi="Arial" w:cs="Arial"/>
          <w:b/>
          <w:sz w:val="16"/>
          <w:szCs w:val="16"/>
        </w:rPr>
        <w:t>9.6.</w:t>
      </w:r>
      <w:r w:rsidRPr="0089145F">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9145F" w:rsidRPr="0089145F" w:rsidRDefault="0089145F" w:rsidP="0089145F">
      <w:pPr>
        <w:tabs>
          <w:tab w:val="left" w:pos="2977"/>
        </w:tabs>
        <w:spacing w:after="120" w:line="360" w:lineRule="auto"/>
        <w:jc w:val="both"/>
        <w:rPr>
          <w:rFonts w:ascii="Arial" w:hAnsi="Arial" w:cs="Arial"/>
          <w:b/>
          <w:sz w:val="16"/>
          <w:szCs w:val="16"/>
        </w:rPr>
      </w:pPr>
      <w:r w:rsidRPr="0089145F">
        <w:rPr>
          <w:rFonts w:ascii="Arial" w:hAnsi="Arial" w:cs="Arial"/>
          <w:b/>
          <w:sz w:val="16"/>
          <w:szCs w:val="16"/>
        </w:rPr>
        <w:t>9.7.</w:t>
      </w:r>
      <w:r w:rsidRPr="0089145F">
        <w:rPr>
          <w:rFonts w:ascii="Arial" w:hAnsi="Arial" w:cs="Arial"/>
          <w:sz w:val="16"/>
          <w:szCs w:val="16"/>
        </w:rPr>
        <w:t xml:space="preserve"> São exemplos de infração administrativa penalizáveis, nos termos da Lei nº 8.666, de 1993, da Lei nº 10.520, de 2002, e do Decreto nº 5.450, de 2005:</w:t>
      </w:r>
    </w:p>
    <w:p w:rsidR="0089145F" w:rsidRPr="0089145F" w:rsidRDefault="0089145F" w:rsidP="0089145F">
      <w:pPr>
        <w:numPr>
          <w:ilvl w:val="0"/>
          <w:numId w:val="12"/>
        </w:numPr>
        <w:tabs>
          <w:tab w:val="left" w:pos="0"/>
          <w:tab w:val="left" w:pos="567"/>
        </w:tabs>
        <w:spacing w:before="240" w:line="360" w:lineRule="auto"/>
        <w:ind w:left="0" w:firstLine="0"/>
        <w:contextualSpacing/>
        <w:jc w:val="both"/>
        <w:rPr>
          <w:rFonts w:ascii="Arial" w:hAnsi="Arial" w:cs="Arial"/>
          <w:sz w:val="16"/>
          <w:szCs w:val="16"/>
        </w:rPr>
      </w:pPr>
      <w:r w:rsidRPr="0089145F">
        <w:rPr>
          <w:rFonts w:ascii="Arial" w:hAnsi="Arial" w:cs="Arial"/>
          <w:sz w:val="16"/>
          <w:szCs w:val="16"/>
        </w:rPr>
        <w:t>Inexecução total ou parcial do contrato;</w:t>
      </w:r>
    </w:p>
    <w:p w:rsidR="0089145F" w:rsidRPr="0089145F" w:rsidRDefault="0089145F" w:rsidP="0089145F">
      <w:pPr>
        <w:numPr>
          <w:ilvl w:val="0"/>
          <w:numId w:val="12"/>
        </w:numPr>
        <w:tabs>
          <w:tab w:val="left" w:pos="0"/>
          <w:tab w:val="left" w:pos="567"/>
        </w:tabs>
        <w:spacing w:before="240" w:line="360" w:lineRule="auto"/>
        <w:ind w:left="0" w:firstLine="0"/>
        <w:contextualSpacing/>
        <w:jc w:val="both"/>
        <w:rPr>
          <w:rFonts w:ascii="Arial" w:hAnsi="Arial" w:cs="Arial"/>
          <w:sz w:val="16"/>
          <w:szCs w:val="16"/>
        </w:rPr>
      </w:pPr>
      <w:r w:rsidRPr="0089145F">
        <w:rPr>
          <w:rFonts w:ascii="Arial" w:hAnsi="Arial" w:cs="Arial"/>
          <w:sz w:val="16"/>
          <w:szCs w:val="16"/>
        </w:rPr>
        <w:t>Apresentação de documentação falsa;</w:t>
      </w:r>
    </w:p>
    <w:p w:rsidR="0089145F" w:rsidRPr="0089145F" w:rsidRDefault="0089145F" w:rsidP="0089145F">
      <w:pPr>
        <w:numPr>
          <w:ilvl w:val="0"/>
          <w:numId w:val="12"/>
        </w:numPr>
        <w:tabs>
          <w:tab w:val="left" w:pos="0"/>
          <w:tab w:val="left" w:pos="567"/>
        </w:tabs>
        <w:spacing w:before="240" w:line="360" w:lineRule="auto"/>
        <w:ind w:left="0" w:firstLine="0"/>
        <w:contextualSpacing/>
        <w:jc w:val="both"/>
        <w:rPr>
          <w:rFonts w:ascii="Arial" w:hAnsi="Arial" w:cs="Arial"/>
          <w:sz w:val="16"/>
          <w:szCs w:val="16"/>
        </w:rPr>
      </w:pPr>
      <w:r w:rsidRPr="0089145F">
        <w:rPr>
          <w:rFonts w:ascii="Arial" w:hAnsi="Arial" w:cs="Arial"/>
          <w:sz w:val="16"/>
          <w:szCs w:val="16"/>
        </w:rPr>
        <w:t>Comportamento inidôneo;</w:t>
      </w:r>
    </w:p>
    <w:p w:rsidR="0089145F" w:rsidRPr="0089145F" w:rsidRDefault="0089145F" w:rsidP="0089145F">
      <w:pPr>
        <w:numPr>
          <w:ilvl w:val="0"/>
          <w:numId w:val="12"/>
        </w:numPr>
        <w:tabs>
          <w:tab w:val="left" w:pos="0"/>
          <w:tab w:val="left" w:pos="567"/>
        </w:tabs>
        <w:spacing w:before="240" w:line="360" w:lineRule="auto"/>
        <w:ind w:left="0" w:firstLine="0"/>
        <w:contextualSpacing/>
        <w:jc w:val="both"/>
        <w:rPr>
          <w:rFonts w:ascii="Arial" w:hAnsi="Arial" w:cs="Arial"/>
          <w:sz w:val="16"/>
          <w:szCs w:val="16"/>
        </w:rPr>
      </w:pPr>
      <w:r w:rsidRPr="0089145F">
        <w:rPr>
          <w:rFonts w:ascii="Arial" w:hAnsi="Arial" w:cs="Arial"/>
          <w:sz w:val="16"/>
          <w:szCs w:val="16"/>
        </w:rPr>
        <w:t>Fraude fiscal;</w:t>
      </w:r>
    </w:p>
    <w:p w:rsidR="0089145F" w:rsidRPr="0089145F" w:rsidRDefault="0089145F" w:rsidP="0089145F">
      <w:pPr>
        <w:numPr>
          <w:ilvl w:val="0"/>
          <w:numId w:val="12"/>
        </w:numPr>
        <w:tabs>
          <w:tab w:val="left" w:pos="0"/>
          <w:tab w:val="left" w:pos="567"/>
        </w:tabs>
        <w:spacing w:before="240" w:line="360" w:lineRule="auto"/>
        <w:ind w:left="0" w:firstLine="0"/>
        <w:contextualSpacing/>
        <w:jc w:val="both"/>
        <w:rPr>
          <w:rFonts w:ascii="Arial" w:hAnsi="Arial" w:cs="Arial"/>
          <w:sz w:val="16"/>
          <w:szCs w:val="16"/>
        </w:rPr>
      </w:pPr>
      <w:r w:rsidRPr="0089145F">
        <w:rPr>
          <w:rFonts w:ascii="Arial" w:hAnsi="Arial" w:cs="Arial"/>
          <w:sz w:val="16"/>
          <w:szCs w:val="16"/>
        </w:rPr>
        <w:t>Descumprimento de qualquer dos deveres elencados no Edital ou no Contrato.</w:t>
      </w:r>
    </w:p>
    <w:p w:rsidR="0089145F" w:rsidRPr="0089145F" w:rsidRDefault="0089145F" w:rsidP="0089145F">
      <w:pPr>
        <w:pStyle w:val="SemEspaamento"/>
        <w:tabs>
          <w:tab w:val="left" w:pos="567"/>
          <w:tab w:val="left" w:pos="2977"/>
        </w:tabs>
        <w:suppressAutoHyphens/>
        <w:spacing w:before="240" w:line="360" w:lineRule="auto"/>
        <w:jc w:val="both"/>
        <w:rPr>
          <w:rFonts w:ascii="Arial" w:hAnsi="Arial" w:cs="Arial"/>
          <w:sz w:val="16"/>
          <w:szCs w:val="16"/>
        </w:rPr>
      </w:pPr>
      <w:r w:rsidRPr="0089145F">
        <w:rPr>
          <w:rFonts w:ascii="Arial" w:hAnsi="Arial" w:cs="Arial"/>
          <w:b/>
          <w:sz w:val="16"/>
          <w:szCs w:val="16"/>
        </w:rPr>
        <w:lastRenderedPageBreak/>
        <w:t xml:space="preserve">9.8. </w:t>
      </w:r>
      <w:r w:rsidRPr="0089145F">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89145F" w:rsidRPr="0089145F" w:rsidRDefault="0089145F" w:rsidP="0089145F">
      <w:pPr>
        <w:pStyle w:val="SemEspaamento"/>
        <w:tabs>
          <w:tab w:val="left" w:pos="567"/>
          <w:tab w:val="left" w:pos="2977"/>
        </w:tabs>
        <w:suppressAutoHyphens/>
        <w:spacing w:before="240" w:line="360" w:lineRule="auto"/>
        <w:jc w:val="both"/>
        <w:rPr>
          <w:rFonts w:ascii="Arial" w:hAnsi="Arial" w:cs="Arial"/>
          <w:sz w:val="16"/>
          <w:szCs w:val="16"/>
        </w:rPr>
      </w:pPr>
      <w:r w:rsidRPr="0089145F">
        <w:rPr>
          <w:rFonts w:ascii="Arial" w:hAnsi="Arial" w:cs="Arial"/>
          <w:b/>
          <w:sz w:val="16"/>
          <w:szCs w:val="16"/>
        </w:rPr>
        <w:t>9.9.</w:t>
      </w:r>
      <w:r w:rsidRPr="0089145F">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10625" w:type="dxa"/>
        <w:jc w:val="right"/>
        <w:tblInd w:w="-2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7371"/>
        <w:gridCol w:w="992"/>
        <w:gridCol w:w="1695"/>
      </w:tblGrid>
      <w:tr w:rsidR="0089145F" w:rsidRPr="0089145F" w:rsidTr="00584493">
        <w:trPr>
          <w:jc w:val="right"/>
        </w:trPr>
        <w:tc>
          <w:tcPr>
            <w:tcW w:w="567" w:type="dxa"/>
            <w:shd w:val="clear" w:color="auto" w:fill="000000"/>
            <w:vAlign w:val="center"/>
          </w:tcPr>
          <w:p w:rsidR="0089145F" w:rsidRPr="0089145F" w:rsidRDefault="0089145F" w:rsidP="0089145F">
            <w:pPr>
              <w:tabs>
                <w:tab w:val="left" w:pos="2977"/>
              </w:tabs>
              <w:autoSpaceDE w:val="0"/>
              <w:autoSpaceDN w:val="0"/>
              <w:adjustRightInd w:val="0"/>
              <w:ind w:left="-82" w:right="-147"/>
              <w:jc w:val="center"/>
              <w:rPr>
                <w:rFonts w:ascii="Arial" w:hAnsi="Arial" w:cs="Arial"/>
                <w:b/>
                <w:bCs/>
                <w:sz w:val="16"/>
                <w:szCs w:val="16"/>
              </w:rPr>
            </w:pPr>
            <w:r w:rsidRPr="0089145F">
              <w:rPr>
                <w:rFonts w:ascii="Arial" w:hAnsi="Arial" w:cs="Arial"/>
                <w:b/>
                <w:bCs/>
                <w:sz w:val="16"/>
                <w:szCs w:val="16"/>
              </w:rPr>
              <w:t>ITEM</w:t>
            </w:r>
          </w:p>
        </w:tc>
        <w:tc>
          <w:tcPr>
            <w:tcW w:w="7371" w:type="dxa"/>
            <w:shd w:val="clear" w:color="auto" w:fill="000000"/>
            <w:vAlign w:val="center"/>
          </w:tcPr>
          <w:p w:rsidR="0089145F" w:rsidRPr="0089145F" w:rsidRDefault="0089145F" w:rsidP="0089145F">
            <w:pPr>
              <w:tabs>
                <w:tab w:val="left" w:pos="2977"/>
              </w:tabs>
              <w:autoSpaceDE w:val="0"/>
              <w:autoSpaceDN w:val="0"/>
              <w:adjustRightInd w:val="0"/>
              <w:jc w:val="center"/>
              <w:rPr>
                <w:rFonts w:ascii="Arial" w:hAnsi="Arial" w:cs="Arial"/>
                <w:b/>
                <w:bCs/>
                <w:sz w:val="16"/>
                <w:szCs w:val="16"/>
              </w:rPr>
            </w:pPr>
            <w:r w:rsidRPr="0089145F">
              <w:rPr>
                <w:rFonts w:ascii="Arial" w:hAnsi="Arial" w:cs="Arial"/>
                <w:b/>
                <w:bCs/>
                <w:sz w:val="16"/>
                <w:szCs w:val="16"/>
              </w:rPr>
              <w:t>DESCRIÇÃO DA INFRAÇÃO</w:t>
            </w:r>
          </w:p>
        </w:tc>
        <w:tc>
          <w:tcPr>
            <w:tcW w:w="992" w:type="dxa"/>
            <w:shd w:val="clear" w:color="auto" w:fill="000000"/>
            <w:vAlign w:val="center"/>
          </w:tcPr>
          <w:p w:rsidR="0089145F" w:rsidRPr="0089145F" w:rsidRDefault="0089145F" w:rsidP="0089145F">
            <w:pPr>
              <w:tabs>
                <w:tab w:val="left" w:pos="2977"/>
              </w:tabs>
              <w:autoSpaceDE w:val="0"/>
              <w:autoSpaceDN w:val="0"/>
              <w:adjustRightInd w:val="0"/>
              <w:jc w:val="center"/>
              <w:rPr>
                <w:rFonts w:ascii="Arial" w:hAnsi="Arial" w:cs="Arial"/>
                <w:b/>
                <w:bCs/>
                <w:sz w:val="16"/>
                <w:szCs w:val="16"/>
              </w:rPr>
            </w:pPr>
            <w:r w:rsidRPr="0089145F">
              <w:rPr>
                <w:rFonts w:ascii="Arial" w:hAnsi="Arial" w:cs="Arial"/>
                <w:b/>
                <w:bCs/>
                <w:sz w:val="16"/>
                <w:szCs w:val="16"/>
              </w:rPr>
              <w:t>GRAU</w:t>
            </w:r>
          </w:p>
        </w:tc>
        <w:tc>
          <w:tcPr>
            <w:tcW w:w="1695" w:type="dxa"/>
            <w:shd w:val="clear" w:color="auto" w:fill="000000"/>
            <w:vAlign w:val="center"/>
          </w:tcPr>
          <w:p w:rsidR="0089145F" w:rsidRPr="0089145F" w:rsidRDefault="0089145F" w:rsidP="0089145F">
            <w:pPr>
              <w:tabs>
                <w:tab w:val="left" w:pos="2977"/>
              </w:tabs>
              <w:autoSpaceDE w:val="0"/>
              <w:autoSpaceDN w:val="0"/>
              <w:adjustRightInd w:val="0"/>
              <w:jc w:val="center"/>
              <w:rPr>
                <w:rFonts w:ascii="Arial" w:hAnsi="Arial" w:cs="Arial"/>
                <w:b/>
                <w:bCs/>
                <w:sz w:val="16"/>
                <w:szCs w:val="16"/>
              </w:rPr>
            </w:pPr>
            <w:r w:rsidRPr="0089145F">
              <w:rPr>
                <w:rFonts w:ascii="Arial" w:hAnsi="Arial" w:cs="Arial"/>
                <w:b/>
                <w:bCs/>
                <w:sz w:val="16"/>
                <w:szCs w:val="16"/>
              </w:rPr>
              <w:t>MULTA*</w:t>
            </w:r>
          </w:p>
        </w:tc>
      </w:tr>
      <w:tr w:rsidR="0089145F" w:rsidRPr="0089145F" w:rsidTr="00584493">
        <w:trPr>
          <w:jc w:val="right"/>
        </w:trPr>
        <w:tc>
          <w:tcPr>
            <w:tcW w:w="567" w:type="dxa"/>
            <w:vAlign w:val="center"/>
          </w:tcPr>
          <w:p w:rsidR="0089145F" w:rsidRPr="0089145F" w:rsidRDefault="0089145F" w:rsidP="0089145F">
            <w:pPr>
              <w:pStyle w:val="PargrafodaLista"/>
              <w:numPr>
                <w:ilvl w:val="0"/>
                <w:numId w:val="14"/>
              </w:numPr>
              <w:tabs>
                <w:tab w:val="left" w:pos="2977"/>
              </w:tabs>
              <w:autoSpaceDE w:val="0"/>
              <w:autoSpaceDN w:val="0"/>
              <w:adjustRightInd w:val="0"/>
              <w:ind w:left="0" w:firstLine="0"/>
              <w:contextualSpacing w:val="0"/>
              <w:jc w:val="center"/>
              <w:rPr>
                <w:rFonts w:ascii="Arial" w:hAnsi="Arial" w:cs="Arial"/>
                <w:bCs/>
                <w:sz w:val="16"/>
                <w:szCs w:val="16"/>
              </w:rPr>
            </w:pPr>
          </w:p>
        </w:tc>
        <w:tc>
          <w:tcPr>
            <w:tcW w:w="7371" w:type="dxa"/>
            <w:vAlign w:val="center"/>
          </w:tcPr>
          <w:p w:rsidR="0089145F" w:rsidRPr="0089145F" w:rsidRDefault="0089145F" w:rsidP="0089145F">
            <w:pPr>
              <w:tabs>
                <w:tab w:val="left" w:pos="2977"/>
              </w:tabs>
              <w:autoSpaceDE w:val="0"/>
              <w:autoSpaceDN w:val="0"/>
              <w:adjustRightInd w:val="0"/>
              <w:jc w:val="both"/>
              <w:rPr>
                <w:rFonts w:ascii="Arial" w:hAnsi="Arial" w:cs="Arial"/>
                <w:sz w:val="16"/>
                <w:szCs w:val="16"/>
              </w:rPr>
            </w:pPr>
            <w:r w:rsidRPr="0089145F">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89145F" w:rsidRPr="0089145F" w:rsidRDefault="0089145F" w:rsidP="0089145F">
            <w:pPr>
              <w:tabs>
                <w:tab w:val="left" w:pos="2977"/>
              </w:tabs>
              <w:autoSpaceDE w:val="0"/>
              <w:autoSpaceDN w:val="0"/>
              <w:adjustRightInd w:val="0"/>
              <w:jc w:val="center"/>
              <w:rPr>
                <w:rFonts w:ascii="Arial" w:hAnsi="Arial" w:cs="Arial"/>
                <w:sz w:val="16"/>
                <w:szCs w:val="16"/>
              </w:rPr>
            </w:pPr>
            <w:r w:rsidRPr="0089145F">
              <w:rPr>
                <w:rFonts w:ascii="Arial" w:hAnsi="Arial" w:cs="Arial"/>
                <w:bCs/>
                <w:sz w:val="16"/>
                <w:szCs w:val="16"/>
              </w:rPr>
              <w:t>06</w:t>
            </w:r>
          </w:p>
        </w:tc>
        <w:tc>
          <w:tcPr>
            <w:tcW w:w="1695" w:type="dxa"/>
            <w:vAlign w:val="center"/>
          </w:tcPr>
          <w:p w:rsidR="0089145F" w:rsidRPr="0089145F" w:rsidRDefault="0089145F" w:rsidP="0089145F">
            <w:pPr>
              <w:tabs>
                <w:tab w:val="left" w:pos="2977"/>
              </w:tabs>
              <w:autoSpaceDE w:val="0"/>
              <w:autoSpaceDN w:val="0"/>
              <w:adjustRightInd w:val="0"/>
              <w:jc w:val="center"/>
              <w:rPr>
                <w:rFonts w:ascii="Arial" w:hAnsi="Arial" w:cs="Arial"/>
                <w:sz w:val="16"/>
                <w:szCs w:val="16"/>
              </w:rPr>
            </w:pPr>
            <w:r w:rsidRPr="0089145F">
              <w:rPr>
                <w:rFonts w:ascii="Arial" w:hAnsi="Arial" w:cs="Arial"/>
                <w:bCs/>
                <w:sz w:val="16"/>
                <w:szCs w:val="16"/>
              </w:rPr>
              <w:t>4,0% por dia</w:t>
            </w:r>
          </w:p>
        </w:tc>
      </w:tr>
      <w:tr w:rsidR="0089145F" w:rsidRPr="0089145F" w:rsidTr="00584493">
        <w:trPr>
          <w:trHeight w:val="600"/>
          <w:jc w:val="right"/>
        </w:trPr>
        <w:tc>
          <w:tcPr>
            <w:tcW w:w="567" w:type="dxa"/>
            <w:vAlign w:val="center"/>
          </w:tcPr>
          <w:p w:rsidR="0089145F" w:rsidRPr="0089145F" w:rsidRDefault="0089145F" w:rsidP="0089145F">
            <w:pPr>
              <w:pStyle w:val="PargrafodaLista"/>
              <w:numPr>
                <w:ilvl w:val="0"/>
                <w:numId w:val="14"/>
              </w:numPr>
              <w:tabs>
                <w:tab w:val="left" w:pos="2977"/>
              </w:tabs>
              <w:autoSpaceDE w:val="0"/>
              <w:autoSpaceDN w:val="0"/>
              <w:adjustRightInd w:val="0"/>
              <w:ind w:left="0" w:firstLine="0"/>
              <w:contextualSpacing w:val="0"/>
              <w:jc w:val="center"/>
              <w:rPr>
                <w:rFonts w:ascii="Arial" w:hAnsi="Arial" w:cs="Arial"/>
                <w:b/>
                <w:bCs/>
                <w:sz w:val="16"/>
                <w:szCs w:val="16"/>
              </w:rPr>
            </w:pPr>
          </w:p>
        </w:tc>
        <w:tc>
          <w:tcPr>
            <w:tcW w:w="7371" w:type="dxa"/>
            <w:vAlign w:val="center"/>
          </w:tcPr>
          <w:p w:rsidR="0089145F" w:rsidRPr="0089145F" w:rsidRDefault="0089145F" w:rsidP="0089145F">
            <w:pPr>
              <w:tabs>
                <w:tab w:val="left" w:pos="2977"/>
              </w:tabs>
              <w:autoSpaceDE w:val="0"/>
              <w:autoSpaceDN w:val="0"/>
              <w:adjustRightInd w:val="0"/>
              <w:jc w:val="both"/>
              <w:rPr>
                <w:rFonts w:ascii="Arial" w:hAnsi="Arial" w:cs="Arial"/>
                <w:sz w:val="16"/>
                <w:szCs w:val="16"/>
              </w:rPr>
            </w:pPr>
            <w:r w:rsidRPr="0089145F">
              <w:rPr>
                <w:rFonts w:ascii="Arial" w:hAnsi="Arial" w:cs="Arial"/>
                <w:sz w:val="16"/>
                <w:szCs w:val="16"/>
              </w:rPr>
              <w:t>Usar indevidamente informações sigilosas a que teve acesso; por ocorrência.</w:t>
            </w:r>
          </w:p>
        </w:tc>
        <w:tc>
          <w:tcPr>
            <w:tcW w:w="992" w:type="dxa"/>
            <w:vAlign w:val="center"/>
          </w:tcPr>
          <w:p w:rsidR="0089145F" w:rsidRPr="0089145F" w:rsidRDefault="0089145F" w:rsidP="0089145F">
            <w:pPr>
              <w:tabs>
                <w:tab w:val="left" w:pos="2977"/>
              </w:tabs>
              <w:autoSpaceDE w:val="0"/>
              <w:autoSpaceDN w:val="0"/>
              <w:adjustRightInd w:val="0"/>
              <w:jc w:val="center"/>
              <w:rPr>
                <w:rFonts w:ascii="Arial" w:hAnsi="Arial" w:cs="Arial"/>
                <w:sz w:val="16"/>
                <w:szCs w:val="16"/>
              </w:rPr>
            </w:pPr>
            <w:r w:rsidRPr="0089145F">
              <w:rPr>
                <w:rFonts w:ascii="Arial" w:hAnsi="Arial" w:cs="Arial"/>
                <w:b/>
                <w:bCs/>
                <w:sz w:val="16"/>
                <w:szCs w:val="16"/>
              </w:rPr>
              <w:t>06</w:t>
            </w:r>
          </w:p>
        </w:tc>
        <w:tc>
          <w:tcPr>
            <w:tcW w:w="1695" w:type="dxa"/>
            <w:vAlign w:val="center"/>
          </w:tcPr>
          <w:p w:rsidR="0089145F" w:rsidRPr="0089145F" w:rsidRDefault="0089145F" w:rsidP="0089145F">
            <w:pPr>
              <w:tabs>
                <w:tab w:val="left" w:pos="2977"/>
              </w:tabs>
              <w:autoSpaceDE w:val="0"/>
              <w:autoSpaceDN w:val="0"/>
              <w:adjustRightInd w:val="0"/>
              <w:jc w:val="center"/>
              <w:rPr>
                <w:rFonts w:ascii="Arial" w:hAnsi="Arial" w:cs="Arial"/>
                <w:sz w:val="16"/>
                <w:szCs w:val="16"/>
              </w:rPr>
            </w:pPr>
            <w:r w:rsidRPr="0089145F">
              <w:rPr>
                <w:rFonts w:ascii="Arial" w:hAnsi="Arial" w:cs="Arial"/>
                <w:b/>
                <w:bCs/>
                <w:sz w:val="16"/>
                <w:szCs w:val="16"/>
              </w:rPr>
              <w:t>4,0% por dia</w:t>
            </w:r>
          </w:p>
        </w:tc>
      </w:tr>
      <w:tr w:rsidR="0089145F" w:rsidRPr="0089145F" w:rsidTr="00584493">
        <w:trPr>
          <w:jc w:val="right"/>
        </w:trPr>
        <w:tc>
          <w:tcPr>
            <w:tcW w:w="567" w:type="dxa"/>
            <w:vAlign w:val="center"/>
          </w:tcPr>
          <w:p w:rsidR="0089145F" w:rsidRPr="0089145F" w:rsidRDefault="0089145F" w:rsidP="0089145F">
            <w:pPr>
              <w:pStyle w:val="PargrafodaLista"/>
              <w:numPr>
                <w:ilvl w:val="0"/>
                <w:numId w:val="14"/>
              </w:numPr>
              <w:tabs>
                <w:tab w:val="left" w:pos="2977"/>
              </w:tabs>
              <w:autoSpaceDE w:val="0"/>
              <w:autoSpaceDN w:val="0"/>
              <w:adjustRightInd w:val="0"/>
              <w:ind w:left="0" w:firstLine="0"/>
              <w:contextualSpacing w:val="0"/>
              <w:jc w:val="center"/>
              <w:rPr>
                <w:rFonts w:ascii="Arial" w:hAnsi="Arial" w:cs="Arial"/>
                <w:b/>
                <w:bCs/>
                <w:sz w:val="16"/>
                <w:szCs w:val="16"/>
              </w:rPr>
            </w:pPr>
          </w:p>
        </w:tc>
        <w:tc>
          <w:tcPr>
            <w:tcW w:w="7371" w:type="dxa"/>
            <w:vAlign w:val="center"/>
          </w:tcPr>
          <w:p w:rsidR="0089145F" w:rsidRPr="0089145F" w:rsidRDefault="0089145F" w:rsidP="0089145F">
            <w:pPr>
              <w:tabs>
                <w:tab w:val="left" w:pos="2977"/>
              </w:tabs>
              <w:autoSpaceDE w:val="0"/>
              <w:autoSpaceDN w:val="0"/>
              <w:adjustRightInd w:val="0"/>
              <w:jc w:val="both"/>
              <w:rPr>
                <w:rFonts w:ascii="Arial" w:hAnsi="Arial" w:cs="Arial"/>
                <w:sz w:val="16"/>
                <w:szCs w:val="16"/>
              </w:rPr>
            </w:pPr>
            <w:r w:rsidRPr="0089145F">
              <w:rPr>
                <w:rFonts w:ascii="Arial" w:hAnsi="Arial" w:cs="Arial"/>
                <w:sz w:val="16"/>
                <w:szCs w:val="16"/>
              </w:rPr>
              <w:t>Destruir ou danificar documentos por culpa ou dolo de seus agentes; por ocorrência.</w:t>
            </w:r>
          </w:p>
        </w:tc>
        <w:tc>
          <w:tcPr>
            <w:tcW w:w="992" w:type="dxa"/>
            <w:vAlign w:val="center"/>
          </w:tcPr>
          <w:p w:rsidR="0089145F" w:rsidRPr="0089145F" w:rsidRDefault="0089145F" w:rsidP="0089145F">
            <w:pPr>
              <w:tabs>
                <w:tab w:val="left" w:pos="2977"/>
              </w:tabs>
              <w:autoSpaceDE w:val="0"/>
              <w:autoSpaceDN w:val="0"/>
              <w:adjustRightInd w:val="0"/>
              <w:jc w:val="center"/>
              <w:rPr>
                <w:rFonts w:ascii="Arial" w:hAnsi="Arial" w:cs="Arial"/>
                <w:sz w:val="16"/>
                <w:szCs w:val="16"/>
              </w:rPr>
            </w:pPr>
            <w:r w:rsidRPr="0089145F">
              <w:rPr>
                <w:rFonts w:ascii="Arial" w:hAnsi="Arial" w:cs="Arial"/>
                <w:b/>
                <w:bCs/>
                <w:sz w:val="16"/>
                <w:szCs w:val="16"/>
              </w:rPr>
              <w:t>05</w:t>
            </w:r>
          </w:p>
        </w:tc>
        <w:tc>
          <w:tcPr>
            <w:tcW w:w="1695" w:type="dxa"/>
            <w:vAlign w:val="center"/>
          </w:tcPr>
          <w:p w:rsidR="0089145F" w:rsidRPr="0089145F" w:rsidRDefault="0089145F" w:rsidP="0089145F">
            <w:pPr>
              <w:tabs>
                <w:tab w:val="left" w:pos="2977"/>
              </w:tabs>
              <w:autoSpaceDE w:val="0"/>
              <w:autoSpaceDN w:val="0"/>
              <w:adjustRightInd w:val="0"/>
              <w:jc w:val="center"/>
              <w:rPr>
                <w:rFonts w:ascii="Arial" w:hAnsi="Arial" w:cs="Arial"/>
                <w:sz w:val="16"/>
                <w:szCs w:val="16"/>
              </w:rPr>
            </w:pPr>
            <w:r w:rsidRPr="0089145F">
              <w:rPr>
                <w:rFonts w:ascii="Arial" w:hAnsi="Arial" w:cs="Arial"/>
                <w:b/>
                <w:bCs/>
                <w:sz w:val="16"/>
                <w:szCs w:val="16"/>
              </w:rPr>
              <w:t>3,2% por dia</w:t>
            </w:r>
          </w:p>
        </w:tc>
      </w:tr>
      <w:tr w:rsidR="0089145F" w:rsidRPr="0089145F" w:rsidTr="00584493">
        <w:trPr>
          <w:jc w:val="right"/>
        </w:trPr>
        <w:tc>
          <w:tcPr>
            <w:tcW w:w="10625" w:type="dxa"/>
            <w:gridSpan w:val="4"/>
            <w:vAlign w:val="center"/>
          </w:tcPr>
          <w:p w:rsidR="0089145F" w:rsidRPr="0089145F" w:rsidRDefault="0089145F" w:rsidP="0089145F">
            <w:pPr>
              <w:tabs>
                <w:tab w:val="left" w:pos="2977"/>
              </w:tabs>
              <w:autoSpaceDE w:val="0"/>
              <w:autoSpaceDN w:val="0"/>
              <w:adjustRightInd w:val="0"/>
              <w:jc w:val="center"/>
              <w:rPr>
                <w:rFonts w:ascii="Arial" w:hAnsi="Arial" w:cs="Arial"/>
                <w:b/>
                <w:bCs/>
                <w:sz w:val="16"/>
                <w:szCs w:val="16"/>
              </w:rPr>
            </w:pPr>
            <w:r w:rsidRPr="0089145F">
              <w:rPr>
                <w:rFonts w:ascii="Arial" w:hAnsi="Arial" w:cs="Arial"/>
                <w:b/>
                <w:bCs/>
                <w:sz w:val="16"/>
                <w:szCs w:val="16"/>
              </w:rPr>
              <w:t>Para os itens a seguir, deixar de:</w:t>
            </w:r>
          </w:p>
        </w:tc>
      </w:tr>
      <w:tr w:rsidR="0089145F" w:rsidRPr="0089145F" w:rsidTr="00584493">
        <w:trPr>
          <w:jc w:val="right"/>
        </w:trPr>
        <w:tc>
          <w:tcPr>
            <w:tcW w:w="567" w:type="dxa"/>
            <w:vAlign w:val="center"/>
          </w:tcPr>
          <w:p w:rsidR="0089145F" w:rsidRPr="0089145F" w:rsidRDefault="0089145F" w:rsidP="0089145F">
            <w:pPr>
              <w:pStyle w:val="PargrafodaLista"/>
              <w:numPr>
                <w:ilvl w:val="0"/>
                <w:numId w:val="14"/>
              </w:numPr>
              <w:tabs>
                <w:tab w:val="left" w:pos="2977"/>
              </w:tabs>
              <w:autoSpaceDE w:val="0"/>
              <w:autoSpaceDN w:val="0"/>
              <w:adjustRightInd w:val="0"/>
              <w:ind w:left="0" w:firstLine="0"/>
              <w:contextualSpacing w:val="0"/>
              <w:jc w:val="center"/>
              <w:rPr>
                <w:rFonts w:ascii="Arial" w:hAnsi="Arial" w:cs="Arial"/>
                <w:b/>
                <w:bCs/>
                <w:sz w:val="16"/>
                <w:szCs w:val="16"/>
              </w:rPr>
            </w:pPr>
          </w:p>
        </w:tc>
        <w:tc>
          <w:tcPr>
            <w:tcW w:w="7371" w:type="dxa"/>
            <w:vAlign w:val="center"/>
          </w:tcPr>
          <w:p w:rsidR="0089145F" w:rsidRPr="0089145F" w:rsidRDefault="0089145F" w:rsidP="0089145F">
            <w:pPr>
              <w:tabs>
                <w:tab w:val="left" w:pos="2977"/>
              </w:tabs>
              <w:autoSpaceDE w:val="0"/>
              <w:autoSpaceDN w:val="0"/>
              <w:adjustRightInd w:val="0"/>
              <w:jc w:val="both"/>
              <w:rPr>
                <w:rFonts w:ascii="Arial" w:hAnsi="Arial" w:cs="Arial"/>
                <w:sz w:val="16"/>
                <w:szCs w:val="16"/>
              </w:rPr>
            </w:pPr>
            <w:r w:rsidRPr="0089145F">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92" w:type="dxa"/>
            <w:vAlign w:val="center"/>
          </w:tcPr>
          <w:p w:rsidR="0089145F" w:rsidRPr="0089145F" w:rsidRDefault="0089145F" w:rsidP="0089145F">
            <w:pPr>
              <w:tabs>
                <w:tab w:val="left" w:pos="2977"/>
              </w:tabs>
              <w:autoSpaceDE w:val="0"/>
              <w:autoSpaceDN w:val="0"/>
              <w:adjustRightInd w:val="0"/>
              <w:jc w:val="center"/>
              <w:rPr>
                <w:rFonts w:ascii="Arial" w:hAnsi="Arial" w:cs="Arial"/>
                <w:sz w:val="16"/>
                <w:szCs w:val="16"/>
              </w:rPr>
            </w:pPr>
            <w:r w:rsidRPr="0089145F">
              <w:rPr>
                <w:rFonts w:ascii="Arial" w:hAnsi="Arial" w:cs="Arial"/>
                <w:b/>
                <w:bCs/>
                <w:sz w:val="16"/>
                <w:szCs w:val="16"/>
              </w:rPr>
              <w:t>05</w:t>
            </w:r>
          </w:p>
        </w:tc>
        <w:tc>
          <w:tcPr>
            <w:tcW w:w="1695" w:type="dxa"/>
            <w:vAlign w:val="center"/>
          </w:tcPr>
          <w:p w:rsidR="0089145F" w:rsidRPr="0089145F" w:rsidRDefault="0089145F" w:rsidP="0089145F">
            <w:pPr>
              <w:tabs>
                <w:tab w:val="left" w:pos="2977"/>
              </w:tabs>
              <w:autoSpaceDE w:val="0"/>
              <w:autoSpaceDN w:val="0"/>
              <w:adjustRightInd w:val="0"/>
              <w:jc w:val="center"/>
              <w:rPr>
                <w:rFonts w:ascii="Arial" w:hAnsi="Arial" w:cs="Arial"/>
                <w:sz w:val="16"/>
                <w:szCs w:val="16"/>
              </w:rPr>
            </w:pPr>
            <w:r w:rsidRPr="0089145F">
              <w:rPr>
                <w:rFonts w:ascii="Arial" w:hAnsi="Arial" w:cs="Arial"/>
                <w:b/>
                <w:bCs/>
                <w:sz w:val="16"/>
                <w:szCs w:val="16"/>
              </w:rPr>
              <w:t>3,2% por dia</w:t>
            </w:r>
          </w:p>
        </w:tc>
      </w:tr>
      <w:tr w:rsidR="0089145F" w:rsidRPr="0089145F" w:rsidTr="00584493">
        <w:trPr>
          <w:jc w:val="right"/>
        </w:trPr>
        <w:tc>
          <w:tcPr>
            <w:tcW w:w="567" w:type="dxa"/>
            <w:vAlign w:val="center"/>
          </w:tcPr>
          <w:p w:rsidR="0089145F" w:rsidRPr="0089145F" w:rsidRDefault="0089145F" w:rsidP="0089145F">
            <w:pPr>
              <w:pStyle w:val="PargrafodaLista"/>
              <w:numPr>
                <w:ilvl w:val="0"/>
                <w:numId w:val="14"/>
              </w:numPr>
              <w:tabs>
                <w:tab w:val="left" w:pos="2977"/>
              </w:tabs>
              <w:autoSpaceDE w:val="0"/>
              <w:autoSpaceDN w:val="0"/>
              <w:adjustRightInd w:val="0"/>
              <w:ind w:left="0" w:firstLine="0"/>
              <w:contextualSpacing w:val="0"/>
              <w:jc w:val="center"/>
              <w:rPr>
                <w:rFonts w:ascii="Arial" w:hAnsi="Arial" w:cs="Arial"/>
                <w:b/>
                <w:bCs/>
                <w:sz w:val="16"/>
                <w:szCs w:val="16"/>
              </w:rPr>
            </w:pPr>
          </w:p>
        </w:tc>
        <w:tc>
          <w:tcPr>
            <w:tcW w:w="7371" w:type="dxa"/>
            <w:vAlign w:val="center"/>
          </w:tcPr>
          <w:p w:rsidR="0089145F" w:rsidRPr="0089145F" w:rsidRDefault="0089145F" w:rsidP="0089145F">
            <w:pPr>
              <w:tabs>
                <w:tab w:val="left" w:pos="2977"/>
              </w:tabs>
              <w:autoSpaceDE w:val="0"/>
              <w:autoSpaceDN w:val="0"/>
              <w:adjustRightInd w:val="0"/>
              <w:jc w:val="both"/>
              <w:rPr>
                <w:rFonts w:ascii="Arial" w:hAnsi="Arial" w:cs="Arial"/>
                <w:sz w:val="16"/>
                <w:szCs w:val="16"/>
              </w:rPr>
            </w:pPr>
            <w:r w:rsidRPr="0089145F">
              <w:rPr>
                <w:rFonts w:ascii="Arial" w:hAnsi="Arial" w:cs="Arial"/>
                <w:sz w:val="16"/>
                <w:szCs w:val="16"/>
              </w:rPr>
              <w:t>Efetuar a restauração do sistema e reposição de equipamentos danificados, por motivo e por dia;</w:t>
            </w:r>
          </w:p>
        </w:tc>
        <w:tc>
          <w:tcPr>
            <w:tcW w:w="992" w:type="dxa"/>
            <w:vAlign w:val="center"/>
          </w:tcPr>
          <w:p w:rsidR="0089145F" w:rsidRPr="0089145F" w:rsidRDefault="0089145F" w:rsidP="0089145F">
            <w:pPr>
              <w:tabs>
                <w:tab w:val="left" w:pos="2977"/>
              </w:tabs>
              <w:autoSpaceDE w:val="0"/>
              <w:autoSpaceDN w:val="0"/>
              <w:adjustRightInd w:val="0"/>
              <w:jc w:val="center"/>
              <w:rPr>
                <w:rFonts w:ascii="Arial" w:hAnsi="Arial" w:cs="Arial"/>
                <w:sz w:val="16"/>
                <w:szCs w:val="16"/>
              </w:rPr>
            </w:pPr>
            <w:r w:rsidRPr="0089145F">
              <w:rPr>
                <w:rFonts w:ascii="Arial" w:hAnsi="Arial" w:cs="Arial"/>
                <w:b/>
                <w:bCs/>
                <w:sz w:val="16"/>
                <w:szCs w:val="16"/>
              </w:rPr>
              <w:t>04</w:t>
            </w:r>
          </w:p>
        </w:tc>
        <w:tc>
          <w:tcPr>
            <w:tcW w:w="1695" w:type="dxa"/>
            <w:vAlign w:val="center"/>
          </w:tcPr>
          <w:p w:rsidR="0089145F" w:rsidRPr="0089145F" w:rsidRDefault="0089145F" w:rsidP="0089145F">
            <w:pPr>
              <w:tabs>
                <w:tab w:val="left" w:pos="2977"/>
              </w:tabs>
              <w:autoSpaceDE w:val="0"/>
              <w:autoSpaceDN w:val="0"/>
              <w:adjustRightInd w:val="0"/>
              <w:jc w:val="center"/>
              <w:rPr>
                <w:rFonts w:ascii="Arial" w:hAnsi="Arial" w:cs="Arial"/>
                <w:sz w:val="16"/>
                <w:szCs w:val="16"/>
              </w:rPr>
            </w:pPr>
            <w:r w:rsidRPr="0089145F">
              <w:rPr>
                <w:rFonts w:ascii="Arial" w:hAnsi="Arial" w:cs="Arial"/>
                <w:b/>
                <w:bCs/>
                <w:sz w:val="16"/>
                <w:szCs w:val="16"/>
              </w:rPr>
              <w:t>1,6% por dia</w:t>
            </w:r>
          </w:p>
        </w:tc>
      </w:tr>
      <w:tr w:rsidR="0089145F" w:rsidRPr="0089145F" w:rsidTr="00584493">
        <w:trPr>
          <w:jc w:val="right"/>
        </w:trPr>
        <w:tc>
          <w:tcPr>
            <w:tcW w:w="567" w:type="dxa"/>
            <w:vAlign w:val="center"/>
          </w:tcPr>
          <w:p w:rsidR="0089145F" w:rsidRPr="0089145F" w:rsidRDefault="0089145F" w:rsidP="0089145F">
            <w:pPr>
              <w:pStyle w:val="PargrafodaLista"/>
              <w:numPr>
                <w:ilvl w:val="0"/>
                <w:numId w:val="14"/>
              </w:numPr>
              <w:tabs>
                <w:tab w:val="left" w:pos="2977"/>
              </w:tabs>
              <w:autoSpaceDE w:val="0"/>
              <w:autoSpaceDN w:val="0"/>
              <w:adjustRightInd w:val="0"/>
              <w:ind w:left="0" w:firstLine="0"/>
              <w:contextualSpacing w:val="0"/>
              <w:jc w:val="center"/>
              <w:rPr>
                <w:rFonts w:ascii="Arial" w:hAnsi="Arial" w:cs="Arial"/>
                <w:b/>
                <w:bCs/>
                <w:sz w:val="16"/>
                <w:szCs w:val="16"/>
              </w:rPr>
            </w:pPr>
          </w:p>
        </w:tc>
        <w:tc>
          <w:tcPr>
            <w:tcW w:w="7371" w:type="dxa"/>
            <w:vAlign w:val="center"/>
          </w:tcPr>
          <w:p w:rsidR="0089145F" w:rsidRPr="0089145F" w:rsidRDefault="0089145F" w:rsidP="0089145F">
            <w:pPr>
              <w:tabs>
                <w:tab w:val="left" w:pos="2977"/>
              </w:tabs>
              <w:autoSpaceDE w:val="0"/>
              <w:autoSpaceDN w:val="0"/>
              <w:adjustRightInd w:val="0"/>
              <w:jc w:val="both"/>
              <w:rPr>
                <w:rFonts w:ascii="Arial" w:hAnsi="Arial" w:cs="Arial"/>
                <w:sz w:val="16"/>
                <w:szCs w:val="16"/>
              </w:rPr>
            </w:pPr>
            <w:r w:rsidRPr="0089145F">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89145F" w:rsidRPr="0089145F" w:rsidRDefault="0089145F" w:rsidP="0089145F">
            <w:pPr>
              <w:tabs>
                <w:tab w:val="left" w:pos="2977"/>
              </w:tabs>
              <w:autoSpaceDE w:val="0"/>
              <w:autoSpaceDN w:val="0"/>
              <w:adjustRightInd w:val="0"/>
              <w:jc w:val="center"/>
              <w:rPr>
                <w:rFonts w:ascii="Arial" w:hAnsi="Arial" w:cs="Arial"/>
                <w:b/>
                <w:bCs/>
                <w:sz w:val="16"/>
                <w:szCs w:val="16"/>
              </w:rPr>
            </w:pPr>
            <w:r w:rsidRPr="0089145F">
              <w:rPr>
                <w:rFonts w:ascii="Arial" w:hAnsi="Arial" w:cs="Arial"/>
                <w:b/>
                <w:bCs/>
                <w:sz w:val="16"/>
                <w:szCs w:val="16"/>
              </w:rPr>
              <w:t>03</w:t>
            </w:r>
          </w:p>
        </w:tc>
        <w:tc>
          <w:tcPr>
            <w:tcW w:w="1695" w:type="dxa"/>
            <w:vAlign w:val="center"/>
          </w:tcPr>
          <w:p w:rsidR="0089145F" w:rsidRPr="0089145F" w:rsidRDefault="0089145F" w:rsidP="0089145F">
            <w:pPr>
              <w:tabs>
                <w:tab w:val="left" w:pos="2977"/>
              </w:tabs>
              <w:autoSpaceDE w:val="0"/>
              <w:autoSpaceDN w:val="0"/>
              <w:adjustRightInd w:val="0"/>
              <w:jc w:val="center"/>
              <w:rPr>
                <w:rFonts w:ascii="Arial" w:hAnsi="Arial" w:cs="Arial"/>
                <w:b/>
                <w:bCs/>
                <w:sz w:val="16"/>
                <w:szCs w:val="16"/>
              </w:rPr>
            </w:pPr>
            <w:r w:rsidRPr="0089145F">
              <w:rPr>
                <w:rFonts w:ascii="Arial" w:hAnsi="Arial" w:cs="Arial"/>
                <w:b/>
                <w:bCs/>
                <w:sz w:val="16"/>
                <w:szCs w:val="16"/>
              </w:rPr>
              <w:t>0,8% por dia</w:t>
            </w:r>
          </w:p>
        </w:tc>
      </w:tr>
      <w:tr w:rsidR="0089145F" w:rsidRPr="0089145F" w:rsidTr="00584493">
        <w:trPr>
          <w:trHeight w:val="219"/>
          <w:jc w:val="right"/>
        </w:trPr>
        <w:tc>
          <w:tcPr>
            <w:tcW w:w="567" w:type="dxa"/>
            <w:vAlign w:val="center"/>
          </w:tcPr>
          <w:p w:rsidR="0089145F" w:rsidRPr="0089145F" w:rsidRDefault="0089145F" w:rsidP="0089145F">
            <w:pPr>
              <w:pStyle w:val="PargrafodaLista"/>
              <w:numPr>
                <w:ilvl w:val="0"/>
                <w:numId w:val="14"/>
              </w:numPr>
              <w:tabs>
                <w:tab w:val="left" w:pos="2977"/>
              </w:tabs>
              <w:autoSpaceDE w:val="0"/>
              <w:autoSpaceDN w:val="0"/>
              <w:adjustRightInd w:val="0"/>
              <w:ind w:left="0" w:firstLine="0"/>
              <w:contextualSpacing w:val="0"/>
              <w:jc w:val="center"/>
              <w:rPr>
                <w:rFonts w:ascii="Arial" w:hAnsi="Arial" w:cs="Arial"/>
                <w:b/>
                <w:bCs/>
                <w:sz w:val="16"/>
                <w:szCs w:val="16"/>
              </w:rPr>
            </w:pPr>
          </w:p>
        </w:tc>
        <w:tc>
          <w:tcPr>
            <w:tcW w:w="7371" w:type="dxa"/>
            <w:vAlign w:val="center"/>
          </w:tcPr>
          <w:p w:rsidR="0089145F" w:rsidRPr="0089145F" w:rsidRDefault="0089145F" w:rsidP="0089145F">
            <w:pPr>
              <w:tabs>
                <w:tab w:val="left" w:pos="2977"/>
              </w:tabs>
              <w:autoSpaceDE w:val="0"/>
              <w:autoSpaceDN w:val="0"/>
              <w:adjustRightInd w:val="0"/>
              <w:jc w:val="both"/>
              <w:rPr>
                <w:rFonts w:ascii="Arial" w:hAnsi="Arial" w:cs="Arial"/>
                <w:sz w:val="16"/>
                <w:szCs w:val="16"/>
              </w:rPr>
            </w:pPr>
            <w:r w:rsidRPr="0089145F">
              <w:rPr>
                <w:rFonts w:ascii="Arial" w:hAnsi="Arial" w:cs="Arial"/>
                <w:sz w:val="16"/>
                <w:szCs w:val="16"/>
              </w:rPr>
              <w:t>Manter a documentação de habilitação atualizada; por item, por ocorrência.</w:t>
            </w:r>
          </w:p>
        </w:tc>
        <w:tc>
          <w:tcPr>
            <w:tcW w:w="992" w:type="dxa"/>
            <w:vAlign w:val="center"/>
          </w:tcPr>
          <w:p w:rsidR="0089145F" w:rsidRPr="0089145F" w:rsidRDefault="0089145F" w:rsidP="0089145F">
            <w:pPr>
              <w:tabs>
                <w:tab w:val="left" w:pos="2977"/>
              </w:tabs>
              <w:autoSpaceDE w:val="0"/>
              <w:autoSpaceDN w:val="0"/>
              <w:adjustRightInd w:val="0"/>
              <w:jc w:val="center"/>
              <w:rPr>
                <w:rFonts w:ascii="Arial" w:hAnsi="Arial" w:cs="Arial"/>
                <w:b/>
                <w:bCs/>
                <w:sz w:val="16"/>
                <w:szCs w:val="16"/>
              </w:rPr>
            </w:pPr>
            <w:r w:rsidRPr="0089145F">
              <w:rPr>
                <w:rFonts w:ascii="Arial" w:hAnsi="Arial" w:cs="Arial"/>
                <w:b/>
                <w:bCs/>
                <w:sz w:val="16"/>
                <w:szCs w:val="16"/>
              </w:rPr>
              <w:t>01</w:t>
            </w:r>
          </w:p>
        </w:tc>
        <w:tc>
          <w:tcPr>
            <w:tcW w:w="1695" w:type="dxa"/>
            <w:vAlign w:val="center"/>
          </w:tcPr>
          <w:p w:rsidR="0089145F" w:rsidRPr="0089145F" w:rsidRDefault="0089145F" w:rsidP="0089145F">
            <w:pPr>
              <w:tabs>
                <w:tab w:val="left" w:pos="2977"/>
              </w:tabs>
              <w:autoSpaceDE w:val="0"/>
              <w:autoSpaceDN w:val="0"/>
              <w:adjustRightInd w:val="0"/>
              <w:jc w:val="center"/>
              <w:rPr>
                <w:rFonts w:ascii="Arial" w:hAnsi="Arial" w:cs="Arial"/>
                <w:b/>
                <w:bCs/>
                <w:sz w:val="16"/>
                <w:szCs w:val="16"/>
              </w:rPr>
            </w:pPr>
            <w:r w:rsidRPr="0089145F">
              <w:rPr>
                <w:rFonts w:ascii="Arial" w:hAnsi="Arial" w:cs="Arial"/>
                <w:b/>
                <w:bCs/>
                <w:sz w:val="16"/>
                <w:szCs w:val="16"/>
              </w:rPr>
              <w:t>0,2% por dia</w:t>
            </w:r>
          </w:p>
        </w:tc>
      </w:tr>
      <w:tr w:rsidR="0089145F" w:rsidRPr="0089145F" w:rsidTr="00584493">
        <w:trPr>
          <w:jc w:val="right"/>
        </w:trPr>
        <w:tc>
          <w:tcPr>
            <w:tcW w:w="567" w:type="dxa"/>
            <w:vAlign w:val="center"/>
          </w:tcPr>
          <w:p w:rsidR="0089145F" w:rsidRPr="0089145F" w:rsidRDefault="0089145F" w:rsidP="0089145F">
            <w:pPr>
              <w:pStyle w:val="PargrafodaLista"/>
              <w:numPr>
                <w:ilvl w:val="0"/>
                <w:numId w:val="14"/>
              </w:numPr>
              <w:tabs>
                <w:tab w:val="left" w:pos="2977"/>
              </w:tabs>
              <w:autoSpaceDE w:val="0"/>
              <w:autoSpaceDN w:val="0"/>
              <w:adjustRightInd w:val="0"/>
              <w:ind w:left="0" w:firstLine="0"/>
              <w:contextualSpacing w:val="0"/>
              <w:jc w:val="center"/>
              <w:rPr>
                <w:rFonts w:ascii="Arial" w:hAnsi="Arial" w:cs="Arial"/>
                <w:b/>
                <w:bCs/>
                <w:sz w:val="16"/>
                <w:szCs w:val="16"/>
              </w:rPr>
            </w:pPr>
          </w:p>
        </w:tc>
        <w:tc>
          <w:tcPr>
            <w:tcW w:w="7371" w:type="dxa"/>
            <w:vAlign w:val="center"/>
          </w:tcPr>
          <w:p w:rsidR="0089145F" w:rsidRPr="0089145F" w:rsidRDefault="0089145F" w:rsidP="0089145F">
            <w:pPr>
              <w:tabs>
                <w:tab w:val="left" w:pos="2977"/>
              </w:tabs>
              <w:autoSpaceDE w:val="0"/>
              <w:autoSpaceDN w:val="0"/>
              <w:adjustRightInd w:val="0"/>
              <w:jc w:val="both"/>
              <w:rPr>
                <w:rFonts w:ascii="Arial" w:hAnsi="Arial" w:cs="Arial"/>
                <w:sz w:val="16"/>
                <w:szCs w:val="16"/>
              </w:rPr>
            </w:pPr>
            <w:r w:rsidRPr="0089145F">
              <w:rPr>
                <w:rFonts w:ascii="Arial" w:hAnsi="Arial" w:cs="Arial"/>
                <w:sz w:val="16"/>
                <w:szCs w:val="16"/>
              </w:rPr>
              <w:t>Fornecer suporte técnico à Contratante e à rede credenciada, por ocorrência e por dia.</w:t>
            </w:r>
          </w:p>
        </w:tc>
        <w:tc>
          <w:tcPr>
            <w:tcW w:w="992" w:type="dxa"/>
            <w:vAlign w:val="center"/>
          </w:tcPr>
          <w:p w:rsidR="0089145F" w:rsidRPr="0089145F" w:rsidRDefault="0089145F" w:rsidP="0089145F">
            <w:pPr>
              <w:tabs>
                <w:tab w:val="left" w:pos="2977"/>
              </w:tabs>
              <w:autoSpaceDE w:val="0"/>
              <w:autoSpaceDN w:val="0"/>
              <w:adjustRightInd w:val="0"/>
              <w:jc w:val="center"/>
              <w:rPr>
                <w:rFonts w:ascii="Arial" w:hAnsi="Arial" w:cs="Arial"/>
                <w:b/>
                <w:bCs/>
                <w:sz w:val="16"/>
                <w:szCs w:val="16"/>
              </w:rPr>
            </w:pPr>
            <w:r w:rsidRPr="0089145F">
              <w:rPr>
                <w:rFonts w:ascii="Arial" w:hAnsi="Arial" w:cs="Arial"/>
                <w:b/>
                <w:bCs/>
                <w:sz w:val="16"/>
                <w:szCs w:val="16"/>
              </w:rPr>
              <w:t>01</w:t>
            </w:r>
          </w:p>
        </w:tc>
        <w:tc>
          <w:tcPr>
            <w:tcW w:w="1695" w:type="dxa"/>
            <w:vAlign w:val="center"/>
          </w:tcPr>
          <w:p w:rsidR="0089145F" w:rsidRPr="0089145F" w:rsidRDefault="0089145F" w:rsidP="0089145F">
            <w:pPr>
              <w:tabs>
                <w:tab w:val="left" w:pos="2977"/>
              </w:tabs>
              <w:autoSpaceDE w:val="0"/>
              <w:autoSpaceDN w:val="0"/>
              <w:adjustRightInd w:val="0"/>
              <w:jc w:val="center"/>
              <w:rPr>
                <w:rFonts w:ascii="Arial" w:hAnsi="Arial" w:cs="Arial"/>
                <w:b/>
                <w:bCs/>
                <w:sz w:val="16"/>
                <w:szCs w:val="16"/>
              </w:rPr>
            </w:pPr>
            <w:r w:rsidRPr="0089145F">
              <w:rPr>
                <w:rFonts w:ascii="Arial" w:hAnsi="Arial" w:cs="Arial"/>
                <w:b/>
                <w:bCs/>
                <w:sz w:val="16"/>
                <w:szCs w:val="16"/>
              </w:rPr>
              <w:t>0,2% por dia</w:t>
            </w:r>
          </w:p>
        </w:tc>
      </w:tr>
    </w:tbl>
    <w:p w:rsidR="0089145F" w:rsidRPr="0089145F" w:rsidRDefault="0089145F" w:rsidP="0089145F">
      <w:pPr>
        <w:pStyle w:val="SemEspaamento"/>
        <w:tabs>
          <w:tab w:val="left" w:pos="567"/>
          <w:tab w:val="left" w:pos="2977"/>
        </w:tabs>
        <w:suppressAutoHyphens/>
        <w:spacing w:line="360" w:lineRule="auto"/>
        <w:jc w:val="both"/>
        <w:rPr>
          <w:rFonts w:ascii="Arial" w:hAnsi="Arial" w:cs="Arial"/>
          <w:sz w:val="16"/>
          <w:szCs w:val="16"/>
        </w:rPr>
      </w:pPr>
      <w:r w:rsidRPr="0089145F">
        <w:rPr>
          <w:rFonts w:ascii="Arial" w:hAnsi="Arial" w:cs="Arial"/>
          <w:bCs/>
          <w:i/>
          <w:sz w:val="16"/>
          <w:szCs w:val="16"/>
        </w:rPr>
        <w:t>* Incidente sobre a parcela inadimplida.</w:t>
      </w:r>
    </w:p>
    <w:p w:rsidR="0089145F" w:rsidRPr="0089145F" w:rsidRDefault="0089145F" w:rsidP="0089145F">
      <w:pPr>
        <w:tabs>
          <w:tab w:val="left" w:pos="2977"/>
        </w:tabs>
        <w:autoSpaceDE w:val="0"/>
        <w:autoSpaceDN w:val="0"/>
        <w:adjustRightInd w:val="0"/>
        <w:spacing w:after="120" w:line="360" w:lineRule="auto"/>
        <w:jc w:val="both"/>
        <w:rPr>
          <w:rFonts w:ascii="Arial" w:hAnsi="Arial" w:cs="Arial"/>
          <w:sz w:val="16"/>
          <w:szCs w:val="16"/>
        </w:rPr>
      </w:pPr>
      <w:r w:rsidRPr="0089145F">
        <w:rPr>
          <w:rFonts w:ascii="Arial" w:hAnsi="Arial" w:cs="Arial"/>
          <w:b/>
          <w:bCs/>
          <w:sz w:val="16"/>
          <w:szCs w:val="16"/>
        </w:rPr>
        <w:t xml:space="preserve">9.10. </w:t>
      </w:r>
      <w:r w:rsidRPr="0089145F">
        <w:rPr>
          <w:rFonts w:ascii="Arial" w:hAnsi="Arial" w:cs="Arial"/>
          <w:sz w:val="16"/>
          <w:szCs w:val="16"/>
        </w:rPr>
        <w:t>As sanções aqui previstas poderão ser aplicadas concomitantemente, facultada a defesa prévia do interessado, no respectivo processo, no prazo de 05 (cinco) dias úteis.</w:t>
      </w:r>
    </w:p>
    <w:p w:rsidR="0089145F" w:rsidRPr="0089145F" w:rsidRDefault="0089145F" w:rsidP="0089145F">
      <w:pPr>
        <w:tabs>
          <w:tab w:val="left" w:pos="2977"/>
        </w:tabs>
        <w:autoSpaceDE w:val="0"/>
        <w:autoSpaceDN w:val="0"/>
        <w:adjustRightInd w:val="0"/>
        <w:spacing w:after="120" w:line="360" w:lineRule="auto"/>
        <w:jc w:val="both"/>
        <w:rPr>
          <w:rFonts w:ascii="Arial" w:hAnsi="Arial" w:cs="Arial"/>
          <w:sz w:val="16"/>
          <w:szCs w:val="16"/>
        </w:rPr>
      </w:pPr>
      <w:r w:rsidRPr="0089145F">
        <w:rPr>
          <w:rFonts w:ascii="Arial" w:hAnsi="Arial" w:cs="Arial"/>
          <w:b/>
          <w:sz w:val="16"/>
          <w:szCs w:val="16"/>
        </w:rPr>
        <w:t xml:space="preserve">9.11. </w:t>
      </w:r>
      <w:r w:rsidRPr="0089145F">
        <w:rPr>
          <w:rFonts w:ascii="Arial" w:hAnsi="Arial" w:cs="Arial"/>
          <w:sz w:val="16"/>
          <w:szCs w:val="16"/>
        </w:rPr>
        <w:t>Após 30 (trinta) dias da falta de execução do objeto, será considerada inexecução total do contrato, o que ensejará a rescisão contratual.</w:t>
      </w:r>
    </w:p>
    <w:p w:rsidR="0089145F" w:rsidRPr="0089145F" w:rsidRDefault="0089145F" w:rsidP="0089145F">
      <w:pPr>
        <w:tabs>
          <w:tab w:val="left" w:pos="2977"/>
        </w:tabs>
        <w:autoSpaceDE w:val="0"/>
        <w:autoSpaceDN w:val="0"/>
        <w:adjustRightInd w:val="0"/>
        <w:spacing w:after="120" w:line="360" w:lineRule="auto"/>
        <w:jc w:val="both"/>
        <w:rPr>
          <w:rFonts w:ascii="Arial" w:hAnsi="Arial" w:cs="Arial"/>
          <w:sz w:val="16"/>
          <w:szCs w:val="16"/>
        </w:rPr>
      </w:pPr>
      <w:r w:rsidRPr="0089145F">
        <w:rPr>
          <w:rFonts w:ascii="Arial" w:hAnsi="Arial" w:cs="Arial"/>
          <w:b/>
          <w:sz w:val="16"/>
          <w:szCs w:val="16"/>
        </w:rPr>
        <w:t>9.12.</w:t>
      </w:r>
      <w:r w:rsidRPr="0089145F">
        <w:rPr>
          <w:rFonts w:ascii="Arial" w:hAnsi="Arial" w:cs="Arial"/>
          <w:sz w:val="16"/>
          <w:szCs w:val="16"/>
        </w:rPr>
        <w:t xml:space="preserve"> As sanções de natureza pecuniária serão diretamente descontadas de créditos que eventualmente detenha a </w:t>
      </w:r>
      <w:r w:rsidRPr="0089145F">
        <w:rPr>
          <w:rFonts w:ascii="Arial" w:hAnsi="Arial" w:cs="Arial"/>
          <w:bCs/>
          <w:sz w:val="16"/>
          <w:szCs w:val="16"/>
        </w:rPr>
        <w:t>CONTRATADA</w:t>
      </w:r>
      <w:r w:rsidRPr="0089145F">
        <w:rPr>
          <w:rFonts w:ascii="Arial" w:hAnsi="Arial" w:cs="Arial"/>
          <w:b/>
          <w:bCs/>
          <w:sz w:val="16"/>
          <w:szCs w:val="16"/>
        </w:rPr>
        <w:t xml:space="preserve"> </w:t>
      </w:r>
      <w:r w:rsidRPr="0089145F">
        <w:rPr>
          <w:rFonts w:ascii="Arial" w:hAnsi="Arial" w:cs="Arial"/>
          <w:sz w:val="16"/>
          <w:szCs w:val="16"/>
        </w:rPr>
        <w:t>ou efetuada a sua cobrança na forma prevista em lei.</w:t>
      </w:r>
    </w:p>
    <w:p w:rsidR="0089145F" w:rsidRPr="0089145F" w:rsidRDefault="0089145F" w:rsidP="0089145F">
      <w:pPr>
        <w:tabs>
          <w:tab w:val="left" w:pos="2977"/>
        </w:tabs>
        <w:autoSpaceDE w:val="0"/>
        <w:autoSpaceDN w:val="0"/>
        <w:adjustRightInd w:val="0"/>
        <w:spacing w:after="120" w:line="360" w:lineRule="auto"/>
        <w:jc w:val="both"/>
        <w:rPr>
          <w:rFonts w:ascii="Arial" w:hAnsi="Arial" w:cs="Arial"/>
          <w:sz w:val="16"/>
          <w:szCs w:val="16"/>
        </w:rPr>
      </w:pPr>
      <w:r w:rsidRPr="0089145F">
        <w:rPr>
          <w:rFonts w:ascii="Arial" w:hAnsi="Arial" w:cs="Arial"/>
          <w:b/>
          <w:sz w:val="16"/>
          <w:szCs w:val="16"/>
        </w:rPr>
        <w:t>9.13.</w:t>
      </w:r>
      <w:r w:rsidRPr="0089145F">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9145F" w:rsidRPr="0089145F" w:rsidRDefault="0089145F" w:rsidP="0089145F">
      <w:pPr>
        <w:tabs>
          <w:tab w:val="left" w:pos="2977"/>
        </w:tabs>
        <w:autoSpaceDE w:val="0"/>
        <w:autoSpaceDN w:val="0"/>
        <w:adjustRightInd w:val="0"/>
        <w:spacing w:after="120" w:line="360" w:lineRule="auto"/>
        <w:jc w:val="both"/>
        <w:rPr>
          <w:rFonts w:ascii="Arial" w:hAnsi="Arial" w:cs="Arial"/>
          <w:sz w:val="16"/>
          <w:szCs w:val="16"/>
        </w:rPr>
      </w:pPr>
      <w:r w:rsidRPr="0089145F">
        <w:rPr>
          <w:rFonts w:ascii="Arial" w:hAnsi="Arial" w:cs="Arial"/>
          <w:b/>
          <w:sz w:val="16"/>
          <w:szCs w:val="16"/>
        </w:rPr>
        <w:t>9.14.</w:t>
      </w:r>
      <w:r w:rsidRPr="0089145F">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89145F" w:rsidRPr="0089145F" w:rsidRDefault="0089145F" w:rsidP="0089145F">
      <w:pPr>
        <w:tabs>
          <w:tab w:val="left" w:pos="2977"/>
        </w:tabs>
        <w:autoSpaceDE w:val="0"/>
        <w:autoSpaceDN w:val="0"/>
        <w:adjustRightInd w:val="0"/>
        <w:spacing w:after="120" w:line="360" w:lineRule="auto"/>
        <w:jc w:val="both"/>
        <w:rPr>
          <w:rFonts w:ascii="Arial" w:hAnsi="Arial" w:cs="Arial"/>
          <w:sz w:val="16"/>
          <w:szCs w:val="16"/>
        </w:rPr>
      </w:pPr>
      <w:r w:rsidRPr="0089145F">
        <w:rPr>
          <w:rFonts w:ascii="Arial" w:hAnsi="Arial" w:cs="Arial"/>
          <w:b/>
          <w:sz w:val="16"/>
          <w:szCs w:val="16"/>
        </w:rPr>
        <w:t>9.15.</w:t>
      </w:r>
      <w:r w:rsidRPr="0089145F">
        <w:rPr>
          <w:rFonts w:ascii="Arial" w:hAnsi="Arial" w:cs="Arial"/>
          <w:sz w:val="16"/>
          <w:szCs w:val="16"/>
        </w:rPr>
        <w:t xml:space="preserve"> A sanção será obrigatoriamente registrada no Sistema de Cadastramento Unificado de Fornecedores – SICAF, bem como em sistemas Estaduais.</w:t>
      </w:r>
    </w:p>
    <w:p w:rsidR="0089145F" w:rsidRPr="0089145F" w:rsidRDefault="0089145F" w:rsidP="0089145F">
      <w:pPr>
        <w:tabs>
          <w:tab w:val="left" w:pos="2977"/>
        </w:tabs>
        <w:autoSpaceDE w:val="0"/>
        <w:autoSpaceDN w:val="0"/>
        <w:adjustRightInd w:val="0"/>
        <w:spacing w:after="120" w:line="360" w:lineRule="auto"/>
        <w:jc w:val="both"/>
        <w:rPr>
          <w:rFonts w:ascii="Arial" w:hAnsi="Arial" w:cs="Arial"/>
          <w:bCs/>
          <w:i/>
          <w:sz w:val="16"/>
          <w:szCs w:val="16"/>
        </w:rPr>
      </w:pPr>
      <w:r w:rsidRPr="0089145F">
        <w:rPr>
          <w:rFonts w:ascii="Arial" w:hAnsi="Arial" w:cs="Arial"/>
          <w:b/>
          <w:sz w:val="16"/>
          <w:szCs w:val="16"/>
        </w:rPr>
        <w:t>9.16.</w:t>
      </w:r>
      <w:r w:rsidRPr="0089145F">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9145F" w:rsidRPr="0089145F" w:rsidRDefault="0089145F" w:rsidP="0089145F">
      <w:pPr>
        <w:tabs>
          <w:tab w:val="left" w:pos="567"/>
        </w:tabs>
        <w:spacing w:before="240" w:after="120" w:line="360" w:lineRule="auto"/>
        <w:jc w:val="both"/>
        <w:rPr>
          <w:rFonts w:ascii="Arial" w:hAnsi="Arial" w:cs="Arial"/>
          <w:sz w:val="16"/>
          <w:szCs w:val="16"/>
        </w:rPr>
      </w:pPr>
      <w:r w:rsidRPr="0089145F">
        <w:rPr>
          <w:rFonts w:ascii="Arial" w:hAnsi="Arial" w:cs="Arial"/>
          <w:sz w:val="16"/>
          <w:szCs w:val="16"/>
        </w:rPr>
        <w:t xml:space="preserve">a) </w:t>
      </w:r>
      <w:r>
        <w:rPr>
          <w:rFonts w:ascii="Arial" w:hAnsi="Arial" w:cs="Arial"/>
          <w:sz w:val="16"/>
          <w:szCs w:val="16"/>
        </w:rPr>
        <w:tab/>
      </w:r>
      <w:r w:rsidRPr="0089145F">
        <w:rPr>
          <w:rFonts w:ascii="Arial" w:hAnsi="Arial" w:cs="Arial"/>
          <w:sz w:val="16"/>
          <w:szCs w:val="16"/>
        </w:rPr>
        <w:t>Tenham sofrido condenações definitivas por praticarem, por meio dolosos, fraude fiscal no recolhimento de tributos;</w:t>
      </w:r>
    </w:p>
    <w:p w:rsidR="0089145F" w:rsidRPr="0089145F" w:rsidRDefault="0089145F" w:rsidP="0089145F">
      <w:pPr>
        <w:tabs>
          <w:tab w:val="left" w:pos="567"/>
        </w:tabs>
        <w:spacing w:before="240" w:after="120" w:line="360" w:lineRule="auto"/>
        <w:jc w:val="both"/>
        <w:rPr>
          <w:rFonts w:ascii="Arial" w:hAnsi="Arial" w:cs="Arial"/>
          <w:sz w:val="16"/>
          <w:szCs w:val="16"/>
        </w:rPr>
      </w:pPr>
      <w:r w:rsidRPr="0089145F">
        <w:rPr>
          <w:rFonts w:ascii="Arial" w:hAnsi="Arial" w:cs="Arial"/>
          <w:sz w:val="16"/>
          <w:szCs w:val="16"/>
        </w:rPr>
        <w:t xml:space="preserve">b) </w:t>
      </w:r>
      <w:r>
        <w:rPr>
          <w:rFonts w:ascii="Arial" w:hAnsi="Arial" w:cs="Arial"/>
          <w:sz w:val="16"/>
          <w:szCs w:val="16"/>
        </w:rPr>
        <w:tab/>
      </w:r>
      <w:r w:rsidRPr="0089145F">
        <w:rPr>
          <w:rFonts w:ascii="Arial" w:hAnsi="Arial" w:cs="Arial"/>
          <w:sz w:val="16"/>
          <w:szCs w:val="16"/>
        </w:rPr>
        <w:t>Tenham praticado atos ilícitos visando a frustrar os objetivos da licitação;</w:t>
      </w:r>
    </w:p>
    <w:p w:rsidR="0089145F" w:rsidRPr="0089145F" w:rsidRDefault="0089145F" w:rsidP="0089145F">
      <w:pPr>
        <w:pStyle w:val="Recuodecorpodetexto"/>
        <w:tabs>
          <w:tab w:val="left" w:pos="567"/>
        </w:tabs>
        <w:autoSpaceDE w:val="0"/>
        <w:autoSpaceDN w:val="0"/>
        <w:adjustRightInd w:val="0"/>
        <w:spacing w:line="360" w:lineRule="auto"/>
        <w:ind w:left="0"/>
        <w:rPr>
          <w:rFonts w:ascii="Arial" w:hAnsi="Arial" w:cs="Arial"/>
          <w:sz w:val="16"/>
          <w:szCs w:val="16"/>
          <w:lang w:val="pt-BR"/>
        </w:rPr>
      </w:pPr>
      <w:proofErr w:type="gramStart"/>
      <w:r w:rsidRPr="0089145F">
        <w:rPr>
          <w:rFonts w:ascii="Arial" w:hAnsi="Arial" w:cs="Arial"/>
          <w:sz w:val="16"/>
          <w:szCs w:val="16"/>
          <w:lang w:val="pt-BR"/>
        </w:rPr>
        <w:t>c)</w:t>
      </w:r>
      <w:proofErr w:type="gramEnd"/>
      <w:r>
        <w:rPr>
          <w:rFonts w:ascii="Arial" w:hAnsi="Arial" w:cs="Arial"/>
          <w:sz w:val="16"/>
          <w:szCs w:val="16"/>
          <w:lang w:val="pt-BR"/>
        </w:rPr>
        <w:tab/>
      </w:r>
      <w:r w:rsidRPr="0089145F">
        <w:rPr>
          <w:rFonts w:ascii="Arial" w:hAnsi="Arial" w:cs="Arial"/>
          <w:sz w:val="16"/>
          <w:szCs w:val="16"/>
          <w:lang w:val="pt-BR"/>
        </w:rPr>
        <w:t>Demonstrem não possuir idoneidade para contratar com a Administração em virtude de atos ilícitos praticados.</w:t>
      </w:r>
    </w:p>
    <w:p w:rsidR="00D9528D" w:rsidRDefault="00D9528D" w:rsidP="002645AD">
      <w:pPr>
        <w:pStyle w:val="Lista2"/>
        <w:ind w:left="0" w:firstLine="0"/>
        <w:jc w:val="both"/>
        <w:rPr>
          <w:sz w:val="16"/>
          <w:szCs w:val="16"/>
        </w:rPr>
      </w:pPr>
    </w:p>
    <w:p w:rsidR="009D2314" w:rsidRPr="00FB250A" w:rsidRDefault="005E2FA0" w:rsidP="009D2314">
      <w:pPr>
        <w:jc w:val="both"/>
        <w:rPr>
          <w:rFonts w:ascii="Arial" w:hAnsi="Arial" w:cs="Arial"/>
          <w:b/>
          <w:sz w:val="16"/>
          <w:szCs w:val="16"/>
        </w:rPr>
      </w:pPr>
      <w:r w:rsidRPr="00FB250A">
        <w:rPr>
          <w:rFonts w:ascii="Arial" w:hAnsi="Arial" w:cs="Arial"/>
          <w:b/>
          <w:sz w:val="16"/>
          <w:szCs w:val="16"/>
        </w:rPr>
        <w:t xml:space="preserve">10 </w:t>
      </w:r>
      <w:r w:rsidR="00A41308" w:rsidRPr="00FB250A">
        <w:rPr>
          <w:rFonts w:ascii="Arial" w:hAnsi="Arial" w:cs="Arial"/>
          <w:b/>
          <w:sz w:val="16"/>
          <w:szCs w:val="16"/>
        </w:rPr>
        <w:t>–</w:t>
      </w:r>
      <w:r w:rsidR="009D2314" w:rsidRPr="00FB250A">
        <w:rPr>
          <w:rFonts w:ascii="Arial" w:hAnsi="Arial" w:cs="Arial"/>
          <w:b/>
          <w:sz w:val="16"/>
          <w:szCs w:val="16"/>
        </w:rPr>
        <w:t xml:space="preserve"> </w:t>
      </w:r>
      <w:r w:rsidR="00A41308" w:rsidRPr="00FB250A">
        <w:rPr>
          <w:rFonts w:ascii="Arial" w:hAnsi="Arial" w:cs="Arial"/>
          <w:b/>
          <w:sz w:val="16"/>
          <w:szCs w:val="16"/>
        </w:rPr>
        <w:t xml:space="preserve">DA </w:t>
      </w:r>
      <w:r w:rsidR="009D2314" w:rsidRPr="00FB250A">
        <w:rPr>
          <w:rFonts w:ascii="Arial" w:hAnsi="Arial" w:cs="Arial"/>
          <w:b/>
          <w:sz w:val="16"/>
          <w:szCs w:val="16"/>
        </w:rPr>
        <w:t xml:space="preserve">UTILIZAÇÃO DA ATA </w:t>
      </w:r>
    </w:p>
    <w:p w:rsidR="009D2314" w:rsidRPr="00FB250A" w:rsidRDefault="009D2314" w:rsidP="009D2314">
      <w:pPr>
        <w:jc w:val="both"/>
        <w:rPr>
          <w:rFonts w:ascii="Arial" w:hAnsi="Arial" w:cs="Arial"/>
          <w:sz w:val="16"/>
          <w:szCs w:val="16"/>
        </w:rPr>
      </w:pPr>
    </w:p>
    <w:p w:rsidR="0089145F" w:rsidRDefault="0089145F" w:rsidP="00243A74">
      <w:pPr>
        <w:suppressAutoHyphens/>
        <w:spacing w:line="100" w:lineRule="atLeast"/>
        <w:ind w:right="47"/>
        <w:jc w:val="both"/>
        <w:rPr>
          <w:rFonts w:ascii="Arial" w:hAnsi="Arial" w:cs="Arial"/>
          <w:sz w:val="16"/>
          <w:szCs w:val="16"/>
        </w:rPr>
      </w:pPr>
    </w:p>
    <w:p w:rsidR="00334F76" w:rsidRPr="00FB250A" w:rsidRDefault="00243A74" w:rsidP="00243A74">
      <w:pPr>
        <w:suppressAutoHyphens/>
        <w:spacing w:line="100" w:lineRule="atLeast"/>
        <w:ind w:right="47"/>
        <w:jc w:val="both"/>
        <w:rPr>
          <w:rFonts w:ascii="Arial" w:hAnsi="Arial" w:cs="Arial"/>
          <w:sz w:val="16"/>
          <w:szCs w:val="16"/>
        </w:rPr>
      </w:pPr>
      <w:r w:rsidRPr="00FB250A">
        <w:rPr>
          <w:rFonts w:ascii="Arial" w:hAnsi="Arial" w:cs="Arial"/>
          <w:sz w:val="16"/>
          <w:szCs w:val="16"/>
        </w:rPr>
        <w:t xml:space="preserve">10.1. </w:t>
      </w:r>
      <w:r w:rsidR="00EF2B1B" w:rsidRPr="00FB250A">
        <w:rPr>
          <w:rFonts w:ascii="Arial" w:hAnsi="Arial" w:cs="Arial"/>
          <w:sz w:val="16"/>
          <w:szCs w:val="16"/>
        </w:rPr>
        <w:t>Nos termos do Artigo 26 do Decreto Estadual 18.340/13, e</w:t>
      </w:r>
      <w:r w:rsidR="0010657B" w:rsidRPr="00FB250A">
        <w:rPr>
          <w:rFonts w:ascii="Arial" w:hAnsi="Arial" w:cs="Arial"/>
          <w:sz w:val="16"/>
          <w:szCs w:val="16"/>
        </w:rPr>
        <w:t>sta Ata de Registro de Preços</w:t>
      </w:r>
      <w:r w:rsidR="00334F76" w:rsidRPr="00FB250A">
        <w:rPr>
          <w:rFonts w:ascii="Arial" w:hAnsi="Arial" w:cs="Arial"/>
          <w:sz w:val="16"/>
          <w:szCs w:val="16"/>
        </w:rPr>
        <w:t>, durante a sua vigência,</w:t>
      </w:r>
      <w:proofErr w:type="gramStart"/>
      <w:r w:rsidR="00334F76" w:rsidRPr="00FB250A">
        <w:rPr>
          <w:rFonts w:ascii="Arial" w:hAnsi="Arial" w:cs="Arial"/>
          <w:sz w:val="16"/>
          <w:szCs w:val="16"/>
        </w:rPr>
        <w:t xml:space="preserve"> </w:t>
      </w:r>
      <w:r w:rsidR="0010657B" w:rsidRPr="00FB250A">
        <w:rPr>
          <w:rFonts w:ascii="Arial" w:hAnsi="Arial" w:cs="Arial"/>
          <w:sz w:val="16"/>
          <w:szCs w:val="16"/>
        </w:rPr>
        <w:t xml:space="preserve"> </w:t>
      </w:r>
      <w:proofErr w:type="gramEnd"/>
      <w:r w:rsidR="0010657B" w:rsidRPr="00FB250A">
        <w:rPr>
          <w:rFonts w:ascii="Arial" w:hAnsi="Arial" w:cs="Arial"/>
          <w:sz w:val="16"/>
          <w:szCs w:val="16"/>
        </w:rPr>
        <w:t xml:space="preserve">poderá ser utilizada por qualquer órgão </w:t>
      </w:r>
      <w:r w:rsidR="00334F76" w:rsidRPr="00FB250A">
        <w:rPr>
          <w:rFonts w:ascii="Arial" w:hAnsi="Arial" w:cs="Arial"/>
          <w:sz w:val="16"/>
          <w:szCs w:val="16"/>
        </w:rPr>
        <w:t xml:space="preserve">ou entidade da </w:t>
      </w:r>
      <w:r w:rsidR="00667902" w:rsidRPr="00FB250A">
        <w:rPr>
          <w:rFonts w:ascii="Arial" w:hAnsi="Arial" w:cs="Arial"/>
          <w:sz w:val="16"/>
          <w:szCs w:val="16"/>
        </w:rPr>
        <w:t>A</w:t>
      </w:r>
      <w:r w:rsidR="00334F76" w:rsidRPr="00FB250A">
        <w:rPr>
          <w:rFonts w:ascii="Arial" w:hAnsi="Arial" w:cs="Arial"/>
          <w:sz w:val="16"/>
          <w:szCs w:val="16"/>
        </w:rPr>
        <w:t xml:space="preserve">dministração </w:t>
      </w:r>
      <w:r w:rsidR="00667902" w:rsidRPr="00FB250A">
        <w:rPr>
          <w:rFonts w:ascii="Arial" w:hAnsi="Arial" w:cs="Arial"/>
          <w:sz w:val="16"/>
          <w:szCs w:val="16"/>
        </w:rPr>
        <w:t>P</w:t>
      </w:r>
      <w:r w:rsidR="00334F76" w:rsidRPr="00FB250A">
        <w:rPr>
          <w:rFonts w:ascii="Arial" w:hAnsi="Arial" w:cs="Arial"/>
          <w:sz w:val="16"/>
          <w:szCs w:val="16"/>
        </w:rPr>
        <w:t xml:space="preserve">ública </w:t>
      </w:r>
      <w:r w:rsidR="00667902" w:rsidRPr="00FB250A">
        <w:rPr>
          <w:rFonts w:ascii="Arial" w:hAnsi="Arial" w:cs="Arial"/>
          <w:sz w:val="16"/>
          <w:szCs w:val="16"/>
        </w:rPr>
        <w:t>E</w:t>
      </w:r>
      <w:r w:rsidR="00334F76" w:rsidRPr="00FB250A">
        <w:rPr>
          <w:rFonts w:ascii="Arial" w:hAnsi="Arial" w:cs="Arial"/>
          <w:sz w:val="16"/>
          <w:szCs w:val="16"/>
        </w:rPr>
        <w:t>stadual que não tenha participado do certame licitatório, mediante anuência do órgão gerenciador.</w:t>
      </w:r>
    </w:p>
    <w:p w:rsidR="006C44FC" w:rsidRPr="00FB250A" w:rsidRDefault="006C44FC" w:rsidP="001D7CAD">
      <w:pPr>
        <w:pStyle w:val="PargrafodaLista"/>
        <w:suppressAutoHyphens/>
        <w:spacing w:line="100" w:lineRule="atLeast"/>
        <w:ind w:left="0" w:right="47"/>
        <w:jc w:val="both"/>
        <w:rPr>
          <w:rFonts w:ascii="Arial" w:hAnsi="Arial" w:cs="Arial"/>
          <w:sz w:val="16"/>
          <w:szCs w:val="16"/>
        </w:rPr>
      </w:pPr>
    </w:p>
    <w:p w:rsidR="00334F76" w:rsidRPr="00FB250A" w:rsidRDefault="00243A74" w:rsidP="00243A74">
      <w:pPr>
        <w:suppressAutoHyphens/>
        <w:spacing w:line="100" w:lineRule="atLeast"/>
        <w:ind w:right="47"/>
        <w:jc w:val="both"/>
        <w:rPr>
          <w:rFonts w:ascii="Arial" w:hAnsi="Arial" w:cs="Arial"/>
          <w:sz w:val="16"/>
          <w:szCs w:val="16"/>
        </w:rPr>
      </w:pPr>
      <w:r w:rsidRPr="00FB250A">
        <w:rPr>
          <w:rFonts w:ascii="Arial" w:hAnsi="Arial" w:cs="Arial"/>
          <w:sz w:val="16"/>
          <w:szCs w:val="16"/>
        </w:rPr>
        <w:t>10.2.</w:t>
      </w:r>
      <w:r w:rsidR="00334F76" w:rsidRPr="00FB250A">
        <w:rPr>
          <w:rFonts w:ascii="Arial" w:hAnsi="Arial" w:cs="Arial"/>
          <w:sz w:val="16"/>
          <w:szCs w:val="16"/>
        </w:rPr>
        <w:t xml:space="preserve"> É facultada aos órgãos s ou entidades municipais, distritais ou estaduais a adesão </w:t>
      </w:r>
      <w:proofErr w:type="gramStart"/>
      <w:r w:rsidR="00334F76" w:rsidRPr="00FB250A">
        <w:rPr>
          <w:rFonts w:ascii="Arial" w:hAnsi="Arial" w:cs="Arial"/>
          <w:sz w:val="16"/>
          <w:szCs w:val="16"/>
        </w:rPr>
        <w:t>a</w:t>
      </w:r>
      <w:proofErr w:type="gramEnd"/>
      <w:r w:rsidR="00334F76" w:rsidRPr="00FB250A">
        <w:rPr>
          <w:rFonts w:ascii="Arial" w:hAnsi="Arial" w:cs="Arial"/>
          <w:sz w:val="16"/>
          <w:szCs w:val="16"/>
        </w:rPr>
        <w:t xml:space="preserve"> ata de registro de preços da Administração Pública Estadual.</w:t>
      </w:r>
    </w:p>
    <w:p w:rsidR="006C44FC" w:rsidRPr="00FB250A"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FB250A" w:rsidRDefault="00243A74" w:rsidP="00243A74">
      <w:pPr>
        <w:pStyle w:val="PargrafodaLista1"/>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10.3.</w:t>
      </w:r>
      <w:r w:rsidR="005E2FA0" w:rsidRPr="00FB250A">
        <w:rPr>
          <w:rFonts w:ascii="Arial" w:eastAsia="Times New Roman" w:hAnsi="Arial" w:cs="Arial"/>
          <w:kern w:val="0"/>
          <w:sz w:val="16"/>
          <w:szCs w:val="16"/>
          <w:lang w:eastAsia="pt-BR" w:bidi="ar-SA"/>
        </w:rPr>
        <w:t xml:space="preserve"> </w:t>
      </w:r>
      <w:r w:rsidR="0010657B" w:rsidRPr="00FB250A">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FB250A">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FB250A"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FB250A"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10.4. </w:t>
      </w:r>
      <w:r w:rsidR="00334F76" w:rsidRPr="00FB250A">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FB250A"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FB250A"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10.5. </w:t>
      </w:r>
      <w:r w:rsidR="00334F76" w:rsidRPr="00FB250A">
        <w:rPr>
          <w:rFonts w:ascii="Arial" w:eastAsia="Times New Roman" w:hAnsi="Arial" w:cs="Arial"/>
          <w:kern w:val="0"/>
          <w:sz w:val="16"/>
          <w:szCs w:val="16"/>
          <w:lang w:eastAsia="pt-BR" w:bidi="ar-SA"/>
        </w:rPr>
        <w:t>As adesões à ata de registro de preços não poder</w:t>
      </w:r>
      <w:r w:rsidR="00790B20" w:rsidRPr="00FB250A">
        <w:rPr>
          <w:rFonts w:ascii="Arial" w:eastAsia="Times New Roman" w:hAnsi="Arial" w:cs="Arial"/>
          <w:kern w:val="0"/>
          <w:sz w:val="16"/>
          <w:szCs w:val="16"/>
          <w:lang w:eastAsia="pt-BR" w:bidi="ar-SA"/>
        </w:rPr>
        <w:t>ão</w:t>
      </w:r>
      <w:r w:rsidR="00334F76" w:rsidRPr="00FB250A">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B250A" w:rsidRDefault="0010657B" w:rsidP="00262622">
      <w:pPr>
        <w:pStyle w:val="PargrafodaLista1"/>
        <w:ind w:left="709" w:hanging="709"/>
        <w:rPr>
          <w:rFonts w:ascii="Arial" w:eastAsia="Times New Roman" w:hAnsi="Arial" w:cs="Arial"/>
          <w:kern w:val="0"/>
          <w:sz w:val="16"/>
          <w:szCs w:val="16"/>
          <w:lang w:eastAsia="pt-BR" w:bidi="ar-SA"/>
        </w:rPr>
      </w:pPr>
    </w:p>
    <w:p w:rsidR="0010657B" w:rsidRPr="00FB250A" w:rsidRDefault="00243A74" w:rsidP="00243A74">
      <w:pPr>
        <w:jc w:val="both"/>
        <w:rPr>
          <w:rFonts w:ascii="Arial" w:hAnsi="Arial" w:cs="Arial"/>
          <w:sz w:val="16"/>
          <w:szCs w:val="16"/>
        </w:rPr>
      </w:pPr>
      <w:r w:rsidRPr="00FB250A">
        <w:rPr>
          <w:rFonts w:ascii="Arial" w:hAnsi="Arial" w:cs="Arial"/>
          <w:sz w:val="16"/>
          <w:szCs w:val="16"/>
        </w:rPr>
        <w:t xml:space="preserve">10.6. </w:t>
      </w:r>
      <w:r w:rsidR="0010657B" w:rsidRPr="00FB250A">
        <w:rPr>
          <w:rFonts w:ascii="Arial" w:hAnsi="Arial" w:cs="Arial"/>
          <w:sz w:val="16"/>
          <w:szCs w:val="16"/>
        </w:rPr>
        <w:t>Caberá ao órgão que se utilizar da ata, verificar a vantagem econômica da adesão a este Registro de Pre</w:t>
      </w:r>
      <w:r w:rsidR="00A41308" w:rsidRPr="00FB250A">
        <w:rPr>
          <w:rFonts w:ascii="Arial" w:hAnsi="Arial" w:cs="Arial"/>
          <w:sz w:val="16"/>
          <w:szCs w:val="16"/>
        </w:rPr>
        <w:t>ço.</w:t>
      </w:r>
    </w:p>
    <w:p w:rsidR="005269EC" w:rsidRPr="00FB250A" w:rsidRDefault="005269EC" w:rsidP="005269EC">
      <w:pPr>
        <w:jc w:val="both"/>
        <w:rPr>
          <w:rFonts w:ascii="Arial" w:hAnsi="Arial" w:cs="Arial"/>
          <w:sz w:val="16"/>
          <w:szCs w:val="16"/>
        </w:rPr>
      </w:pPr>
    </w:p>
    <w:p w:rsidR="009D2314" w:rsidRPr="00FB250A" w:rsidRDefault="009D2314" w:rsidP="009D2314">
      <w:pPr>
        <w:jc w:val="both"/>
        <w:rPr>
          <w:rFonts w:ascii="Arial" w:hAnsi="Arial" w:cs="Arial"/>
          <w:sz w:val="16"/>
          <w:szCs w:val="16"/>
        </w:rPr>
      </w:pPr>
    </w:p>
    <w:p w:rsidR="009D2314" w:rsidRPr="00FB250A" w:rsidRDefault="005E2FA0" w:rsidP="005E2FA0">
      <w:pPr>
        <w:spacing w:line="360" w:lineRule="auto"/>
        <w:jc w:val="both"/>
        <w:rPr>
          <w:rFonts w:ascii="Arial" w:hAnsi="Arial" w:cs="Arial"/>
          <w:b/>
          <w:sz w:val="16"/>
          <w:szCs w:val="16"/>
        </w:rPr>
      </w:pPr>
      <w:r w:rsidRPr="00FB250A">
        <w:rPr>
          <w:rFonts w:ascii="Arial" w:hAnsi="Arial" w:cs="Arial"/>
          <w:b/>
          <w:sz w:val="16"/>
          <w:szCs w:val="16"/>
        </w:rPr>
        <w:t>11</w:t>
      </w:r>
      <w:r w:rsidR="009D2314" w:rsidRPr="00FB250A">
        <w:rPr>
          <w:rFonts w:ascii="Arial" w:hAnsi="Arial" w:cs="Arial"/>
          <w:b/>
          <w:sz w:val="16"/>
          <w:szCs w:val="16"/>
        </w:rPr>
        <w:t>-</w:t>
      </w:r>
      <w:r w:rsidR="00A41308" w:rsidRPr="00FB250A">
        <w:rPr>
          <w:rFonts w:ascii="Arial" w:hAnsi="Arial" w:cs="Arial"/>
          <w:b/>
          <w:sz w:val="16"/>
          <w:szCs w:val="16"/>
        </w:rPr>
        <w:t xml:space="preserve"> </w:t>
      </w:r>
      <w:r w:rsidR="00FE1BAB" w:rsidRPr="00FB250A">
        <w:rPr>
          <w:rFonts w:ascii="Arial" w:hAnsi="Arial" w:cs="Arial"/>
          <w:b/>
          <w:sz w:val="16"/>
          <w:szCs w:val="16"/>
        </w:rPr>
        <w:t>DA ALTERAÇÃO DA ATA DE REGISTRO DE PREÇOS</w:t>
      </w:r>
    </w:p>
    <w:p w:rsidR="00A86091" w:rsidRDefault="00A86091" w:rsidP="005E2FA0">
      <w:pPr>
        <w:pStyle w:val="Corpodetexto3"/>
        <w:tabs>
          <w:tab w:val="left" w:pos="900"/>
        </w:tabs>
        <w:ind w:right="47"/>
        <w:rPr>
          <w:rFonts w:ascii="Arial" w:hAnsi="Arial" w:cs="Arial"/>
          <w:sz w:val="16"/>
          <w:szCs w:val="16"/>
        </w:rPr>
      </w:pPr>
    </w:p>
    <w:p w:rsidR="00E03821" w:rsidRPr="00FB250A" w:rsidRDefault="005E2FA0"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11.1. </w:t>
      </w:r>
      <w:r w:rsidR="00E03821" w:rsidRPr="00FB250A">
        <w:rPr>
          <w:rFonts w:ascii="Arial" w:hAnsi="Arial" w:cs="Arial"/>
          <w:sz w:val="16"/>
          <w:szCs w:val="16"/>
        </w:rPr>
        <w:t xml:space="preserve">De acordo com artigo 21 </w:t>
      </w:r>
      <w:r w:rsidR="00FE1BAB" w:rsidRPr="00FB250A">
        <w:rPr>
          <w:rFonts w:ascii="Arial" w:hAnsi="Arial" w:cs="Arial"/>
          <w:sz w:val="16"/>
          <w:szCs w:val="16"/>
        </w:rPr>
        <w:t xml:space="preserve">e 22 </w:t>
      </w:r>
      <w:r w:rsidR="00E03821" w:rsidRPr="00FB250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FB250A">
        <w:rPr>
          <w:rFonts w:ascii="Arial" w:hAnsi="Arial" w:cs="Arial"/>
          <w:sz w:val="16"/>
          <w:szCs w:val="16"/>
        </w:rPr>
        <w:t>93</w:t>
      </w:r>
      <w:proofErr w:type="gramEnd"/>
    </w:p>
    <w:p w:rsidR="009D2314" w:rsidRPr="00FB250A" w:rsidRDefault="009D2314"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lastRenderedPageBreak/>
        <w:t>11.3. Os fornecedores que não aceitarem reduzir seus preços aos valores praticados pelo mercado serão liberados do compromisso assumido, sem aplicação de penalidade.</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11.4. A ordem de classificação dos fornecedores que aceitarem reduzir seus preços aos valores de mercado observará a classificação original.</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 Quando o preço de mercado tornar-se superior aos preços registrados, e o fornecedor não puder cumprir o </w:t>
      </w:r>
      <w:proofErr w:type="gramStart"/>
      <w:r w:rsidRPr="00FB250A">
        <w:rPr>
          <w:rFonts w:ascii="Arial" w:hAnsi="Arial" w:cs="Arial"/>
          <w:sz w:val="16"/>
          <w:szCs w:val="16"/>
        </w:rPr>
        <w:t>compromisso ,</w:t>
      </w:r>
      <w:proofErr w:type="gramEnd"/>
      <w:r w:rsidRPr="00FB250A">
        <w:rPr>
          <w:rFonts w:ascii="Arial" w:hAnsi="Arial" w:cs="Arial"/>
          <w:sz w:val="16"/>
          <w:szCs w:val="16"/>
        </w:rPr>
        <w:t xml:space="preserve"> o órgão gerenciador poderá:</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FB250A">
        <w:rPr>
          <w:rFonts w:ascii="Arial" w:hAnsi="Arial" w:cs="Arial"/>
          <w:sz w:val="16"/>
          <w:szCs w:val="16"/>
        </w:rPr>
        <w:t>a</w:t>
      </w:r>
      <w:proofErr w:type="gramEnd"/>
      <w:r w:rsidRPr="00FB250A">
        <w:rPr>
          <w:rFonts w:ascii="Arial" w:hAnsi="Arial" w:cs="Arial"/>
          <w:sz w:val="16"/>
          <w:szCs w:val="16"/>
        </w:rPr>
        <w:t xml:space="preserve"> veracidade dos motivos e comprovantes;</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11.5.2. </w:t>
      </w:r>
      <w:proofErr w:type="gramStart"/>
      <w:r w:rsidRPr="00FB250A">
        <w:rPr>
          <w:rFonts w:ascii="Arial" w:hAnsi="Arial" w:cs="Arial"/>
          <w:sz w:val="16"/>
          <w:szCs w:val="16"/>
        </w:rPr>
        <w:t>convocar</w:t>
      </w:r>
      <w:proofErr w:type="gramEnd"/>
      <w:r w:rsidRPr="00FB250A">
        <w:rPr>
          <w:rFonts w:ascii="Arial" w:hAnsi="Arial" w:cs="Arial"/>
          <w:sz w:val="16"/>
          <w:szCs w:val="16"/>
        </w:rPr>
        <w:t xml:space="preserve"> os demais fornecedores para assegurar igual oportunidade de negociação;</w:t>
      </w:r>
    </w:p>
    <w:p w:rsidR="00E03821" w:rsidRPr="00FB250A" w:rsidRDefault="00E03821" w:rsidP="005E2FA0">
      <w:pPr>
        <w:pStyle w:val="Corpodetexto3"/>
        <w:tabs>
          <w:tab w:val="left" w:pos="900"/>
        </w:tabs>
        <w:ind w:right="47"/>
        <w:rPr>
          <w:rFonts w:ascii="Arial" w:hAnsi="Arial" w:cs="Arial"/>
          <w:sz w:val="16"/>
          <w:szCs w:val="16"/>
        </w:rPr>
      </w:pPr>
    </w:p>
    <w:p w:rsidR="006C44FC" w:rsidRPr="00FB250A" w:rsidRDefault="00E03821" w:rsidP="006C44FC">
      <w:pPr>
        <w:pStyle w:val="Corpodetexto3"/>
        <w:tabs>
          <w:tab w:val="left" w:pos="900"/>
        </w:tabs>
        <w:ind w:right="47"/>
        <w:rPr>
          <w:rFonts w:ascii="Arial" w:hAnsi="Arial" w:cs="Arial"/>
          <w:sz w:val="16"/>
          <w:szCs w:val="16"/>
        </w:rPr>
      </w:pPr>
      <w:r w:rsidRPr="00FB250A">
        <w:rPr>
          <w:rFonts w:ascii="Arial" w:hAnsi="Arial" w:cs="Arial"/>
          <w:sz w:val="16"/>
          <w:szCs w:val="16"/>
        </w:rPr>
        <w:t xml:space="preserve">11.5.3. Não havendo êxito nas negociações, o órgão gerenciador deverá proceder </w:t>
      </w:r>
      <w:proofErr w:type="gramStart"/>
      <w:r w:rsidRPr="00FB250A">
        <w:rPr>
          <w:rFonts w:ascii="Arial" w:hAnsi="Arial" w:cs="Arial"/>
          <w:sz w:val="16"/>
          <w:szCs w:val="16"/>
        </w:rPr>
        <w:t>a</w:t>
      </w:r>
      <w:proofErr w:type="gramEnd"/>
      <w:r w:rsidRPr="00FB250A">
        <w:rPr>
          <w:rFonts w:ascii="Arial" w:hAnsi="Arial" w:cs="Arial"/>
          <w:sz w:val="16"/>
          <w:szCs w:val="16"/>
        </w:rPr>
        <w:t xml:space="preserve"> revogação do item da ata de registro de preços, adotando as medidas cabíveis para obtenção da contratação mais vantajosa.</w:t>
      </w:r>
    </w:p>
    <w:p w:rsidR="009D2314" w:rsidRPr="00FB250A" w:rsidRDefault="009D2314" w:rsidP="00167705">
      <w:pPr>
        <w:pStyle w:val="Ttulo2"/>
        <w:jc w:val="both"/>
        <w:rPr>
          <w:i w:val="0"/>
          <w:iCs w:val="0"/>
          <w:sz w:val="16"/>
          <w:szCs w:val="16"/>
        </w:rPr>
      </w:pPr>
      <w:r w:rsidRPr="00FB250A">
        <w:rPr>
          <w:i w:val="0"/>
          <w:iCs w:val="0"/>
          <w:sz w:val="16"/>
          <w:szCs w:val="16"/>
        </w:rPr>
        <w:t>1</w:t>
      </w:r>
      <w:r w:rsidR="005E2FA0" w:rsidRPr="00FB250A">
        <w:rPr>
          <w:i w:val="0"/>
          <w:iCs w:val="0"/>
          <w:sz w:val="16"/>
          <w:szCs w:val="16"/>
        </w:rPr>
        <w:t>2</w:t>
      </w:r>
      <w:r w:rsidRPr="00FB250A">
        <w:rPr>
          <w:i w:val="0"/>
          <w:iCs w:val="0"/>
          <w:sz w:val="16"/>
          <w:szCs w:val="16"/>
        </w:rPr>
        <w:t>. DAS OBRIGAÇÕES DA DETENTORA DO REGISTRO</w:t>
      </w:r>
    </w:p>
    <w:p w:rsidR="004C43D9" w:rsidRPr="00FB250A" w:rsidRDefault="004C43D9" w:rsidP="004C43D9"/>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w:t>
      </w:r>
      <w:r w:rsidR="00167705" w:rsidRPr="00FB250A">
        <w:rPr>
          <w:rFonts w:ascii="Arial" w:hAnsi="Arial" w:cs="Arial"/>
          <w:bCs/>
          <w:sz w:val="16"/>
          <w:szCs w:val="16"/>
        </w:rPr>
        <w:t>1</w:t>
      </w:r>
      <w:r w:rsidR="00243A74" w:rsidRPr="00FB250A">
        <w:rPr>
          <w:rFonts w:ascii="Arial" w:hAnsi="Arial" w:cs="Arial"/>
          <w:bCs/>
          <w:sz w:val="16"/>
          <w:szCs w:val="16"/>
        </w:rPr>
        <w:t>.</w:t>
      </w:r>
      <w:r w:rsidRPr="00FB250A">
        <w:rPr>
          <w:rFonts w:ascii="Arial" w:hAnsi="Arial" w:cs="Arial"/>
          <w:sz w:val="16"/>
          <w:szCs w:val="16"/>
        </w:rPr>
        <w:t xml:space="preserve"> Substituir em qualquer tempo e sem qualquer Ônus para o Órgão/Entidade toda ou parte da remessa devolvida pela mesma, no prazo de </w:t>
      </w:r>
      <w:r w:rsidRPr="00FB250A">
        <w:rPr>
          <w:rFonts w:ascii="Arial" w:hAnsi="Arial" w:cs="Arial"/>
          <w:b/>
          <w:bCs/>
          <w:sz w:val="16"/>
          <w:szCs w:val="16"/>
        </w:rPr>
        <w:t>05 (cinco) dias úteis</w:t>
      </w:r>
      <w:r w:rsidRPr="00FB250A">
        <w:rPr>
          <w:rFonts w:ascii="Arial" w:hAnsi="Arial" w:cs="Arial"/>
          <w:sz w:val="16"/>
          <w:szCs w:val="16"/>
        </w:rPr>
        <w:t>, caso constatada divergência na especificação;</w:t>
      </w:r>
    </w:p>
    <w:p w:rsidR="009D2314" w:rsidRPr="00FB250A" w:rsidRDefault="009D2314" w:rsidP="009D2314">
      <w:pPr>
        <w:jc w:val="both"/>
        <w:rPr>
          <w:rFonts w:ascii="Arial" w:hAnsi="Arial" w:cs="Arial"/>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.2</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Dispor-se a toda e qualquer fiscalização, no tocante ao fornecimento do produto, assim como ao cumprimento das obrigações previstas na ATA;</w:t>
      </w:r>
    </w:p>
    <w:p w:rsidR="009D2314" w:rsidRPr="00FB250A" w:rsidRDefault="009D2314" w:rsidP="009D2314">
      <w:pPr>
        <w:ind w:left="284"/>
        <w:jc w:val="both"/>
        <w:rPr>
          <w:rFonts w:ascii="Arial" w:hAnsi="Arial" w:cs="Arial"/>
          <w:bCs/>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.3</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B250A" w:rsidRDefault="009D2314" w:rsidP="009D2314">
      <w:pPr>
        <w:jc w:val="both"/>
        <w:rPr>
          <w:rFonts w:ascii="Arial" w:hAnsi="Arial" w:cs="Arial"/>
          <w:bCs/>
          <w:sz w:val="16"/>
          <w:szCs w:val="16"/>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.4</w:t>
      </w:r>
      <w:r w:rsidR="00243A74" w:rsidRPr="00FB250A">
        <w:rPr>
          <w:rFonts w:ascii="Arial" w:hAnsi="Arial" w:cs="Arial"/>
          <w:bCs/>
          <w:sz w:val="16"/>
          <w:szCs w:val="16"/>
        </w:rPr>
        <w:t>.</w:t>
      </w:r>
      <w:r w:rsidR="00067B8E" w:rsidRPr="00FB250A">
        <w:rPr>
          <w:rFonts w:ascii="Arial" w:hAnsi="Arial" w:cs="Arial"/>
          <w:bCs/>
          <w:sz w:val="16"/>
          <w:szCs w:val="16"/>
        </w:rPr>
        <w:t xml:space="preserve"> </w:t>
      </w:r>
      <w:r w:rsidR="009D2314" w:rsidRPr="00FB250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B250A" w:rsidRDefault="009D2314" w:rsidP="009D2314">
      <w:pPr>
        <w:ind w:left="284"/>
        <w:jc w:val="both"/>
        <w:rPr>
          <w:rFonts w:ascii="Arial" w:hAnsi="Arial" w:cs="Arial"/>
          <w:b/>
          <w:bCs/>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.5</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B250A" w:rsidRDefault="009D2314" w:rsidP="009D2314">
      <w:pPr>
        <w:jc w:val="both"/>
        <w:rPr>
          <w:rFonts w:ascii="Arial" w:hAnsi="Arial" w:cs="Arial"/>
          <w:bCs/>
          <w:sz w:val="16"/>
          <w:szCs w:val="16"/>
          <w:lang w:val="pt-PT"/>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.6</w:t>
      </w:r>
      <w:r w:rsidR="00243A74" w:rsidRPr="00FB250A">
        <w:rPr>
          <w:rFonts w:ascii="Arial" w:hAnsi="Arial" w:cs="Arial"/>
          <w:bCs/>
          <w:sz w:val="16"/>
          <w:szCs w:val="16"/>
          <w:lang w:val="pt-PT"/>
        </w:rPr>
        <w:t>.</w:t>
      </w:r>
      <w:r w:rsidR="009D2314" w:rsidRPr="00FB250A">
        <w:rPr>
          <w:rFonts w:ascii="Arial" w:hAnsi="Arial" w:cs="Arial"/>
          <w:sz w:val="16"/>
          <w:szCs w:val="16"/>
        </w:rPr>
        <w:t xml:space="preserve"> Respeitar e fazer cumprir a legislação de segurança e saúde no trabalho, previstas nas normas regulamentadoras pertinentes;</w:t>
      </w:r>
    </w:p>
    <w:p w:rsidR="009D2314" w:rsidRPr="00FB250A" w:rsidRDefault="009D2314" w:rsidP="009D2314">
      <w:pPr>
        <w:pStyle w:val="Corpodetexto3"/>
        <w:rPr>
          <w:rFonts w:ascii="Arial" w:hAnsi="Arial" w:cs="Arial"/>
          <w:sz w:val="16"/>
          <w:szCs w:val="16"/>
        </w:rPr>
      </w:pPr>
    </w:p>
    <w:p w:rsidR="009D2314" w:rsidRPr="00FB250A" w:rsidRDefault="00167705" w:rsidP="009D2314">
      <w:pPr>
        <w:jc w:val="both"/>
        <w:rPr>
          <w:rFonts w:ascii="Arial" w:hAnsi="Arial" w:cs="Arial"/>
          <w:snapToGrid w:val="0"/>
          <w:sz w:val="16"/>
          <w:szCs w:val="16"/>
          <w:lang w:val="pt-PT"/>
        </w:rPr>
      </w:pPr>
      <w:r w:rsidRPr="00FB250A">
        <w:rPr>
          <w:rFonts w:ascii="Arial" w:hAnsi="Arial" w:cs="Arial"/>
          <w:bCs/>
          <w:snapToGrid w:val="0"/>
          <w:sz w:val="16"/>
          <w:szCs w:val="16"/>
        </w:rPr>
        <w:t>1</w:t>
      </w:r>
      <w:r w:rsidR="005E2FA0" w:rsidRPr="00FB250A">
        <w:rPr>
          <w:rFonts w:ascii="Arial" w:hAnsi="Arial" w:cs="Arial"/>
          <w:bCs/>
          <w:snapToGrid w:val="0"/>
          <w:sz w:val="16"/>
          <w:szCs w:val="16"/>
        </w:rPr>
        <w:t>2</w:t>
      </w:r>
      <w:r w:rsidRPr="00FB250A">
        <w:rPr>
          <w:rFonts w:ascii="Arial" w:hAnsi="Arial" w:cs="Arial"/>
          <w:bCs/>
          <w:snapToGrid w:val="0"/>
          <w:sz w:val="16"/>
          <w:szCs w:val="16"/>
        </w:rPr>
        <w:t>.7</w:t>
      </w:r>
      <w:r w:rsidR="00243A74" w:rsidRPr="00FB250A">
        <w:rPr>
          <w:rFonts w:ascii="Arial" w:hAnsi="Arial" w:cs="Arial"/>
          <w:bCs/>
          <w:snapToGrid w:val="0"/>
          <w:sz w:val="16"/>
          <w:szCs w:val="16"/>
        </w:rPr>
        <w:t>.</w:t>
      </w:r>
      <w:r w:rsidR="00067B8E" w:rsidRPr="00FB250A">
        <w:rPr>
          <w:rFonts w:ascii="Arial" w:hAnsi="Arial" w:cs="Arial"/>
          <w:bCs/>
          <w:snapToGrid w:val="0"/>
          <w:sz w:val="16"/>
          <w:szCs w:val="16"/>
        </w:rPr>
        <w:t xml:space="preserve"> </w:t>
      </w:r>
      <w:r w:rsidR="009D2314" w:rsidRPr="00FB250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B250A" w:rsidRDefault="009D2314" w:rsidP="009D2314">
      <w:pPr>
        <w:jc w:val="both"/>
        <w:rPr>
          <w:rFonts w:ascii="Arial" w:hAnsi="Arial" w:cs="Arial"/>
          <w:snapToGrid w:val="0"/>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.8</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B250A" w:rsidRDefault="009D2314" w:rsidP="009D2314">
      <w:pPr>
        <w:jc w:val="both"/>
        <w:rPr>
          <w:rFonts w:ascii="Arial" w:hAnsi="Arial" w:cs="Arial"/>
          <w:bCs/>
          <w:sz w:val="16"/>
          <w:szCs w:val="16"/>
        </w:rPr>
      </w:pPr>
    </w:p>
    <w:p w:rsidR="009D2314" w:rsidRPr="00FB250A" w:rsidRDefault="00167705"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.9</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FB250A" w:rsidRDefault="009D2314" w:rsidP="009D2314">
      <w:pPr>
        <w:jc w:val="both"/>
        <w:rPr>
          <w:rFonts w:ascii="Arial" w:hAnsi="Arial" w:cs="Arial"/>
          <w:bCs/>
          <w:sz w:val="16"/>
          <w:szCs w:val="16"/>
        </w:rPr>
      </w:pPr>
    </w:p>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.1</w:t>
      </w:r>
      <w:r w:rsidR="00167705" w:rsidRPr="00FB250A">
        <w:rPr>
          <w:rFonts w:ascii="Arial" w:hAnsi="Arial" w:cs="Arial"/>
          <w:bCs/>
          <w:sz w:val="16"/>
          <w:szCs w:val="16"/>
        </w:rPr>
        <w:t>0</w:t>
      </w:r>
      <w:r w:rsidR="00243A74" w:rsidRPr="00FB250A">
        <w:rPr>
          <w:rFonts w:ascii="Arial" w:hAnsi="Arial" w:cs="Arial"/>
          <w:bCs/>
          <w:sz w:val="16"/>
          <w:szCs w:val="16"/>
        </w:rPr>
        <w:t>.</w:t>
      </w:r>
      <w:r w:rsidRPr="00FB250A">
        <w:rPr>
          <w:rFonts w:ascii="Arial" w:hAnsi="Arial" w:cs="Arial"/>
          <w:bCs/>
          <w:sz w:val="16"/>
          <w:szCs w:val="16"/>
        </w:rPr>
        <w:t xml:space="preserve"> </w:t>
      </w:r>
      <w:r w:rsidRPr="00FB250A">
        <w:rPr>
          <w:rFonts w:ascii="Arial" w:hAnsi="Arial" w:cs="Arial"/>
          <w:sz w:val="16"/>
          <w:szCs w:val="16"/>
        </w:rPr>
        <w:t xml:space="preserve">Todos os impostos e taxas que forem devidos em decorrência das contratações do objeto do Edital correrão por conta </w:t>
      </w:r>
      <w:proofErr w:type="gramStart"/>
      <w:r w:rsidRPr="00FB250A">
        <w:rPr>
          <w:rFonts w:ascii="Arial" w:hAnsi="Arial" w:cs="Arial"/>
          <w:sz w:val="16"/>
          <w:szCs w:val="16"/>
        </w:rPr>
        <w:t>exclusiva</w:t>
      </w:r>
      <w:proofErr w:type="gramEnd"/>
      <w:r w:rsidRPr="00FB250A">
        <w:rPr>
          <w:rFonts w:ascii="Arial" w:hAnsi="Arial" w:cs="Arial"/>
          <w:sz w:val="16"/>
          <w:szCs w:val="16"/>
        </w:rPr>
        <w:t xml:space="preserve"> da contratada;</w:t>
      </w:r>
    </w:p>
    <w:p w:rsidR="005269EC" w:rsidRPr="00FB250A" w:rsidRDefault="005269EC"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Pr="00FB250A" w:rsidRDefault="009D2314" w:rsidP="009D2314">
      <w:pPr>
        <w:jc w:val="both"/>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3</w:t>
      </w:r>
      <w:r w:rsidRPr="00FB250A">
        <w:rPr>
          <w:rFonts w:ascii="Arial" w:hAnsi="Arial" w:cs="Arial"/>
          <w:b/>
          <w:bCs/>
          <w:sz w:val="16"/>
          <w:szCs w:val="16"/>
        </w:rPr>
        <w:t>. DAS OBRIGAÇÕES DOS ÓRGÃOS REQUISITANTES</w:t>
      </w:r>
    </w:p>
    <w:p w:rsidR="009D2314" w:rsidRPr="00FB250A" w:rsidRDefault="009D2314" w:rsidP="009D2314">
      <w:pPr>
        <w:jc w:val="both"/>
        <w:rPr>
          <w:rFonts w:ascii="Arial" w:hAnsi="Arial" w:cs="Arial"/>
          <w:b/>
          <w:bCs/>
          <w:sz w:val="16"/>
          <w:szCs w:val="16"/>
        </w:rPr>
      </w:pPr>
    </w:p>
    <w:p w:rsidR="0089145F" w:rsidRDefault="0089145F" w:rsidP="009D2314">
      <w:pPr>
        <w:tabs>
          <w:tab w:val="left" w:pos="1134"/>
        </w:tabs>
        <w:jc w:val="both"/>
        <w:rPr>
          <w:rFonts w:ascii="Arial" w:hAnsi="Arial" w:cs="Arial"/>
          <w:sz w:val="16"/>
          <w:szCs w:val="16"/>
        </w:rPr>
      </w:pPr>
    </w:p>
    <w:p w:rsidR="009D2314" w:rsidRPr="00FB250A" w:rsidRDefault="00067B8E"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.1.</w:t>
      </w:r>
      <w:r w:rsidR="009D2314" w:rsidRPr="00FB250A">
        <w:rPr>
          <w:rFonts w:ascii="Arial" w:hAnsi="Arial" w:cs="Arial"/>
          <w:sz w:val="16"/>
          <w:szCs w:val="16"/>
        </w:rPr>
        <w:t xml:space="preserve"> Proporcionar todas as facilidades indispensáveis à boa execução das obrigações contratuais; </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.2</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Rejeitar, no todo ou em parte, os </w:t>
      </w:r>
      <w:r w:rsidR="00460C51" w:rsidRPr="00FB250A">
        <w:rPr>
          <w:rFonts w:ascii="Arial" w:hAnsi="Arial" w:cs="Arial"/>
          <w:sz w:val="16"/>
          <w:szCs w:val="16"/>
        </w:rPr>
        <w:t>objetos desta Ata</w:t>
      </w:r>
      <w:r w:rsidRPr="00FB250A">
        <w:rPr>
          <w:rFonts w:ascii="Arial" w:hAnsi="Arial" w:cs="Arial"/>
          <w:sz w:val="16"/>
          <w:szCs w:val="16"/>
        </w:rPr>
        <w:t xml:space="preserve"> entregues em desacordo com as obrigações assumidas pelo fornecedor;</w:t>
      </w:r>
    </w:p>
    <w:p w:rsidR="009D2314" w:rsidRPr="00FB250A" w:rsidRDefault="009D2314"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.3</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Notificar a CONTRATADA de qualquer irregularidade encontrada no fornecimento dos </w:t>
      </w:r>
      <w:r w:rsidR="00460C51" w:rsidRPr="00FB250A">
        <w:rPr>
          <w:rFonts w:ascii="Arial" w:hAnsi="Arial" w:cs="Arial"/>
          <w:sz w:val="16"/>
          <w:szCs w:val="16"/>
        </w:rPr>
        <w:t>objetos desta Ata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.4</w:t>
      </w:r>
      <w:r w:rsidR="00243A74" w:rsidRPr="00FB250A">
        <w:rPr>
          <w:rFonts w:ascii="Arial" w:hAnsi="Arial" w:cs="Arial"/>
          <w:sz w:val="16"/>
          <w:szCs w:val="16"/>
        </w:rPr>
        <w:t>.</w:t>
      </w:r>
      <w:r w:rsidRPr="00FB250A">
        <w:rPr>
          <w:rFonts w:ascii="Arial" w:hAnsi="Arial" w:cs="Arial"/>
          <w:sz w:val="16"/>
          <w:szCs w:val="16"/>
        </w:rPr>
        <w:t xml:space="preserve"> Efetuar o pagamento à(s) contratada(s) de acordo com as condições de preços e prazos estabelecidos no edital e ata de registro de preços</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.5</w:t>
      </w:r>
      <w:r w:rsidR="00243A74" w:rsidRPr="00FB250A">
        <w:rPr>
          <w:rFonts w:ascii="Arial" w:hAnsi="Arial" w:cs="Arial"/>
          <w:sz w:val="16"/>
          <w:szCs w:val="16"/>
        </w:rPr>
        <w:t>.</w:t>
      </w:r>
      <w:r w:rsidR="005E2FA0" w:rsidRPr="00FB250A">
        <w:rPr>
          <w:rFonts w:ascii="Arial" w:hAnsi="Arial" w:cs="Arial"/>
          <w:sz w:val="16"/>
          <w:szCs w:val="16"/>
        </w:rPr>
        <w:t xml:space="preserve"> </w:t>
      </w:r>
      <w:r w:rsidRPr="00FB250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.6</w:t>
      </w:r>
      <w:r w:rsidR="00243A74" w:rsidRPr="00FB250A">
        <w:rPr>
          <w:rFonts w:ascii="Arial" w:hAnsi="Arial" w:cs="Arial"/>
          <w:sz w:val="16"/>
          <w:szCs w:val="16"/>
        </w:rPr>
        <w:t>.</w:t>
      </w:r>
      <w:r w:rsidRPr="00FB250A">
        <w:rPr>
          <w:rFonts w:ascii="Arial" w:hAnsi="Arial" w:cs="Arial"/>
          <w:sz w:val="16"/>
          <w:szCs w:val="16"/>
        </w:rPr>
        <w:t xml:space="preserve"> Não haverá, </w:t>
      </w:r>
      <w:proofErr w:type="gramStart"/>
      <w:r w:rsidRPr="00FB250A">
        <w:rPr>
          <w:rFonts w:ascii="Arial" w:hAnsi="Arial" w:cs="Arial"/>
          <w:sz w:val="16"/>
          <w:szCs w:val="16"/>
        </w:rPr>
        <w:t>sob hipótese</w:t>
      </w:r>
      <w:proofErr w:type="gramEnd"/>
      <w:r w:rsidRPr="00FB250A">
        <w:rPr>
          <w:rFonts w:ascii="Arial" w:hAnsi="Arial" w:cs="Arial"/>
          <w:sz w:val="16"/>
          <w:szCs w:val="16"/>
        </w:rPr>
        <w:t xml:space="preserve"> alguma, pagamento antecipado.</w:t>
      </w:r>
    </w:p>
    <w:p w:rsidR="009D2314" w:rsidRPr="00FB250A" w:rsidRDefault="009D2314" w:rsidP="009D2314">
      <w:pPr>
        <w:pStyle w:val="Corpodetexto3"/>
        <w:tabs>
          <w:tab w:val="left" w:pos="900"/>
        </w:tabs>
        <w:ind w:right="47"/>
        <w:rPr>
          <w:rFonts w:ascii="Arial" w:hAnsi="Arial" w:cs="Arial"/>
          <w:sz w:val="16"/>
          <w:szCs w:val="16"/>
        </w:rPr>
      </w:pPr>
    </w:p>
    <w:p w:rsidR="00FB250A" w:rsidRDefault="00FB250A" w:rsidP="009D2314">
      <w:pPr>
        <w:pStyle w:val="Corpodetexto3"/>
        <w:tabs>
          <w:tab w:val="left" w:pos="900"/>
        </w:tabs>
        <w:ind w:right="47"/>
        <w:rPr>
          <w:rFonts w:ascii="Arial" w:hAnsi="Arial" w:cs="Arial"/>
          <w:b/>
          <w:sz w:val="16"/>
          <w:szCs w:val="16"/>
        </w:rPr>
      </w:pPr>
    </w:p>
    <w:p w:rsidR="009D2314" w:rsidRPr="00FB250A" w:rsidRDefault="009D2314" w:rsidP="009D2314">
      <w:pPr>
        <w:pStyle w:val="Corpodetexto3"/>
        <w:tabs>
          <w:tab w:val="left" w:pos="900"/>
        </w:tabs>
        <w:ind w:right="47"/>
        <w:rPr>
          <w:rFonts w:ascii="Arial" w:hAnsi="Arial" w:cs="Arial"/>
          <w:b/>
          <w:bCs/>
          <w:sz w:val="16"/>
          <w:szCs w:val="16"/>
        </w:rPr>
      </w:pPr>
      <w:r w:rsidRPr="00FB250A">
        <w:rPr>
          <w:rFonts w:ascii="Arial" w:hAnsi="Arial" w:cs="Arial"/>
          <w:b/>
          <w:sz w:val="16"/>
          <w:szCs w:val="16"/>
        </w:rPr>
        <w:t>1</w:t>
      </w:r>
      <w:r w:rsidR="005E2FA0" w:rsidRPr="00FB250A">
        <w:rPr>
          <w:rFonts w:ascii="Arial" w:hAnsi="Arial" w:cs="Arial"/>
          <w:b/>
          <w:sz w:val="16"/>
          <w:szCs w:val="16"/>
        </w:rPr>
        <w:t>4</w:t>
      </w:r>
      <w:r w:rsidRPr="00FB250A">
        <w:rPr>
          <w:rFonts w:ascii="Arial" w:hAnsi="Arial" w:cs="Arial"/>
          <w:b/>
          <w:sz w:val="16"/>
          <w:szCs w:val="16"/>
        </w:rPr>
        <w:t>.</w:t>
      </w:r>
      <w:r w:rsidRPr="00FB250A">
        <w:rPr>
          <w:rFonts w:ascii="Arial" w:hAnsi="Arial" w:cs="Arial"/>
          <w:sz w:val="16"/>
          <w:szCs w:val="16"/>
        </w:rPr>
        <w:t xml:space="preserve"> </w:t>
      </w:r>
      <w:r w:rsidRPr="00FB250A">
        <w:rPr>
          <w:rFonts w:ascii="Arial" w:hAnsi="Arial" w:cs="Arial"/>
          <w:b/>
          <w:bCs/>
          <w:sz w:val="16"/>
          <w:szCs w:val="16"/>
        </w:rPr>
        <w:t>DOS ÓRGÃOS PARTICIPANTES:</w:t>
      </w:r>
    </w:p>
    <w:p w:rsidR="009D2314" w:rsidRPr="00FB250A" w:rsidRDefault="009D2314" w:rsidP="009D2314">
      <w:pPr>
        <w:pStyle w:val="Corpodetexto3"/>
        <w:tabs>
          <w:tab w:val="left" w:pos="900"/>
        </w:tabs>
        <w:ind w:right="47"/>
        <w:rPr>
          <w:rFonts w:ascii="Arial" w:hAnsi="Arial" w:cs="Arial"/>
          <w:b/>
          <w:bCs/>
          <w:sz w:val="16"/>
          <w:szCs w:val="16"/>
        </w:rPr>
      </w:pPr>
    </w:p>
    <w:p w:rsidR="0089145F" w:rsidRDefault="0089145F" w:rsidP="009D2314">
      <w:pPr>
        <w:pStyle w:val="Corpodetexto3"/>
        <w:tabs>
          <w:tab w:val="left" w:pos="900"/>
        </w:tabs>
        <w:ind w:right="47"/>
        <w:rPr>
          <w:rFonts w:ascii="Arial" w:hAnsi="Arial" w:cs="Arial"/>
          <w:sz w:val="16"/>
          <w:szCs w:val="16"/>
        </w:rPr>
      </w:pPr>
    </w:p>
    <w:p w:rsidR="009D2314" w:rsidRPr="00FB250A" w:rsidRDefault="009D2314" w:rsidP="009D2314">
      <w:pPr>
        <w:pStyle w:val="Corpodetexto3"/>
        <w:tabs>
          <w:tab w:val="left" w:pos="900"/>
        </w:tabs>
        <w:ind w:right="47"/>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4</w:t>
      </w:r>
      <w:r w:rsidRPr="00FB250A">
        <w:rPr>
          <w:rFonts w:ascii="Arial" w:hAnsi="Arial" w:cs="Arial"/>
          <w:sz w:val="16"/>
          <w:szCs w:val="16"/>
        </w:rPr>
        <w:t xml:space="preserve">.1. </w:t>
      </w:r>
      <w:r w:rsidR="00DC0AB9" w:rsidRPr="00FB250A">
        <w:rPr>
          <w:rFonts w:ascii="Arial" w:hAnsi="Arial" w:cs="Arial"/>
          <w:sz w:val="16"/>
          <w:szCs w:val="16"/>
        </w:rPr>
        <w:t>É</w:t>
      </w:r>
      <w:r w:rsidR="00C31501" w:rsidRPr="00FB250A">
        <w:rPr>
          <w:rFonts w:ascii="Arial" w:hAnsi="Arial" w:cs="Arial"/>
          <w:sz w:val="16"/>
          <w:szCs w:val="16"/>
        </w:rPr>
        <w:t xml:space="preserve"> participante desta ata o seguinte órgão pertencente à Administração Pública do Estado de Rondônia:</w:t>
      </w:r>
    </w:p>
    <w:p w:rsidR="005269EC" w:rsidRPr="00FB250A" w:rsidRDefault="005269EC" w:rsidP="002C214A">
      <w:pPr>
        <w:pStyle w:val="Corpodetexto3"/>
        <w:tabs>
          <w:tab w:val="left" w:pos="900"/>
        </w:tabs>
        <w:ind w:left="426" w:right="47" w:hanging="426"/>
        <w:rPr>
          <w:rFonts w:ascii="Arial" w:hAnsi="Arial" w:cs="Arial"/>
          <w:sz w:val="16"/>
          <w:szCs w:val="16"/>
        </w:rPr>
      </w:pPr>
    </w:p>
    <w:p w:rsidR="0089145F" w:rsidRDefault="0089145F" w:rsidP="002C214A">
      <w:pPr>
        <w:pStyle w:val="Corpodetexto3"/>
        <w:tabs>
          <w:tab w:val="left" w:pos="900"/>
        </w:tabs>
        <w:ind w:left="426" w:right="47" w:hanging="426"/>
        <w:rPr>
          <w:rFonts w:ascii="Arial" w:hAnsi="Arial" w:cs="Arial"/>
          <w:b/>
          <w:sz w:val="16"/>
          <w:szCs w:val="16"/>
        </w:rPr>
      </w:pPr>
    </w:p>
    <w:p w:rsidR="005E1530" w:rsidRPr="00FB250A" w:rsidRDefault="0089145F" w:rsidP="002C214A">
      <w:pPr>
        <w:pStyle w:val="Corpodetexto3"/>
        <w:tabs>
          <w:tab w:val="left" w:pos="900"/>
        </w:tabs>
        <w:ind w:left="426" w:right="47" w:hanging="426"/>
        <w:rPr>
          <w:rFonts w:ascii="Arial" w:hAnsi="Arial" w:cs="Arial"/>
          <w:sz w:val="16"/>
          <w:szCs w:val="16"/>
        </w:rPr>
      </w:pPr>
      <w:r w:rsidRPr="0089145F">
        <w:rPr>
          <w:rFonts w:ascii="Arial" w:hAnsi="Arial" w:cs="Arial"/>
          <w:b/>
          <w:sz w:val="16"/>
          <w:szCs w:val="16"/>
        </w:rPr>
        <w:t>SESDEC</w:t>
      </w:r>
      <w:r w:rsidR="00FB250A" w:rsidRPr="00FB250A">
        <w:rPr>
          <w:rFonts w:ascii="Arial" w:hAnsi="Arial" w:cs="Arial"/>
          <w:b/>
          <w:sz w:val="16"/>
          <w:szCs w:val="16"/>
        </w:rPr>
        <w:t xml:space="preserve"> </w:t>
      </w:r>
      <w:r w:rsidR="00FB250A" w:rsidRPr="00FB250A">
        <w:rPr>
          <w:rFonts w:ascii="Arial" w:hAnsi="Arial" w:cs="Arial"/>
          <w:sz w:val="16"/>
          <w:szCs w:val="16"/>
        </w:rPr>
        <w:t xml:space="preserve">- </w:t>
      </w:r>
      <w:r w:rsidRPr="00AD3E8B">
        <w:rPr>
          <w:rFonts w:ascii="Arial" w:hAnsi="Arial" w:cs="Arial"/>
          <w:sz w:val="16"/>
          <w:szCs w:val="16"/>
        </w:rPr>
        <w:t>Secretaria d</w:t>
      </w:r>
      <w:r>
        <w:rPr>
          <w:rFonts w:ascii="Arial" w:hAnsi="Arial" w:cs="Arial"/>
          <w:sz w:val="16"/>
          <w:szCs w:val="16"/>
        </w:rPr>
        <w:t>e Segurança, Defesa e Cidadania</w:t>
      </w:r>
      <w:r w:rsidR="00E77922">
        <w:rPr>
          <w:rFonts w:ascii="Arial" w:hAnsi="Arial" w:cs="Arial"/>
          <w:sz w:val="16"/>
          <w:szCs w:val="16"/>
        </w:rPr>
        <w:t>.</w:t>
      </w:r>
    </w:p>
    <w:p w:rsidR="005E1530" w:rsidRPr="00FB250A"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243A74" w:rsidRPr="00FB250A" w:rsidRDefault="00243A7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FB250A"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5</w:t>
      </w:r>
      <w:r w:rsidRPr="00FB250A">
        <w:rPr>
          <w:rFonts w:ascii="Arial" w:hAnsi="Arial" w:cs="Arial"/>
          <w:b/>
          <w:bCs/>
          <w:sz w:val="16"/>
          <w:szCs w:val="16"/>
        </w:rPr>
        <w:t xml:space="preserve"> - DISPOSIÇÕES GERAIS</w:t>
      </w:r>
    </w:p>
    <w:p w:rsidR="009D2314" w:rsidRPr="00FB250A" w:rsidRDefault="009D2314" w:rsidP="009D2314">
      <w:pPr>
        <w:jc w:val="both"/>
        <w:rPr>
          <w:rFonts w:ascii="Arial" w:hAnsi="Arial" w:cs="Arial"/>
          <w:b/>
          <w:bCs/>
          <w:sz w:val="16"/>
          <w:szCs w:val="16"/>
        </w:rPr>
      </w:pPr>
    </w:p>
    <w:p w:rsidR="0089145F" w:rsidRDefault="0089145F"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5</w:t>
      </w:r>
      <w:r w:rsidRPr="00FB250A">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B250A" w:rsidRDefault="009D2314" w:rsidP="009D2314">
      <w:pPr>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a Detentora ciente que a</w:t>
      </w:r>
      <w:r w:rsidR="00811634" w:rsidRPr="00FB250A">
        <w:rPr>
          <w:rFonts w:ascii="Arial" w:hAnsi="Arial" w:cs="Arial"/>
          <w:sz w:val="16"/>
          <w:szCs w:val="16"/>
        </w:rPr>
        <w:t xml:space="preserve"> publicidade da ata de registro de preços na imprensa oficial terá efeito de compromisso nas condições</w:t>
      </w:r>
      <w:r w:rsidR="009D2314" w:rsidRPr="00FB250A">
        <w:rPr>
          <w:rFonts w:ascii="Arial" w:hAnsi="Arial" w:cs="Arial"/>
          <w:sz w:val="16"/>
          <w:szCs w:val="16"/>
        </w:rPr>
        <w:t xml:space="preserve"> </w:t>
      </w:r>
      <w:r w:rsidR="00C60FBD" w:rsidRPr="00FB250A">
        <w:rPr>
          <w:rFonts w:ascii="Arial" w:hAnsi="Arial" w:cs="Arial"/>
          <w:sz w:val="16"/>
          <w:szCs w:val="16"/>
        </w:rPr>
        <w:t xml:space="preserve">ofertadas e pactuadas na proposta apresentada à licitação. </w:t>
      </w:r>
    </w:p>
    <w:p w:rsidR="00F03D5F" w:rsidRPr="00FB250A" w:rsidRDefault="00F03D5F" w:rsidP="00F03D5F">
      <w:pPr>
        <w:pStyle w:val="PargrafodaLista"/>
        <w:ind w:left="360"/>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lastRenderedPageBreak/>
        <w:t xml:space="preserve"> </w:t>
      </w:r>
      <w:r w:rsidR="009D2314" w:rsidRPr="00FB250A">
        <w:rPr>
          <w:rFonts w:ascii="Arial" w:hAnsi="Arial" w:cs="Arial"/>
          <w:sz w:val="16"/>
          <w:szCs w:val="16"/>
        </w:rPr>
        <w:t xml:space="preserve">A Ata de Registro de Preços, os ajustes dela decorrentes, suas alterações e rescisões obedecerão ao Decreto Estadual </w:t>
      </w:r>
      <w:r w:rsidR="00F03D5F" w:rsidRPr="00FB250A">
        <w:rPr>
          <w:rFonts w:ascii="Arial" w:hAnsi="Arial" w:cs="Arial"/>
          <w:sz w:val="16"/>
          <w:szCs w:val="16"/>
        </w:rPr>
        <w:t>18.340/13</w:t>
      </w:r>
      <w:r w:rsidR="009D2314" w:rsidRPr="00FB250A">
        <w:rPr>
          <w:rFonts w:ascii="Arial" w:hAnsi="Arial" w:cs="Arial"/>
          <w:sz w:val="16"/>
          <w:szCs w:val="16"/>
        </w:rPr>
        <w:t xml:space="preserve">, Lei Federal nº </w:t>
      </w:r>
      <w:proofErr w:type="gramStart"/>
      <w:r w:rsidR="009D2314" w:rsidRPr="00FB250A">
        <w:rPr>
          <w:rFonts w:ascii="Arial" w:hAnsi="Arial" w:cs="Arial"/>
          <w:sz w:val="16"/>
          <w:szCs w:val="16"/>
        </w:rPr>
        <w:t>8.666/93, demais normas</w:t>
      </w:r>
      <w:proofErr w:type="gramEnd"/>
      <w:r w:rsidR="009D2314" w:rsidRPr="00FB250A">
        <w:rPr>
          <w:rFonts w:ascii="Arial" w:hAnsi="Arial" w:cs="Arial"/>
          <w:sz w:val="16"/>
          <w:szCs w:val="16"/>
        </w:rPr>
        <w:t xml:space="preserve"> complementares e disposições desta Ata e do Edital que a precedeu, aplicáveis à execução e especialmente aos casos omissos.</w:t>
      </w:r>
    </w:p>
    <w:p w:rsidR="009D2314" w:rsidRPr="00FB250A" w:rsidRDefault="009D2314" w:rsidP="009D2314">
      <w:pPr>
        <w:jc w:val="both"/>
        <w:rPr>
          <w:rFonts w:ascii="Arial" w:hAnsi="Arial" w:cs="Arial"/>
          <w:sz w:val="16"/>
          <w:szCs w:val="16"/>
        </w:rPr>
      </w:pPr>
    </w:p>
    <w:p w:rsidR="009D2314" w:rsidRPr="00FB250A" w:rsidRDefault="005E2FA0" w:rsidP="00160FBE">
      <w:pPr>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Fazem parte integrante desta Ata, para todos os efeitos legais: o Edital de Licitação e seus anexos, bem como, o ANEXO ÚNICO desta ata</w:t>
      </w:r>
      <w:r w:rsidR="00876638" w:rsidRPr="00FB250A">
        <w:rPr>
          <w:rFonts w:ascii="Arial" w:hAnsi="Arial" w:cs="Arial"/>
          <w:sz w:val="16"/>
          <w:szCs w:val="16"/>
        </w:rPr>
        <w:t xml:space="preserve"> </w:t>
      </w:r>
      <w:r w:rsidR="009D2314" w:rsidRPr="00FB250A">
        <w:rPr>
          <w:rFonts w:ascii="Arial" w:hAnsi="Arial" w:cs="Arial"/>
          <w:sz w:val="16"/>
          <w:szCs w:val="16"/>
        </w:rPr>
        <w:t>que contém os preços registrados e respectivos detentores.</w:t>
      </w:r>
    </w:p>
    <w:p w:rsidR="00BB6A9F" w:rsidRPr="00FB250A" w:rsidRDefault="00BB6A9F" w:rsidP="00BB6A9F">
      <w:pPr>
        <w:jc w:val="both"/>
        <w:rPr>
          <w:rFonts w:ascii="Arial" w:hAnsi="Arial" w:cs="Arial"/>
          <w:sz w:val="16"/>
          <w:szCs w:val="16"/>
        </w:rPr>
      </w:pPr>
    </w:p>
    <w:p w:rsidR="009D2314" w:rsidRPr="00FB250A" w:rsidRDefault="003B608D" w:rsidP="009D2314">
      <w:p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eleito o foro do Município de Porto Velho/RO para dirimir as eventuais controvérsias decorrentes do presente ajuste.</w:t>
      </w:r>
    </w:p>
    <w:p w:rsidR="009D2314" w:rsidRPr="00FB250A" w:rsidRDefault="009D2314" w:rsidP="009D2314">
      <w:pPr>
        <w:ind w:right="47"/>
        <w:jc w:val="both"/>
        <w:rPr>
          <w:rFonts w:ascii="Arial" w:hAnsi="Arial" w:cs="Arial"/>
          <w:sz w:val="16"/>
          <w:szCs w:val="16"/>
        </w:rPr>
      </w:pPr>
    </w:p>
    <w:p w:rsidR="000B1908" w:rsidRPr="00FB250A" w:rsidRDefault="000B1908" w:rsidP="009D2314">
      <w:pPr>
        <w:ind w:right="47"/>
        <w:jc w:val="both"/>
        <w:rPr>
          <w:rFonts w:ascii="Arial" w:hAnsi="Arial" w:cs="Arial"/>
          <w:b/>
          <w:bCs/>
          <w:sz w:val="16"/>
          <w:szCs w:val="16"/>
        </w:rPr>
      </w:pPr>
    </w:p>
    <w:p w:rsidR="009D2314" w:rsidRPr="00FB250A" w:rsidRDefault="009D2314" w:rsidP="009D2314">
      <w:pPr>
        <w:ind w:right="47"/>
        <w:jc w:val="both"/>
        <w:rPr>
          <w:rFonts w:ascii="Arial" w:hAnsi="Arial" w:cs="Arial"/>
          <w:b/>
          <w:bCs/>
          <w:sz w:val="16"/>
          <w:szCs w:val="16"/>
        </w:rPr>
      </w:pPr>
      <w:r w:rsidRPr="00FB250A">
        <w:rPr>
          <w:rFonts w:ascii="Arial" w:hAnsi="Arial" w:cs="Arial"/>
          <w:b/>
          <w:bCs/>
          <w:sz w:val="16"/>
          <w:szCs w:val="16"/>
        </w:rPr>
        <w:t>ÓRGÃO GERENCIADOR:</w:t>
      </w:r>
    </w:p>
    <w:p w:rsidR="002B37D9" w:rsidRPr="00FB250A" w:rsidRDefault="002B37D9" w:rsidP="009D2314">
      <w:pPr>
        <w:ind w:right="47"/>
        <w:jc w:val="both"/>
        <w:rPr>
          <w:rFonts w:ascii="Arial" w:hAnsi="Arial" w:cs="Arial"/>
          <w:b/>
          <w:bCs/>
          <w:sz w:val="16"/>
          <w:szCs w:val="16"/>
        </w:rPr>
      </w:pPr>
    </w:p>
    <w:p w:rsidR="004C43D9" w:rsidRPr="00FB250A" w:rsidRDefault="004C43D9" w:rsidP="009D2314">
      <w:pPr>
        <w:ind w:right="47"/>
        <w:jc w:val="both"/>
        <w:rPr>
          <w:rFonts w:ascii="Arial" w:hAnsi="Arial" w:cs="Arial"/>
          <w:b/>
          <w:bCs/>
          <w:sz w:val="16"/>
          <w:szCs w:val="16"/>
        </w:rPr>
      </w:pPr>
    </w:p>
    <w:p w:rsidR="00A41308" w:rsidRPr="00FB250A" w:rsidRDefault="00A41308" w:rsidP="00590F87">
      <w:pPr>
        <w:ind w:right="47"/>
        <w:jc w:val="center"/>
        <w:rPr>
          <w:rFonts w:ascii="Arial" w:hAnsi="Arial" w:cs="Arial"/>
          <w:b/>
          <w:bCs/>
          <w:sz w:val="16"/>
          <w:szCs w:val="16"/>
        </w:rPr>
      </w:pPr>
    </w:p>
    <w:p w:rsidR="00E746DF" w:rsidRPr="00FB250A" w:rsidRDefault="00E746DF" w:rsidP="005E1530">
      <w:pPr>
        <w:ind w:right="47"/>
        <w:rPr>
          <w:rFonts w:ascii="Arial" w:hAnsi="Arial" w:cs="Arial"/>
          <w:b/>
          <w:bCs/>
          <w:sz w:val="16"/>
          <w:szCs w:val="16"/>
        </w:rPr>
      </w:pPr>
      <w:r w:rsidRPr="00FB250A">
        <w:rPr>
          <w:rFonts w:ascii="Arial" w:hAnsi="Arial" w:cs="Arial"/>
          <w:b/>
          <w:bCs/>
          <w:sz w:val="16"/>
          <w:szCs w:val="16"/>
        </w:rPr>
        <w:t>MÁRCIO ROGÉRIO GABRIE</w:t>
      </w:r>
      <w:r w:rsidR="00BA5F6C" w:rsidRPr="00FB250A">
        <w:rPr>
          <w:rFonts w:ascii="Arial" w:hAnsi="Arial" w:cs="Arial"/>
          <w:b/>
          <w:bCs/>
          <w:sz w:val="16"/>
          <w:szCs w:val="16"/>
        </w:rPr>
        <w:t>L</w:t>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674210" w:rsidRPr="00FB250A">
        <w:rPr>
          <w:rFonts w:ascii="Arial" w:hAnsi="Arial" w:cs="Arial"/>
          <w:b/>
          <w:bCs/>
          <w:sz w:val="16"/>
          <w:szCs w:val="16"/>
        </w:rPr>
        <w:t>MÁRCIA CARVALHO GUEDES</w:t>
      </w:r>
    </w:p>
    <w:p w:rsidR="004C43D9" w:rsidRPr="00FB250A" w:rsidRDefault="00E746DF" w:rsidP="005E1530">
      <w:pPr>
        <w:ind w:right="47"/>
        <w:rPr>
          <w:rFonts w:ascii="Arial" w:hAnsi="Arial" w:cs="Arial"/>
          <w:bCs/>
          <w:sz w:val="16"/>
          <w:szCs w:val="16"/>
        </w:rPr>
      </w:pPr>
      <w:r w:rsidRPr="00FB250A">
        <w:rPr>
          <w:rFonts w:ascii="Arial" w:hAnsi="Arial" w:cs="Arial"/>
          <w:bCs/>
          <w:sz w:val="16"/>
          <w:szCs w:val="16"/>
        </w:rPr>
        <w:t>Superint</w:t>
      </w:r>
      <w:r w:rsidR="00BA5F6C" w:rsidRPr="00FB250A">
        <w:rPr>
          <w:rFonts w:ascii="Arial" w:hAnsi="Arial" w:cs="Arial"/>
          <w:bCs/>
          <w:sz w:val="16"/>
          <w:szCs w:val="16"/>
        </w:rPr>
        <w:t>endente Estadual de Licitações</w:t>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674210" w:rsidRPr="00FB250A">
        <w:rPr>
          <w:rFonts w:ascii="Arial" w:hAnsi="Arial" w:cs="Arial"/>
          <w:bCs/>
          <w:sz w:val="16"/>
          <w:szCs w:val="16"/>
        </w:rPr>
        <w:t>Gerente de Sistema de Registro de Preços</w:t>
      </w:r>
    </w:p>
    <w:p w:rsidR="00E746DF" w:rsidRPr="00FB250A" w:rsidRDefault="00E746DF" w:rsidP="00674210">
      <w:pPr>
        <w:ind w:right="47"/>
        <w:jc w:val="center"/>
        <w:rPr>
          <w:rFonts w:ascii="Arial" w:hAnsi="Arial" w:cs="Arial"/>
          <w:sz w:val="16"/>
          <w:szCs w:val="16"/>
        </w:rPr>
      </w:pPr>
    </w:p>
    <w:p w:rsidR="00876638" w:rsidRPr="00FB250A" w:rsidRDefault="00876638" w:rsidP="009D2314">
      <w:pPr>
        <w:ind w:right="47"/>
        <w:jc w:val="both"/>
        <w:rPr>
          <w:rFonts w:ascii="Arial" w:hAnsi="Arial" w:cs="Arial"/>
          <w:b/>
          <w:bCs/>
          <w:sz w:val="16"/>
          <w:szCs w:val="16"/>
        </w:rPr>
      </w:pPr>
    </w:p>
    <w:p w:rsidR="00876638" w:rsidRPr="00FB250A" w:rsidRDefault="00876638" w:rsidP="009D2314">
      <w:pPr>
        <w:ind w:right="47"/>
        <w:jc w:val="both"/>
        <w:rPr>
          <w:rFonts w:ascii="Arial" w:hAnsi="Arial" w:cs="Arial"/>
          <w:b/>
          <w:bCs/>
          <w:sz w:val="16"/>
          <w:szCs w:val="16"/>
        </w:rPr>
      </w:pPr>
    </w:p>
    <w:p w:rsidR="00876638" w:rsidRPr="00FB250A" w:rsidRDefault="00876638" w:rsidP="009D2314">
      <w:pPr>
        <w:ind w:right="47"/>
        <w:jc w:val="both"/>
        <w:rPr>
          <w:rFonts w:ascii="Arial" w:hAnsi="Arial" w:cs="Arial"/>
          <w:b/>
          <w:bCs/>
          <w:sz w:val="16"/>
          <w:szCs w:val="16"/>
        </w:rPr>
      </w:pPr>
    </w:p>
    <w:p w:rsidR="00627D90" w:rsidRPr="00FB250A" w:rsidRDefault="00627D90" w:rsidP="00526790">
      <w:pPr>
        <w:ind w:right="47"/>
        <w:jc w:val="both"/>
        <w:rPr>
          <w:rFonts w:ascii="Arial" w:hAnsi="Arial" w:cs="Arial"/>
          <w:b/>
          <w:bCs/>
          <w:sz w:val="16"/>
          <w:szCs w:val="16"/>
        </w:rPr>
      </w:pPr>
    </w:p>
    <w:p w:rsidR="00C50BF7" w:rsidRPr="00FB250A" w:rsidRDefault="00243A74" w:rsidP="00526790">
      <w:pPr>
        <w:ind w:right="47"/>
        <w:jc w:val="both"/>
        <w:rPr>
          <w:rFonts w:ascii="Arial" w:hAnsi="Arial" w:cs="Arial"/>
          <w:b/>
          <w:bCs/>
          <w:sz w:val="10"/>
          <w:szCs w:val="10"/>
        </w:rPr>
      </w:pPr>
      <w:r w:rsidRPr="00FB250A">
        <w:rPr>
          <w:rFonts w:ascii="Arial" w:hAnsi="Arial" w:cs="Arial"/>
          <w:b/>
          <w:bCs/>
          <w:sz w:val="10"/>
          <w:szCs w:val="10"/>
        </w:rPr>
        <w:t>CMV</w:t>
      </w:r>
      <w:r w:rsidR="00DA06C9" w:rsidRPr="00FB250A">
        <w:rPr>
          <w:rFonts w:ascii="Arial" w:hAnsi="Arial" w:cs="Arial"/>
          <w:b/>
          <w:bCs/>
          <w:sz w:val="10"/>
          <w:szCs w:val="10"/>
        </w:rPr>
        <w:t>/SRP</w:t>
      </w:r>
    </w:p>
    <w:sectPr w:rsidR="00C50BF7" w:rsidRPr="00FB250A" w:rsidSect="005D3144">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FBA" w:rsidRDefault="001C1FBA">
      <w:r>
        <w:separator/>
      </w:r>
    </w:p>
  </w:endnote>
  <w:endnote w:type="continuationSeparator" w:id="0">
    <w:p w:rsidR="001C1FBA" w:rsidRDefault="001C1F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FBA" w:rsidRDefault="001C1FBA">
      <w:r>
        <w:separator/>
      </w:r>
    </w:p>
  </w:footnote>
  <w:footnote w:type="continuationSeparator" w:id="0">
    <w:p w:rsidR="001C1FBA" w:rsidRDefault="001C1F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FBA" w:rsidRDefault="001C1FB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FA026DF"/>
    <w:multiLevelType w:val="hybridMultilevel"/>
    <w:tmpl w:val="E698E83E"/>
    <w:lvl w:ilvl="0" w:tplc="F3605028">
      <w:start w:val="1"/>
      <w:numFmt w:val="decimal"/>
      <w:lvlText w:val="8.2.3.%1"/>
      <w:lvlJc w:val="left"/>
      <w:pPr>
        <w:ind w:left="1080" w:hanging="360"/>
      </w:pPr>
      <w:rPr>
        <w:rFonts w:hint="default"/>
        <w:b/>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nsid w:val="0FAE27F7"/>
    <w:multiLevelType w:val="multilevel"/>
    <w:tmpl w:val="F6304E5A"/>
    <w:lvl w:ilvl="0">
      <w:start w:val="6"/>
      <w:numFmt w:val="decimal"/>
      <w:lvlText w:val="%1"/>
      <w:lvlJc w:val="left"/>
      <w:pPr>
        <w:ind w:left="360" w:hanging="360"/>
      </w:pPr>
      <w:rPr>
        <w:rFonts w:hint="default"/>
        <w:b/>
      </w:rPr>
    </w:lvl>
    <w:lvl w:ilvl="1">
      <w:start w:val="1"/>
      <w:numFmt w:val="decimal"/>
      <w:lvlText w:val="%1.%2"/>
      <w:lvlJc w:val="left"/>
      <w:pPr>
        <w:ind w:left="1068" w:hanging="360"/>
      </w:pPr>
      <w:rPr>
        <w:rFonts w:hint="default"/>
        <w:b/>
        <w:color w:val="auto"/>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7513AB8"/>
    <w:multiLevelType w:val="hybridMultilevel"/>
    <w:tmpl w:val="F2069AA8"/>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7CD5471"/>
    <w:multiLevelType w:val="multilevel"/>
    <w:tmpl w:val="96804BFA"/>
    <w:lvl w:ilvl="0">
      <w:start w:val="7"/>
      <w:numFmt w:val="decimal"/>
      <w:lvlText w:val="%1."/>
      <w:lvlJc w:val="left"/>
      <w:pPr>
        <w:ind w:left="720" w:hanging="360"/>
      </w:pPr>
      <w:rPr>
        <w:rFonts w:hint="default"/>
      </w:rPr>
    </w:lvl>
    <w:lvl w:ilvl="1">
      <w:start w:val="10"/>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8">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9">
    <w:nsid w:val="32E0004F"/>
    <w:multiLevelType w:val="hybridMultilevel"/>
    <w:tmpl w:val="0E4E29CE"/>
    <w:lvl w:ilvl="0" w:tplc="8D043F26">
      <w:start w:val="1"/>
      <w:numFmt w:val="lowerLetter"/>
      <w:lvlText w:val="%1)"/>
      <w:lvlJc w:val="lef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2">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3">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1A5050"/>
    <w:multiLevelType w:val="hybridMultilevel"/>
    <w:tmpl w:val="F49811E8"/>
    <w:lvl w:ilvl="0" w:tplc="0EC017D6">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6">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3EE934CE"/>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9">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3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2">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59D34137"/>
    <w:multiLevelType w:val="hybridMultilevel"/>
    <w:tmpl w:val="4356B79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0">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41">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42">
    <w:nsid w:val="662A1C34"/>
    <w:multiLevelType w:val="hybridMultilevel"/>
    <w:tmpl w:val="53BEF8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6B5B3F1B"/>
    <w:multiLevelType w:val="hybridMultilevel"/>
    <w:tmpl w:val="CE8C5AA8"/>
    <w:lvl w:ilvl="0" w:tplc="42006140">
      <w:start w:val="1"/>
      <w:numFmt w:val="lowerLetter"/>
      <w:lvlText w:val="%1)"/>
      <w:lvlJc w:val="left"/>
      <w:pPr>
        <w:tabs>
          <w:tab w:val="num" w:pos="1440"/>
        </w:tabs>
        <w:ind w:left="1440" w:hanging="360"/>
      </w:pPr>
      <w:rPr>
        <w:rFonts w:ascii="Arial" w:eastAsia="Times New Roman" w:hAnsi="Arial" w:cs="Arial" w:hint="default"/>
        <w:b/>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8907F3A"/>
    <w:multiLevelType w:val="multilevel"/>
    <w:tmpl w:val="35080632"/>
    <w:lvl w:ilvl="0">
      <w:start w:val="1"/>
      <w:numFmt w:val="decimal"/>
      <w:lvlText w:val="%1."/>
      <w:lvlJc w:val="left"/>
      <w:pPr>
        <w:ind w:left="786" w:hanging="360"/>
      </w:pPr>
      <w:rPr>
        <w:b/>
      </w:r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9">
    <w:nsid w:val="7A5D0B1A"/>
    <w:multiLevelType w:val="hybridMultilevel"/>
    <w:tmpl w:val="3FE47AC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5"/>
  </w:num>
  <w:num w:numId="2">
    <w:abstractNumId w:val="26"/>
  </w:num>
  <w:num w:numId="3">
    <w:abstractNumId w:val="10"/>
  </w:num>
  <w:num w:numId="4">
    <w:abstractNumId w:val="7"/>
  </w:num>
  <w:num w:numId="5">
    <w:abstractNumId w:val="30"/>
  </w:num>
  <w:num w:numId="6">
    <w:abstractNumId w:val="27"/>
  </w:num>
  <w:num w:numId="7">
    <w:abstractNumId w:val="44"/>
  </w:num>
  <w:num w:numId="8">
    <w:abstractNumId w:val="20"/>
  </w:num>
  <w:num w:numId="9">
    <w:abstractNumId w:val="24"/>
  </w:num>
  <w:num w:numId="10">
    <w:abstractNumId w:val="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7"/>
  </w:num>
  <w:num w:numId="14">
    <w:abstractNumId w:val="47"/>
  </w:num>
  <w:num w:numId="15">
    <w:abstractNumId w:val="3"/>
  </w:num>
  <w:num w:numId="16">
    <w:abstractNumId w:val="4"/>
  </w:num>
  <w:num w:numId="17">
    <w:abstractNumId w:val="29"/>
  </w:num>
  <w:num w:numId="18">
    <w:abstractNumId w:val="46"/>
  </w:num>
  <w:num w:numId="19">
    <w:abstractNumId w:val="18"/>
  </w:num>
  <w:num w:numId="20">
    <w:abstractNumId w:val="40"/>
  </w:num>
  <w:num w:numId="21">
    <w:abstractNumId w:val="11"/>
  </w:num>
  <w:num w:numId="22">
    <w:abstractNumId w:val="21"/>
  </w:num>
  <w:num w:numId="23">
    <w:abstractNumId w:val="31"/>
  </w:num>
  <w:num w:numId="24">
    <w:abstractNumId w:val="34"/>
  </w:num>
  <w:num w:numId="25">
    <w:abstractNumId w:val="33"/>
  </w:num>
  <w:num w:numId="26">
    <w:abstractNumId w:val="1"/>
  </w:num>
  <w:num w:numId="27">
    <w:abstractNumId w:val="2"/>
  </w:num>
  <w:num w:numId="28">
    <w:abstractNumId w:val="15"/>
  </w:num>
  <w:num w:numId="29">
    <w:abstractNumId w:val="12"/>
  </w:num>
  <w:num w:numId="30">
    <w:abstractNumId w:val="38"/>
  </w:num>
  <w:num w:numId="31">
    <w:abstractNumId w:val="36"/>
  </w:num>
  <w:num w:numId="32">
    <w:abstractNumId w:val="23"/>
  </w:num>
  <w:num w:numId="33">
    <w:abstractNumId w:val="32"/>
  </w:num>
  <w:num w:numId="34">
    <w:abstractNumId w:val="22"/>
  </w:num>
  <w:num w:numId="35">
    <w:abstractNumId w:val="41"/>
  </w:num>
  <w:num w:numId="36">
    <w:abstractNumId w:val="5"/>
  </w:num>
  <w:num w:numId="37">
    <w:abstractNumId w:val="17"/>
  </w:num>
  <w:num w:numId="38">
    <w:abstractNumId w:val="13"/>
  </w:num>
  <w:num w:numId="39">
    <w:abstractNumId w:val="39"/>
  </w:num>
  <w:num w:numId="40">
    <w:abstractNumId w:val="43"/>
  </w:num>
  <w:num w:numId="41">
    <w:abstractNumId w:val="49"/>
  </w:num>
  <w:num w:numId="42">
    <w:abstractNumId w:val="42"/>
  </w:num>
  <w:num w:numId="43">
    <w:abstractNumId w:val="28"/>
  </w:num>
  <w:num w:numId="44">
    <w:abstractNumId w:val="14"/>
  </w:num>
  <w:num w:numId="45">
    <w:abstractNumId w:val="9"/>
  </w:num>
  <w:num w:numId="46">
    <w:abstractNumId w:val="48"/>
  </w:num>
  <w:num w:numId="47">
    <w:abstractNumId w:val="19"/>
  </w:num>
  <w:num w:numId="48">
    <w:abstractNumId w:val="25"/>
  </w:num>
  <w:num w:numId="49">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3A8"/>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1FBA"/>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A74"/>
    <w:rsid w:val="00243C16"/>
    <w:rsid w:val="00244983"/>
    <w:rsid w:val="00246470"/>
    <w:rsid w:val="00251D62"/>
    <w:rsid w:val="00254911"/>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47C1"/>
    <w:rsid w:val="003C7ECE"/>
    <w:rsid w:val="003D2D98"/>
    <w:rsid w:val="003D48A2"/>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5DFB"/>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5A7"/>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35D5"/>
    <w:rsid w:val="0054767B"/>
    <w:rsid w:val="00553AAF"/>
    <w:rsid w:val="00554CC0"/>
    <w:rsid w:val="00563419"/>
    <w:rsid w:val="005664B5"/>
    <w:rsid w:val="00570245"/>
    <w:rsid w:val="00571745"/>
    <w:rsid w:val="00571CB1"/>
    <w:rsid w:val="0057352A"/>
    <w:rsid w:val="00577B89"/>
    <w:rsid w:val="00580D95"/>
    <w:rsid w:val="00584493"/>
    <w:rsid w:val="00587C0E"/>
    <w:rsid w:val="00590F87"/>
    <w:rsid w:val="00592E29"/>
    <w:rsid w:val="005965DB"/>
    <w:rsid w:val="005A50AE"/>
    <w:rsid w:val="005A6DF8"/>
    <w:rsid w:val="005A7B62"/>
    <w:rsid w:val="005C080E"/>
    <w:rsid w:val="005C42CC"/>
    <w:rsid w:val="005C50B2"/>
    <w:rsid w:val="005C7BAE"/>
    <w:rsid w:val="005D01B7"/>
    <w:rsid w:val="005D0A15"/>
    <w:rsid w:val="005D3144"/>
    <w:rsid w:val="005D38AA"/>
    <w:rsid w:val="005D3977"/>
    <w:rsid w:val="005D4B7F"/>
    <w:rsid w:val="005E1530"/>
    <w:rsid w:val="005E2FA0"/>
    <w:rsid w:val="005E313E"/>
    <w:rsid w:val="005E44D8"/>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3A"/>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0F9D"/>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4517"/>
    <w:rsid w:val="00875016"/>
    <w:rsid w:val="00876638"/>
    <w:rsid w:val="00880FC8"/>
    <w:rsid w:val="00881DB1"/>
    <w:rsid w:val="00881F65"/>
    <w:rsid w:val="008860E5"/>
    <w:rsid w:val="008911E6"/>
    <w:rsid w:val="0089145F"/>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DAA"/>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A92"/>
    <w:rsid w:val="00A67191"/>
    <w:rsid w:val="00A67249"/>
    <w:rsid w:val="00A678FE"/>
    <w:rsid w:val="00A71CDC"/>
    <w:rsid w:val="00A720C5"/>
    <w:rsid w:val="00A72849"/>
    <w:rsid w:val="00A7304D"/>
    <w:rsid w:val="00A76CEE"/>
    <w:rsid w:val="00A77479"/>
    <w:rsid w:val="00A80351"/>
    <w:rsid w:val="00A81925"/>
    <w:rsid w:val="00A840E3"/>
    <w:rsid w:val="00A85D5C"/>
    <w:rsid w:val="00A86091"/>
    <w:rsid w:val="00A87363"/>
    <w:rsid w:val="00A95772"/>
    <w:rsid w:val="00AA4657"/>
    <w:rsid w:val="00AA5BB2"/>
    <w:rsid w:val="00AA5CD4"/>
    <w:rsid w:val="00AA7C4D"/>
    <w:rsid w:val="00AB70A8"/>
    <w:rsid w:val="00AC04A8"/>
    <w:rsid w:val="00AC4419"/>
    <w:rsid w:val="00AC50A6"/>
    <w:rsid w:val="00AC50A9"/>
    <w:rsid w:val="00AC7004"/>
    <w:rsid w:val="00AD0282"/>
    <w:rsid w:val="00AD0AEB"/>
    <w:rsid w:val="00AD3BD6"/>
    <w:rsid w:val="00AD3E8B"/>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24D9"/>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18E"/>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D4C34"/>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7922"/>
    <w:rsid w:val="00E93F3F"/>
    <w:rsid w:val="00E94593"/>
    <w:rsid w:val="00EA17EC"/>
    <w:rsid w:val="00EB4B2B"/>
    <w:rsid w:val="00EC12CE"/>
    <w:rsid w:val="00EC31DB"/>
    <w:rsid w:val="00EC3592"/>
    <w:rsid w:val="00EC50DC"/>
    <w:rsid w:val="00ED2E13"/>
    <w:rsid w:val="00ED6824"/>
    <w:rsid w:val="00EE653E"/>
    <w:rsid w:val="00EF2B1B"/>
    <w:rsid w:val="00EF31D4"/>
    <w:rsid w:val="00EF4B37"/>
    <w:rsid w:val="00F03896"/>
    <w:rsid w:val="00F03D5F"/>
    <w:rsid w:val="00F10DC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250A"/>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EE653E"/>
  </w:style>
  <w:style w:type="character" w:customStyle="1" w:styleId="TextodenotaderodapChar">
    <w:name w:val="Texto de nota de rodapé Char"/>
    <w:basedOn w:val="Fontepargpadro"/>
    <w:link w:val="Textodenotaderodap"/>
    <w:semiHidden/>
    <w:rsid w:val="00EE653E"/>
    <w:rPr>
      <w:sz w:val="20"/>
      <w:szCs w:val="20"/>
    </w:rPr>
  </w:style>
  <w:style w:type="paragraph" w:customStyle="1" w:styleId="A300573">
    <w:name w:val="_A300573"/>
    <w:rsid w:val="00EE653E"/>
    <w:pPr>
      <w:widowControl w:val="0"/>
      <w:tabs>
        <w:tab w:val="decimal" w:pos="5328"/>
      </w:tabs>
      <w:spacing w:after="0" w:line="240" w:lineRule="auto"/>
      <w:ind w:left="720" w:right="1008" w:firstLine="3600"/>
      <w:jc w:val="both"/>
    </w:pPr>
    <w:rPr>
      <w:rFonts w:ascii="Arial" w:hAnsi="Arial"/>
      <w:color w:val="000000"/>
      <w:sz w:val="24"/>
      <w:szCs w:val="20"/>
    </w:rPr>
  </w:style>
  <w:style w:type="paragraph" w:customStyle="1" w:styleId="Estilo7">
    <w:name w:val="Estilo7"/>
    <w:basedOn w:val="Normal"/>
    <w:rsid w:val="00AD3E8B"/>
    <w:pPr>
      <w:ind w:left="1134"/>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823D72-2250-4139-8E7A-FB6A68C6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5</Pages>
  <Words>3101</Words>
  <Characters>17284</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18</cp:revision>
  <cp:lastPrinted>2017-03-02T19:18:00Z</cp:lastPrinted>
  <dcterms:created xsi:type="dcterms:W3CDTF">2017-03-02T14:45:00Z</dcterms:created>
  <dcterms:modified xsi:type="dcterms:W3CDTF">2017-03-21T17:06:00Z</dcterms:modified>
</cp:coreProperties>
</file>