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5E79F5">
        <w:rPr>
          <w:rFonts w:ascii="Arial" w:hAnsi="Arial" w:cs="Arial"/>
          <w:b/>
          <w:sz w:val="16"/>
          <w:szCs w:val="16"/>
        </w:rPr>
        <w:t>0</w:t>
      </w:r>
      <w:r w:rsidR="00C345C3">
        <w:rPr>
          <w:rFonts w:ascii="Arial" w:hAnsi="Arial" w:cs="Arial"/>
          <w:b/>
          <w:sz w:val="16"/>
          <w:szCs w:val="16"/>
        </w:rPr>
        <w:t>4</w:t>
      </w:r>
      <w:r w:rsidR="00E66DE6">
        <w:rPr>
          <w:rFonts w:ascii="Arial" w:hAnsi="Arial" w:cs="Arial"/>
          <w:b/>
          <w:sz w:val="16"/>
          <w:szCs w:val="16"/>
        </w:rPr>
        <w:t>4</w:t>
      </w:r>
      <w:r w:rsidR="00946A1E">
        <w:rPr>
          <w:rFonts w:ascii="Arial" w:hAnsi="Arial" w:cs="Arial"/>
          <w:b/>
          <w:sz w:val="16"/>
          <w:szCs w:val="16"/>
        </w:rPr>
        <w:t>/2017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2F3912">
        <w:rPr>
          <w:rFonts w:ascii="Arial" w:hAnsi="Arial" w:cs="Arial"/>
          <w:b/>
          <w:bCs/>
          <w:sz w:val="16"/>
          <w:szCs w:val="16"/>
        </w:rPr>
        <w:t xml:space="preserve"> Nº</w:t>
      </w:r>
      <w:r w:rsidR="00C345C3">
        <w:rPr>
          <w:rFonts w:ascii="Arial" w:hAnsi="Arial" w:cs="Arial"/>
          <w:b/>
          <w:bCs/>
          <w:sz w:val="16"/>
          <w:szCs w:val="16"/>
        </w:rPr>
        <w:t xml:space="preserve"> </w:t>
      </w:r>
      <w:r w:rsidR="00E66DE6">
        <w:rPr>
          <w:rFonts w:ascii="Arial" w:hAnsi="Arial" w:cs="Arial"/>
          <w:b/>
          <w:bCs/>
          <w:sz w:val="16"/>
          <w:szCs w:val="16"/>
        </w:rPr>
        <w:t>039</w:t>
      </w:r>
      <w:r w:rsidR="002F3912">
        <w:rPr>
          <w:rFonts w:ascii="Arial" w:hAnsi="Arial" w:cs="Arial"/>
          <w:b/>
          <w:bCs/>
          <w:sz w:val="16"/>
          <w:szCs w:val="16"/>
        </w:rPr>
        <w:t>/2016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C345C3">
        <w:rPr>
          <w:rFonts w:ascii="Arial" w:hAnsi="Arial" w:cs="Arial"/>
          <w:b/>
          <w:bCs/>
          <w:sz w:val="16"/>
          <w:szCs w:val="16"/>
        </w:rPr>
        <w:t xml:space="preserve"> Nº</w:t>
      </w:r>
      <w:r w:rsidRPr="00FF1F0B">
        <w:rPr>
          <w:rFonts w:ascii="Arial" w:hAnsi="Arial" w:cs="Arial"/>
          <w:b/>
          <w:bCs/>
          <w:sz w:val="16"/>
          <w:szCs w:val="16"/>
        </w:rPr>
        <w:t xml:space="preserve"> </w:t>
      </w:r>
      <w:r w:rsidR="00F276EA">
        <w:rPr>
          <w:rFonts w:ascii="Arial" w:hAnsi="Arial" w:cs="Arial"/>
          <w:b/>
          <w:noProof/>
          <w:sz w:val="16"/>
          <w:szCs w:val="16"/>
        </w:rPr>
        <w:t>01.</w:t>
      </w:r>
      <w:r w:rsidR="00E66DE6">
        <w:rPr>
          <w:rFonts w:ascii="Arial" w:hAnsi="Arial" w:cs="Arial"/>
          <w:b/>
          <w:noProof/>
          <w:sz w:val="16"/>
          <w:szCs w:val="16"/>
        </w:rPr>
        <w:t>1520</w:t>
      </w:r>
      <w:r w:rsidR="00CA0238">
        <w:rPr>
          <w:rFonts w:ascii="Arial" w:hAnsi="Arial" w:cs="Arial"/>
          <w:b/>
          <w:noProof/>
          <w:sz w:val="16"/>
          <w:szCs w:val="16"/>
        </w:rPr>
        <w:t>.</w:t>
      </w:r>
      <w:r w:rsidR="00E66DE6">
        <w:rPr>
          <w:rFonts w:ascii="Arial" w:hAnsi="Arial" w:cs="Arial"/>
          <w:b/>
          <w:noProof/>
          <w:sz w:val="16"/>
          <w:szCs w:val="16"/>
        </w:rPr>
        <w:t>05181</w:t>
      </w:r>
      <w:r w:rsidR="00946A1E">
        <w:rPr>
          <w:rFonts w:ascii="Arial" w:hAnsi="Arial" w:cs="Arial"/>
          <w:b/>
          <w:noProof/>
          <w:sz w:val="16"/>
          <w:szCs w:val="16"/>
        </w:rPr>
        <w:t>-0</w:t>
      </w:r>
      <w:r w:rsidR="00E66DE6">
        <w:rPr>
          <w:rFonts w:ascii="Arial" w:hAnsi="Arial" w:cs="Arial"/>
          <w:b/>
          <w:noProof/>
          <w:sz w:val="16"/>
          <w:szCs w:val="16"/>
        </w:rPr>
        <w:t>0</w:t>
      </w:r>
      <w:r w:rsidR="00946A1E">
        <w:rPr>
          <w:rFonts w:ascii="Arial" w:hAnsi="Arial" w:cs="Arial"/>
          <w:b/>
          <w:noProof/>
          <w:sz w:val="16"/>
          <w:szCs w:val="16"/>
        </w:rPr>
        <w:t>/2016</w:t>
      </w:r>
    </w:p>
    <w:p w:rsidR="009D2314" w:rsidRPr="00587C0E" w:rsidRDefault="009D2314" w:rsidP="00F73958">
      <w:pPr>
        <w:pStyle w:val="Cabealho"/>
        <w:jc w:val="both"/>
        <w:rPr>
          <w:rFonts w:ascii="Arial" w:hAnsi="Arial" w:cs="Arial"/>
          <w:b/>
          <w:sz w:val="16"/>
          <w:szCs w:val="16"/>
        </w:rPr>
      </w:pPr>
    </w:p>
    <w:p w:rsidR="009D2314" w:rsidRPr="00E66DE6" w:rsidRDefault="002E300A" w:rsidP="00E66DE6">
      <w:pPr>
        <w:jc w:val="both"/>
        <w:rPr>
          <w:rFonts w:ascii="Arial" w:hAnsi="Arial" w:cs="Arial"/>
          <w:color w:val="000000"/>
          <w:sz w:val="16"/>
          <w:szCs w:val="16"/>
        </w:rPr>
      </w:pPr>
      <w:r w:rsidRPr="005E79F5">
        <w:rPr>
          <w:rFonts w:ascii="Arial" w:hAnsi="Arial" w:cs="Arial"/>
          <w:sz w:val="16"/>
          <w:szCs w:val="16"/>
        </w:rPr>
        <w:t xml:space="preserve">Pelo presente instrumento, o </w:t>
      </w:r>
      <w:r w:rsidR="00190648" w:rsidRPr="005E79F5">
        <w:rPr>
          <w:rFonts w:ascii="Arial" w:hAnsi="Arial" w:cs="Arial"/>
          <w:b/>
          <w:sz w:val="16"/>
          <w:szCs w:val="16"/>
        </w:rPr>
        <w:t>ESTADO DE RONDÔNIA</w:t>
      </w:r>
      <w:r w:rsidRPr="005E79F5">
        <w:rPr>
          <w:rFonts w:ascii="Arial" w:hAnsi="Arial" w:cs="Arial"/>
          <w:sz w:val="16"/>
          <w:szCs w:val="16"/>
        </w:rPr>
        <w:t xml:space="preserve">, através da SUPERINTENDÊNCIA ESTADUAL DE LICITAÇÕES – SUPEL </w:t>
      </w:r>
      <w:r w:rsidRPr="005E79F5">
        <w:rPr>
          <w:rFonts w:ascii="Arial" w:hAnsi="Arial" w:cs="Arial"/>
          <w:color w:val="000000"/>
          <w:sz w:val="16"/>
          <w:szCs w:val="16"/>
        </w:rPr>
        <w:t xml:space="preserve">situada à </w:t>
      </w:r>
      <w:r w:rsidRPr="005E79F5">
        <w:rPr>
          <w:rFonts w:ascii="Arial" w:hAnsi="Arial" w:cs="Arial"/>
          <w:sz w:val="16"/>
          <w:szCs w:val="16"/>
        </w:rPr>
        <w:t>AV. FARQUAR N° 2986 COMPLEXO RIO MADEIRA EDIFÍCIO</w:t>
      </w:r>
      <w:r w:rsidR="00624815" w:rsidRPr="005E79F5">
        <w:rPr>
          <w:rFonts w:ascii="Arial" w:hAnsi="Arial" w:cs="Arial"/>
          <w:sz w:val="16"/>
          <w:szCs w:val="16"/>
        </w:rPr>
        <w:t xml:space="preserve">, </w:t>
      </w:r>
      <w:r w:rsidR="00801E16" w:rsidRPr="005E79F5">
        <w:rPr>
          <w:rFonts w:ascii="Arial" w:hAnsi="Arial" w:cs="Arial"/>
          <w:sz w:val="16"/>
          <w:szCs w:val="16"/>
        </w:rPr>
        <w:t>PRÉDIO CENTRAL RIO PACAÁS NOVOS 2º ANDAR – BAIRRO: PEDRINHAS</w:t>
      </w:r>
      <w:r w:rsidRPr="005E79F5">
        <w:rPr>
          <w:rFonts w:ascii="Arial" w:hAnsi="Arial" w:cs="Arial"/>
          <w:color w:val="000000"/>
          <w:sz w:val="16"/>
          <w:szCs w:val="16"/>
        </w:rPr>
        <w:t xml:space="preserve">, neste ato representado pelo </w:t>
      </w:r>
      <w:r w:rsidRPr="002F3912">
        <w:rPr>
          <w:rFonts w:ascii="Arial" w:hAnsi="Arial" w:cs="Arial"/>
          <w:color w:val="000000"/>
          <w:sz w:val="16"/>
          <w:szCs w:val="16"/>
        </w:rPr>
        <w:t>Superintendente da SUPEL, Senhor Márcio Rogério Gabriel e a(s) empresa(s) qualificada(s) no</w:t>
      </w:r>
      <w:r w:rsidR="00190648" w:rsidRPr="002F3912">
        <w:rPr>
          <w:rFonts w:ascii="Arial" w:hAnsi="Arial" w:cs="Arial"/>
          <w:color w:val="000000"/>
          <w:sz w:val="16"/>
          <w:szCs w:val="16"/>
        </w:rPr>
        <w:t xml:space="preserve"> Anexo Único desta Ata, resolvem</w:t>
      </w:r>
      <w:r w:rsidRPr="002F3912">
        <w:rPr>
          <w:rFonts w:ascii="Arial" w:hAnsi="Arial" w:cs="Arial"/>
          <w:color w:val="000000"/>
          <w:sz w:val="16"/>
          <w:szCs w:val="16"/>
        </w:rPr>
        <w:t xml:space="preserve"> </w:t>
      </w:r>
      <w:r w:rsidRPr="00C345C3">
        <w:rPr>
          <w:rFonts w:ascii="Arial" w:hAnsi="Arial" w:cs="Arial"/>
          <w:b/>
          <w:color w:val="000000"/>
          <w:sz w:val="16"/>
          <w:szCs w:val="16"/>
        </w:rPr>
        <w:t>REGISTRAR O PREÇ</w:t>
      </w:r>
      <w:r w:rsidR="00F17DD3" w:rsidRPr="00C345C3">
        <w:rPr>
          <w:rFonts w:ascii="Arial" w:hAnsi="Arial" w:cs="Arial"/>
          <w:b/>
          <w:color w:val="000000"/>
          <w:sz w:val="16"/>
          <w:szCs w:val="16"/>
        </w:rPr>
        <w:t>O</w:t>
      </w:r>
      <w:r w:rsidR="00F17DD3" w:rsidRPr="002F3912">
        <w:rPr>
          <w:rFonts w:ascii="Arial" w:hAnsi="Arial" w:cs="Arial"/>
          <w:color w:val="000000"/>
          <w:sz w:val="16"/>
          <w:szCs w:val="16"/>
        </w:rPr>
        <w:t xml:space="preserve"> </w:t>
      </w:r>
      <w:r w:rsidR="00C345C3" w:rsidRPr="00C345C3">
        <w:rPr>
          <w:rFonts w:ascii="Arial" w:hAnsi="Arial" w:cs="Arial"/>
          <w:color w:val="000000"/>
          <w:sz w:val="16"/>
          <w:szCs w:val="16"/>
        </w:rPr>
        <w:t xml:space="preserve">para futura e </w:t>
      </w:r>
      <w:r w:rsidR="00E66DE6" w:rsidRPr="00E66DE6">
        <w:rPr>
          <w:rFonts w:ascii="Arial" w:hAnsi="Arial" w:cs="Arial"/>
          <w:color w:val="000000"/>
          <w:sz w:val="16"/>
          <w:szCs w:val="16"/>
        </w:rPr>
        <w:t>eventua</w:t>
      </w:r>
      <w:r w:rsidR="00AE76CE">
        <w:rPr>
          <w:rFonts w:ascii="Arial" w:hAnsi="Arial" w:cs="Arial"/>
          <w:color w:val="000000"/>
          <w:sz w:val="16"/>
          <w:szCs w:val="16"/>
        </w:rPr>
        <w:t>l</w:t>
      </w:r>
      <w:r w:rsidR="00E66DE6">
        <w:rPr>
          <w:rFonts w:ascii="Arial" w:hAnsi="Arial" w:cs="Arial"/>
          <w:color w:val="000000"/>
          <w:sz w:val="16"/>
          <w:szCs w:val="16"/>
        </w:rPr>
        <w:t xml:space="preserve"> contratação de</w:t>
      </w:r>
      <w:r w:rsidR="00E66DE6" w:rsidRPr="00E66DE6">
        <w:rPr>
          <w:rFonts w:ascii="Arial" w:hAnsi="Arial" w:cs="Arial"/>
          <w:color w:val="000000"/>
          <w:sz w:val="16"/>
          <w:szCs w:val="16"/>
        </w:rPr>
        <w:t xml:space="preserve"> serviços de </w:t>
      </w:r>
      <w:proofErr w:type="spellStart"/>
      <w:r w:rsidR="00E66DE6" w:rsidRPr="00E66DE6">
        <w:rPr>
          <w:rFonts w:ascii="Arial" w:hAnsi="Arial" w:cs="Arial"/>
          <w:color w:val="000000"/>
          <w:sz w:val="16"/>
          <w:szCs w:val="16"/>
        </w:rPr>
        <w:t>coffee</w:t>
      </w:r>
      <w:proofErr w:type="spellEnd"/>
      <w:r w:rsidR="00E66DE6" w:rsidRPr="00E66DE6">
        <w:rPr>
          <w:rFonts w:ascii="Arial" w:hAnsi="Arial" w:cs="Arial"/>
          <w:color w:val="000000"/>
          <w:sz w:val="16"/>
          <w:szCs w:val="16"/>
        </w:rPr>
        <w:t xml:space="preserve"> </w:t>
      </w:r>
      <w:proofErr w:type="spellStart"/>
      <w:r w:rsidR="00E66DE6" w:rsidRPr="00E66DE6">
        <w:rPr>
          <w:rFonts w:ascii="Arial" w:hAnsi="Arial" w:cs="Arial"/>
          <w:color w:val="000000"/>
          <w:sz w:val="16"/>
          <w:szCs w:val="16"/>
        </w:rPr>
        <w:t>breack</w:t>
      </w:r>
      <w:proofErr w:type="spellEnd"/>
      <w:r w:rsidR="00E66DE6" w:rsidRPr="00E66DE6">
        <w:rPr>
          <w:rFonts w:ascii="Arial" w:hAnsi="Arial" w:cs="Arial"/>
          <w:color w:val="000000"/>
          <w:sz w:val="16"/>
          <w:szCs w:val="16"/>
        </w:rPr>
        <w:t xml:space="preserve"> nos municípios de Cerejeiras, Ji-Paraná, Porto Velho e Vilhena, refeições (almoço e jantar), diária de hospedagem e auditórios nos municípios de </w:t>
      </w:r>
      <w:proofErr w:type="spellStart"/>
      <w:r w:rsidR="00E66DE6" w:rsidRPr="00E66DE6">
        <w:rPr>
          <w:rFonts w:ascii="Arial" w:hAnsi="Arial" w:cs="Arial"/>
          <w:color w:val="000000"/>
          <w:sz w:val="16"/>
          <w:szCs w:val="16"/>
        </w:rPr>
        <w:t>Ji-Paraná</w:t>
      </w:r>
      <w:proofErr w:type="spellEnd"/>
      <w:r w:rsidR="00E66DE6" w:rsidRPr="00E66DE6">
        <w:rPr>
          <w:rFonts w:ascii="Arial" w:hAnsi="Arial" w:cs="Arial"/>
          <w:color w:val="000000"/>
          <w:sz w:val="16"/>
          <w:szCs w:val="16"/>
        </w:rPr>
        <w:t xml:space="preserve"> e Porto Velho, e sala no município de Porto Velho, para atender a realização de eventos </w:t>
      </w:r>
      <w:r w:rsidR="00E66DE6">
        <w:rPr>
          <w:rFonts w:ascii="Arial" w:hAnsi="Arial" w:cs="Arial"/>
          <w:color w:val="000000"/>
          <w:sz w:val="16"/>
          <w:szCs w:val="16"/>
        </w:rPr>
        <w:t xml:space="preserve">do DETRAN/RO, </w:t>
      </w:r>
      <w:r w:rsidR="00DF042C" w:rsidRPr="002F3912">
        <w:rPr>
          <w:rFonts w:ascii="Arial" w:hAnsi="Arial" w:cs="Arial"/>
          <w:color w:val="000000"/>
          <w:sz w:val="16"/>
          <w:szCs w:val="16"/>
        </w:rPr>
        <w:t xml:space="preserve">por um período de 12 (doze) meses, </w:t>
      </w:r>
      <w:r w:rsidRPr="002F3912">
        <w:rPr>
          <w:rFonts w:ascii="Arial" w:hAnsi="Arial" w:cs="Arial"/>
          <w:color w:val="000000"/>
          <w:sz w:val="16"/>
          <w:szCs w:val="16"/>
        </w:rPr>
        <w:t>conforme Anexo Único desta ata, atendendo as condições previstas no instrumento convocatório e as constantes nesta Ata de Registro de</w:t>
      </w:r>
      <w:r w:rsidRPr="005E79F5">
        <w:rPr>
          <w:rFonts w:ascii="Arial" w:hAnsi="Arial" w:cs="Arial"/>
          <w:sz w:val="16"/>
          <w:szCs w:val="16"/>
        </w:rPr>
        <w:t xml:space="preserve"> Preços, sujeitando-se as partes às normas constantes da Lei nº. 8.666/93 e suas alterações, Decreto Estadual nº 1</w:t>
      </w:r>
      <w:r w:rsidR="0096128C" w:rsidRPr="005E79F5">
        <w:rPr>
          <w:rFonts w:ascii="Arial" w:hAnsi="Arial" w:cs="Arial"/>
          <w:sz w:val="16"/>
          <w:szCs w:val="16"/>
        </w:rPr>
        <w:t>8.340/13</w:t>
      </w:r>
      <w:r w:rsidRPr="005E79F5">
        <w:rPr>
          <w:rFonts w:ascii="Arial" w:hAnsi="Arial" w:cs="Arial"/>
          <w:sz w:val="16"/>
          <w:szCs w:val="16"/>
        </w:rPr>
        <w:t xml:space="preserve"> e suas alterações e em conformidade com as disposições a seguir.</w:t>
      </w:r>
    </w:p>
    <w:p w:rsidR="009D2314" w:rsidRPr="00CA0238" w:rsidRDefault="009D2314" w:rsidP="008A7686">
      <w:pPr>
        <w:rPr>
          <w:rFonts w:ascii="Arial" w:hAnsi="Arial" w:cs="Arial"/>
          <w:sz w:val="16"/>
          <w:szCs w:val="16"/>
        </w:rPr>
      </w:pPr>
    </w:p>
    <w:p w:rsidR="009D2314" w:rsidRPr="00CA0238" w:rsidRDefault="009D2314" w:rsidP="009D2314">
      <w:pPr>
        <w:jc w:val="both"/>
        <w:rPr>
          <w:rFonts w:ascii="Arial" w:hAnsi="Arial" w:cs="Arial"/>
          <w:sz w:val="16"/>
          <w:szCs w:val="16"/>
        </w:rPr>
      </w:pPr>
      <w:r w:rsidRPr="00CA0238">
        <w:rPr>
          <w:rFonts w:ascii="Arial" w:hAnsi="Arial" w:cs="Arial"/>
          <w:b/>
          <w:bCs/>
          <w:sz w:val="16"/>
          <w:szCs w:val="16"/>
        </w:rPr>
        <w:t>1. DO OBJETO</w:t>
      </w:r>
    </w:p>
    <w:p w:rsidR="009D2314" w:rsidRPr="00CA0238" w:rsidRDefault="009D2314" w:rsidP="009D2314">
      <w:pPr>
        <w:jc w:val="both"/>
        <w:rPr>
          <w:rFonts w:ascii="Arial" w:hAnsi="Arial" w:cs="Arial"/>
          <w:sz w:val="16"/>
          <w:szCs w:val="16"/>
        </w:rPr>
      </w:pPr>
    </w:p>
    <w:p w:rsidR="00DB505B" w:rsidRDefault="002E300A" w:rsidP="008C7613">
      <w:pPr>
        <w:jc w:val="both"/>
        <w:rPr>
          <w:rFonts w:ascii="Arial" w:hAnsi="Arial" w:cs="Arial"/>
          <w:sz w:val="16"/>
          <w:szCs w:val="16"/>
        </w:rPr>
      </w:pPr>
      <w:r w:rsidRPr="00CA0238">
        <w:rPr>
          <w:rFonts w:ascii="Arial" w:hAnsi="Arial" w:cs="Arial"/>
          <w:b/>
          <w:sz w:val="16"/>
          <w:szCs w:val="16"/>
        </w:rPr>
        <w:t>REGISTRAR O PREÇO</w:t>
      </w:r>
      <w:r w:rsidR="00524202" w:rsidRPr="00CA0238">
        <w:rPr>
          <w:rFonts w:ascii="Arial" w:hAnsi="Arial" w:cs="Arial"/>
          <w:sz w:val="16"/>
          <w:szCs w:val="16"/>
        </w:rPr>
        <w:t xml:space="preserve"> </w:t>
      </w:r>
      <w:r w:rsidR="00E66DE6" w:rsidRPr="00C345C3">
        <w:rPr>
          <w:rFonts w:ascii="Arial" w:hAnsi="Arial" w:cs="Arial"/>
          <w:color w:val="000000"/>
          <w:sz w:val="16"/>
          <w:szCs w:val="16"/>
        </w:rPr>
        <w:t xml:space="preserve">para </w:t>
      </w:r>
      <w:r w:rsidR="00E66DE6">
        <w:rPr>
          <w:rFonts w:ascii="Arial" w:hAnsi="Arial" w:cs="Arial"/>
          <w:color w:val="000000"/>
          <w:sz w:val="16"/>
          <w:szCs w:val="16"/>
        </w:rPr>
        <w:t>futura</w:t>
      </w:r>
      <w:r w:rsidR="00E66DE6" w:rsidRPr="00C345C3">
        <w:rPr>
          <w:rFonts w:ascii="Arial" w:hAnsi="Arial" w:cs="Arial"/>
          <w:color w:val="000000"/>
          <w:sz w:val="16"/>
          <w:szCs w:val="16"/>
        </w:rPr>
        <w:t xml:space="preserve"> e eventua</w:t>
      </w:r>
      <w:r w:rsidR="00AE76CE">
        <w:rPr>
          <w:rFonts w:ascii="Arial" w:hAnsi="Arial" w:cs="Arial"/>
          <w:color w:val="000000"/>
          <w:sz w:val="16"/>
          <w:szCs w:val="16"/>
        </w:rPr>
        <w:t>l</w:t>
      </w:r>
      <w:r w:rsidR="00E66DE6">
        <w:rPr>
          <w:rFonts w:ascii="Arial" w:hAnsi="Arial" w:cs="Arial"/>
          <w:color w:val="000000"/>
          <w:sz w:val="16"/>
          <w:szCs w:val="16"/>
        </w:rPr>
        <w:t xml:space="preserve"> contratação de </w:t>
      </w:r>
      <w:r w:rsidR="00E66DE6" w:rsidRPr="00C345C3">
        <w:rPr>
          <w:rFonts w:ascii="Arial" w:hAnsi="Arial" w:cs="Arial"/>
          <w:color w:val="000000"/>
          <w:sz w:val="16"/>
          <w:szCs w:val="16"/>
        </w:rPr>
        <w:t>serviços</w:t>
      </w:r>
      <w:r w:rsidR="00E66DE6" w:rsidRPr="00E66DE6">
        <w:rPr>
          <w:rFonts w:ascii="Arial" w:hAnsi="Arial" w:cs="Arial"/>
          <w:color w:val="000000"/>
          <w:sz w:val="16"/>
          <w:szCs w:val="16"/>
        </w:rPr>
        <w:t xml:space="preserve"> de </w:t>
      </w:r>
      <w:proofErr w:type="spellStart"/>
      <w:r w:rsidR="00E66DE6" w:rsidRPr="00E66DE6">
        <w:rPr>
          <w:rFonts w:ascii="Arial" w:hAnsi="Arial" w:cs="Arial"/>
          <w:color w:val="000000"/>
          <w:sz w:val="16"/>
          <w:szCs w:val="16"/>
        </w:rPr>
        <w:t>coffee</w:t>
      </w:r>
      <w:proofErr w:type="spellEnd"/>
      <w:r w:rsidR="00E66DE6" w:rsidRPr="00E66DE6">
        <w:rPr>
          <w:rFonts w:ascii="Arial" w:hAnsi="Arial" w:cs="Arial"/>
          <w:color w:val="000000"/>
          <w:sz w:val="16"/>
          <w:szCs w:val="16"/>
        </w:rPr>
        <w:t xml:space="preserve"> </w:t>
      </w:r>
      <w:proofErr w:type="spellStart"/>
      <w:r w:rsidR="00E66DE6" w:rsidRPr="00E66DE6">
        <w:rPr>
          <w:rFonts w:ascii="Arial" w:hAnsi="Arial" w:cs="Arial"/>
          <w:color w:val="000000"/>
          <w:sz w:val="16"/>
          <w:szCs w:val="16"/>
        </w:rPr>
        <w:t>breack</w:t>
      </w:r>
      <w:proofErr w:type="spellEnd"/>
      <w:r w:rsidR="00E66DE6" w:rsidRPr="00E66DE6">
        <w:rPr>
          <w:rFonts w:ascii="Arial" w:hAnsi="Arial" w:cs="Arial"/>
          <w:color w:val="000000"/>
          <w:sz w:val="16"/>
          <w:szCs w:val="16"/>
        </w:rPr>
        <w:t xml:space="preserve"> nos municípios de Cerejeiras, </w:t>
      </w:r>
      <w:proofErr w:type="spellStart"/>
      <w:r w:rsidR="00E66DE6" w:rsidRPr="00E66DE6">
        <w:rPr>
          <w:rFonts w:ascii="Arial" w:hAnsi="Arial" w:cs="Arial"/>
          <w:color w:val="000000"/>
          <w:sz w:val="16"/>
          <w:szCs w:val="16"/>
        </w:rPr>
        <w:t>Ji-Paraná</w:t>
      </w:r>
      <w:proofErr w:type="spellEnd"/>
      <w:r w:rsidR="00E66DE6" w:rsidRPr="00E66DE6">
        <w:rPr>
          <w:rFonts w:ascii="Arial" w:hAnsi="Arial" w:cs="Arial"/>
          <w:color w:val="000000"/>
          <w:sz w:val="16"/>
          <w:szCs w:val="16"/>
        </w:rPr>
        <w:t xml:space="preserve">, Porto Velho e </w:t>
      </w:r>
      <w:proofErr w:type="spellStart"/>
      <w:r w:rsidR="00E66DE6" w:rsidRPr="00E66DE6">
        <w:rPr>
          <w:rFonts w:ascii="Arial" w:hAnsi="Arial" w:cs="Arial"/>
          <w:color w:val="000000"/>
          <w:sz w:val="16"/>
          <w:szCs w:val="16"/>
        </w:rPr>
        <w:t>Vilhena</w:t>
      </w:r>
      <w:proofErr w:type="spellEnd"/>
      <w:r w:rsidR="00E66DE6" w:rsidRPr="00E66DE6">
        <w:rPr>
          <w:rFonts w:ascii="Arial" w:hAnsi="Arial" w:cs="Arial"/>
          <w:color w:val="000000"/>
          <w:sz w:val="16"/>
          <w:szCs w:val="16"/>
        </w:rPr>
        <w:t xml:space="preserve">, refeições (almoço e jantar), diária de hospedagem e auditórios nos municípios de </w:t>
      </w:r>
      <w:proofErr w:type="spellStart"/>
      <w:r w:rsidR="00E66DE6" w:rsidRPr="00E66DE6">
        <w:rPr>
          <w:rFonts w:ascii="Arial" w:hAnsi="Arial" w:cs="Arial"/>
          <w:color w:val="000000"/>
          <w:sz w:val="16"/>
          <w:szCs w:val="16"/>
        </w:rPr>
        <w:t>Ji-Paraná</w:t>
      </w:r>
      <w:proofErr w:type="spellEnd"/>
      <w:r w:rsidR="00E66DE6" w:rsidRPr="00E66DE6">
        <w:rPr>
          <w:rFonts w:ascii="Arial" w:hAnsi="Arial" w:cs="Arial"/>
          <w:color w:val="000000"/>
          <w:sz w:val="16"/>
          <w:szCs w:val="16"/>
        </w:rPr>
        <w:t xml:space="preserve"> e Porto Velho, e sala no município de Porto Velho, para atender a realização de eventos </w:t>
      </w:r>
      <w:r w:rsidR="00E66DE6">
        <w:rPr>
          <w:rFonts w:ascii="Arial" w:hAnsi="Arial" w:cs="Arial"/>
          <w:color w:val="000000"/>
          <w:sz w:val="16"/>
          <w:szCs w:val="16"/>
        </w:rPr>
        <w:t>do DETRAN/RO</w:t>
      </w:r>
      <w:r w:rsidR="005E79F5">
        <w:rPr>
          <w:rFonts w:ascii="Arial" w:hAnsi="Arial" w:cs="Arial"/>
          <w:sz w:val="16"/>
          <w:szCs w:val="16"/>
        </w:rPr>
        <w:t>.</w:t>
      </w:r>
    </w:p>
    <w:p w:rsidR="005E79F5" w:rsidRDefault="005E79F5"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Pr="00D9528D" w:rsidRDefault="00D9528D" w:rsidP="00D9528D">
      <w:pPr>
        <w:pStyle w:val="PargrafodaLista"/>
        <w:rPr>
          <w:rFonts w:ascii="Arial" w:hAnsi="Arial" w:cs="Arial"/>
          <w:sz w:val="16"/>
          <w:szCs w:val="16"/>
        </w:rPr>
      </w:pPr>
    </w:p>
    <w:p w:rsidR="00D9528D" w:rsidRDefault="00D9528D" w:rsidP="00D9528D">
      <w:pPr>
        <w:pStyle w:val="PargrafodaLista"/>
        <w:ind w:left="360"/>
        <w:jc w:val="both"/>
        <w:rPr>
          <w:rFonts w:ascii="Arial" w:hAnsi="Arial" w:cs="Arial"/>
          <w:sz w:val="16"/>
          <w:szCs w:val="16"/>
        </w:rPr>
      </w:pPr>
    </w:p>
    <w:p w:rsidR="00D9528D" w:rsidRPr="009A54D1" w:rsidRDefault="00D9528D" w:rsidP="00D9528D">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DO PRAZO E LOCAL D</w:t>
      </w:r>
      <w:r w:rsidR="00AE76CE">
        <w:rPr>
          <w:rFonts w:ascii="Arial" w:hAnsi="Arial" w:cs="Arial"/>
          <w:b/>
          <w:bCs/>
          <w:sz w:val="16"/>
          <w:szCs w:val="16"/>
        </w:rPr>
        <w:t>A EXECUÇÃO</w:t>
      </w:r>
    </w:p>
    <w:p w:rsidR="00D9528D" w:rsidRPr="009A54D1" w:rsidRDefault="00D9528D" w:rsidP="00D9528D">
      <w:pPr>
        <w:pStyle w:val="Recuodecorpodetexto3"/>
        <w:spacing w:after="0"/>
        <w:ind w:left="0"/>
        <w:rPr>
          <w:b/>
          <w:bCs/>
          <w:sz w:val="16"/>
          <w:szCs w:val="16"/>
        </w:rPr>
      </w:pPr>
      <w:r w:rsidRPr="009A54D1">
        <w:rPr>
          <w:sz w:val="16"/>
          <w:szCs w:val="16"/>
        </w:rPr>
        <w:t>6.1. No recebim</w:t>
      </w:r>
      <w:r>
        <w:rPr>
          <w:sz w:val="16"/>
          <w:szCs w:val="16"/>
        </w:rPr>
        <w:t>e</w:t>
      </w:r>
      <w:r w:rsidRPr="009A54D1">
        <w:rPr>
          <w:sz w:val="16"/>
          <w:szCs w:val="16"/>
        </w:rPr>
        <w:t xml:space="preserve">nto e aceitação de qualquer item, objeto desta Ata de Registro de Preços, serão observadas as especificações contidas no instrumento convocatório. </w:t>
      </w:r>
      <w:r w:rsidRPr="009A54D1">
        <w:rPr>
          <w:b/>
          <w:bCs/>
          <w:sz w:val="16"/>
          <w:szCs w:val="16"/>
        </w:rPr>
        <w:t> </w:t>
      </w:r>
    </w:p>
    <w:p w:rsidR="00251D62" w:rsidRDefault="00D9528D" w:rsidP="00251D62">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w:t>
      </w:r>
      <w:proofErr w:type="gramStart"/>
      <w:r w:rsidRPr="009A54D1">
        <w:rPr>
          <w:rFonts w:ascii="Arial" w:hAnsi="Arial" w:cs="Arial"/>
          <w:sz w:val="16"/>
          <w:szCs w:val="16"/>
        </w:rPr>
        <w:t>a</w:t>
      </w:r>
      <w:proofErr w:type="gramEnd"/>
      <w:r w:rsidRPr="009A54D1">
        <w:rPr>
          <w:rFonts w:ascii="Arial" w:hAnsi="Arial" w:cs="Arial"/>
          <w:sz w:val="16"/>
          <w:szCs w:val="16"/>
        </w:rPr>
        <w:t xml:space="preserve"> observância das normas contidas no art. 40, inciso XVI, c/c o art. 73 inciso II, “a” e “b”, da Lei 8.666/93 e alterações.</w:t>
      </w:r>
    </w:p>
    <w:p w:rsidR="008A6817" w:rsidRDefault="008A6817" w:rsidP="008A6817">
      <w:pPr>
        <w:pStyle w:val="Corpodetexto3"/>
        <w:tabs>
          <w:tab w:val="left" w:pos="900"/>
        </w:tabs>
        <w:ind w:left="360" w:right="47"/>
        <w:rPr>
          <w:rFonts w:ascii="Arial" w:hAnsi="Arial" w:cs="Arial"/>
          <w:sz w:val="16"/>
          <w:szCs w:val="16"/>
        </w:rPr>
      </w:pPr>
    </w:p>
    <w:p w:rsidR="008A6817" w:rsidRDefault="008A6817" w:rsidP="008A6817">
      <w:pPr>
        <w:pStyle w:val="Corpodetexto3"/>
        <w:numPr>
          <w:ilvl w:val="1"/>
          <w:numId w:val="2"/>
        </w:numPr>
        <w:tabs>
          <w:tab w:val="left" w:pos="900"/>
        </w:tabs>
        <w:ind w:right="47"/>
        <w:rPr>
          <w:rFonts w:ascii="Arial" w:hAnsi="Arial" w:cs="Arial"/>
          <w:sz w:val="16"/>
          <w:szCs w:val="16"/>
        </w:rPr>
      </w:pPr>
      <w:r w:rsidRPr="008A6817">
        <w:rPr>
          <w:rFonts w:ascii="Arial" w:hAnsi="Arial" w:cs="Arial"/>
          <w:sz w:val="16"/>
          <w:szCs w:val="16"/>
        </w:rPr>
        <w:t>Executado o Contrato, o seu objeto será recebido conforme disposto no inciso I, alíneas “a” e “b” do artigo 73, da Lei Federal 8.666/93 (Licitações e Contratos Administrativos), observados os seguintes procedimentos:</w:t>
      </w:r>
    </w:p>
    <w:p w:rsidR="008A6817" w:rsidRDefault="008A6817" w:rsidP="008A6817">
      <w:pPr>
        <w:pStyle w:val="PargrafodaLista"/>
        <w:rPr>
          <w:rFonts w:ascii="Arial" w:hAnsi="Arial" w:cs="Arial"/>
          <w:sz w:val="16"/>
          <w:szCs w:val="16"/>
        </w:rPr>
      </w:pPr>
    </w:p>
    <w:p w:rsidR="008A6817" w:rsidRDefault="008A6817" w:rsidP="008A6817">
      <w:pPr>
        <w:pStyle w:val="Corpodetexto3"/>
        <w:numPr>
          <w:ilvl w:val="0"/>
          <w:numId w:val="39"/>
        </w:numPr>
        <w:ind w:left="0" w:right="47" w:firstLine="284"/>
        <w:rPr>
          <w:rFonts w:ascii="Arial" w:hAnsi="Arial" w:cs="Arial"/>
          <w:sz w:val="16"/>
          <w:szCs w:val="16"/>
        </w:rPr>
      </w:pPr>
      <w:r w:rsidRPr="008A6817">
        <w:rPr>
          <w:rFonts w:ascii="Arial" w:hAnsi="Arial" w:cs="Arial"/>
          <w:sz w:val="16"/>
          <w:szCs w:val="16"/>
        </w:rPr>
        <w:t xml:space="preserve">Provisoriamente, pelo responsável por seu acompanhamento e fiscalização no dia do evento com até 01 (uma) hora antes do início do fornecimento de </w:t>
      </w:r>
      <w:proofErr w:type="spellStart"/>
      <w:r w:rsidRPr="008A6817">
        <w:rPr>
          <w:rFonts w:ascii="Arial" w:hAnsi="Arial" w:cs="Arial"/>
          <w:sz w:val="16"/>
          <w:szCs w:val="16"/>
        </w:rPr>
        <w:t>Coffee</w:t>
      </w:r>
      <w:proofErr w:type="spellEnd"/>
      <w:r w:rsidRPr="008A6817">
        <w:rPr>
          <w:rFonts w:ascii="Arial" w:hAnsi="Arial" w:cs="Arial"/>
          <w:sz w:val="16"/>
          <w:szCs w:val="16"/>
        </w:rPr>
        <w:t xml:space="preserve"> </w:t>
      </w:r>
      <w:proofErr w:type="spellStart"/>
      <w:r w:rsidRPr="008A6817">
        <w:rPr>
          <w:rFonts w:ascii="Arial" w:hAnsi="Arial" w:cs="Arial"/>
          <w:sz w:val="16"/>
          <w:szCs w:val="16"/>
        </w:rPr>
        <w:t>break</w:t>
      </w:r>
      <w:proofErr w:type="spellEnd"/>
      <w:r w:rsidRPr="008A6817">
        <w:rPr>
          <w:rFonts w:ascii="Arial" w:hAnsi="Arial" w:cs="Arial"/>
          <w:sz w:val="16"/>
          <w:szCs w:val="16"/>
        </w:rPr>
        <w:t xml:space="preserve"> e refeições e diária de hospedagem, e 24 (vinte e quatro) horas antes do evento para auditórios.</w:t>
      </w:r>
    </w:p>
    <w:p w:rsidR="008A6817" w:rsidRPr="008A6817" w:rsidRDefault="008A6817" w:rsidP="008A6817">
      <w:pPr>
        <w:pStyle w:val="Corpodetexto3"/>
        <w:tabs>
          <w:tab w:val="left" w:pos="900"/>
        </w:tabs>
        <w:ind w:left="749" w:right="47"/>
        <w:rPr>
          <w:rFonts w:ascii="Arial" w:hAnsi="Arial" w:cs="Arial"/>
          <w:sz w:val="16"/>
          <w:szCs w:val="16"/>
        </w:rPr>
      </w:pPr>
    </w:p>
    <w:p w:rsidR="008A6817" w:rsidRPr="008A6817" w:rsidRDefault="008A6817" w:rsidP="008A6817">
      <w:pPr>
        <w:pStyle w:val="PargrafodaLista"/>
        <w:widowControl w:val="0"/>
        <w:tabs>
          <w:tab w:val="left" w:pos="709"/>
        </w:tabs>
        <w:autoSpaceDE w:val="0"/>
        <w:spacing w:line="276" w:lineRule="auto"/>
        <w:ind w:left="0" w:firstLine="284"/>
        <w:jc w:val="both"/>
        <w:rPr>
          <w:rFonts w:ascii="Arial" w:hAnsi="Arial" w:cs="Arial"/>
          <w:sz w:val="16"/>
          <w:szCs w:val="16"/>
        </w:rPr>
      </w:pPr>
      <w:r w:rsidRPr="008A6817">
        <w:rPr>
          <w:rFonts w:ascii="Arial" w:hAnsi="Arial" w:cs="Arial"/>
          <w:sz w:val="16"/>
          <w:szCs w:val="16"/>
        </w:rPr>
        <w:t xml:space="preserve">b) Definitivamente, pelo responsável por seu acompanhamento e fiscalização, mediante termo circunstanciado, assinado pelas partes, após o decurso do prazo de observação ou vistoria, não superior a 02 (dois) dias úteis contados do recebimento provisório, que comprove a adequação do objeto aos termos contratuais. </w:t>
      </w:r>
    </w:p>
    <w:p w:rsidR="008A6817" w:rsidRDefault="008A6817" w:rsidP="008A6817">
      <w:pPr>
        <w:pStyle w:val="Corpodetexto3"/>
        <w:tabs>
          <w:tab w:val="left" w:pos="900"/>
        </w:tabs>
        <w:ind w:left="360" w:right="47"/>
        <w:rPr>
          <w:rFonts w:ascii="Arial" w:hAnsi="Arial" w:cs="Arial"/>
          <w:sz w:val="16"/>
          <w:szCs w:val="16"/>
        </w:rPr>
      </w:pPr>
    </w:p>
    <w:p w:rsidR="00AE76CE" w:rsidRDefault="00AE76CE" w:rsidP="00AE76CE">
      <w:pPr>
        <w:pStyle w:val="Corpodetexto3"/>
        <w:tabs>
          <w:tab w:val="left" w:pos="900"/>
        </w:tabs>
        <w:ind w:left="360" w:right="47"/>
        <w:rPr>
          <w:rFonts w:ascii="Arial" w:hAnsi="Arial" w:cs="Arial"/>
          <w:sz w:val="16"/>
          <w:szCs w:val="16"/>
        </w:rPr>
      </w:pPr>
    </w:p>
    <w:p w:rsidR="00AE76CE" w:rsidRPr="00AE76CE" w:rsidRDefault="00C345C3" w:rsidP="00AE76CE">
      <w:pPr>
        <w:pStyle w:val="Corpodetexto3"/>
        <w:numPr>
          <w:ilvl w:val="1"/>
          <w:numId w:val="2"/>
        </w:numPr>
        <w:tabs>
          <w:tab w:val="left" w:pos="900"/>
        </w:tabs>
        <w:ind w:right="47"/>
        <w:rPr>
          <w:rFonts w:ascii="Arial" w:hAnsi="Arial" w:cs="Arial"/>
          <w:sz w:val="16"/>
          <w:szCs w:val="16"/>
        </w:rPr>
      </w:pPr>
      <w:r w:rsidRPr="00AE76CE">
        <w:rPr>
          <w:rFonts w:ascii="Arial" w:hAnsi="Arial" w:cs="Arial"/>
          <w:b/>
          <w:sz w:val="16"/>
          <w:szCs w:val="16"/>
        </w:rPr>
        <w:lastRenderedPageBreak/>
        <w:t xml:space="preserve">DO PRAZO </w:t>
      </w:r>
      <w:r w:rsidR="00AE76CE" w:rsidRPr="00AE76CE">
        <w:rPr>
          <w:rFonts w:ascii="Arial" w:hAnsi="Arial" w:cs="Arial"/>
          <w:b/>
          <w:sz w:val="16"/>
          <w:szCs w:val="16"/>
        </w:rPr>
        <w:t xml:space="preserve">DOS SERVIÇOS: </w:t>
      </w:r>
      <w:r w:rsidR="00AE76CE" w:rsidRPr="00AE76CE">
        <w:rPr>
          <w:rFonts w:ascii="Arial" w:hAnsi="Arial" w:cs="Arial"/>
          <w:sz w:val="16"/>
          <w:szCs w:val="16"/>
        </w:rPr>
        <w:t xml:space="preserve">O prazo de início dos serviços é de até </w:t>
      </w:r>
      <w:proofErr w:type="gramStart"/>
      <w:r w:rsidR="00AE76CE" w:rsidRPr="00AE76CE">
        <w:rPr>
          <w:rFonts w:ascii="Arial" w:hAnsi="Arial" w:cs="Arial"/>
          <w:sz w:val="16"/>
          <w:szCs w:val="16"/>
        </w:rPr>
        <w:t>5</w:t>
      </w:r>
      <w:proofErr w:type="gramEnd"/>
      <w:r w:rsidR="00AE76CE" w:rsidRPr="00AE76CE">
        <w:rPr>
          <w:rFonts w:ascii="Arial" w:hAnsi="Arial" w:cs="Arial"/>
          <w:sz w:val="16"/>
          <w:szCs w:val="16"/>
        </w:rPr>
        <w:t xml:space="preserve"> (cinco) dias, contados a partir da publicação da Ata de Registro de Preços no Diário Oficial do Estado.</w:t>
      </w:r>
    </w:p>
    <w:p w:rsidR="00AE76CE" w:rsidRDefault="00AE76CE" w:rsidP="00AE76CE">
      <w:pPr>
        <w:pStyle w:val="PargrafodaLista"/>
        <w:rPr>
          <w:rFonts w:ascii="Arial" w:hAnsi="Arial" w:cs="Arial"/>
          <w:sz w:val="16"/>
          <w:szCs w:val="16"/>
        </w:rPr>
      </w:pPr>
    </w:p>
    <w:p w:rsidR="00AE76CE" w:rsidRPr="00AE76CE" w:rsidRDefault="00AE76CE" w:rsidP="00AE76CE">
      <w:pPr>
        <w:pStyle w:val="Corpodetexto3"/>
        <w:numPr>
          <w:ilvl w:val="1"/>
          <w:numId w:val="2"/>
        </w:numPr>
        <w:tabs>
          <w:tab w:val="left" w:pos="900"/>
        </w:tabs>
        <w:ind w:right="47"/>
        <w:rPr>
          <w:rFonts w:ascii="Arial" w:hAnsi="Arial" w:cs="Arial"/>
          <w:sz w:val="16"/>
          <w:szCs w:val="16"/>
        </w:rPr>
      </w:pPr>
      <w:r w:rsidRPr="00AE76CE">
        <w:rPr>
          <w:rFonts w:ascii="Arial" w:hAnsi="Arial" w:cs="Arial"/>
          <w:b/>
          <w:sz w:val="16"/>
          <w:szCs w:val="16"/>
        </w:rPr>
        <w:t xml:space="preserve">LOCAL DE EXECUÇÃO: </w:t>
      </w:r>
      <w:r w:rsidRPr="00AE76CE">
        <w:rPr>
          <w:rFonts w:ascii="Arial" w:hAnsi="Arial" w:cs="Arial"/>
          <w:sz w:val="16"/>
          <w:szCs w:val="16"/>
        </w:rPr>
        <w:t xml:space="preserve">Os serviços de refeições (almoço e jantar), diária de hospedagem e auditórios deverão ser executados nas dependências da CONTRATADA na cidade de </w:t>
      </w:r>
      <w:proofErr w:type="spellStart"/>
      <w:r w:rsidRPr="00AE76CE">
        <w:rPr>
          <w:rFonts w:ascii="Arial" w:hAnsi="Arial" w:cs="Arial"/>
          <w:sz w:val="16"/>
          <w:szCs w:val="16"/>
        </w:rPr>
        <w:t>Ji-Paraná</w:t>
      </w:r>
      <w:proofErr w:type="spellEnd"/>
      <w:r w:rsidRPr="00AE76CE">
        <w:rPr>
          <w:rFonts w:ascii="Arial" w:hAnsi="Arial" w:cs="Arial"/>
          <w:sz w:val="16"/>
          <w:szCs w:val="16"/>
        </w:rPr>
        <w:t xml:space="preserve"> e Porto Velho - RO, de acordo com as cláusulas e condições avençadas, as normas ditadas pela Lei 8.666/93 e demais legislações aplicáveis, respondendo pelas </w:t>
      </w:r>
      <w:proofErr w:type="spellStart"/>
      <w:r w:rsidRPr="00AE76CE">
        <w:rPr>
          <w:rFonts w:ascii="Arial" w:hAnsi="Arial" w:cs="Arial"/>
          <w:sz w:val="16"/>
          <w:szCs w:val="16"/>
        </w:rPr>
        <w:t>conseqüências</w:t>
      </w:r>
      <w:proofErr w:type="spellEnd"/>
      <w:r w:rsidRPr="00AE76CE">
        <w:rPr>
          <w:rFonts w:ascii="Arial" w:hAnsi="Arial" w:cs="Arial"/>
          <w:sz w:val="16"/>
          <w:szCs w:val="16"/>
        </w:rPr>
        <w:t xml:space="preserve"> de sua inexecução total ou parcial. A sala será disponibilizada no município de Porto Velho.</w:t>
      </w:r>
    </w:p>
    <w:p w:rsidR="00AE76CE" w:rsidRDefault="00AE76CE" w:rsidP="00AE76CE">
      <w:pPr>
        <w:pStyle w:val="PargrafodaLista"/>
        <w:rPr>
          <w:rFonts w:ascii="Arial" w:hAnsi="Arial" w:cs="Arial"/>
          <w:b/>
          <w:sz w:val="16"/>
          <w:szCs w:val="16"/>
        </w:rPr>
      </w:pPr>
    </w:p>
    <w:p w:rsidR="00AE76CE" w:rsidRPr="00AE76CE" w:rsidRDefault="00AE76CE" w:rsidP="00AE76CE">
      <w:pPr>
        <w:pStyle w:val="Corpodetexto3"/>
        <w:numPr>
          <w:ilvl w:val="2"/>
          <w:numId w:val="2"/>
        </w:numPr>
        <w:tabs>
          <w:tab w:val="clear" w:pos="720"/>
          <w:tab w:val="left" w:pos="426"/>
        </w:tabs>
        <w:ind w:right="47"/>
        <w:rPr>
          <w:rFonts w:ascii="Arial" w:hAnsi="Arial" w:cs="Arial"/>
          <w:sz w:val="16"/>
          <w:szCs w:val="16"/>
        </w:rPr>
      </w:pPr>
      <w:r w:rsidRPr="00AE76CE">
        <w:rPr>
          <w:rFonts w:ascii="Arial" w:hAnsi="Arial" w:cs="Arial"/>
          <w:b/>
          <w:sz w:val="16"/>
          <w:szCs w:val="16"/>
        </w:rPr>
        <w:t xml:space="preserve">O </w:t>
      </w:r>
      <w:proofErr w:type="spellStart"/>
      <w:r w:rsidRPr="00AE76CE">
        <w:rPr>
          <w:rFonts w:ascii="Arial" w:hAnsi="Arial" w:cs="Arial"/>
          <w:b/>
          <w:sz w:val="16"/>
          <w:szCs w:val="16"/>
        </w:rPr>
        <w:t>coffe</w:t>
      </w:r>
      <w:proofErr w:type="spellEnd"/>
      <w:r w:rsidRPr="00AE76CE">
        <w:rPr>
          <w:rFonts w:ascii="Arial" w:hAnsi="Arial" w:cs="Arial"/>
          <w:b/>
          <w:sz w:val="16"/>
          <w:szCs w:val="16"/>
        </w:rPr>
        <w:t xml:space="preserve"> </w:t>
      </w:r>
      <w:proofErr w:type="spellStart"/>
      <w:r w:rsidRPr="00AE76CE">
        <w:rPr>
          <w:rFonts w:ascii="Arial" w:hAnsi="Arial" w:cs="Arial"/>
          <w:b/>
          <w:sz w:val="16"/>
          <w:szCs w:val="16"/>
        </w:rPr>
        <w:t>breack</w:t>
      </w:r>
      <w:proofErr w:type="spellEnd"/>
      <w:r w:rsidRPr="00AE76CE">
        <w:rPr>
          <w:rFonts w:ascii="Arial" w:hAnsi="Arial" w:cs="Arial"/>
          <w:b/>
          <w:sz w:val="16"/>
          <w:szCs w:val="16"/>
        </w:rPr>
        <w:t xml:space="preserve"> </w:t>
      </w:r>
      <w:r w:rsidRPr="00AE76CE">
        <w:rPr>
          <w:rFonts w:ascii="Arial" w:hAnsi="Arial" w:cs="Arial"/>
          <w:sz w:val="16"/>
          <w:szCs w:val="16"/>
        </w:rPr>
        <w:t>deverá ser servido no local da realização dos eventos nos municípios de Cerejeiras, Ji-Paraná, Porto Velho e Vilhena.</w:t>
      </w:r>
    </w:p>
    <w:p w:rsidR="005E79F5" w:rsidRPr="00C345C3" w:rsidRDefault="005E79F5" w:rsidP="00C345C3">
      <w:pPr>
        <w:pStyle w:val="Corpodetexto3"/>
        <w:tabs>
          <w:tab w:val="left" w:pos="900"/>
        </w:tabs>
        <w:ind w:left="360" w:right="47"/>
        <w:rPr>
          <w:rFonts w:ascii="Arial" w:hAnsi="Arial" w:cs="Arial"/>
          <w:b/>
          <w:sz w:val="16"/>
          <w:szCs w:val="16"/>
        </w:rPr>
      </w:pPr>
    </w:p>
    <w:p w:rsidR="00946A1E" w:rsidRPr="002645AD" w:rsidRDefault="00946A1E" w:rsidP="00946A1E">
      <w:pPr>
        <w:jc w:val="both"/>
        <w:rPr>
          <w:rFonts w:ascii="Arial" w:hAnsi="Arial" w:cs="Arial"/>
          <w:b/>
          <w:bCs/>
          <w:sz w:val="16"/>
          <w:szCs w:val="16"/>
        </w:rPr>
      </w:pPr>
    </w:p>
    <w:p w:rsidR="009D2314" w:rsidRPr="002645AD" w:rsidRDefault="007A61C6" w:rsidP="009F2CD8">
      <w:pPr>
        <w:pStyle w:val="PargrafodaLista"/>
        <w:numPr>
          <w:ilvl w:val="0"/>
          <w:numId w:val="3"/>
        </w:numPr>
        <w:jc w:val="both"/>
        <w:rPr>
          <w:rFonts w:ascii="Arial" w:hAnsi="Arial" w:cs="Arial"/>
          <w:b/>
          <w:bCs/>
          <w:sz w:val="16"/>
          <w:szCs w:val="16"/>
        </w:rPr>
      </w:pPr>
      <w:r w:rsidRPr="002645AD">
        <w:rPr>
          <w:rFonts w:ascii="Arial" w:hAnsi="Arial" w:cs="Arial"/>
          <w:b/>
          <w:bCs/>
          <w:sz w:val="16"/>
          <w:szCs w:val="16"/>
        </w:rPr>
        <w:t>D</w:t>
      </w:r>
      <w:r w:rsidR="009D2314" w:rsidRPr="002645AD">
        <w:rPr>
          <w:rFonts w:ascii="Arial" w:hAnsi="Arial" w:cs="Arial"/>
          <w:b/>
          <w:bCs/>
          <w:sz w:val="16"/>
          <w:szCs w:val="16"/>
        </w:rPr>
        <w:t xml:space="preserve">AS CONDIÇÕES DE PAGAMENTO </w:t>
      </w:r>
      <w:r w:rsidR="00ED6824" w:rsidRPr="002645AD">
        <w:rPr>
          <w:rFonts w:ascii="Arial" w:hAnsi="Arial" w:cs="Arial"/>
          <w:b/>
          <w:bCs/>
          <w:sz w:val="16"/>
          <w:szCs w:val="16"/>
        </w:rPr>
        <w:tab/>
      </w:r>
    </w:p>
    <w:p w:rsidR="005E1530" w:rsidRPr="00AE76CE" w:rsidRDefault="005E1530" w:rsidP="00AE76CE">
      <w:pPr>
        <w:tabs>
          <w:tab w:val="left" w:pos="993"/>
          <w:tab w:val="left" w:pos="1276"/>
        </w:tabs>
        <w:jc w:val="both"/>
        <w:rPr>
          <w:rFonts w:ascii="Arial" w:hAnsi="Arial" w:cs="Arial"/>
          <w:b/>
          <w:bCs/>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 xml:space="preserve">A empresa detentora da Ata apresentará a Gerência Financeira do Órgão requisitante </w:t>
      </w:r>
      <w:proofErr w:type="gramStart"/>
      <w:r w:rsidRPr="002645AD">
        <w:rPr>
          <w:rFonts w:ascii="Arial" w:hAnsi="Arial" w:cs="Arial"/>
          <w:sz w:val="16"/>
          <w:szCs w:val="16"/>
        </w:rPr>
        <w:t>a</w:t>
      </w:r>
      <w:proofErr w:type="gramEnd"/>
      <w:r w:rsidRPr="002645AD">
        <w:rPr>
          <w:rFonts w:ascii="Arial" w:hAnsi="Arial" w:cs="Arial"/>
          <w:sz w:val="16"/>
          <w:szCs w:val="16"/>
        </w:rPr>
        <w:t xml:space="preserve"> nota fiscal</w:t>
      </w:r>
      <w:r w:rsidRPr="002645AD">
        <w:rPr>
          <w:rFonts w:ascii="Arial" w:hAnsi="Arial" w:cs="Arial"/>
          <w:b/>
          <w:bCs/>
          <w:sz w:val="16"/>
          <w:szCs w:val="16"/>
        </w:rPr>
        <w:t xml:space="preserve"> referente ao fornecimento efetuado</w:t>
      </w:r>
      <w:r w:rsidRPr="002645AD">
        <w:rPr>
          <w:rFonts w:ascii="Arial" w:hAnsi="Arial" w:cs="Arial"/>
          <w:sz w:val="16"/>
          <w:szCs w:val="16"/>
        </w:rPr>
        <w:t>.</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 xml:space="preserve">O respectivo Órgão terá o prazo de </w:t>
      </w:r>
      <w:r w:rsidR="008A1EAC" w:rsidRPr="002645AD">
        <w:rPr>
          <w:rFonts w:ascii="Arial" w:hAnsi="Arial" w:cs="Arial"/>
          <w:sz w:val="16"/>
          <w:szCs w:val="16"/>
        </w:rPr>
        <w:t>10</w:t>
      </w:r>
      <w:r w:rsidRPr="002645AD">
        <w:rPr>
          <w:rFonts w:ascii="Arial" w:hAnsi="Arial" w:cs="Arial"/>
          <w:b/>
          <w:bCs/>
          <w:sz w:val="16"/>
          <w:szCs w:val="16"/>
        </w:rPr>
        <w:t xml:space="preserve"> (</w:t>
      </w:r>
      <w:r w:rsidR="008A1EAC" w:rsidRPr="002645AD">
        <w:rPr>
          <w:rFonts w:ascii="Arial" w:hAnsi="Arial" w:cs="Arial"/>
          <w:b/>
          <w:bCs/>
          <w:sz w:val="16"/>
          <w:szCs w:val="16"/>
        </w:rPr>
        <w:t>dez</w:t>
      </w:r>
      <w:r w:rsidRPr="002645AD">
        <w:rPr>
          <w:rFonts w:ascii="Arial" w:hAnsi="Arial" w:cs="Arial"/>
          <w:b/>
          <w:bCs/>
          <w:sz w:val="16"/>
          <w:szCs w:val="16"/>
        </w:rPr>
        <w:t>) dias úteis</w:t>
      </w:r>
      <w:r w:rsidRPr="002645AD">
        <w:rPr>
          <w:rFonts w:ascii="Arial" w:hAnsi="Arial" w:cs="Arial"/>
          <w:sz w:val="16"/>
          <w:szCs w:val="16"/>
        </w:rPr>
        <w:t xml:space="preserve">, a contar da apresentação da nota fiscal para </w:t>
      </w:r>
      <w:r w:rsidRPr="002645AD">
        <w:rPr>
          <w:rFonts w:ascii="Arial" w:hAnsi="Arial" w:cs="Arial"/>
          <w:b/>
          <w:bCs/>
          <w:sz w:val="16"/>
          <w:szCs w:val="16"/>
        </w:rPr>
        <w:t>aceitá-la ou rejeitá-la</w:t>
      </w:r>
      <w:r w:rsidRPr="002645AD">
        <w:rPr>
          <w:rFonts w:ascii="Arial" w:hAnsi="Arial" w:cs="Arial"/>
          <w:sz w:val="16"/>
          <w:szCs w:val="16"/>
        </w:rPr>
        <w:t>.</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nota fiscal</w:t>
      </w:r>
      <w:r w:rsidRPr="002645AD">
        <w:rPr>
          <w:rFonts w:ascii="Arial" w:hAnsi="Arial" w:cs="Arial"/>
          <w:b/>
          <w:bCs/>
          <w:sz w:val="16"/>
          <w:szCs w:val="16"/>
        </w:rPr>
        <w:t xml:space="preserve"> não aprovada será devolvida à empresa </w:t>
      </w:r>
      <w:r w:rsidRPr="002645AD">
        <w:rPr>
          <w:rFonts w:ascii="Arial" w:hAnsi="Arial" w:cs="Arial"/>
          <w:sz w:val="16"/>
          <w:szCs w:val="16"/>
        </w:rPr>
        <w:t xml:space="preserve">detentora da Ata </w:t>
      </w:r>
      <w:r w:rsidRPr="002645AD">
        <w:rPr>
          <w:rFonts w:ascii="Arial" w:hAnsi="Arial" w:cs="Arial"/>
          <w:b/>
          <w:bCs/>
          <w:sz w:val="16"/>
          <w:szCs w:val="16"/>
        </w:rPr>
        <w:t>para as necessárias correções</w:t>
      </w:r>
      <w:r w:rsidRPr="002645AD">
        <w:rPr>
          <w:rFonts w:ascii="Arial" w:hAnsi="Arial" w:cs="Arial"/>
          <w:sz w:val="16"/>
          <w:szCs w:val="16"/>
        </w:rPr>
        <w:t xml:space="preserve">, com as informações que motivaram sua rejeição, contando-se o prazo estabelecido no subitem 6.2. </w:t>
      </w:r>
      <w:proofErr w:type="gramStart"/>
      <w:r w:rsidRPr="002645AD">
        <w:rPr>
          <w:rFonts w:ascii="Arial" w:hAnsi="Arial" w:cs="Arial"/>
          <w:sz w:val="16"/>
          <w:szCs w:val="16"/>
        </w:rPr>
        <w:t>a</w:t>
      </w:r>
      <w:proofErr w:type="gramEnd"/>
      <w:r w:rsidRPr="002645AD">
        <w:rPr>
          <w:rFonts w:ascii="Arial" w:hAnsi="Arial" w:cs="Arial"/>
          <w:sz w:val="16"/>
          <w:szCs w:val="16"/>
        </w:rPr>
        <w:t xml:space="preserve"> partir da data de sua reapresentação.</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devolução da nota fiscal não aprovada, em hipótese alguma, servirá de pretexto para que a empresa detentora da Ata suspenda quaisquer fornecimentos.</w:t>
      </w:r>
    </w:p>
    <w:p w:rsidR="009D2314" w:rsidRPr="002645AD" w:rsidRDefault="009D2314" w:rsidP="009D2314">
      <w:pPr>
        <w:jc w:val="both"/>
        <w:rPr>
          <w:rFonts w:ascii="Arial" w:hAnsi="Arial" w:cs="Arial"/>
          <w:sz w:val="16"/>
          <w:szCs w:val="16"/>
        </w:rPr>
      </w:pPr>
    </w:p>
    <w:p w:rsidR="005E1530" w:rsidRPr="002645AD" w:rsidRDefault="009D2314" w:rsidP="002645AD">
      <w:pPr>
        <w:numPr>
          <w:ilvl w:val="1"/>
          <w:numId w:val="3"/>
        </w:numPr>
        <w:jc w:val="both"/>
        <w:rPr>
          <w:rFonts w:ascii="Arial" w:hAnsi="Arial" w:cs="Arial"/>
          <w:sz w:val="16"/>
          <w:szCs w:val="16"/>
        </w:rPr>
      </w:pPr>
      <w:r w:rsidRPr="002645AD">
        <w:rPr>
          <w:rFonts w:ascii="Arial" w:hAnsi="Arial" w:cs="Arial"/>
          <w:sz w:val="16"/>
          <w:szCs w:val="16"/>
        </w:rPr>
        <w:t>O Estado de Rondônia, através dos órgãos requisitantes, providenciará o pagamento no prazo de até 30</w:t>
      </w:r>
      <w:r w:rsidRPr="002645AD">
        <w:rPr>
          <w:rFonts w:ascii="Arial" w:hAnsi="Arial" w:cs="Arial"/>
          <w:b/>
          <w:bCs/>
          <w:sz w:val="16"/>
          <w:szCs w:val="16"/>
        </w:rPr>
        <w:t xml:space="preserve"> (trinta) dias corridos</w:t>
      </w:r>
      <w:r w:rsidRPr="002645AD">
        <w:rPr>
          <w:rFonts w:ascii="Arial" w:hAnsi="Arial" w:cs="Arial"/>
          <w:sz w:val="16"/>
          <w:szCs w:val="16"/>
        </w:rPr>
        <w:t>, contada da data do aceite da nota fiscal.</w:t>
      </w:r>
    </w:p>
    <w:p w:rsidR="009D2314" w:rsidRPr="002645AD" w:rsidRDefault="009D2314" w:rsidP="009D2314">
      <w:pPr>
        <w:pStyle w:val="Corpodetexto2"/>
        <w:ind w:right="-1" w:firstLine="0"/>
        <w:rPr>
          <w:sz w:val="16"/>
          <w:szCs w:val="16"/>
        </w:rPr>
      </w:pPr>
    </w:p>
    <w:p w:rsidR="009D2314" w:rsidRPr="002645AD" w:rsidRDefault="009D2314" w:rsidP="009D2314">
      <w:pPr>
        <w:pStyle w:val="NormalWeb"/>
        <w:spacing w:before="0" w:beforeAutospacing="0" w:after="0" w:afterAutospacing="0"/>
        <w:jc w:val="both"/>
        <w:rPr>
          <w:rFonts w:ascii="Arial" w:hAnsi="Arial" w:cs="Arial"/>
          <w:b/>
          <w:bCs/>
          <w:sz w:val="16"/>
          <w:szCs w:val="16"/>
        </w:rPr>
      </w:pPr>
      <w:r w:rsidRPr="002645AD">
        <w:rPr>
          <w:rFonts w:ascii="Arial" w:hAnsi="Arial" w:cs="Arial"/>
          <w:b/>
          <w:bCs/>
          <w:sz w:val="16"/>
          <w:szCs w:val="16"/>
        </w:rPr>
        <w:t>8.  DA DOTAÇÃO ORÇAMENTÁRIA</w:t>
      </w:r>
    </w:p>
    <w:p w:rsidR="009D2314" w:rsidRPr="002645AD" w:rsidRDefault="009D2314" w:rsidP="009D2314">
      <w:pPr>
        <w:pStyle w:val="NormalWeb"/>
        <w:spacing w:before="0" w:beforeAutospacing="0" w:after="0" w:afterAutospacing="0"/>
        <w:jc w:val="both"/>
        <w:rPr>
          <w:rFonts w:ascii="Arial" w:hAnsi="Arial" w:cs="Arial"/>
          <w:b/>
          <w:bCs/>
          <w:sz w:val="16"/>
          <w:szCs w:val="16"/>
        </w:rPr>
      </w:pPr>
    </w:p>
    <w:p w:rsidR="009D2314" w:rsidRPr="002645AD" w:rsidRDefault="009D2314" w:rsidP="00160FBE">
      <w:pPr>
        <w:pStyle w:val="NormalWeb"/>
        <w:numPr>
          <w:ilvl w:val="1"/>
          <w:numId w:val="4"/>
        </w:numPr>
        <w:spacing w:before="0" w:beforeAutospacing="0" w:after="0" w:afterAutospacing="0"/>
        <w:jc w:val="both"/>
        <w:rPr>
          <w:rFonts w:ascii="Arial" w:hAnsi="Arial" w:cs="Arial"/>
          <w:sz w:val="16"/>
          <w:szCs w:val="16"/>
        </w:rPr>
      </w:pPr>
      <w:r w:rsidRPr="002645AD">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262622" w:rsidRPr="002645AD" w:rsidRDefault="00262622" w:rsidP="008E4E8A">
      <w:pPr>
        <w:pStyle w:val="NormalWeb"/>
        <w:spacing w:before="0" w:beforeAutospacing="0" w:after="0" w:afterAutospacing="0"/>
        <w:ind w:left="360"/>
        <w:jc w:val="both"/>
        <w:rPr>
          <w:rFonts w:ascii="Arial" w:hAnsi="Arial" w:cs="Arial"/>
          <w:sz w:val="16"/>
          <w:szCs w:val="16"/>
        </w:rPr>
      </w:pPr>
    </w:p>
    <w:p w:rsidR="002645AD" w:rsidRDefault="002645AD" w:rsidP="002645AD">
      <w:pPr>
        <w:pStyle w:val="Cabealho"/>
        <w:numPr>
          <w:ilvl w:val="0"/>
          <w:numId w:val="4"/>
        </w:numPr>
        <w:tabs>
          <w:tab w:val="right" w:pos="709"/>
        </w:tabs>
        <w:spacing w:line="276" w:lineRule="auto"/>
        <w:jc w:val="both"/>
        <w:rPr>
          <w:rFonts w:ascii="Arial" w:hAnsi="Arial" w:cs="Arial"/>
          <w:b/>
          <w:snapToGrid w:val="0"/>
          <w:sz w:val="16"/>
          <w:szCs w:val="16"/>
        </w:rPr>
      </w:pPr>
      <w:r w:rsidRPr="002645AD">
        <w:rPr>
          <w:rFonts w:ascii="Arial" w:hAnsi="Arial" w:cs="Arial"/>
          <w:b/>
          <w:snapToGrid w:val="0"/>
          <w:sz w:val="16"/>
          <w:szCs w:val="16"/>
        </w:rPr>
        <w:t>DAS SANÇÕES:</w:t>
      </w:r>
    </w:p>
    <w:p w:rsidR="00946A1E" w:rsidRDefault="00946A1E" w:rsidP="00946A1E">
      <w:pPr>
        <w:pStyle w:val="Cabealho"/>
        <w:tabs>
          <w:tab w:val="right" w:pos="709"/>
        </w:tabs>
        <w:spacing w:line="276" w:lineRule="auto"/>
        <w:ind w:left="360"/>
        <w:jc w:val="both"/>
        <w:rPr>
          <w:rFonts w:ascii="Arial" w:hAnsi="Arial" w:cs="Arial"/>
          <w:b/>
          <w:snapToGrid w:val="0"/>
          <w:sz w:val="16"/>
          <w:szCs w:val="16"/>
        </w:rPr>
      </w:pPr>
    </w:p>
    <w:p w:rsidR="008A6817" w:rsidRPr="008A6817" w:rsidRDefault="008A6817" w:rsidP="008A6817">
      <w:pPr>
        <w:pStyle w:val="PargrafodaLista"/>
        <w:numPr>
          <w:ilvl w:val="1"/>
          <w:numId w:val="4"/>
        </w:numPr>
        <w:tabs>
          <w:tab w:val="clear" w:pos="360"/>
        </w:tabs>
        <w:ind w:left="0" w:firstLine="0"/>
        <w:jc w:val="both"/>
        <w:rPr>
          <w:rFonts w:ascii="Arial" w:hAnsi="Arial" w:cs="Arial"/>
          <w:snapToGrid w:val="0"/>
          <w:sz w:val="16"/>
          <w:szCs w:val="16"/>
        </w:rPr>
      </w:pPr>
      <w:r w:rsidRPr="008A6817">
        <w:rPr>
          <w:rFonts w:ascii="Arial" w:hAnsi="Arial" w:cs="Arial"/>
          <w:snapToGrid w:val="0"/>
          <w:sz w:val="16"/>
          <w:szCs w:val="16"/>
        </w:rPr>
        <w:t>A adjudicatária ficará sujeita, sem prejuízo das responsabilidades civil e criminal, ressalvada os casos devidamente justificados e comprovados, a critério da administração da Administração, e ainda garantida prévia e ampla defesa, às seguintes cominações, cumulativamente ou não:</w:t>
      </w:r>
    </w:p>
    <w:p w:rsidR="008A6817" w:rsidRPr="008A6817" w:rsidRDefault="008A6817" w:rsidP="008A6817">
      <w:pPr>
        <w:pStyle w:val="Cabealho"/>
        <w:tabs>
          <w:tab w:val="right" w:pos="709"/>
        </w:tabs>
        <w:spacing w:line="276" w:lineRule="auto"/>
        <w:ind w:left="360"/>
        <w:jc w:val="both"/>
        <w:rPr>
          <w:rFonts w:ascii="Arial" w:hAnsi="Arial" w:cs="Arial"/>
          <w:snapToGrid w:val="0"/>
          <w:sz w:val="16"/>
          <w:szCs w:val="16"/>
        </w:rPr>
      </w:pPr>
    </w:p>
    <w:p w:rsidR="008A6817" w:rsidRDefault="008A6817" w:rsidP="008A6817">
      <w:pPr>
        <w:pStyle w:val="PargrafodaLista"/>
        <w:numPr>
          <w:ilvl w:val="1"/>
          <w:numId w:val="4"/>
        </w:numPr>
        <w:tabs>
          <w:tab w:val="clear" w:pos="360"/>
        </w:tabs>
        <w:ind w:left="0" w:firstLine="0"/>
        <w:jc w:val="both"/>
        <w:rPr>
          <w:rFonts w:ascii="Arial" w:hAnsi="Arial" w:cs="Arial"/>
          <w:snapToGrid w:val="0"/>
          <w:sz w:val="16"/>
          <w:szCs w:val="16"/>
        </w:rPr>
      </w:pPr>
      <w:r w:rsidRPr="008A6817">
        <w:rPr>
          <w:rFonts w:ascii="Arial" w:hAnsi="Arial" w:cs="Arial"/>
          <w:snapToGrid w:val="0"/>
          <w:sz w:val="16"/>
          <w:szCs w:val="16"/>
        </w:rPr>
        <w:t>Advertência;</w:t>
      </w:r>
    </w:p>
    <w:p w:rsidR="008A6817" w:rsidRPr="008A6817" w:rsidRDefault="008A6817" w:rsidP="008A6817">
      <w:pPr>
        <w:pStyle w:val="PargrafodaLista"/>
        <w:rPr>
          <w:rFonts w:ascii="Arial" w:hAnsi="Arial" w:cs="Arial"/>
          <w:snapToGrid w:val="0"/>
          <w:sz w:val="16"/>
          <w:szCs w:val="16"/>
        </w:rPr>
      </w:pPr>
    </w:p>
    <w:p w:rsidR="008A6817" w:rsidRPr="008A6817" w:rsidRDefault="008A6817" w:rsidP="008A6817">
      <w:pPr>
        <w:pStyle w:val="PargrafodaLista"/>
        <w:ind w:left="0"/>
        <w:jc w:val="both"/>
        <w:rPr>
          <w:rFonts w:ascii="Arial" w:hAnsi="Arial" w:cs="Arial"/>
          <w:snapToGrid w:val="0"/>
          <w:sz w:val="16"/>
          <w:szCs w:val="16"/>
        </w:rPr>
      </w:pPr>
    </w:p>
    <w:p w:rsidR="008A6817" w:rsidRPr="008A6817" w:rsidRDefault="008A6817" w:rsidP="008A6817">
      <w:pPr>
        <w:pStyle w:val="PargrafodaLista"/>
        <w:numPr>
          <w:ilvl w:val="1"/>
          <w:numId w:val="4"/>
        </w:numPr>
        <w:tabs>
          <w:tab w:val="clear" w:pos="360"/>
        </w:tabs>
        <w:ind w:left="0" w:firstLine="0"/>
        <w:jc w:val="both"/>
        <w:rPr>
          <w:rFonts w:ascii="Arial" w:hAnsi="Arial" w:cs="Arial"/>
          <w:snapToGrid w:val="0"/>
          <w:sz w:val="16"/>
          <w:szCs w:val="16"/>
        </w:rPr>
      </w:pPr>
      <w:r w:rsidRPr="008A6817">
        <w:rPr>
          <w:rFonts w:ascii="Arial" w:hAnsi="Arial" w:cs="Arial"/>
          <w:snapToGrid w:val="0"/>
          <w:sz w:val="16"/>
          <w:szCs w:val="16"/>
        </w:rPr>
        <w:t>Multa, no seguinte percentual: 0,3% (três décimos por cento) ao dia, até o trigésimo dia de atraso, sobre o valor do fornecimento ou serviço não realizado, conforme as especificações contidas neste Termo de Referência.</w:t>
      </w:r>
    </w:p>
    <w:p w:rsidR="008A6817" w:rsidRPr="008A6817" w:rsidRDefault="008A6817" w:rsidP="008A6817">
      <w:pPr>
        <w:pStyle w:val="PargrafodaLista"/>
        <w:ind w:left="0"/>
        <w:jc w:val="both"/>
        <w:rPr>
          <w:rFonts w:ascii="Arial" w:hAnsi="Arial" w:cs="Arial"/>
          <w:snapToGrid w:val="0"/>
          <w:sz w:val="16"/>
          <w:szCs w:val="16"/>
        </w:rPr>
      </w:pPr>
    </w:p>
    <w:p w:rsidR="008A6817" w:rsidRDefault="008A6817" w:rsidP="008A6817">
      <w:pPr>
        <w:pStyle w:val="PargrafodaLista"/>
        <w:numPr>
          <w:ilvl w:val="1"/>
          <w:numId w:val="4"/>
        </w:numPr>
        <w:tabs>
          <w:tab w:val="clear" w:pos="360"/>
        </w:tabs>
        <w:ind w:left="0" w:firstLine="0"/>
        <w:jc w:val="both"/>
        <w:rPr>
          <w:rFonts w:ascii="Arial" w:hAnsi="Arial" w:cs="Arial"/>
          <w:snapToGrid w:val="0"/>
          <w:sz w:val="16"/>
          <w:szCs w:val="16"/>
        </w:rPr>
      </w:pPr>
      <w:r w:rsidRPr="008A6817">
        <w:rPr>
          <w:rFonts w:ascii="Arial" w:hAnsi="Arial" w:cs="Arial"/>
          <w:snapToGrid w:val="0"/>
          <w:sz w:val="16"/>
          <w:szCs w:val="16"/>
        </w:rPr>
        <w:t xml:space="preserve">Quem, convocado dentro do prazo de validade de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Pública e, será descredenciado no </w:t>
      </w:r>
      <w:proofErr w:type="spellStart"/>
      <w:r w:rsidRPr="008A6817">
        <w:rPr>
          <w:rFonts w:ascii="Arial" w:hAnsi="Arial" w:cs="Arial"/>
          <w:snapToGrid w:val="0"/>
          <w:sz w:val="16"/>
          <w:szCs w:val="16"/>
        </w:rPr>
        <w:t>Sicaf</w:t>
      </w:r>
      <w:proofErr w:type="spellEnd"/>
      <w:r w:rsidRPr="008A6817">
        <w:rPr>
          <w:rFonts w:ascii="Arial" w:hAnsi="Arial" w:cs="Arial"/>
          <w:snapToGrid w:val="0"/>
          <w:sz w:val="16"/>
          <w:szCs w:val="16"/>
        </w:rPr>
        <w:t xml:space="preserve"> e em sistemas semelhantes mantidos pelo Estado, pelo prazo de até 05 (cinco) anos, sem prejuízo das multas previstas em edital e no contrato e das demais cominações legais.</w:t>
      </w:r>
    </w:p>
    <w:p w:rsidR="008A6817" w:rsidRPr="008A6817" w:rsidRDefault="008A6817" w:rsidP="008A6817">
      <w:pPr>
        <w:pStyle w:val="PargrafodaLista"/>
        <w:ind w:left="0"/>
        <w:jc w:val="both"/>
        <w:rPr>
          <w:rFonts w:ascii="Arial" w:hAnsi="Arial" w:cs="Arial"/>
          <w:snapToGrid w:val="0"/>
          <w:sz w:val="16"/>
          <w:szCs w:val="16"/>
        </w:rPr>
      </w:pPr>
    </w:p>
    <w:p w:rsidR="008A6817" w:rsidRDefault="008A6817" w:rsidP="008A6817">
      <w:pPr>
        <w:pStyle w:val="PargrafodaLista"/>
        <w:numPr>
          <w:ilvl w:val="1"/>
          <w:numId w:val="4"/>
        </w:numPr>
        <w:tabs>
          <w:tab w:val="clear" w:pos="360"/>
        </w:tabs>
        <w:ind w:left="0" w:firstLine="0"/>
        <w:jc w:val="both"/>
        <w:rPr>
          <w:rFonts w:ascii="Arial" w:hAnsi="Arial" w:cs="Arial"/>
          <w:snapToGrid w:val="0"/>
          <w:sz w:val="16"/>
          <w:szCs w:val="16"/>
        </w:rPr>
      </w:pPr>
      <w:r w:rsidRPr="008A6817">
        <w:rPr>
          <w:rFonts w:ascii="Arial" w:hAnsi="Arial" w:cs="Arial"/>
          <w:snapToGrid w:val="0"/>
          <w:sz w:val="16"/>
          <w:szCs w:val="16"/>
        </w:rPr>
        <w:t xml:space="preserve">Sem prejuízo das sanções cominadas no </w:t>
      </w:r>
      <w:proofErr w:type="spellStart"/>
      <w:r w:rsidRPr="008A6817">
        <w:rPr>
          <w:rFonts w:ascii="Arial" w:hAnsi="Arial" w:cs="Arial"/>
          <w:snapToGrid w:val="0"/>
          <w:sz w:val="16"/>
          <w:szCs w:val="16"/>
        </w:rPr>
        <w:t>art</w:t>
      </w:r>
      <w:proofErr w:type="spellEnd"/>
      <w:r w:rsidRPr="008A6817">
        <w:rPr>
          <w:rFonts w:ascii="Arial" w:hAnsi="Arial" w:cs="Arial"/>
          <w:snapToGrid w:val="0"/>
          <w:sz w:val="16"/>
          <w:szCs w:val="16"/>
        </w:rPr>
        <w:t xml:space="preserve">, 87, Incisos I e III, da Lei 8.666/93, pela inexecução total ou parcial do contrato, a administração contratante </w:t>
      </w:r>
      <w:proofErr w:type="gramStart"/>
      <w:r w:rsidRPr="008A6817">
        <w:rPr>
          <w:rFonts w:ascii="Arial" w:hAnsi="Arial" w:cs="Arial"/>
          <w:snapToGrid w:val="0"/>
          <w:sz w:val="16"/>
          <w:szCs w:val="16"/>
        </w:rPr>
        <w:t>poderá,</w:t>
      </w:r>
      <w:proofErr w:type="gramEnd"/>
      <w:r w:rsidRPr="008A6817">
        <w:rPr>
          <w:rFonts w:ascii="Arial" w:hAnsi="Arial" w:cs="Arial"/>
          <w:snapToGrid w:val="0"/>
          <w:sz w:val="16"/>
          <w:szCs w:val="16"/>
        </w:rPr>
        <w:t xml:space="preserve"> garantida a prévia e ampla defesa, aplicar à contratada multa de até 10% (dez por cento) sobre o valor do contrato.</w:t>
      </w:r>
    </w:p>
    <w:p w:rsidR="008A6817" w:rsidRPr="008A6817" w:rsidRDefault="008A6817" w:rsidP="008A6817">
      <w:pPr>
        <w:pStyle w:val="PargrafodaLista"/>
        <w:ind w:left="0"/>
        <w:jc w:val="both"/>
        <w:rPr>
          <w:rFonts w:ascii="Arial" w:hAnsi="Arial" w:cs="Arial"/>
          <w:snapToGrid w:val="0"/>
          <w:sz w:val="16"/>
          <w:szCs w:val="16"/>
        </w:rPr>
      </w:pPr>
    </w:p>
    <w:p w:rsidR="008A6817" w:rsidRDefault="008A6817" w:rsidP="008A6817">
      <w:pPr>
        <w:pStyle w:val="PargrafodaLista"/>
        <w:numPr>
          <w:ilvl w:val="1"/>
          <w:numId w:val="4"/>
        </w:numPr>
        <w:tabs>
          <w:tab w:val="clear" w:pos="360"/>
        </w:tabs>
        <w:ind w:left="0" w:firstLine="0"/>
        <w:jc w:val="both"/>
        <w:rPr>
          <w:rFonts w:ascii="Arial" w:hAnsi="Arial" w:cs="Arial"/>
          <w:snapToGrid w:val="0"/>
          <w:sz w:val="16"/>
          <w:szCs w:val="16"/>
        </w:rPr>
      </w:pPr>
      <w:r w:rsidRPr="008A6817">
        <w:rPr>
          <w:rFonts w:ascii="Arial" w:hAnsi="Arial" w:cs="Arial"/>
          <w:snapToGrid w:val="0"/>
          <w:sz w:val="16"/>
          <w:szCs w:val="16"/>
        </w:rPr>
        <w:t xml:space="preserve">Se a adjudicatária recusar-se a retirar a nota de empenho injustificadamente dentro do prazo estabelecido pela Administração, caracteriza o descumprimento total da obrigação assumida, garantida prévia e ampla defesa, </w:t>
      </w:r>
      <w:proofErr w:type="gramStart"/>
      <w:r w:rsidRPr="008A6817">
        <w:rPr>
          <w:rFonts w:ascii="Arial" w:hAnsi="Arial" w:cs="Arial"/>
          <w:snapToGrid w:val="0"/>
          <w:sz w:val="16"/>
          <w:szCs w:val="16"/>
        </w:rPr>
        <w:t>sujeita-se</w:t>
      </w:r>
      <w:proofErr w:type="gramEnd"/>
      <w:r w:rsidRPr="008A6817">
        <w:rPr>
          <w:rFonts w:ascii="Arial" w:hAnsi="Arial" w:cs="Arial"/>
          <w:snapToGrid w:val="0"/>
          <w:sz w:val="16"/>
          <w:szCs w:val="16"/>
        </w:rPr>
        <w:t xml:space="preserve"> à aplicação de multa de até 10% (dez por cento) sobre o valor adjudicado.</w:t>
      </w:r>
    </w:p>
    <w:p w:rsidR="008A6817" w:rsidRPr="008A6817" w:rsidRDefault="008A6817" w:rsidP="008A6817">
      <w:pPr>
        <w:pStyle w:val="PargrafodaLista"/>
        <w:ind w:left="0"/>
        <w:jc w:val="both"/>
        <w:rPr>
          <w:rFonts w:ascii="Arial" w:hAnsi="Arial" w:cs="Arial"/>
          <w:snapToGrid w:val="0"/>
          <w:sz w:val="16"/>
          <w:szCs w:val="16"/>
        </w:rPr>
      </w:pPr>
    </w:p>
    <w:p w:rsidR="008A6817" w:rsidRDefault="008A6817" w:rsidP="008A6817">
      <w:pPr>
        <w:pStyle w:val="PargrafodaLista"/>
        <w:numPr>
          <w:ilvl w:val="1"/>
          <w:numId w:val="4"/>
        </w:numPr>
        <w:tabs>
          <w:tab w:val="clear" w:pos="360"/>
        </w:tabs>
        <w:ind w:left="0" w:firstLine="0"/>
        <w:jc w:val="both"/>
        <w:rPr>
          <w:rFonts w:ascii="Arial" w:hAnsi="Arial" w:cs="Arial"/>
          <w:snapToGrid w:val="0"/>
          <w:sz w:val="16"/>
          <w:szCs w:val="16"/>
        </w:rPr>
      </w:pPr>
      <w:r w:rsidRPr="008A6817">
        <w:rPr>
          <w:rFonts w:ascii="Arial" w:hAnsi="Arial" w:cs="Arial"/>
          <w:snapToGrid w:val="0"/>
          <w:sz w:val="16"/>
          <w:szCs w:val="16"/>
        </w:rPr>
        <w:t>A multa, eventualmente imposta à contratada, será automaticamente descontada da fatura a que fizer jus, acrescida de juros moratórios de 1% (um por cento) ao mês. Caso a contratada não tenha nenhum valor a receber deste Departamento, ser-lhe-á concedido o prazo de 05 (cinco) dias úteis, contados de sua intimação, para efetuar o pagamento da multa. Após esse prazo, não sendo efetuado o pagamento, seus dados serão encaminhados ao Órgão competente para que seja inscrita na dívida ativa, podendo, ainda a Administração proceder à cobrança judicial da multa.</w:t>
      </w:r>
    </w:p>
    <w:p w:rsidR="008A6817" w:rsidRPr="008A6817" w:rsidRDefault="008A6817" w:rsidP="008A6817">
      <w:pPr>
        <w:pStyle w:val="PargrafodaLista"/>
        <w:ind w:left="0"/>
        <w:jc w:val="both"/>
        <w:rPr>
          <w:rFonts w:ascii="Arial" w:hAnsi="Arial" w:cs="Arial"/>
          <w:snapToGrid w:val="0"/>
          <w:sz w:val="16"/>
          <w:szCs w:val="16"/>
        </w:rPr>
      </w:pPr>
    </w:p>
    <w:p w:rsidR="008A6817" w:rsidRDefault="008A6817" w:rsidP="008A6817">
      <w:pPr>
        <w:pStyle w:val="PargrafodaLista"/>
        <w:numPr>
          <w:ilvl w:val="1"/>
          <w:numId w:val="4"/>
        </w:numPr>
        <w:tabs>
          <w:tab w:val="clear" w:pos="360"/>
        </w:tabs>
        <w:ind w:left="0" w:firstLine="0"/>
        <w:jc w:val="both"/>
        <w:rPr>
          <w:rFonts w:ascii="Arial" w:hAnsi="Arial" w:cs="Arial"/>
          <w:snapToGrid w:val="0"/>
          <w:sz w:val="16"/>
          <w:szCs w:val="16"/>
        </w:rPr>
      </w:pPr>
      <w:r w:rsidRPr="008A6817">
        <w:rPr>
          <w:rFonts w:ascii="Arial" w:hAnsi="Arial" w:cs="Arial"/>
          <w:snapToGrid w:val="0"/>
          <w:sz w:val="16"/>
          <w:szCs w:val="16"/>
        </w:rPr>
        <w:t xml:space="preserve"> Além das penalidades citadas, a licitante vencedora ficará sujeita, ainda, ao cancelamento de sua inscrição no Cadastro de Fornecedores da Administração Pública Estadual e, no que, couberem às demais penalidades referidas no Capítulo IV da Lei n° 8666/93, especialmente àquela prevista no art. 93.</w:t>
      </w:r>
    </w:p>
    <w:p w:rsidR="008A6817" w:rsidRPr="008A6817" w:rsidRDefault="008A6817" w:rsidP="008A6817">
      <w:pPr>
        <w:pStyle w:val="PargrafodaLista"/>
        <w:ind w:left="0"/>
        <w:jc w:val="both"/>
        <w:rPr>
          <w:rFonts w:ascii="Arial" w:hAnsi="Arial" w:cs="Arial"/>
          <w:snapToGrid w:val="0"/>
          <w:sz w:val="16"/>
          <w:szCs w:val="16"/>
        </w:rPr>
      </w:pPr>
    </w:p>
    <w:p w:rsidR="008A6817" w:rsidRDefault="008A6817" w:rsidP="008A6817">
      <w:pPr>
        <w:pStyle w:val="PargrafodaLista"/>
        <w:numPr>
          <w:ilvl w:val="1"/>
          <w:numId w:val="4"/>
        </w:numPr>
        <w:tabs>
          <w:tab w:val="clear" w:pos="360"/>
        </w:tabs>
        <w:ind w:left="0" w:firstLine="0"/>
        <w:jc w:val="both"/>
        <w:rPr>
          <w:rFonts w:ascii="Arial" w:hAnsi="Arial" w:cs="Arial"/>
          <w:snapToGrid w:val="0"/>
          <w:sz w:val="16"/>
          <w:szCs w:val="16"/>
        </w:rPr>
      </w:pPr>
      <w:r w:rsidRPr="008A6817">
        <w:rPr>
          <w:rFonts w:ascii="Arial" w:hAnsi="Arial" w:cs="Arial"/>
          <w:snapToGrid w:val="0"/>
          <w:sz w:val="16"/>
          <w:szCs w:val="16"/>
        </w:rPr>
        <w:t>Comprovando o impedimento ou reconhecida força maior, devidamente justificado e aceito pela Administração do DETRAN-RO, a licitante vencedora ficará isenta das penalidades acima mencionadas.</w:t>
      </w:r>
    </w:p>
    <w:p w:rsidR="008A6817" w:rsidRPr="008A6817" w:rsidRDefault="008A6817" w:rsidP="008A6817">
      <w:pPr>
        <w:pStyle w:val="PargrafodaLista"/>
        <w:ind w:left="0"/>
        <w:jc w:val="both"/>
        <w:rPr>
          <w:rFonts w:ascii="Arial" w:hAnsi="Arial" w:cs="Arial"/>
          <w:snapToGrid w:val="0"/>
          <w:sz w:val="16"/>
          <w:szCs w:val="16"/>
        </w:rPr>
      </w:pPr>
    </w:p>
    <w:p w:rsidR="008A6817" w:rsidRPr="008A6817" w:rsidRDefault="008A6817" w:rsidP="008A6817">
      <w:pPr>
        <w:pStyle w:val="PargrafodaLista"/>
        <w:numPr>
          <w:ilvl w:val="1"/>
          <w:numId w:val="4"/>
        </w:numPr>
        <w:tabs>
          <w:tab w:val="clear" w:pos="360"/>
        </w:tabs>
        <w:ind w:left="0" w:firstLine="0"/>
        <w:jc w:val="both"/>
        <w:rPr>
          <w:rFonts w:ascii="Arial" w:hAnsi="Arial" w:cs="Arial"/>
          <w:snapToGrid w:val="0"/>
          <w:sz w:val="16"/>
          <w:szCs w:val="16"/>
        </w:rPr>
      </w:pPr>
      <w:r w:rsidRPr="008A6817">
        <w:rPr>
          <w:rFonts w:ascii="Arial" w:hAnsi="Arial" w:cs="Arial"/>
          <w:snapToGrid w:val="0"/>
          <w:sz w:val="16"/>
          <w:szCs w:val="16"/>
        </w:rPr>
        <w:t xml:space="preserve">As sanções de advertência e de impedimento de licitar e contratar com a Administração do DETRAN-RO </w:t>
      </w:r>
      <w:proofErr w:type="gramStart"/>
      <w:r w:rsidRPr="008A6817">
        <w:rPr>
          <w:rFonts w:ascii="Arial" w:hAnsi="Arial" w:cs="Arial"/>
          <w:snapToGrid w:val="0"/>
          <w:sz w:val="16"/>
          <w:szCs w:val="16"/>
        </w:rPr>
        <w:t>poderão ser</w:t>
      </w:r>
      <w:proofErr w:type="gramEnd"/>
      <w:r w:rsidRPr="008A6817">
        <w:rPr>
          <w:rFonts w:ascii="Arial" w:hAnsi="Arial" w:cs="Arial"/>
          <w:snapToGrid w:val="0"/>
          <w:sz w:val="16"/>
          <w:szCs w:val="16"/>
        </w:rPr>
        <w:t xml:space="preserve"> aplicadas à licitante vencedora juntamente com as de multa, descontando-a dos pagamentos a serem efetuados.</w:t>
      </w:r>
    </w:p>
    <w:p w:rsidR="0011594B" w:rsidRPr="0011594B" w:rsidRDefault="0011594B" w:rsidP="0011594B">
      <w:pPr>
        <w:jc w:val="both"/>
        <w:rPr>
          <w:rFonts w:ascii="Arial" w:hAnsi="Arial" w:cs="Arial"/>
          <w:sz w:val="16"/>
          <w:szCs w:val="16"/>
        </w:rPr>
      </w:pPr>
    </w:p>
    <w:p w:rsidR="00D9528D" w:rsidRPr="0011594B" w:rsidRDefault="00D9528D" w:rsidP="002645AD">
      <w:pPr>
        <w:pStyle w:val="Lista2"/>
        <w:ind w:left="0" w:firstLine="0"/>
        <w:jc w:val="both"/>
        <w:rPr>
          <w:sz w:val="16"/>
          <w:szCs w:val="16"/>
        </w:rPr>
      </w:pPr>
    </w:p>
    <w:p w:rsidR="009D2314" w:rsidRPr="0011594B" w:rsidRDefault="005E2FA0" w:rsidP="009D2314">
      <w:pPr>
        <w:jc w:val="both"/>
        <w:rPr>
          <w:rFonts w:ascii="Arial" w:hAnsi="Arial" w:cs="Arial"/>
          <w:b/>
          <w:sz w:val="16"/>
          <w:szCs w:val="16"/>
        </w:rPr>
      </w:pPr>
      <w:r w:rsidRPr="0011594B">
        <w:rPr>
          <w:rFonts w:ascii="Arial" w:hAnsi="Arial" w:cs="Arial"/>
          <w:b/>
          <w:sz w:val="16"/>
          <w:szCs w:val="16"/>
        </w:rPr>
        <w:t xml:space="preserve">10 </w:t>
      </w:r>
      <w:r w:rsidR="00A41308" w:rsidRPr="0011594B">
        <w:rPr>
          <w:rFonts w:ascii="Arial" w:hAnsi="Arial" w:cs="Arial"/>
          <w:b/>
          <w:sz w:val="16"/>
          <w:szCs w:val="16"/>
        </w:rPr>
        <w:t>–</w:t>
      </w:r>
      <w:r w:rsidR="009D2314" w:rsidRPr="0011594B">
        <w:rPr>
          <w:rFonts w:ascii="Arial" w:hAnsi="Arial" w:cs="Arial"/>
          <w:b/>
          <w:sz w:val="16"/>
          <w:szCs w:val="16"/>
        </w:rPr>
        <w:t xml:space="preserve"> </w:t>
      </w:r>
      <w:r w:rsidR="00A41308" w:rsidRPr="0011594B">
        <w:rPr>
          <w:rFonts w:ascii="Arial" w:hAnsi="Arial" w:cs="Arial"/>
          <w:b/>
          <w:sz w:val="16"/>
          <w:szCs w:val="16"/>
        </w:rPr>
        <w:t xml:space="preserve">DA </w:t>
      </w:r>
      <w:r w:rsidR="009D2314" w:rsidRPr="0011594B">
        <w:rPr>
          <w:rFonts w:ascii="Arial" w:hAnsi="Arial" w:cs="Arial"/>
          <w:b/>
          <w:sz w:val="16"/>
          <w:szCs w:val="16"/>
        </w:rPr>
        <w:t xml:space="preserve">UTILIZAÇÃO DA ATA </w:t>
      </w:r>
    </w:p>
    <w:p w:rsidR="009D2314" w:rsidRPr="0011594B" w:rsidRDefault="009D2314" w:rsidP="009D2314">
      <w:pPr>
        <w:jc w:val="both"/>
        <w:rPr>
          <w:rFonts w:ascii="Arial" w:hAnsi="Arial" w:cs="Arial"/>
          <w:sz w:val="16"/>
          <w:szCs w:val="16"/>
        </w:rPr>
      </w:pPr>
    </w:p>
    <w:p w:rsidR="00334F76" w:rsidRPr="0011594B" w:rsidRDefault="00EF2B1B" w:rsidP="00262622">
      <w:pPr>
        <w:pStyle w:val="PargrafodaLista"/>
        <w:numPr>
          <w:ilvl w:val="1"/>
          <w:numId w:val="8"/>
        </w:numPr>
        <w:suppressAutoHyphens/>
        <w:spacing w:line="100" w:lineRule="atLeast"/>
        <w:ind w:left="0" w:right="47" w:firstLine="0"/>
        <w:jc w:val="both"/>
        <w:rPr>
          <w:rFonts w:ascii="Arial" w:hAnsi="Arial" w:cs="Arial"/>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11594B" w:rsidRDefault="006C44FC" w:rsidP="001D7CAD">
      <w:pPr>
        <w:pStyle w:val="PargrafodaLista"/>
        <w:suppressAutoHyphens/>
        <w:spacing w:line="100" w:lineRule="atLeast"/>
        <w:ind w:left="0" w:right="47"/>
        <w:jc w:val="both"/>
        <w:rPr>
          <w:rFonts w:ascii="Arial" w:hAnsi="Arial" w:cs="Arial"/>
          <w:sz w:val="16"/>
          <w:szCs w:val="16"/>
        </w:rPr>
      </w:pPr>
    </w:p>
    <w:p w:rsidR="00334F76" w:rsidRPr="0011594B" w:rsidRDefault="00334F76" w:rsidP="00262622">
      <w:pPr>
        <w:pStyle w:val="PargrafodaLista"/>
        <w:numPr>
          <w:ilvl w:val="1"/>
          <w:numId w:val="8"/>
        </w:numPr>
        <w:suppressAutoHyphens/>
        <w:spacing w:line="100" w:lineRule="atLeast"/>
        <w:ind w:left="0" w:right="47" w:firstLine="0"/>
        <w:jc w:val="both"/>
        <w:rPr>
          <w:rFonts w:ascii="Arial" w:hAnsi="Arial" w:cs="Arial"/>
          <w:sz w:val="16"/>
          <w:szCs w:val="16"/>
        </w:rPr>
      </w:pPr>
      <w:r w:rsidRPr="0011594B">
        <w:rPr>
          <w:rFonts w:ascii="Arial" w:hAnsi="Arial" w:cs="Arial"/>
          <w:sz w:val="16"/>
          <w:szCs w:val="16"/>
        </w:rPr>
        <w:t xml:space="preserve"> É facultada aos órgãos s ou entidades municipais, distritais ou estaduais a adesão a ata de registro de preços da Administração Pública Estadual.</w:t>
      </w:r>
    </w:p>
    <w:p w:rsidR="006C44FC" w:rsidRPr="0011594B" w:rsidRDefault="006C44FC" w:rsidP="00262622">
      <w:pPr>
        <w:pStyle w:val="PargrafodaLista"/>
        <w:suppressAutoHyphens/>
        <w:spacing w:line="100" w:lineRule="atLeast"/>
        <w:ind w:left="709" w:right="47" w:hanging="709"/>
        <w:jc w:val="both"/>
        <w:rPr>
          <w:rFonts w:ascii="Arial" w:hAnsi="Arial" w:cs="Arial"/>
          <w:sz w:val="16"/>
          <w:szCs w:val="16"/>
        </w:rPr>
      </w:pPr>
    </w:p>
    <w:p w:rsidR="0010657B" w:rsidRPr="0011594B" w:rsidRDefault="005E2FA0" w:rsidP="00262622">
      <w:pPr>
        <w:pStyle w:val="PargrafodaLista1"/>
        <w:numPr>
          <w:ilvl w:val="1"/>
          <w:numId w:val="8"/>
        </w:numPr>
        <w:ind w:left="0" w:firstLine="0"/>
        <w:jc w:val="both"/>
        <w:rPr>
          <w:rFonts w:ascii="Arial" w:eastAsia="Times New Roman" w:hAnsi="Arial" w:cs="Arial"/>
          <w:kern w:val="0"/>
          <w:sz w:val="16"/>
          <w:szCs w:val="16"/>
          <w:lang w:eastAsia="pt-BR" w:bidi="ar-SA"/>
        </w:rPr>
      </w:pPr>
      <w:r w:rsidRPr="0011594B">
        <w:rPr>
          <w:rFonts w:ascii="Arial" w:eastAsia="Times New Roman" w:hAnsi="Arial" w:cs="Arial"/>
          <w:kern w:val="0"/>
          <w:sz w:val="16"/>
          <w:szCs w:val="16"/>
          <w:lang w:eastAsia="pt-BR" w:bidi="ar-SA"/>
        </w:rPr>
        <w:t xml:space="preserve"> </w:t>
      </w:r>
      <w:r w:rsidR="0010657B" w:rsidRPr="0011594B">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11594B">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11594B" w:rsidRDefault="006C44FC" w:rsidP="00262622">
      <w:pPr>
        <w:pStyle w:val="PargrafodaLista1"/>
        <w:ind w:left="709" w:hanging="709"/>
        <w:jc w:val="both"/>
        <w:rPr>
          <w:rFonts w:ascii="Arial" w:eastAsia="Times New Roman" w:hAnsi="Arial" w:cs="Arial"/>
          <w:kern w:val="0"/>
          <w:sz w:val="16"/>
          <w:szCs w:val="16"/>
          <w:lang w:eastAsia="pt-BR" w:bidi="ar-SA"/>
        </w:rPr>
      </w:pPr>
    </w:p>
    <w:p w:rsidR="00334F76" w:rsidRPr="0011594B" w:rsidRDefault="00334F76" w:rsidP="00262622">
      <w:pPr>
        <w:pStyle w:val="PargrafodaLista1"/>
        <w:numPr>
          <w:ilvl w:val="1"/>
          <w:numId w:val="8"/>
        </w:numPr>
        <w:tabs>
          <w:tab w:val="left" w:pos="142"/>
        </w:tabs>
        <w:ind w:left="0" w:firstLine="0"/>
        <w:jc w:val="both"/>
        <w:rPr>
          <w:rFonts w:ascii="Arial" w:eastAsia="Times New Roman" w:hAnsi="Arial" w:cs="Arial"/>
          <w:kern w:val="0"/>
          <w:sz w:val="16"/>
          <w:szCs w:val="16"/>
          <w:lang w:eastAsia="pt-BR" w:bidi="ar-SA"/>
        </w:rPr>
      </w:pPr>
      <w:r w:rsidRPr="0011594B">
        <w:rPr>
          <w:rFonts w:ascii="Arial" w:eastAsia="Times New Roman" w:hAnsi="Arial" w:cs="Arial"/>
          <w:kern w:val="0"/>
          <w:sz w:val="16"/>
          <w:szCs w:val="16"/>
          <w:lang w:eastAsia="pt-BR" w:bidi="ar-SA"/>
        </w:rPr>
        <w:lastRenderedPageBreak/>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11594B" w:rsidRDefault="006C44FC" w:rsidP="00262622">
      <w:pPr>
        <w:pStyle w:val="PargrafodaLista1"/>
        <w:tabs>
          <w:tab w:val="left" w:pos="142"/>
        </w:tabs>
        <w:ind w:left="709" w:hanging="709"/>
        <w:jc w:val="both"/>
        <w:rPr>
          <w:rFonts w:ascii="Arial" w:eastAsia="Times New Roman" w:hAnsi="Arial" w:cs="Arial"/>
          <w:kern w:val="0"/>
          <w:sz w:val="16"/>
          <w:szCs w:val="16"/>
          <w:lang w:eastAsia="pt-BR" w:bidi="ar-SA"/>
        </w:rPr>
      </w:pPr>
    </w:p>
    <w:p w:rsidR="00334F76" w:rsidRPr="0011594B" w:rsidRDefault="00334F76" w:rsidP="00262622">
      <w:pPr>
        <w:pStyle w:val="PargrafodaLista1"/>
        <w:numPr>
          <w:ilvl w:val="1"/>
          <w:numId w:val="8"/>
        </w:numPr>
        <w:tabs>
          <w:tab w:val="left" w:pos="142"/>
        </w:tabs>
        <w:ind w:left="0" w:firstLine="0"/>
        <w:jc w:val="both"/>
        <w:rPr>
          <w:rFonts w:ascii="Arial" w:eastAsia="Times New Roman" w:hAnsi="Arial" w:cs="Arial"/>
          <w:kern w:val="0"/>
          <w:sz w:val="16"/>
          <w:szCs w:val="16"/>
          <w:lang w:eastAsia="pt-BR" w:bidi="ar-SA"/>
        </w:rPr>
      </w:pPr>
      <w:r w:rsidRPr="0011594B">
        <w:rPr>
          <w:rFonts w:ascii="Arial" w:eastAsia="Times New Roman" w:hAnsi="Arial" w:cs="Arial"/>
          <w:kern w:val="0"/>
          <w:sz w:val="16"/>
          <w:szCs w:val="16"/>
          <w:lang w:eastAsia="pt-BR" w:bidi="ar-SA"/>
        </w:rPr>
        <w:t>As adesões à ata de registro de preços não poder</w:t>
      </w:r>
      <w:r w:rsidR="00790B20" w:rsidRPr="0011594B">
        <w:rPr>
          <w:rFonts w:ascii="Arial" w:eastAsia="Times New Roman" w:hAnsi="Arial" w:cs="Arial"/>
          <w:kern w:val="0"/>
          <w:sz w:val="16"/>
          <w:szCs w:val="16"/>
          <w:lang w:eastAsia="pt-BR" w:bidi="ar-SA"/>
        </w:rPr>
        <w:t>ão</w:t>
      </w:r>
      <w:r w:rsidRPr="0011594B">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11594B" w:rsidRDefault="0010657B" w:rsidP="00262622">
      <w:pPr>
        <w:pStyle w:val="PargrafodaLista1"/>
        <w:ind w:left="709" w:hanging="709"/>
        <w:rPr>
          <w:rFonts w:ascii="Arial" w:eastAsia="Times New Roman" w:hAnsi="Arial" w:cs="Arial"/>
          <w:kern w:val="0"/>
          <w:sz w:val="16"/>
          <w:szCs w:val="16"/>
          <w:lang w:eastAsia="pt-BR" w:bidi="ar-SA"/>
        </w:rPr>
      </w:pPr>
    </w:p>
    <w:p w:rsidR="0010657B" w:rsidRPr="0011594B" w:rsidRDefault="005E2FA0" w:rsidP="00262622">
      <w:pPr>
        <w:pStyle w:val="PargrafodaLista"/>
        <w:numPr>
          <w:ilvl w:val="1"/>
          <w:numId w:val="8"/>
        </w:numPr>
        <w:ind w:left="709" w:hanging="709"/>
        <w:jc w:val="both"/>
        <w:rPr>
          <w:rFonts w:ascii="Arial" w:hAnsi="Arial" w:cs="Arial"/>
          <w:sz w:val="16"/>
          <w:szCs w:val="16"/>
        </w:rPr>
      </w:pPr>
      <w:r w:rsidRPr="0011594B">
        <w:rPr>
          <w:rFonts w:ascii="Arial" w:hAnsi="Arial" w:cs="Arial"/>
          <w:sz w:val="16"/>
          <w:szCs w:val="16"/>
        </w:rPr>
        <w:t xml:space="preserve"> </w:t>
      </w:r>
      <w:r w:rsidR="0010657B" w:rsidRPr="0011594B">
        <w:rPr>
          <w:rFonts w:ascii="Arial" w:hAnsi="Arial" w:cs="Arial"/>
          <w:sz w:val="16"/>
          <w:szCs w:val="16"/>
        </w:rPr>
        <w:t>Caberá ao órgão que se utilizar da ata, verificar a vantagem econômica da adesão a este Registro de Pre</w:t>
      </w:r>
      <w:r w:rsidR="00A41308" w:rsidRPr="0011594B">
        <w:rPr>
          <w:rFonts w:ascii="Arial" w:hAnsi="Arial" w:cs="Arial"/>
          <w:sz w:val="16"/>
          <w:szCs w:val="16"/>
        </w:rPr>
        <w:t>ço.</w:t>
      </w:r>
    </w:p>
    <w:p w:rsidR="005269EC" w:rsidRPr="0011594B" w:rsidRDefault="005269EC" w:rsidP="005269EC">
      <w:pPr>
        <w:jc w:val="both"/>
        <w:rPr>
          <w:rFonts w:ascii="Arial" w:hAnsi="Arial" w:cs="Arial"/>
          <w:sz w:val="16"/>
          <w:szCs w:val="16"/>
        </w:rPr>
      </w:pPr>
    </w:p>
    <w:p w:rsidR="009D2314" w:rsidRPr="0011594B" w:rsidRDefault="009D2314" w:rsidP="009D2314">
      <w:pPr>
        <w:jc w:val="both"/>
        <w:rPr>
          <w:rFonts w:ascii="Arial" w:hAnsi="Arial" w:cs="Arial"/>
          <w:sz w:val="16"/>
          <w:szCs w:val="16"/>
        </w:rPr>
      </w:pPr>
    </w:p>
    <w:p w:rsidR="009D2314" w:rsidRPr="0011594B" w:rsidRDefault="005E2FA0" w:rsidP="005E2FA0">
      <w:pPr>
        <w:spacing w:line="360" w:lineRule="auto"/>
        <w:jc w:val="both"/>
        <w:rPr>
          <w:rFonts w:ascii="Arial" w:hAnsi="Arial" w:cs="Arial"/>
          <w:b/>
          <w:sz w:val="16"/>
          <w:szCs w:val="16"/>
        </w:rPr>
      </w:pPr>
      <w:r w:rsidRPr="0011594B">
        <w:rPr>
          <w:rFonts w:ascii="Arial" w:hAnsi="Arial" w:cs="Arial"/>
          <w:b/>
          <w:sz w:val="16"/>
          <w:szCs w:val="16"/>
        </w:rPr>
        <w:t>11</w:t>
      </w:r>
      <w:r w:rsidR="009D2314" w:rsidRPr="0011594B">
        <w:rPr>
          <w:rFonts w:ascii="Arial" w:hAnsi="Arial" w:cs="Arial"/>
          <w:b/>
          <w:sz w:val="16"/>
          <w:szCs w:val="16"/>
        </w:rPr>
        <w:t>-</w:t>
      </w:r>
      <w:r w:rsidR="00A41308" w:rsidRPr="0011594B">
        <w:rPr>
          <w:rFonts w:ascii="Arial" w:hAnsi="Arial" w:cs="Arial"/>
          <w:b/>
          <w:sz w:val="16"/>
          <w:szCs w:val="16"/>
        </w:rPr>
        <w:t xml:space="preserve"> </w:t>
      </w:r>
      <w:r w:rsidR="00FE1BAB" w:rsidRPr="0011594B">
        <w:rPr>
          <w:rFonts w:ascii="Arial" w:hAnsi="Arial" w:cs="Arial"/>
          <w:b/>
          <w:sz w:val="16"/>
          <w:szCs w:val="16"/>
        </w:rPr>
        <w:t>DA ALTERAÇÃO DA ATA DE REGISTRO DE PREÇOS</w:t>
      </w:r>
    </w:p>
    <w:p w:rsidR="005E1530" w:rsidRPr="0011594B" w:rsidRDefault="005E1530" w:rsidP="005E2FA0">
      <w:pPr>
        <w:spacing w:line="360" w:lineRule="auto"/>
        <w:jc w:val="both"/>
        <w:rPr>
          <w:rFonts w:ascii="Arial" w:hAnsi="Arial" w:cs="Arial"/>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lastRenderedPageBreak/>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Default="005269EC" w:rsidP="002C214A">
      <w:pPr>
        <w:pStyle w:val="Corpodetexto3"/>
        <w:tabs>
          <w:tab w:val="left" w:pos="900"/>
        </w:tabs>
        <w:ind w:left="426" w:right="47" w:hanging="426"/>
        <w:rPr>
          <w:rFonts w:ascii="Arial" w:hAnsi="Arial" w:cs="Arial"/>
          <w:sz w:val="16"/>
          <w:szCs w:val="16"/>
        </w:rPr>
      </w:pPr>
    </w:p>
    <w:p w:rsidR="005E1530" w:rsidRPr="009A54D1" w:rsidRDefault="005E1530" w:rsidP="002C214A">
      <w:pPr>
        <w:pStyle w:val="Corpodetexto3"/>
        <w:tabs>
          <w:tab w:val="left" w:pos="900"/>
        </w:tabs>
        <w:ind w:left="426" w:right="47" w:hanging="426"/>
        <w:rPr>
          <w:rFonts w:ascii="Arial" w:hAnsi="Arial" w:cs="Arial"/>
          <w:sz w:val="16"/>
          <w:szCs w:val="16"/>
        </w:rPr>
      </w:pPr>
    </w:p>
    <w:p w:rsidR="008A6817" w:rsidRPr="008A6817" w:rsidRDefault="007043D1"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sidRPr="008A6817">
        <w:rPr>
          <w:rFonts w:ascii="Arial" w:hAnsi="Arial" w:cs="Arial"/>
          <w:b/>
          <w:sz w:val="16"/>
          <w:szCs w:val="16"/>
        </w:rPr>
        <w:t>DE</w:t>
      </w:r>
      <w:r w:rsidR="008A6817" w:rsidRPr="008A6817">
        <w:rPr>
          <w:rFonts w:ascii="Arial" w:hAnsi="Arial" w:cs="Arial"/>
          <w:b/>
          <w:sz w:val="16"/>
          <w:szCs w:val="16"/>
        </w:rPr>
        <w:t>TRAN</w:t>
      </w:r>
      <w:r w:rsidR="008A6817" w:rsidRPr="008A6817">
        <w:rPr>
          <w:rFonts w:ascii="Arial" w:hAnsi="Arial" w:cs="Arial"/>
          <w:sz w:val="16"/>
          <w:szCs w:val="16"/>
        </w:rPr>
        <w:t xml:space="preserve"> </w:t>
      </w:r>
      <w:r w:rsidRPr="008A6817">
        <w:rPr>
          <w:rFonts w:ascii="Arial" w:hAnsi="Arial" w:cs="Arial"/>
          <w:sz w:val="16"/>
          <w:szCs w:val="16"/>
        </w:rPr>
        <w:t>-</w:t>
      </w:r>
      <w:r w:rsidR="008A6817" w:rsidRPr="008A6817">
        <w:rPr>
          <w:rFonts w:ascii="Arial" w:hAnsi="Arial" w:cs="Arial"/>
          <w:sz w:val="16"/>
          <w:szCs w:val="16"/>
        </w:rPr>
        <w:t xml:space="preserve"> </w:t>
      </w:r>
      <w:r w:rsidR="008A6817">
        <w:rPr>
          <w:rFonts w:ascii="Arial" w:hAnsi="Arial" w:cs="Arial"/>
          <w:sz w:val="16"/>
          <w:szCs w:val="16"/>
        </w:rPr>
        <w:t>Departamento Estadual d</w:t>
      </w:r>
      <w:r w:rsidR="008A6817" w:rsidRPr="008A6817">
        <w:rPr>
          <w:rFonts w:ascii="Arial" w:hAnsi="Arial" w:cs="Arial"/>
          <w:sz w:val="16"/>
          <w:szCs w:val="16"/>
        </w:rPr>
        <w:t>e Trânsito</w:t>
      </w:r>
      <w:r w:rsidR="008A6817">
        <w:rPr>
          <w:rFonts w:ascii="Arial" w:hAnsi="Arial" w:cs="Arial"/>
          <w:sz w:val="16"/>
          <w:szCs w:val="16"/>
        </w:rPr>
        <w:t>.</w:t>
      </w:r>
      <w:r w:rsidR="008A6817" w:rsidRPr="008A6817">
        <w:rPr>
          <w:rFonts w:ascii="Arial" w:hAnsi="Arial" w:cs="Arial"/>
          <w:sz w:val="16"/>
          <w:szCs w:val="16"/>
        </w:rPr>
        <w:t xml:space="preserve"> </w:t>
      </w:r>
    </w:p>
    <w:p w:rsidR="008A6817" w:rsidRDefault="008A6817"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E746DF" w:rsidRPr="009A54D1" w:rsidRDefault="00E746DF" w:rsidP="005E153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5E1530">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627D90" w:rsidRDefault="00627D90" w:rsidP="00526790">
      <w:pPr>
        <w:ind w:right="47"/>
        <w:jc w:val="both"/>
        <w:rPr>
          <w:rFonts w:ascii="Arial" w:hAnsi="Arial" w:cs="Arial"/>
          <w:b/>
          <w:bCs/>
          <w:color w:val="000000"/>
          <w:sz w:val="16"/>
          <w:szCs w:val="16"/>
        </w:rPr>
      </w:pPr>
    </w:p>
    <w:p w:rsidR="00C50BF7" w:rsidRPr="005E1530" w:rsidRDefault="00262622" w:rsidP="00526790">
      <w:pPr>
        <w:ind w:right="47"/>
        <w:jc w:val="both"/>
        <w:rPr>
          <w:rFonts w:ascii="Arial" w:hAnsi="Arial" w:cs="Arial"/>
          <w:b/>
          <w:bCs/>
          <w:color w:val="000000"/>
          <w:sz w:val="10"/>
          <w:szCs w:val="10"/>
        </w:rPr>
      </w:pPr>
      <w:r>
        <w:rPr>
          <w:rFonts w:ascii="Arial" w:hAnsi="Arial" w:cs="Arial"/>
          <w:b/>
          <w:bCs/>
          <w:color w:val="000000"/>
          <w:sz w:val="10"/>
          <w:szCs w:val="10"/>
        </w:rPr>
        <w:t>ST</w:t>
      </w:r>
      <w:r w:rsidR="00DA06C9">
        <w:rPr>
          <w:rFonts w:ascii="Arial" w:hAnsi="Arial" w:cs="Arial"/>
          <w:b/>
          <w:bCs/>
          <w:color w:val="000000"/>
          <w:sz w:val="10"/>
          <w:szCs w:val="10"/>
        </w:rPr>
        <w:t>/SRP</w:t>
      </w:r>
    </w:p>
    <w:sectPr w:rsidR="00C50BF7" w:rsidRPr="005E1530"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76CE" w:rsidRDefault="00AE76CE">
      <w:r>
        <w:separator/>
      </w:r>
    </w:p>
  </w:endnote>
  <w:endnote w:type="continuationSeparator" w:id="0">
    <w:p w:rsidR="00AE76CE" w:rsidRDefault="00AE76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76CE" w:rsidRDefault="00AE76CE">
      <w:r>
        <w:separator/>
      </w:r>
    </w:p>
  </w:footnote>
  <w:footnote w:type="continuationSeparator" w:id="0">
    <w:p w:rsidR="00AE76CE" w:rsidRDefault="00AE76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6CE" w:rsidRDefault="00AE76CE">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76853F3"/>
    <w:multiLevelType w:val="multilevel"/>
    <w:tmpl w:val="838E45B8"/>
    <w:lvl w:ilvl="0">
      <w:start w:val="1"/>
      <w:numFmt w:val="decimal"/>
      <w:lvlText w:val="%1."/>
      <w:lvlJc w:val="left"/>
      <w:pPr>
        <w:ind w:left="360" w:hanging="360"/>
      </w:pPr>
      <w:rPr>
        <w:rFonts w:hint="default"/>
        <w:b/>
      </w:rPr>
    </w:lvl>
    <w:lvl w:ilvl="1">
      <w:start w:val="1"/>
      <w:numFmt w:val="decimal"/>
      <w:isLgl/>
      <w:lvlText w:val="%1.%2."/>
      <w:lvlJc w:val="left"/>
      <w:pPr>
        <w:ind w:left="435" w:hanging="435"/>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6">
    <w:nsid w:val="0A510682"/>
    <w:multiLevelType w:val="multilevel"/>
    <w:tmpl w:val="13A27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1">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744159B"/>
    <w:multiLevelType w:val="hybridMultilevel"/>
    <w:tmpl w:val="42262EF2"/>
    <w:lvl w:ilvl="0" w:tplc="5A445228">
      <w:start w:val="1"/>
      <w:numFmt w:val="decimal"/>
      <w:lvlText w:val="%1."/>
      <w:lvlJc w:val="left"/>
      <w:pPr>
        <w:tabs>
          <w:tab w:val="num" w:pos="585"/>
        </w:tabs>
        <w:ind w:left="585" w:hanging="360"/>
      </w:pPr>
      <w:rPr>
        <w:rFonts w:hint="default"/>
        <w:b/>
        <w:sz w:val="21"/>
        <w:szCs w:val="21"/>
      </w:rPr>
    </w:lvl>
    <w:lvl w:ilvl="1" w:tplc="04160019" w:tentative="1">
      <w:start w:val="1"/>
      <w:numFmt w:val="lowerLetter"/>
      <w:lvlText w:val="%2."/>
      <w:lvlJc w:val="left"/>
      <w:pPr>
        <w:tabs>
          <w:tab w:val="num" w:pos="1305"/>
        </w:tabs>
        <w:ind w:left="1305" w:hanging="360"/>
      </w:pPr>
    </w:lvl>
    <w:lvl w:ilvl="2" w:tplc="0416001B" w:tentative="1">
      <w:start w:val="1"/>
      <w:numFmt w:val="lowerRoman"/>
      <w:lvlText w:val="%3."/>
      <w:lvlJc w:val="right"/>
      <w:pPr>
        <w:tabs>
          <w:tab w:val="num" w:pos="2025"/>
        </w:tabs>
        <w:ind w:left="2025" w:hanging="180"/>
      </w:pPr>
    </w:lvl>
    <w:lvl w:ilvl="3" w:tplc="0416000F" w:tentative="1">
      <w:start w:val="1"/>
      <w:numFmt w:val="decimal"/>
      <w:lvlText w:val="%4."/>
      <w:lvlJc w:val="left"/>
      <w:pPr>
        <w:tabs>
          <w:tab w:val="num" w:pos="2745"/>
        </w:tabs>
        <w:ind w:left="2745" w:hanging="360"/>
      </w:pPr>
    </w:lvl>
    <w:lvl w:ilvl="4" w:tplc="04160019" w:tentative="1">
      <w:start w:val="1"/>
      <w:numFmt w:val="lowerLetter"/>
      <w:lvlText w:val="%5."/>
      <w:lvlJc w:val="left"/>
      <w:pPr>
        <w:tabs>
          <w:tab w:val="num" w:pos="3465"/>
        </w:tabs>
        <w:ind w:left="3465" w:hanging="360"/>
      </w:pPr>
    </w:lvl>
    <w:lvl w:ilvl="5" w:tplc="0416001B" w:tentative="1">
      <w:start w:val="1"/>
      <w:numFmt w:val="lowerRoman"/>
      <w:lvlText w:val="%6."/>
      <w:lvlJc w:val="right"/>
      <w:pPr>
        <w:tabs>
          <w:tab w:val="num" w:pos="4185"/>
        </w:tabs>
        <w:ind w:left="4185" w:hanging="180"/>
      </w:pPr>
    </w:lvl>
    <w:lvl w:ilvl="6" w:tplc="0416000F" w:tentative="1">
      <w:start w:val="1"/>
      <w:numFmt w:val="decimal"/>
      <w:lvlText w:val="%7."/>
      <w:lvlJc w:val="left"/>
      <w:pPr>
        <w:tabs>
          <w:tab w:val="num" w:pos="4905"/>
        </w:tabs>
        <w:ind w:left="4905" w:hanging="360"/>
      </w:pPr>
    </w:lvl>
    <w:lvl w:ilvl="7" w:tplc="04160019" w:tentative="1">
      <w:start w:val="1"/>
      <w:numFmt w:val="lowerLetter"/>
      <w:lvlText w:val="%8."/>
      <w:lvlJc w:val="left"/>
      <w:pPr>
        <w:tabs>
          <w:tab w:val="num" w:pos="5625"/>
        </w:tabs>
        <w:ind w:left="5625" w:hanging="360"/>
      </w:pPr>
    </w:lvl>
    <w:lvl w:ilvl="8" w:tplc="0416001B" w:tentative="1">
      <w:start w:val="1"/>
      <w:numFmt w:val="lowerRoman"/>
      <w:lvlText w:val="%9."/>
      <w:lvlJc w:val="right"/>
      <w:pPr>
        <w:tabs>
          <w:tab w:val="num" w:pos="6345"/>
        </w:tabs>
        <w:ind w:left="6345" w:hanging="180"/>
      </w:pPr>
    </w:lvl>
  </w:abstractNum>
  <w:abstractNum w:abstractNumId="15">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6">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8">
    <w:nsid w:val="37723FEA"/>
    <w:multiLevelType w:val="multilevel"/>
    <w:tmpl w:val="1EB0CC4A"/>
    <w:lvl w:ilvl="0">
      <w:start w:val="1"/>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val="0"/>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19">
    <w:nsid w:val="378362A6"/>
    <w:multiLevelType w:val="multilevel"/>
    <w:tmpl w:val="ECC26158"/>
    <w:lvl w:ilvl="0">
      <w:start w:val="6"/>
      <w:numFmt w:val="decimal"/>
      <w:lvlText w:val="%1"/>
      <w:lvlJc w:val="left"/>
      <w:pPr>
        <w:ind w:left="360" w:hanging="360"/>
      </w:pPr>
      <w:rPr>
        <w:rFonts w:ascii="Arial" w:hAnsi="Arial" w:cs="Arial" w:hint="default"/>
        <w:b/>
        <w:sz w:val="16"/>
      </w:rPr>
    </w:lvl>
    <w:lvl w:ilvl="1">
      <w:start w:val="3"/>
      <w:numFmt w:val="decimal"/>
      <w:lvlText w:val="%1.%2"/>
      <w:lvlJc w:val="left"/>
      <w:pPr>
        <w:ind w:left="360" w:hanging="360"/>
      </w:pPr>
      <w:rPr>
        <w:rFonts w:ascii="Arial" w:hAnsi="Arial" w:cs="Arial" w:hint="default"/>
        <w:b w:val="0"/>
        <w:sz w:val="16"/>
      </w:rPr>
    </w:lvl>
    <w:lvl w:ilvl="2">
      <w:start w:val="1"/>
      <w:numFmt w:val="decimal"/>
      <w:lvlText w:val="%1.%2.%3"/>
      <w:lvlJc w:val="left"/>
      <w:pPr>
        <w:ind w:left="720" w:hanging="720"/>
      </w:pPr>
      <w:rPr>
        <w:rFonts w:ascii="Arial" w:hAnsi="Arial" w:cs="Arial" w:hint="default"/>
        <w:b/>
        <w:sz w:val="16"/>
      </w:rPr>
    </w:lvl>
    <w:lvl w:ilvl="3">
      <w:start w:val="1"/>
      <w:numFmt w:val="decimal"/>
      <w:lvlText w:val="%1.%2.%3.%4"/>
      <w:lvlJc w:val="left"/>
      <w:pPr>
        <w:ind w:left="720" w:hanging="720"/>
      </w:pPr>
      <w:rPr>
        <w:rFonts w:ascii="Arial" w:hAnsi="Arial" w:cs="Arial" w:hint="default"/>
        <w:b/>
        <w:sz w:val="16"/>
      </w:rPr>
    </w:lvl>
    <w:lvl w:ilvl="4">
      <w:start w:val="1"/>
      <w:numFmt w:val="decimal"/>
      <w:lvlText w:val="%1.%2.%3.%4.%5"/>
      <w:lvlJc w:val="left"/>
      <w:pPr>
        <w:ind w:left="1080" w:hanging="1080"/>
      </w:pPr>
      <w:rPr>
        <w:rFonts w:ascii="Arial" w:hAnsi="Arial" w:cs="Arial" w:hint="default"/>
        <w:b/>
        <w:sz w:val="16"/>
      </w:rPr>
    </w:lvl>
    <w:lvl w:ilvl="5">
      <w:start w:val="1"/>
      <w:numFmt w:val="decimal"/>
      <w:lvlText w:val="%1.%2.%3.%4.%5.%6"/>
      <w:lvlJc w:val="left"/>
      <w:pPr>
        <w:ind w:left="1080" w:hanging="1080"/>
      </w:pPr>
      <w:rPr>
        <w:rFonts w:ascii="Arial" w:hAnsi="Arial" w:cs="Arial" w:hint="default"/>
        <w:b/>
        <w:sz w:val="16"/>
      </w:rPr>
    </w:lvl>
    <w:lvl w:ilvl="6">
      <w:start w:val="1"/>
      <w:numFmt w:val="decimal"/>
      <w:lvlText w:val="%1.%2.%3.%4.%5.%6.%7"/>
      <w:lvlJc w:val="left"/>
      <w:pPr>
        <w:ind w:left="1440" w:hanging="1440"/>
      </w:pPr>
      <w:rPr>
        <w:rFonts w:ascii="Arial" w:hAnsi="Arial" w:cs="Arial" w:hint="default"/>
        <w:b/>
        <w:sz w:val="16"/>
      </w:rPr>
    </w:lvl>
    <w:lvl w:ilvl="7">
      <w:start w:val="1"/>
      <w:numFmt w:val="decimal"/>
      <w:lvlText w:val="%1.%2.%3.%4.%5.%6.%7.%8"/>
      <w:lvlJc w:val="left"/>
      <w:pPr>
        <w:ind w:left="1440" w:hanging="1440"/>
      </w:pPr>
      <w:rPr>
        <w:rFonts w:ascii="Arial" w:hAnsi="Arial" w:cs="Arial" w:hint="default"/>
        <w:b/>
        <w:sz w:val="16"/>
      </w:rPr>
    </w:lvl>
    <w:lvl w:ilvl="8">
      <w:start w:val="1"/>
      <w:numFmt w:val="decimal"/>
      <w:lvlText w:val="%1.%2.%3.%4.%5.%6.%7.%8.%9"/>
      <w:lvlJc w:val="left"/>
      <w:pPr>
        <w:ind w:left="1800" w:hanging="1800"/>
      </w:pPr>
      <w:rPr>
        <w:rFonts w:ascii="Arial" w:hAnsi="Arial" w:cs="Arial" w:hint="default"/>
        <w:b/>
        <w:sz w:val="16"/>
      </w:rPr>
    </w:lvl>
  </w:abstractNum>
  <w:abstractNum w:abstractNumId="2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39884AE6"/>
    <w:multiLevelType w:val="multilevel"/>
    <w:tmpl w:val="4412B6B8"/>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24">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6">
    <w:nsid w:val="49E8144A"/>
    <w:multiLevelType w:val="multilevel"/>
    <w:tmpl w:val="57B07B4A"/>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4CA406AE"/>
    <w:multiLevelType w:val="hybridMultilevel"/>
    <w:tmpl w:val="5A8C235E"/>
    <w:lvl w:ilvl="0" w:tplc="457E6A4C">
      <w:start w:val="1"/>
      <w:numFmt w:val="lowerLetter"/>
      <w:lvlText w:val="%1)"/>
      <w:lvlJc w:val="left"/>
      <w:pPr>
        <w:ind w:left="749" w:hanging="465"/>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9">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3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35">
    <w:nsid w:val="647F3414"/>
    <w:multiLevelType w:val="multilevel"/>
    <w:tmpl w:val="2DC67026"/>
    <w:lvl w:ilvl="0">
      <w:start w:val="9"/>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720" w:hanging="36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36">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8">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39">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30"/>
  </w:num>
  <w:num w:numId="2">
    <w:abstractNumId w:val="21"/>
  </w:num>
  <w:num w:numId="3">
    <w:abstractNumId w:val="9"/>
  </w:num>
  <w:num w:numId="4">
    <w:abstractNumId w:val="8"/>
  </w:num>
  <w:num w:numId="5">
    <w:abstractNumId w:val="24"/>
  </w:num>
  <w:num w:numId="6">
    <w:abstractNumId w:val="22"/>
  </w:num>
  <w:num w:numId="7">
    <w:abstractNumId w:val="36"/>
  </w:num>
  <w:num w:numId="8">
    <w:abstractNumId w:val="16"/>
  </w:num>
  <w:num w:numId="9">
    <w:abstractNumId w:val="20"/>
  </w:num>
  <w:num w:numId="10">
    <w:abstractNumId w:val="7"/>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num>
  <w:num w:numId="13">
    <w:abstractNumId w:val="32"/>
  </w:num>
  <w:num w:numId="14">
    <w:abstractNumId w:val="39"/>
  </w:num>
  <w:num w:numId="15">
    <w:abstractNumId w:val="3"/>
  </w:num>
  <w:num w:numId="16">
    <w:abstractNumId w:val="4"/>
  </w:num>
  <w:num w:numId="17">
    <w:abstractNumId w:val="23"/>
  </w:num>
  <w:num w:numId="18">
    <w:abstractNumId w:val="38"/>
  </w:num>
  <w:num w:numId="19">
    <w:abstractNumId w:val="15"/>
  </w:num>
  <w:num w:numId="20">
    <w:abstractNumId w:val="34"/>
  </w:num>
  <w:num w:numId="21">
    <w:abstractNumId w:val="10"/>
  </w:num>
  <w:num w:numId="22">
    <w:abstractNumId w:val="17"/>
  </w:num>
  <w:num w:numId="23">
    <w:abstractNumId w:val="25"/>
  </w:num>
  <w:num w:numId="24">
    <w:abstractNumId w:val="29"/>
  </w:num>
  <w:num w:numId="25">
    <w:abstractNumId w:val="27"/>
  </w:num>
  <w:num w:numId="26">
    <w:abstractNumId w:val="1"/>
  </w:num>
  <w:num w:numId="27">
    <w:abstractNumId w:val="2"/>
  </w:num>
  <w:num w:numId="28">
    <w:abstractNumId w:val="12"/>
  </w:num>
  <w:num w:numId="29">
    <w:abstractNumId w:val="11"/>
  </w:num>
  <w:num w:numId="30">
    <w:abstractNumId w:val="33"/>
  </w:num>
  <w:num w:numId="31">
    <w:abstractNumId w:val="31"/>
  </w:num>
  <w:num w:numId="32">
    <w:abstractNumId w:val="19"/>
  </w:num>
  <w:num w:numId="33">
    <w:abstractNumId w:val="26"/>
  </w:num>
  <w:num w:numId="34">
    <w:abstractNumId w:val="18"/>
  </w:num>
  <w:num w:numId="35">
    <w:abstractNumId w:val="35"/>
  </w:num>
  <w:num w:numId="36">
    <w:abstractNumId w:val="6"/>
  </w:num>
  <w:num w:numId="37">
    <w:abstractNumId w:val="14"/>
  </w:num>
  <w:num w:numId="38">
    <w:abstractNumId w:val="5"/>
  </w:num>
  <w:num w:numId="39">
    <w:abstractNumId w:val="2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E1460"/>
    <w:rsid w:val="000E6330"/>
    <w:rsid w:val="000F74A8"/>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3768"/>
    <w:rsid w:val="00181DAB"/>
    <w:rsid w:val="00190648"/>
    <w:rsid w:val="0019378A"/>
    <w:rsid w:val="00196276"/>
    <w:rsid w:val="001A0C25"/>
    <w:rsid w:val="001A4EC2"/>
    <w:rsid w:val="001A63B1"/>
    <w:rsid w:val="001B1455"/>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46470"/>
    <w:rsid w:val="00251D62"/>
    <w:rsid w:val="00255F4C"/>
    <w:rsid w:val="00256091"/>
    <w:rsid w:val="00260036"/>
    <w:rsid w:val="00262622"/>
    <w:rsid w:val="00263010"/>
    <w:rsid w:val="002640C0"/>
    <w:rsid w:val="002645AD"/>
    <w:rsid w:val="00265C0C"/>
    <w:rsid w:val="0026689A"/>
    <w:rsid w:val="00266E26"/>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F2335"/>
    <w:rsid w:val="002F3912"/>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B4751"/>
    <w:rsid w:val="003B4B40"/>
    <w:rsid w:val="003B4FB5"/>
    <w:rsid w:val="003B596C"/>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266E2"/>
    <w:rsid w:val="00430B87"/>
    <w:rsid w:val="0043293A"/>
    <w:rsid w:val="00433462"/>
    <w:rsid w:val="00434BB3"/>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E48"/>
    <w:rsid w:val="004711F6"/>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352A"/>
    <w:rsid w:val="00577B89"/>
    <w:rsid w:val="00580D95"/>
    <w:rsid w:val="00587C0E"/>
    <w:rsid w:val="00590F87"/>
    <w:rsid w:val="00592E29"/>
    <w:rsid w:val="005965DB"/>
    <w:rsid w:val="005A50AE"/>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E79F5"/>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55A6"/>
    <w:rsid w:val="0072067D"/>
    <w:rsid w:val="007305D5"/>
    <w:rsid w:val="00732B0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266"/>
    <w:rsid w:val="007D1B11"/>
    <w:rsid w:val="007D2ED6"/>
    <w:rsid w:val="007D4C67"/>
    <w:rsid w:val="007D7BA3"/>
    <w:rsid w:val="007E2187"/>
    <w:rsid w:val="007E2F3D"/>
    <w:rsid w:val="007E5F23"/>
    <w:rsid w:val="007E6BA2"/>
    <w:rsid w:val="007F109C"/>
    <w:rsid w:val="007F3CA9"/>
    <w:rsid w:val="007F5380"/>
    <w:rsid w:val="007F6222"/>
    <w:rsid w:val="007F679C"/>
    <w:rsid w:val="0080018A"/>
    <w:rsid w:val="008012DE"/>
    <w:rsid w:val="00801E16"/>
    <w:rsid w:val="00802CEE"/>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D9C"/>
    <w:rsid w:val="00866569"/>
    <w:rsid w:val="00866E56"/>
    <w:rsid w:val="008700B2"/>
    <w:rsid w:val="00873EE0"/>
    <w:rsid w:val="00875016"/>
    <w:rsid w:val="00876638"/>
    <w:rsid w:val="00880FC8"/>
    <w:rsid w:val="00881DB1"/>
    <w:rsid w:val="00881F65"/>
    <w:rsid w:val="008860E5"/>
    <w:rsid w:val="008911E6"/>
    <w:rsid w:val="00891C60"/>
    <w:rsid w:val="008948D9"/>
    <w:rsid w:val="00894B7D"/>
    <w:rsid w:val="00895A9B"/>
    <w:rsid w:val="008A0E43"/>
    <w:rsid w:val="008A17ED"/>
    <w:rsid w:val="008A1D2F"/>
    <w:rsid w:val="008A1EAC"/>
    <w:rsid w:val="008A1F21"/>
    <w:rsid w:val="008A4A8E"/>
    <w:rsid w:val="008A6817"/>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46A1E"/>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D68"/>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20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3BD6"/>
    <w:rsid w:val="00AD47CE"/>
    <w:rsid w:val="00AE1772"/>
    <w:rsid w:val="00AE2687"/>
    <w:rsid w:val="00AE399A"/>
    <w:rsid w:val="00AE76CE"/>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842"/>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45C3"/>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D1D80"/>
    <w:rsid w:val="00CD1F56"/>
    <w:rsid w:val="00CD3A2A"/>
    <w:rsid w:val="00CD3F91"/>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62AE"/>
    <w:rsid w:val="00D3757D"/>
    <w:rsid w:val="00D41CB0"/>
    <w:rsid w:val="00D5545F"/>
    <w:rsid w:val="00D63A4B"/>
    <w:rsid w:val="00D678C8"/>
    <w:rsid w:val="00D7089B"/>
    <w:rsid w:val="00D74634"/>
    <w:rsid w:val="00D75B36"/>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66DE6"/>
    <w:rsid w:val="00E717DD"/>
    <w:rsid w:val="00E71CF0"/>
    <w:rsid w:val="00E727D5"/>
    <w:rsid w:val="00E72C3A"/>
    <w:rsid w:val="00E732A9"/>
    <w:rsid w:val="00E746DF"/>
    <w:rsid w:val="00E93F3F"/>
    <w:rsid w:val="00E94593"/>
    <w:rsid w:val="00EA17EC"/>
    <w:rsid w:val="00EB4B2B"/>
    <w:rsid w:val="00EC12CE"/>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20F2"/>
    <w:rsid w:val="00F62BDA"/>
    <w:rsid w:val="00F66DB2"/>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ing 1a,Cabeçalho superior,Char Char Char Char Char Char Char,foote,Header Char,encabezado"/>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Heading 1a Char,Cabeçalho superior Char,Char Char Char Char Char Char Char Char,foote Char,Header Char Char,encabezad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31"/>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B3E6F0-D067-4C79-9CEE-C2616D151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2613</Words>
  <Characters>14501</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81420293249</cp:lastModifiedBy>
  <cp:revision>3</cp:revision>
  <cp:lastPrinted>2017-03-03T13:52:00Z</cp:lastPrinted>
  <dcterms:created xsi:type="dcterms:W3CDTF">2017-03-03T13:38:00Z</dcterms:created>
  <dcterms:modified xsi:type="dcterms:W3CDTF">2017-03-03T13:53:00Z</dcterms:modified>
</cp:coreProperties>
</file>