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C345C3">
        <w:rPr>
          <w:rFonts w:ascii="Arial" w:hAnsi="Arial" w:cs="Arial"/>
          <w:b/>
          <w:sz w:val="16"/>
          <w:szCs w:val="16"/>
        </w:rPr>
        <w:t>40</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553</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CE771E">
        <w:rPr>
          <w:rFonts w:ascii="Arial" w:hAnsi="Arial" w:cs="Arial"/>
          <w:b/>
          <w:noProof/>
          <w:sz w:val="16"/>
          <w:szCs w:val="16"/>
        </w:rPr>
        <w:t>1</w:t>
      </w:r>
      <w:r w:rsidR="00891C60">
        <w:rPr>
          <w:rFonts w:ascii="Arial" w:hAnsi="Arial" w:cs="Arial"/>
          <w:b/>
          <w:noProof/>
          <w:sz w:val="16"/>
          <w:szCs w:val="16"/>
        </w:rPr>
        <w:t>420</w:t>
      </w:r>
      <w:r w:rsidR="00CA0238">
        <w:rPr>
          <w:rFonts w:ascii="Arial" w:hAnsi="Arial" w:cs="Arial"/>
          <w:b/>
          <w:noProof/>
          <w:sz w:val="16"/>
          <w:szCs w:val="16"/>
        </w:rPr>
        <w:t>.</w:t>
      </w:r>
      <w:r w:rsidR="005E79F5">
        <w:rPr>
          <w:rFonts w:ascii="Arial" w:hAnsi="Arial" w:cs="Arial"/>
          <w:b/>
          <w:noProof/>
          <w:sz w:val="16"/>
          <w:szCs w:val="16"/>
        </w:rPr>
        <w:t>0</w:t>
      </w:r>
      <w:r w:rsidR="00C345C3">
        <w:rPr>
          <w:rFonts w:ascii="Arial" w:hAnsi="Arial" w:cs="Arial"/>
          <w:b/>
          <w:noProof/>
          <w:sz w:val="16"/>
          <w:szCs w:val="16"/>
        </w:rPr>
        <w:t>2146</w:t>
      </w:r>
      <w:r w:rsidR="00946A1E">
        <w:rPr>
          <w:rFonts w:ascii="Arial" w:hAnsi="Arial" w:cs="Arial"/>
          <w:b/>
          <w:noProof/>
          <w:sz w:val="16"/>
          <w:szCs w:val="16"/>
        </w:rPr>
        <w:t>-01/2016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F17DD3" w:rsidRPr="002F3912">
        <w:rPr>
          <w:rFonts w:ascii="Arial" w:hAnsi="Arial" w:cs="Arial"/>
          <w:color w:val="000000"/>
          <w:sz w:val="16"/>
          <w:szCs w:val="16"/>
        </w:rPr>
        <w:t xml:space="preserve"> </w:t>
      </w:r>
      <w:r w:rsidR="00C345C3" w:rsidRPr="00C345C3">
        <w:rPr>
          <w:rFonts w:ascii="Arial" w:hAnsi="Arial" w:cs="Arial"/>
          <w:color w:val="000000"/>
          <w:sz w:val="16"/>
          <w:szCs w:val="16"/>
        </w:rPr>
        <w:t xml:space="preserve">para futura e eventual aquisição de materiais para Iluminação Pública no Bairro: Bom Futuro no município de Machadinho D’Oeste/RO, a pedido </w:t>
      </w:r>
      <w:r w:rsidR="002F3912" w:rsidRPr="002F3912">
        <w:rPr>
          <w:rFonts w:ascii="Arial" w:hAnsi="Arial" w:cs="Arial"/>
          <w:color w:val="000000"/>
          <w:sz w:val="16"/>
          <w:szCs w:val="16"/>
        </w:rPr>
        <w:t xml:space="preserve">do </w:t>
      </w:r>
      <w:r w:rsidR="00891C60" w:rsidRPr="002F3912">
        <w:rPr>
          <w:rFonts w:ascii="Arial" w:hAnsi="Arial" w:cs="Arial"/>
          <w:color w:val="000000"/>
          <w:sz w:val="16"/>
          <w:szCs w:val="16"/>
        </w:rPr>
        <w:t xml:space="preserve">Departamento </w:t>
      </w:r>
      <w:r w:rsidR="00D9528D" w:rsidRPr="002F3912">
        <w:rPr>
          <w:rFonts w:ascii="Arial" w:hAnsi="Arial" w:cs="Arial"/>
          <w:color w:val="000000"/>
          <w:sz w:val="16"/>
          <w:szCs w:val="16"/>
        </w:rPr>
        <w:t>d</w:t>
      </w:r>
      <w:r w:rsidR="00891C60" w:rsidRPr="002F3912">
        <w:rPr>
          <w:rFonts w:ascii="Arial" w:hAnsi="Arial" w:cs="Arial"/>
          <w:color w:val="000000"/>
          <w:sz w:val="16"/>
          <w:szCs w:val="16"/>
        </w:rPr>
        <w:t>e Estra</w:t>
      </w:r>
      <w:r w:rsidR="00D9528D" w:rsidRPr="002F3912">
        <w:rPr>
          <w:rFonts w:ascii="Arial" w:hAnsi="Arial" w:cs="Arial"/>
          <w:color w:val="000000"/>
          <w:sz w:val="16"/>
          <w:szCs w:val="16"/>
        </w:rPr>
        <w:t>das d</w:t>
      </w:r>
      <w:r w:rsidR="00891C60" w:rsidRPr="002F3912">
        <w:rPr>
          <w:rFonts w:ascii="Arial" w:hAnsi="Arial" w:cs="Arial"/>
          <w:color w:val="000000"/>
          <w:sz w:val="16"/>
          <w:szCs w:val="16"/>
        </w:rPr>
        <w:t>e Rodagem, Infraestrutura e Serviços Públicos – DER,</w:t>
      </w:r>
      <w:r w:rsidR="001D7CAD" w:rsidRPr="002F3912">
        <w:rPr>
          <w:rFonts w:ascii="Arial" w:hAnsi="Arial" w:cs="Arial"/>
          <w:color w:val="000000"/>
          <w:sz w:val="16"/>
          <w:szCs w:val="16"/>
        </w:rPr>
        <w:t xml:space="preserve"> </w:t>
      </w:r>
      <w:r w:rsidR="00DF042C" w:rsidRPr="002F3912">
        <w:rPr>
          <w:rFonts w:ascii="Arial" w:hAnsi="Arial" w:cs="Arial"/>
          <w:color w:val="000000"/>
          <w:sz w:val="16"/>
          <w:szCs w:val="16"/>
        </w:rPr>
        <w:t xml:space="preserve">por um período de 12 (doze) meses,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C345C3" w:rsidRPr="00C345C3">
        <w:rPr>
          <w:rFonts w:ascii="Arial" w:hAnsi="Arial" w:cs="Arial"/>
          <w:color w:val="000000"/>
          <w:sz w:val="16"/>
          <w:szCs w:val="16"/>
        </w:rPr>
        <w:t xml:space="preserve">para futura e eventual aquisição de materiais para Iluminação Pública no Bairro: Bom Futuro no município de Machadinho D’Oeste/RO, a pedido </w:t>
      </w:r>
      <w:r w:rsidR="00C345C3" w:rsidRPr="002F3912">
        <w:rPr>
          <w:rFonts w:ascii="Arial" w:hAnsi="Arial" w:cs="Arial"/>
          <w:color w:val="000000"/>
          <w:sz w:val="16"/>
          <w:szCs w:val="16"/>
        </w:rPr>
        <w:t>do Departamento de Estradas de Rodagem, Infraestrutura e Serviços Públicos – DER</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C345C3" w:rsidRDefault="00C345C3" w:rsidP="00C345C3">
      <w:pPr>
        <w:pStyle w:val="Corpodetexto3"/>
        <w:tabs>
          <w:tab w:val="left" w:pos="900"/>
        </w:tabs>
        <w:ind w:left="360" w:right="47"/>
        <w:rPr>
          <w:rFonts w:ascii="Arial" w:hAnsi="Arial" w:cs="Arial"/>
          <w:sz w:val="16"/>
          <w:szCs w:val="16"/>
        </w:rPr>
      </w:pPr>
    </w:p>
    <w:p w:rsidR="00C345C3" w:rsidRPr="00C345C3" w:rsidRDefault="00C345C3" w:rsidP="00C345C3">
      <w:pPr>
        <w:pStyle w:val="Corpodetexto3"/>
        <w:numPr>
          <w:ilvl w:val="1"/>
          <w:numId w:val="2"/>
        </w:numPr>
        <w:tabs>
          <w:tab w:val="left" w:pos="900"/>
        </w:tabs>
        <w:ind w:right="47"/>
        <w:rPr>
          <w:rFonts w:ascii="Arial" w:hAnsi="Arial" w:cs="Arial"/>
          <w:sz w:val="16"/>
          <w:szCs w:val="16"/>
        </w:rPr>
      </w:pPr>
      <w:r w:rsidRPr="00C345C3">
        <w:rPr>
          <w:rFonts w:ascii="Arial" w:hAnsi="Arial" w:cs="Arial"/>
          <w:b/>
          <w:sz w:val="16"/>
          <w:szCs w:val="16"/>
        </w:rPr>
        <w:t>DO PRAZO E FORMA DE ENTREGA:</w:t>
      </w:r>
      <w:r>
        <w:rPr>
          <w:rFonts w:ascii="Arial" w:hAnsi="Arial" w:cs="Arial"/>
          <w:sz w:val="16"/>
          <w:szCs w:val="16"/>
        </w:rPr>
        <w:t xml:space="preserve"> </w:t>
      </w:r>
      <w:r w:rsidRPr="00C345C3">
        <w:rPr>
          <w:rFonts w:ascii="Arial" w:hAnsi="Arial" w:cs="Arial"/>
          <w:sz w:val="16"/>
          <w:szCs w:val="16"/>
        </w:rPr>
        <w:t>A entrega se dará em até 30 (trinta) dias, contados a partir do recebimento pela Contratada da Ordem de Fornecimento ou da nota de Empenho, o que ocorrer primeiro.</w:t>
      </w:r>
    </w:p>
    <w:p w:rsidR="00C345C3" w:rsidRDefault="00C345C3" w:rsidP="00C345C3">
      <w:pPr>
        <w:pStyle w:val="PargrafodaLista"/>
        <w:rPr>
          <w:rFonts w:ascii="Arial" w:hAnsi="Arial" w:cs="Arial"/>
          <w:sz w:val="16"/>
          <w:szCs w:val="16"/>
        </w:rPr>
      </w:pPr>
    </w:p>
    <w:p w:rsidR="00C345C3" w:rsidRPr="00C345C3" w:rsidRDefault="00C345C3" w:rsidP="00C345C3">
      <w:pPr>
        <w:pStyle w:val="Corpodetexto3"/>
        <w:numPr>
          <w:ilvl w:val="1"/>
          <w:numId w:val="2"/>
        </w:numPr>
        <w:tabs>
          <w:tab w:val="left" w:pos="900"/>
        </w:tabs>
        <w:ind w:right="47"/>
        <w:rPr>
          <w:rFonts w:ascii="Arial" w:hAnsi="Arial" w:cs="Arial"/>
          <w:sz w:val="16"/>
          <w:szCs w:val="16"/>
        </w:rPr>
      </w:pPr>
      <w:r w:rsidRPr="00C345C3">
        <w:rPr>
          <w:rFonts w:ascii="Arial" w:hAnsi="Arial" w:cs="Arial"/>
          <w:b/>
          <w:sz w:val="16"/>
          <w:szCs w:val="16"/>
        </w:rPr>
        <w:t xml:space="preserve">DO LOCAL/HORÁRIO DE ENTREGA: </w:t>
      </w:r>
      <w:r w:rsidRPr="00C345C3">
        <w:rPr>
          <w:rFonts w:ascii="Arial" w:hAnsi="Arial" w:cs="Arial"/>
          <w:sz w:val="16"/>
          <w:szCs w:val="16"/>
        </w:rPr>
        <w:t xml:space="preserve">A Relação de matérias deverá ser entregue na Secretaria Municipal de Educação – SEMED, pois a mesma dispõe de espaço adequado para armazenamento deste material (Almoxarifado), sito á Av. </w:t>
      </w:r>
      <w:proofErr w:type="spellStart"/>
      <w:r w:rsidRPr="00C345C3">
        <w:rPr>
          <w:rFonts w:ascii="Arial" w:hAnsi="Arial" w:cs="Arial"/>
          <w:sz w:val="16"/>
          <w:szCs w:val="16"/>
        </w:rPr>
        <w:t>Tranquedo</w:t>
      </w:r>
      <w:proofErr w:type="spellEnd"/>
      <w:r w:rsidRPr="00C345C3">
        <w:rPr>
          <w:rFonts w:ascii="Arial" w:hAnsi="Arial" w:cs="Arial"/>
          <w:sz w:val="16"/>
          <w:szCs w:val="16"/>
        </w:rPr>
        <w:t xml:space="preserve"> Neves, Bairro Centro, n° 2584, município de Machadinho D’Oeste/RO, ficando sob-responsabilidade do recebimento pelo Chefe de Almoxarifado.</w:t>
      </w:r>
    </w:p>
    <w:p w:rsidR="005E79F5" w:rsidRPr="00C345C3" w:rsidRDefault="005E79F5" w:rsidP="00C345C3">
      <w:pPr>
        <w:pStyle w:val="Corpodetexto3"/>
        <w:tabs>
          <w:tab w:val="left" w:pos="900"/>
        </w:tabs>
        <w:ind w:left="360" w:right="47"/>
        <w:rPr>
          <w:rFonts w:ascii="Arial" w:hAnsi="Arial" w:cs="Arial"/>
          <w:b/>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lastRenderedPageBreak/>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2645AD"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946A1E" w:rsidRDefault="00946A1E" w:rsidP="00946A1E">
      <w:pPr>
        <w:pStyle w:val="Cabealho"/>
        <w:tabs>
          <w:tab w:val="right" w:pos="709"/>
        </w:tabs>
        <w:spacing w:line="276" w:lineRule="auto"/>
        <w:ind w:left="360"/>
        <w:jc w:val="both"/>
        <w:rPr>
          <w:rFonts w:ascii="Arial" w:hAnsi="Arial" w:cs="Arial"/>
          <w:b/>
          <w:snapToGrid w:val="0"/>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 xml:space="preserve">Pela inexecução total ou parcial do objeto, o FITHA/DER-RO </w:t>
      </w:r>
      <w:proofErr w:type="gramStart"/>
      <w:r w:rsidRPr="0011594B">
        <w:rPr>
          <w:rFonts w:ascii="Arial" w:hAnsi="Arial" w:cs="Arial"/>
          <w:sz w:val="16"/>
          <w:szCs w:val="16"/>
        </w:rPr>
        <w:t>poderá,</w:t>
      </w:r>
      <w:proofErr w:type="gramEnd"/>
      <w:r w:rsidRPr="0011594B">
        <w:rPr>
          <w:rFonts w:ascii="Arial" w:hAnsi="Arial" w:cs="Arial"/>
          <w:sz w:val="16"/>
          <w:szCs w:val="16"/>
        </w:rPr>
        <w:t xml:space="preserve"> garantida a prévia defesa, aplicar à empresa contratada as seguintes sanções: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11594B" w:rsidRPr="0011594B" w:rsidRDefault="0011594B" w:rsidP="0011594B">
      <w:pPr>
        <w:jc w:val="both"/>
        <w:rPr>
          <w:rFonts w:ascii="Arial" w:hAnsi="Arial" w:cs="Arial"/>
          <w:sz w:val="16"/>
          <w:szCs w:val="16"/>
        </w:rPr>
      </w:pPr>
    </w:p>
    <w:p w:rsidR="0011594B" w:rsidRPr="0011594B" w:rsidRDefault="0011594B" w:rsidP="0011594B">
      <w:pPr>
        <w:pStyle w:val="PargrafodaLista"/>
        <w:numPr>
          <w:ilvl w:val="3"/>
          <w:numId w:val="4"/>
        </w:numPr>
        <w:jc w:val="both"/>
        <w:rPr>
          <w:rFonts w:ascii="Arial" w:hAnsi="Arial" w:cs="Arial"/>
          <w:sz w:val="16"/>
          <w:szCs w:val="16"/>
        </w:rPr>
      </w:pPr>
      <w:r w:rsidRPr="0011594B">
        <w:rPr>
          <w:rFonts w:ascii="Arial" w:hAnsi="Arial" w:cs="Arial"/>
          <w:sz w:val="16"/>
          <w:szCs w:val="16"/>
        </w:rPr>
        <w:t>A multa moratória será aplicada a partir do 1º dia útil da inadimplência, contado da data definida para o regular cumprimento da obrigação;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 xml:space="preserve">Multa moratória de 0,5% (cinco décimos por cento) sobre o valor do contrato ou instrumento equivalente, por dia de </w:t>
      </w:r>
      <w:proofErr w:type="spellStart"/>
      <w:r w:rsidRPr="0011594B">
        <w:rPr>
          <w:rFonts w:ascii="Arial" w:hAnsi="Arial" w:cs="Arial"/>
          <w:sz w:val="16"/>
          <w:szCs w:val="16"/>
        </w:rPr>
        <w:t>atrso</w:t>
      </w:r>
      <w:proofErr w:type="spellEnd"/>
      <w:r w:rsidRPr="0011594B">
        <w:rPr>
          <w:rFonts w:ascii="Arial" w:hAnsi="Arial" w:cs="Arial"/>
          <w:sz w:val="16"/>
          <w:szCs w:val="16"/>
        </w:rPr>
        <w:t xml:space="preserve"> na assinatura do instrumento contratual ou no recebimento da Ordem der Fornecimento ou da Nota de Empenho, observando o limite de 10 (dez) dias </w:t>
      </w:r>
      <w:proofErr w:type="gramStart"/>
      <w:r w:rsidRPr="0011594B">
        <w:rPr>
          <w:rFonts w:ascii="Arial" w:hAnsi="Arial" w:cs="Arial"/>
          <w:sz w:val="16"/>
          <w:szCs w:val="16"/>
        </w:rPr>
        <w:t>corridos,</w:t>
      </w:r>
      <w:proofErr w:type="gramEnd"/>
      <w:r w:rsidRPr="0011594B">
        <w:rPr>
          <w:rFonts w:ascii="Arial" w:hAnsi="Arial" w:cs="Arial"/>
          <w:sz w:val="16"/>
          <w:szCs w:val="16"/>
        </w:rPr>
        <w:t>após o qual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de 10% (dez por cento) sobre o valor total do contrato ou instrumento equivalente, pela recusa injustificada em assinar o contrato, em aceitar ou</w:t>
      </w:r>
      <w:proofErr w:type="gramStart"/>
      <w:r w:rsidRPr="0011594B">
        <w:rPr>
          <w:rFonts w:ascii="Arial" w:hAnsi="Arial" w:cs="Arial"/>
          <w:sz w:val="16"/>
          <w:szCs w:val="16"/>
        </w:rPr>
        <w:t xml:space="preserve">  </w:t>
      </w:r>
      <w:proofErr w:type="gramEnd"/>
      <w:r w:rsidRPr="0011594B">
        <w:rPr>
          <w:rFonts w:ascii="Arial" w:hAnsi="Arial" w:cs="Arial"/>
          <w:sz w:val="16"/>
          <w:szCs w:val="16"/>
        </w:rPr>
        <w:t>retirar o instrumento equivalente (nota de empenho), ou em receber a Ordem de Fornecimento, caso em que será caracterizada a inexecução total do contrato, salvo no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709"/>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no caso de inexecução parcial, sem embargo de indenização dos prejuízos por ventura causados ao DER/RO pela execução parcial do contrato;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 w:val="num" w:pos="426"/>
        </w:tabs>
        <w:ind w:left="0" w:firstLine="0"/>
        <w:jc w:val="both"/>
        <w:rPr>
          <w:rFonts w:ascii="Arial" w:hAnsi="Arial" w:cs="Arial"/>
          <w:sz w:val="16"/>
          <w:szCs w:val="16"/>
        </w:rPr>
      </w:pPr>
      <w:r w:rsidRPr="0011594B">
        <w:rPr>
          <w:rFonts w:ascii="Arial" w:hAnsi="Arial" w:cs="Arial"/>
          <w:sz w:val="16"/>
          <w:szCs w:val="16"/>
        </w:rPr>
        <w:t>Multa de 10% (dez por cento) sobre o valor do contrato, no caso da inexecução total, sem embargo de indenização prejuízos por ventura causados ao DER/RO;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2"/>
          <w:numId w:val="4"/>
        </w:numPr>
        <w:tabs>
          <w:tab w:val="clear" w:pos="720"/>
        </w:tabs>
        <w:ind w:left="0" w:firstLine="0"/>
        <w:jc w:val="both"/>
        <w:rPr>
          <w:rFonts w:ascii="Arial" w:hAnsi="Arial" w:cs="Arial"/>
          <w:sz w:val="16"/>
          <w:szCs w:val="16"/>
        </w:rPr>
      </w:pPr>
      <w:r w:rsidRPr="0011594B">
        <w:rPr>
          <w:rFonts w:ascii="Arial" w:hAnsi="Arial" w:cs="Arial"/>
          <w:sz w:val="16"/>
          <w:szCs w:val="16"/>
        </w:rPr>
        <w:t>Multa de 10% (dez por cento) sobre o valor do produto não entregue, pela recusa injustificada na substituição de material defeituoso no prazo estabelecido neste Termo de Referência;</w:t>
      </w:r>
    </w:p>
    <w:p w:rsidR="0011594B" w:rsidRPr="0011594B" w:rsidRDefault="0011594B" w:rsidP="00262622">
      <w:pPr>
        <w:pStyle w:val="PargrafodaLista"/>
        <w:ind w:left="0"/>
        <w:jc w:val="both"/>
        <w:rPr>
          <w:rFonts w:ascii="Arial" w:hAnsi="Arial" w:cs="Arial"/>
          <w:sz w:val="16"/>
          <w:szCs w:val="16"/>
        </w:rPr>
      </w:pPr>
    </w:p>
    <w:p w:rsidR="0011594B" w:rsidRPr="0011594B" w:rsidRDefault="0011594B" w:rsidP="00262622">
      <w:pPr>
        <w:pStyle w:val="PargrafodaLista"/>
        <w:numPr>
          <w:ilvl w:val="2"/>
          <w:numId w:val="4"/>
        </w:numPr>
        <w:ind w:left="0" w:firstLine="0"/>
        <w:jc w:val="both"/>
        <w:rPr>
          <w:rFonts w:ascii="Arial" w:hAnsi="Arial" w:cs="Arial"/>
          <w:sz w:val="16"/>
          <w:szCs w:val="16"/>
        </w:rPr>
      </w:pPr>
      <w:r w:rsidRPr="0011594B">
        <w:rPr>
          <w:rFonts w:ascii="Arial" w:hAnsi="Arial" w:cs="Arial"/>
          <w:sz w:val="16"/>
          <w:szCs w:val="16"/>
        </w:rPr>
        <w:t>Multa moratória de 0,5% (cinco décimos por cento) sobre o valor do produto não entregue por dia de atraso na substituição do material defeituoso, observado o limite de 30 (trinta) dias corridos, após o qual será considerada a inexecução parcial do contrato, salvo em caso de justificativa aceita pela administração;</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709"/>
        </w:tabs>
        <w:ind w:left="709" w:hanging="709"/>
        <w:jc w:val="both"/>
        <w:rPr>
          <w:rFonts w:ascii="Arial" w:hAnsi="Arial" w:cs="Arial"/>
          <w:sz w:val="16"/>
          <w:szCs w:val="16"/>
        </w:rPr>
      </w:pPr>
      <w:r w:rsidRPr="0011594B">
        <w:rPr>
          <w:rFonts w:ascii="Arial" w:hAnsi="Arial" w:cs="Arial"/>
          <w:sz w:val="16"/>
          <w:szCs w:val="16"/>
        </w:rPr>
        <w:t xml:space="preserve"> A multa prevista nos subitens </w:t>
      </w:r>
      <w:r>
        <w:rPr>
          <w:rFonts w:ascii="Arial" w:hAnsi="Arial" w:cs="Arial"/>
          <w:sz w:val="16"/>
          <w:szCs w:val="16"/>
        </w:rPr>
        <w:t>9</w:t>
      </w:r>
      <w:r w:rsidRPr="0011594B">
        <w:rPr>
          <w:rFonts w:ascii="Arial" w:hAnsi="Arial" w:cs="Arial"/>
          <w:sz w:val="16"/>
          <w:szCs w:val="16"/>
        </w:rPr>
        <w:t xml:space="preserve">.1.2, </w:t>
      </w:r>
      <w:r>
        <w:rPr>
          <w:rFonts w:ascii="Arial" w:hAnsi="Arial" w:cs="Arial"/>
          <w:sz w:val="16"/>
          <w:szCs w:val="16"/>
        </w:rPr>
        <w:t>9</w:t>
      </w:r>
      <w:r w:rsidRPr="0011594B">
        <w:rPr>
          <w:rFonts w:ascii="Arial" w:hAnsi="Arial" w:cs="Arial"/>
          <w:sz w:val="16"/>
          <w:szCs w:val="16"/>
        </w:rPr>
        <w:t xml:space="preserve">.1.3 e </w:t>
      </w:r>
      <w:r>
        <w:rPr>
          <w:rFonts w:ascii="Arial" w:hAnsi="Arial" w:cs="Arial"/>
          <w:sz w:val="16"/>
          <w:szCs w:val="16"/>
        </w:rPr>
        <w:t>9</w:t>
      </w:r>
      <w:r w:rsidRPr="0011594B">
        <w:rPr>
          <w:rFonts w:ascii="Arial" w:hAnsi="Arial" w:cs="Arial"/>
          <w:sz w:val="16"/>
          <w:szCs w:val="16"/>
        </w:rPr>
        <w:t xml:space="preserve">.1.8 </w:t>
      </w:r>
      <w:proofErr w:type="gramStart"/>
      <w:r w:rsidRPr="0011594B">
        <w:rPr>
          <w:rFonts w:ascii="Arial" w:hAnsi="Arial" w:cs="Arial"/>
          <w:sz w:val="16"/>
          <w:szCs w:val="16"/>
        </w:rPr>
        <w:t>poderão ser aplicadas</w:t>
      </w:r>
      <w:proofErr w:type="gramEnd"/>
      <w:r w:rsidRPr="0011594B">
        <w:rPr>
          <w:rFonts w:ascii="Arial" w:hAnsi="Arial" w:cs="Arial"/>
          <w:sz w:val="16"/>
          <w:szCs w:val="16"/>
        </w:rPr>
        <w:t xml:space="preserve"> isoladas ou em conjunto com as previstas nos subitens </w:t>
      </w:r>
      <w:r>
        <w:rPr>
          <w:rFonts w:ascii="Arial" w:hAnsi="Arial" w:cs="Arial"/>
          <w:sz w:val="16"/>
          <w:szCs w:val="16"/>
        </w:rPr>
        <w:t>9.1.5 e 9</w:t>
      </w:r>
      <w:r w:rsidRPr="0011594B">
        <w:rPr>
          <w:rFonts w:ascii="Arial" w:hAnsi="Arial" w:cs="Arial"/>
          <w:sz w:val="16"/>
          <w:szCs w:val="16"/>
        </w:rPr>
        <w:t>.1.6;</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divida ativa.</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 w:val="num" w:pos="142"/>
        </w:tabs>
        <w:ind w:left="0" w:firstLine="0"/>
        <w:jc w:val="both"/>
        <w:rPr>
          <w:rFonts w:ascii="Arial" w:hAnsi="Arial" w:cs="Arial"/>
          <w:sz w:val="16"/>
          <w:szCs w:val="16"/>
        </w:rPr>
      </w:pPr>
      <w:r w:rsidRPr="0011594B">
        <w:rPr>
          <w:rFonts w:ascii="Arial" w:hAnsi="Arial" w:cs="Arial"/>
          <w:sz w:val="16"/>
          <w:szCs w:val="16"/>
        </w:rPr>
        <w:t xml:space="preserve">O convocado que dentro do prazo de validade da proposta, não celebrar o contrato deixando de entregar ou apresentar documentação falsa exigida para o certame, ensejar o retardamento da execução de seu objeto, não mantiver proposta, falhar ou fraudar na execução do contrato, comportando-se de modo inidôneo ou cometer fraude fiscal, ficará impedido de licitar e contratar com a Administração e será descredenciado do Sistema de Cadastro de fornecedores, pelo prazo de até </w:t>
      </w:r>
      <w:proofErr w:type="gramStart"/>
      <w:r w:rsidRPr="0011594B">
        <w:rPr>
          <w:rFonts w:ascii="Arial" w:hAnsi="Arial" w:cs="Arial"/>
          <w:sz w:val="16"/>
          <w:szCs w:val="16"/>
        </w:rPr>
        <w:t>5</w:t>
      </w:r>
      <w:proofErr w:type="gramEnd"/>
      <w:r w:rsidRPr="0011594B">
        <w:rPr>
          <w:rFonts w:ascii="Arial" w:hAnsi="Arial" w:cs="Arial"/>
          <w:sz w:val="16"/>
          <w:szCs w:val="16"/>
        </w:rPr>
        <w:t xml:space="preserve"> (cinco) anos, sem prejuízo das multas previstas no presente instrumento e das demais cominações legais.</w:t>
      </w:r>
    </w:p>
    <w:p w:rsidR="0011594B" w:rsidRPr="0011594B" w:rsidRDefault="0011594B" w:rsidP="0011594B">
      <w:pPr>
        <w:jc w:val="both"/>
        <w:rPr>
          <w:rFonts w:ascii="Arial" w:hAnsi="Arial" w:cs="Arial"/>
          <w:sz w:val="16"/>
          <w:szCs w:val="16"/>
        </w:rPr>
      </w:pPr>
    </w:p>
    <w:p w:rsidR="0011594B" w:rsidRPr="0011594B" w:rsidRDefault="0011594B" w:rsidP="00262622">
      <w:pPr>
        <w:pStyle w:val="PargrafodaLista"/>
        <w:numPr>
          <w:ilvl w:val="1"/>
          <w:numId w:val="4"/>
        </w:numPr>
        <w:tabs>
          <w:tab w:val="clear" w:pos="360"/>
        </w:tabs>
        <w:ind w:left="0" w:firstLine="0"/>
        <w:jc w:val="both"/>
        <w:rPr>
          <w:rFonts w:ascii="Arial" w:hAnsi="Arial" w:cs="Arial"/>
          <w:sz w:val="16"/>
          <w:szCs w:val="16"/>
        </w:rPr>
      </w:pPr>
      <w:r w:rsidRPr="0011594B">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11594B" w:rsidRPr="0011594B" w:rsidRDefault="0011594B" w:rsidP="0011594B">
      <w:pPr>
        <w:jc w:val="both"/>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EF2B1B"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334F76" w:rsidP="00262622">
      <w:pPr>
        <w:pStyle w:val="PargrafodaLista"/>
        <w:numPr>
          <w:ilvl w:val="1"/>
          <w:numId w:val="8"/>
        </w:numPr>
        <w:suppressAutoHyphens/>
        <w:spacing w:line="100" w:lineRule="atLeast"/>
        <w:ind w:left="0" w:right="47" w:firstLine="0"/>
        <w:jc w:val="both"/>
        <w:rPr>
          <w:rFonts w:ascii="Arial" w:hAnsi="Arial" w:cs="Arial"/>
          <w:sz w:val="16"/>
          <w:szCs w:val="16"/>
        </w:rPr>
      </w:pPr>
      <w:r w:rsidRPr="0011594B">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5E2FA0" w:rsidP="00262622">
      <w:pPr>
        <w:pStyle w:val="PargrafodaLista1"/>
        <w:numPr>
          <w:ilvl w:val="1"/>
          <w:numId w:val="8"/>
        </w:numPr>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334F76" w:rsidP="00262622">
      <w:pPr>
        <w:pStyle w:val="PargrafodaLista1"/>
        <w:numPr>
          <w:ilvl w:val="1"/>
          <w:numId w:val="8"/>
        </w:numPr>
        <w:tabs>
          <w:tab w:val="left" w:pos="142"/>
        </w:tabs>
        <w:ind w:left="0" w:firstLine="0"/>
        <w:jc w:val="both"/>
        <w:rPr>
          <w:rFonts w:ascii="Arial" w:eastAsia="Times New Roman" w:hAnsi="Arial" w:cs="Arial"/>
          <w:kern w:val="0"/>
          <w:sz w:val="16"/>
          <w:szCs w:val="16"/>
          <w:lang w:eastAsia="pt-BR" w:bidi="ar-SA"/>
        </w:rPr>
      </w:pPr>
      <w:r w:rsidRPr="0011594B">
        <w:rPr>
          <w:rFonts w:ascii="Arial" w:eastAsia="Times New Roman" w:hAnsi="Arial" w:cs="Arial"/>
          <w:kern w:val="0"/>
          <w:sz w:val="16"/>
          <w:szCs w:val="16"/>
          <w:lang w:eastAsia="pt-BR" w:bidi="ar-SA"/>
        </w:rPr>
        <w:lastRenderedPageBreak/>
        <w:t>As adesões à ata de registro de preços não poder</w:t>
      </w:r>
      <w:r w:rsidR="00790B20" w:rsidRPr="0011594B">
        <w:rPr>
          <w:rFonts w:ascii="Arial" w:eastAsia="Times New Roman" w:hAnsi="Arial" w:cs="Arial"/>
          <w:kern w:val="0"/>
          <w:sz w:val="16"/>
          <w:szCs w:val="16"/>
          <w:lang w:eastAsia="pt-BR" w:bidi="ar-SA"/>
        </w:rPr>
        <w:t>ão</w:t>
      </w:r>
      <w:r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11594B" w:rsidRDefault="005E2FA0" w:rsidP="00262622">
      <w:pPr>
        <w:pStyle w:val="PargrafodaLista"/>
        <w:numPr>
          <w:ilvl w:val="1"/>
          <w:numId w:val="8"/>
        </w:numPr>
        <w:ind w:left="709" w:hanging="709"/>
        <w:jc w:val="both"/>
        <w:rPr>
          <w:rFonts w:ascii="Arial" w:hAnsi="Arial" w:cs="Arial"/>
          <w:sz w:val="16"/>
          <w:szCs w:val="16"/>
        </w:rPr>
      </w:pPr>
      <w:r w:rsidRPr="0011594B">
        <w:rPr>
          <w:rFonts w:ascii="Arial" w:hAnsi="Arial" w:cs="Arial"/>
          <w:sz w:val="16"/>
          <w:szCs w:val="16"/>
        </w:rPr>
        <w:t xml:space="preserve"> </w:t>
      </w:r>
      <w:r w:rsidR="0010657B" w:rsidRPr="0011594B">
        <w:rPr>
          <w:rFonts w:ascii="Arial" w:hAnsi="Arial" w:cs="Arial"/>
          <w:sz w:val="16"/>
          <w:szCs w:val="16"/>
        </w:rPr>
        <w:t>Caberá ao órgão que se utilizar da ata, verificar a vantagem econômica da adesão a este Registro de Pre</w:t>
      </w:r>
      <w:r w:rsidR="00A41308" w:rsidRPr="0011594B">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Pr>
          <w:rFonts w:ascii="Arial" w:hAnsi="Arial" w:cs="Arial"/>
          <w:b/>
          <w:sz w:val="16"/>
          <w:szCs w:val="16"/>
        </w:rPr>
        <w:lastRenderedPageBreak/>
        <w:t xml:space="preserve">DER - </w:t>
      </w:r>
      <w:r w:rsidR="00D9528D">
        <w:rPr>
          <w:rFonts w:ascii="Arial" w:hAnsi="Arial" w:cs="Arial"/>
          <w:sz w:val="16"/>
          <w:szCs w:val="16"/>
        </w:rPr>
        <w:t>Departamento d</w:t>
      </w:r>
      <w:r w:rsidRPr="00891C60">
        <w:rPr>
          <w:rFonts w:ascii="Arial" w:hAnsi="Arial" w:cs="Arial"/>
          <w:sz w:val="16"/>
          <w:szCs w:val="16"/>
        </w:rPr>
        <w:t>e Estra</w:t>
      </w:r>
      <w:r w:rsidR="00D9528D">
        <w:rPr>
          <w:rFonts w:ascii="Arial" w:hAnsi="Arial" w:cs="Arial"/>
          <w:sz w:val="16"/>
          <w:szCs w:val="16"/>
        </w:rPr>
        <w:t>das d</w:t>
      </w:r>
      <w:r>
        <w:rPr>
          <w:rFonts w:ascii="Arial" w:hAnsi="Arial" w:cs="Arial"/>
          <w:sz w:val="16"/>
          <w:szCs w:val="16"/>
        </w:rPr>
        <w:t>e Rodagem, Infraestrutura e</w:t>
      </w:r>
      <w:r w:rsidRPr="00891C60">
        <w:rPr>
          <w:rFonts w:ascii="Arial" w:hAnsi="Arial" w:cs="Arial"/>
          <w:sz w:val="16"/>
          <w:szCs w:val="16"/>
        </w:rPr>
        <w:t xml:space="preserve"> Serviços Públicos</w:t>
      </w:r>
      <w:r w:rsidR="00266E26">
        <w:rPr>
          <w:rFonts w:ascii="Arial" w:hAnsi="Arial" w:cs="Arial"/>
          <w:sz w:val="16"/>
          <w:szCs w:val="16"/>
        </w:rPr>
        <w:t>.</w:t>
      </w:r>
      <w:r w:rsidR="00266E26" w:rsidRPr="009A54D1">
        <w:rPr>
          <w:rFonts w:ascii="Arial" w:hAnsi="Arial" w:cs="Arial"/>
          <w:b/>
          <w:bCs/>
          <w:color w:val="000000"/>
          <w:sz w:val="16"/>
          <w:szCs w:val="16"/>
        </w:rPr>
        <w:t xml:space="preserve"> </w:t>
      </w:r>
    </w:p>
    <w:p w:rsidR="00266E26" w:rsidRDefault="00266E26"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62622" w:rsidP="00526790">
      <w:pPr>
        <w:ind w:right="47"/>
        <w:jc w:val="both"/>
        <w:rPr>
          <w:rFonts w:ascii="Arial" w:hAnsi="Arial" w:cs="Arial"/>
          <w:b/>
          <w:bCs/>
          <w:color w:val="000000"/>
          <w:sz w:val="10"/>
          <w:szCs w:val="10"/>
        </w:rPr>
      </w:pPr>
      <w:r>
        <w:rPr>
          <w:rFonts w:ascii="Arial" w:hAnsi="Arial" w:cs="Arial"/>
          <w:b/>
          <w:bCs/>
          <w:color w:val="000000"/>
          <w:sz w:val="10"/>
          <w:szCs w:val="10"/>
        </w:rPr>
        <w:t>ST</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94B" w:rsidRDefault="0011594B">
      <w:r>
        <w:separator/>
      </w:r>
    </w:p>
  </w:endnote>
  <w:endnote w:type="continuationSeparator" w:id="0">
    <w:p w:rsidR="0011594B" w:rsidRDefault="001159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94B" w:rsidRDefault="0011594B">
      <w:r>
        <w:separator/>
      </w:r>
    </w:p>
  </w:footnote>
  <w:footnote w:type="continuationSeparator" w:id="0">
    <w:p w:rsidR="0011594B" w:rsidRDefault="001159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594B" w:rsidRDefault="001159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4">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9"/>
  </w:num>
  <w:num w:numId="2">
    <w:abstractNumId w:val="21"/>
  </w:num>
  <w:num w:numId="3">
    <w:abstractNumId w:val="9"/>
  </w:num>
  <w:num w:numId="4">
    <w:abstractNumId w:val="8"/>
  </w:num>
  <w:num w:numId="5">
    <w:abstractNumId w:val="24"/>
  </w:num>
  <w:num w:numId="6">
    <w:abstractNumId w:val="22"/>
  </w:num>
  <w:num w:numId="7">
    <w:abstractNumId w:val="35"/>
  </w:num>
  <w:num w:numId="8">
    <w:abstractNumId w:val="16"/>
  </w:num>
  <w:num w:numId="9">
    <w:abstractNumId w:val="20"/>
  </w:num>
  <w:num w:numId="10">
    <w:abstractNumId w:val="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1"/>
  </w:num>
  <w:num w:numId="14">
    <w:abstractNumId w:val="38"/>
  </w:num>
  <w:num w:numId="15">
    <w:abstractNumId w:val="3"/>
  </w:num>
  <w:num w:numId="16">
    <w:abstractNumId w:val="4"/>
  </w:num>
  <w:num w:numId="17">
    <w:abstractNumId w:val="23"/>
  </w:num>
  <w:num w:numId="18">
    <w:abstractNumId w:val="37"/>
  </w:num>
  <w:num w:numId="19">
    <w:abstractNumId w:val="15"/>
  </w:num>
  <w:num w:numId="20">
    <w:abstractNumId w:val="33"/>
  </w:num>
  <w:num w:numId="21">
    <w:abstractNumId w:val="10"/>
  </w:num>
  <w:num w:numId="22">
    <w:abstractNumId w:val="17"/>
  </w:num>
  <w:num w:numId="23">
    <w:abstractNumId w:val="25"/>
  </w:num>
  <w:num w:numId="24">
    <w:abstractNumId w:val="28"/>
  </w:num>
  <w:num w:numId="25">
    <w:abstractNumId w:val="27"/>
  </w:num>
  <w:num w:numId="26">
    <w:abstractNumId w:val="1"/>
  </w:num>
  <w:num w:numId="27">
    <w:abstractNumId w:val="2"/>
  </w:num>
  <w:num w:numId="28">
    <w:abstractNumId w:val="12"/>
  </w:num>
  <w:num w:numId="29">
    <w:abstractNumId w:val="11"/>
  </w:num>
  <w:num w:numId="30">
    <w:abstractNumId w:val="32"/>
  </w:num>
  <w:num w:numId="31">
    <w:abstractNumId w:val="30"/>
  </w:num>
  <w:num w:numId="32">
    <w:abstractNumId w:val="19"/>
  </w:num>
  <w:num w:numId="33">
    <w:abstractNumId w:val="26"/>
  </w:num>
  <w:num w:numId="34">
    <w:abstractNumId w:val="18"/>
  </w:num>
  <w:num w:numId="35">
    <w:abstractNumId w:val="34"/>
  </w:num>
  <w:num w:numId="36">
    <w:abstractNumId w:val="6"/>
  </w:num>
  <w:num w:numId="37">
    <w:abstractNumId w:val="14"/>
  </w:num>
  <w:num w:numId="38">
    <w:abstractNumId w:val="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DCEC1-091A-44BB-925C-438CACFAB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2598</Words>
  <Characters>14366</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3</cp:revision>
  <cp:lastPrinted>2017-03-02T15:16:00Z</cp:lastPrinted>
  <dcterms:created xsi:type="dcterms:W3CDTF">2017-03-02T15:10:00Z</dcterms:created>
  <dcterms:modified xsi:type="dcterms:W3CDTF">2017-03-02T15:16:00Z</dcterms:modified>
</cp:coreProperties>
</file>