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5E79F5">
        <w:rPr>
          <w:rFonts w:ascii="Arial" w:hAnsi="Arial" w:cs="Arial"/>
          <w:b/>
          <w:sz w:val="16"/>
          <w:szCs w:val="16"/>
        </w:rPr>
        <w:t>0</w:t>
      </w:r>
      <w:r w:rsidR="002F3912">
        <w:rPr>
          <w:rFonts w:ascii="Arial" w:hAnsi="Arial" w:cs="Arial"/>
          <w:b/>
          <w:sz w:val="16"/>
          <w:szCs w:val="16"/>
        </w:rPr>
        <w:t>39</w:t>
      </w:r>
      <w:r w:rsidR="00946A1E">
        <w:rPr>
          <w:rFonts w:ascii="Arial" w:hAnsi="Arial" w:cs="Arial"/>
          <w:b/>
          <w:sz w:val="16"/>
          <w:szCs w:val="16"/>
        </w:rPr>
        <w:t>/2017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2F3912">
        <w:rPr>
          <w:rFonts w:ascii="Arial" w:hAnsi="Arial" w:cs="Arial"/>
          <w:b/>
          <w:bCs/>
          <w:sz w:val="16"/>
          <w:szCs w:val="16"/>
        </w:rPr>
        <w:t xml:space="preserve"> Nº 604/2016</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E60561">
        <w:rPr>
          <w:rFonts w:ascii="Arial" w:hAnsi="Arial" w:cs="Arial"/>
          <w:b/>
          <w:bCs/>
          <w:sz w:val="16"/>
          <w:szCs w:val="16"/>
        </w:rPr>
        <w:t xml:space="preserve"> Nº</w:t>
      </w:r>
      <w:r w:rsidRPr="00FF1F0B">
        <w:rPr>
          <w:rFonts w:ascii="Arial" w:hAnsi="Arial" w:cs="Arial"/>
          <w:b/>
          <w:bCs/>
          <w:sz w:val="16"/>
          <w:szCs w:val="16"/>
        </w:rPr>
        <w:t xml:space="preserve"> </w:t>
      </w:r>
      <w:r w:rsidR="00F276EA">
        <w:rPr>
          <w:rFonts w:ascii="Arial" w:hAnsi="Arial" w:cs="Arial"/>
          <w:b/>
          <w:noProof/>
          <w:sz w:val="16"/>
          <w:szCs w:val="16"/>
        </w:rPr>
        <w:t>01.</w:t>
      </w:r>
      <w:r w:rsidR="00CE771E">
        <w:rPr>
          <w:rFonts w:ascii="Arial" w:hAnsi="Arial" w:cs="Arial"/>
          <w:b/>
          <w:noProof/>
          <w:sz w:val="16"/>
          <w:szCs w:val="16"/>
        </w:rPr>
        <w:t>1</w:t>
      </w:r>
      <w:r w:rsidR="00891C60">
        <w:rPr>
          <w:rFonts w:ascii="Arial" w:hAnsi="Arial" w:cs="Arial"/>
          <w:b/>
          <w:noProof/>
          <w:sz w:val="16"/>
          <w:szCs w:val="16"/>
        </w:rPr>
        <w:t>420</w:t>
      </w:r>
      <w:r w:rsidR="00CA0238">
        <w:rPr>
          <w:rFonts w:ascii="Arial" w:hAnsi="Arial" w:cs="Arial"/>
          <w:b/>
          <w:noProof/>
          <w:sz w:val="16"/>
          <w:szCs w:val="16"/>
        </w:rPr>
        <w:t>.</w:t>
      </w:r>
      <w:r w:rsidR="005E79F5">
        <w:rPr>
          <w:rFonts w:ascii="Arial" w:hAnsi="Arial" w:cs="Arial"/>
          <w:b/>
          <w:noProof/>
          <w:sz w:val="16"/>
          <w:szCs w:val="16"/>
        </w:rPr>
        <w:t>0</w:t>
      </w:r>
      <w:r w:rsidR="002F3912">
        <w:rPr>
          <w:rFonts w:ascii="Arial" w:hAnsi="Arial" w:cs="Arial"/>
          <w:b/>
          <w:noProof/>
          <w:sz w:val="16"/>
          <w:szCs w:val="16"/>
        </w:rPr>
        <w:t>0661</w:t>
      </w:r>
      <w:r w:rsidR="00946A1E">
        <w:rPr>
          <w:rFonts w:ascii="Arial" w:hAnsi="Arial" w:cs="Arial"/>
          <w:b/>
          <w:noProof/>
          <w:sz w:val="16"/>
          <w:szCs w:val="16"/>
        </w:rPr>
        <w:t>-01/2016</w:t>
      </w:r>
    </w:p>
    <w:p w:rsidR="009D2314" w:rsidRPr="00587C0E" w:rsidRDefault="009D2314" w:rsidP="00F73958">
      <w:pPr>
        <w:pStyle w:val="Cabealho"/>
        <w:jc w:val="both"/>
        <w:rPr>
          <w:rFonts w:ascii="Arial" w:hAnsi="Arial" w:cs="Arial"/>
          <w:b/>
          <w:sz w:val="16"/>
          <w:szCs w:val="16"/>
        </w:rPr>
      </w:pPr>
    </w:p>
    <w:p w:rsidR="009D2314" w:rsidRPr="002F3912" w:rsidRDefault="002E300A" w:rsidP="002F3912">
      <w:pPr>
        <w:tabs>
          <w:tab w:val="left" w:pos="142"/>
          <w:tab w:val="left" w:pos="284"/>
        </w:tabs>
        <w:jc w:val="both"/>
        <w:rPr>
          <w:rFonts w:ascii="Arial" w:hAnsi="Arial" w:cs="Arial"/>
          <w:b/>
          <w:color w:val="FF0000"/>
          <w:sz w:val="21"/>
          <w:szCs w:val="21"/>
        </w:rPr>
      </w:pPr>
      <w:r w:rsidRPr="005E79F5">
        <w:rPr>
          <w:rFonts w:ascii="Arial" w:hAnsi="Arial" w:cs="Arial"/>
          <w:sz w:val="16"/>
          <w:szCs w:val="16"/>
        </w:rPr>
        <w:t xml:space="preserve">Pelo presente instrumento, o </w:t>
      </w:r>
      <w:r w:rsidR="00190648" w:rsidRPr="005E79F5">
        <w:rPr>
          <w:rFonts w:ascii="Arial" w:hAnsi="Arial" w:cs="Arial"/>
          <w:b/>
          <w:sz w:val="16"/>
          <w:szCs w:val="16"/>
        </w:rPr>
        <w:t>ESTADO DE RONDÔNIA</w:t>
      </w:r>
      <w:r w:rsidRPr="005E79F5">
        <w:rPr>
          <w:rFonts w:ascii="Arial" w:hAnsi="Arial" w:cs="Arial"/>
          <w:sz w:val="16"/>
          <w:szCs w:val="16"/>
        </w:rPr>
        <w:t xml:space="preserve">, através da SUPERINTENDÊNCIA ESTADUAL DE LICITAÇÕES – SUPEL </w:t>
      </w:r>
      <w:r w:rsidRPr="005E79F5">
        <w:rPr>
          <w:rFonts w:ascii="Arial" w:hAnsi="Arial" w:cs="Arial"/>
          <w:color w:val="000000"/>
          <w:sz w:val="16"/>
          <w:szCs w:val="16"/>
        </w:rPr>
        <w:t xml:space="preserve">situada à </w:t>
      </w:r>
      <w:r w:rsidRPr="005E79F5">
        <w:rPr>
          <w:rFonts w:ascii="Arial" w:hAnsi="Arial" w:cs="Arial"/>
          <w:sz w:val="16"/>
          <w:szCs w:val="16"/>
        </w:rPr>
        <w:t>AV. FARQUAR N° 2986 COMPLEXO RIO MADEIRA EDIFÍCIO</w:t>
      </w:r>
      <w:r w:rsidR="00624815" w:rsidRPr="005E79F5">
        <w:rPr>
          <w:rFonts w:ascii="Arial" w:hAnsi="Arial" w:cs="Arial"/>
          <w:sz w:val="16"/>
          <w:szCs w:val="16"/>
        </w:rPr>
        <w:t xml:space="preserve">, </w:t>
      </w:r>
      <w:r w:rsidR="00801E16" w:rsidRPr="005E79F5">
        <w:rPr>
          <w:rFonts w:ascii="Arial" w:hAnsi="Arial" w:cs="Arial"/>
          <w:sz w:val="16"/>
          <w:szCs w:val="16"/>
        </w:rPr>
        <w:t>PRÉDIO CENTRAL RIO PACAÁS NOVOS 2º ANDAR – BAIRRO: PEDRINHAS</w:t>
      </w:r>
      <w:r w:rsidRPr="005E79F5">
        <w:rPr>
          <w:rFonts w:ascii="Arial" w:hAnsi="Arial" w:cs="Arial"/>
          <w:color w:val="000000"/>
          <w:sz w:val="16"/>
          <w:szCs w:val="16"/>
        </w:rPr>
        <w:t xml:space="preserve">, neste ato representado pelo </w:t>
      </w:r>
      <w:r w:rsidRPr="002F3912">
        <w:rPr>
          <w:rFonts w:ascii="Arial" w:hAnsi="Arial" w:cs="Arial"/>
          <w:color w:val="000000"/>
          <w:sz w:val="16"/>
          <w:szCs w:val="16"/>
        </w:rPr>
        <w:t>Superintendente da SUPEL, Senhor Márcio Rogério Gabriel e a(s) empresa(s) qualificada(s) no</w:t>
      </w:r>
      <w:r w:rsidR="00190648" w:rsidRPr="002F3912">
        <w:rPr>
          <w:rFonts w:ascii="Arial" w:hAnsi="Arial" w:cs="Arial"/>
          <w:color w:val="000000"/>
          <w:sz w:val="16"/>
          <w:szCs w:val="16"/>
        </w:rPr>
        <w:t xml:space="preserve"> Anexo Único desta Ata, resolvem</w:t>
      </w:r>
      <w:r w:rsidRPr="002F3912">
        <w:rPr>
          <w:rFonts w:ascii="Arial" w:hAnsi="Arial" w:cs="Arial"/>
          <w:color w:val="000000"/>
          <w:sz w:val="16"/>
          <w:szCs w:val="16"/>
        </w:rPr>
        <w:t xml:space="preserve"> REGISTRAR O PREÇ</w:t>
      </w:r>
      <w:r w:rsidR="00F17DD3" w:rsidRPr="002F3912">
        <w:rPr>
          <w:rFonts w:ascii="Arial" w:hAnsi="Arial" w:cs="Arial"/>
          <w:color w:val="000000"/>
          <w:sz w:val="16"/>
          <w:szCs w:val="16"/>
        </w:rPr>
        <w:t xml:space="preserve">O </w:t>
      </w:r>
      <w:r w:rsidR="002F3912" w:rsidRPr="002F3912">
        <w:rPr>
          <w:rFonts w:ascii="Arial" w:hAnsi="Arial" w:cs="Arial"/>
          <w:color w:val="000000"/>
          <w:sz w:val="16"/>
          <w:szCs w:val="16"/>
        </w:rPr>
        <w:t xml:space="preserve">para eventuais aquisições de Equipamentos de Topografia (Material Permanente) para atender as necessidades do </w:t>
      </w:r>
      <w:r w:rsidR="00891C60" w:rsidRPr="002F3912">
        <w:rPr>
          <w:rFonts w:ascii="Arial" w:hAnsi="Arial" w:cs="Arial"/>
          <w:color w:val="000000"/>
          <w:sz w:val="16"/>
          <w:szCs w:val="16"/>
        </w:rPr>
        <w:t xml:space="preserve">Departamento </w:t>
      </w:r>
      <w:r w:rsidR="00D9528D" w:rsidRPr="002F3912">
        <w:rPr>
          <w:rFonts w:ascii="Arial" w:hAnsi="Arial" w:cs="Arial"/>
          <w:color w:val="000000"/>
          <w:sz w:val="16"/>
          <w:szCs w:val="16"/>
        </w:rPr>
        <w:t>d</w:t>
      </w:r>
      <w:r w:rsidR="00891C60" w:rsidRPr="002F3912">
        <w:rPr>
          <w:rFonts w:ascii="Arial" w:hAnsi="Arial" w:cs="Arial"/>
          <w:color w:val="000000"/>
          <w:sz w:val="16"/>
          <w:szCs w:val="16"/>
        </w:rPr>
        <w:t>e Estra</w:t>
      </w:r>
      <w:r w:rsidR="00D9528D" w:rsidRPr="002F3912">
        <w:rPr>
          <w:rFonts w:ascii="Arial" w:hAnsi="Arial" w:cs="Arial"/>
          <w:color w:val="000000"/>
          <w:sz w:val="16"/>
          <w:szCs w:val="16"/>
        </w:rPr>
        <w:t>das d</w:t>
      </w:r>
      <w:r w:rsidR="00891C60" w:rsidRPr="002F3912">
        <w:rPr>
          <w:rFonts w:ascii="Arial" w:hAnsi="Arial" w:cs="Arial"/>
          <w:color w:val="000000"/>
          <w:sz w:val="16"/>
          <w:szCs w:val="16"/>
        </w:rPr>
        <w:t>e Rodagem, Infraestrutura e Serviços Públicos – DER,</w:t>
      </w:r>
      <w:r w:rsidR="001D7CAD" w:rsidRPr="002F3912">
        <w:rPr>
          <w:rFonts w:ascii="Arial" w:hAnsi="Arial" w:cs="Arial"/>
          <w:color w:val="000000"/>
          <w:sz w:val="16"/>
          <w:szCs w:val="16"/>
        </w:rPr>
        <w:t xml:space="preserve"> </w:t>
      </w:r>
      <w:r w:rsidR="00DF042C" w:rsidRPr="002F3912">
        <w:rPr>
          <w:rFonts w:ascii="Arial" w:hAnsi="Arial" w:cs="Arial"/>
          <w:color w:val="000000"/>
          <w:sz w:val="16"/>
          <w:szCs w:val="16"/>
        </w:rPr>
        <w:t xml:space="preserve">por um período de 12 (doze) meses, </w:t>
      </w:r>
      <w:r w:rsidRPr="002F3912">
        <w:rPr>
          <w:rFonts w:ascii="Arial" w:hAnsi="Arial" w:cs="Arial"/>
          <w:color w:val="000000"/>
          <w:sz w:val="16"/>
          <w:szCs w:val="16"/>
        </w:rPr>
        <w:t>conforme Anexo Único desta ata, atendendo as condições previstas no instrumento convocatório e as constantes nesta Ata de Registro de</w:t>
      </w:r>
      <w:r w:rsidRPr="005E79F5">
        <w:rPr>
          <w:rFonts w:ascii="Arial" w:hAnsi="Arial" w:cs="Arial"/>
          <w:sz w:val="16"/>
          <w:szCs w:val="16"/>
        </w:rPr>
        <w:t xml:space="preserve"> Preços, sujeitando-se as partes às normas constantes da Lei nº. 8.666/93 e suas alterações, Decreto Estadual nº 1</w:t>
      </w:r>
      <w:r w:rsidR="0096128C" w:rsidRPr="005E79F5">
        <w:rPr>
          <w:rFonts w:ascii="Arial" w:hAnsi="Arial" w:cs="Arial"/>
          <w:sz w:val="16"/>
          <w:szCs w:val="16"/>
        </w:rPr>
        <w:t>8.340/13</w:t>
      </w:r>
      <w:r w:rsidRPr="005E79F5">
        <w:rPr>
          <w:rFonts w:ascii="Arial" w:hAnsi="Arial" w:cs="Arial"/>
          <w:sz w:val="16"/>
          <w:szCs w:val="16"/>
        </w:rPr>
        <w:t xml:space="preserve"> e suas alterações e em conformidade com as disposições a seguir.</w:t>
      </w:r>
    </w:p>
    <w:p w:rsidR="009D2314" w:rsidRPr="00CA0238" w:rsidRDefault="009D2314" w:rsidP="008A7686">
      <w:pPr>
        <w:rPr>
          <w:rFonts w:ascii="Arial" w:hAnsi="Arial" w:cs="Arial"/>
          <w:sz w:val="16"/>
          <w:szCs w:val="16"/>
        </w:rPr>
      </w:pPr>
    </w:p>
    <w:p w:rsidR="009D2314" w:rsidRPr="00CA0238" w:rsidRDefault="009D2314" w:rsidP="009D2314">
      <w:pPr>
        <w:jc w:val="both"/>
        <w:rPr>
          <w:rFonts w:ascii="Arial" w:hAnsi="Arial" w:cs="Arial"/>
          <w:sz w:val="16"/>
          <w:szCs w:val="16"/>
        </w:rPr>
      </w:pPr>
      <w:r w:rsidRPr="00CA0238">
        <w:rPr>
          <w:rFonts w:ascii="Arial" w:hAnsi="Arial" w:cs="Arial"/>
          <w:b/>
          <w:bCs/>
          <w:sz w:val="16"/>
          <w:szCs w:val="16"/>
        </w:rPr>
        <w:t>1. DO OBJETO</w:t>
      </w:r>
    </w:p>
    <w:p w:rsidR="009D2314" w:rsidRPr="00CA0238" w:rsidRDefault="009D2314" w:rsidP="009D2314">
      <w:pPr>
        <w:jc w:val="both"/>
        <w:rPr>
          <w:rFonts w:ascii="Arial" w:hAnsi="Arial" w:cs="Arial"/>
          <w:sz w:val="16"/>
          <w:szCs w:val="16"/>
        </w:rPr>
      </w:pPr>
    </w:p>
    <w:p w:rsidR="00DB505B" w:rsidRDefault="002E300A" w:rsidP="008C7613">
      <w:pPr>
        <w:jc w:val="both"/>
        <w:rPr>
          <w:rFonts w:ascii="Arial" w:hAnsi="Arial" w:cs="Arial"/>
          <w:sz w:val="16"/>
          <w:szCs w:val="16"/>
        </w:rPr>
      </w:pPr>
      <w:r w:rsidRPr="00CA0238">
        <w:rPr>
          <w:rFonts w:ascii="Arial" w:hAnsi="Arial" w:cs="Arial"/>
          <w:b/>
          <w:sz w:val="16"/>
          <w:szCs w:val="16"/>
        </w:rPr>
        <w:t>REGISTRAR O PREÇO</w:t>
      </w:r>
      <w:r w:rsidR="00524202" w:rsidRPr="00CA0238">
        <w:rPr>
          <w:rFonts w:ascii="Arial" w:hAnsi="Arial" w:cs="Arial"/>
          <w:sz w:val="16"/>
          <w:szCs w:val="16"/>
        </w:rPr>
        <w:t xml:space="preserve"> </w:t>
      </w:r>
      <w:r w:rsidR="002F3912" w:rsidRPr="002F3912">
        <w:rPr>
          <w:rFonts w:ascii="Arial" w:hAnsi="Arial" w:cs="Arial"/>
          <w:color w:val="000000"/>
          <w:sz w:val="16"/>
          <w:szCs w:val="16"/>
        </w:rPr>
        <w:t>para eventuais aquisições de Equipamentos de Topografia (Material Permanente) para atender as necessidades do Departamento de Estradas de Rodagem, Infraestrutura e Serviços Públicos – DER</w:t>
      </w:r>
      <w:r w:rsidR="005E79F5">
        <w:rPr>
          <w:rFonts w:ascii="Arial" w:hAnsi="Arial" w:cs="Arial"/>
          <w:sz w:val="16"/>
          <w:szCs w:val="16"/>
        </w:rPr>
        <w:t>.</w:t>
      </w:r>
    </w:p>
    <w:p w:rsidR="005E79F5" w:rsidRDefault="005E79F5"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Default="009D2314" w:rsidP="00CA0238">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w:t>
      </w:r>
      <w:r w:rsidR="000233CF" w:rsidRPr="00CA0238">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Pr="00D9528D" w:rsidRDefault="00D9528D" w:rsidP="00D9528D">
      <w:pPr>
        <w:pStyle w:val="PargrafodaLista"/>
        <w:rPr>
          <w:rFonts w:ascii="Arial" w:hAnsi="Arial" w:cs="Arial"/>
          <w:sz w:val="16"/>
          <w:szCs w:val="16"/>
        </w:rPr>
      </w:pPr>
    </w:p>
    <w:p w:rsidR="00D9528D" w:rsidRDefault="00D9528D" w:rsidP="00D9528D">
      <w:pPr>
        <w:pStyle w:val="PargrafodaLista"/>
        <w:ind w:left="360"/>
        <w:jc w:val="both"/>
        <w:rPr>
          <w:rFonts w:ascii="Arial" w:hAnsi="Arial" w:cs="Arial"/>
          <w:sz w:val="16"/>
          <w:szCs w:val="16"/>
        </w:rPr>
      </w:pPr>
    </w:p>
    <w:p w:rsidR="00D9528D" w:rsidRPr="009A54D1" w:rsidRDefault="00D9528D" w:rsidP="00D9528D">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DO PRAZO E LOCAL DE ENTREGA</w:t>
      </w:r>
    </w:p>
    <w:p w:rsidR="00D9528D" w:rsidRPr="009A54D1" w:rsidRDefault="00D9528D" w:rsidP="00D9528D">
      <w:pPr>
        <w:pStyle w:val="Recuodecorpodetexto3"/>
        <w:spacing w:after="0"/>
        <w:ind w:left="0"/>
        <w:rPr>
          <w:b/>
          <w:bCs/>
          <w:sz w:val="16"/>
          <w:szCs w:val="16"/>
        </w:rPr>
      </w:pPr>
      <w:r w:rsidRPr="009A54D1">
        <w:rPr>
          <w:sz w:val="16"/>
          <w:szCs w:val="16"/>
        </w:rPr>
        <w:t>6.1. No recebim</w:t>
      </w:r>
      <w:r>
        <w:rPr>
          <w:sz w:val="16"/>
          <w:szCs w:val="16"/>
        </w:rPr>
        <w:t>e</w:t>
      </w:r>
      <w:r w:rsidRPr="009A54D1">
        <w:rPr>
          <w:sz w:val="16"/>
          <w:szCs w:val="16"/>
        </w:rPr>
        <w:t xml:space="preserve">nto e aceitação de qualquer item, objeto desta Ata de Registro de Preços, serão observadas as especificações contidas no instrumento convocatório. </w:t>
      </w:r>
      <w:r w:rsidRPr="009A54D1">
        <w:rPr>
          <w:b/>
          <w:bCs/>
          <w:sz w:val="16"/>
          <w:szCs w:val="16"/>
        </w:rPr>
        <w:t> </w:t>
      </w:r>
    </w:p>
    <w:p w:rsidR="00251D62" w:rsidRDefault="00D9528D" w:rsidP="00251D62">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 xml:space="preserve">Expedida a Nota de Empenho, o recebimento de seu objeto ficará condicionado </w:t>
      </w:r>
      <w:proofErr w:type="gramStart"/>
      <w:r w:rsidRPr="009A54D1">
        <w:rPr>
          <w:rFonts w:ascii="Arial" w:hAnsi="Arial" w:cs="Arial"/>
          <w:sz w:val="16"/>
          <w:szCs w:val="16"/>
        </w:rPr>
        <w:t>a</w:t>
      </w:r>
      <w:proofErr w:type="gramEnd"/>
      <w:r w:rsidRPr="009A54D1">
        <w:rPr>
          <w:rFonts w:ascii="Arial" w:hAnsi="Arial" w:cs="Arial"/>
          <w:sz w:val="16"/>
          <w:szCs w:val="16"/>
        </w:rPr>
        <w:t xml:space="preserve"> observância das normas contidas no art. 40, inciso XVI, c/c o art. 73 inciso II, “a” e “b”, da Lei 8.666/93 e alterações.</w:t>
      </w:r>
    </w:p>
    <w:p w:rsidR="0011594B" w:rsidRDefault="0011594B" w:rsidP="0011594B">
      <w:pPr>
        <w:pStyle w:val="Corpodetexto3"/>
        <w:tabs>
          <w:tab w:val="left" w:pos="900"/>
        </w:tabs>
        <w:ind w:left="360" w:right="47"/>
        <w:rPr>
          <w:rFonts w:ascii="Arial" w:hAnsi="Arial" w:cs="Arial"/>
          <w:sz w:val="16"/>
          <w:szCs w:val="16"/>
        </w:rPr>
      </w:pPr>
    </w:p>
    <w:p w:rsidR="0011594B" w:rsidRPr="0011594B" w:rsidRDefault="0011594B" w:rsidP="0011594B">
      <w:pPr>
        <w:pStyle w:val="Corpodetexto3"/>
        <w:numPr>
          <w:ilvl w:val="1"/>
          <w:numId w:val="2"/>
        </w:numPr>
        <w:tabs>
          <w:tab w:val="left" w:pos="900"/>
        </w:tabs>
        <w:ind w:right="47"/>
        <w:rPr>
          <w:rFonts w:ascii="Arial" w:hAnsi="Arial" w:cs="Arial"/>
          <w:sz w:val="16"/>
          <w:szCs w:val="16"/>
        </w:rPr>
      </w:pPr>
      <w:r w:rsidRPr="0011594B">
        <w:rPr>
          <w:rFonts w:ascii="Arial" w:hAnsi="Arial" w:cs="Arial"/>
          <w:b/>
          <w:sz w:val="16"/>
          <w:szCs w:val="16"/>
        </w:rPr>
        <w:t>PRAZO DE ENTREGA:</w:t>
      </w:r>
      <w:r w:rsidRPr="0011594B">
        <w:rPr>
          <w:rFonts w:ascii="Arial" w:hAnsi="Arial" w:cs="Arial"/>
          <w:sz w:val="16"/>
          <w:szCs w:val="16"/>
        </w:rPr>
        <w:t xml:space="preserve"> A entrega do objeto será realizada de acordo com as necessidades do DER-RO, no prazo de até 30 (trinta) dias contados da emissão de Ordem de Fornecimento pelo órgão gerenciador, respeitadas as quantidades indicadas em cada solicitação.</w:t>
      </w:r>
    </w:p>
    <w:p w:rsidR="002F3912" w:rsidRDefault="002F3912" w:rsidP="00262622">
      <w:pPr>
        <w:pStyle w:val="Corpodetexto3"/>
        <w:tabs>
          <w:tab w:val="left" w:pos="900"/>
        </w:tabs>
        <w:ind w:right="47"/>
        <w:rPr>
          <w:rFonts w:ascii="Arial" w:hAnsi="Arial" w:cs="Arial"/>
          <w:sz w:val="16"/>
          <w:szCs w:val="16"/>
        </w:rPr>
      </w:pPr>
    </w:p>
    <w:p w:rsidR="0011594B" w:rsidRPr="0011594B" w:rsidRDefault="0011594B" w:rsidP="0011594B">
      <w:pPr>
        <w:pStyle w:val="Corpodetexto3"/>
        <w:numPr>
          <w:ilvl w:val="1"/>
          <w:numId w:val="2"/>
        </w:numPr>
        <w:tabs>
          <w:tab w:val="left" w:pos="900"/>
        </w:tabs>
        <w:ind w:right="47"/>
        <w:rPr>
          <w:rFonts w:ascii="Arial" w:hAnsi="Arial" w:cs="Arial"/>
          <w:sz w:val="16"/>
          <w:szCs w:val="16"/>
        </w:rPr>
      </w:pPr>
      <w:r w:rsidRPr="0011594B">
        <w:rPr>
          <w:rFonts w:ascii="Arial" w:hAnsi="Arial" w:cs="Arial"/>
          <w:b/>
          <w:sz w:val="16"/>
          <w:szCs w:val="16"/>
        </w:rPr>
        <w:t>LOCAL DE ENTREGA/HORÁRIO:</w:t>
      </w:r>
      <w:r>
        <w:rPr>
          <w:rFonts w:ascii="Arial" w:hAnsi="Arial" w:cs="Arial"/>
          <w:sz w:val="16"/>
          <w:szCs w:val="16"/>
        </w:rPr>
        <w:t xml:space="preserve"> </w:t>
      </w:r>
      <w:r w:rsidRPr="0011594B">
        <w:rPr>
          <w:rFonts w:ascii="Arial" w:hAnsi="Arial" w:cs="Arial"/>
          <w:sz w:val="16"/>
          <w:szCs w:val="16"/>
        </w:rPr>
        <w:t xml:space="preserve">Os Equipamentos deverão ser entregues na quantidade solicitada, de acordo com as necessidades do Departamento, na AV. RIO MADEIRA, Nº 3056 - ESQUINA COM </w:t>
      </w:r>
      <w:proofErr w:type="gramStart"/>
      <w:r w:rsidRPr="0011594B">
        <w:rPr>
          <w:rFonts w:ascii="Arial" w:hAnsi="Arial" w:cs="Arial"/>
          <w:sz w:val="16"/>
          <w:szCs w:val="16"/>
        </w:rPr>
        <w:t>RUA BARBADOS</w:t>
      </w:r>
      <w:proofErr w:type="gramEnd"/>
      <w:r w:rsidRPr="0011594B">
        <w:rPr>
          <w:rFonts w:ascii="Arial" w:hAnsi="Arial" w:cs="Arial"/>
          <w:sz w:val="16"/>
          <w:szCs w:val="16"/>
        </w:rPr>
        <w:t xml:space="preserve"> - BAIRRO: FLODOALDO PONTES PINTO - CEP: 76.820-408 - PORTO VELHO/RO Horário de Funcionamento: das 7:30h às 13:30h de segunda a sexta feira.</w:t>
      </w:r>
    </w:p>
    <w:p w:rsidR="005E79F5" w:rsidRPr="002645AD" w:rsidRDefault="005E79F5" w:rsidP="002645AD">
      <w:pPr>
        <w:tabs>
          <w:tab w:val="num" w:pos="0"/>
        </w:tabs>
        <w:jc w:val="both"/>
        <w:rPr>
          <w:rFonts w:ascii="Arial" w:hAnsi="Arial" w:cs="Arial"/>
          <w:sz w:val="16"/>
          <w:szCs w:val="16"/>
        </w:rPr>
      </w:pPr>
    </w:p>
    <w:p w:rsidR="00946A1E" w:rsidRPr="002645AD" w:rsidRDefault="00946A1E" w:rsidP="00946A1E">
      <w:pPr>
        <w:jc w:val="both"/>
        <w:rPr>
          <w:rFonts w:ascii="Arial" w:hAnsi="Arial" w:cs="Arial"/>
          <w:b/>
          <w:bCs/>
          <w:sz w:val="16"/>
          <w:szCs w:val="16"/>
        </w:rPr>
      </w:pPr>
    </w:p>
    <w:p w:rsidR="009D2314" w:rsidRPr="002645AD" w:rsidRDefault="007A61C6" w:rsidP="009F2CD8">
      <w:pPr>
        <w:pStyle w:val="PargrafodaLista"/>
        <w:numPr>
          <w:ilvl w:val="0"/>
          <w:numId w:val="3"/>
        </w:numPr>
        <w:jc w:val="both"/>
        <w:rPr>
          <w:rFonts w:ascii="Arial" w:hAnsi="Arial" w:cs="Arial"/>
          <w:b/>
          <w:bCs/>
          <w:sz w:val="16"/>
          <w:szCs w:val="16"/>
        </w:rPr>
      </w:pPr>
      <w:r w:rsidRPr="002645AD">
        <w:rPr>
          <w:rFonts w:ascii="Arial" w:hAnsi="Arial" w:cs="Arial"/>
          <w:b/>
          <w:bCs/>
          <w:sz w:val="16"/>
          <w:szCs w:val="16"/>
        </w:rPr>
        <w:t>D</w:t>
      </w:r>
      <w:r w:rsidR="009D2314" w:rsidRPr="002645AD">
        <w:rPr>
          <w:rFonts w:ascii="Arial" w:hAnsi="Arial" w:cs="Arial"/>
          <w:b/>
          <w:bCs/>
          <w:sz w:val="16"/>
          <w:szCs w:val="16"/>
        </w:rPr>
        <w:t xml:space="preserve">AS CONDIÇÕES DE PAGAMENTO </w:t>
      </w:r>
      <w:r w:rsidR="00ED6824" w:rsidRPr="002645AD">
        <w:rPr>
          <w:rFonts w:ascii="Arial" w:hAnsi="Arial" w:cs="Arial"/>
          <w:b/>
          <w:bCs/>
          <w:sz w:val="16"/>
          <w:szCs w:val="16"/>
        </w:rPr>
        <w:tab/>
      </w:r>
    </w:p>
    <w:p w:rsidR="00A41308" w:rsidRDefault="00A41308" w:rsidP="00A41308">
      <w:pPr>
        <w:pStyle w:val="PargrafodaLista"/>
        <w:tabs>
          <w:tab w:val="left" w:pos="993"/>
          <w:tab w:val="left" w:pos="1276"/>
        </w:tabs>
        <w:ind w:left="360"/>
        <w:jc w:val="both"/>
        <w:rPr>
          <w:rFonts w:ascii="Arial" w:hAnsi="Arial" w:cs="Arial"/>
          <w:b/>
          <w:bCs/>
          <w:sz w:val="16"/>
          <w:szCs w:val="16"/>
        </w:rPr>
      </w:pPr>
    </w:p>
    <w:p w:rsidR="005E1530" w:rsidRPr="00A41308" w:rsidRDefault="005E1530" w:rsidP="00A41308">
      <w:pPr>
        <w:pStyle w:val="PargrafodaLista"/>
        <w:tabs>
          <w:tab w:val="left" w:pos="993"/>
          <w:tab w:val="left" w:pos="1276"/>
        </w:tabs>
        <w:ind w:left="360"/>
        <w:jc w:val="both"/>
        <w:rPr>
          <w:rFonts w:ascii="Arial" w:hAnsi="Arial" w:cs="Arial"/>
          <w:b/>
          <w:bCs/>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 xml:space="preserve">A empresa detentora da Ata apresentará a Gerência Financeira do Órgão requisitante </w:t>
      </w:r>
      <w:proofErr w:type="gramStart"/>
      <w:r w:rsidRPr="002645AD">
        <w:rPr>
          <w:rFonts w:ascii="Arial" w:hAnsi="Arial" w:cs="Arial"/>
          <w:sz w:val="16"/>
          <w:szCs w:val="16"/>
        </w:rPr>
        <w:t>a</w:t>
      </w:r>
      <w:proofErr w:type="gramEnd"/>
      <w:r w:rsidRPr="002645AD">
        <w:rPr>
          <w:rFonts w:ascii="Arial" w:hAnsi="Arial" w:cs="Arial"/>
          <w:sz w:val="16"/>
          <w:szCs w:val="16"/>
        </w:rPr>
        <w:t xml:space="preserve"> nota fiscal</w:t>
      </w:r>
      <w:r w:rsidRPr="002645AD">
        <w:rPr>
          <w:rFonts w:ascii="Arial" w:hAnsi="Arial" w:cs="Arial"/>
          <w:b/>
          <w:bCs/>
          <w:sz w:val="16"/>
          <w:szCs w:val="16"/>
        </w:rPr>
        <w:t xml:space="preserve"> referente ao fornecimento efetuado</w:t>
      </w:r>
      <w:r w:rsidRPr="002645AD">
        <w:rPr>
          <w:rFonts w:ascii="Arial" w:hAnsi="Arial" w:cs="Arial"/>
          <w:sz w:val="16"/>
          <w:szCs w:val="16"/>
        </w:rPr>
        <w:t>.</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 xml:space="preserve">O respectivo Órgão terá o prazo de </w:t>
      </w:r>
      <w:r w:rsidR="008A1EAC" w:rsidRPr="002645AD">
        <w:rPr>
          <w:rFonts w:ascii="Arial" w:hAnsi="Arial" w:cs="Arial"/>
          <w:sz w:val="16"/>
          <w:szCs w:val="16"/>
        </w:rPr>
        <w:t>10</w:t>
      </w:r>
      <w:r w:rsidRPr="002645AD">
        <w:rPr>
          <w:rFonts w:ascii="Arial" w:hAnsi="Arial" w:cs="Arial"/>
          <w:b/>
          <w:bCs/>
          <w:sz w:val="16"/>
          <w:szCs w:val="16"/>
        </w:rPr>
        <w:t xml:space="preserve"> (</w:t>
      </w:r>
      <w:r w:rsidR="008A1EAC" w:rsidRPr="002645AD">
        <w:rPr>
          <w:rFonts w:ascii="Arial" w:hAnsi="Arial" w:cs="Arial"/>
          <w:b/>
          <w:bCs/>
          <w:sz w:val="16"/>
          <w:szCs w:val="16"/>
        </w:rPr>
        <w:t>dez</w:t>
      </w:r>
      <w:r w:rsidRPr="002645AD">
        <w:rPr>
          <w:rFonts w:ascii="Arial" w:hAnsi="Arial" w:cs="Arial"/>
          <w:b/>
          <w:bCs/>
          <w:sz w:val="16"/>
          <w:szCs w:val="16"/>
        </w:rPr>
        <w:t>) dias úteis</w:t>
      </w:r>
      <w:r w:rsidRPr="002645AD">
        <w:rPr>
          <w:rFonts w:ascii="Arial" w:hAnsi="Arial" w:cs="Arial"/>
          <w:sz w:val="16"/>
          <w:szCs w:val="16"/>
        </w:rPr>
        <w:t xml:space="preserve">, a contar da apresentação da nota fiscal para </w:t>
      </w:r>
      <w:r w:rsidRPr="002645AD">
        <w:rPr>
          <w:rFonts w:ascii="Arial" w:hAnsi="Arial" w:cs="Arial"/>
          <w:b/>
          <w:bCs/>
          <w:sz w:val="16"/>
          <w:szCs w:val="16"/>
        </w:rPr>
        <w:t>aceitá-la ou rejeitá-la</w:t>
      </w:r>
      <w:r w:rsidRPr="002645AD">
        <w:rPr>
          <w:rFonts w:ascii="Arial" w:hAnsi="Arial" w:cs="Arial"/>
          <w:sz w:val="16"/>
          <w:szCs w:val="16"/>
        </w:rPr>
        <w:t>.</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A nota fiscal</w:t>
      </w:r>
      <w:r w:rsidRPr="002645AD">
        <w:rPr>
          <w:rFonts w:ascii="Arial" w:hAnsi="Arial" w:cs="Arial"/>
          <w:b/>
          <w:bCs/>
          <w:sz w:val="16"/>
          <w:szCs w:val="16"/>
        </w:rPr>
        <w:t xml:space="preserve"> não aprovada será devolvida à empresa </w:t>
      </w:r>
      <w:r w:rsidRPr="002645AD">
        <w:rPr>
          <w:rFonts w:ascii="Arial" w:hAnsi="Arial" w:cs="Arial"/>
          <w:sz w:val="16"/>
          <w:szCs w:val="16"/>
        </w:rPr>
        <w:t xml:space="preserve">detentora da Ata </w:t>
      </w:r>
      <w:r w:rsidRPr="002645AD">
        <w:rPr>
          <w:rFonts w:ascii="Arial" w:hAnsi="Arial" w:cs="Arial"/>
          <w:b/>
          <w:bCs/>
          <w:sz w:val="16"/>
          <w:szCs w:val="16"/>
        </w:rPr>
        <w:t>para as necessárias correções</w:t>
      </w:r>
      <w:r w:rsidRPr="002645AD">
        <w:rPr>
          <w:rFonts w:ascii="Arial" w:hAnsi="Arial" w:cs="Arial"/>
          <w:sz w:val="16"/>
          <w:szCs w:val="16"/>
        </w:rPr>
        <w:t xml:space="preserve">, com as informações que motivaram sua rejeição, contando-se o prazo estabelecido no subitem 6.2. </w:t>
      </w:r>
      <w:proofErr w:type="gramStart"/>
      <w:r w:rsidRPr="002645AD">
        <w:rPr>
          <w:rFonts w:ascii="Arial" w:hAnsi="Arial" w:cs="Arial"/>
          <w:sz w:val="16"/>
          <w:szCs w:val="16"/>
        </w:rPr>
        <w:t>a</w:t>
      </w:r>
      <w:proofErr w:type="gramEnd"/>
      <w:r w:rsidRPr="002645AD">
        <w:rPr>
          <w:rFonts w:ascii="Arial" w:hAnsi="Arial" w:cs="Arial"/>
          <w:sz w:val="16"/>
          <w:szCs w:val="16"/>
        </w:rPr>
        <w:t xml:space="preserve"> partir da data de sua reapresentação.</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A devolução da nota fiscal não aprovada, em hipótese alguma, servirá de pretexto para que a empresa detentora da Ata suspenda quaisquer fornecimentos.</w:t>
      </w:r>
    </w:p>
    <w:p w:rsidR="009D2314" w:rsidRPr="002645AD" w:rsidRDefault="009D2314" w:rsidP="009D2314">
      <w:pPr>
        <w:jc w:val="both"/>
        <w:rPr>
          <w:rFonts w:ascii="Arial" w:hAnsi="Arial" w:cs="Arial"/>
          <w:sz w:val="16"/>
          <w:szCs w:val="16"/>
        </w:rPr>
      </w:pPr>
    </w:p>
    <w:p w:rsidR="005E1530" w:rsidRPr="002645AD" w:rsidRDefault="009D2314" w:rsidP="002645AD">
      <w:pPr>
        <w:numPr>
          <w:ilvl w:val="1"/>
          <w:numId w:val="3"/>
        </w:numPr>
        <w:jc w:val="both"/>
        <w:rPr>
          <w:rFonts w:ascii="Arial" w:hAnsi="Arial" w:cs="Arial"/>
          <w:sz w:val="16"/>
          <w:szCs w:val="16"/>
        </w:rPr>
      </w:pPr>
      <w:r w:rsidRPr="002645AD">
        <w:rPr>
          <w:rFonts w:ascii="Arial" w:hAnsi="Arial" w:cs="Arial"/>
          <w:sz w:val="16"/>
          <w:szCs w:val="16"/>
        </w:rPr>
        <w:t>O Estado de Rondônia, através dos órgãos requisitantes, providenciará o pagamento no prazo de até 30</w:t>
      </w:r>
      <w:r w:rsidRPr="002645AD">
        <w:rPr>
          <w:rFonts w:ascii="Arial" w:hAnsi="Arial" w:cs="Arial"/>
          <w:b/>
          <w:bCs/>
          <w:sz w:val="16"/>
          <w:szCs w:val="16"/>
        </w:rPr>
        <w:t xml:space="preserve"> (trinta) dias corridos</w:t>
      </w:r>
      <w:r w:rsidRPr="002645AD">
        <w:rPr>
          <w:rFonts w:ascii="Arial" w:hAnsi="Arial" w:cs="Arial"/>
          <w:sz w:val="16"/>
          <w:szCs w:val="16"/>
        </w:rPr>
        <w:t>, contada da data do aceite da nota fiscal.</w:t>
      </w:r>
    </w:p>
    <w:p w:rsidR="009D2314" w:rsidRPr="002645AD" w:rsidRDefault="009D2314" w:rsidP="009D2314">
      <w:pPr>
        <w:pStyle w:val="Corpodetexto2"/>
        <w:ind w:right="-1" w:firstLine="0"/>
        <w:rPr>
          <w:sz w:val="16"/>
          <w:szCs w:val="16"/>
        </w:rPr>
      </w:pPr>
    </w:p>
    <w:p w:rsidR="009D2314" w:rsidRPr="002645AD" w:rsidRDefault="009D2314" w:rsidP="009D2314">
      <w:pPr>
        <w:pStyle w:val="NormalWeb"/>
        <w:spacing w:before="0" w:beforeAutospacing="0" w:after="0" w:afterAutospacing="0"/>
        <w:jc w:val="both"/>
        <w:rPr>
          <w:rFonts w:ascii="Arial" w:hAnsi="Arial" w:cs="Arial"/>
          <w:b/>
          <w:bCs/>
          <w:sz w:val="16"/>
          <w:szCs w:val="16"/>
        </w:rPr>
      </w:pPr>
      <w:r w:rsidRPr="002645AD">
        <w:rPr>
          <w:rFonts w:ascii="Arial" w:hAnsi="Arial" w:cs="Arial"/>
          <w:b/>
          <w:bCs/>
          <w:sz w:val="16"/>
          <w:szCs w:val="16"/>
        </w:rPr>
        <w:t>8.  DA DOTAÇÃO ORÇAMENTÁRIA</w:t>
      </w:r>
    </w:p>
    <w:p w:rsidR="009D2314" w:rsidRPr="002645AD" w:rsidRDefault="009D2314" w:rsidP="009D2314">
      <w:pPr>
        <w:pStyle w:val="NormalWeb"/>
        <w:spacing w:before="0" w:beforeAutospacing="0" w:after="0" w:afterAutospacing="0"/>
        <w:jc w:val="both"/>
        <w:rPr>
          <w:rFonts w:ascii="Arial" w:hAnsi="Arial" w:cs="Arial"/>
          <w:b/>
          <w:bCs/>
          <w:sz w:val="16"/>
          <w:szCs w:val="16"/>
        </w:rPr>
      </w:pPr>
    </w:p>
    <w:p w:rsidR="009D2314" w:rsidRPr="002645AD" w:rsidRDefault="009D2314" w:rsidP="00160FBE">
      <w:pPr>
        <w:pStyle w:val="NormalWeb"/>
        <w:numPr>
          <w:ilvl w:val="1"/>
          <w:numId w:val="4"/>
        </w:numPr>
        <w:spacing w:before="0" w:beforeAutospacing="0" w:after="0" w:afterAutospacing="0"/>
        <w:jc w:val="both"/>
        <w:rPr>
          <w:rFonts w:ascii="Arial" w:hAnsi="Arial" w:cs="Arial"/>
          <w:sz w:val="16"/>
          <w:szCs w:val="16"/>
        </w:rPr>
      </w:pPr>
      <w:r w:rsidRPr="002645AD">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Default="008E4E8A" w:rsidP="008E4E8A">
      <w:pPr>
        <w:pStyle w:val="NormalWeb"/>
        <w:spacing w:before="0" w:beforeAutospacing="0" w:after="0" w:afterAutospacing="0"/>
        <w:ind w:left="360"/>
        <w:jc w:val="both"/>
        <w:rPr>
          <w:rFonts w:ascii="Arial" w:hAnsi="Arial" w:cs="Arial"/>
          <w:sz w:val="16"/>
          <w:szCs w:val="16"/>
        </w:rPr>
      </w:pPr>
    </w:p>
    <w:p w:rsidR="00262622" w:rsidRPr="002645AD" w:rsidRDefault="00262622" w:rsidP="008E4E8A">
      <w:pPr>
        <w:pStyle w:val="NormalWeb"/>
        <w:spacing w:before="0" w:beforeAutospacing="0" w:after="0" w:afterAutospacing="0"/>
        <w:ind w:left="360"/>
        <w:jc w:val="both"/>
        <w:rPr>
          <w:rFonts w:ascii="Arial" w:hAnsi="Arial" w:cs="Arial"/>
          <w:sz w:val="16"/>
          <w:szCs w:val="16"/>
        </w:rPr>
      </w:pPr>
    </w:p>
    <w:p w:rsidR="002645AD" w:rsidRDefault="002645AD" w:rsidP="002645AD">
      <w:pPr>
        <w:pStyle w:val="Cabealho"/>
        <w:numPr>
          <w:ilvl w:val="0"/>
          <w:numId w:val="4"/>
        </w:numPr>
        <w:tabs>
          <w:tab w:val="right" w:pos="709"/>
        </w:tabs>
        <w:spacing w:line="276" w:lineRule="auto"/>
        <w:jc w:val="both"/>
        <w:rPr>
          <w:rFonts w:ascii="Arial" w:hAnsi="Arial" w:cs="Arial"/>
          <w:b/>
          <w:snapToGrid w:val="0"/>
          <w:sz w:val="16"/>
          <w:szCs w:val="16"/>
        </w:rPr>
      </w:pPr>
      <w:r w:rsidRPr="002645AD">
        <w:rPr>
          <w:rFonts w:ascii="Arial" w:hAnsi="Arial" w:cs="Arial"/>
          <w:b/>
          <w:snapToGrid w:val="0"/>
          <w:sz w:val="16"/>
          <w:szCs w:val="16"/>
        </w:rPr>
        <w:t>DAS SANÇÕES:</w:t>
      </w:r>
    </w:p>
    <w:p w:rsidR="00946A1E" w:rsidRDefault="00946A1E" w:rsidP="00946A1E">
      <w:pPr>
        <w:pStyle w:val="Cabealho"/>
        <w:tabs>
          <w:tab w:val="right" w:pos="709"/>
        </w:tabs>
        <w:spacing w:line="276" w:lineRule="auto"/>
        <w:ind w:left="360"/>
        <w:jc w:val="both"/>
        <w:rPr>
          <w:rFonts w:ascii="Arial" w:hAnsi="Arial" w:cs="Arial"/>
          <w:b/>
          <w:snapToGrid w:val="0"/>
          <w:sz w:val="16"/>
          <w:szCs w:val="16"/>
        </w:rPr>
      </w:pPr>
    </w:p>
    <w:p w:rsidR="0011594B" w:rsidRPr="0011594B" w:rsidRDefault="0011594B" w:rsidP="00262622">
      <w:pPr>
        <w:pStyle w:val="PargrafodaLista"/>
        <w:numPr>
          <w:ilvl w:val="1"/>
          <w:numId w:val="4"/>
        </w:numPr>
        <w:tabs>
          <w:tab w:val="clear" w:pos="360"/>
        </w:tabs>
        <w:ind w:left="0" w:firstLine="0"/>
        <w:jc w:val="both"/>
        <w:rPr>
          <w:rFonts w:ascii="Arial" w:hAnsi="Arial" w:cs="Arial"/>
          <w:sz w:val="16"/>
          <w:szCs w:val="16"/>
        </w:rPr>
      </w:pPr>
      <w:r w:rsidRPr="0011594B">
        <w:rPr>
          <w:rFonts w:ascii="Arial" w:hAnsi="Arial" w:cs="Arial"/>
          <w:sz w:val="16"/>
          <w:szCs w:val="16"/>
        </w:rPr>
        <w:t xml:space="preserve">Pela inexecução total ou parcial do objeto, o FITHA/DER-RO </w:t>
      </w:r>
      <w:proofErr w:type="gramStart"/>
      <w:r w:rsidRPr="0011594B">
        <w:rPr>
          <w:rFonts w:ascii="Arial" w:hAnsi="Arial" w:cs="Arial"/>
          <w:sz w:val="16"/>
          <w:szCs w:val="16"/>
        </w:rPr>
        <w:t>poderá,</w:t>
      </w:r>
      <w:proofErr w:type="gramEnd"/>
      <w:r w:rsidRPr="0011594B">
        <w:rPr>
          <w:rFonts w:ascii="Arial" w:hAnsi="Arial" w:cs="Arial"/>
          <w:sz w:val="16"/>
          <w:szCs w:val="16"/>
        </w:rPr>
        <w:t xml:space="preserve"> garantida a prévia defesa, aplicar à empresa contratada as seguintes sanções:</w:t>
      </w:r>
    </w:p>
    <w:p w:rsidR="0011594B" w:rsidRPr="0011594B" w:rsidRDefault="0011594B" w:rsidP="0011594B">
      <w:pPr>
        <w:jc w:val="both"/>
        <w:rPr>
          <w:rFonts w:ascii="Arial" w:hAnsi="Arial" w:cs="Arial"/>
          <w:sz w:val="16"/>
          <w:szCs w:val="16"/>
        </w:rPr>
      </w:pPr>
    </w:p>
    <w:p w:rsidR="0011594B" w:rsidRPr="0011594B" w:rsidRDefault="0011594B" w:rsidP="00262622">
      <w:pPr>
        <w:pStyle w:val="PargrafodaLista"/>
        <w:numPr>
          <w:ilvl w:val="2"/>
          <w:numId w:val="4"/>
        </w:numPr>
        <w:tabs>
          <w:tab w:val="clear" w:pos="720"/>
          <w:tab w:val="num" w:pos="709"/>
        </w:tabs>
        <w:ind w:left="0" w:firstLine="0"/>
        <w:jc w:val="both"/>
        <w:rPr>
          <w:rFonts w:ascii="Arial" w:hAnsi="Arial" w:cs="Arial"/>
          <w:sz w:val="16"/>
          <w:szCs w:val="16"/>
        </w:rPr>
      </w:pPr>
      <w:r w:rsidRPr="0011594B">
        <w:rPr>
          <w:rFonts w:ascii="Arial" w:hAnsi="Arial" w:cs="Arial"/>
          <w:sz w:val="16"/>
          <w:szCs w:val="16"/>
        </w:rPr>
        <w:t>Advertência, que será aplicada por meio de notificação, estabelecendo o prazo de 05 (cinco) dias úteis para que a empresa contratada apresente justificativas para o atraso, que só serão aceitas mediante crivo da administração;</w:t>
      </w:r>
    </w:p>
    <w:p w:rsidR="0011594B" w:rsidRPr="0011594B" w:rsidRDefault="0011594B" w:rsidP="0011594B">
      <w:pPr>
        <w:jc w:val="both"/>
        <w:rPr>
          <w:rFonts w:ascii="Arial" w:hAnsi="Arial" w:cs="Arial"/>
          <w:sz w:val="16"/>
          <w:szCs w:val="16"/>
        </w:rPr>
      </w:pPr>
    </w:p>
    <w:p w:rsidR="0011594B" w:rsidRPr="0011594B" w:rsidRDefault="0011594B" w:rsidP="00262622">
      <w:pPr>
        <w:pStyle w:val="PargrafodaLista"/>
        <w:numPr>
          <w:ilvl w:val="2"/>
          <w:numId w:val="4"/>
        </w:numPr>
        <w:tabs>
          <w:tab w:val="clear" w:pos="720"/>
          <w:tab w:val="num" w:pos="709"/>
        </w:tabs>
        <w:ind w:left="0" w:firstLine="0"/>
        <w:jc w:val="both"/>
        <w:rPr>
          <w:rFonts w:ascii="Arial" w:hAnsi="Arial" w:cs="Arial"/>
          <w:sz w:val="16"/>
          <w:szCs w:val="16"/>
        </w:rPr>
      </w:pPr>
      <w:r w:rsidRPr="0011594B">
        <w:rPr>
          <w:rFonts w:ascii="Arial" w:hAnsi="Arial" w:cs="Arial"/>
          <w:sz w:val="16"/>
          <w:szCs w:val="16"/>
        </w:rPr>
        <w:t>Multa moratória correspondente a 0,5% (cinco décimos por cento) sobre o valor do contrato ou instrumento equivalente, por dia de atraso no cumprimento das obrigações assumidas, até a data do efetivo adimplemento, observado o limite de 10 (dez) dias corridos, após o qual será caracterizada a inexecução parcial ou total do contrato, conforme o caso;</w:t>
      </w:r>
    </w:p>
    <w:p w:rsidR="0011594B" w:rsidRPr="0011594B" w:rsidRDefault="0011594B" w:rsidP="0011594B">
      <w:pPr>
        <w:jc w:val="both"/>
        <w:rPr>
          <w:rFonts w:ascii="Arial" w:hAnsi="Arial" w:cs="Arial"/>
          <w:sz w:val="16"/>
          <w:szCs w:val="16"/>
        </w:rPr>
      </w:pPr>
    </w:p>
    <w:p w:rsidR="0011594B" w:rsidRPr="0011594B" w:rsidRDefault="0011594B" w:rsidP="0011594B">
      <w:pPr>
        <w:pStyle w:val="PargrafodaLista"/>
        <w:numPr>
          <w:ilvl w:val="3"/>
          <w:numId w:val="4"/>
        </w:numPr>
        <w:jc w:val="both"/>
        <w:rPr>
          <w:rFonts w:ascii="Arial" w:hAnsi="Arial" w:cs="Arial"/>
          <w:sz w:val="16"/>
          <w:szCs w:val="16"/>
        </w:rPr>
      </w:pPr>
      <w:r w:rsidRPr="0011594B">
        <w:rPr>
          <w:rFonts w:ascii="Arial" w:hAnsi="Arial" w:cs="Arial"/>
          <w:sz w:val="16"/>
          <w:szCs w:val="16"/>
        </w:rPr>
        <w:t>A multa moratória será aplicada a partir do 1º dia útil da inadimplência, contado da data definida para o regular cumprimento da obrigação;</w:t>
      </w:r>
    </w:p>
    <w:p w:rsidR="0011594B" w:rsidRPr="0011594B" w:rsidRDefault="0011594B" w:rsidP="0011594B">
      <w:pPr>
        <w:jc w:val="both"/>
        <w:rPr>
          <w:rFonts w:ascii="Arial" w:hAnsi="Arial" w:cs="Arial"/>
          <w:sz w:val="16"/>
          <w:szCs w:val="16"/>
        </w:rPr>
      </w:pPr>
    </w:p>
    <w:p w:rsidR="0011594B" w:rsidRPr="0011594B" w:rsidRDefault="0011594B" w:rsidP="00262622">
      <w:pPr>
        <w:pStyle w:val="PargrafodaLista"/>
        <w:numPr>
          <w:ilvl w:val="2"/>
          <w:numId w:val="4"/>
        </w:numPr>
        <w:tabs>
          <w:tab w:val="clear" w:pos="720"/>
          <w:tab w:val="num" w:pos="709"/>
        </w:tabs>
        <w:ind w:left="0" w:firstLine="0"/>
        <w:jc w:val="both"/>
        <w:rPr>
          <w:rFonts w:ascii="Arial" w:hAnsi="Arial" w:cs="Arial"/>
          <w:sz w:val="16"/>
          <w:szCs w:val="16"/>
        </w:rPr>
      </w:pPr>
      <w:r w:rsidRPr="0011594B">
        <w:rPr>
          <w:rFonts w:ascii="Arial" w:hAnsi="Arial" w:cs="Arial"/>
          <w:sz w:val="16"/>
          <w:szCs w:val="16"/>
        </w:rPr>
        <w:t xml:space="preserve">Multa moratória de 0,5% (cinco décimos por cento) sobre o valor do contrato ou instrumento equivalente, por dia de </w:t>
      </w:r>
      <w:proofErr w:type="spellStart"/>
      <w:r w:rsidRPr="0011594B">
        <w:rPr>
          <w:rFonts w:ascii="Arial" w:hAnsi="Arial" w:cs="Arial"/>
          <w:sz w:val="16"/>
          <w:szCs w:val="16"/>
        </w:rPr>
        <w:t>atrso</w:t>
      </w:r>
      <w:proofErr w:type="spellEnd"/>
      <w:r w:rsidRPr="0011594B">
        <w:rPr>
          <w:rFonts w:ascii="Arial" w:hAnsi="Arial" w:cs="Arial"/>
          <w:sz w:val="16"/>
          <w:szCs w:val="16"/>
        </w:rPr>
        <w:t xml:space="preserve"> na assinatura do instrumento contratual ou no recebimento da Ordem der Fornecimento ou da Nota de Empenho, observando o limite de 10 (dez) dias </w:t>
      </w:r>
      <w:proofErr w:type="gramStart"/>
      <w:r w:rsidRPr="0011594B">
        <w:rPr>
          <w:rFonts w:ascii="Arial" w:hAnsi="Arial" w:cs="Arial"/>
          <w:sz w:val="16"/>
          <w:szCs w:val="16"/>
        </w:rPr>
        <w:t>corridos,</w:t>
      </w:r>
      <w:proofErr w:type="gramEnd"/>
      <w:r w:rsidRPr="0011594B">
        <w:rPr>
          <w:rFonts w:ascii="Arial" w:hAnsi="Arial" w:cs="Arial"/>
          <w:sz w:val="16"/>
          <w:szCs w:val="16"/>
        </w:rPr>
        <w:t>após o qual será caracterizada a inexecução total do contrato, salvo no caso de justificativa aceita pela administração;</w:t>
      </w:r>
    </w:p>
    <w:p w:rsidR="0011594B" w:rsidRPr="0011594B" w:rsidRDefault="0011594B" w:rsidP="0011594B">
      <w:pPr>
        <w:jc w:val="both"/>
        <w:rPr>
          <w:rFonts w:ascii="Arial" w:hAnsi="Arial" w:cs="Arial"/>
          <w:sz w:val="16"/>
          <w:szCs w:val="16"/>
        </w:rPr>
      </w:pPr>
    </w:p>
    <w:p w:rsidR="0011594B" w:rsidRPr="0011594B" w:rsidRDefault="0011594B" w:rsidP="00262622">
      <w:pPr>
        <w:pStyle w:val="PargrafodaLista"/>
        <w:numPr>
          <w:ilvl w:val="2"/>
          <w:numId w:val="4"/>
        </w:numPr>
        <w:tabs>
          <w:tab w:val="clear" w:pos="720"/>
          <w:tab w:val="num" w:pos="709"/>
        </w:tabs>
        <w:ind w:left="0" w:firstLine="0"/>
        <w:jc w:val="both"/>
        <w:rPr>
          <w:rFonts w:ascii="Arial" w:hAnsi="Arial" w:cs="Arial"/>
          <w:sz w:val="16"/>
          <w:szCs w:val="16"/>
        </w:rPr>
      </w:pPr>
      <w:r w:rsidRPr="0011594B">
        <w:rPr>
          <w:rFonts w:ascii="Arial" w:hAnsi="Arial" w:cs="Arial"/>
          <w:sz w:val="16"/>
          <w:szCs w:val="16"/>
        </w:rPr>
        <w:t>Multa de 10% (dez por cento) sobre o valor total do contrato ou instrumento equivalente, pela recusa injustificada em assinar o contrato, em aceitar ou</w:t>
      </w:r>
      <w:proofErr w:type="gramStart"/>
      <w:r w:rsidRPr="0011594B">
        <w:rPr>
          <w:rFonts w:ascii="Arial" w:hAnsi="Arial" w:cs="Arial"/>
          <w:sz w:val="16"/>
          <w:szCs w:val="16"/>
        </w:rPr>
        <w:t xml:space="preserve">  </w:t>
      </w:r>
      <w:proofErr w:type="gramEnd"/>
      <w:r w:rsidRPr="0011594B">
        <w:rPr>
          <w:rFonts w:ascii="Arial" w:hAnsi="Arial" w:cs="Arial"/>
          <w:sz w:val="16"/>
          <w:szCs w:val="16"/>
        </w:rPr>
        <w:t>retirar o instrumento equivalente (nota de empenho), ou em receber a Ordem de Fornecimento, caso em que será caracterizada a inexecução total do contrato, salvo no caso de justificativa aceita pela administração;</w:t>
      </w:r>
    </w:p>
    <w:p w:rsidR="0011594B" w:rsidRPr="0011594B" w:rsidRDefault="0011594B" w:rsidP="0011594B">
      <w:pPr>
        <w:jc w:val="both"/>
        <w:rPr>
          <w:rFonts w:ascii="Arial" w:hAnsi="Arial" w:cs="Arial"/>
          <w:sz w:val="16"/>
          <w:szCs w:val="16"/>
        </w:rPr>
      </w:pPr>
    </w:p>
    <w:p w:rsidR="0011594B" w:rsidRPr="0011594B" w:rsidRDefault="0011594B" w:rsidP="00262622">
      <w:pPr>
        <w:pStyle w:val="PargrafodaLista"/>
        <w:numPr>
          <w:ilvl w:val="2"/>
          <w:numId w:val="4"/>
        </w:numPr>
        <w:tabs>
          <w:tab w:val="clear" w:pos="720"/>
          <w:tab w:val="num" w:pos="709"/>
        </w:tabs>
        <w:ind w:left="0" w:firstLine="0"/>
        <w:jc w:val="both"/>
        <w:rPr>
          <w:rFonts w:ascii="Arial" w:hAnsi="Arial" w:cs="Arial"/>
          <w:sz w:val="16"/>
          <w:szCs w:val="16"/>
        </w:rPr>
      </w:pPr>
      <w:r w:rsidRPr="0011594B">
        <w:rPr>
          <w:rFonts w:ascii="Arial" w:hAnsi="Arial" w:cs="Arial"/>
          <w:sz w:val="16"/>
          <w:szCs w:val="16"/>
        </w:rPr>
        <w:t>Multa de 10% (dez por cento) sobre o valor do produto não entregue, no caso de inexecução parcial, sem embargo de indenização dos prejuízos por ventura causados ao DER/RO pela execução parcial do contrato;</w:t>
      </w:r>
    </w:p>
    <w:p w:rsidR="0011594B" w:rsidRPr="0011594B" w:rsidRDefault="0011594B" w:rsidP="0011594B">
      <w:pPr>
        <w:jc w:val="both"/>
        <w:rPr>
          <w:rFonts w:ascii="Arial" w:hAnsi="Arial" w:cs="Arial"/>
          <w:sz w:val="16"/>
          <w:szCs w:val="16"/>
        </w:rPr>
      </w:pPr>
    </w:p>
    <w:p w:rsidR="0011594B" w:rsidRPr="0011594B" w:rsidRDefault="0011594B" w:rsidP="00262622">
      <w:pPr>
        <w:pStyle w:val="PargrafodaLista"/>
        <w:numPr>
          <w:ilvl w:val="2"/>
          <w:numId w:val="4"/>
        </w:numPr>
        <w:tabs>
          <w:tab w:val="clear" w:pos="720"/>
          <w:tab w:val="num" w:pos="426"/>
        </w:tabs>
        <w:ind w:left="0" w:firstLine="0"/>
        <w:jc w:val="both"/>
        <w:rPr>
          <w:rFonts w:ascii="Arial" w:hAnsi="Arial" w:cs="Arial"/>
          <w:sz w:val="16"/>
          <w:szCs w:val="16"/>
        </w:rPr>
      </w:pPr>
      <w:r w:rsidRPr="0011594B">
        <w:rPr>
          <w:rFonts w:ascii="Arial" w:hAnsi="Arial" w:cs="Arial"/>
          <w:sz w:val="16"/>
          <w:szCs w:val="16"/>
        </w:rPr>
        <w:t>Multa de 10% (dez por cento) sobre o valor do contrato, no caso da inexecução total, sem embargo de indenização prejuízos por ventura causados ao DER/RO;</w:t>
      </w:r>
    </w:p>
    <w:p w:rsidR="0011594B" w:rsidRPr="0011594B" w:rsidRDefault="0011594B" w:rsidP="0011594B">
      <w:pPr>
        <w:jc w:val="both"/>
        <w:rPr>
          <w:rFonts w:ascii="Arial" w:hAnsi="Arial" w:cs="Arial"/>
          <w:sz w:val="16"/>
          <w:szCs w:val="16"/>
        </w:rPr>
      </w:pPr>
    </w:p>
    <w:p w:rsidR="0011594B" w:rsidRPr="0011594B" w:rsidRDefault="0011594B" w:rsidP="00262622">
      <w:pPr>
        <w:pStyle w:val="PargrafodaLista"/>
        <w:numPr>
          <w:ilvl w:val="2"/>
          <w:numId w:val="4"/>
        </w:numPr>
        <w:tabs>
          <w:tab w:val="clear" w:pos="720"/>
        </w:tabs>
        <w:ind w:left="0" w:firstLine="0"/>
        <w:jc w:val="both"/>
        <w:rPr>
          <w:rFonts w:ascii="Arial" w:hAnsi="Arial" w:cs="Arial"/>
          <w:sz w:val="16"/>
          <w:szCs w:val="16"/>
        </w:rPr>
      </w:pPr>
      <w:r w:rsidRPr="0011594B">
        <w:rPr>
          <w:rFonts w:ascii="Arial" w:hAnsi="Arial" w:cs="Arial"/>
          <w:sz w:val="16"/>
          <w:szCs w:val="16"/>
        </w:rPr>
        <w:t>Multa de 10% (dez por cento) sobre o valor do produto não entregue, pela recusa injustificada na substituição de material defeituoso no prazo estabelecido neste Termo de Referência;</w:t>
      </w:r>
    </w:p>
    <w:p w:rsidR="0011594B" w:rsidRPr="0011594B" w:rsidRDefault="0011594B" w:rsidP="00262622">
      <w:pPr>
        <w:pStyle w:val="PargrafodaLista"/>
        <w:ind w:left="0"/>
        <w:jc w:val="both"/>
        <w:rPr>
          <w:rFonts w:ascii="Arial" w:hAnsi="Arial" w:cs="Arial"/>
          <w:sz w:val="16"/>
          <w:szCs w:val="16"/>
        </w:rPr>
      </w:pPr>
    </w:p>
    <w:p w:rsidR="0011594B" w:rsidRPr="0011594B" w:rsidRDefault="0011594B" w:rsidP="00262622">
      <w:pPr>
        <w:pStyle w:val="PargrafodaLista"/>
        <w:numPr>
          <w:ilvl w:val="2"/>
          <w:numId w:val="4"/>
        </w:numPr>
        <w:ind w:left="0" w:firstLine="0"/>
        <w:jc w:val="both"/>
        <w:rPr>
          <w:rFonts w:ascii="Arial" w:hAnsi="Arial" w:cs="Arial"/>
          <w:sz w:val="16"/>
          <w:szCs w:val="16"/>
        </w:rPr>
      </w:pPr>
      <w:r w:rsidRPr="0011594B">
        <w:rPr>
          <w:rFonts w:ascii="Arial" w:hAnsi="Arial" w:cs="Arial"/>
          <w:sz w:val="16"/>
          <w:szCs w:val="16"/>
        </w:rPr>
        <w:t>Multa moratória de 0,5% (cinco décimos por cento) sobre o valor do produto não entregue por dia de atraso na substituição do material defeituoso, observado o limite de 30 (trinta) dias corridos, após o qual será considerada a inexecução parcial do contrato, salvo em caso de justificativa aceita pela administração;</w:t>
      </w:r>
    </w:p>
    <w:p w:rsidR="0011594B" w:rsidRPr="0011594B" w:rsidRDefault="0011594B" w:rsidP="0011594B">
      <w:pPr>
        <w:jc w:val="both"/>
        <w:rPr>
          <w:rFonts w:ascii="Arial" w:hAnsi="Arial" w:cs="Arial"/>
          <w:sz w:val="16"/>
          <w:szCs w:val="16"/>
        </w:rPr>
      </w:pPr>
    </w:p>
    <w:p w:rsidR="0011594B" w:rsidRPr="0011594B" w:rsidRDefault="0011594B" w:rsidP="00262622">
      <w:pPr>
        <w:pStyle w:val="PargrafodaLista"/>
        <w:numPr>
          <w:ilvl w:val="1"/>
          <w:numId w:val="4"/>
        </w:numPr>
        <w:tabs>
          <w:tab w:val="clear" w:pos="360"/>
          <w:tab w:val="num" w:pos="709"/>
        </w:tabs>
        <w:ind w:left="709" w:hanging="709"/>
        <w:jc w:val="both"/>
        <w:rPr>
          <w:rFonts w:ascii="Arial" w:hAnsi="Arial" w:cs="Arial"/>
          <w:sz w:val="16"/>
          <w:szCs w:val="16"/>
        </w:rPr>
      </w:pPr>
      <w:r w:rsidRPr="0011594B">
        <w:rPr>
          <w:rFonts w:ascii="Arial" w:hAnsi="Arial" w:cs="Arial"/>
          <w:sz w:val="16"/>
          <w:szCs w:val="16"/>
        </w:rPr>
        <w:t xml:space="preserve"> A multa prevista nos subitens </w:t>
      </w:r>
      <w:r>
        <w:rPr>
          <w:rFonts w:ascii="Arial" w:hAnsi="Arial" w:cs="Arial"/>
          <w:sz w:val="16"/>
          <w:szCs w:val="16"/>
        </w:rPr>
        <w:t>9</w:t>
      </w:r>
      <w:r w:rsidRPr="0011594B">
        <w:rPr>
          <w:rFonts w:ascii="Arial" w:hAnsi="Arial" w:cs="Arial"/>
          <w:sz w:val="16"/>
          <w:szCs w:val="16"/>
        </w:rPr>
        <w:t xml:space="preserve">.1.2, </w:t>
      </w:r>
      <w:r>
        <w:rPr>
          <w:rFonts w:ascii="Arial" w:hAnsi="Arial" w:cs="Arial"/>
          <w:sz w:val="16"/>
          <w:szCs w:val="16"/>
        </w:rPr>
        <w:t>9</w:t>
      </w:r>
      <w:r w:rsidRPr="0011594B">
        <w:rPr>
          <w:rFonts w:ascii="Arial" w:hAnsi="Arial" w:cs="Arial"/>
          <w:sz w:val="16"/>
          <w:szCs w:val="16"/>
        </w:rPr>
        <w:t xml:space="preserve">.1.3 e </w:t>
      </w:r>
      <w:r>
        <w:rPr>
          <w:rFonts w:ascii="Arial" w:hAnsi="Arial" w:cs="Arial"/>
          <w:sz w:val="16"/>
          <w:szCs w:val="16"/>
        </w:rPr>
        <w:t>9</w:t>
      </w:r>
      <w:r w:rsidRPr="0011594B">
        <w:rPr>
          <w:rFonts w:ascii="Arial" w:hAnsi="Arial" w:cs="Arial"/>
          <w:sz w:val="16"/>
          <w:szCs w:val="16"/>
        </w:rPr>
        <w:t xml:space="preserve">.1.8 </w:t>
      </w:r>
      <w:proofErr w:type="gramStart"/>
      <w:r w:rsidRPr="0011594B">
        <w:rPr>
          <w:rFonts w:ascii="Arial" w:hAnsi="Arial" w:cs="Arial"/>
          <w:sz w:val="16"/>
          <w:szCs w:val="16"/>
        </w:rPr>
        <w:t>poderão ser aplicadas</w:t>
      </w:r>
      <w:proofErr w:type="gramEnd"/>
      <w:r w:rsidRPr="0011594B">
        <w:rPr>
          <w:rFonts w:ascii="Arial" w:hAnsi="Arial" w:cs="Arial"/>
          <w:sz w:val="16"/>
          <w:szCs w:val="16"/>
        </w:rPr>
        <w:t xml:space="preserve"> isoladas ou em conjunto com as previstas nos subitens </w:t>
      </w:r>
      <w:r>
        <w:rPr>
          <w:rFonts w:ascii="Arial" w:hAnsi="Arial" w:cs="Arial"/>
          <w:sz w:val="16"/>
          <w:szCs w:val="16"/>
        </w:rPr>
        <w:t>9.1.5 e 9</w:t>
      </w:r>
      <w:r w:rsidRPr="0011594B">
        <w:rPr>
          <w:rFonts w:ascii="Arial" w:hAnsi="Arial" w:cs="Arial"/>
          <w:sz w:val="16"/>
          <w:szCs w:val="16"/>
        </w:rPr>
        <w:t>.1.6;</w:t>
      </w:r>
    </w:p>
    <w:p w:rsidR="0011594B" w:rsidRPr="0011594B" w:rsidRDefault="0011594B" w:rsidP="0011594B">
      <w:pPr>
        <w:jc w:val="both"/>
        <w:rPr>
          <w:rFonts w:ascii="Arial" w:hAnsi="Arial" w:cs="Arial"/>
          <w:sz w:val="16"/>
          <w:szCs w:val="16"/>
        </w:rPr>
      </w:pPr>
    </w:p>
    <w:p w:rsidR="0011594B" w:rsidRPr="0011594B" w:rsidRDefault="0011594B" w:rsidP="00262622">
      <w:pPr>
        <w:pStyle w:val="PargrafodaLista"/>
        <w:numPr>
          <w:ilvl w:val="1"/>
          <w:numId w:val="4"/>
        </w:numPr>
        <w:tabs>
          <w:tab w:val="clear" w:pos="360"/>
          <w:tab w:val="num" w:pos="142"/>
        </w:tabs>
        <w:ind w:left="0" w:firstLine="0"/>
        <w:jc w:val="both"/>
        <w:rPr>
          <w:rFonts w:ascii="Arial" w:hAnsi="Arial" w:cs="Arial"/>
          <w:sz w:val="16"/>
          <w:szCs w:val="16"/>
        </w:rPr>
      </w:pPr>
      <w:r w:rsidRPr="0011594B">
        <w:rPr>
          <w:rFonts w:ascii="Arial" w:hAnsi="Arial" w:cs="Arial"/>
          <w:sz w:val="16"/>
          <w:szCs w:val="16"/>
        </w:rPr>
        <w:t>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divida ativa.</w:t>
      </w:r>
    </w:p>
    <w:p w:rsidR="0011594B" w:rsidRPr="0011594B" w:rsidRDefault="0011594B" w:rsidP="0011594B">
      <w:pPr>
        <w:jc w:val="both"/>
        <w:rPr>
          <w:rFonts w:ascii="Arial" w:hAnsi="Arial" w:cs="Arial"/>
          <w:sz w:val="16"/>
          <w:szCs w:val="16"/>
        </w:rPr>
      </w:pPr>
    </w:p>
    <w:p w:rsidR="0011594B" w:rsidRPr="0011594B" w:rsidRDefault="0011594B" w:rsidP="00262622">
      <w:pPr>
        <w:pStyle w:val="PargrafodaLista"/>
        <w:numPr>
          <w:ilvl w:val="1"/>
          <w:numId w:val="4"/>
        </w:numPr>
        <w:tabs>
          <w:tab w:val="clear" w:pos="360"/>
          <w:tab w:val="num" w:pos="142"/>
        </w:tabs>
        <w:ind w:left="0" w:firstLine="0"/>
        <w:jc w:val="both"/>
        <w:rPr>
          <w:rFonts w:ascii="Arial" w:hAnsi="Arial" w:cs="Arial"/>
          <w:sz w:val="16"/>
          <w:szCs w:val="16"/>
        </w:rPr>
      </w:pPr>
      <w:r w:rsidRPr="0011594B">
        <w:rPr>
          <w:rFonts w:ascii="Arial" w:hAnsi="Arial" w:cs="Arial"/>
          <w:sz w:val="16"/>
          <w:szCs w:val="16"/>
        </w:rPr>
        <w:t xml:space="preserve">O convocado que dentro do prazo de validade da proposta, não celebrar o contrato deixando de entregar ou apresentar documentação falsa exigida para o certame, ensejar o retardamento da execução de seu objeto, não mantiver proposta, falhar ou fraudar na execução do contrato, comportando-se de modo inidôneo ou cometer fraude fiscal, ficará impedido de licitar e contratar com a Administração e será descredenciado do Sistema de Cadastro de fornecedores, pelo prazo de até </w:t>
      </w:r>
      <w:proofErr w:type="gramStart"/>
      <w:r w:rsidRPr="0011594B">
        <w:rPr>
          <w:rFonts w:ascii="Arial" w:hAnsi="Arial" w:cs="Arial"/>
          <w:sz w:val="16"/>
          <w:szCs w:val="16"/>
        </w:rPr>
        <w:t>5</w:t>
      </w:r>
      <w:proofErr w:type="gramEnd"/>
      <w:r w:rsidRPr="0011594B">
        <w:rPr>
          <w:rFonts w:ascii="Arial" w:hAnsi="Arial" w:cs="Arial"/>
          <w:sz w:val="16"/>
          <w:szCs w:val="16"/>
        </w:rPr>
        <w:t xml:space="preserve"> (cinco) anos, sem prejuízo das multas previstas no presente instrumento e das demais cominações legais.</w:t>
      </w:r>
    </w:p>
    <w:p w:rsidR="0011594B" w:rsidRPr="0011594B" w:rsidRDefault="0011594B" w:rsidP="0011594B">
      <w:pPr>
        <w:jc w:val="both"/>
        <w:rPr>
          <w:rFonts w:ascii="Arial" w:hAnsi="Arial" w:cs="Arial"/>
          <w:sz w:val="16"/>
          <w:szCs w:val="16"/>
        </w:rPr>
      </w:pPr>
    </w:p>
    <w:p w:rsidR="0011594B" w:rsidRPr="0011594B" w:rsidRDefault="0011594B" w:rsidP="00262622">
      <w:pPr>
        <w:pStyle w:val="PargrafodaLista"/>
        <w:numPr>
          <w:ilvl w:val="1"/>
          <w:numId w:val="4"/>
        </w:numPr>
        <w:tabs>
          <w:tab w:val="clear" w:pos="360"/>
        </w:tabs>
        <w:ind w:left="0" w:firstLine="0"/>
        <w:jc w:val="both"/>
        <w:rPr>
          <w:rFonts w:ascii="Arial" w:hAnsi="Arial" w:cs="Arial"/>
          <w:sz w:val="16"/>
          <w:szCs w:val="16"/>
        </w:rPr>
      </w:pPr>
      <w:r w:rsidRPr="0011594B">
        <w:rPr>
          <w:rFonts w:ascii="Arial" w:hAnsi="Arial" w:cs="Arial"/>
          <w:sz w:val="16"/>
          <w:szCs w:val="16"/>
        </w:rPr>
        <w:t>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11594B" w:rsidRPr="0011594B" w:rsidRDefault="0011594B" w:rsidP="0011594B">
      <w:pPr>
        <w:jc w:val="both"/>
        <w:rPr>
          <w:rFonts w:ascii="Arial" w:hAnsi="Arial" w:cs="Arial"/>
          <w:sz w:val="16"/>
          <w:szCs w:val="16"/>
        </w:rPr>
      </w:pPr>
    </w:p>
    <w:p w:rsidR="00D9528D" w:rsidRPr="0011594B" w:rsidRDefault="00D9528D" w:rsidP="002645AD">
      <w:pPr>
        <w:pStyle w:val="Lista2"/>
        <w:ind w:left="0" w:firstLine="0"/>
        <w:jc w:val="both"/>
        <w:rPr>
          <w:sz w:val="16"/>
          <w:szCs w:val="16"/>
        </w:rPr>
      </w:pPr>
    </w:p>
    <w:p w:rsidR="009D2314" w:rsidRPr="0011594B" w:rsidRDefault="005E2FA0" w:rsidP="009D2314">
      <w:pPr>
        <w:jc w:val="both"/>
        <w:rPr>
          <w:rFonts w:ascii="Arial" w:hAnsi="Arial" w:cs="Arial"/>
          <w:b/>
          <w:sz w:val="16"/>
          <w:szCs w:val="16"/>
        </w:rPr>
      </w:pPr>
      <w:r w:rsidRPr="0011594B">
        <w:rPr>
          <w:rFonts w:ascii="Arial" w:hAnsi="Arial" w:cs="Arial"/>
          <w:b/>
          <w:sz w:val="16"/>
          <w:szCs w:val="16"/>
        </w:rPr>
        <w:t xml:space="preserve">10 </w:t>
      </w:r>
      <w:r w:rsidR="00A41308" w:rsidRPr="0011594B">
        <w:rPr>
          <w:rFonts w:ascii="Arial" w:hAnsi="Arial" w:cs="Arial"/>
          <w:b/>
          <w:sz w:val="16"/>
          <w:szCs w:val="16"/>
        </w:rPr>
        <w:t>–</w:t>
      </w:r>
      <w:r w:rsidR="009D2314" w:rsidRPr="0011594B">
        <w:rPr>
          <w:rFonts w:ascii="Arial" w:hAnsi="Arial" w:cs="Arial"/>
          <w:b/>
          <w:sz w:val="16"/>
          <w:szCs w:val="16"/>
        </w:rPr>
        <w:t xml:space="preserve"> </w:t>
      </w:r>
      <w:r w:rsidR="00A41308" w:rsidRPr="0011594B">
        <w:rPr>
          <w:rFonts w:ascii="Arial" w:hAnsi="Arial" w:cs="Arial"/>
          <w:b/>
          <w:sz w:val="16"/>
          <w:szCs w:val="16"/>
        </w:rPr>
        <w:t xml:space="preserve">DA </w:t>
      </w:r>
      <w:r w:rsidR="009D2314" w:rsidRPr="0011594B">
        <w:rPr>
          <w:rFonts w:ascii="Arial" w:hAnsi="Arial" w:cs="Arial"/>
          <w:b/>
          <w:sz w:val="16"/>
          <w:szCs w:val="16"/>
        </w:rPr>
        <w:t xml:space="preserve">UTILIZAÇÃO DA ATA </w:t>
      </w:r>
    </w:p>
    <w:p w:rsidR="009D2314" w:rsidRPr="0011594B" w:rsidRDefault="009D2314" w:rsidP="009D2314">
      <w:pPr>
        <w:jc w:val="both"/>
        <w:rPr>
          <w:rFonts w:ascii="Arial" w:hAnsi="Arial" w:cs="Arial"/>
          <w:sz w:val="16"/>
          <w:szCs w:val="16"/>
        </w:rPr>
      </w:pPr>
    </w:p>
    <w:p w:rsidR="00334F76" w:rsidRPr="0011594B" w:rsidRDefault="00EF2B1B" w:rsidP="00262622">
      <w:pPr>
        <w:pStyle w:val="PargrafodaLista"/>
        <w:numPr>
          <w:ilvl w:val="1"/>
          <w:numId w:val="8"/>
        </w:numPr>
        <w:suppressAutoHyphens/>
        <w:spacing w:line="100" w:lineRule="atLeast"/>
        <w:ind w:left="0" w:right="47" w:firstLine="0"/>
        <w:jc w:val="both"/>
        <w:rPr>
          <w:rFonts w:ascii="Arial" w:hAnsi="Arial" w:cs="Arial"/>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11594B" w:rsidRDefault="006C44FC" w:rsidP="001D7CAD">
      <w:pPr>
        <w:pStyle w:val="PargrafodaLista"/>
        <w:suppressAutoHyphens/>
        <w:spacing w:line="100" w:lineRule="atLeast"/>
        <w:ind w:left="0" w:right="47"/>
        <w:jc w:val="both"/>
        <w:rPr>
          <w:rFonts w:ascii="Arial" w:hAnsi="Arial" w:cs="Arial"/>
          <w:sz w:val="16"/>
          <w:szCs w:val="16"/>
        </w:rPr>
      </w:pPr>
    </w:p>
    <w:p w:rsidR="00334F76" w:rsidRPr="0011594B" w:rsidRDefault="00334F76" w:rsidP="00262622">
      <w:pPr>
        <w:pStyle w:val="PargrafodaLista"/>
        <w:numPr>
          <w:ilvl w:val="1"/>
          <w:numId w:val="8"/>
        </w:numPr>
        <w:suppressAutoHyphens/>
        <w:spacing w:line="100" w:lineRule="atLeast"/>
        <w:ind w:left="0" w:right="47" w:firstLine="0"/>
        <w:jc w:val="both"/>
        <w:rPr>
          <w:rFonts w:ascii="Arial" w:hAnsi="Arial" w:cs="Arial"/>
          <w:sz w:val="16"/>
          <w:szCs w:val="16"/>
        </w:rPr>
      </w:pPr>
      <w:r w:rsidRPr="0011594B">
        <w:rPr>
          <w:rFonts w:ascii="Arial" w:hAnsi="Arial" w:cs="Arial"/>
          <w:sz w:val="16"/>
          <w:szCs w:val="16"/>
        </w:rPr>
        <w:t xml:space="preserve"> É facultada aos órgãos s ou entidades municipais, distritais ou estaduais a adesão a ata de registro de preços da Administração Pública Estadual.</w:t>
      </w:r>
    </w:p>
    <w:p w:rsidR="006C44FC" w:rsidRPr="0011594B" w:rsidRDefault="006C44FC" w:rsidP="00262622">
      <w:pPr>
        <w:pStyle w:val="PargrafodaLista"/>
        <w:suppressAutoHyphens/>
        <w:spacing w:line="100" w:lineRule="atLeast"/>
        <w:ind w:left="709" w:right="47" w:hanging="709"/>
        <w:jc w:val="both"/>
        <w:rPr>
          <w:rFonts w:ascii="Arial" w:hAnsi="Arial" w:cs="Arial"/>
          <w:sz w:val="16"/>
          <w:szCs w:val="16"/>
        </w:rPr>
      </w:pPr>
    </w:p>
    <w:p w:rsidR="0010657B" w:rsidRPr="0011594B" w:rsidRDefault="005E2FA0" w:rsidP="00262622">
      <w:pPr>
        <w:pStyle w:val="PargrafodaLista1"/>
        <w:numPr>
          <w:ilvl w:val="1"/>
          <w:numId w:val="8"/>
        </w:numPr>
        <w:ind w:left="0" w:firstLine="0"/>
        <w:jc w:val="both"/>
        <w:rPr>
          <w:rFonts w:ascii="Arial" w:eastAsia="Times New Roman" w:hAnsi="Arial" w:cs="Arial"/>
          <w:kern w:val="0"/>
          <w:sz w:val="16"/>
          <w:szCs w:val="16"/>
          <w:lang w:eastAsia="pt-BR" w:bidi="ar-SA"/>
        </w:rPr>
      </w:pPr>
      <w:r w:rsidRPr="0011594B">
        <w:rPr>
          <w:rFonts w:ascii="Arial" w:eastAsia="Times New Roman" w:hAnsi="Arial" w:cs="Arial"/>
          <w:kern w:val="0"/>
          <w:sz w:val="16"/>
          <w:szCs w:val="16"/>
          <w:lang w:eastAsia="pt-BR" w:bidi="ar-SA"/>
        </w:rPr>
        <w:t xml:space="preserve"> </w:t>
      </w:r>
      <w:r w:rsidR="0010657B" w:rsidRPr="0011594B">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11594B">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11594B" w:rsidRDefault="006C44FC" w:rsidP="00262622">
      <w:pPr>
        <w:pStyle w:val="PargrafodaLista1"/>
        <w:ind w:left="709" w:hanging="709"/>
        <w:jc w:val="both"/>
        <w:rPr>
          <w:rFonts w:ascii="Arial" w:eastAsia="Times New Roman" w:hAnsi="Arial" w:cs="Arial"/>
          <w:kern w:val="0"/>
          <w:sz w:val="16"/>
          <w:szCs w:val="16"/>
          <w:lang w:eastAsia="pt-BR" w:bidi="ar-SA"/>
        </w:rPr>
      </w:pPr>
    </w:p>
    <w:p w:rsidR="00334F76" w:rsidRPr="0011594B" w:rsidRDefault="00334F76" w:rsidP="00262622">
      <w:pPr>
        <w:pStyle w:val="PargrafodaLista1"/>
        <w:numPr>
          <w:ilvl w:val="1"/>
          <w:numId w:val="8"/>
        </w:numPr>
        <w:tabs>
          <w:tab w:val="left" w:pos="142"/>
        </w:tabs>
        <w:ind w:left="0" w:firstLine="0"/>
        <w:jc w:val="both"/>
        <w:rPr>
          <w:rFonts w:ascii="Arial" w:eastAsia="Times New Roman" w:hAnsi="Arial" w:cs="Arial"/>
          <w:kern w:val="0"/>
          <w:sz w:val="16"/>
          <w:szCs w:val="16"/>
          <w:lang w:eastAsia="pt-BR" w:bidi="ar-SA"/>
        </w:rPr>
      </w:pPr>
      <w:r w:rsidRPr="0011594B">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11594B" w:rsidRDefault="006C44FC" w:rsidP="00262622">
      <w:pPr>
        <w:pStyle w:val="PargrafodaLista1"/>
        <w:tabs>
          <w:tab w:val="left" w:pos="142"/>
        </w:tabs>
        <w:ind w:left="709" w:hanging="709"/>
        <w:jc w:val="both"/>
        <w:rPr>
          <w:rFonts w:ascii="Arial" w:eastAsia="Times New Roman" w:hAnsi="Arial" w:cs="Arial"/>
          <w:kern w:val="0"/>
          <w:sz w:val="16"/>
          <w:szCs w:val="16"/>
          <w:lang w:eastAsia="pt-BR" w:bidi="ar-SA"/>
        </w:rPr>
      </w:pPr>
    </w:p>
    <w:p w:rsidR="00334F76" w:rsidRPr="0011594B" w:rsidRDefault="00334F76" w:rsidP="00262622">
      <w:pPr>
        <w:pStyle w:val="PargrafodaLista1"/>
        <w:numPr>
          <w:ilvl w:val="1"/>
          <w:numId w:val="8"/>
        </w:numPr>
        <w:tabs>
          <w:tab w:val="left" w:pos="142"/>
        </w:tabs>
        <w:ind w:left="0" w:firstLine="0"/>
        <w:jc w:val="both"/>
        <w:rPr>
          <w:rFonts w:ascii="Arial" w:eastAsia="Times New Roman" w:hAnsi="Arial" w:cs="Arial"/>
          <w:kern w:val="0"/>
          <w:sz w:val="16"/>
          <w:szCs w:val="16"/>
          <w:lang w:eastAsia="pt-BR" w:bidi="ar-SA"/>
        </w:rPr>
      </w:pPr>
      <w:r w:rsidRPr="0011594B">
        <w:rPr>
          <w:rFonts w:ascii="Arial" w:eastAsia="Times New Roman" w:hAnsi="Arial" w:cs="Arial"/>
          <w:kern w:val="0"/>
          <w:sz w:val="16"/>
          <w:szCs w:val="16"/>
          <w:lang w:eastAsia="pt-BR" w:bidi="ar-SA"/>
        </w:rPr>
        <w:t>As adesões à ata de registro de preços não poder</w:t>
      </w:r>
      <w:r w:rsidR="00790B20" w:rsidRPr="0011594B">
        <w:rPr>
          <w:rFonts w:ascii="Arial" w:eastAsia="Times New Roman" w:hAnsi="Arial" w:cs="Arial"/>
          <w:kern w:val="0"/>
          <w:sz w:val="16"/>
          <w:szCs w:val="16"/>
          <w:lang w:eastAsia="pt-BR" w:bidi="ar-SA"/>
        </w:rPr>
        <w:t>ão</w:t>
      </w:r>
      <w:r w:rsidRPr="0011594B">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11594B" w:rsidRDefault="0010657B" w:rsidP="00262622">
      <w:pPr>
        <w:pStyle w:val="PargrafodaLista1"/>
        <w:ind w:left="709" w:hanging="709"/>
        <w:rPr>
          <w:rFonts w:ascii="Arial" w:eastAsia="Times New Roman" w:hAnsi="Arial" w:cs="Arial"/>
          <w:kern w:val="0"/>
          <w:sz w:val="16"/>
          <w:szCs w:val="16"/>
          <w:lang w:eastAsia="pt-BR" w:bidi="ar-SA"/>
        </w:rPr>
      </w:pPr>
    </w:p>
    <w:p w:rsidR="0010657B" w:rsidRPr="0011594B" w:rsidRDefault="005E2FA0" w:rsidP="00262622">
      <w:pPr>
        <w:pStyle w:val="PargrafodaLista"/>
        <w:numPr>
          <w:ilvl w:val="1"/>
          <w:numId w:val="8"/>
        </w:numPr>
        <w:ind w:left="709" w:hanging="709"/>
        <w:jc w:val="both"/>
        <w:rPr>
          <w:rFonts w:ascii="Arial" w:hAnsi="Arial" w:cs="Arial"/>
          <w:sz w:val="16"/>
          <w:szCs w:val="16"/>
        </w:rPr>
      </w:pPr>
      <w:r w:rsidRPr="0011594B">
        <w:rPr>
          <w:rFonts w:ascii="Arial" w:hAnsi="Arial" w:cs="Arial"/>
          <w:sz w:val="16"/>
          <w:szCs w:val="16"/>
        </w:rPr>
        <w:t xml:space="preserve"> </w:t>
      </w:r>
      <w:r w:rsidR="0010657B" w:rsidRPr="0011594B">
        <w:rPr>
          <w:rFonts w:ascii="Arial" w:hAnsi="Arial" w:cs="Arial"/>
          <w:sz w:val="16"/>
          <w:szCs w:val="16"/>
        </w:rPr>
        <w:t>Caberá ao órgão que se utilizar da ata, verificar a vantagem econômica da adesão a este Registro de Pre</w:t>
      </w:r>
      <w:r w:rsidR="00A41308" w:rsidRPr="0011594B">
        <w:rPr>
          <w:rFonts w:ascii="Arial" w:hAnsi="Arial" w:cs="Arial"/>
          <w:sz w:val="16"/>
          <w:szCs w:val="16"/>
        </w:rPr>
        <w:t>ço.</w:t>
      </w:r>
    </w:p>
    <w:p w:rsidR="005269EC" w:rsidRPr="0011594B" w:rsidRDefault="005269EC" w:rsidP="005269EC">
      <w:pPr>
        <w:jc w:val="both"/>
        <w:rPr>
          <w:rFonts w:ascii="Arial" w:hAnsi="Arial" w:cs="Arial"/>
          <w:sz w:val="16"/>
          <w:szCs w:val="16"/>
        </w:rPr>
      </w:pPr>
    </w:p>
    <w:p w:rsidR="009D2314" w:rsidRPr="0011594B" w:rsidRDefault="009D2314" w:rsidP="009D2314">
      <w:pPr>
        <w:jc w:val="both"/>
        <w:rPr>
          <w:rFonts w:ascii="Arial" w:hAnsi="Arial" w:cs="Arial"/>
          <w:sz w:val="16"/>
          <w:szCs w:val="16"/>
        </w:rPr>
      </w:pPr>
    </w:p>
    <w:p w:rsidR="009D2314" w:rsidRPr="0011594B" w:rsidRDefault="005E2FA0" w:rsidP="005E2FA0">
      <w:pPr>
        <w:spacing w:line="360" w:lineRule="auto"/>
        <w:jc w:val="both"/>
        <w:rPr>
          <w:rFonts w:ascii="Arial" w:hAnsi="Arial" w:cs="Arial"/>
          <w:b/>
          <w:sz w:val="16"/>
          <w:szCs w:val="16"/>
        </w:rPr>
      </w:pPr>
      <w:r w:rsidRPr="0011594B">
        <w:rPr>
          <w:rFonts w:ascii="Arial" w:hAnsi="Arial" w:cs="Arial"/>
          <w:b/>
          <w:sz w:val="16"/>
          <w:szCs w:val="16"/>
        </w:rPr>
        <w:t>11</w:t>
      </w:r>
      <w:r w:rsidR="009D2314" w:rsidRPr="0011594B">
        <w:rPr>
          <w:rFonts w:ascii="Arial" w:hAnsi="Arial" w:cs="Arial"/>
          <w:b/>
          <w:sz w:val="16"/>
          <w:szCs w:val="16"/>
        </w:rPr>
        <w:t>-</w:t>
      </w:r>
      <w:r w:rsidR="00A41308" w:rsidRPr="0011594B">
        <w:rPr>
          <w:rFonts w:ascii="Arial" w:hAnsi="Arial" w:cs="Arial"/>
          <w:b/>
          <w:sz w:val="16"/>
          <w:szCs w:val="16"/>
        </w:rPr>
        <w:t xml:space="preserve"> </w:t>
      </w:r>
      <w:r w:rsidR="00FE1BAB" w:rsidRPr="0011594B">
        <w:rPr>
          <w:rFonts w:ascii="Arial" w:hAnsi="Arial" w:cs="Arial"/>
          <w:b/>
          <w:sz w:val="16"/>
          <w:szCs w:val="16"/>
        </w:rPr>
        <w:t>DA ALTERAÇÃO DA ATA DE REGISTRO DE PREÇOS</w:t>
      </w:r>
    </w:p>
    <w:p w:rsidR="005E1530" w:rsidRPr="0011594B" w:rsidRDefault="005E1530" w:rsidP="005E2FA0">
      <w:pPr>
        <w:spacing w:line="360" w:lineRule="auto"/>
        <w:jc w:val="both"/>
        <w:rPr>
          <w:rFonts w:ascii="Arial" w:hAnsi="Arial" w:cs="Arial"/>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9A54D1">
        <w:rPr>
          <w:rFonts w:ascii="Arial" w:hAnsi="Arial" w:cs="Arial"/>
          <w:b/>
          <w:bCs/>
          <w:sz w:val="16"/>
          <w:szCs w:val="16"/>
        </w:rPr>
        <w:t>1</w:t>
      </w:r>
      <w:r w:rsidR="005E2FA0" w:rsidRPr="009A54D1">
        <w:rPr>
          <w:rFonts w:ascii="Arial" w:hAnsi="Arial" w:cs="Arial"/>
          <w:b/>
          <w:bCs/>
          <w:sz w:val="16"/>
          <w:szCs w:val="16"/>
        </w:rPr>
        <w:t>2</w:t>
      </w:r>
      <w:r w:rsidRPr="009A54D1">
        <w:rPr>
          <w:rFonts w:ascii="Arial" w:hAnsi="Arial" w:cs="Arial"/>
          <w:b/>
          <w:bCs/>
          <w:sz w:val="16"/>
          <w:szCs w:val="16"/>
        </w:rPr>
        <w:t>.</w:t>
      </w:r>
      <w:r w:rsidR="00167705" w:rsidRPr="009A54D1">
        <w:rPr>
          <w:rFonts w:ascii="Arial" w:hAnsi="Arial" w:cs="Arial"/>
          <w:b/>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Default="005269EC" w:rsidP="002C214A">
      <w:pPr>
        <w:pStyle w:val="Corpodetexto3"/>
        <w:tabs>
          <w:tab w:val="left" w:pos="900"/>
        </w:tabs>
        <w:ind w:left="426" w:right="47" w:hanging="426"/>
        <w:rPr>
          <w:rFonts w:ascii="Arial" w:hAnsi="Arial" w:cs="Arial"/>
          <w:sz w:val="16"/>
          <w:szCs w:val="16"/>
        </w:rPr>
      </w:pPr>
    </w:p>
    <w:p w:rsidR="005E1530" w:rsidRPr="009A54D1" w:rsidRDefault="005E1530" w:rsidP="002C214A">
      <w:pPr>
        <w:pStyle w:val="Corpodetexto3"/>
        <w:tabs>
          <w:tab w:val="left" w:pos="900"/>
        </w:tabs>
        <w:ind w:left="426" w:right="47" w:hanging="426"/>
        <w:rPr>
          <w:rFonts w:ascii="Arial" w:hAnsi="Arial" w:cs="Arial"/>
          <w:sz w:val="16"/>
          <w:szCs w:val="16"/>
        </w:rPr>
      </w:pPr>
    </w:p>
    <w:p w:rsidR="00266E26" w:rsidRDefault="007043D1"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Pr>
          <w:rFonts w:ascii="Arial" w:hAnsi="Arial" w:cs="Arial"/>
          <w:b/>
          <w:sz w:val="16"/>
          <w:szCs w:val="16"/>
        </w:rPr>
        <w:t xml:space="preserve">DER - </w:t>
      </w:r>
      <w:r w:rsidR="00D9528D">
        <w:rPr>
          <w:rFonts w:ascii="Arial" w:hAnsi="Arial" w:cs="Arial"/>
          <w:sz w:val="16"/>
          <w:szCs w:val="16"/>
        </w:rPr>
        <w:t>Departamento d</w:t>
      </w:r>
      <w:r w:rsidRPr="00891C60">
        <w:rPr>
          <w:rFonts w:ascii="Arial" w:hAnsi="Arial" w:cs="Arial"/>
          <w:sz w:val="16"/>
          <w:szCs w:val="16"/>
        </w:rPr>
        <w:t>e Estra</w:t>
      </w:r>
      <w:r w:rsidR="00D9528D">
        <w:rPr>
          <w:rFonts w:ascii="Arial" w:hAnsi="Arial" w:cs="Arial"/>
          <w:sz w:val="16"/>
          <w:szCs w:val="16"/>
        </w:rPr>
        <w:t>das d</w:t>
      </w:r>
      <w:r>
        <w:rPr>
          <w:rFonts w:ascii="Arial" w:hAnsi="Arial" w:cs="Arial"/>
          <w:sz w:val="16"/>
          <w:szCs w:val="16"/>
        </w:rPr>
        <w:t>e Rodagem, Infraestrutura e</w:t>
      </w:r>
      <w:r w:rsidRPr="00891C60">
        <w:rPr>
          <w:rFonts w:ascii="Arial" w:hAnsi="Arial" w:cs="Arial"/>
          <w:sz w:val="16"/>
          <w:szCs w:val="16"/>
        </w:rPr>
        <w:t xml:space="preserve"> Serviços Públicos</w:t>
      </w:r>
      <w:r w:rsidR="00266E26">
        <w:rPr>
          <w:rFonts w:ascii="Arial" w:hAnsi="Arial" w:cs="Arial"/>
          <w:sz w:val="16"/>
          <w:szCs w:val="16"/>
        </w:rPr>
        <w:t>.</w:t>
      </w:r>
      <w:r w:rsidR="00266E26" w:rsidRPr="009A54D1">
        <w:rPr>
          <w:rFonts w:ascii="Arial" w:hAnsi="Arial" w:cs="Arial"/>
          <w:b/>
          <w:bCs/>
          <w:color w:val="000000"/>
          <w:sz w:val="16"/>
          <w:szCs w:val="16"/>
        </w:rPr>
        <w:t xml:space="preserve"> </w:t>
      </w:r>
    </w:p>
    <w:p w:rsidR="00266E26" w:rsidRDefault="00266E26"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5E1530"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9D2314" w:rsidRPr="009A54D1"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w:t>
      </w:r>
      <w:proofErr w:type="gramStart"/>
      <w:r w:rsidR="009D2314" w:rsidRPr="009A54D1">
        <w:rPr>
          <w:rFonts w:ascii="Arial" w:hAnsi="Arial" w:cs="Arial"/>
          <w:color w:val="000000"/>
          <w:sz w:val="16"/>
          <w:szCs w:val="16"/>
        </w:rPr>
        <w:t>8.666/93, demais normas</w:t>
      </w:r>
      <w:proofErr w:type="gramEnd"/>
      <w:r w:rsidR="009D2314" w:rsidRPr="009A54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590F87">
      <w:pPr>
        <w:ind w:right="47"/>
        <w:jc w:val="center"/>
        <w:rPr>
          <w:rFonts w:ascii="Arial" w:hAnsi="Arial" w:cs="Arial"/>
          <w:b/>
          <w:bCs/>
          <w:color w:val="000000"/>
          <w:sz w:val="16"/>
          <w:szCs w:val="16"/>
        </w:rPr>
      </w:pPr>
    </w:p>
    <w:p w:rsidR="00E746DF" w:rsidRPr="009A54D1" w:rsidRDefault="00E746DF" w:rsidP="005E153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5E1530">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627D90" w:rsidRDefault="00627D90" w:rsidP="00526790">
      <w:pPr>
        <w:ind w:right="47"/>
        <w:jc w:val="both"/>
        <w:rPr>
          <w:rFonts w:ascii="Arial" w:hAnsi="Arial" w:cs="Arial"/>
          <w:b/>
          <w:bCs/>
          <w:color w:val="000000"/>
          <w:sz w:val="16"/>
          <w:szCs w:val="16"/>
        </w:rPr>
      </w:pPr>
    </w:p>
    <w:p w:rsidR="00C50BF7" w:rsidRPr="005E1530" w:rsidRDefault="00262622" w:rsidP="00526790">
      <w:pPr>
        <w:ind w:right="47"/>
        <w:jc w:val="both"/>
        <w:rPr>
          <w:rFonts w:ascii="Arial" w:hAnsi="Arial" w:cs="Arial"/>
          <w:b/>
          <w:bCs/>
          <w:color w:val="000000"/>
          <w:sz w:val="10"/>
          <w:szCs w:val="10"/>
        </w:rPr>
      </w:pPr>
      <w:r>
        <w:rPr>
          <w:rFonts w:ascii="Arial" w:hAnsi="Arial" w:cs="Arial"/>
          <w:b/>
          <w:bCs/>
          <w:color w:val="000000"/>
          <w:sz w:val="10"/>
          <w:szCs w:val="10"/>
        </w:rPr>
        <w:t>ST</w:t>
      </w:r>
      <w:r w:rsidR="00DA06C9">
        <w:rPr>
          <w:rFonts w:ascii="Arial" w:hAnsi="Arial" w:cs="Arial"/>
          <w:b/>
          <w:bCs/>
          <w:color w:val="000000"/>
          <w:sz w:val="10"/>
          <w:szCs w:val="10"/>
        </w:rPr>
        <w:t>/SRP</w:t>
      </w:r>
    </w:p>
    <w:sectPr w:rsidR="00C50BF7" w:rsidRPr="005E1530"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594B" w:rsidRDefault="0011594B">
      <w:r>
        <w:separator/>
      </w:r>
    </w:p>
  </w:endnote>
  <w:endnote w:type="continuationSeparator" w:id="0">
    <w:p w:rsidR="0011594B" w:rsidRDefault="001159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594B" w:rsidRDefault="0011594B">
      <w:r>
        <w:separator/>
      </w:r>
    </w:p>
  </w:footnote>
  <w:footnote w:type="continuationSeparator" w:id="0">
    <w:p w:rsidR="0011594B" w:rsidRDefault="001159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94B" w:rsidRDefault="0011594B">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A510682"/>
    <w:multiLevelType w:val="multilevel"/>
    <w:tmpl w:val="13A27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0">
    <w:nsid w:val="12847DBC"/>
    <w:multiLevelType w:val="multilevel"/>
    <w:tmpl w:val="00000002"/>
    <w:lvl w:ilvl="0">
      <w:start w:val="1"/>
      <w:numFmt w:val="decimal"/>
      <w:lvlText w:val="%1."/>
      <w:lvlJc w:val="left"/>
      <w:pPr>
        <w:tabs>
          <w:tab w:val="num" w:pos="720"/>
        </w:tabs>
        <w:ind w:left="720" w:hanging="360"/>
      </w:pPr>
      <w:rPr>
        <w:b/>
        <w:i w:val="0"/>
        <w:sz w:val="24"/>
        <w:szCs w:val="24"/>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19615A90"/>
    <w:multiLevelType w:val="hybridMultilevel"/>
    <w:tmpl w:val="1506F58A"/>
    <w:lvl w:ilvl="0" w:tplc="71EAB622">
      <w:start w:val="1"/>
      <w:numFmt w:val="decimal"/>
      <w:lvlText w:val="10.%1"/>
      <w:lvlJc w:val="left"/>
      <w:pPr>
        <w:ind w:left="720" w:hanging="360"/>
      </w:pPr>
      <w:rPr>
        <w:rFonts w:ascii="Times New Roman" w:eastAsia="Times New Roman" w:hAnsi="Times New Roman"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744159B"/>
    <w:multiLevelType w:val="hybridMultilevel"/>
    <w:tmpl w:val="42262EF2"/>
    <w:lvl w:ilvl="0" w:tplc="5A445228">
      <w:start w:val="1"/>
      <w:numFmt w:val="decimal"/>
      <w:lvlText w:val="%1."/>
      <w:lvlJc w:val="left"/>
      <w:pPr>
        <w:tabs>
          <w:tab w:val="num" w:pos="585"/>
        </w:tabs>
        <w:ind w:left="585" w:hanging="360"/>
      </w:pPr>
      <w:rPr>
        <w:rFonts w:hint="default"/>
        <w:b/>
        <w:sz w:val="21"/>
        <w:szCs w:val="21"/>
      </w:rPr>
    </w:lvl>
    <w:lvl w:ilvl="1" w:tplc="04160019" w:tentative="1">
      <w:start w:val="1"/>
      <w:numFmt w:val="lowerLetter"/>
      <w:lvlText w:val="%2."/>
      <w:lvlJc w:val="left"/>
      <w:pPr>
        <w:tabs>
          <w:tab w:val="num" w:pos="1305"/>
        </w:tabs>
        <w:ind w:left="1305" w:hanging="360"/>
      </w:pPr>
    </w:lvl>
    <w:lvl w:ilvl="2" w:tplc="0416001B" w:tentative="1">
      <w:start w:val="1"/>
      <w:numFmt w:val="lowerRoman"/>
      <w:lvlText w:val="%3."/>
      <w:lvlJc w:val="right"/>
      <w:pPr>
        <w:tabs>
          <w:tab w:val="num" w:pos="2025"/>
        </w:tabs>
        <w:ind w:left="2025" w:hanging="180"/>
      </w:pPr>
    </w:lvl>
    <w:lvl w:ilvl="3" w:tplc="0416000F" w:tentative="1">
      <w:start w:val="1"/>
      <w:numFmt w:val="decimal"/>
      <w:lvlText w:val="%4."/>
      <w:lvlJc w:val="left"/>
      <w:pPr>
        <w:tabs>
          <w:tab w:val="num" w:pos="2745"/>
        </w:tabs>
        <w:ind w:left="2745" w:hanging="360"/>
      </w:pPr>
    </w:lvl>
    <w:lvl w:ilvl="4" w:tplc="04160019" w:tentative="1">
      <w:start w:val="1"/>
      <w:numFmt w:val="lowerLetter"/>
      <w:lvlText w:val="%5."/>
      <w:lvlJc w:val="left"/>
      <w:pPr>
        <w:tabs>
          <w:tab w:val="num" w:pos="3465"/>
        </w:tabs>
        <w:ind w:left="3465" w:hanging="360"/>
      </w:pPr>
    </w:lvl>
    <w:lvl w:ilvl="5" w:tplc="0416001B" w:tentative="1">
      <w:start w:val="1"/>
      <w:numFmt w:val="lowerRoman"/>
      <w:lvlText w:val="%6."/>
      <w:lvlJc w:val="right"/>
      <w:pPr>
        <w:tabs>
          <w:tab w:val="num" w:pos="4185"/>
        </w:tabs>
        <w:ind w:left="4185" w:hanging="180"/>
      </w:pPr>
    </w:lvl>
    <w:lvl w:ilvl="6" w:tplc="0416000F" w:tentative="1">
      <w:start w:val="1"/>
      <w:numFmt w:val="decimal"/>
      <w:lvlText w:val="%7."/>
      <w:lvlJc w:val="left"/>
      <w:pPr>
        <w:tabs>
          <w:tab w:val="num" w:pos="4905"/>
        </w:tabs>
        <w:ind w:left="4905" w:hanging="360"/>
      </w:pPr>
    </w:lvl>
    <w:lvl w:ilvl="7" w:tplc="04160019" w:tentative="1">
      <w:start w:val="1"/>
      <w:numFmt w:val="lowerLetter"/>
      <w:lvlText w:val="%8."/>
      <w:lvlJc w:val="left"/>
      <w:pPr>
        <w:tabs>
          <w:tab w:val="num" w:pos="5625"/>
        </w:tabs>
        <w:ind w:left="5625" w:hanging="360"/>
      </w:pPr>
    </w:lvl>
    <w:lvl w:ilvl="8" w:tplc="0416001B" w:tentative="1">
      <w:start w:val="1"/>
      <w:numFmt w:val="lowerRoman"/>
      <w:lvlText w:val="%9."/>
      <w:lvlJc w:val="right"/>
      <w:pPr>
        <w:tabs>
          <w:tab w:val="num" w:pos="6345"/>
        </w:tabs>
        <w:ind w:left="6345" w:hanging="180"/>
      </w:pPr>
    </w:lvl>
  </w:abstractNum>
  <w:abstractNum w:abstractNumId="14">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5">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35245A5F"/>
    <w:multiLevelType w:val="hybridMultilevel"/>
    <w:tmpl w:val="B6A2EC9A"/>
    <w:lvl w:ilvl="0" w:tplc="96108318">
      <w:start w:val="1"/>
      <w:numFmt w:val="lowerLetter"/>
      <w:lvlText w:val="%1."/>
      <w:lvlJc w:val="right"/>
      <w:pPr>
        <w:ind w:left="1428" w:hanging="360"/>
      </w:pPr>
      <w:rPr>
        <w:rFonts w:hint="default"/>
        <w:b w:val="0"/>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7">
    <w:nsid w:val="37723FEA"/>
    <w:multiLevelType w:val="multilevel"/>
    <w:tmpl w:val="1EB0CC4A"/>
    <w:lvl w:ilvl="0">
      <w:start w:val="1"/>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945" w:hanging="720"/>
      </w:pPr>
      <w:rPr>
        <w:rFonts w:hint="default"/>
        <w:b/>
      </w:rPr>
    </w:lvl>
    <w:lvl w:ilvl="2">
      <w:start w:val="1"/>
      <w:numFmt w:val="decimal"/>
      <w:isLgl/>
      <w:lvlText w:val="%1.%2.%3."/>
      <w:lvlJc w:val="left"/>
      <w:pPr>
        <w:ind w:left="945" w:hanging="720"/>
      </w:pPr>
      <w:rPr>
        <w:rFonts w:hint="default"/>
        <w:b w:val="0"/>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18">
    <w:nsid w:val="378362A6"/>
    <w:multiLevelType w:val="multilevel"/>
    <w:tmpl w:val="ECC26158"/>
    <w:lvl w:ilvl="0">
      <w:start w:val="6"/>
      <w:numFmt w:val="decimal"/>
      <w:lvlText w:val="%1"/>
      <w:lvlJc w:val="left"/>
      <w:pPr>
        <w:ind w:left="360" w:hanging="360"/>
      </w:pPr>
      <w:rPr>
        <w:rFonts w:ascii="Arial" w:hAnsi="Arial" w:cs="Arial" w:hint="default"/>
        <w:b/>
        <w:sz w:val="16"/>
      </w:rPr>
    </w:lvl>
    <w:lvl w:ilvl="1">
      <w:start w:val="3"/>
      <w:numFmt w:val="decimal"/>
      <w:lvlText w:val="%1.%2"/>
      <w:lvlJc w:val="left"/>
      <w:pPr>
        <w:ind w:left="360" w:hanging="360"/>
      </w:pPr>
      <w:rPr>
        <w:rFonts w:ascii="Arial" w:hAnsi="Arial" w:cs="Arial" w:hint="default"/>
        <w:b w:val="0"/>
        <w:sz w:val="16"/>
      </w:rPr>
    </w:lvl>
    <w:lvl w:ilvl="2">
      <w:start w:val="1"/>
      <w:numFmt w:val="decimal"/>
      <w:lvlText w:val="%1.%2.%3"/>
      <w:lvlJc w:val="left"/>
      <w:pPr>
        <w:ind w:left="720" w:hanging="720"/>
      </w:pPr>
      <w:rPr>
        <w:rFonts w:ascii="Arial" w:hAnsi="Arial" w:cs="Arial" w:hint="default"/>
        <w:b/>
        <w:sz w:val="16"/>
      </w:rPr>
    </w:lvl>
    <w:lvl w:ilvl="3">
      <w:start w:val="1"/>
      <w:numFmt w:val="decimal"/>
      <w:lvlText w:val="%1.%2.%3.%4"/>
      <w:lvlJc w:val="left"/>
      <w:pPr>
        <w:ind w:left="720" w:hanging="720"/>
      </w:pPr>
      <w:rPr>
        <w:rFonts w:ascii="Arial" w:hAnsi="Arial" w:cs="Arial" w:hint="default"/>
        <w:b/>
        <w:sz w:val="16"/>
      </w:rPr>
    </w:lvl>
    <w:lvl w:ilvl="4">
      <w:start w:val="1"/>
      <w:numFmt w:val="decimal"/>
      <w:lvlText w:val="%1.%2.%3.%4.%5"/>
      <w:lvlJc w:val="left"/>
      <w:pPr>
        <w:ind w:left="1080" w:hanging="1080"/>
      </w:pPr>
      <w:rPr>
        <w:rFonts w:ascii="Arial" w:hAnsi="Arial" w:cs="Arial" w:hint="default"/>
        <w:b/>
        <w:sz w:val="16"/>
      </w:rPr>
    </w:lvl>
    <w:lvl w:ilvl="5">
      <w:start w:val="1"/>
      <w:numFmt w:val="decimal"/>
      <w:lvlText w:val="%1.%2.%3.%4.%5.%6"/>
      <w:lvlJc w:val="left"/>
      <w:pPr>
        <w:ind w:left="1080" w:hanging="1080"/>
      </w:pPr>
      <w:rPr>
        <w:rFonts w:ascii="Arial" w:hAnsi="Arial" w:cs="Arial" w:hint="default"/>
        <w:b/>
        <w:sz w:val="16"/>
      </w:rPr>
    </w:lvl>
    <w:lvl w:ilvl="6">
      <w:start w:val="1"/>
      <w:numFmt w:val="decimal"/>
      <w:lvlText w:val="%1.%2.%3.%4.%5.%6.%7"/>
      <w:lvlJc w:val="left"/>
      <w:pPr>
        <w:ind w:left="1440" w:hanging="1440"/>
      </w:pPr>
      <w:rPr>
        <w:rFonts w:ascii="Arial" w:hAnsi="Arial" w:cs="Arial" w:hint="default"/>
        <w:b/>
        <w:sz w:val="16"/>
      </w:rPr>
    </w:lvl>
    <w:lvl w:ilvl="7">
      <w:start w:val="1"/>
      <w:numFmt w:val="decimal"/>
      <w:lvlText w:val="%1.%2.%3.%4.%5.%6.%7.%8"/>
      <w:lvlJc w:val="left"/>
      <w:pPr>
        <w:ind w:left="1440" w:hanging="1440"/>
      </w:pPr>
      <w:rPr>
        <w:rFonts w:ascii="Arial" w:hAnsi="Arial" w:cs="Arial" w:hint="default"/>
        <w:b/>
        <w:sz w:val="16"/>
      </w:rPr>
    </w:lvl>
    <w:lvl w:ilvl="8">
      <w:start w:val="1"/>
      <w:numFmt w:val="decimal"/>
      <w:lvlText w:val="%1.%2.%3.%4.%5.%6.%7.%8.%9"/>
      <w:lvlJc w:val="left"/>
      <w:pPr>
        <w:ind w:left="1800" w:hanging="1800"/>
      </w:pPr>
      <w:rPr>
        <w:rFonts w:ascii="Arial" w:hAnsi="Arial" w:cs="Arial" w:hint="default"/>
        <w:b/>
        <w:sz w:val="16"/>
      </w:rPr>
    </w:lvl>
  </w:abstractNum>
  <w:abstractNum w:abstractNumId="19">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39884AE6"/>
    <w:multiLevelType w:val="multilevel"/>
    <w:tmpl w:val="BC466AC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ascii="Arial" w:hAnsi="Arial" w:cs="Arial" w:hint="default"/>
        <w:b w:val="0"/>
        <w:sz w:val="16"/>
        <w:szCs w:val="1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1">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41BC0565"/>
    <w:multiLevelType w:val="multilevel"/>
    <w:tmpl w:val="9260F3EA"/>
    <w:lvl w:ilvl="0">
      <w:start w:val="1"/>
      <w:numFmt w:val="decimal"/>
      <w:lvlText w:val="%1."/>
      <w:lvlJc w:val="left"/>
      <w:pPr>
        <w:ind w:left="737" w:hanging="340"/>
      </w:pPr>
      <w:rPr>
        <w:rFonts w:hint="default"/>
        <w:b/>
      </w:rPr>
    </w:lvl>
    <w:lvl w:ilvl="1">
      <w:start w:val="1"/>
      <w:numFmt w:val="decimal"/>
      <w:isLgl/>
      <w:suff w:val="space"/>
      <w:lvlText w:val="%1.%2."/>
      <w:lvlJc w:val="left"/>
      <w:pPr>
        <w:ind w:left="624" w:hanging="340"/>
      </w:pPr>
      <w:rPr>
        <w:rFonts w:hint="default"/>
        <w:b/>
        <w:u w:val="none"/>
      </w:rPr>
    </w:lvl>
    <w:lvl w:ilvl="2">
      <w:start w:val="1"/>
      <w:numFmt w:val="decimal"/>
      <w:isLgl/>
      <w:suff w:val="space"/>
      <w:lvlText w:val="%1.%2.%3."/>
      <w:lvlJc w:val="left"/>
      <w:pPr>
        <w:ind w:left="766" w:hanging="340"/>
      </w:pPr>
      <w:rPr>
        <w:rFonts w:hint="default"/>
        <w:b/>
        <w:u w:val="none"/>
      </w:rPr>
    </w:lvl>
    <w:lvl w:ilvl="3">
      <w:start w:val="1"/>
      <w:numFmt w:val="decimal"/>
      <w:isLgl/>
      <w:suff w:val="space"/>
      <w:lvlText w:val="%1.%2.%3.%4."/>
      <w:lvlJc w:val="left"/>
      <w:pPr>
        <w:ind w:left="737" w:hanging="340"/>
      </w:pPr>
      <w:rPr>
        <w:rFonts w:hint="default"/>
        <w:b/>
        <w:color w:val="auto"/>
        <w:u w:val="none"/>
      </w:rPr>
    </w:lvl>
    <w:lvl w:ilvl="4">
      <w:start w:val="1"/>
      <w:numFmt w:val="decimal"/>
      <w:isLgl/>
      <w:lvlText w:val="%1.%2.%3.%4.%5."/>
      <w:lvlJc w:val="left"/>
      <w:pPr>
        <w:ind w:left="737" w:hanging="340"/>
      </w:pPr>
      <w:rPr>
        <w:rFonts w:hint="default"/>
        <w:b/>
        <w:color w:val="auto"/>
        <w:u w:val="none"/>
      </w:rPr>
    </w:lvl>
    <w:lvl w:ilvl="5">
      <w:start w:val="1"/>
      <w:numFmt w:val="decimal"/>
      <w:isLgl/>
      <w:lvlText w:val="%1.%2.%3.%4.%5.%6."/>
      <w:lvlJc w:val="left"/>
      <w:pPr>
        <w:ind w:left="737" w:hanging="340"/>
      </w:pPr>
      <w:rPr>
        <w:rFonts w:hint="default"/>
        <w:u w:val="none"/>
      </w:rPr>
    </w:lvl>
    <w:lvl w:ilvl="6">
      <w:start w:val="1"/>
      <w:numFmt w:val="decimal"/>
      <w:isLgl/>
      <w:lvlText w:val="%1.%2.%3.%4.%5.%6.%7."/>
      <w:lvlJc w:val="left"/>
      <w:pPr>
        <w:ind w:left="737" w:hanging="340"/>
      </w:pPr>
      <w:rPr>
        <w:rFonts w:hint="default"/>
        <w:u w:val="none"/>
      </w:rPr>
    </w:lvl>
    <w:lvl w:ilvl="7">
      <w:start w:val="1"/>
      <w:numFmt w:val="decimal"/>
      <w:isLgl/>
      <w:lvlText w:val="%1.%2.%3.%4.%5.%6.%7.%8."/>
      <w:lvlJc w:val="left"/>
      <w:pPr>
        <w:ind w:left="737" w:hanging="340"/>
      </w:pPr>
      <w:rPr>
        <w:rFonts w:hint="default"/>
        <w:u w:val="none"/>
      </w:rPr>
    </w:lvl>
    <w:lvl w:ilvl="8">
      <w:start w:val="1"/>
      <w:numFmt w:val="decimal"/>
      <w:isLgl/>
      <w:lvlText w:val="%1.%2.%3.%4.%5.%6.%7.%8.%9."/>
      <w:lvlJc w:val="left"/>
      <w:pPr>
        <w:ind w:left="737" w:hanging="340"/>
      </w:pPr>
      <w:rPr>
        <w:rFonts w:hint="default"/>
        <w:u w:val="none"/>
      </w:rPr>
    </w:lvl>
  </w:abstractNum>
  <w:abstractNum w:abstractNumId="23">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499D4CAD"/>
    <w:multiLevelType w:val="multilevel"/>
    <w:tmpl w:val="51080670"/>
    <w:lvl w:ilvl="0">
      <w:start w:val="19"/>
      <w:numFmt w:val="decimal"/>
      <w:lvlText w:val="%1."/>
      <w:lvlJc w:val="left"/>
      <w:pPr>
        <w:ind w:left="660" w:hanging="660"/>
      </w:pPr>
      <w:rPr>
        <w:rFonts w:hint="default"/>
        <w:b/>
        <w:u w:val="single"/>
      </w:rPr>
    </w:lvl>
    <w:lvl w:ilvl="1">
      <w:start w:val="2"/>
      <w:numFmt w:val="decimal"/>
      <w:lvlText w:val="%1.%2."/>
      <w:lvlJc w:val="left"/>
      <w:pPr>
        <w:ind w:left="660" w:hanging="660"/>
      </w:pPr>
      <w:rPr>
        <w:rFonts w:hint="default"/>
        <w:b/>
        <w:u w:val="single"/>
      </w:rPr>
    </w:lvl>
    <w:lvl w:ilvl="2">
      <w:start w:val="2"/>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u w:val="single"/>
      </w:rPr>
    </w:lvl>
    <w:lvl w:ilvl="4">
      <w:start w:val="1"/>
      <w:numFmt w:val="upperRoman"/>
      <w:lvlText w:val="%1.%2.%3.%4.%5."/>
      <w:lvlJc w:val="left"/>
      <w:pPr>
        <w:ind w:left="1440" w:hanging="144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5">
    <w:nsid w:val="49E8144A"/>
    <w:multiLevelType w:val="multilevel"/>
    <w:tmpl w:val="57B07B4A"/>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C4B0D5B"/>
    <w:multiLevelType w:val="multilevel"/>
    <w:tmpl w:val="3364ECF6"/>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4E997E39"/>
    <w:multiLevelType w:val="hybridMultilevel"/>
    <w:tmpl w:val="56C05F10"/>
    <w:lvl w:ilvl="0" w:tplc="E224238E">
      <w:start w:val="1"/>
      <w:numFmt w:val="lowerLetter"/>
      <w:lvlText w:val="%1."/>
      <w:lvlJc w:val="left"/>
      <w:pPr>
        <w:ind w:left="2007" w:hanging="360"/>
      </w:pPr>
      <w:rPr>
        <w:rFonts w:hint="default"/>
      </w:rPr>
    </w:lvl>
    <w:lvl w:ilvl="1" w:tplc="04160019">
      <w:start w:val="1"/>
      <w:numFmt w:val="lowerLetter"/>
      <w:lvlText w:val="%2."/>
      <w:lvlJc w:val="left"/>
      <w:pPr>
        <w:ind w:left="2727" w:hanging="360"/>
      </w:pPr>
    </w:lvl>
    <w:lvl w:ilvl="2" w:tplc="0416001B" w:tentative="1">
      <w:start w:val="1"/>
      <w:numFmt w:val="lowerRoman"/>
      <w:lvlText w:val="%3."/>
      <w:lvlJc w:val="right"/>
      <w:pPr>
        <w:ind w:left="3447" w:hanging="180"/>
      </w:pPr>
    </w:lvl>
    <w:lvl w:ilvl="3" w:tplc="0416000F" w:tentative="1">
      <w:start w:val="1"/>
      <w:numFmt w:val="decimal"/>
      <w:lvlText w:val="%4."/>
      <w:lvlJc w:val="left"/>
      <w:pPr>
        <w:ind w:left="4167" w:hanging="360"/>
      </w:pPr>
    </w:lvl>
    <w:lvl w:ilvl="4" w:tplc="04160019" w:tentative="1">
      <w:start w:val="1"/>
      <w:numFmt w:val="lowerLetter"/>
      <w:lvlText w:val="%5."/>
      <w:lvlJc w:val="left"/>
      <w:pPr>
        <w:ind w:left="4887" w:hanging="360"/>
      </w:pPr>
    </w:lvl>
    <w:lvl w:ilvl="5" w:tplc="0416001B" w:tentative="1">
      <w:start w:val="1"/>
      <w:numFmt w:val="lowerRoman"/>
      <w:lvlText w:val="%6."/>
      <w:lvlJc w:val="right"/>
      <w:pPr>
        <w:ind w:left="5607" w:hanging="180"/>
      </w:pPr>
    </w:lvl>
    <w:lvl w:ilvl="6" w:tplc="0416000F" w:tentative="1">
      <w:start w:val="1"/>
      <w:numFmt w:val="decimal"/>
      <w:lvlText w:val="%7."/>
      <w:lvlJc w:val="left"/>
      <w:pPr>
        <w:ind w:left="6327" w:hanging="360"/>
      </w:pPr>
    </w:lvl>
    <w:lvl w:ilvl="7" w:tplc="04160019" w:tentative="1">
      <w:start w:val="1"/>
      <w:numFmt w:val="lowerLetter"/>
      <w:lvlText w:val="%8."/>
      <w:lvlJc w:val="left"/>
      <w:pPr>
        <w:ind w:left="7047" w:hanging="360"/>
      </w:pPr>
    </w:lvl>
    <w:lvl w:ilvl="8" w:tplc="0416001B" w:tentative="1">
      <w:start w:val="1"/>
      <w:numFmt w:val="lowerRoman"/>
      <w:lvlText w:val="%9."/>
      <w:lvlJc w:val="right"/>
      <w:pPr>
        <w:ind w:left="7767" w:hanging="180"/>
      </w:pPr>
    </w:lvl>
  </w:abstractNum>
  <w:abstractNum w:abstractNumId="28">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8F31B44"/>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2">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33">
    <w:nsid w:val="647F3414"/>
    <w:multiLevelType w:val="multilevel"/>
    <w:tmpl w:val="2DC67026"/>
    <w:lvl w:ilvl="0">
      <w:start w:val="9"/>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720" w:hanging="36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340" w:hanging="1080"/>
      </w:pPr>
      <w:rPr>
        <w:rFonts w:hint="default"/>
      </w:rPr>
    </w:lvl>
    <w:lvl w:ilvl="8">
      <w:start w:val="1"/>
      <w:numFmt w:val="decimal"/>
      <w:lvlText w:val="%1.%2.%3.%4.%5.%6.%7.%8.%9"/>
      <w:lvlJc w:val="left"/>
      <w:pPr>
        <w:ind w:left="2880" w:hanging="1440"/>
      </w:pPr>
      <w:rPr>
        <w:rFonts w:hint="default"/>
      </w:rPr>
    </w:lvl>
  </w:abstractNum>
  <w:abstractNum w:abstractNumId="34">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6">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37">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8"/>
  </w:num>
  <w:num w:numId="2">
    <w:abstractNumId w:val="20"/>
  </w:num>
  <w:num w:numId="3">
    <w:abstractNumId w:val="8"/>
  </w:num>
  <w:num w:numId="4">
    <w:abstractNumId w:val="7"/>
  </w:num>
  <w:num w:numId="5">
    <w:abstractNumId w:val="23"/>
  </w:num>
  <w:num w:numId="6">
    <w:abstractNumId w:val="21"/>
  </w:num>
  <w:num w:numId="7">
    <w:abstractNumId w:val="34"/>
  </w:num>
  <w:num w:numId="8">
    <w:abstractNumId w:val="15"/>
  </w:num>
  <w:num w:numId="9">
    <w:abstractNumId w:val="19"/>
  </w:num>
  <w:num w:numId="10">
    <w:abstractNumId w:val="6"/>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num>
  <w:num w:numId="13">
    <w:abstractNumId w:val="30"/>
  </w:num>
  <w:num w:numId="14">
    <w:abstractNumId w:val="37"/>
  </w:num>
  <w:num w:numId="15">
    <w:abstractNumId w:val="3"/>
  </w:num>
  <w:num w:numId="16">
    <w:abstractNumId w:val="4"/>
  </w:num>
  <w:num w:numId="17">
    <w:abstractNumId w:val="22"/>
  </w:num>
  <w:num w:numId="18">
    <w:abstractNumId w:val="36"/>
  </w:num>
  <w:num w:numId="19">
    <w:abstractNumId w:val="14"/>
  </w:num>
  <w:num w:numId="20">
    <w:abstractNumId w:val="32"/>
  </w:num>
  <w:num w:numId="21">
    <w:abstractNumId w:val="9"/>
  </w:num>
  <w:num w:numId="22">
    <w:abstractNumId w:val="16"/>
  </w:num>
  <w:num w:numId="23">
    <w:abstractNumId w:val="24"/>
  </w:num>
  <w:num w:numId="24">
    <w:abstractNumId w:val="27"/>
  </w:num>
  <w:num w:numId="25">
    <w:abstractNumId w:val="26"/>
  </w:num>
  <w:num w:numId="26">
    <w:abstractNumId w:val="1"/>
  </w:num>
  <w:num w:numId="27">
    <w:abstractNumId w:val="2"/>
  </w:num>
  <w:num w:numId="28">
    <w:abstractNumId w:val="11"/>
  </w:num>
  <w:num w:numId="29">
    <w:abstractNumId w:val="10"/>
  </w:num>
  <w:num w:numId="30">
    <w:abstractNumId w:val="31"/>
  </w:num>
  <w:num w:numId="31">
    <w:abstractNumId w:val="29"/>
  </w:num>
  <w:num w:numId="32">
    <w:abstractNumId w:val="18"/>
  </w:num>
  <w:num w:numId="33">
    <w:abstractNumId w:val="25"/>
  </w:num>
  <w:num w:numId="34">
    <w:abstractNumId w:val="17"/>
  </w:num>
  <w:num w:numId="35">
    <w:abstractNumId w:val="33"/>
  </w:num>
  <w:num w:numId="36">
    <w:abstractNumId w:val="5"/>
  </w:num>
  <w:num w:numId="37">
    <w:abstractNumId w:val="1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5936"/>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126A"/>
    <w:rsid w:val="000D04E2"/>
    <w:rsid w:val="000D6832"/>
    <w:rsid w:val="000E1460"/>
    <w:rsid w:val="000E6330"/>
    <w:rsid w:val="000F74A8"/>
    <w:rsid w:val="000F7CBF"/>
    <w:rsid w:val="001001E2"/>
    <w:rsid w:val="00103BF6"/>
    <w:rsid w:val="00104A59"/>
    <w:rsid w:val="00105005"/>
    <w:rsid w:val="0010657B"/>
    <w:rsid w:val="0010778E"/>
    <w:rsid w:val="001101E5"/>
    <w:rsid w:val="00110EB4"/>
    <w:rsid w:val="00110F0D"/>
    <w:rsid w:val="001140FE"/>
    <w:rsid w:val="001149DB"/>
    <w:rsid w:val="0011594B"/>
    <w:rsid w:val="00116604"/>
    <w:rsid w:val="00117DED"/>
    <w:rsid w:val="00120454"/>
    <w:rsid w:val="00122008"/>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73768"/>
    <w:rsid w:val="00181DAB"/>
    <w:rsid w:val="00190648"/>
    <w:rsid w:val="0019378A"/>
    <w:rsid w:val="00196276"/>
    <w:rsid w:val="001A0C25"/>
    <w:rsid w:val="001A4EC2"/>
    <w:rsid w:val="001A63B1"/>
    <w:rsid w:val="001B1455"/>
    <w:rsid w:val="001C18CF"/>
    <w:rsid w:val="001C2D5C"/>
    <w:rsid w:val="001C376E"/>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6819"/>
    <w:rsid w:val="00211878"/>
    <w:rsid w:val="00213CF2"/>
    <w:rsid w:val="0021596E"/>
    <w:rsid w:val="00220F78"/>
    <w:rsid w:val="00231021"/>
    <w:rsid w:val="00237D75"/>
    <w:rsid w:val="0024014B"/>
    <w:rsid w:val="00243C16"/>
    <w:rsid w:val="00244983"/>
    <w:rsid w:val="00246470"/>
    <w:rsid w:val="00251D62"/>
    <w:rsid w:val="00255F4C"/>
    <w:rsid w:val="00256091"/>
    <w:rsid w:val="00260036"/>
    <w:rsid w:val="00262622"/>
    <w:rsid w:val="00263010"/>
    <w:rsid w:val="002640C0"/>
    <w:rsid w:val="002645AD"/>
    <w:rsid w:val="00265C0C"/>
    <w:rsid w:val="0026689A"/>
    <w:rsid w:val="00266E26"/>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300A"/>
    <w:rsid w:val="002E5759"/>
    <w:rsid w:val="002F2335"/>
    <w:rsid w:val="002F3912"/>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9010C"/>
    <w:rsid w:val="003977B2"/>
    <w:rsid w:val="00397D1E"/>
    <w:rsid w:val="003A2E4C"/>
    <w:rsid w:val="003A40B9"/>
    <w:rsid w:val="003A5416"/>
    <w:rsid w:val="003B4751"/>
    <w:rsid w:val="003B4B40"/>
    <w:rsid w:val="003B4FB5"/>
    <w:rsid w:val="003B596C"/>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266E2"/>
    <w:rsid w:val="00430B87"/>
    <w:rsid w:val="0043293A"/>
    <w:rsid w:val="00433462"/>
    <w:rsid w:val="00434BB3"/>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6FE5"/>
    <w:rsid w:val="00467E48"/>
    <w:rsid w:val="004711F6"/>
    <w:rsid w:val="004802FF"/>
    <w:rsid w:val="0048752A"/>
    <w:rsid w:val="0049023D"/>
    <w:rsid w:val="00490488"/>
    <w:rsid w:val="004925D2"/>
    <w:rsid w:val="0049302E"/>
    <w:rsid w:val="004A3852"/>
    <w:rsid w:val="004B50C5"/>
    <w:rsid w:val="004B5B24"/>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352A"/>
    <w:rsid w:val="00577B89"/>
    <w:rsid w:val="00580D95"/>
    <w:rsid w:val="00587C0E"/>
    <w:rsid w:val="00590F87"/>
    <w:rsid w:val="00592E29"/>
    <w:rsid w:val="005965DB"/>
    <w:rsid w:val="005A50AE"/>
    <w:rsid w:val="005A6DF8"/>
    <w:rsid w:val="005A7B62"/>
    <w:rsid w:val="005C080E"/>
    <w:rsid w:val="005C42CC"/>
    <w:rsid w:val="005C50B2"/>
    <w:rsid w:val="005C7BAE"/>
    <w:rsid w:val="005D01B7"/>
    <w:rsid w:val="005D0A15"/>
    <w:rsid w:val="005D38AA"/>
    <w:rsid w:val="005D3977"/>
    <w:rsid w:val="005D4B7F"/>
    <w:rsid w:val="005E1530"/>
    <w:rsid w:val="005E2FA0"/>
    <w:rsid w:val="005E313E"/>
    <w:rsid w:val="005E653B"/>
    <w:rsid w:val="005E79F5"/>
    <w:rsid w:val="005F1C4F"/>
    <w:rsid w:val="005F28C3"/>
    <w:rsid w:val="005F2FE4"/>
    <w:rsid w:val="005F3341"/>
    <w:rsid w:val="005F3A7C"/>
    <w:rsid w:val="005F3EFA"/>
    <w:rsid w:val="005F53D1"/>
    <w:rsid w:val="006024EA"/>
    <w:rsid w:val="006044C3"/>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043D1"/>
    <w:rsid w:val="007155A6"/>
    <w:rsid w:val="0072067D"/>
    <w:rsid w:val="007305D5"/>
    <w:rsid w:val="00732B05"/>
    <w:rsid w:val="00732BF1"/>
    <w:rsid w:val="00735AD9"/>
    <w:rsid w:val="00735DF8"/>
    <w:rsid w:val="007464BF"/>
    <w:rsid w:val="00750262"/>
    <w:rsid w:val="007504F7"/>
    <w:rsid w:val="00752F71"/>
    <w:rsid w:val="00754F90"/>
    <w:rsid w:val="00756383"/>
    <w:rsid w:val="007567A1"/>
    <w:rsid w:val="00757C81"/>
    <w:rsid w:val="007602B8"/>
    <w:rsid w:val="00761972"/>
    <w:rsid w:val="00762BB9"/>
    <w:rsid w:val="00765955"/>
    <w:rsid w:val="00772640"/>
    <w:rsid w:val="00772B81"/>
    <w:rsid w:val="00774675"/>
    <w:rsid w:val="00781595"/>
    <w:rsid w:val="00781E9A"/>
    <w:rsid w:val="00782950"/>
    <w:rsid w:val="00785356"/>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266"/>
    <w:rsid w:val="007D1B11"/>
    <w:rsid w:val="007D2ED6"/>
    <w:rsid w:val="007D4C67"/>
    <w:rsid w:val="007D7BA3"/>
    <w:rsid w:val="007E2187"/>
    <w:rsid w:val="007E2F3D"/>
    <w:rsid w:val="007E5F23"/>
    <w:rsid w:val="007E6BA2"/>
    <w:rsid w:val="007F109C"/>
    <w:rsid w:val="007F3CA9"/>
    <w:rsid w:val="007F5380"/>
    <w:rsid w:val="007F6222"/>
    <w:rsid w:val="007F679C"/>
    <w:rsid w:val="0080018A"/>
    <w:rsid w:val="008012DE"/>
    <w:rsid w:val="00801E16"/>
    <w:rsid w:val="00802CEE"/>
    <w:rsid w:val="00810266"/>
    <w:rsid w:val="00811634"/>
    <w:rsid w:val="00811C3A"/>
    <w:rsid w:val="00812047"/>
    <w:rsid w:val="00814595"/>
    <w:rsid w:val="00817C09"/>
    <w:rsid w:val="0082072C"/>
    <w:rsid w:val="00822366"/>
    <w:rsid w:val="0082511E"/>
    <w:rsid w:val="00826861"/>
    <w:rsid w:val="00835CCF"/>
    <w:rsid w:val="0084100A"/>
    <w:rsid w:val="00842C6B"/>
    <w:rsid w:val="00843722"/>
    <w:rsid w:val="00843AD3"/>
    <w:rsid w:val="00844196"/>
    <w:rsid w:val="00845EF4"/>
    <w:rsid w:val="00852B45"/>
    <w:rsid w:val="00857D51"/>
    <w:rsid w:val="00857F9F"/>
    <w:rsid w:val="0086196D"/>
    <w:rsid w:val="00861D11"/>
    <w:rsid w:val="00864457"/>
    <w:rsid w:val="00865D9C"/>
    <w:rsid w:val="00866569"/>
    <w:rsid w:val="00866E56"/>
    <w:rsid w:val="008700B2"/>
    <w:rsid w:val="00873EE0"/>
    <w:rsid w:val="00875016"/>
    <w:rsid w:val="00876638"/>
    <w:rsid w:val="00880FC8"/>
    <w:rsid w:val="00881DB1"/>
    <w:rsid w:val="00881F65"/>
    <w:rsid w:val="008860E5"/>
    <w:rsid w:val="008911E6"/>
    <w:rsid w:val="00891C60"/>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E63B1"/>
    <w:rsid w:val="008F3332"/>
    <w:rsid w:val="008F5688"/>
    <w:rsid w:val="008F73CB"/>
    <w:rsid w:val="00900F75"/>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46A1E"/>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D68"/>
    <w:rsid w:val="009C6130"/>
    <w:rsid w:val="009D2314"/>
    <w:rsid w:val="009D2E2F"/>
    <w:rsid w:val="009D526E"/>
    <w:rsid w:val="009D7312"/>
    <w:rsid w:val="009E1BF0"/>
    <w:rsid w:val="009E3650"/>
    <w:rsid w:val="009E4247"/>
    <w:rsid w:val="009E5F91"/>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220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A4657"/>
    <w:rsid w:val="00AA5CD4"/>
    <w:rsid w:val="00AA7C4D"/>
    <w:rsid w:val="00AB70A8"/>
    <w:rsid w:val="00AC04A8"/>
    <w:rsid w:val="00AC4419"/>
    <w:rsid w:val="00AC50A6"/>
    <w:rsid w:val="00AC50A9"/>
    <w:rsid w:val="00AC7004"/>
    <w:rsid w:val="00AD0282"/>
    <w:rsid w:val="00AD0AEB"/>
    <w:rsid w:val="00AD3BD6"/>
    <w:rsid w:val="00AD47CE"/>
    <w:rsid w:val="00AE1772"/>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0139"/>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D1D80"/>
    <w:rsid w:val="00CD1F56"/>
    <w:rsid w:val="00CD3A2A"/>
    <w:rsid w:val="00CD4BCA"/>
    <w:rsid w:val="00CD6B03"/>
    <w:rsid w:val="00CD72FC"/>
    <w:rsid w:val="00CD76F1"/>
    <w:rsid w:val="00CE1032"/>
    <w:rsid w:val="00CE1D30"/>
    <w:rsid w:val="00CE62DB"/>
    <w:rsid w:val="00CE6634"/>
    <w:rsid w:val="00CE6FE8"/>
    <w:rsid w:val="00CE771E"/>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1C8"/>
    <w:rsid w:val="00D30439"/>
    <w:rsid w:val="00D31430"/>
    <w:rsid w:val="00D362AE"/>
    <w:rsid w:val="00D3757D"/>
    <w:rsid w:val="00D41CB0"/>
    <w:rsid w:val="00D5545F"/>
    <w:rsid w:val="00D63A4B"/>
    <w:rsid w:val="00D678C8"/>
    <w:rsid w:val="00D7089B"/>
    <w:rsid w:val="00D74634"/>
    <w:rsid w:val="00D75B36"/>
    <w:rsid w:val="00D77206"/>
    <w:rsid w:val="00D93EB7"/>
    <w:rsid w:val="00D9528D"/>
    <w:rsid w:val="00DA06C9"/>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60561"/>
    <w:rsid w:val="00E717DD"/>
    <w:rsid w:val="00E71CF0"/>
    <w:rsid w:val="00E727D5"/>
    <w:rsid w:val="00E72C3A"/>
    <w:rsid w:val="00E732A9"/>
    <w:rsid w:val="00E746DF"/>
    <w:rsid w:val="00E93F3F"/>
    <w:rsid w:val="00E94593"/>
    <w:rsid w:val="00EA17EC"/>
    <w:rsid w:val="00EB4B2B"/>
    <w:rsid w:val="00EC12CE"/>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276EA"/>
    <w:rsid w:val="00F30035"/>
    <w:rsid w:val="00F31CC9"/>
    <w:rsid w:val="00F3201D"/>
    <w:rsid w:val="00F4077F"/>
    <w:rsid w:val="00F4172E"/>
    <w:rsid w:val="00F42FC7"/>
    <w:rsid w:val="00F43C1B"/>
    <w:rsid w:val="00F44139"/>
    <w:rsid w:val="00F52716"/>
    <w:rsid w:val="00F620F2"/>
    <w:rsid w:val="00F62BDA"/>
    <w:rsid w:val="00F67134"/>
    <w:rsid w:val="00F73958"/>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C222E"/>
    <w:rsid w:val="00FC2946"/>
    <w:rsid w:val="00FC4455"/>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Heading 1a,Cabeçalho superior,Char Char Char Char Char Char Char,foote,Header Char,encabezado"/>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Heading 1a Char,Cabeçalho superior Char,Char Char Char Char Char Char Char Char,foote Char,Header Char Char,encabezad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aliases w:val="SheParágrafo da Lista Char"/>
    <w:link w:val="PargrafodaLista"/>
    <w:uiPriority w:val="34"/>
    <w:locked/>
    <w:rsid w:val="00CE771E"/>
    <w:rPr>
      <w:sz w:val="24"/>
      <w:szCs w:val="24"/>
    </w:rPr>
  </w:style>
  <w:style w:type="character" w:customStyle="1" w:styleId="SemEspaamentoChar">
    <w:name w:val="Sem Espaçamento Char"/>
    <w:basedOn w:val="Fontepargpadro"/>
    <w:link w:val="SemEspaamento"/>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31"/>
      </w:numPr>
      <w:tabs>
        <w:tab w:val="clear" w:pos="360"/>
      </w:tabs>
      <w:ind w:left="1134" w:hanging="708"/>
      <w:jc w:val="both"/>
    </w:pPr>
    <w:rPr>
      <w:sz w:val="24"/>
    </w:rPr>
  </w:style>
  <w:style w:type="paragraph" w:customStyle="1" w:styleId="blockquote">
    <w:name w:val="blockquote"/>
    <w:basedOn w:val="Normal"/>
    <w:rsid w:val="00251D62"/>
    <w:pPr>
      <w:spacing w:before="100" w:after="100"/>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DD42F1-9971-4BB4-8A63-DCDCDA043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2589</Words>
  <Characters>14337</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81420293249</cp:lastModifiedBy>
  <cp:revision>5</cp:revision>
  <cp:lastPrinted>2017-03-02T15:01:00Z</cp:lastPrinted>
  <dcterms:created xsi:type="dcterms:W3CDTF">2017-03-02T14:45:00Z</dcterms:created>
  <dcterms:modified xsi:type="dcterms:W3CDTF">2017-03-02T15:11:00Z</dcterms:modified>
</cp:coreProperties>
</file>