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54211">
        <w:rPr>
          <w:rFonts w:ascii="Arial" w:hAnsi="Arial" w:cs="Arial"/>
          <w:b/>
          <w:sz w:val="16"/>
          <w:szCs w:val="16"/>
        </w:rPr>
        <w:t>00</w:t>
      </w:r>
      <w:r w:rsidR="00F10EDF">
        <w:rPr>
          <w:rFonts w:ascii="Arial" w:hAnsi="Arial" w:cs="Arial"/>
          <w:b/>
          <w:sz w:val="16"/>
          <w:szCs w:val="16"/>
        </w:rPr>
        <w:t>7</w:t>
      </w:r>
      <w:r w:rsidR="008C7613">
        <w:rPr>
          <w:rFonts w:ascii="Arial" w:hAnsi="Arial" w:cs="Arial"/>
          <w:b/>
          <w:sz w:val="16"/>
          <w:szCs w:val="16"/>
        </w:rPr>
        <w:t>/201</w:t>
      </w:r>
      <w:r w:rsidR="00554211">
        <w:rPr>
          <w:rFonts w:ascii="Arial" w:hAnsi="Arial" w:cs="Arial"/>
          <w:b/>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F10EDF">
        <w:rPr>
          <w:rFonts w:ascii="Arial" w:hAnsi="Arial" w:cs="Arial"/>
          <w:b/>
          <w:bCs/>
          <w:sz w:val="16"/>
          <w:szCs w:val="16"/>
        </w:rPr>
        <w:t>397</w:t>
      </w:r>
      <w:r w:rsidR="008C7613">
        <w:rPr>
          <w:rFonts w:ascii="Arial" w:hAnsi="Arial" w:cs="Arial"/>
          <w:b/>
          <w:bCs/>
          <w:sz w:val="16"/>
          <w:szCs w:val="16"/>
        </w:rPr>
        <w:t>/201</w:t>
      </w:r>
      <w:r w:rsidR="00F30035">
        <w:rPr>
          <w:rFonts w:ascii="Arial" w:hAnsi="Arial" w:cs="Arial"/>
          <w:b/>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CE771E">
        <w:rPr>
          <w:rFonts w:ascii="Arial" w:hAnsi="Arial" w:cs="Arial"/>
          <w:b/>
          <w:noProof/>
          <w:sz w:val="16"/>
          <w:szCs w:val="16"/>
        </w:rPr>
        <w:t>1</w:t>
      </w:r>
      <w:r w:rsidR="00D75384">
        <w:rPr>
          <w:rFonts w:ascii="Arial" w:hAnsi="Arial" w:cs="Arial"/>
          <w:b/>
          <w:noProof/>
          <w:sz w:val="16"/>
          <w:szCs w:val="16"/>
        </w:rPr>
        <w:t>5</w:t>
      </w:r>
      <w:r w:rsidR="00F10EDF">
        <w:rPr>
          <w:rFonts w:ascii="Arial" w:hAnsi="Arial" w:cs="Arial"/>
          <w:b/>
          <w:noProof/>
          <w:sz w:val="16"/>
          <w:szCs w:val="16"/>
        </w:rPr>
        <w:t>03.00593</w:t>
      </w:r>
      <w:r w:rsidR="00D75384">
        <w:rPr>
          <w:rFonts w:ascii="Arial" w:hAnsi="Arial" w:cs="Arial"/>
          <w:b/>
          <w:noProof/>
          <w:sz w:val="16"/>
          <w:szCs w:val="16"/>
        </w:rPr>
        <w:t>-00/2016</w:t>
      </w:r>
    </w:p>
    <w:p w:rsidR="009D2314" w:rsidRPr="00587C0E" w:rsidRDefault="009D2314" w:rsidP="00F73958">
      <w:pPr>
        <w:pStyle w:val="Cabealho"/>
        <w:jc w:val="both"/>
        <w:rPr>
          <w:rFonts w:ascii="Arial" w:hAnsi="Arial" w:cs="Arial"/>
          <w:b/>
          <w:sz w:val="16"/>
          <w:szCs w:val="16"/>
        </w:rPr>
      </w:pPr>
    </w:p>
    <w:p w:rsidR="009D2314" w:rsidRPr="00554211" w:rsidRDefault="002E300A" w:rsidP="007E2F3D">
      <w:pPr>
        <w:jc w:val="both"/>
        <w:rPr>
          <w:rFonts w:ascii="Arial" w:hAnsi="Arial" w:cs="Arial"/>
          <w:kern w:val="36"/>
          <w:sz w:val="16"/>
          <w:szCs w:val="16"/>
        </w:rPr>
      </w:pPr>
      <w:r w:rsidRPr="00DB505B">
        <w:rPr>
          <w:rFonts w:ascii="Arial" w:hAnsi="Arial" w:cs="Arial"/>
          <w:sz w:val="16"/>
          <w:szCs w:val="16"/>
        </w:rPr>
        <w:t xml:space="preserve">Pelo presente instrumento, o </w:t>
      </w:r>
      <w:r w:rsidR="00190648" w:rsidRPr="00DB505B">
        <w:rPr>
          <w:rFonts w:ascii="Arial" w:hAnsi="Arial" w:cs="Arial"/>
          <w:b/>
          <w:sz w:val="16"/>
          <w:szCs w:val="16"/>
        </w:rPr>
        <w:t>ESTADO DE RONDÔNIA</w:t>
      </w:r>
      <w:r w:rsidRPr="00DB505B">
        <w:rPr>
          <w:rFonts w:ascii="Arial" w:hAnsi="Arial" w:cs="Arial"/>
          <w:sz w:val="16"/>
          <w:szCs w:val="16"/>
        </w:rPr>
        <w:t xml:space="preserve">, através da </w:t>
      </w:r>
      <w:r w:rsidR="00C06DE5">
        <w:rPr>
          <w:rFonts w:ascii="Arial" w:hAnsi="Arial" w:cs="Arial"/>
          <w:sz w:val="16"/>
          <w:szCs w:val="16"/>
        </w:rPr>
        <w:t>SUPERINTENDÊNCIA ESTADUAL DE LICITAÇÕES – SUPEL situada à AV. FARQUAR N° 2986 COMPLEXO RIO MADEIRA EDIFÍCIO, ED. CENTRAL, RIO PACAÁS NOVOS, 2º ANDAR</w:t>
      </w:r>
      <w:r w:rsidRPr="00D75384">
        <w:rPr>
          <w:rFonts w:ascii="Arial" w:hAnsi="Arial" w:cs="Arial"/>
          <w:sz w:val="16"/>
          <w:szCs w:val="16"/>
        </w:rPr>
        <w:t xml:space="preserve">, neste ato representado pelo </w:t>
      </w:r>
      <w:r w:rsidRPr="00D75384">
        <w:rPr>
          <w:rFonts w:ascii="Arial" w:hAnsi="Arial" w:cs="Arial"/>
          <w:b/>
          <w:bCs/>
          <w:sz w:val="16"/>
          <w:szCs w:val="16"/>
        </w:rPr>
        <w:t>Superintendente da SUPEL</w:t>
      </w:r>
      <w:r w:rsidRPr="00D75384">
        <w:rPr>
          <w:rFonts w:ascii="Arial" w:hAnsi="Arial" w:cs="Arial"/>
          <w:sz w:val="16"/>
          <w:szCs w:val="16"/>
        </w:rPr>
        <w:t>, Senhor Márcio Rogério Gabriel e a(s) empresa(s) qualificada(</w:t>
      </w:r>
      <w:r w:rsidRPr="001F75AA">
        <w:rPr>
          <w:rFonts w:ascii="Arial" w:hAnsi="Arial" w:cs="Arial"/>
          <w:sz w:val="16"/>
          <w:szCs w:val="16"/>
        </w:rPr>
        <w:t>s) no</w:t>
      </w:r>
      <w:r w:rsidR="00190648" w:rsidRPr="001F75AA">
        <w:rPr>
          <w:rFonts w:ascii="Arial" w:hAnsi="Arial" w:cs="Arial"/>
          <w:sz w:val="16"/>
          <w:szCs w:val="16"/>
        </w:rPr>
        <w:t xml:space="preserve"> Anexo Único desta Ata, resolvem</w:t>
      </w:r>
      <w:r w:rsidRPr="001F75AA">
        <w:rPr>
          <w:rFonts w:ascii="Arial" w:hAnsi="Arial" w:cs="Arial"/>
          <w:sz w:val="16"/>
          <w:szCs w:val="16"/>
        </w:rPr>
        <w:t xml:space="preserve"> </w:t>
      </w:r>
      <w:r w:rsidRPr="001F75AA">
        <w:rPr>
          <w:rFonts w:ascii="Arial" w:hAnsi="Arial" w:cs="Arial"/>
          <w:b/>
          <w:bCs/>
          <w:sz w:val="16"/>
          <w:szCs w:val="16"/>
        </w:rPr>
        <w:t>REGISTRAR O PREÇ</w:t>
      </w:r>
      <w:r w:rsidR="00F17DD3" w:rsidRPr="001F75AA">
        <w:rPr>
          <w:rFonts w:ascii="Arial" w:hAnsi="Arial" w:cs="Arial"/>
          <w:b/>
          <w:bCs/>
          <w:sz w:val="16"/>
          <w:szCs w:val="16"/>
        </w:rPr>
        <w:t>O</w:t>
      </w:r>
      <w:r w:rsidR="00891C60" w:rsidRPr="001F75AA">
        <w:rPr>
          <w:rFonts w:ascii="Arial" w:hAnsi="Arial" w:cs="Arial"/>
          <w:sz w:val="16"/>
          <w:szCs w:val="16"/>
        </w:rPr>
        <w:t xml:space="preserve"> </w:t>
      </w:r>
      <w:r w:rsidR="00F10EDF" w:rsidRPr="00F10EDF">
        <w:rPr>
          <w:rFonts w:ascii="Arial" w:hAnsi="Arial" w:cs="Arial"/>
          <w:sz w:val="16"/>
          <w:szCs w:val="16"/>
        </w:rPr>
        <w:t>para eventual e futura</w:t>
      </w:r>
      <w:r w:rsidR="00554211" w:rsidRPr="00F10EDF">
        <w:rPr>
          <w:rFonts w:ascii="Arial" w:hAnsi="Arial" w:cs="Arial"/>
          <w:sz w:val="16"/>
          <w:szCs w:val="16"/>
        </w:rPr>
        <w:t xml:space="preserve"> </w:t>
      </w:r>
      <w:r w:rsidR="00F10EDF" w:rsidRPr="008839F6">
        <w:rPr>
          <w:rFonts w:ascii="Arial" w:hAnsi="Arial" w:cs="Arial"/>
          <w:sz w:val="16"/>
          <w:szCs w:val="16"/>
        </w:rPr>
        <w:t>aquisição de TONER PARA IMPRESSORA HP M521DN, para atender as necessidades da Polícia Civil do Estado de Rondônia – PC/RO</w:t>
      </w:r>
      <w:r w:rsidR="00891C60" w:rsidRPr="008839F6">
        <w:rPr>
          <w:rFonts w:ascii="Arial" w:hAnsi="Arial" w:cs="Arial"/>
          <w:sz w:val="16"/>
          <w:szCs w:val="16"/>
        </w:rPr>
        <w:t>,</w:t>
      </w:r>
      <w:r w:rsidR="001D7CAD" w:rsidRPr="008839F6">
        <w:rPr>
          <w:rFonts w:ascii="Arial" w:hAnsi="Arial" w:cs="Arial"/>
          <w:sz w:val="16"/>
          <w:szCs w:val="16"/>
        </w:rPr>
        <w:t xml:space="preserve"> </w:t>
      </w:r>
      <w:r w:rsidR="00DF042C" w:rsidRPr="008839F6">
        <w:rPr>
          <w:rFonts w:ascii="Arial" w:hAnsi="Arial" w:cs="Arial"/>
          <w:sz w:val="16"/>
          <w:szCs w:val="16"/>
        </w:rPr>
        <w:t>por um</w:t>
      </w:r>
      <w:r w:rsidR="00DF042C" w:rsidRPr="00554211">
        <w:rPr>
          <w:rFonts w:ascii="Arial" w:hAnsi="Arial" w:cs="Arial"/>
          <w:sz w:val="16"/>
          <w:szCs w:val="16"/>
        </w:rPr>
        <w:t xml:space="preserve"> período de 12 (doze) meses, </w:t>
      </w:r>
      <w:r w:rsidRPr="00554211">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554211">
        <w:rPr>
          <w:rFonts w:ascii="Arial" w:hAnsi="Arial" w:cs="Arial"/>
          <w:sz w:val="16"/>
          <w:szCs w:val="16"/>
        </w:rPr>
        <w:t>8.340/13</w:t>
      </w:r>
      <w:r w:rsidRPr="00554211">
        <w:rPr>
          <w:rFonts w:ascii="Arial" w:hAnsi="Arial" w:cs="Arial"/>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554211" w:rsidRPr="00554211" w:rsidRDefault="00554211" w:rsidP="008A7686">
      <w:pPr>
        <w:rPr>
          <w:rFonts w:ascii="Arial" w:hAnsi="Arial" w:cs="Arial"/>
          <w:sz w:val="16"/>
          <w:szCs w:val="16"/>
        </w:rPr>
      </w:pPr>
    </w:p>
    <w:p w:rsidR="009D2314" w:rsidRPr="00554211" w:rsidRDefault="009D2314" w:rsidP="009D2314">
      <w:pPr>
        <w:jc w:val="both"/>
        <w:rPr>
          <w:rFonts w:ascii="Arial" w:hAnsi="Arial" w:cs="Arial"/>
          <w:sz w:val="16"/>
          <w:szCs w:val="16"/>
        </w:rPr>
      </w:pPr>
      <w:r w:rsidRPr="00554211">
        <w:rPr>
          <w:rFonts w:ascii="Arial" w:hAnsi="Arial" w:cs="Arial"/>
          <w:b/>
          <w:bCs/>
          <w:sz w:val="16"/>
          <w:szCs w:val="16"/>
        </w:rPr>
        <w:t>1. DO OBJETO</w:t>
      </w:r>
    </w:p>
    <w:p w:rsidR="009D2314" w:rsidRPr="00554211" w:rsidRDefault="009D2314" w:rsidP="009D2314">
      <w:pPr>
        <w:jc w:val="both"/>
        <w:rPr>
          <w:rFonts w:ascii="Arial" w:hAnsi="Arial" w:cs="Arial"/>
          <w:sz w:val="16"/>
          <w:szCs w:val="16"/>
        </w:rPr>
      </w:pPr>
    </w:p>
    <w:p w:rsidR="009600AB" w:rsidRPr="008839F6" w:rsidRDefault="002E300A" w:rsidP="009600AB">
      <w:pPr>
        <w:jc w:val="both"/>
        <w:rPr>
          <w:bCs/>
          <w:sz w:val="22"/>
          <w:szCs w:val="22"/>
        </w:rPr>
      </w:pPr>
      <w:r w:rsidRPr="00554211">
        <w:rPr>
          <w:rFonts w:ascii="Arial" w:hAnsi="Arial" w:cs="Arial"/>
          <w:b/>
          <w:sz w:val="16"/>
          <w:szCs w:val="16"/>
        </w:rPr>
        <w:t>REGISTRAR O</w:t>
      </w:r>
      <w:r w:rsidR="00826468" w:rsidRPr="00554211">
        <w:rPr>
          <w:rFonts w:ascii="Arial" w:hAnsi="Arial" w:cs="Arial"/>
          <w:b/>
          <w:sz w:val="16"/>
          <w:szCs w:val="16"/>
        </w:rPr>
        <w:t xml:space="preserve"> PREÇO</w:t>
      </w:r>
      <w:r w:rsidRPr="00554211">
        <w:rPr>
          <w:rFonts w:ascii="Arial" w:hAnsi="Arial" w:cs="Arial"/>
          <w:b/>
          <w:sz w:val="16"/>
          <w:szCs w:val="16"/>
        </w:rPr>
        <w:t xml:space="preserve"> </w:t>
      </w:r>
      <w:r w:rsidR="00F10EDF" w:rsidRPr="00F10EDF">
        <w:rPr>
          <w:rFonts w:ascii="Arial" w:hAnsi="Arial" w:cs="Arial"/>
          <w:sz w:val="16"/>
          <w:szCs w:val="16"/>
        </w:rPr>
        <w:t xml:space="preserve">para eventual e futura </w:t>
      </w:r>
      <w:r w:rsidR="00F10EDF" w:rsidRPr="008839F6">
        <w:rPr>
          <w:rFonts w:ascii="Arial" w:hAnsi="Arial" w:cs="Arial"/>
          <w:sz w:val="16"/>
          <w:szCs w:val="16"/>
        </w:rPr>
        <w:t>aquisição de TONER PARA IMPRESSORA HP M521DN, para atender as necessidades da Polícia Civil do Estado de Rondônia – PC/RO</w:t>
      </w:r>
      <w:r w:rsidR="00D75384" w:rsidRPr="008839F6">
        <w:rPr>
          <w:rFonts w:ascii="Arial" w:hAnsi="Arial" w:cs="Arial"/>
          <w:sz w:val="16"/>
          <w:szCs w:val="16"/>
        </w:rPr>
        <w:t>.</w:t>
      </w:r>
    </w:p>
    <w:p w:rsidR="00DB505B" w:rsidRDefault="00DB505B" w:rsidP="008C7613">
      <w:pPr>
        <w:jc w:val="both"/>
        <w:rPr>
          <w:rFonts w:ascii="Arial" w:hAnsi="Arial" w:cs="Arial"/>
          <w:sz w:val="16"/>
          <w:szCs w:val="16"/>
        </w:rPr>
      </w:pPr>
    </w:p>
    <w:p w:rsidR="00554211" w:rsidRPr="00554211" w:rsidRDefault="00554211"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1F75AA" w:rsidRDefault="001F75AA" w:rsidP="009D2314">
      <w:pPr>
        <w:ind w:right="-1"/>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1F75AA" w:rsidRDefault="001F75AA"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1F75AA" w:rsidRDefault="001F75AA"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554211" w:rsidRPr="009A54D1" w:rsidRDefault="00554211" w:rsidP="009D2314">
      <w:pPr>
        <w:pStyle w:val="Corpodetexto2"/>
        <w:ind w:right="-1" w:firstLine="0"/>
        <w:rPr>
          <w:sz w:val="16"/>
          <w:szCs w:val="16"/>
        </w:rPr>
      </w:pPr>
    </w:p>
    <w:p w:rsidR="009D2314" w:rsidRPr="009A54D1" w:rsidRDefault="009A0931"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891C60" w:rsidRDefault="00891C60" w:rsidP="00891C60">
      <w:pPr>
        <w:pStyle w:val="PargrafodaLista"/>
        <w:rPr>
          <w:rFonts w:ascii="Arial" w:hAnsi="Arial" w:cs="Arial"/>
          <w:sz w:val="16"/>
          <w:szCs w:val="16"/>
        </w:rPr>
      </w:pPr>
    </w:p>
    <w:p w:rsidR="00F10EDF" w:rsidRDefault="00F10EDF" w:rsidP="00F10EDF">
      <w:pPr>
        <w:jc w:val="both"/>
        <w:rPr>
          <w:rFonts w:ascii="Arial" w:hAnsi="Arial" w:cs="Arial"/>
          <w:b/>
          <w:bCs/>
          <w:sz w:val="16"/>
          <w:szCs w:val="16"/>
        </w:rPr>
      </w:pPr>
      <w:r w:rsidRPr="009A54D1">
        <w:rPr>
          <w:rFonts w:ascii="Arial" w:hAnsi="Arial" w:cs="Arial"/>
          <w:b/>
          <w:bCs/>
          <w:color w:val="000000"/>
          <w:sz w:val="16"/>
          <w:szCs w:val="16"/>
        </w:rPr>
        <w:t>6</w:t>
      </w:r>
      <w:r>
        <w:rPr>
          <w:rFonts w:ascii="Arial" w:hAnsi="Arial" w:cs="Arial"/>
          <w:b/>
          <w:bCs/>
          <w:color w:val="000000"/>
          <w:sz w:val="16"/>
          <w:szCs w:val="16"/>
        </w:rPr>
        <w:t>.</w:t>
      </w:r>
      <w:r w:rsidRPr="009A54D1">
        <w:rPr>
          <w:rFonts w:ascii="Arial" w:hAnsi="Arial" w:cs="Arial"/>
          <w:b/>
          <w:bCs/>
          <w:color w:val="000000"/>
          <w:sz w:val="16"/>
          <w:szCs w:val="16"/>
        </w:rPr>
        <w:t xml:space="preserve"> </w:t>
      </w:r>
      <w:r w:rsidRPr="009A54D1">
        <w:rPr>
          <w:rFonts w:ascii="Arial" w:hAnsi="Arial" w:cs="Arial"/>
          <w:b/>
          <w:bCs/>
          <w:sz w:val="16"/>
          <w:szCs w:val="16"/>
        </w:rPr>
        <w:t>DO PRAZO E LOCAL DE ENTREGA</w:t>
      </w:r>
    </w:p>
    <w:p w:rsidR="00F10EDF" w:rsidRPr="009A54D1" w:rsidRDefault="00F10EDF" w:rsidP="00F10EDF">
      <w:pPr>
        <w:jc w:val="both"/>
        <w:rPr>
          <w:rFonts w:ascii="Arial" w:hAnsi="Arial" w:cs="Arial"/>
          <w:b/>
          <w:bCs/>
          <w:sz w:val="16"/>
          <w:szCs w:val="16"/>
        </w:rPr>
      </w:pPr>
    </w:p>
    <w:p w:rsidR="00F10EDF" w:rsidRDefault="00F10EDF" w:rsidP="00F10EDF">
      <w:pPr>
        <w:rPr>
          <w:rFonts w:ascii="Arial" w:hAnsi="Arial" w:cs="Arial"/>
          <w:sz w:val="16"/>
          <w:szCs w:val="16"/>
        </w:rPr>
      </w:pPr>
      <w:r>
        <w:rPr>
          <w:rFonts w:ascii="Arial" w:hAnsi="Arial" w:cs="Arial"/>
          <w:sz w:val="16"/>
          <w:szCs w:val="16"/>
        </w:rPr>
        <w:t xml:space="preserve">6.1. </w:t>
      </w:r>
      <w:r w:rsidRPr="00C0119A">
        <w:rPr>
          <w:rFonts w:ascii="Arial" w:hAnsi="Arial" w:cs="Arial"/>
          <w:sz w:val="16"/>
          <w:szCs w:val="16"/>
        </w:rPr>
        <w:t xml:space="preserve">No recebimento e aceitação de qualquer item, objeto desta Ata de Registro de Preços, serão observadas as especificações contidas no instrumento convocatório. </w:t>
      </w:r>
    </w:p>
    <w:p w:rsidR="00F10EDF" w:rsidRPr="00C0119A" w:rsidRDefault="00F10EDF" w:rsidP="00F10EDF">
      <w:pPr>
        <w:rPr>
          <w:rFonts w:ascii="Arial" w:hAnsi="Arial" w:cs="Arial"/>
          <w:sz w:val="16"/>
          <w:szCs w:val="16"/>
        </w:rPr>
      </w:pPr>
      <w:r w:rsidRPr="00C0119A">
        <w:rPr>
          <w:rFonts w:ascii="Arial" w:hAnsi="Arial" w:cs="Arial"/>
          <w:sz w:val="16"/>
          <w:szCs w:val="16"/>
        </w:rPr>
        <w:t> </w:t>
      </w:r>
    </w:p>
    <w:p w:rsidR="00F10EDF" w:rsidRDefault="00F10EDF" w:rsidP="00F10EDF">
      <w:pPr>
        <w:rPr>
          <w:rFonts w:ascii="Arial" w:hAnsi="Arial" w:cs="Arial"/>
          <w:sz w:val="16"/>
          <w:szCs w:val="16"/>
        </w:rPr>
      </w:pPr>
      <w:r>
        <w:rPr>
          <w:rFonts w:ascii="Arial" w:hAnsi="Arial" w:cs="Arial"/>
          <w:sz w:val="16"/>
          <w:szCs w:val="16"/>
        </w:rPr>
        <w:t xml:space="preserve">6.2. </w:t>
      </w:r>
      <w:r w:rsidRPr="00F3309E">
        <w:rPr>
          <w:rFonts w:ascii="Arial" w:hAnsi="Arial" w:cs="Arial"/>
          <w:sz w:val="16"/>
          <w:szCs w:val="16"/>
        </w:rPr>
        <w:t xml:space="preserve">Expedida a Nota de Empenho, o recebimento de seu objeto ficará condicionado a observância das normas contidas no art. 40, inciso XVI, c/c o art. </w:t>
      </w:r>
      <w:r w:rsidRPr="00BE1E6F">
        <w:rPr>
          <w:rFonts w:ascii="Arial" w:hAnsi="Arial" w:cs="Arial"/>
          <w:sz w:val="16"/>
          <w:szCs w:val="16"/>
        </w:rPr>
        <w:t>73 inciso II, “a” e “b”, da Lei 8.666/93 e alterações.</w:t>
      </w:r>
    </w:p>
    <w:p w:rsidR="00F10EDF" w:rsidRDefault="00F10EDF" w:rsidP="00F10EDF">
      <w:pPr>
        <w:rPr>
          <w:rFonts w:ascii="Arial" w:hAnsi="Arial" w:cs="Arial"/>
          <w:sz w:val="16"/>
          <w:szCs w:val="16"/>
        </w:rPr>
      </w:pPr>
    </w:p>
    <w:p w:rsidR="00F10EDF" w:rsidRPr="008839F6" w:rsidRDefault="00F10EDF" w:rsidP="00F10EDF">
      <w:pPr>
        <w:rPr>
          <w:rFonts w:ascii="Arial" w:hAnsi="Arial" w:cs="Arial"/>
          <w:sz w:val="16"/>
          <w:szCs w:val="16"/>
        </w:rPr>
      </w:pPr>
      <w:r w:rsidRPr="008839F6">
        <w:rPr>
          <w:rFonts w:ascii="Arial" w:hAnsi="Arial" w:cs="Arial"/>
          <w:sz w:val="16"/>
          <w:szCs w:val="16"/>
        </w:rPr>
        <w:t xml:space="preserve">6.3. </w:t>
      </w:r>
      <w:r w:rsidRPr="008839F6">
        <w:rPr>
          <w:rFonts w:ascii="Arial" w:hAnsi="Arial" w:cs="Arial"/>
          <w:b/>
          <w:sz w:val="16"/>
          <w:szCs w:val="16"/>
        </w:rPr>
        <w:t>DO PRAZO DE ENTREGA</w:t>
      </w:r>
      <w:r w:rsidRPr="008839F6">
        <w:rPr>
          <w:rFonts w:ascii="Arial" w:hAnsi="Arial" w:cs="Arial"/>
          <w:sz w:val="16"/>
          <w:szCs w:val="16"/>
        </w:rPr>
        <w:t xml:space="preserve">: </w:t>
      </w:r>
      <w:r w:rsidRPr="008839F6">
        <w:rPr>
          <w:rFonts w:ascii="Arial" w:hAnsi="Arial" w:cs="Arial"/>
          <w:bCs/>
          <w:sz w:val="16"/>
          <w:szCs w:val="16"/>
        </w:rPr>
        <w:t>Os materiais/produtos deverão ser entregues de acordo com as necessidades e quantidades solicitada pela Polícia Civil em até 30 (trinta) dias após o recebimento da nota de empenho</w:t>
      </w:r>
      <w:r w:rsidRPr="008839F6">
        <w:rPr>
          <w:rFonts w:ascii="Arial" w:hAnsi="Arial" w:cs="Arial"/>
          <w:sz w:val="16"/>
          <w:szCs w:val="16"/>
        </w:rPr>
        <w:t>.</w:t>
      </w:r>
    </w:p>
    <w:p w:rsidR="00F10EDF" w:rsidRPr="008839F6" w:rsidRDefault="00F10EDF" w:rsidP="00F10EDF">
      <w:pPr>
        <w:rPr>
          <w:rFonts w:ascii="Arial" w:hAnsi="Arial" w:cs="Arial"/>
          <w:sz w:val="16"/>
          <w:szCs w:val="16"/>
        </w:rPr>
      </w:pPr>
    </w:p>
    <w:p w:rsidR="00F10EDF" w:rsidRPr="008839F6" w:rsidRDefault="00F10EDF" w:rsidP="00F10EDF">
      <w:pPr>
        <w:rPr>
          <w:rFonts w:ascii="Arial" w:hAnsi="Arial" w:cs="Arial"/>
          <w:sz w:val="16"/>
          <w:szCs w:val="16"/>
        </w:rPr>
      </w:pPr>
      <w:r w:rsidRPr="008839F6">
        <w:rPr>
          <w:rFonts w:ascii="Arial" w:hAnsi="Arial" w:cs="Arial"/>
          <w:sz w:val="16"/>
          <w:szCs w:val="16"/>
        </w:rPr>
        <w:t xml:space="preserve">6.4. </w:t>
      </w:r>
      <w:r w:rsidRPr="008839F6">
        <w:rPr>
          <w:rFonts w:ascii="Arial" w:hAnsi="Arial" w:cs="Arial"/>
          <w:b/>
          <w:sz w:val="16"/>
          <w:szCs w:val="16"/>
        </w:rPr>
        <w:t xml:space="preserve">DO LOCAL DE ENTREGA: </w:t>
      </w:r>
      <w:r w:rsidRPr="008839F6">
        <w:rPr>
          <w:rFonts w:ascii="Arial" w:hAnsi="Arial" w:cs="Arial"/>
          <w:sz w:val="16"/>
          <w:szCs w:val="16"/>
        </w:rPr>
        <w:t>O(s) objeto(s) deverá(ão) ser entregue no seguinte endereço: Almoxarifado Central do Governo de Rondônia – Rua Antonio Lacerda, nº 4168, Bairro Setor Industrial, na cidade de Porto Velho - RO,  no horário das 07:30 às 13:30 horas.</w:t>
      </w:r>
    </w:p>
    <w:p w:rsidR="00802CEE" w:rsidRPr="008839F6" w:rsidRDefault="00802CEE" w:rsidP="00554211">
      <w:pPr>
        <w:jc w:val="both"/>
        <w:rPr>
          <w:rFonts w:ascii="Arial" w:hAnsi="Arial" w:cs="Arial"/>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5E1530" w:rsidRDefault="005E1530" w:rsidP="00A41308">
      <w:pPr>
        <w:pStyle w:val="PargrafodaLista"/>
        <w:tabs>
          <w:tab w:val="left" w:pos="993"/>
          <w:tab w:val="left" w:pos="1276"/>
        </w:tabs>
        <w:ind w:left="360"/>
        <w:jc w:val="both"/>
        <w:rPr>
          <w:rFonts w:ascii="Arial" w:hAnsi="Arial" w:cs="Arial"/>
          <w:b/>
          <w:bCs/>
          <w:sz w:val="16"/>
          <w:szCs w:val="16"/>
        </w:rPr>
      </w:pPr>
    </w:p>
    <w:p w:rsidR="00B44A65" w:rsidRPr="00A41308" w:rsidRDefault="00B44A65" w:rsidP="00A41308">
      <w:pPr>
        <w:pStyle w:val="PargrafodaLista"/>
        <w:tabs>
          <w:tab w:val="left" w:pos="993"/>
          <w:tab w:val="left" w:pos="1276"/>
        </w:tabs>
        <w:ind w:left="360"/>
        <w:jc w:val="both"/>
        <w:rPr>
          <w:rFonts w:ascii="Arial" w:hAnsi="Arial" w:cs="Arial"/>
          <w:b/>
          <w:bCs/>
          <w:sz w:val="16"/>
          <w:szCs w:val="16"/>
        </w:rPr>
      </w:pPr>
    </w:p>
    <w:p w:rsidR="009D2314" w:rsidRPr="00F10EDF" w:rsidRDefault="009D2314" w:rsidP="00160FBE">
      <w:pPr>
        <w:numPr>
          <w:ilvl w:val="1"/>
          <w:numId w:val="3"/>
        </w:numPr>
        <w:jc w:val="both"/>
        <w:rPr>
          <w:rFonts w:ascii="Arial" w:hAnsi="Arial" w:cs="Arial"/>
          <w:sz w:val="16"/>
          <w:szCs w:val="16"/>
        </w:rPr>
      </w:pPr>
      <w:r w:rsidRPr="00F10EDF">
        <w:rPr>
          <w:rFonts w:ascii="Arial" w:hAnsi="Arial" w:cs="Arial"/>
          <w:sz w:val="16"/>
          <w:szCs w:val="16"/>
        </w:rPr>
        <w:t>A empresa detentora da Ata apresentará a Gerência Financeira do Órgão requisitante a nota fiscal</w:t>
      </w:r>
      <w:r w:rsidRPr="00F10EDF">
        <w:rPr>
          <w:rFonts w:ascii="Arial" w:hAnsi="Arial" w:cs="Arial"/>
          <w:b/>
          <w:bCs/>
          <w:sz w:val="16"/>
          <w:szCs w:val="16"/>
        </w:rPr>
        <w:t xml:space="preserve"> referente ao fornecimento efetuado</w:t>
      </w:r>
      <w:r w:rsidRPr="00F10EDF">
        <w:rPr>
          <w:rFonts w:ascii="Arial" w:hAnsi="Arial" w:cs="Arial"/>
          <w:sz w:val="16"/>
          <w:szCs w:val="16"/>
        </w:rPr>
        <w:t>.</w:t>
      </w:r>
    </w:p>
    <w:p w:rsidR="009D2314" w:rsidRPr="00F10EDF" w:rsidRDefault="009D2314" w:rsidP="009D2314">
      <w:pPr>
        <w:jc w:val="both"/>
        <w:rPr>
          <w:rFonts w:ascii="Arial" w:hAnsi="Arial" w:cs="Arial"/>
          <w:sz w:val="16"/>
          <w:szCs w:val="16"/>
        </w:rPr>
      </w:pPr>
    </w:p>
    <w:p w:rsidR="009D2314" w:rsidRPr="00F10EDF" w:rsidRDefault="009D2314" w:rsidP="00160FBE">
      <w:pPr>
        <w:numPr>
          <w:ilvl w:val="1"/>
          <w:numId w:val="3"/>
        </w:numPr>
        <w:jc w:val="both"/>
        <w:rPr>
          <w:rFonts w:ascii="Arial" w:hAnsi="Arial" w:cs="Arial"/>
          <w:sz w:val="16"/>
          <w:szCs w:val="16"/>
        </w:rPr>
      </w:pPr>
      <w:r w:rsidRPr="00F10EDF">
        <w:rPr>
          <w:rFonts w:ascii="Arial" w:hAnsi="Arial" w:cs="Arial"/>
          <w:sz w:val="16"/>
          <w:szCs w:val="16"/>
        </w:rPr>
        <w:lastRenderedPageBreak/>
        <w:t xml:space="preserve">O respectivo Órgão terá o prazo de </w:t>
      </w:r>
      <w:r w:rsidR="008A1EAC" w:rsidRPr="00F10EDF">
        <w:rPr>
          <w:rFonts w:ascii="Arial" w:hAnsi="Arial" w:cs="Arial"/>
          <w:sz w:val="16"/>
          <w:szCs w:val="16"/>
        </w:rPr>
        <w:t>10</w:t>
      </w:r>
      <w:r w:rsidRPr="00F10EDF">
        <w:rPr>
          <w:rFonts w:ascii="Arial" w:hAnsi="Arial" w:cs="Arial"/>
          <w:b/>
          <w:bCs/>
          <w:sz w:val="16"/>
          <w:szCs w:val="16"/>
        </w:rPr>
        <w:t xml:space="preserve"> (</w:t>
      </w:r>
      <w:r w:rsidR="008A1EAC" w:rsidRPr="00F10EDF">
        <w:rPr>
          <w:rFonts w:ascii="Arial" w:hAnsi="Arial" w:cs="Arial"/>
          <w:b/>
          <w:bCs/>
          <w:sz w:val="16"/>
          <w:szCs w:val="16"/>
        </w:rPr>
        <w:t>dez</w:t>
      </w:r>
      <w:r w:rsidRPr="00F10EDF">
        <w:rPr>
          <w:rFonts w:ascii="Arial" w:hAnsi="Arial" w:cs="Arial"/>
          <w:b/>
          <w:bCs/>
          <w:sz w:val="16"/>
          <w:szCs w:val="16"/>
        </w:rPr>
        <w:t>) dias úteis</w:t>
      </w:r>
      <w:r w:rsidRPr="00F10EDF">
        <w:rPr>
          <w:rFonts w:ascii="Arial" w:hAnsi="Arial" w:cs="Arial"/>
          <w:sz w:val="16"/>
          <w:szCs w:val="16"/>
        </w:rPr>
        <w:t xml:space="preserve">, a contar da apresentação da nota fiscal para </w:t>
      </w:r>
      <w:r w:rsidRPr="00F10EDF">
        <w:rPr>
          <w:rFonts w:ascii="Arial" w:hAnsi="Arial" w:cs="Arial"/>
          <w:b/>
          <w:bCs/>
          <w:sz w:val="16"/>
          <w:szCs w:val="16"/>
        </w:rPr>
        <w:t>aceitá-la ou rejeitá-la</w:t>
      </w:r>
      <w:r w:rsidRPr="00F10EDF">
        <w:rPr>
          <w:rFonts w:ascii="Arial" w:hAnsi="Arial" w:cs="Arial"/>
          <w:sz w:val="16"/>
          <w:szCs w:val="16"/>
        </w:rPr>
        <w:t>.</w:t>
      </w:r>
    </w:p>
    <w:p w:rsidR="009D2314" w:rsidRPr="00F10EDF" w:rsidRDefault="009D2314" w:rsidP="009D2314">
      <w:pPr>
        <w:jc w:val="both"/>
        <w:rPr>
          <w:rFonts w:ascii="Arial" w:hAnsi="Arial" w:cs="Arial"/>
          <w:sz w:val="16"/>
          <w:szCs w:val="16"/>
        </w:rPr>
      </w:pPr>
    </w:p>
    <w:p w:rsidR="009D2314" w:rsidRPr="00F10EDF" w:rsidRDefault="009D2314" w:rsidP="00160FBE">
      <w:pPr>
        <w:numPr>
          <w:ilvl w:val="1"/>
          <w:numId w:val="3"/>
        </w:numPr>
        <w:jc w:val="both"/>
        <w:rPr>
          <w:rFonts w:ascii="Arial" w:hAnsi="Arial" w:cs="Arial"/>
          <w:sz w:val="16"/>
          <w:szCs w:val="16"/>
        </w:rPr>
      </w:pPr>
      <w:r w:rsidRPr="00F10EDF">
        <w:rPr>
          <w:rFonts w:ascii="Arial" w:hAnsi="Arial" w:cs="Arial"/>
          <w:sz w:val="16"/>
          <w:szCs w:val="16"/>
        </w:rPr>
        <w:t>A nota fiscal</w:t>
      </w:r>
      <w:r w:rsidRPr="00F10EDF">
        <w:rPr>
          <w:rFonts w:ascii="Arial" w:hAnsi="Arial" w:cs="Arial"/>
          <w:b/>
          <w:bCs/>
          <w:sz w:val="16"/>
          <w:szCs w:val="16"/>
        </w:rPr>
        <w:t xml:space="preserve"> não aprovada será devolvida à empresa </w:t>
      </w:r>
      <w:r w:rsidRPr="00F10EDF">
        <w:rPr>
          <w:rFonts w:ascii="Arial" w:hAnsi="Arial" w:cs="Arial"/>
          <w:sz w:val="16"/>
          <w:szCs w:val="16"/>
        </w:rPr>
        <w:t xml:space="preserve">detentora da Ata </w:t>
      </w:r>
      <w:r w:rsidRPr="00F10EDF">
        <w:rPr>
          <w:rFonts w:ascii="Arial" w:hAnsi="Arial" w:cs="Arial"/>
          <w:b/>
          <w:bCs/>
          <w:sz w:val="16"/>
          <w:szCs w:val="16"/>
        </w:rPr>
        <w:t>para as necessárias correções</w:t>
      </w:r>
      <w:r w:rsidRPr="00F10EDF">
        <w:rPr>
          <w:rFonts w:ascii="Arial" w:hAnsi="Arial" w:cs="Arial"/>
          <w:sz w:val="16"/>
          <w:szCs w:val="16"/>
        </w:rPr>
        <w:t>, com as informações que motivaram sua rejeição, contando-se o prazo estabelecido no subitem 6.2. a partir da data de sua reapresentação.</w:t>
      </w:r>
    </w:p>
    <w:p w:rsidR="009D2314" w:rsidRPr="00F10EDF" w:rsidRDefault="009D2314" w:rsidP="009D2314">
      <w:pPr>
        <w:jc w:val="both"/>
        <w:rPr>
          <w:rFonts w:ascii="Arial" w:hAnsi="Arial" w:cs="Arial"/>
          <w:sz w:val="16"/>
          <w:szCs w:val="16"/>
        </w:rPr>
      </w:pPr>
    </w:p>
    <w:p w:rsidR="009D2314" w:rsidRPr="00F10EDF" w:rsidRDefault="009D2314" w:rsidP="00160FBE">
      <w:pPr>
        <w:numPr>
          <w:ilvl w:val="1"/>
          <w:numId w:val="3"/>
        </w:numPr>
        <w:jc w:val="both"/>
        <w:rPr>
          <w:rFonts w:ascii="Arial" w:hAnsi="Arial" w:cs="Arial"/>
          <w:sz w:val="16"/>
          <w:szCs w:val="16"/>
        </w:rPr>
      </w:pPr>
      <w:r w:rsidRPr="00F10EDF">
        <w:rPr>
          <w:rFonts w:ascii="Arial" w:hAnsi="Arial" w:cs="Arial"/>
          <w:sz w:val="16"/>
          <w:szCs w:val="16"/>
        </w:rPr>
        <w:t>A devolução da nota fiscal não aprovada, em hipótese alguma, servirá de pretexto para que a empresa detentora da Ata suspenda quaisquer fornecimentos.</w:t>
      </w:r>
    </w:p>
    <w:p w:rsidR="009D2314" w:rsidRPr="00F10EDF" w:rsidRDefault="009D2314" w:rsidP="009D2314">
      <w:pPr>
        <w:jc w:val="both"/>
        <w:rPr>
          <w:rFonts w:ascii="Arial" w:hAnsi="Arial" w:cs="Arial"/>
          <w:sz w:val="16"/>
          <w:szCs w:val="16"/>
        </w:rPr>
      </w:pPr>
    </w:p>
    <w:p w:rsidR="009D2314" w:rsidRPr="00F10EDF" w:rsidRDefault="009D2314" w:rsidP="00160FBE">
      <w:pPr>
        <w:numPr>
          <w:ilvl w:val="1"/>
          <w:numId w:val="3"/>
        </w:numPr>
        <w:jc w:val="both"/>
        <w:rPr>
          <w:rFonts w:ascii="Arial" w:hAnsi="Arial" w:cs="Arial"/>
          <w:sz w:val="16"/>
          <w:szCs w:val="16"/>
        </w:rPr>
      </w:pPr>
      <w:r w:rsidRPr="00F10EDF">
        <w:rPr>
          <w:rFonts w:ascii="Arial" w:hAnsi="Arial" w:cs="Arial"/>
          <w:sz w:val="16"/>
          <w:szCs w:val="16"/>
        </w:rPr>
        <w:t>O Estado de Rondônia, através dos órgãos requisitantes, providenciará o pagamento no prazo de até 30</w:t>
      </w:r>
      <w:r w:rsidRPr="00F10EDF">
        <w:rPr>
          <w:rFonts w:ascii="Arial" w:hAnsi="Arial" w:cs="Arial"/>
          <w:b/>
          <w:bCs/>
          <w:sz w:val="16"/>
          <w:szCs w:val="16"/>
        </w:rPr>
        <w:t xml:space="preserve"> (trinta) dias corridos</w:t>
      </w:r>
      <w:r w:rsidRPr="00F10EDF">
        <w:rPr>
          <w:rFonts w:ascii="Arial" w:hAnsi="Arial" w:cs="Arial"/>
          <w:sz w:val="16"/>
          <w:szCs w:val="16"/>
        </w:rPr>
        <w:t>, contada da data do aceite da nota fiscal.</w:t>
      </w:r>
    </w:p>
    <w:p w:rsidR="005E1530" w:rsidRPr="00F10EDF" w:rsidRDefault="005E1530" w:rsidP="005E1530">
      <w:pPr>
        <w:pStyle w:val="PargrafodaLista"/>
        <w:rPr>
          <w:rFonts w:ascii="Arial" w:hAnsi="Arial" w:cs="Arial"/>
          <w:sz w:val="16"/>
          <w:szCs w:val="16"/>
        </w:rPr>
      </w:pPr>
    </w:p>
    <w:p w:rsidR="009D2314" w:rsidRPr="00F10EDF" w:rsidRDefault="009D2314" w:rsidP="009D2314">
      <w:pPr>
        <w:pStyle w:val="Corpodetexto2"/>
        <w:ind w:right="-1" w:firstLine="0"/>
        <w:rPr>
          <w:sz w:val="16"/>
          <w:szCs w:val="16"/>
        </w:rPr>
      </w:pPr>
    </w:p>
    <w:p w:rsidR="009D2314" w:rsidRPr="00F10EDF" w:rsidRDefault="009D2314" w:rsidP="009D2314">
      <w:pPr>
        <w:pStyle w:val="NormalWeb"/>
        <w:spacing w:before="0" w:beforeAutospacing="0" w:after="0" w:afterAutospacing="0"/>
        <w:jc w:val="both"/>
        <w:rPr>
          <w:rFonts w:ascii="Arial" w:hAnsi="Arial" w:cs="Arial"/>
          <w:b/>
          <w:bCs/>
          <w:sz w:val="16"/>
          <w:szCs w:val="16"/>
        </w:rPr>
      </w:pPr>
      <w:r w:rsidRPr="00F10EDF">
        <w:rPr>
          <w:rFonts w:ascii="Arial" w:hAnsi="Arial" w:cs="Arial"/>
          <w:b/>
          <w:bCs/>
          <w:sz w:val="16"/>
          <w:szCs w:val="16"/>
        </w:rPr>
        <w:t>8.  DA DOTAÇÃO ORÇAMENTÁRIA</w:t>
      </w:r>
    </w:p>
    <w:p w:rsidR="009D2314" w:rsidRPr="00F10EDF" w:rsidRDefault="009D2314" w:rsidP="009D2314">
      <w:pPr>
        <w:pStyle w:val="NormalWeb"/>
        <w:spacing w:before="0" w:beforeAutospacing="0" w:after="0" w:afterAutospacing="0"/>
        <w:jc w:val="both"/>
        <w:rPr>
          <w:rFonts w:ascii="Arial" w:hAnsi="Arial" w:cs="Arial"/>
          <w:b/>
          <w:bCs/>
          <w:sz w:val="16"/>
          <w:szCs w:val="16"/>
        </w:rPr>
      </w:pPr>
    </w:p>
    <w:p w:rsidR="001F75AA" w:rsidRPr="00F10EDF" w:rsidRDefault="001F75AA" w:rsidP="001F75AA">
      <w:pPr>
        <w:pStyle w:val="NormalWeb"/>
        <w:spacing w:before="0" w:beforeAutospacing="0" w:after="0" w:afterAutospacing="0"/>
        <w:ind w:left="360"/>
        <w:jc w:val="both"/>
        <w:rPr>
          <w:rFonts w:ascii="Arial" w:hAnsi="Arial" w:cs="Arial"/>
          <w:sz w:val="16"/>
          <w:szCs w:val="16"/>
        </w:rPr>
      </w:pPr>
    </w:p>
    <w:p w:rsidR="009D2314" w:rsidRPr="00F10EDF" w:rsidRDefault="009D2314" w:rsidP="00160FBE">
      <w:pPr>
        <w:pStyle w:val="NormalWeb"/>
        <w:numPr>
          <w:ilvl w:val="1"/>
          <w:numId w:val="4"/>
        </w:numPr>
        <w:spacing w:before="0" w:beforeAutospacing="0" w:after="0" w:afterAutospacing="0"/>
        <w:jc w:val="both"/>
        <w:rPr>
          <w:rFonts w:ascii="Arial" w:hAnsi="Arial" w:cs="Arial"/>
          <w:sz w:val="16"/>
          <w:szCs w:val="16"/>
        </w:rPr>
      </w:pPr>
      <w:r w:rsidRPr="00F10ED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F10EDF" w:rsidRDefault="008E4E8A" w:rsidP="008E4E8A">
      <w:pPr>
        <w:pStyle w:val="NormalWeb"/>
        <w:spacing w:before="0" w:beforeAutospacing="0" w:after="0" w:afterAutospacing="0"/>
        <w:ind w:left="360"/>
        <w:jc w:val="both"/>
        <w:rPr>
          <w:rFonts w:ascii="Arial" w:hAnsi="Arial" w:cs="Arial"/>
          <w:sz w:val="16"/>
          <w:szCs w:val="16"/>
        </w:rPr>
      </w:pPr>
    </w:p>
    <w:p w:rsidR="00826468" w:rsidRPr="00F10EDF" w:rsidRDefault="00826468" w:rsidP="008E4E8A">
      <w:pPr>
        <w:pStyle w:val="NormalWeb"/>
        <w:spacing w:before="0" w:beforeAutospacing="0" w:after="0" w:afterAutospacing="0"/>
        <w:ind w:left="360"/>
        <w:jc w:val="both"/>
        <w:rPr>
          <w:rFonts w:ascii="Arial" w:hAnsi="Arial" w:cs="Arial"/>
          <w:sz w:val="16"/>
          <w:szCs w:val="16"/>
        </w:rPr>
      </w:pPr>
    </w:p>
    <w:p w:rsidR="008E4E8A" w:rsidRPr="00F10EDF" w:rsidRDefault="009D2314" w:rsidP="00B44A65">
      <w:pPr>
        <w:pStyle w:val="Lista2"/>
        <w:numPr>
          <w:ilvl w:val="0"/>
          <w:numId w:val="4"/>
        </w:numPr>
        <w:jc w:val="both"/>
        <w:rPr>
          <w:b/>
          <w:bCs/>
          <w:sz w:val="16"/>
          <w:szCs w:val="16"/>
        </w:rPr>
      </w:pPr>
      <w:r w:rsidRPr="00F10EDF">
        <w:rPr>
          <w:b/>
          <w:bCs/>
          <w:sz w:val="16"/>
          <w:szCs w:val="16"/>
        </w:rPr>
        <w:t>DAS SANÇÕES NO CASO DE INADIMPLÊNCIA E DO CANCELAMENTO DO REGISTRO DE PREÇOS</w:t>
      </w:r>
    </w:p>
    <w:p w:rsidR="00B44A65" w:rsidRPr="00F10EDF" w:rsidRDefault="00B44A65" w:rsidP="00B44A65">
      <w:pPr>
        <w:pStyle w:val="Lista2"/>
        <w:ind w:left="360" w:firstLine="0"/>
        <w:jc w:val="both"/>
        <w:rPr>
          <w:b/>
          <w:bCs/>
          <w:sz w:val="16"/>
          <w:szCs w:val="16"/>
        </w:rPr>
      </w:pPr>
    </w:p>
    <w:p w:rsidR="00F10EDF" w:rsidRPr="00F10EDF" w:rsidRDefault="00F10EDF" w:rsidP="00F10EDF">
      <w:pPr>
        <w:tabs>
          <w:tab w:val="left" w:pos="284"/>
        </w:tabs>
        <w:spacing w:line="276" w:lineRule="auto"/>
        <w:jc w:val="both"/>
        <w:rPr>
          <w:rFonts w:ascii="Arial" w:hAnsi="Arial" w:cs="Arial"/>
          <w:sz w:val="16"/>
          <w:szCs w:val="16"/>
        </w:rPr>
      </w:pPr>
      <w:r>
        <w:rPr>
          <w:rFonts w:ascii="Arial" w:hAnsi="Arial" w:cs="Arial"/>
          <w:b/>
          <w:sz w:val="16"/>
          <w:szCs w:val="16"/>
          <w:lang w:eastAsia="ar-SA"/>
        </w:rPr>
        <w:t>9.</w:t>
      </w:r>
      <w:r w:rsidRPr="00F10EDF">
        <w:rPr>
          <w:rFonts w:ascii="Arial" w:hAnsi="Arial" w:cs="Arial"/>
          <w:b/>
          <w:sz w:val="16"/>
          <w:szCs w:val="16"/>
          <w:lang w:eastAsia="ar-SA"/>
        </w:rPr>
        <w:t>1</w:t>
      </w:r>
      <w:r w:rsidRPr="00F10EDF">
        <w:rPr>
          <w:rFonts w:ascii="Arial" w:hAnsi="Arial" w:cs="Arial"/>
          <w:sz w:val="16"/>
          <w:szCs w:val="16"/>
          <w:lang w:eastAsia="ar-SA"/>
        </w:rPr>
        <w:t xml:space="preserve"> Sem prejuízo das sanções cominadas no art. 87, I, III e IV, da Lei nº 8.666/93, pela inexecução total ou parcial do contrato, a Administração poderá, garantida a prévia e ampla defesa, aplicar à Contratada multa limitada até 10% (dez por cento) </w:t>
      </w:r>
      <w:r w:rsidRPr="00F10EDF">
        <w:rPr>
          <w:rFonts w:ascii="Arial" w:hAnsi="Arial" w:cs="Arial"/>
          <w:b/>
          <w:sz w:val="16"/>
          <w:szCs w:val="16"/>
          <w:u w:val="single"/>
          <w:lang w:eastAsia="ar-SA"/>
        </w:rPr>
        <w:t>sobre o valor da parcela inadimplida</w:t>
      </w:r>
      <w:r w:rsidRPr="00F10EDF">
        <w:rPr>
          <w:rFonts w:ascii="Arial" w:hAnsi="Arial" w:cs="Arial"/>
          <w:sz w:val="16"/>
          <w:szCs w:val="16"/>
          <w:lang w:eastAsia="ar-SA"/>
        </w:rPr>
        <w:t xml:space="preserve"> do contrato por ocorrência, em gradação de 0,05% sobre o valor do contrato, por dia de atraso em cada ocorrência.</w:t>
      </w:r>
    </w:p>
    <w:p w:rsidR="00F10EDF" w:rsidRPr="00F10EDF" w:rsidRDefault="00F10EDF" w:rsidP="00F10EDF">
      <w:pPr>
        <w:pStyle w:val="SemEspaamento"/>
        <w:tabs>
          <w:tab w:val="left" w:pos="426"/>
        </w:tabs>
        <w:spacing w:before="120" w:line="276" w:lineRule="auto"/>
        <w:jc w:val="both"/>
        <w:rPr>
          <w:rFonts w:ascii="Arial" w:hAnsi="Arial" w:cs="Arial"/>
          <w:sz w:val="16"/>
          <w:szCs w:val="16"/>
        </w:rPr>
      </w:pPr>
      <w:r>
        <w:rPr>
          <w:rFonts w:ascii="Arial" w:hAnsi="Arial" w:cs="Arial"/>
          <w:b/>
          <w:sz w:val="16"/>
          <w:szCs w:val="16"/>
          <w:lang w:eastAsia="ar-SA"/>
        </w:rPr>
        <w:t>9.</w:t>
      </w:r>
      <w:r w:rsidRPr="00F10EDF">
        <w:rPr>
          <w:rFonts w:ascii="Arial" w:hAnsi="Arial" w:cs="Arial"/>
          <w:b/>
          <w:sz w:val="16"/>
          <w:szCs w:val="16"/>
          <w:lang w:eastAsia="ar-SA"/>
        </w:rPr>
        <w:t>2</w:t>
      </w:r>
      <w:r w:rsidRPr="00F10EDF">
        <w:rPr>
          <w:rFonts w:ascii="Arial" w:hAnsi="Arial" w:cs="Arial"/>
          <w:sz w:val="16"/>
          <w:szCs w:val="16"/>
          <w:lang w:eastAsia="ar-SA"/>
        </w:rPr>
        <w:t xml:space="preserve"> </w:t>
      </w:r>
      <w:r w:rsidRPr="00F10EDF">
        <w:rPr>
          <w:rFonts w:ascii="Arial" w:hAnsi="Arial" w:cs="Arial"/>
          <w:sz w:val="16"/>
          <w:szCs w:val="16"/>
        </w:rPr>
        <w:t xml:space="preserve">Se a adjudicatária recusar-se a retirar o instrumento contratual injustificadamente ou se não apresentar situação regular na ocasião dos recebimentos, garantida a prévia e ampla defesa, aplicar à Contratada multa limitada até 10% (dez por cento) sobre o valor adjudicado </w:t>
      </w:r>
      <w:r w:rsidRPr="00F10EDF">
        <w:rPr>
          <w:rFonts w:ascii="Arial" w:hAnsi="Arial" w:cs="Arial"/>
          <w:sz w:val="16"/>
          <w:szCs w:val="16"/>
          <w:u w:val="single"/>
        </w:rPr>
        <w:t>por ocorrência</w:t>
      </w:r>
      <w:r w:rsidRPr="00F10EDF">
        <w:rPr>
          <w:rFonts w:ascii="Arial" w:hAnsi="Arial" w:cs="Arial"/>
          <w:sz w:val="16"/>
          <w:szCs w:val="16"/>
        </w:rPr>
        <w:t xml:space="preserve">, em gradação de 0,05% sobre o valor adjudicado, </w:t>
      </w:r>
      <w:r w:rsidRPr="00F10EDF">
        <w:rPr>
          <w:rFonts w:ascii="Arial" w:hAnsi="Arial" w:cs="Arial"/>
          <w:sz w:val="16"/>
          <w:szCs w:val="16"/>
          <w:u w:val="single"/>
        </w:rPr>
        <w:t>por dia de atraso em cada ocorrência</w:t>
      </w:r>
      <w:r w:rsidRPr="00F10EDF">
        <w:rPr>
          <w:rFonts w:ascii="Arial" w:hAnsi="Arial" w:cs="Arial"/>
          <w:sz w:val="16"/>
          <w:szCs w:val="16"/>
        </w:rPr>
        <w:t>.</w:t>
      </w:r>
    </w:p>
    <w:p w:rsidR="00F10EDF" w:rsidRPr="00F10EDF" w:rsidRDefault="00F10EDF" w:rsidP="00F10EDF">
      <w:pPr>
        <w:pStyle w:val="SemEspaamento"/>
        <w:tabs>
          <w:tab w:val="left" w:pos="426"/>
        </w:tabs>
        <w:spacing w:before="120" w:line="276" w:lineRule="auto"/>
        <w:jc w:val="both"/>
        <w:rPr>
          <w:rFonts w:ascii="Arial" w:hAnsi="Arial" w:cs="Arial"/>
          <w:sz w:val="16"/>
          <w:szCs w:val="16"/>
        </w:rPr>
      </w:pPr>
      <w:r>
        <w:rPr>
          <w:rFonts w:ascii="Arial" w:hAnsi="Arial" w:cs="Arial"/>
          <w:b/>
          <w:sz w:val="16"/>
          <w:szCs w:val="16"/>
          <w:lang w:eastAsia="ar-SA"/>
        </w:rPr>
        <w:t>9.</w:t>
      </w:r>
      <w:r w:rsidRPr="00F10EDF">
        <w:rPr>
          <w:rFonts w:ascii="Arial" w:hAnsi="Arial" w:cs="Arial"/>
          <w:b/>
          <w:sz w:val="16"/>
          <w:szCs w:val="16"/>
          <w:lang w:eastAsia="ar-SA"/>
        </w:rPr>
        <w:t>3</w:t>
      </w:r>
      <w:r w:rsidRPr="00F10EDF">
        <w:rPr>
          <w:rFonts w:ascii="Arial" w:hAnsi="Arial" w:cs="Arial"/>
          <w:sz w:val="16"/>
          <w:szCs w:val="16"/>
          <w:lang w:eastAsia="ar-SA"/>
        </w:rPr>
        <w:t xml:space="preserve"> </w:t>
      </w:r>
      <w:r w:rsidRPr="00F10EDF">
        <w:rPr>
          <w:rFonts w:ascii="Arial" w:hAnsi="Arial" w:cs="Arial"/>
          <w:sz w:val="16"/>
          <w:szCs w:val="16"/>
        </w:rPr>
        <w:t>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F10EDF" w:rsidRPr="00F10EDF" w:rsidRDefault="00F10EDF" w:rsidP="00F10EDF">
      <w:pPr>
        <w:pStyle w:val="SemEspaamento"/>
        <w:tabs>
          <w:tab w:val="left" w:pos="426"/>
        </w:tabs>
        <w:spacing w:before="120" w:line="276" w:lineRule="auto"/>
        <w:jc w:val="both"/>
        <w:rPr>
          <w:rFonts w:ascii="Arial" w:hAnsi="Arial" w:cs="Arial"/>
          <w:b/>
          <w:bCs/>
          <w:color w:val="00B050"/>
          <w:sz w:val="16"/>
          <w:szCs w:val="16"/>
        </w:rPr>
      </w:pPr>
      <w:r>
        <w:rPr>
          <w:rFonts w:ascii="Arial" w:hAnsi="Arial" w:cs="Arial"/>
          <w:b/>
          <w:sz w:val="16"/>
          <w:szCs w:val="16"/>
          <w:lang w:eastAsia="ar-SA"/>
        </w:rPr>
        <w:t>9.</w:t>
      </w:r>
      <w:r w:rsidRPr="00F10EDF">
        <w:rPr>
          <w:rFonts w:ascii="Arial" w:hAnsi="Arial" w:cs="Arial"/>
          <w:b/>
          <w:sz w:val="16"/>
          <w:szCs w:val="16"/>
          <w:lang w:eastAsia="ar-SA"/>
        </w:rPr>
        <w:t xml:space="preserve">4 </w:t>
      </w:r>
      <w:r w:rsidRPr="00F10EDF">
        <w:rPr>
          <w:rFonts w:ascii="Arial" w:hAnsi="Arial" w:cs="Arial"/>
          <w:bCs/>
          <w:sz w:val="16"/>
          <w:szCs w:val="16"/>
        </w:rPr>
        <w:t>Não será efetuado qualquer pagamento à (s) Empresa (s) Contratada (s) enquanto houver pendência de liquidação da obrigação financeira em virtude de penalidade ou inadimplência contratual;</w:t>
      </w:r>
    </w:p>
    <w:p w:rsidR="00F10EDF" w:rsidRPr="00F10EDF" w:rsidRDefault="00F10EDF" w:rsidP="00F10EDF">
      <w:pPr>
        <w:pStyle w:val="PargrafodaLista"/>
        <w:spacing w:before="120" w:line="276" w:lineRule="auto"/>
        <w:ind w:left="0"/>
        <w:jc w:val="both"/>
        <w:rPr>
          <w:rFonts w:ascii="Arial" w:hAnsi="Arial" w:cs="Arial"/>
          <w:b/>
          <w:bCs/>
          <w:color w:val="00B050"/>
          <w:sz w:val="16"/>
          <w:szCs w:val="16"/>
        </w:rPr>
      </w:pPr>
      <w:r>
        <w:rPr>
          <w:rFonts w:ascii="Arial" w:hAnsi="Arial" w:cs="Arial"/>
          <w:b/>
          <w:sz w:val="16"/>
          <w:szCs w:val="16"/>
        </w:rPr>
        <w:t>9.</w:t>
      </w:r>
      <w:r w:rsidRPr="00F10EDF">
        <w:rPr>
          <w:rFonts w:ascii="Arial" w:hAnsi="Arial" w:cs="Arial"/>
          <w:b/>
          <w:sz w:val="16"/>
          <w:szCs w:val="16"/>
        </w:rPr>
        <w:t xml:space="preserve">4.1 - </w:t>
      </w:r>
      <w:r w:rsidRPr="00F10EDF">
        <w:rPr>
          <w:rFonts w:ascii="Arial" w:hAnsi="Arial" w:cs="Arial"/>
          <w:bCs/>
          <w:sz w:val="16"/>
          <w:szCs w:val="16"/>
          <w:lang w:eastAsia="en-US"/>
        </w:rPr>
        <w:t>O</w:t>
      </w:r>
      <w:r w:rsidRPr="00F10EDF">
        <w:rPr>
          <w:rFonts w:ascii="Arial" w:hAnsi="Arial" w:cs="Arial"/>
          <w:sz w:val="16"/>
          <w:szCs w:val="16"/>
          <w:lang w:eastAsia="en-US"/>
        </w:rPr>
        <w:t xml:space="preserve">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do serviço ou não o tiver prestado a contento; </w:t>
      </w:r>
    </w:p>
    <w:p w:rsidR="00F10EDF" w:rsidRPr="00F10EDF" w:rsidRDefault="00F10EDF" w:rsidP="00F10EDF">
      <w:pPr>
        <w:pStyle w:val="SemEspaamento"/>
        <w:tabs>
          <w:tab w:val="left" w:pos="426"/>
        </w:tabs>
        <w:spacing w:before="120" w:line="276" w:lineRule="auto"/>
        <w:jc w:val="both"/>
        <w:rPr>
          <w:rFonts w:ascii="Arial" w:hAnsi="Arial" w:cs="Arial"/>
          <w:sz w:val="16"/>
          <w:szCs w:val="16"/>
        </w:rPr>
      </w:pPr>
      <w:r>
        <w:rPr>
          <w:rFonts w:ascii="Arial" w:hAnsi="Arial" w:cs="Arial"/>
          <w:b/>
          <w:sz w:val="16"/>
          <w:szCs w:val="16"/>
        </w:rPr>
        <w:t>9.</w:t>
      </w:r>
      <w:r w:rsidRPr="00F10EDF">
        <w:rPr>
          <w:rFonts w:ascii="Arial" w:hAnsi="Arial" w:cs="Arial"/>
          <w:b/>
          <w:sz w:val="16"/>
          <w:szCs w:val="16"/>
        </w:rPr>
        <w:t xml:space="preserve">5 - </w:t>
      </w:r>
      <w:r w:rsidRPr="00F10EDF">
        <w:rPr>
          <w:rFonts w:ascii="Arial" w:hAnsi="Arial" w:cs="Arial"/>
          <w:sz w:val="16"/>
          <w:szCs w:val="16"/>
        </w:rPr>
        <w:t xml:space="preserve">A Contratante poderá conceder um prazo para que a Contratada regularize suas obrigações trabalhistas ou suas condições de habilitação, sob pena de rescisão contratual, quando não identificar má-fé ou a incapacidade da empresa de corrigir a situação A multa, eventualmente imposta à Contratada. </w:t>
      </w:r>
    </w:p>
    <w:p w:rsidR="00F10EDF" w:rsidRPr="00F10EDF" w:rsidRDefault="00F10EDF" w:rsidP="00F10EDF">
      <w:pPr>
        <w:pStyle w:val="SemEspaamento"/>
        <w:tabs>
          <w:tab w:val="left" w:pos="426"/>
        </w:tabs>
        <w:spacing w:before="120" w:line="276" w:lineRule="auto"/>
        <w:jc w:val="both"/>
        <w:rPr>
          <w:rFonts w:ascii="Arial" w:hAnsi="Arial" w:cs="Arial"/>
          <w:sz w:val="16"/>
          <w:szCs w:val="16"/>
        </w:rPr>
      </w:pPr>
      <w:r>
        <w:rPr>
          <w:rFonts w:ascii="Arial" w:hAnsi="Arial" w:cs="Arial"/>
          <w:b/>
          <w:sz w:val="16"/>
          <w:szCs w:val="16"/>
        </w:rPr>
        <w:t>9.</w:t>
      </w:r>
      <w:r w:rsidRPr="00F10EDF">
        <w:rPr>
          <w:rFonts w:ascii="Arial" w:hAnsi="Arial" w:cs="Arial"/>
          <w:b/>
          <w:sz w:val="16"/>
          <w:szCs w:val="16"/>
        </w:rPr>
        <w:t xml:space="preserve">6 - </w:t>
      </w:r>
      <w:r w:rsidRPr="00F10EDF">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F10EDF" w:rsidRPr="00F10EDF" w:rsidRDefault="00F10EDF" w:rsidP="00F10EDF">
      <w:pPr>
        <w:pStyle w:val="SemEspaamento"/>
        <w:tabs>
          <w:tab w:val="left" w:pos="426"/>
        </w:tabs>
        <w:spacing w:before="120" w:line="276" w:lineRule="auto"/>
        <w:jc w:val="both"/>
        <w:rPr>
          <w:rFonts w:ascii="Arial" w:hAnsi="Arial" w:cs="Arial"/>
          <w:sz w:val="16"/>
          <w:szCs w:val="16"/>
        </w:rPr>
      </w:pPr>
      <w:r>
        <w:rPr>
          <w:rFonts w:ascii="Arial" w:hAnsi="Arial" w:cs="Arial"/>
          <w:b/>
          <w:sz w:val="16"/>
          <w:szCs w:val="16"/>
        </w:rPr>
        <w:t>9.</w:t>
      </w:r>
      <w:r w:rsidRPr="00F10EDF">
        <w:rPr>
          <w:rFonts w:ascii="Arial" w:hAnsi="Arial" w:cs="Arial"/>
          <w:b/>
          <w:sz w:val="16"/>
          <w:szCs w:val="16"/>
        </w:rPr>
        <w:t xml:space="preserve">7 - </w:t>
      </w:r>
      <w:r w:rsidRPr="00F10EDF">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10EDF" w:rsidRPr="00F10EDF" w:rsidRDefault="00F10EDF" w:rsidP="00F10EDF">
      <w:pPr>
        <w:pStyle w:val="SemEspaamento"/>
        <w:tabs>
          <w:tab w:val="left" w:pos="426"/>
        </w:tabs>
        <w:spacing w:before="120" w:line="276" w:lineRule="auto"/>
        <w:jc w:val="both"/>
        <w:rPr>
          <w:rFonts w:ascii="Arial" w:hAnsi="Arial" w:cs="Arial"/>
          <w:sz w:val="16"/>
          <w:szCs w:val="16"/>
        </w:rPr>
      </w:pPr>
      <w:r>
        <w:rPr>
          <w:rFonts w:ascii="Arial" w:hAnsi="Arial" w:cs="Arial"/>
          <w:b/>
          <w:sz w:val="16"/>
          <w:szCs w:val="16"/>
        </w:rPr>
        <w:t>9.</w:t>
      </w:r>
      <w:r w:rsidRPr="00F10EDF">
        <w:rPr>
          <w:rFonts w:ascii="Arial" w:hAnsi="Arial" w:cs="Arial"/>
          <w:b/>
          <w:sz w:val="16"/>
          <w:szCs w:val="16"/>
        </w:rPr>
        <w:t xml:space="preserve">8 - </w:t>
      </w:r>
      <w:r w:rsidRPr="00F10EDF">
        <w:rPr>
          <w:rFonts w:ascii="Arial" w:hAnsi="Arial" w:cs="Arial"/>
          <w:sz w:val="16"/>
          <w:szCs w:val="16"/>
        </w:rPr>
        <w:t xml:space="preserve">A sanção denominada “Advertência” só terá lugar se emitida por escrito e quando se tratar de </w:t>
      </w:r>
      <w:r w:rsidRPr="00F10EDF">
        <w:rPr>
          <w:rFonts w:ascii="Arial" w:hAnsi="Arial" w:cs="Arial"/>
          <w:b/>
          <w:sz w:val="16"/>
          <w:szCs w:val="16"/>
          <w:u w:val="single"/>
        </w:rPr>
        <w:t>faltas leves</w:t>
      </w:r>
      <w:r w:rsidRPr="00F10EDF">
        <w:rPr>
          <w:rFonts w:ascii="Arial" w:hAnsi="Arial" w:cs="Arial"/>
          <w:sz w:val="16"/>
          <w:szCs w:val="16"/>
        </w:rPr>
        <w:t>,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10EDF" w:rsidRPr="00F10EDF" w:rsidRDefault="00F10EDF" w:rsidP="00F10EDF">
      <w:pPr>
        <w:pStyle w:val="SemEspaamento"/>
        <w:tabs>
          <w:tab w:val="left" w:pos="426"/>
        </w:tabs>
        <w:spacing w:before="60" w:line="276" w:lineRule="auto"/>
        <w:jc w:val="both"/>
        <w:rPr>
          <w:rFonts w:ascii="Arial" w:hAnsi="Arial" w:cs="Arial"/>
          <w:sz w:val="16"/>
          <w:szCs w:val="16"/>
        </w:rPr>
      </w:pPr>
      <w:r>
        <w:rPr>
          <w:rFonts w:ascii="Arial" w:hAnsi="Arial" w:cs="Arial"/>
          <w:b/>
          <w:sz w:val="16"/>
          <w:szCs w:val="16"/>
        </w:rPr>
        <w:t>9.</w:t>
      </w:r>
      <w:r w:rsidRPr="00F10EDF">
        <w:rPr>
          <w:rFonts w:ascii="Arial" w:hAnsi="Arial" w:cs="Arial"/>
          <w:b/>
          <w:sz w:val="16"/>
          <w:szCs w:val="16"/>
        </w:rPr>
        <w:t xml:space="preserve">9 - </w:t>
      </w:r>
      <w:r w:rsidRPr="00F10EDF">
        <w:rPr>
          <w:rFonts w:ascii="Arial" w:hAnsi="Arial" w:cs="Arial"/>
          <w:sz w:val="16"/>
          <w:szCs w:val="16"/>
        </w:rPr>
        <w:t xml:space="preserve">São </w:t>
      </w:r>
      <w:r w:rsidRPr="00F10EDF">
        <w:rPr>
          <w:rFonts w:ascii="Arial" w:hAnsi="Arial" w:cs="Arial"/>
          <w:b/>
          <w:sz w:val="16"/>
          <w:szCs w:val="16"/>
          <w:u w:val="single"/>
        </w:rPr>
        <w:t>exemplos</w:t>
      </w:r>
      <w:r w:rsidRPr="00F10EDF">
        <w:rPr>
          <w:rFonts w:ascii="Arial" w:hAnsi="Arial" w:cs="Arial"/>
          <w:sz w:val="16"/>
          <w:szCs w:val="16"/>
        </w:rPr>
        <w:t xml:space="preserve"> de infração administrativa penalizáveis, nos termos da Lei nº 8.666, de 1993, da Lei nº 10.520, de 2002, do Decreto nº 3.555, de 2000, e do Decreto nº 5.450, de 2005:</w:t>
      </w:r>
    </w:p>
    <w:p w:rsidR="00F10EDF" w:rsidRPr="00F10EDF" w:rsidRDefault="00F10EDF" w:rsidP="00F10EDF">
      <w:pPr>
        <w:tabs>
          <w:tab w:val="left" w:pos="426"/>
        </w:tabs>
        <w:spacing w:before="120" w:line="276" w:lineRule="auto"/>
        <w:jc w:val="both"/>
        <w:rPr>
          <w:rFonts w:ascii="Arial" w:hAnsi="Arial" w:cs="Arial"/>
          <w:sz w:val="16"/>
          <w:szCs w:val="16"/>
        </w:rPr>
      </w:pPr>
      <w:r w:rsidRPr="00F10EDF">
        <w:rPr>
          <w:rFonts w:ascii="Arial" w:hAnsi="Arial" w:cs="Arial"/>
          <w:sz w:val="16"/>
          <w:szCs w:val="16"/>
        </w:rPr>
        <w:tab/>
      </w:r>
      <w:r>
        <w:rPr>
          <w:rFonts w:ascii="Arial" w:hAnsi="Arial" w:cs="Arial"/>
          <w:sz w:val="16"/>
          <w:szCs w:val="16"/>
        </w:rPr>
        <w:t>9.</w:t>
      </w:r>
      <w:r w:rsidRPr="00F10EDF">
        <w:rPr>
          <w:rFonts w:ascii="Arial" w:hAnsi="Arial" w:cs="Arial"/>
          <w:sz w:val="16"/>
          <w:szCs w:val="16"/>
        </w:rPr>
        <w:t xml:space="preserve">9.1 </w:t>
      </w:r>
      <w:r w:rsidRPr="00F10EDF">
        <w:rPr>
          <w:rFonts w:ascii="Arial" w:hAnsi="Arial" w:cs="Arial"/>
          <w:b/>
          <w:sz w:val="16"/>
          <w:szCs w:val="16"/>
        </w:rPr>
        <w:t xml:space="preserve">- </w:t>
      </w:r>
      <w:r w:rsidRPr="00F10EDF">
        <w:rPr>
          <w:rFonts w:ascii="Arial" w:hAnsi="Arial" w:cs="Arial"/>
          <w:sz w:val="16"/>
          <w:szCs w:val="16"/>
        </w:rPr>
        <w:t>Inexecução total ou parcial do contrato;</w:t>
      </w:r>
    </w:p>
    <w:p w:rsidR="00F10EDF" w:rsidRPr="00F10EDF" w:rsidRDefault="00F10EDF" w:rsidP="00F10EDF">
      <w:pPr>
        <w:tabs>
          <w:tab w:val="left" w:pos="426"/>
        </w:tabs>
        <w:spacing w:before="120" w:line="276" w:lineRule="auto"/>
        <w:jc w:val="both"/>
        <w:rPr>
          <w:rFonts w:ascii="Arial" w:hAnsi="Arial" w:cs="Arial"/>
          <w:sz w:val="16"/>
          <w:szCs w:val="16"/>
        </w:rPr>
      </w:pPr>
      <w:r w:rsidRPr="00F10EDF">
        <w:rPr>
          <w:rFonts w:ascii="Arial" w:hAnsi="Arial" w:cs="Arial"/>
          <w:sz w:val="16"/>
          <w:szCs w:val="16"/>
        </w:rPr>
        <w:tab/>
      </w:r>
      <w:r>
        <w:rPr>
          <w:rFonts w:ascii="Arial" w:hAnsi="Arial" w:cs="Arial"/>
          <w:sz w:val="16"/>
          <w:szCs w:val="16"/>
        </w:rPr>
        <w:t>9.</w:t>
      </w:r>
      <w:r w:rsidRPr="00F10EDF">
        <w:rPr>
          <w:rFonts w:ascii="Arial" w:hAnsi="Arial" w:cs="Arial"/>
          <w:sz w:val="16"/>
          <w:szCs w:val="16"/>
        </w:rPr>
        <w:t xml:space="preserve">9.2 </w:t>
      </w:r>
      <w:r w:rsidRPr="00F10EDF">
        <w:rPr>
          <w:rFonts w:ascii="Arial" w:hAnsi="Arial" w:cs="Arial"/>
          <w:b/>
          <w:sz w:val="16"/>
          <w:szCs w:val="16"/>
        </w:rPr>
        <w:t xml:space="preserve">- </w:t>
      </w:r>
      <w:r w:rsidRPr="00F10EDF">
        <w:rPr>
          <w:rFonts w:ascii="Arial" w:hAnsi="Arial" w:cs="Arial"/>
          <w:sz w:val="16"/>
          <w:szCs w:val="16"/>
        </w:rPr>
        <w:t>Apresentação de documentação falsa;</w:t>
      </w:r>
    </w:p>
    <w:p w:rsidR="00F10EDF" w:rsidRPr="00F10EDF" w:rsidRDefault="00F10EDF" w:rsidP="00F10EDF">
      <w:pPr>
        <w:tabs>
          <w:tab w:val="left" w:pos="426"/>
        </w:tabs>
        <w:spacing w:before="120" w:line="276" w:lineRule="auto"/>
        <w:jc w:val="both"/>
        <w:rPr>
          <w:rFonts w:ascii="Arial" w:hAnsi="Arial" w:cs="Arial"/>
          <w:sz w:val="16"/>
          <w:szCs w:val="16"/>
        </w:rPr>
      </w:pPr>
      <w:r w:rsidRPr="00F10EDF">
        <w:rPr>
          <w:rFonts w:ascii="Arial" w:hAnsi="Arial" w:cs="Arial"/>
          <w:sz w:val="16"/>
          <w:szCs w:val="16"/>
        </w:rPr>
        <w:tab/>
      </w:r>
      <w:r>
        <w:rPr>
          <w:rFonts w:ascii="Arial" w:hAnsi="Arial" w:cs="Arial"/>
          <w:sz w:val="16"/>
          <w:szCs w:val="16"/>
        </w:rPr>
        <w:t>9.</w:t>
      </w:r>
      <w:r w:rsidRPr="00F10EDF">
        <w:rPr>
          <w:rFonts w:ascii="Arial" w:hAnsi="Arial" w:cs="Arial"/>
          <w:sz w:val="16"/>
          <w:szCs w:val="16"/>
        </w:rPr>
        <w:t xml:space="preserve">9.3 </w:t>
      </w:r>
      <w:r w:rsidRPr="00F10EDF">
        <w:rPr>
          <w:rFonts w:ascii="Arial" w:hAnsi="Arial" w:cs="Arial"/>
          <w:b/>
          <w:sz w:val="16"/>
          <w:szCs w:val="16"/>
        </w:rPr>
        <w:t xml:space="preserve">- </w:t>
      </w:r>
      <w:r w:rsidRPr="00F10EDF">
        <w:rPr>
          <w:rFonts w:ascii="Arial" w:hAnsi="Arial" w:cs="Arial"/>
          <w:sz w:val="16"/>
          <w:szCs w:val="16"/>
        </w:rPr>
        <w:t>Comportamento inidôneo;</w:t>
      </w:r>
    </w:p>
    <w:p w:rsidR="00F10EDF" w:rsidRPr="00F10EDF" w:rsidRDefault="00F10EDF" w:rsidP="00F10EDF">
      <w:pPr>
        <w:tabs>
          <w:tab w:val="left" w:pos="426"/>
        </w:tabs>
        <w:spacing w:before="120" w:line="276" w:lineRule="auto"/>
        <w:jc w:val="both"/>
        <w:rPr>
          <w:rFonts w:ascii="Arial" w:hAnsi="Arial" w:cs="Arial"/>
          <w:sz w:val="16"/>
          <w:szCs w:val="16"/>
        </w:rPr>
      </w:pPr>
      <w:r w:rsidRPr="00F10EDF">
        <w:rPr>
          <w:rFonts w:ascii="Arial" w:hAnsi="Arial" w:cs="Arial"/>
          <w:sz w:val="16"/>
          <w:szCs w:val="16"/>
        </w:rPr>
        <w:tab/>
      </w:r>
      <w:r>
        <w:rPr>
          <w:rFonts w:ascii="Arial" w:hAnsi="Arial" w:cs="Arial"/>
          <w:sz w:val="16"/>
          <w:szCs w:val="16"/>
        </w:rPr>
        <w:t>9.</w:t>
      </w:r>
      <w:r w:rsidRPr="00F10EDF">
        <w:rPr>
          <w:rFonts w:ascii="Arial" w:hAnsi="Arial" w:cs="Arial"/>
          <w:sz w:val="16"/>
          <w:szCs w:val="16"/>
        </w:rPr>
        <w:t xml:space="preserve">9.4 </w:t>
      </w:r>
      <w:r w:rsidRPr="00F10EDF">
        <w:rPr>
          <w:rFonts w:ascii="Arial" w:hAnsi="Arial" w:cs="Arial"/>
          <w:b/>
          <w:sz w:val="16"/>
          <w:szCs w:val="16"/>
        </w:rPr>
        <w:t xml:space="preserve">- </w:t>
      </w:r>
      <w:r w:rsidRPr="00F10EDF">
        <w:rPr>
          <w:rFonts w:ascii="Arial" w:hAnsi="Arial" w:cs="Arial"/>
          <w:sz w:val="16"/>
          <w:szCs w:val="16"/>
        </w:rPr>
        <w:t>Fraude fiscal;</w:t>
      </w:r>
    </w:p>
    <w:p w:rsidR="00F10EDF" w:rsidRPr="00F10EDF" w:rsidRDefault="00F10EDF" w:rsidP="00F10EDF">
      <w:pPr>
        <w:tabs>
          <w:tab w:val="left" w:pos="426"/>
        </w:tabs>
        <w:spacing w:before="120" w:line="276" w:lineRule="auto"/>
        <w:jc w:val="both"/>
        <w:rPr>
          <w:rFonts w:ascii="Arial" w:hAnsi="Arial" w:cs="Arial"/>
          <w:sz w:val="16"/>
          <w:szCs w:val="16"/>
        </w:rPr>
      </w:pPr>
      <w:r w:rsidRPr="00F10EDF">
        <w:rPr>
          <w:rFonts w:ascii="Arial" w:hAnsi="Arial" w:cs="Arial"/>
          <w:sz w:val="16"/>
          <w:szCs w:val="16"/>
        </w:rPr>
        <w:tab/>
      </w:r>
      <w:r>
        <w:rPr>
          <w:rFonts w:ascii="Arial" w:hAnsi="Arial" w:cs="Arial"/>
          <w:sz w:val="16"/>
          <w:szCs w:val="16"/>
        </w:rPr>
        <w:t>9.</w:t>
      </w:r>
      <w:r w:rsidRPr="00F10EDF">
        <w:rPr>
          <w:rFonts w:ascii="Arial" w:hAnsi="Arial" w:cs="Arial"/>
          <w:sz w:val="16"/>
          <w:szCs w:val="16"/>
        </w:rPr>
        <w:t xml:space="preserve">9.5 </w:t>
      </w:r>
      <w:r w:rsidRPr="00F10EDF">
        <w:rPr>
          <w:rFonts w:ascii="Arial" w:hAnsi="Arial" w:cs="Arial"/>
          <w:b/>
          <w:sz w:val="16"/>
          <w:szCs w:val="16"/>
        </w:rPr>
        <w:t xml:space="preserve">- </w:t>
      </w:r>
      <w:r w:rsidRPr="00F10EDF">
        <w:rPr>
          <w:rFonts w:ascii="Arial" w:hAnsi="Arial" w:cs="Arial"/>
          <w:sz w:val="16"/>
          <w:szCs w:val="16"/>
        </w:rPr>
        <w:t>Descumprimento de qualquer dos deveres elencados no Edital ou no Contrato.</w:t>
      </w:r>
    </w:p>
    <w:p w:rsidR="00F10EDF" w:rsidRPr="00F10EDF" w:rsidRDefault="00F10EDF" w:rsidP="00F10EDF">
      <w:pPr>
        <w:pStyle w:val="SemEspaamento"/>
        <w:tabs>
          <w:tab w:val="left" w:pos="426"/>
          <w:tab w:val="left" w:pos="3119"/>
        </w:tabs>
        <w:spacing w:before="120" w:line="276" w:lineRule="auto"/>
        <w:jc w:val="both"/>
        <w:rPr>
          <w:rFonts w:ascii="Arial" w:hAnsi="Arial" w:cs="Arial"/>
          <w:sz w:val="16"/>
          <w:szCs w:val="16"/>
        </w:rPr>
      </w:pPr>
      <w:r>
        <w:rPr>
          <w:rFonts w:ascii="Arial" w:hAnsi="Arial" w:cs="Arial"/>
          <w:b/>
          <w:sz w:val="16"/>
          <w:szCs w:val="16"/>
        </w:rPr>
        <w:t>9.</w:t>
      </w:r>
      <w:r w:rsidRPr="00F10EDF">
        <w:rPr>
          <w:rFonts w:ascii="Arial" w:hAnsi="Arial" w:cs="Arial"/>
          <w:b/>
          <w:sz w:val="16"/>
          <w:szCs w:val="16"/>
        </w:rPr>
        <w:t xml:space="preserve">10 - </w:t>
      </w:r>
      <w:r w:rsidRPr="00F10EDF">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F10EDF" w:rsidRPr="00F10EDF" w:rsidRDefault="00F10EDF" w:rsidP="00F10EDF">
      <w:pPr>
        <w:pStyle w:val="SemEspaamento"/>
        <w:tabs>
          <w:tab w:val="left" w:pos="426"/>
          <w:tab w:val="left" w:pos="1560"/>
        </w:tabs>
        <w:spacing w:before="120" w:line="276" w:lineRule="auto"/>
        <w:jc w:val="both"/>
        <w:rPr>
          <w:rFonts w:ascii="Arial" w:hAnsi="Arial" w:cs="Arial"/>
          <w:sz w:val="16"/>
          <w:szCs w:val="16"/>
        </w:rPr>
      </w:pPr>
      <w:r>
        <w:rPr>
          <w:rFonts w:ascii="Arial" w:hAnsi="Arial" w:cs="Arial"/>
          <w:b/>
          <w:sz w:val="16"/>
          <w:szCs w:val="16"/>
        </w:rPr>
        <w:t>9.</w:t>
      </w:r>
      <w:r w:rsidRPr="00F10EDF">
        <w:rPr>
          <w:rFonts w:ascii="Arial" w:hAnsi="Arial" w:cs="Arial"/>
          <w:b/>
          <w:sz w:val="16"/>
          <w:szCs w:val="16"/>
        </w:rPr>
        <w:t xml:space="preserve">11 - </w:t>
      </w:r>
      <w:r w:rsidRPr="00F10EDF">
        <w:rPr>
          <w:rFonts w:ascii="Arial" w:hAnsi="Arial" w:cs="Arial"/>
          <w:sz w:val="16"/>
          <w:szCs w:val="16"/>
        </w:rPr>
        <w:t>A sanção será obrigatoriamente registrada no Sistema de Cadastramento Unificado de Fornecedores – SICAF, bem como em sistemas Estaduais.</w:t>
      </w:r>
    </w:p>
    <w:p w:rsidR="00F10EDF" w:rsidRPr="00F10EDF" w:rsidRDefault="00F10EDF" w:rsidP="00F10EDF">
      <w:pPr>
        <w:pStyle w:val="SemEspaamento"/>
        <w:tabs>
          <w:tab w:val="left" w:pos="426"/>
          <w:tab w:val="left" w:pos="1560"/>
        </w:tabs>
        <w:spacing w:before="120" w:line="276" w:lineRule="auto"/>
        <w:jc w:val="both"/>
        <w:rPr>
          <w:rFonts w:ascii="Arial" w:hAnsi="Arial" w:cs="Arial"/>
          <w:sz w:val="16"/>
          <w:szCs w:val="16"/>
        </w:rPr>
      </w:pPr>
      <w:r>
        <w:rPr>
          <w:rFonts w:ascii="Arial" w:hAnsi="Arial" w:cs="Arial"/>
          <w:b/>
          <w:sz w:val="16"/>
          <w:szCs w:val="16"/>
        </w:rPr>
        <w:t>9.</w:t>
      </w:r>
      <w:r w:rsidRPr="00F10EDF">
        <w:rPr>
          <w:rFonts w:ascii="Arial" w:hAnsi="Arial" w:cs="Arial"/>
          <w:b/>
          <w:sz w:val="16"/>
          <w:szCs w:val="16"/>
        </w:rPr>
        <w:t xml:space="preserve">12 - </w:t>
      </w:r>
      <w:r w:rsidRPr="00F10EDF">
        <w:rPr>
          <w:rFonts w:ascii="Arial" w:hAnsi="Arial" w:cs="Arial"/>
          <w:sz w:val="16"/>
          <w:szCs w:val="16"/>
        </w:rPr>
        <w:t xml:space="preserve">Também ficam </w:t>
      </w:r>
      <w:r w:rsidRPr="00F10EDF">
        <w:rPr>
          <w:rFonts w:ascii="Arial" w:hAnsi="Arial" w:cs="Arial"/>
          <w:b/>
          <w:sz w:val="16"/>
          <w:szCs w:val="16"/>
          <w:u w:val="single"/>
        </w:rPr>
        <w:t>sujeitas</w:t>
      </w:r>
      <w:r w:rsidRPr="00F10EDF">
        <w:rPr>
          <w:rFonts w:ascii="Arial" w:hAnsi="Arial" w:cs="Arial"/>
          <w:sz w:val="16"/>
          <w:szCs w:val="16"/>
        </w:rPr>
        <w:t xml:space="preserve"> às penalidades de suspensão de licitar e impedimento de contratar com o órgão licitante e de declaração de inidoneidade, previstas no subitem anterior, as empresas ou profissionais que, em razão do contrato decorrente desta licitação:</w:t>
      </w:r>
    </w:p>
    <w:p w:rsidR="00F10EDF" w:rsidRPr="00F10EDF" w:rsidRDefault="00F10EDF" w:rsidP="00F10EDF">
      <w:pPr>
        <w:tabs>
          <w:tab w:val="left" w:pos="426"/>
        </w:tabs>
        <w:spacing w:before="120" w:line="276" w:lineRule="auto"/>
        <w:jc w:val="both"/>
        <w:rPr>
          <w:rFonts w:ascii="Arial" w:hAnsi="Arial" w:cs="Arial"/>
          <w:sz w:val="16"/>
          <w:szCs w:val="16"/>
        </w:rPr>
      </w:pPr>
      <w:r w:rsidRPr="00F10EDF">
        <w:rPr>
          <w:rFonts w:ascii="Arial" w:hAnsi="Arial" w:cs="Arial"/>
          <w:b/>
          <w:sz w:val="16"/>
          <w:szCs w:val="16"/>
        </w:rPr>
        <w:tab/>
      </w:r>
      <w:r>
        <w:rPr>
          <w:rFonts w:ascii="Arial" w:hAnsi="Arial" w:cs="Arial"/>
          <w:b/>
          <w:sz w:val="16"/>
          <w:szCs w:val="16"/>
        </w:rPr>
        <w:t>9.</w:t>
      </w:r>
      <w:r w:rsidRPr="00F10EDF">
        <w:rPr>
          <w:rFonts w:ascii="Arial" w:hAnsi="Arial" w:cs="Arial"/>
          <w:sz w:val="16"/>
          <w:szCs w:val="16"/>
        </w:rPr>
        <w:t xml:space="preserve">12. 1 </w:t>
      </w:r>
      <w:r w:rsidRPr="00F10EDF">
        <w:rPr>
          <w:rFonts w:ascii="Arial" w:hAnsi="Arial" w:cs="Arial"/>
          <w:b/>
          <w:sz w:val="16"/>
          <w:szCs w:val="16"/>
        </w:rPr>
        <w:t xml:space="preserve">- </w:t>
      </w:r>
      <w:r w:rsidRPr="00F10EDF">
        <w:rPr>
          <w:rFonts w:ascii="Arial" w:hAnsi="Arial" w:cs="Arial"/>
          <w:sz w:val="16"/>
          <w:szCs w:val="16"/>
        </w:rPr>
        <w:t>Tenham sofrido condenações definitivas por praticarem, por meio dolosos, fraude fiscal no recolhimento de tributos;</w:t>
      </w:r>
    </w:p>
    <w:p w:rsidR="00F10EDF" w:rsidRPr="00F10EDF" w:rsidRDefault="00F10EDF" w:rsidP="00F10EDF">
      <w:pPr>
        <w:tabs>
          <w:tab w:val="left" w:pos="426"/>
        </w:tabs>
        <w:spacing w:before="120" w:line="276" w:lineRule="auto"/>
        <w:jc w:val="both"/>
        <w:rPr>
          <w:rFonts w:ascii="Arial" w:hAnsi="Arial" w:cs="Arial"/>
          <w:sz w:val="16"/>
          <w:szCs w:val="16"/>
        </w:rPr>
      </w:pPr>
      <w:r w:rsidRPr="00F10EDF">
        <w:rPr>
          <w:rFonts w:ascii="Arial" w:hAnsi="Arial" w:cs="Arial"/>
          <w:b/>
          <w:sz w:val="16"/>
          <w:szCs w:val="16"/>
        </w:rPr>
        <w:tab/>
      </w:r>
      <w:r>
        <w:rPr>
          <w:rFonts w:ascii="Arial" w:hAnsi="Arial" w:cs="Arial"/>
          <w:b/>
          <w:sz w:val="16"/>
          <w:szCs w:val="16"/>
        </w:rPr>
        <w:t>9.</w:t>
      </w:r>
      <w:r w:rsidRPr="00F10EDF">
        <w:rPr>
          <w:rFonts w:ascii="Arial" w:hAnsi="Arial" w:cs="Arial"/>
          <w:sz w:val="16"/>
          <w:szCs w:val="16"/>
        </w:rPr>
        <w:t xml:space="preserve">12. 2 </w:t>
      </w:r>
      <w:r w:rsidRPr="00F10EDF">
        <w:rPr>
          <w:rFonts w:ascii="Arial" w:hAnsi="Arial" w:cs="Arial"/>
          <w:b/>
          <w:sz w:val="16"/>
          <w:szCs w:val="16"/>
        </w:rPr>
        <w:t xml:space="preserve">- </w:t>
      </w:r>
      <w:r w:rsidRPr="00F10EDF">
        <w:rPr>
          <w:rFonts w:ascii="Arial" w:hAnsi="Arial" w:cs="Arial"/>
          <w:sz w:val="16"/>
          <w:szCs w:val="16"/>
        </w:rPr>
        <w:t>Tenham praticado atos ilícitos visando a frustrar os objetivos da licitação;</w:t>
      </w:r>
    </w:p>
    <w:p w:rsidR="00F10EDF" w:rsidRPr="00F10EDF" w:rsidRDefault="00F10EDF" w:rsidP="00F10EDF">
      <w:pPr>
        <w:tabs>
          <w:tab w:val="left" w:pos="426"/>
        </w:tabs>
        <w:spacing w:before="120" w:line="276" w:lineRule="auto"/>
        <w:jc w:val="both"/>
        <w:rPr>
          <w:rFonts w:ascii="Arial" w:hAnsi="Arial" w:cs="Arial"/>
          <w:sz w:val="16"/>
          <w:szCs w:val="16"/>
        </w:rPr>
      </w:pPr>
      <w:r w:rsidRPr="00F10EDF">
        <w:rPr>
          <w:rFonts w:ascii="Arial" w:hAnsi="Arial" w:cs="Arial"/>
          <w:b/>
          <w:sz w:val="16"/>
          <w:szCs w:val="16"/>
        </w:rPr>
        <w:tab/>
      </w:r>
      <w:r>
        <w:rPr>
          <w:rFonts w:ascii="Arial" w:hAnsi="Arial" w:cs="Arial"/>
          <w:b/>
          <w:sz w:val="16"/>
          <w:szCs w:val="16"/>
        </w:rPr>
        <w:t>9.</w:t>
      </w:r>
      <w:r w:rsidRPr="00F10EDF">
        <w:rPr>
          <w:rFonts w:ascii="Arial" w:hAnsi="Arial" w:cs="Arial"/>
          <w:sz w:val="16"/>
          <w:szCs w:val="16"/>
        </w:rPr>
        <w:t xml:space="preserve">12. 3 </w:t>
      </w:r>
      <w:r w:rsidRPr="00F10EDF">
        <w:rPr>
          <w:rFonts w:ascii="Arial" w:hAnsi="Arial" w:cs="Arial"/>
          <w:b/>
          <w:sz w:val="16"/>
          <w:szCs w:val="16"/>
        </w:rPr>
        <w:t xml:space="preserve">- </w:t>
      </w:r>
      <w:r w:rsidRPr="00F10EDF">
        <w:rPr>
          <w:rFonts w:ascii="Arial" w:hAnsi="Arial" w:cs="Arial"/>
          <w:sz w:val="16"/>
          <w:szCs w:val="16"/>
        </w:rPr>
        <w:t>Demonstrem não possuir idoneidade para contratar com a Administração em virtude de atos ilícitos praticados.</w:t>
      </w:r>
    </w:p>
    <w:p w:rsidR="00F10EDF" w:rsidRPr="00F10EDF" w:rsidRDefault="00F10EDF" w:rsidP="00F10EDF">
      <w:pPr>
        <w:pStyle w:val="SemEspaamento"/>
        <w:tabs>
          <w:tab w:val="left" w:pos="426"/>
        </w:tabs>
        <w:spacing w:before="120" w:line="276" w:lineRule="auto"/>
        <w:jc w:val="both"/>
        <w:rPr>
          <w:rFonts w:ascii="Arial" w:hAnsi="Arial" w:cs="Arial"/>
          <w:sz w:val="16"/>
          <w:szCs w:val="16"/>
        </w:rPr>
      </w:pPr>
      <w:r>
        <w:rPr>
          <w:rFonts w:ascii="Arial" w:hAnsi="Arial" w:cs="Arial"/>
          <w:b/>
          <w:sz w:val="16"/>
          <w:szCs w:val="16"/>
        </w:rPr>
        <w:t>9.</w:t>
      </w:r>
      <w:r w:rsidRPr="00F10EDF">
        <w:rPr>
          <w:rFonts w:ascii="Arial" w:hAnsi="Arial" w:cs="Arial"/>
          <w:b/>
          <w:sz w:val="16"/>
          <w:szCs w:val="16"/>
        </w:rPr>
        <w:t xml:space="preserve">13 - </w:t>
      </w:r>
      <w:r w:rsidRPr="00F10EDF">
        <w:rPr>
          <w:rFonts w:ascii="Arial" w:hAnsi="Arial" w:cs="Arial"/>
          <w:sz w:val="16"/>
          <w:szCs w:val="16"/>
        </w:rPr>
        <w:t>A autoridade competente, na aplicação das sanções, levará em consideração a gravidade da conduta do infrator, o caráter educativo da pena, bem como o dano causado à Administração, observado os princípios da proporcionalidade e razoabilidade.</w:t>
      </w:r>
    </w:p>
    <w:p w:rsidR="009D2314" w:rsidRDefault="009D2314" w:rsidP="009D2314">
      <w:pPr>
        <w:pStyle w:val="Lista4"/>
        <w:ind w:left="0" w:firstLine="0"/>
        <w:jc w:val="both"/>
        <w:rPr>
          <w:color w:val="000000"/>
          <w:sz w:val="16"/>
          <w:szCs w:val="16"/>
        </w:rPr>
      </w:pPr>
    </w:p>
    <w:p w:rsidR="00833FDA" w:rsidRPr="009A54D1" w:rsidRDefault="00833FDA" w:rsidP="009D2314">
      <w:pPr>
        <w:pStyle w:val="Lista4"/>
        <w:ind w:left="0" w:firstLine="0"/>
        <w:jc w:val="both"/>
        <w:rPr>
          <w:color w:val="000000"/>
          <w:sz w:val="16"/>
          <w:szCs w:val="16"/>
        </w:rPr>
      </w:pPr>
    </w:p>
    <w:p w:rsidR="009D2314" w:rsidRDefault="009A0931" w:rsidP="009D2314">
      <w:pPr>
        <w:jc w:val="both"/>
        <w:rPr>
          <w:rFonts w:ascii="Arial" w:hAnsi="Arial" w:cs="Arial"/>
          <w:b/>
          <w:bCs/>
          <w:color w:val="000000"/>
          <w:sz w:val="16"/>
          <w:szCs w:val="16"/>
        </w:rPr>
      </w:pPr>
      <w:r>
        <w:rPr>
          <w:rFonts w:ascii="Arial" w:hAnsi="Arial" w:cs="Arial"/>
          <w:b/>
          <w:bCs/>
          <w:color w:val="000000"/>
          <w:sz w:val="16"/>
          <w:szCs w:val="16"/>
        </w:rPr>
        <w:t>10.</w:t>
      </w:r>
      <w:r w:rsidR="009D2314" w:rsidRPr="009A54D1">
        <w:rPr>
          <w:rFonts w:ascii="Arial" w:hAnsi="Arial" w:cs="Arial"/>
          <w:b/>
          <w:bCs/>
          <w:color w:val="000000"/>
          <w:sz w:val="16"/>
          <w:szCs w:val="16"/>
        </w:rPr>
        <w:t xml:space="preserve"> </w:t>
      </w:r>
      <w:r w:rsidR="00A41308">
        <w:rPr>
          <w:rFonts w:ascii="Arial" w:hAnsi="Arial" w:cs="Arial"/>
          <w:b/>
          <w:bCs/>
          <w:color w:val="000000"/>
          <w:sz w:val="16"/>
          <w:szCs w:val="16"/>
        </w:rPr>
        <w:t xml:space="preserve">DA </w:t>
      </w:r>
      <w:r w:rsidR="009D2314" w:rsidRPr="009A54D1">
        <w:rPr>
          <w:rFonts w:ascii="Arial" w:hAnsi="Arial" w:cs="Arial"/>
          <w:b/>
          <w:bCs/>
          <w:color w:val="000000"/>
          <w:sz w:val="16"/>
          <w:szCs w:val="16"/>
        </w:rPr>
        <w:t xml:space="preserve">UTILIZAÇÃO DA ATA </w:t>
      </w:r>
    </w:p>
    <w:p w:rsidR="001F75AA" w:rsidRPr="009A54D1" w:rsidRDefault="001F75AA" w:rsidP="009D2314">
      <w:pPr>
        <w:jc w:val="both"/>
        <w:rPr>
          <w:rFonts w:ascii="Arial" w:hAnsi="Arial" w:cs="Arial"/>
          <w:b/>
          <w:bCs/>
          <w:color w:val="000000"/>
          <w:sz w:val="16"/>
          <w:szCs w:val="16"/>
        </w:rPr>
      </w:pPr>
    </w:p>
    <w:p w:rsidR="009D2314" w:rsidRDefault="009D2314" w:rsidP="009D2314">
      <w:pPr>
        <w:jc w:val="both"/>
        <w:rPr>
          <w:rFonts w:ascii="Arial" w:hAnsi="Arial" w:cs="Arial"/>
          <w:color w:val="000000"/>
          <w:sz w:val="16"/>
          <w:szCs w:val="16"/>
        </w:rPr>
      </w:pPr>
    </w:p>
    <w:p w:rsidR="00334F76" w:rsidRPr="001F75AA" w:rsidRDefault="00EF2B1B" w:rsidP="001F75AA">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1F75AA">
        <w:rPr>
          <w:rFonts w:ascii="Arial" w:hAnsi="Arial" w:cs="Arial"/>
          <w:sz w:val="16"/>
          <w:szCs w:val="16"/>
        </w:rPr>
        <w:t xml:space="preserve"> Nos termos do Artigo 26 do Decreto Estadual 18.340/13, e</w:t>
      </w:r>
      <w:r w:rsidR="0010657B" w:rsidRPr="001F75AA">
        <w:rPr>
          <w:rFonts w:ascii="Arial" w:hAnsi="Arial" w:cs="Arial"/>
          <w:sz w:val="16"/>
          <w:szCs w:val="16"/>
        </w:rPr>
        <w:t>sta Ata de Registro de Preços</w:t>
      </w:r>
      <w:r w:rsidR="00334F76" w:rsidRPr="001F75AA">
        <w:rPr>
          <w:rFonts w:ascii="Arial" w:hAnsi="Arial" w:cs="Arial"/>
          <w:sz w:val="16"/>
          <w:szCs w:val="16"/>
        </w:rPr>
        <w:t xml:space="preserve">, durante a sua vigência, </w:t>
      </w:r>
      <w:r w:rsidR="0010657B" w:rsidRPr="001F75AA">
        <w:rPr>
          <w:rFonts w:ascii="Arial" w:hAnsi="Arial" w:cs="Arial"/>
          <w:sz w:val="16"/>
          <w:szCs w:val="16"/>
        </w:rPr>
        <w:t xml:space="preserve"> poderá ser utilizada por qualquer órgão </w:t>
      </w:r>
      <w:r w:rsidR="00334F76" w:rsidRPr="001F75AA">
        <w:rPr>
          <w:rFonts w:ascii="Arial" w:hAnsi="Arial" w:cs="Arial"/>
          <w:sz w:val="16"/>
          <w:szCs w:val="16"/>
        </w:rPr>
        <w:t xml:space="preserve">ou entidade da </w:t>
      </w:r>
      <w:r w:rsidR="00667902" w:rsidRPr="001F75AA">
        <w:rPr>
          <w:rFonts w:ascii="Arial" w:hAnsi="Arial" w:cs="Arial"/>
          <w:sz w:val="16"/>
          <w:szCs w:val="16"/>
        </w:rPr>
        <w:t>A</w:t>
      </w:r>
      <w:r w:rsidR="00334F76" w:rsidRPr="001F75AA">
        <w:rPr>
          <w:rFonts w:ascii="Arial" w:hAnsi="Arial" w:cs="Arial"/>
          <w:sz w:val="16"/>
          <w:szCs w:val="16"/>
        </w:rPr>
        <w:t xml:space="preserve">dministração </w:t>
      </w:r>
      <w:r w:rsidR="00667902" w:rsidRPr="001F75AA">
        <w:rPr>
          <w:rFonts w:ascii="Arial" w:hAnsi="Arial" w:cs="Arial"/>
          <w:sz w:val="16"/>
          <w:szCs w:val="16"/>
        </w:rPr>
        <w:t>P</w:t>
      </w:r>
      <w:r w:rsidR="00334F76" w:rsidRPr="001F75AA">
        <w:rPr>
          <w:rFonts w:ascii="Arial" w:hAnsi="Arial" w:cs="Arial"/>
          <w:sz w:val="16"/>
          <w:szCs w:val="16"/>
        </w:rPr>
        <w:t xml:space="preserve">ública </w:t>
      </w:r>
      <w:r w:rsidR="00667902" w:rsidRPr="001F75AA">
        <w:rPr>
          <w:rFonts w:ascii="Arial" w:hAnsi="Arial" w:cs="Arial"/>
          <w:sz w:val="16"/>
          <w:szCs w:val="16"/>
        </w:rPr>
        <w:t>E</w:t>
      </w:r>
      <w:r w:rsidR="00334F76" w:rsidRPr="001F75AA">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833FDA" w:rsidRPr="00833FDA" w:rsidRDefault="00833FDA" w:rsidP="00833FDA">
      <w:pPr>
        <w:pStyle w:val="PargrafodaLista"/>
        <w:rPr>
          <w:rFonts w:ascii="Arial" w:hAnsi="Arial" w:cs="Arial"/>
          <w:color w:val="000000"/>
          <w:sz w:val="16"/>
          <w:szCs w:val="16"/>
        </w:rPr>
      </w:pPr>
    </w:p>
    <w:p w:rsidR="00833FDA" w:rsidRDefault="00833FDA" w:rsidP="00833FDA">
      <w:pPr>
        <w:jc w:val="both"/>
        <w:rPr>
          <w:rFonts w:ascii="Arial" w:hAnsi="Arial" w:cs="Arial"/>
          <w:color w:val="000000"/>
          <w:sz w:val="16"/>
          <w:szCs w:val="16"/>
        </w:rPr>
      </w:pPr>
    </w:p>
    <w:p w:rsidR="005E1530"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A093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833FDA" w:rsidRPr="009A54D1" w:rsidRDefault="00833FDA"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833FDA" w:rsidRPr="009A54D1" w:rsidRDefault="00833FDA"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1F75AA">
        <w:rPr>
          <w:rFonts w:ascii="Arial" w:hAnsi="Arial" w:cs="Arial"/>
          <w:bCs/>
          <w:sz w:val="16"/>
          <w:szCs w:val="16"/>
        </w:rPr>
        <w:t>1</w:t>
      </w:r>
      <w:r w:rsidR="005E2FA0" w:rsidRPr="001F75AA">
        <w:rPr>
          <w:rFonts w:ascii="Arial" w:hAnsi="Arial" w:cs="Arial"/>
          <w:bCs/>
          <w:sz w:val="16"/>
          <w:szCs w:val="16"/>
        </w:rPr>
        <w:t>2</w:t>
      </w:r>
      <w:r w:rsidRPr="001F75AA">
        <w:rPr>
          <w:rFonts w:ascii="Arial" w:hAnsi="Arial" w:cs="Arial"/>
          <w:bCs/>
          <w:sz w:val="16"/>
          <w:szCs w:val="16"/>
        </w:rPr>
        <w:t>.</w:t>
      </w:r>
      <w:r w:rsidR="00167705" w:rsidRPr="001F75AA">
        <w:rPr>
          <w:rFonts w:ascii="Arial" w:hAnsi="Arial" w:cs="Arial"/>
          <w:bCs/>
          <w:sz w:val="16"/>
          <w:szCs w:val="16"/>
        </w:rPr>
        <w:t>1</w:t>
      </w:r>
      <w:r w:rsidR="009A0931" w:rsidRPr="001F75AA">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A0931">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A0931">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9A0931">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A0931">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A0931">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9A0931">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A0931">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A0931">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9A093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833FDA" w:rsidRDefault="00833FDA" w:rsidP="009D2314">
      <w:pPr>
        <w:jc w:val="both"/>
        <w:rPr>
          <w:rFonts w:ascii="Arial" w:hAnsi="Arial" w:cs="Arial"/>
          <w:sz w:val="16"/>
          <w:szCs w:val="16"/>
        </w:rPr>
      </w:pPr>
    </w:p>
    <w:p w:rsidR="009A0931" w:rsidRPr="009A54D1" w:rsidRDefault="009A0931"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lastRenderedPageBreak/>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1F75AA" w:rsidRDefault="001F75AA" w:rsidP="009D2314">
      <w:pPr>
        <w:tabs>
          <w:tab w:val="left" w:pos="1134"/>
        </w:tabs>
        <w:jc w:val="both"/>
        <w:rPr>
          <w:rFonts w:ascii="Arial" w:hAnsi="Arial" w:cs="Arial"/>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9A0931">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9A0931">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9A0931">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9A0931">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9A0931">
        <w:rPr>
          <w:rFonts w:ascii="Arial" w:hAnsi="Arial" w:cs="Arial"/>
          <w:sz w:val="16"/>
          <w:szCs w:val="16"/>
        </w:rPr>
        <w:t>.</w:t>
      </w:r>
      <w:r w:rsidRPr="009A54D1">
        <w:rPr>
          <w:rFonts w:ascii="Arial" w:hAnsi="Arial" w:cs="Arial"/>
          <w:sz w:val="16"/>
          <w:szCs w:val="16"/>
        </w:rPr>
        <w:t xml:space="preserve"> Não haverá, sob hipótese alguma, pagamento antecipado.</w:t>
      </w:r>
    </w:p>
    <w:p w:rsidR="001F75AA" w:rsidRDefault="001F75AA"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b/>
          <w:bCs/>
          <w:sz w:val="16"/>
          <w:szCs w:val="16"/>
        </w:rPr>
      </w:pPr>
    </w:p>
    <w:p w:rsidR="001F75AA" w:rsidRPr="009A54D1" w:rsidRDefault="001F75AA"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D75384" w:rsidRPr="001F75AA" w:rsidRDefault="00F10EDF"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b/>
          <w:bCs/>
          <w:sz w:val="16"/>
          <w:szCs w:val="16"/>
        </w:rPr>
        <w:t>PC</w:t>
      </w:r>
      <w:r w:rsidR="007043D1" w:rsidRPr="001F75AA">
        <w:rPr>
          <w:rFonts w:ascii="Arial" w:hAnsi="Arial" w:cs="Arial"/>
          <w:b/>
          <w:sz w:val="16"/>
          <w:szCs w:val="16"/>
        </w:rPr>
        <w:t xml:space="preserve"> </w:t>
      </w:r>
      <w:r w:rsidR="00D75384" w:rsidRPr="001F75AA">
        <w:rPr>
          <w:rFonts w:ascii="Arial" w:hAnsi="Arial" w:cs="Arial"/>
          <w:b/>
          <w:sz w:val="16"/>
          <w:szCs w:val="16"/>
        </w:rPr>
        <w:t>–</w:t>
      </w:r>
      <w:r w:rsidR="00D75384" w:rsidRPr="001F75AA">
        <w:rPr>
          <w:rFonts w:ascii="Arial" w:hAnsi="Arial" w:cs="Arial"/>
          <w:sz w:val="16"/>
          <w:szCs w:val="16"/>
        </w:rPr>
        <w:t xml:space="preserve"> </w:t>
      </w:r>
      <w:r>
        <w:rPr>
          <w:rFonts w:ascii="Arial" w:hAnsi="Arial" w:cs="Arial"/>
          <w:bCs/>
          <w:sz w:val="16"/>
          <w:szCs w:val="16"/>
        </w:rPr>
        <w:t>Polícia Civil</w:t>
      </w:r>
      <w:r w:rsidR="00730FB6">
        <w:rPr>
          <w:rFonts w:ascii="Arial" w:hAnsi="Arial" w:cs="Arial"/>
          <w:sz w:val="16"/>
          <w:szCs w:val="16"/>
        </w:rPr>
        <w:t xml:space="preserve"> do Estado de Rondônia.</w:t>
      </w:r>
    </w:p>
    <w:p w:rsidR="00826468" w:rsidRDefault="00826468"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826468" w:rsidRDefault="00826468"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9D2314" w:rsidRPr="009A54D1" w:rsidRDefault="00170DC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bCs/>
          <w:color w:val="000000"/>
          <w:sz w:val="16"/>
          <w:szCs w:val="16"/>
        </w:rPr>
        <w:t>1</w:t>
      </w:r>
      <w:r w:rsidR="005E2FA0" w:rsidRPr="009A54D1">
        <w:rPr>
          <w:rFonts w:ascii="Arial" w:hAnsi="Arial" w:cs="Arial"/>
          <w:b/>
          <w:bCs/>
          <w:color w:val="000000"/>
          <w:sz w:val="16"/>
          <w:szCs w:val="16"/>
        </w:rPr>
        <w:t>5</w:t>
      </w:r>
      <w:r w:rsidR="009A0931">
        <w:rPr>
          <w:rFonts w:ascii="Arial" w:hAnsi="Arial" w:cs="Arial"/>
          <w:b/>
          <w:bCs/>
          <w:color w:val="000000"/>
          <w:sz w:val="16"/>
          <w:szCs w:val="16"/>
        </w:rPr>
        <w:t xml:space="preserve"> .</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1F75AA" w:rsidRDefault="001F75AA" w:rsidP="009D2314">
      <w:pPr>
        <w:jc w:val="both"/>
        <w:rPr>
          <w:rFonts w:ascii="Arial" w:hAnsi="Arial" w:cs="Arial"/>
          <w:color w:val="000000"/>
          <w:sz w:val="16"/>
          <w:szCs w:val="16"/>
        </w:rPr>
      </w:pPr>
    </w:p>
    <w:p w:rsidR="009D2314" w:rsidRPr="009A54D1" w:rsidRDefault="009D2314" w:rsidP="00B44A65">
      <w:pPr>
        <w:ind w:left="426" w:hanging="426"/>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70DC0">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170DC0">
      <w:pPr>
        <w:jc w:val="both"/>
        <w:rPr>
          <w:rFonts w:ascii="Arial" w:hAnsi="Arial" w:cs="Arial"/>
          <w:color w:val="000000"/>
          <w:sz w:val="16"/>
          <w:szCs w:val="16"/>
        </w:rPr>
      </w:pPr>
    </w:p>
    <w:p w:rsidR="009D2314" w:rsidRPr="009A54D1" w:rsidRDefault="003B608D" w:rsidP="00170DC0">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170DC0">
      <w:pPr>
        <w:ind w:right="47"/>
        <w:jc w:val="both"/>
        <w:rPr>
          <w:rFonts w:ascii="Arial" w:hAnsi="Arial" w:cs="Arial"/>
          <w:color w:val="000000"/>
          <w:sz w:val="16"/>
          <w:szCs w:val="16"/>
        </w:rPr>
      </w:pPr>
    </w:p>
    <w:p w:rsidR="000B1908" w:rsidRPr="009A54D1" w:rsidRDefault="000B1908" w:rsidP="00170DC0">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826468" w:rsidRDefault="00826468" w:rsidP="00526790">
      <w:pPr>
        <w:ind w:right="47"/>
        <w:jc w:val="both"/>
        <w:rPr>
          <w:rFonts w:ascii="Arial" w:hAnsi="Arial" w:cs="Arial"/>
          <w:b/>
          <w:bCs/>
          <w:color w:val="000000"/>
          <w:sz w:val="10"/>
          <w:szCs w:val="10"/>
        </w:rPr>
      </w:pPr>
    </w:p>
    <w:p w:rsidR="00C50BF7" w:rsidRPr="005E1530" w:rsidRDefault="001F75AA" w:rsidP="00526790">
      <w:pPr>
        <w:ind w:right="47"/>
        <w:jc w:val="both"/>
        <w:rPr>
          <w:rFonts w:ascii="Arial" w:hAnsi="Arial" w:cs="Arial"/>
          <w:b/>
          <w:bCs/>
          <w:color w:val="000000"/>
          <w:sz w:val="10"/>
          <w:szCs w:val="10"/>
        </w:rPr>
      </w:pPr>
      <w:r>
        <w:rPr>
          <w:rFonts w:ascii="Arial" w:hAnsi="Arial" w:cs="Arial"/>
          <w:b/>
          <w:bCs/>
          <w:color w:val="000000"/>
          <w:sz w:val="10"/>
          <w:szCs w:val="10"/>
        </w:rPr>
        <w:t>CMV/SRP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9F6" w:rsidRDefault="008839F6">
      <w:r>
        <w:separator/>
      </w:r>
    </w:p>
  </w:endnote>
  <w:endnote w:type="continuationSeparator" w:id="0">
    <w:p w:rsidR="008839F6" w:rsidRDefault="00883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9F6" w:rsidRDefault="008839F6">
      <w:r>
        <w:separator/>
      </w:r>
    </w:p>
  </w:footnote>
  <w:footnote w:type="continuationSeparator" w:id="0">
    <w:p w:rsidR="008839F6" w:rsidRDefault="00883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9F6" w:rsidRDefault="008839F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3">
    <w:nsid w:val="552659C5"/>
    <w:multiLevelType w:val="multilevel"/>
    <w:tmpl w:val="9378F4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6"/>
  </w:num>
  <w:num w:numId="3">
    <w:abstractNumId w:val="7"/>
  </w:num>
  <w:num w:numId="4">
    <w:abstractNumId w:val="6"/>
  </w:num>
  <w:num w:numId="5">
    <w:abstractNumId w:val="19"/>
  </w:num>
  <w:num w:numId="6">
    <w:abstractNumId w:val="17"/>
  </w:num>
  <w:num w:numId="7">
    <w:abstractNumId w:val="27"/>
  </w:num>
  <w:num w:numId="8">
    <w:abstractNumId w:val="13"/>
  </w:num>
  <w:num w:numId="9">
    <w:abstractNumId w:val="15"/>
  </w:num>
  <w:num w:numId="10">
    <w:abstractNumId w:val="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30"/>
  </w:num>
  <w:num w:numId="15">
    <w:abstractNumId w:val="3"/>
  </w:num>
  <w:num w:numId="16">
    <w:abstractNumId w:val="4"/>
  </w:num>
  <w:num w:numId="17">
    <w:abstractNumId w:val="18"/>
  </w:num>
  <w:num w:numId="18">
    <w:abstractNumId w:val="29"/>
  </w:num>
  <w:num w:numId="19">
    <w:abstractNumId w:val="12"/>
  </w:num>
  <w:num w:numId="20">
    <w:abstractNumId w:val="26"/>
  </w:num>
  <w:num w:numId="21">
    <w:abstractNumId w:val="8"/>
  </w:num>
  <w:num w:numId="22">
    <w:abstractNumId w:val="14"/>
  </w:num>
  <w:num w:numId="23">
    <w:abstractNumId w:val="20"/>
  </w:num>
  <w:num w:numId="24">
    <w:abstractNumId w:val="22"/>
  </w:num>
  <w:num w:numId="25">
    <w:abstractNumId w:val="21"/>
  </w:num>
  <w:num w:numId="26">
    <w:abstractNumId w:val="1"/>
  </w:num>
  <w:num w:numId="27">
    <w:abstractNumId w:val="2"/>
  </w:num>
  <w:num w:numId="28">
    <w:abstractNumId w:val="10"/>
  </w:num>
  <w:num w:numId="29">
    <w:abstractNumId w:val="9"/>
  </w:num>
  <w:num w:numId="30">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0DC0"/>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1F75AA"/>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10F2"/>
    <w:rsid w:val="003860D7"/>
    <w:rsid w:val="0039010C"/>
    <w:rsid w:val="003977B2"/>
    <w:rsid w:val="00397D1E"/>
    <w:rsid w:val="003A2E4C"/>
    <w:rsid w:val="003A40B9"/>
    <w:rsid w:val="003B4751"/>
    <w:rsid w:val="003B4B40"/>
    <w:rsid w:val="003B4FB5"/>
    <w:rsid w:val="003B596C"/>
    <w:rsid w:val="003B608D"/>
    <w:rsid w:val="003B68BB"/>
    <w:rsid w:val="003C170A"/>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47B7"/>
    <w:rsid w:val="00515E3C"/>
    <w:rsid w:val="00516EE5"/>
    <w:rsid w:val="00517DBC"/>
    <w:rsid w:val="00521109"/>
    <w:rsid w:val="00524202"/>
    <w:rsid w:val="00526790"/>
    <w:rsid w:val="005269EC"/>
    <w:rsid w:val="00526D01"/>
    <w:rsid w:val="00531DA4"/>
    <w:rsid w:val="00534C71"/>
    <w:rsid w:val="005353C3"/>
    <w:rsid w:val="00542D5C"/>
    <w:rsid w:val="0054767B"/>
    <w:rsid w:val="00554211"/>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021E"/>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0B0"/>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0FB6"/>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10266"/>
    <w:rsid w:val="00811634"/>
    <w:rsid w:val="00811C3A"/>
    <w:rsid w:val="00812047"/>
    <w:rsid w:val="00814595"/>
    <w:rsid w:val="00817C09"/>
    <w:rsid w:val="0082072C"/>
    <w:rsid w:val="0082511E"/>
    <w:rsid w:val="00826468"/>
    <w:rsid w:val="00826861"/>
    <w:rsid w:val="00833FDA"/>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0695"/>
    <w:rsid w:val="00873EE0"/>
    <w:rsid w:val="00875016"/>
    <w:rsid w:val="00876638"/>
    <w:rsid w:val="00880FC8"/>
    <w:rsid w:val="00881DB1"/>
    <w:rsid w:val="00881F65"/>
    <w:rsid w:val="008839F6"/>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73CB"/>
    <w:rsid w:val="0090261A"/>
    <w:rsid w:val="00903614"/>
    <w:rsid w:val="00905D6A"/>
    <w:rsid w:val="00906CA0"/>
    <w:rsid w:val="009111DB"/>
    <w:rsid w:val="00914C49"/>
    <w:rsid w:val="00921320"/>
    <w:rsid w:val="009274AC"/>
    <w:rsid w:val="00930E5A"/>
    <w:rsid w:val="00931D32"/>
    <w:rsid w:val="009327AC"/>
    <w:rsid w:val="00935BDC"/>
    <w:rsid w:val="00937D1C"/>
    <w:rsid w:val="00937E9F"/>
    <w:rsid w:val="009453B9"/>
    <w:rsid w:val="0095479C"/>
    <w:rsid w:val="009600AB"/>
    <w:rsid w:val="00960948"/>
    <w:rsid w:val="0096128C"/>
    <w:rsid w:val="00963E91"/>
    <w:rsid w:val="009643A4"/>
    <w:rsid w:val="00964A5D"/>
    <w:rsid w:val="009728FB"/>
    <w:rsid w:val="00972BBB"/>
    <w:rsid w:val="00974D28"/>
    <w:rsid w:val="00977B39"/>
    <w:rsid w:val="0098097E"/>
    <w:rsid w:val="009923B7"/>
    <w:rsid w:val="00996BFE"/>
    <w:rsid w:val="009A0931"/>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2E51"/>
    <w:rsid w:val="00A95772"/>
    <w:rsid w:val="00AA4657"/>
    <w:rsid w:val="00AA5CD4"/>
    <w:rsid w:val="00AA7C4D"/>
    <w:rsid w:val="00AB6715"/>
    <w:rsid w:val="00AB70A8"/>
    <w:rsid w:val="00AC04A8"/>
    <w:rsid w:val="00AC4419"/>
    <w:rsid w:val="00AC4D5B"/>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4A65"/>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06DE5"/>
    <w:rsid w:val="00C115BB"/>
    <w:rsid w:val="00C12766"/>
    <w:rsid w:val="00C13A62"/>
    <w:rsid w:val="00C14E18"/>
    <w:rsid w:val="00C150DD"/>
    <w:rsid w:val="00C1511E"/>
    <w:rsid w:val="00C15EA8"/>
    <w:rsid w:val="00C17E66"/>
    <w:rsid w:val="00C26EBA"/>
    <w:rsid w:val="00C31501"/>
    <w:rsid w:val="00C32D6C"/>
    <w:rsid w:val="00C32E2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358D"/>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384"/>
    <w:rsid w:val="00D75B36"/>
    <w:rsid w:val="00D77206"/>
    <w:rsid w:val="00D93EB7"/>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26A6"/>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EF5D31"/>
    <w:rsid w:val="00F03896"/>
    <w:rsid w:val="00F03D5F"/>
    <w:rsid w:val="00F10ED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SemEspaamento6">
    <w:name w:val="Sem Espaçamento6"/>
    <w:qFormat/>
    <w:rsid w:val="001F75AA"/>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72818-83B8-4EE1-8C45-E8822EA40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2805</Words>
  <Characters>15148</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12</cp:revision>
  <cp:lastPrinted>2017-01-05T12:48:00Z</cp:lastPrinted>
  <dcterms:created xsi:type="dcterms:W3CDTF">2016-08-31T12:35:00Z</dcterms:created>
  <dcterms:modified xsi:type="dcterms:W3CDTF">2017-01-12T12:56:00Z</dcterms:modified>
</cp:coreProperties>
</file>