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E3755C" w:rsidRDefault="00531DA4" w:rsidP="00531DA4">
      <w:pPr>
        <w:pStyle w:val="Cabealho"/>
        <w:jc w:val="center"/>
      </w:pPr>
      <w:r w:rsidRPr="00E3755C">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E3755C" w:rsidRDefault="00531DA4" w:rsidP="00531DA4">
      <w:pPr>
        <w:pStyle w:val="Cabealho"/>
        <w:spacing w:before="100" w:after="100"/>
        <w:contextualSpacing/>
        <w:jc w:val="center"/>
      </w:pPr>
      <w:bookmarkStart w:id="0" w:name="OLE_LINK1"/>
      <w:r w:rsidRPr="00E3755C">
        <w:t>SUPERINTENDÊNCIA ESTADUAL DE LICITAÇÕES - SUPEL</w:t>
      </w:r>
    </w:p>
    <w:p w:rsidR="00531DA4" w:rsidRPr="00E3755C" w:rsidRDefault="00531DA4" w:rsidP="00531DA4">
      <w:pPr>
        <w:pStyle w:val="Cabealho"/>
        <w:spacing w:before="100" w:after="100"/>
        <w:contextualSpacing/>
        <w:jc w:val="center"/>
      </w:pPr>
      <w:r w:rsidRPr="00E3755C">
        <w:t xml:space="preserve">Complexo Rio Madeira - Ed. </w:t>
      </w:r>
      <w:r w:rsidR="001D7CAD" w:rsidRPr="00E3755C">
        <w:t>Pacaás Novos – 2º</w:t>
      </w:r>
      <w:r w:rsidRPr="00E3755C">
        <w:t xml:space="preserve"> Andar.</w:t>
      </w:r>
    </w:p>
    <w:p w:rsidR="009D2314" w:rsidRPr="00E3755C" w:rsidRDefault="00A41308" w:rsidP="00CD76F1">
      <w:pPr>
        <w:pStyle w:val="Cabealho"/>
        <w:spacing w:before="100" w:after="100"/>
        <w:contextualSpacing/>
        <w:jc w:val="center"/>
      </w:pPr>
      <w:r w:rsidRPr="00E3755C">
        <w:t>Porto V</w:t>
      </w:r>
      <w:r w:rsidR="00531DA4" w:rsidRPr="00E3755C">
        <w:t xml:space="preserve">elho, Rondônia. </w:t>
      </w:r>
      <w:bookmarkEnd w:id="0"/>
    </w:p>
    <w:p w:rsidR="00067B8E" w:rsidRPr="00E3755C" w:rsidRDefault="00067B8E" w:rsidP="009D2314">
      <w:pPr>
        <w:jc w:val="both"/>
        <w:rPr>
          <w:rFonts w:ascii="Arial" w:hAnsi="Arial" w:cs="Arial"/>
          <w:b/>
          <w:bCs/>
          <w:sz w:val="16"/>
          <w:szCs w:val="16"/>
        </w:rPr>
      </w:pPr>
    </w:p>
    <w:p w:rsidR="009D2314" w:rsidRPr="00E3755C" w:rsidRDefault="009D2314" w:rsidP="009D2314">
      <w:pPr>
        <w:jc w:val="both"/>
        <w:rPr>
          <w:rFonts w:ascii="Arial" w:hAnsi="Arial" w:cs="Arial"/>
          <w:b/>
          <w:sz w:val="16"/>
          <w:szCs w:val="16"/>
        </w:rPr>
      </w:pPr>
      <w:r w:rsidRPr="00E3755C">
        <w:rPr>
          <w:rFonts w:ascii="Arial" w:hAnsi="Arial" w:cs="Arial"/>
          <w:b/>
          <w:bCs/>
          <w:sz w:val="16"/>
          <w:szCs w:val="16"/>
        </w:rPr>
        <w:t xml:space="preserve">ATA DE REGISTRO DE PREÇOS: </w:t>
      </w:r>
      <w:r w:rsidRPr="00E3755C">
        <w:rPr>
          <w:rFonts w:ascii="Arial" w:hAnsi="Arial" w:cs="Arial"/>
          <w:b/>
          <w:sz w:val="16"/>
          <w:szCs w:val="16"/>
        </w:rPr>
        <w:t xml:space="preserve">N° </w:t>
      </w:r>
      <w:r w:rsidR="00554211" w:rsidRPr="00E3755C">
        <w:rPr>
          <w:rFonts w:ascii="Arial" w:hAnsi="Arial" w:cs="Arial"/>
          <w:b/>
          <w:sz w:val="16"/>
          <w:szCs w:val="16"/>
        </w:rPr>
        <w:t>00</w:t>
      </w:r>
      <w:r w:rsidR="00E126A6" w:rsidRPr="00E3755C">
        <w:rPr>
          <w:rFonts w:ascii="Arial" w:hAnsi="Arial" w:cs="Arial"/>
          <w:b/>
          <w:sz w:val="16"/>
          <w:szCs w:val="16"/>
        </w:rPr>
        <w:t>6</w:t>
      </w:r>
      <w:r w:rsidR="008C7613" w:rsidRPr="00E3755C">
        <w:rPr>
          <w:rFonts w:ascii="Arial" w:hAnsi="Arial" w:cs="Arial"/>
          <w:b/>
          <w:sz w:val="16"/>
          <w:szCs w:val="16"/>
        </w:rPr>
        <w:t>/201</w:t>
      </w:r>
      <w:r w:rsidR="00554211" w:rsidRPr="00E3755C">
        <w:rPr>
          <w:rFonts w:ascii="Arial" w:hAnsi="Arial" w:cs="Arial"/>
          <w:b/>
          <w:sz w:val="16"/>
          <w:szCs w:val="16"/>
        </w:rPr>
        <w:t>7</w:t>
      </w:r>
    </w:p>
    <w:p w:rsidR="009D2314" w:rsidRPr="00E3755C" w:rsidRDefault="009D2314" w:rsidP="009D2314">
      <w:pPr>
        <w:jc w:val="both"/>
        <w:rPr>
          <w:rFonts w:ascii="Arial" w:hAnsi="Arial" w:cs="Arial"/>
          <w:b/>
          <w:sz w:val="16"/>
          <w:szCs w:val="16"/>
        </w:rPr>
      </w:pPr>
      <w:r w:rsidRPr="00E3755C">
        <w:rPr>
          <w:rFonts w:ascii="Arial" w:hAnsi="Arial" w:cs="Arial"/>
          <w:b/>
          <w:bCs/>
          <w:sz w:val="16"/>
          <w:szCs w:val="16"/>
        </w:rPr>
        <w:t xml:space="preserve">PREGÃO </w:t>
      </w:r>
      <w:r w:rsidR="00F23872" w:rsidRPr="00E3755C">
        <w:rPr>
          <w:rFonts w:ascii="Arial" w:hAnsi="Arial" w:cs="Arial"/>
          <w:b/>
          <w:bCs/>
          <w:sz w:val="16"/>
          <w:szCs w:val="16"/>
        </w:rPr>
        <w:t>ELETRÔNICO:</w:t>
      </w:r>
      <w:r w:rsidR="00F17DD3" w:rsidRPr="00E3755C">
        <w:rPr>
          <w:rFonts w:ascii="Arial" w:hAnsi="Arial" w:cs="Arial"/>
          <w:b/>
          <w:bCs/>
          <w:sz w:val="16"/>
          <w:szCs w:val="16"/>
        </w:rPr>
        <w:t xml:space="preserve"> </w:t>
      </w:r>
      <w:r w:rsidR="00E126A6" w:rsidRPr="00E3755C">
        <w:rPr>
          <w:rFonts w:ascii="Arial" w:hAnsi="Arial" w:cs="Arial"/>
          <w:b/>
          <w:bCs/>
          <w:sz w:val="16"/>
          <w:szCs w:val="16"/>
        </w:rPr>
        <w:t>433</w:t>
      </w:r>
      <w:r w:rsidR="008C7613" w:rsidRPr="00E3755C">
        <w:rPr>
          <w:rFonts w:ascii="Arial" w:hAnsi="Arial" w:cs="Arial"/>
          <w:b/>
          <w:bCs/>
          <w:sz w:val="16"/>
          <w:szCs w:val="16"/>
        </w:rPr>
        <w:t>/201</w:t>
      </w:r>
      <w:r w:rsidR="00F30035" w:rsidRPr="00E3755C">
        <w:rPr>
          <w:rFonts w:ascii="Arial" w:hAnsi="Arial" w:cs="Arial"/>
          <w:b/>
          <w:bCs/>
          <w:sz w:val="16"/>
          <w:szCs w:val="16"/>
        </w:rPr>
        <w:t>6</w:t>
      </w:r>
    </w:p>
    <w:p w:rsidR="000F74A8" w:rsidRPr="00E3755C" w:rsidRDefault="009D2314" w:rsidP="009D2314">
      <w:pPr>
        <w:jc w:val="both"/>
        <w:rPr>
          <w:rFonts w:ascii="Arial" w:hAnsi="Arial" w:cs="Arial"/>
          <w:b/>
          <w:sz w:val="16"/>
          <w:szCs w:val="16"/>
        </w:rPr>
      </w:pPr>
      <w:r w:rsidRPr="00E3755C">
        <w:rPr>
          <w:rFonts w:ascii="Arial" w:hAnsi="Arial" w:cs="Arial"/>
          <w:b/>
          <w:bCs/>
          <w:sz w:val="16"/>
          <w:szCs w:val="16"/>
        </w:rPr>
        <w:t xml:space="preserve">PROCESSO: </w:t>
      </w:r>
      <w:r w:rsidR="00F276EA" w:rsidRPr="00E3755C">
        <w:rPr>
          <w:rFonts w:ascii="Arial" w:hAnsi="Arial" w:cs="Arial"/>
          <w:b/>
          <w:noProof/>
          <w:sz w:val="16"/>
          <w:szCs w:val="16"/>
        </w:rPr>
        <w:t>01.</w:t>
      </w:r>
      <w:r w:rsidR="00CE771E" w:rsidRPr="00E3755C">
        <w:rPr>
          <w:rFonts w:ascii="Arial" w:hAnsi="Arial" w:cs="Arial"/>
          <w:b/>
          <w:noProof/>
          <w:sz w:val="16"/>
          <w:szCs w:val="16"/>
        </w:rPr>
        <w:t>1</w:t>
      </w:r>
      <w:r w:rsidR="00D75384" w:rsidRPr="00E3755C">
        <w:rPr>
          <w:rFonts w:ascii="Arial" w:hAnsi="Arial" w:cs="Arial"/>
          <w:b/>
          <w:noProof/>
          <w:sz w:val="16"/>
          <w:szCs w:val="16"/>
        </w:rPr>
        <w:t>5</w:t>
      </w:r>
      <w:r w:rsidR="00E126A6" w:rsidRPr="00E3755C">
        <w:rPr>
          <w:rFonts w:ascii="Arial" w:hAnsi="Arial" w:cs="Arial"/>
          <w:b/>
          <w:noProof/>
          <w:sz w:val="16"/>
          <w:szCs w:val="16"/>
        </w:rPr>
        <w:t>14</w:t>
      </w:r>
      <w:r w:rsidR="00D75384" w:rsidRPr="00E3755C">
        <w:rPr>
          <w:rFonts w:ascii="Arial" w:hAnsi="Arial" w:cs="Arial"/>
          <w:b/>
          <w:noProof/>
          <w:sz w:val="16"/>
          <w:szCs w:val="16"/>
        </w:rPr>
        <w:t>.000</w:t>
      </w:r>
      <w:r w:rsidR="00E126A6" w:rsidRPr="00E3755C">
        <w:rPr>
          <w:rFonts w:ascii="Arial" w:hAnsi="Arial" w:cs="Arial"/>
          <w:b/>
          <w:noProof/>
          <w:sz w:val="16"/>
          <w:szCs w:val="16"/>
        </w:rPr>
        <w:t>58</w:t>
      </w:r>
      <w:r w:rsidR="00D75384" w:rsidRPr="00E3755C">
        <w:rPr>
          <w:rFonts w:ascii="Arial" w:hAnsi="Arial" w:cs="Arial"/>
          <w:b/>
          <w:noProof/>
          <w:sz w:val="16"/>
          <w:szCs w:val="16"/>
        </w:rPr>
        <w:t>-00/2016</w:t>
      </w:r>
    </w:p>
    <w:p w:rsidR="009D2314" w:rsidRPr="00E3755C" w:rsidRDefault="009D2314" w:rsidP="00F73958">
      <w:pPr>
        <w:pStyle w:val="Cabealho"/>
        <w:jc w:val="both"/>
        <w:rPr>
          <w:rFonts w:ascii="Arial" w:hAnsi="Arial" w:cs="Arial"/>
          <w:b/>
          <w:sz w:val="16"/>
          <w:szCs w:val="16"/>
        </w:rPr>
      </w:pPr>
    </w:p>
    <w:p w:rsidR="009D2314" w:rsidRPr="00E3755C" w:rsidRDefault="002E300A" w:rsidP="007E2F3D">
      <w:pPr>
        <w:jc w:val="both"/>
        <w:rPr>
          <w:rFonts w:ascii="Arial" w:hAnsi="Arial" w:cs="Arial"/>
          <w:kern w:val="36"/>
          <w:sz w:val="16"/>
          <w:szCs w:val="16"/>
        </w:rPr>
      </w:pPr>
      <w:r w:rsidRPr="00E3755C">
        <w:rPr>
          <w:rFonts w:ascii="Arial" w:hAnsi="Arial" w:cs="Arial"/>
          <w:sz w:val="16"/>
          <w:szCs w:val="16"/>
        </w:rPr>
        <w:t xml:space="preserve">Pelo presente instrumento, o </w:t>
      </w:r>
      <w:r w:rsidR="00190648" w:rsidRPr="00E3755C">
        <w:rPr>
          <w:rFonts w:ascii="Arial" w:hAnsi="Arial" w:cs="Arial"/>
          <w:b/>
          <w:sz w:val="16"/>
          <w:szCs w:val="16"/>
        </w:rPr>
        <w:t>ESTADO DE RONDÔNIA</w:t>
      </w:r>
      <w:r w:rsidRPr="00E3755C">
        <w:rPr>
          <w:rFonts w:ascii="Arial" w:hAnsi="Arial" w:cs="Arial"/>
          <w:sz w:val="16"/>
          <w:szCs w:val="16"/>
        </w:rPr>
        <w:t xml:space="preserve">, através da </w:t>
      </w:r>
      <w:r w:rsidR="00CB580D" w:rsidRPr="00E3755C">
        <w:rPr>
          <w:rFonts w:ascii="Arial" w:hAnsi="Arial" w:cs="Arial"/>
          <w:sz w:val="16"/>
          <w:szCs w:val="16"/>
        </w:rPr>
        <w:t>SUPERINTENDÊNCIA ESTADUAL DE LICITAÇÕES – SUPEL situada à AV. FARQUAR N° 2986 COMPLEXO RIO MADEIRA EDIFÍCIO, ED. CENTRAL, RIO PACAÁS NOVOS, 2º ANDAR</w:t>
      </w:r>
      <w:r w:rsidRPr="00E3755C">
        <w:rPr>
          <w:rFonts w:ascii="Arial" w:hAnsi="Arial" w:cs="Arial"/>
          <w:sz w:val="16"/>
          <w:szCs w:val="16"/>
        </w:rPr>
        <w:t xml:space="preserve">, neste ato representado pelo </w:t>
      </w:r>
      <w:r w:rsidRPr="00E3755C">
        <w:rPr>
          <w:rFonts w:ascii="Arial" w:hAnsi="Arial" w:cs="Arial"/>
          <w:b/>
          <w:bCs/>
          <w:sz w:val="16"/>
          <w:szCs w:val="16"/>
        </w:rPr>
        <w:t>Superintendente da SUPEL</w:t>
      </w:r>
      <w:r w:rsidRPr="00E3755C">
        <w:rPr>
          <w:rFonts w:ascii="Arial" w:hAnsi="Arial" w:cs="Arial"/>
          <w:sz w:val="16"/>
          <w:szCs w:val="16"/>
        </w:rPr>
        <w:t>, Senhor Márcio Rogério Gabriel e a(s) empresa(s) qualificada(s) no</w:t>
      </w:r>
      <w:r w:rsidR="00190648" w:rsidRPr="00E3755C">
        <w:rPr>
          <w:rFonts w:ascii="Arial" w:hAnsi="Arial" w:cs="Arial"/>
          <w:sz w:val="16"/>
          <w:szCs w:val="16"/>
        </w:rPr>
        <w:t xml:space="preserve"> Anexo Único desta Ata, resolvem</w:t>
      </w:r>
      <w:r w:rsidRPr="00E3755C">
        <w:rPr>
          <w:rFonts w:ascii="Arial" w:hAnsi="Arial" w:cs="Arial"/>
          <w:sz w:val="16"/>
          <w:szCs w:val="16"/>
        </w:rPr>
        <w:t xml:space="preserve"> </w:t>
      </w:r>
      <w:r w:rsidRPr="00E3755C">
        <w:rPr>
          <w:rFonts w:ascii="Arial" w:hAnsi="Arial" w:cs="Arial"/>
          <w:b/>
          <w:bCs/>
          <w:sz w:val="16"/>
          <w:szCs w:val="16"/>
        </w:rPr>
        <w:t>REGISTRAR O PREÇ</w:t>
      </w:r>
      <w:r w:rsidR="00F17DD3" w:rsidRPr="00E3755C">
        <w:rPr>
          <w:rFonts w:ascii="Arial" w:hAnsi="Arial" w:cs="Arial"/>
          <w:b/>
          <w:bCs/>
          <w:sz w:val="16"/>
          <w:szCs w:val="16"/>
        </w:rPr>
        <w:t>O</w:t>
      </w:r>
      <w:r w:rsidR="00891C60" w:rsidRPr="00E3755C">
        <w:rPr>
          <w:rFonts w:ascii="Arial" w:hAnsi="Arial" w:cs="Arial"/>
          <w:sz w:val="16"/>
          <w:szCs w:val="16"/>
        </w:rPr>
        <w:t xml:space="preserve"> </w:t>
      </w:r>
      <w:r w:rsidR="005C0359" w:rsidRPr="00E3755C">
        <w:rPr>
          <w:rFonts w:ascii="Arial" w:hAnsi="Arial" w:cs="Arial"/>
          <w:sz w:val="16"/>
          <w:szCs w:val="16"/>
        </w:rPr>
        <w:t>para eventual e futura</w:t>
      </w:r>
      <w:r w:rsidR="00554211" w:rsidRPr="00E3755C">
        <w:rPr>
          <w:rFonts w:ascii="Arial" w:hAnsi="Arial" w:cs="Arial"/>
          <w:sz w:val="16"/>
          <w:szCs w:val="16"/>
        </w:rPr>
        <w:t xml:space="preserve"> </w:t>
      </w:r>
      <w:r w:rsidR="001F75AA" w:rsidRPr="00E3755C">
        <w:rPr>
          <w:rFonts w:ascii="Arial" w:hAnsi="Arial" w:cs="Arial"/>
          <w:sz w:val="16"/>
          <w:szCs w:val="16"/>
        </w:rPr>
        <w:t xml:space="preserve">contratação de empresa especializada em Revitalização com reposição de peças de 02 (duas) viaturas do tipo caminhão Auto Bomba Tanque – ABT de combate a incêndio, </w:t>
      </w:r>
      <w:r w:rsidR="001F75AA" w:rsidRPr="00E3755C">
        <w:rPr>
          <w:rFonts w:ascii="Arial" w:hAnsi="Arial" w:cs="Arial"/>
          <w:bCs/>
          <w:sz w:val="16"/>
          <w:szCs w:val="16"/>
        </w:rPr>
        <w:t>marca Mercedes Bens, modelo 1513, ano 1982, para atender as necessidades do Fundo Especial do Corpo de Bombeiros - FUNESBOM</w:t>
      </w:r>
      <w:r w:rsidR="00891C60" w:rsidRPr="00E3755C">
        <w:rPr>
          <w:rFonts w:ascii="Arial" w:hAnsi="Arial" w:cs="Arial"/>
          <w:sz w:val="16"/>
          <w:szCs w:val="16"/>
        </w:rPr>
        <w:t>,</w:t>
      </w:r>
      <w:r w:rsidR="001D7CAD" w:rsidRPr="00E3755C">
        <w:rPr>
          <w:rFonts w:ascii="Arial" w:hAnsi="Arial" w:cs="Arial"/>
          <w:sz w:val="16"/>
          <w:szCs w:val="16"/>
        </w:rPr>
        <w:t xml:space="preserve"> </w:t>
      </w:r>
      <w:r w:rsidR="00DF042C" w:rsidRPr="00E3755C">
        <w:rPr>
          <w:rFonts w:ascii="Arial" w:hAnsi="Arial" w:cs="Arial"/>
          <w:sz w:val="16"/>
          <w:szCs w:val="16"/>
        </w:rPr>
        <w:t xml:space="preserve">por um período de 12 (doze) meses, </w:t>
      </w:r>
      <w:r w:rsidRPr="00E3755C">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E3755C">
        <w:rPr>
          <w:rFonts w:ascii="Arial" w:hAnsi="Arial" w:cs="Arial"/>
          <w:sz w:val="16"/>
          <w:szCs w:val="16"/>
        </w:rPr>
        <w:t>8.340/13</w:t>
      </w:r>
      <w:r w:rsidRPr="00E3755C">
        <w:rPr>
          <w:rFonts w:ascii="Arial" w:hAnsi="Arial" w:cs="Arial"/>
          <w:sz w:val="16"/>
          <w:szCs w:val="16"/>
        </w:rPr>
        <w:t xml:space="preserve"> e suas alterações e em conformidade com as disposições a seguir.</w:t>
      </w:r>
    </w:p>
    <w:p w:rsidR="009D2314" w:rsidRPr="00E3755C" w:rsidRDefault="009D2314" w:rsidP="008A7686">
      <w:pPr>
        <w:rPr>
          <w:rFonts w:ascii="Arial" w:hAnsi="Arial" w:cs="Arial"/>
          <w:sz w:val="16"/>
          <w:szCs w:val="16"/>
        </w:rPr>
      </w:pPr>
    </w:p>
    <w:p w:rsidR="00554211" w:rsidRPr="00E3755C" w:rsidRDefault="00554211" w:rsidP="008A7686">
      <w:pPr>
        <w:rPr>
          <w:rFonts w:ascii="Arial" w:hAnsi="Arial" w:cs="Arial"/>
          <w:sz w:val="16"/>
          <w:szCs w:val="16"/>
        </w:rPr>
      </w:pPr>
    </w:p>
    <w:p w:rsidR="009D2314" w:rsidRPr="00E3755C" w:rsidRDefault="009D2314" w:rsidP="009D2314">
      <w:pPr>
        <w:jc w:val="both"/>
        <w:rPr>
          <w:rFonts w:ascii="Arial" w:hAnsi="Arial" w:cs="Arial"/>
          <w:sz w:val="16"/>
          <w:szCs w:val="16"/>
        </w:rPr>
      </w:pPr>
      <w:r w:rsidRPr="00E3755C">
        <w:rPr>
          <w:rFonts w:ascii="Arial" w:hAnsi="Arial" w:cs="Arial"/>
          <w:b/>
          <w:bCs/>
          <w:sz w:val="16"/>
          <w:szCs w:val="16"/>
        </w:rPr>
        <w:t>1. DO OBJETO</w:t>
      </w:r>
    </w:p>
    <w:p w:rsidR="009D2314" w:rsidRPr="00E3755C" w:rsidRDefault="009D2314" w:rsidP="009D2314">
      <w:pPr>
        <w:jc w:val="both"/>
        <w:rPr>
          <w:rFonts w:ascii="Arial" w:hAnsi="Arial" w:cs="Arial"/>
          <w:sz w:val="16"/>
          <w:szCs w:val="16"/>
        </w:rPr>
      </w:pPr>
    </w:p>
    <w:p w:rsidR="009600AB" w:rsidRPr="00E3755C" w:rsidRDefault="002E300A" w:rsidP="009600AB">
      <w:pPr>
        <w:jc w:val="both"/>
        <w:rPr>
          <w:bCs/>
          <w:sz w:val="22"/>
          <w:szCs w:val="22"/>
        </w:rPr>
      </w:pPr>
      <w:r w:rsidRPr="00E3755C">
        <w:rPr>
          <w:rFonts w:ascii="Arial" w:hAnsi="Arial" w:cs="Arial"/>
          <w:b/>
          <w:sz w:val="16"/>
          <w:szCs w:val="16"/>
        </w:rPr>
        <w:t>REGISTRAR O</w:t>
      </w:r>
      <w:r w:rsidR="00826468" w:rsidRPr="00E3755C">
        <w:rPr>
          <w:rFonts w:ascii="Arial" w:hAnsi="Arial" w:cs="Arial"/>
          <w:b/>
          <w:sz w:val="16"/>
          <w:szCs w:val="16"/>
        </w:rPr>
        <w:t xml:space="preserve"> PREÇO</w:t>
      </w:r>
      <w:r w:rsidRPr="00E3755C">
        <w:rPr>
          <w:rFonts w:ascii="Arial" w:hAnsi="Arial" w:cs="Arial"/>
          <w:b/>
          <w:sz w:val="16"/>
          <w:szCs w:val="16"/>
        </w:rPr>
        <w:t xml:space="preserve"> </w:t>
      </w:r>
      <w:r w:rsidR="005C0359" w:rsidRPr="00E3755C">
        <w:rPr>
          <w:rFonts w:ascii="Arial" w:hAnsi="Arial" w:cs="Arial"/>
          <w:sz w:val="16"/>
          <w:szCs w:val="16"/>
        </w:rPr>
        <w:t>para eventual e futura</w:t>
      </w:r>
      <w:r w:rsidR="00554211" w:rsidRPr="00E3755C">
        <w:t xml:space="preserve"> </w:t>
      </w:r>
      <w:r w:rsidR="001F75AA" w:rsidRPr="00E3755C">
        <w:rPr>
          <w:rFonts w:ascii="Arial" w:hAnsi="Arial" w:cs="Arial"/>
          <w:sz w:val="16"/>
          <w:szCs w:val="16"/>
        </w:rPr>
        <w:t xml:space="preserve">contratação de empresa especializada em Revitalização com reposição de peças de 02 (duas) viaturas do tipo caminhão Auto Bomba Tanque – ABT de combate a incêndio, </w:t>
      </w:r>
      <w:r w:rsidR="001F75AA" w:rsidRPr="00E3755C">
        <w:rPr>
          <w:rFonts w:ascii="Arial" w:hAnsi="Arial" w:cs="Arial"/>
          <w:bCs/>
          <w:sz w:val="16"/>
          <w:szCs w:val="16"/>
        </w:rPr>
        <w:t>marca Mercedes Bens, modelo 1513, ano 1982, para atender as necessidades do Fundo Especial do Corpo de Bombeiros - FUNESBOM</w:t>
      </w:r>
      <w:r w:rsidR="00D75384" w:rsidRPr="00E3755C">
        <w:rPr>
          <w:rFonts w:ascii="Arial" w:hAnsi="Arial" w:cs="Arial"/>
          <w:sz w:val="16"/>
          <w:szCs w:val="16"/>
        </w:rPr>
        <w:t>.</w:t>
      </w:r>
    </w:p>
    <w:p w:rsidR="00DB505B" w:rsidRPr="00E3755C" w:rsidRDefault="00DB505B" w:rsidP="008C7613">
      <w:pPr>
        <w:jc w:val="both"/>
        <w:rPr>
          <w:rFonts w:ascii="Arial" w:hAnsi="Arial" w:cs="Arial"/>
          <w:sz w:val="16"/>
          <w:szCs w:val="16"/>
        </w:rPr>
      </w:pPr>
    </w:p>
    <w:p w:rsidR="00554211" w:rsidRPr="00E3755C" w:rsidRDefault="00554211" w:rsidP="008C7613">
      <w:pPr>
        <w:jc w:val="both"/>
        <w:rPr>
          <w:rFonts w:ascii="Arial" w:hAnsi="Arial" w:cs="Arial"/>
          <w:sz w:val="16"/>
          <w:szCs w:val="16"/>
        </w:rPr>
      </w:pPr>
    </w:p>
    <w:p w:rsidR="009D2314" w:rsidRPr="00E3755C" w:rsidRDefault="009D2314" w:rsidP="008C7613">
      <w:pPr>
        <w:jc w:val="both"/>
        <w:rPr>
          <w:rFonts w:ascii="Arial" w:hAnsi="Arial" w:cs="Arial"/>
          <w:b/>
          <w:bCs/>
          <w:sz w:val="16"/>
          <w:szCs w:val="16"/>
        </w:rPr>
      </w:pPr>
      <w:r w:rsidRPr="00E3755C">
        <w:rPr>
          <w:rFonts w:ascii="Arial" w:hAnsi="Arial" w:cs="Arial"/>
          <w:b/>
          <w:bCs/>
          <w:sz w:val="16"/>
          <w:szCs w:val="16"/>
        </w:rPr>
        <w:t>2. DA VIGÊNCIA</w:t>
      </w:r>
    </w:p>
    <w:p w:rsidR="009D2314" w:rsidRPr="00E3755C" w:rsidRDefault="009D2314" w:rsidP="009D2314">
      <w:pPr>
        <w:jc w:val="both"/>
        <w:rPr>
          <w:rFonts w:ascii="Arial" w:hAnsi="Arial" w:cs="Arial"/>
          <w:b/>
          <w:bCs/>
          <w:sz w:val="16"/>
          <w:szCs w:val="16"/>
        </w:rPr>
      </w:pPr>
    </w:p>
    <w:p w:rsidR="001F75AA" w:rsidRPr="00E3755C" w:rsidRDefault="001F75AA" w:rsidP="009D2314">
      <w:pPr>
        <w:ind w:right="-1"/>
        <w:jc w:val="both"/>
        <w:rPr>
          <w:rFonts w:ascii="Arial" w:hAnsi="Arial" w:cs="Arial"/>
          <w:b/>
          <w:bCs/>
          <w:sz w:val="16"/>
          <w:szCs w:val="16"/>
        </w:rPr>
      </w:pPr>
    </w:p>
    <w:p w:rsidR="009D2314" w:rsidRPr="00E3755C" w:rsidRDefault="009D2314" w:rsidP="009D2314">
      <w:pPr>
        <w:ind w:right="-1"/>
        <w:jc w:val="both"/>
        <w:rPr>
          <w:rFonts w:ascii="Arial" w:hAnsi="Arial" w:cs="Arial"/>
          <w:sz w:val="16"/>
          <w:szCs w:val="16"/>
        </w:rPr>
      </w:pPr>
      <w:r w:rsidRPr="00E3755C">
        <w:rPr>
          <w:rFonts w:ascii="Arial" w:hAnsi="Arial" w:cs="Arial"/>
          <w:b/>
          <w:bCs/>
          <w:sz w:val="16"/>
          <w:szCs w:val="16"/>
        </w:rPr>
        <w:t>2.1.</w:t>
      </w:r>
      <w:r w:rsidRPr="00E3755C">
        <w:rPr>
          <w:rFonts w:ascii="Arial" w:hAnsi="Arial" w:cs="Arial"/>
          <w:sz w:val="16"/>
          <w:szCs w:val="16"/>
        </w:rPr>
        <w:t xml:space="preserve"> O presente Registro de Preços terá validade</w:t>
      </w:r>
      <w:r w:rsidR="00C53CAF" w:rsidRPr="00E3755C">
        <w:rPr>
          <w:rFonts w:ascii="Arial" w:hAnsi="Arial" w:cs="Arial"/>
          <w:sz w:val="16"/>
          <w:szCs w:val="16"/>
        </w:rPr>
        <w:t xml:space="preserve"> de</w:t>
      </w:r>
      <w:r w:rsidR="00C81030" w:rsidRPr="00E3755C">
        <w:rPr>
          <w:rFonts w:ascii="Arial" w:hAnsi="Arial" w:cs="Arial"/>
          <w:b/>
          <w:bCs/>
          <w:sz w:val="16"/>
          <w:szCs w:val="16"/>
        </w:rPr>
        <w:t xml:space="preserve"> </w:t>
      </w:r>
      <w:r w:rsidRPr="00E3755C">
        <w:rPr>
          <w:rFonts w:ascii="Arial" w:hAnsi="Arial" w:cs="Arial"/>
          <w:b/>
          <w:bCs/>
          <w:sz w:val="16"/>
          <w:szCs w:val="16"/>
        </w:rPr>
        <w:t>12</w:t>
      </w:r>
      <w:r w:rsidR="00C81030" w:rsidRPr="00E3755C">
        <w:rPr>
          <w:rFonts w:ascii="Arial" w:hAnsi="Arial" w:cs="Arial"/>
          <w:b/>
          <w:bCs/>
          <w:sz w:val="16"/>
          <w:szCs w:val="16"/>
        </w:rPr>
        <w:t xml:space="preserve"> (doze)</w:t>
      </w:r>
      <w:r w:rsidRPr="00E3755C">
        <w:rPr>
          <w:rFonts w:ascii="Arial" w:hAnsi="Arial" w:cs="Arial"/>
          <w:b/>
          <w:bCs/>
          <w:sz w:val="16"/>
          <w:szCs w:val="16"/>
        </w:rPr>
        <w:t xml:space="preserve"> </w:t>
      </w:r>
      <w:r w:rsidR="00C53CAF" w:rsidRPr="00E3755C">
        <w:rPr>
          <w:rFonts w:ascii="Arial" w:hAnsi="Arial" w:cs="Arial"/>
          <w:b/>
          <w:bCs/>
          <w:sz w:val="16"/>
          <w:szCs w:val="16"/>
        </w:rPr>
        <w:t>meses</w:t>
      </w:r>
      <w:r w:rsidRPr="00E3755C">
        <w:rPr>
          <w:rFonts w:ascii="Arial" w:hAnsi="Arial" w:cs="Arial"/>
          <w:b/>
          <w:bCs/>
          <w:sz w:val="16"/>
          <w:szCs w:val="16"/>
        </w:rPr>
        <w:t>,</w:t>
      </w:r>
      <w:r w:rsidRPr="00E3755C">
        <w:rPr>
          <w:rFonts w:ascii="Arial" w:hAnsi="Arial" w:cs="Arial"/>
          <w:sz w:val="16"/>
          <w:szCs w:val="16"/>
        </w:rPr>
        <w:t xml:space="preserve"> contados a partir de sua publicação no Diário Oficial</w:t>
      </w:r>
      <w:r w:rsidR="00C53CAF" w:rsidRPr="00E3755C">
        <w:rPr>
          <w:rFonts w:ascii="Arial" w:hAnsi="Arial" w:cs="Arial"/>
          <w:sz w:val="16"/>
          <w:szCs w:val="16"/>
        </w:rPr>
        <w:t xml:space="preserve"> do Estado</w:t>
      </w:r>
      <w:r w:rsidRPr="00E3755C">
        <w:rPr>
          <w:rFonts w:ascii="Arial" w:hAnsi="Arial" w:cs="Arial"/>
          <w:sz w:val="16"/>
          <w:szCs w:val="16"/>
        </w:rPr>
        <w:t>.</w:t>
      </w:r>
    </w:p>
    <w:p w:rsidR="00A41308" w:rsidRPr="00E3755C" w:rsidRDefault="00A41308" w:rsidP="009D2314">
      <w:pPr>
        <w:ind w:right="-1"/>
        <w:jc w:val="both"/>
        <w:rPr>
          <w:rFonts w:ascii="Arial" w:hAnsi="Arial" w:cs="Arial"/>
          <w:sz w:val="16"/>
          <w:szCs w:val="16"/>
        </w:rPr>
      </w:pPr>
    </w:p>
    <w:p w:rsidR="00FF0764" w:rsidRPr="00E3755C" w:rsidRDefault="00FF0764" w:rsidP="009D2314">
      <w:pPr>
        <w:ind w:right="-1"/>
        <w:jc w:val="both"/>
        <w:rPr>
          <w:rFonts w:ascii="Arial" w:hAnsi="Arial" w:cs="Arial"/>
          <w:sz w:val="16"/>
          <w:szCs w:val="16"/>
        </w:rPr>
      </w:pPr>
      <w:r w:rsidRPr="00E3755C">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E3755C" w:rsidRDefault="009D2314" w:rsidP="009D2314">
      <w:pPr>
        <w:ind w:right="-1"/>
        <w:jc w:val="both"/>
        <w:rPr>
          <w:rFonts w:ascii="Arial" w:hAnsi="Arial" w:cs="Arial"/>
          <w:sz w:val="16"/>
          <w:szCs w:val="16"/>
        </w:rPr>
      </w:pPr>
    </w:p>
    <w:p w:rsidR="009D2314" w:rsidRPr="00E3755C" w:rsidRDefault="009D2314" w:rsidP="009D2314">
      <w:pPr>
        <w:pStyle w:val="Corpodetexto2"/>
        <w:ind w:right="-1" w:firstLine="0"/>
        <w:rPr>
          <w:sz w:val="16"/>
          <w:szCs w:val="16"/>
        </w:rPr>
      </w:pPr>
      <w:r w:rsidRPr="00E3755C">
        <w:rPr>
          <w:b/>
          <w:bCs/>
          <w:sz w:val="16"/>
          <w:szCs w:val="16"/>
        </w:rPr>
        <w:t>3. DA GERÊNCIA DA PRESENTE ATA DE REGISTRO DE PREÇOS</w:t>
      </w:r>
    </w:p>
    <w:p w:rsidR="009D2314" w:rsidRPr="00E3755C" w:rsidRDefault="009D2314" w:rsidP="009D2314">
      <w:pPr>
        <w:pStyle w:val="Corpodetexto2"/>
        <w:ind w:right="-1" w:firstLine="0"/>
        <w:rPr>
          <w:sz w:val="16"/>
          <w:szCs w:val="16"/>
        </w:rPr>
      </w:pPr>
    </w:p>
    <w:p w:rsidR="001F75AA" w:rsidRPr="00E3755C" w:rsidRDefault="001F75AA" w:rsidP="009D2314">
      <w:pPr>
        <w:pStyle w:val="Corpodetexto2"/>
        <w:ind w:right="-1" w:firstLine="0"/>
        <w:rPr>
          <w:b/>
          <w:bCs/>
          <w:sz w:val="16"/>
          <w:szCs w:val="16"/>
        </w:rPr>
      </w:pPr>
    </w:p>
    <w:p w:rsidR="009D2314" w:rsidRPr="00E3755C" w:rsidRDefault="009D2314" w:rsidP="009D2314">
      <w:pPr>
        <w:pStyle w:val="Corpodetexto2"/>
        <w:ind w:right="-1" w:firstLine="0"/>
        <w:rPr>
          <w:sz w:val="16"/>
          <w:szCs w:val="16"/>
        </w:rPr>
      </w:pPr>
      <w:r w:rsidRPr="00E3755C">
        <w:rPr>
          <w:b/>
          <w:bCs/>
          <w:sz w:val="16"/>
          <w:szCs w:val="16"/>
        </w:rPr>
        <w:t>3.1.</w:t>
      </w:r>
      <w:r w:rsidRPr="00E3755C">
        <w:rPr>
          <w:sz w:val="16"/>
          <w:szCs w:val="16"/>
        </w:rPr>
        <w:t xml:space="preserve"> Caberá à Superintendência Estadual de Compras e Licitações – SUPEL </w:t>
      </w:r>
      <w:r w:rsidR="008F73CB" w:rsidRPr="00E3755C">
        <w:rPr>
          <w:sz w:val="16"/>
          <w:szCs w:val="16"/>
        </w:rPr>
        <w:t xml:space="preserve">a condução do conjunto de procedimentos do certame para registro de preços e gerenciamento da Ata dele recorrente </w:t>
      </w:r>
      <w:r w:rsidRPr="00E3755C">
        <w:rPr>
          <w:sz w:val="16"/>
          <w:szCs w:val="16"/>
        </w:rPr>
        <w:t>(Decreto 1</w:t>
      </w:r>
      <w:r w:rsidR="00FF3146" w:rsidRPr="00E3755C">
        <w:rPr>
          <w:sz w:val="16"/>
          <w:szCs w:val="16"/>
        </w:rPr>
        <w:t xml:space="preserve">8.340/13 </w:t>
      </w:r>
      <w:r w:rsidR="003751B5" w:rsidRPr="00E3755C">
        <w:rPr>
          <w:sz w:val="16"/>
          <w:szCs w:val="16"/>
        </w:rPr>
        <w:t>artigo 5º, incisos VII e VIII</w:t>
      </w:r>
      <w:r w:rsidRPr="00E3755C">
        <w:rPr>
          <w:sz w:val="16"/>
          <w:szCs w:val="16"/>
        </w:rPr>
        <w:t>)</w:t>
      </w:r>
      <w:r w:rsidR="008F73CB" w:rsidRPr="00E3755C">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E3755C" w:rsidRDefault="009D2314" w:rsidP="009D2314">
      <w:pPr>
        <w:pStyle w:val="Corpodetexto2"/>
        <w:ind w:right="-1" w:firstLine="0"/>
        <w:rPr>
          <w:b/>
          <w:bCs/>
          <w:sz w:val="16"/>
          <w:szCs w:val="16"/>
        </w:rPr>
      </w:pPr>
    </w:p>
    <w:p w:rsidR="009D2314" w:rsidRPr="00E3755C" w:rsidRDefault="009D2314" w:rsidP="009D2314">
      <w:pPr>
        <w:pStyle w:val="Corpodetexto2"/>
        <w:ind w:right="-1" w:firstLine="0"/>
        <w:rPr>
          <w:sz w:val="16"/>
          <w:szCs w:val="16"/>
        </w:rPr>
      </w:pPr>
      <w:r w:rsidRPr="00E3755C">
        <w:rPr>
          <w:b/>
          <w:bCs/>
          <w:sz w:val="16"/>
          <w:szCs w:val="16"/>
        </w:rPr>
        <w:t xml:space="preserve">4. DA ESPECIFICAÇÃO, QUANTIDADE E </w:t>
      </w:r>
      <w:proofErr w:type="gramStart"/>
      <w:r w:rsidRPr="00E3755C">
        <w:rPr>
          <w:b/>
          <w:bCs/>
          <w:sz w:val="16"/>
          <w:szCs w:val="16"/>
        </w:rPr>
        <w:t>PREÇO</w:t>
      </w:r>
      <w:proofErr w:type="gramEnd"/>
      <w:r w:rsidR="00F73958" w:rsidRPr="00E3755C">
        <w:rPr>
          <w:b/>
          <w:bCs/>
          <w:sz w:val="16"/>
          <w:szCs w:val="16"/>
        </w:rPr>
        <w:t xml:space="preserve"> </w:t>
      </w:r>
    </w:p>
    <w:p w:rsidR="009D2314" w:rsidRPr="00E3755C" w:rsidRDefault="009D2314" w:rsidP="009D2314">
      <w:pPr>
        <w:pStyle w:val="Corpodetexto2"/>
        <w:ind w:right="-1" w:firstLine="0"/>
        <w:rPr>
          <w:sz w:val="16"/>
          <w:szCs w:val="16"/>
        </w:rPr>
      </w:pPr>
    </w:p>
    <w:p w:rsidR="001F75AA" w:rsidRPr="00E3755C" w:rsidRDefault="001F75AA" w:rsidP="009D2314">
      <w:pPr>
        <w:pStyle w:val="Corpodetexto2"/>
        <w:ind w:right="-1" w:firstLine="0"/>
        <w:rPr>
          <w:b/>
          <w:bCs/>
          <w:sz w:val="16"/>
          <w:szCs w:val="16"/>
        </w:rPr>
      </w:pPr>
    </w:p>
    <w:p w:rsidR="009D2314" w:rsidRPr="00E3755C" w:rsidRDefault="009D2314" w:rsidP="009D2314">
      <w:pPr>
        <w:pStyle w:val="Corpodetexto2"/>
        <w:ind w:right="-1" w:firstLine="0"/>
        <w:rPr>
          <w:sz w:val="16"/>
          <w:szCs w:val="16"/>
        </w:rPr>
      </w:pPr>
      <w:r w:rsidRPr="00E3755C">
        <w:rPr>
          <w:b/>
          <w:bCs/>
          <w:sz w:val="16"/>
          <w:szCs w:val="16"/>
        </w:rPr>
        <w:t>4.1</w:t>
      </w:r>
      <w:r w:rsidRPr="00E3755C">
        <w:rPr>
          <w:sz w:val="16"/>
          <w:szCs w:val="16"/>
        </w:rPr>
        <w:t xml:space="preserve">. O preço, a quantidade, o fornecedor e a especificação do item registrado nesta Ata, encontram-se indicados no Anexo I deste </w:t>
      </w:r>
      <w:r w:rsidR="00067B8E" w:rsidRPr="00E3755C">
        <w:rPr>
          <w:sz w:val="16"/>
          <w:szCs w:val="16"/>
        </w:rPr>
        <w:t>instrumento.</w:t>
      </w:r>
    </w:p>
    <w:p w:rsidR="009D2314" w:rsidRPr="00E3755C" w:rsidRDefault="009D2314" w:rsidP="009D2314">
      <w:pPr>
        <w:pStyle w:val="Corpodetexto2"/>
        <w:ind w:right="-1" w:firstLine="0"/>
        <w:rPr>
          <w:sz w:val="16"/>
          <w:szCs w:val="16"/>
        </w:rPr>
      </w:pPr>
    </w:p>
    <w:p w:rsidR="00554211" w:rsidRPr="00E3755C" w:rsidRDefault="00554211" w:rsidP="009D2314">
      <w:pPr>
        <w:pStyle w:val="Corpodetexto2"/>
        <w:ind w:right="-1" w:firstLine="0"/>
        <w:rPr>
          <w:sz w:val="16"/>
          <w:szCs w:val="16"/>
        </w:rPr>
      </w:pPr>
    </w:p>
    <w:p w:rsidR="009D2314" w:rsidRPr="00E3755C" w:rsidRDefault="009A0931" w:rsidP="009D2314">
      <w:pPr>
        <w:jc w:val="both"/>
        <w:rPr>
          <w:rFonts w:ascii="Arial" w:hAnsi="Arial" w:cs="Arial"/>
          <w:b/>
          <w:bCs/>
          <w:sz w:val="16"/>
          <w:szCs w:val="16"/>
        </w:rPr>
      </w:pPr>
      <w:r w:rsidRPr="00E3755C">
        <w:rPr>
          <w:rFonts w:ascii="Arial" w:hAnsi="Arial" w:cs="Arial"/>
          <w:b/>
          <w:bCs/>
          <w:sz w:val="16"/>
          <w:szCs w:val="16"/>
        </w:rPr>
        <w:t>5.</w:t>
      </w:r>
      <w:r w:rsidR="009D2314" w:rsidRPr="00E3755C">
        <w:rPr>
          <w:rFonts w:ascii="Arial" w:hAnsi="Arial" w:cs="Arial"/>
          <w:b/>
          <w:bCs/>
          <w:sz w:val="16"/>
          <w:szCs w:val="16"/>
        </w:rPr>
        <w:t xml:space="preserve"> PRAZOS E CONDIÇÕES DE FORNECIMENTO</w:t>
      </w:r>
    </w:p>
    <w:p w:rsidR="009D2314" w:rsidRPr="00E3755C" w:rsidRDefault="009D2314" w:rsidP="009D2314">
      <w:pPr>
        <w:jc w:val="both"/>
        <w:rPr>
          <w:rFonts w:ascii="Arial" w:hAnsi="Arial" w:cs="Arial"/>
          <w:b/>
          <w:bCs/>
          <w:sz w:val="16"/>
          <w:szCs w:val="16"/>
        </w:rPr>
      </w:pPr>
    </w:p>
    <w:p w:rsidR="009D2314" w:rsidRPr="00E3755C" w:rsidRDefault="009D2314" w:rsidP="009D2314">
      <w:pPr>
        <w:rPr>
          <w:rFonts w:ascii="Arial" w:hAnsi="Arial" w:cs="Arial"/>
          <w:sz w:val="16"/>
          <w:szCs w:val="16"/>
        </w:rPr>
      </w:pPr>
      <w:r w:rsidRPr="00E3755C">
        <w:rPr>
          <w:rFonts w:ascii="Arial" w:hAnsi="Arial" w:cs="Arial"/>
          <w:sz w:val="16"/>
          <w:szCs w:val="16"/>
        </w:rPr>
        <w:t>A DETENTORA do registro de preços se obriga, nos termos do Edital e deste instrumento, a:</w:t>
      </w:r>
    </w:p>
    <w:p w:rsidR="009D2314" w:rsidRPr="00E3755C" w:rsidRDefault="009D2314" w:rsidP="009D2314">
      <w:pPr>
        <w:rPr>
          <w:rFonts w:ascii="Arial" w:hAnsi="Arial" w:cs="Arial"/>
          <w:sz w:val="16"/>
          <w:szCs w:val="16"/>
        </w:rPr>
      </w:pPr>
    </w:p>
    <w:p w:rsidR="009D2314" w:rsidRPr="00E3755C" w:rsidRDefault="009D2314" w:rsidP="00160FBE">
      <w:pPr>
        <w:numPr>
          <w:ilvl w:val="1"/>
          <w:numId w:val="1"/>
        </w:numPr>
        <w:jc w:val="both"/>
        <w:rPr>
          <w:rFonts w:ascii="Arial" w:hAnsi="Arial" w:cs="Arial"/>
          <w:sz w:val="16"/>
          <w:szCs w:val="16"/>
        </w:rPr>
      </w:pPr>
      <w:r w:rsidRPr="00E3755C">
        <w:rPr>
          <w:rFonts w:ascii="Arial" w:hAnsi="Arial" w:cs="Arial"/>
          <w:sz w:val="16"/>
          <w:szCs w:val="16"/>
        </w:rPr>
        <w:t xml:space="preserve">Retirar a Nota de Empenho </w:t>
      </w:r>
      <w:r w:rsidR="008F73CB" w:rsidRPr="00E3755C">
        <w:rPr>
          <w:rFonts w:ascii="Arial" w:hAnsi="Arial" w:cs="Arial"/>
          <w:sz w:val="16"/>
          <w:szCs w:val="16"/>
        </w:rPr>
        <w:t xml:space="preserve">junto ao órgão solicitante </w:t>
      </w:r>
      <w:r w:rsidRPr="00E3755C">
        <w:rPr>
          <w:rFonts w:ascii="Arial" w:hAnsi="Arial" w:cs="Arial"/>
          <w:sz w:val="16"/>
          <w:szCs w:val="16"/>
        </w:rPr>
        <w:t xml:space="preserve">no prazo de até </w:t>
      </w:r>
      <w:r w:rsidR="002C5AC0" w:rsidRPr="00E3755C">
        <w:rPr>
          <w:rFonts w:ascii="Arial" w:hAnsi="Arial" w:cs="Arial"/>
          <w:sz w:val="16"/>
          <w:szCs w:val="16"/>
        </w:rPr>
        <w:t>05 (cinco</w:t>
      </w:r>
      <w:r w:rsidR="008F73CB" w:rsidRPr="00E3755C">
        <w:rPr>
          <w:rFonts w:ascii="Arial" w:hAnsi="Arial" w:cs="Arial"/>
          <w:sz w:val="16"/>
          <w:szCs w:val="16"/>
        </w:rPr>
        <w:t xml:space="preserve">) dias, contados da </w:t>
      </w:r>
      <w:r w:rsidR="00067B8E" w:rsidRPr="00E3755C">
        <w:rPr>
          <w:rFonts w:ascii="Arial" w:hAnsi="Arial" w:cs="Arial"/>
          <w:sz w:val="16"/>
          <w:szCs w:val="16"/>
        </w:rPr>
        <w:t>convocação;</w:t>
      </w:r>
    </w:p>
    <w:p w:rsidR="009D2314" w:rsidRPr="00E3755C" w:rsidRDefault="009D2314" w:rsidP="009D2314">
      <w:pPr>
        <w:jc w:val="both"/>
        <w:rPr>
          <w:rFonts w:ascii="Arial" w:hAnsi="Arial" w:cs="Arial"/>
          <w:sz w:val="16"/>
          <w:szCs w:val="16"/>
        </w:rPr>
      </w:pPr>
    </w:p>
    <w:p w:rsidR="009D2314" w:rsidRPr="00E3755C" w:rsidRDefault="009D2314" w:rsidP="00160FBE">
      <w:pPr>
        <w:numPr>
          <w:ilvl w:val="1"/>
          <w:numId w:val="1"/>
        </w:numPr>
        <w:jc w:val="both"/>
        <w:rPr>
          <w:rFonts w:ascii="Arial" w:hAnsi="Arial" w:cs="Arial"/>
          <w:sz w:val="16"/>
          <w:szCs w:val="16"/>
        </w:rPr>
      </w:pPr>
      <w:r w:rsidRPr="00E3755C">
        <w:rPr>
          <w:rFonts w:ascii="Arial" w:hAnsi="Arial" w:cs="Arial"/>
          <w:sz w:val="16"/>
          <w:szCs w:val="16"/>
        </w:rPr>
        <w:t xml:space="preserve">Iniciar o fornecimento do objeto dessa Ata, conforme prazo estabelecido no Termo de Referência e edital de </w:t>
      </w:r>
      <w:r w:rsidR="00067B8E" w:rsidRPr="00E3755C">
        <w:rPr>
          <w:rFonts w:ascii="Arial" w:hAnsi="Arial" w:cs="Arial"/>
          <w:sz w:val="16"/>
          <w:szCs w:val="16"/>
        </w:rPr>
        <w:t>licitações.</w:t>
      </w:r>
    </w:p>
    <w:p w:rsidR="009D2314" w:rsidRPr="00E3755C" w:rsidRDefault="009D2314" w:rsidP="009D2314">
      <w:pPr>
        <w:jc w:val="both"/>
        <w:rPr>
          <w:rFonts w:ascii="Arial" w:hAnsi="Arial" w:cs="Arial"/>
          <w:sz w:val="16"/>
          <w:szCs w:val="16"/>
        </w:rPr>
      </w:pPr>
    </w:p>
    <w:p w:rsidR="009D2314" w:rsidRPr="00E3755C" w:rsidRDefault="009D2314" w:rsidP="00160FBE">
      <w:pPr>
        <w:numPr>
          <w:ilvl w:val="1"/>
          <w:numId w:val="1"/>
        </w:numPr>
        <w:jc w:val="both"/>
        <w:rPr>
          <w:rFonts w:ascii="Arial" w:hAnsi="Arial" w:cs="Arial"/>
          <w:sz w:val="16"/>
          <w:szCs w:val="16"/>
        </w:rPr>
      </w:pPr>
      <w:r w:rsidRPr="00E3755C">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E3755C" w:rsidRDefault="009D2314" w:rsidP="009D2314">
      <w:pPr>
        <w:jc w:val="both"/>
        <w:rPr>
          <w:rFonts w:ascii="Arial" w:hAnsi="Arial" w:cs="Arial"/>
          <w:sz w:val="16"/>
          <w:szCs w:val="16"/>
        </w:rPr>
      </w:pPr>
      <w:r w:rsidRPr="00E3755C">
        <w:rPr>
          <w:rFonts w:ascii="Arial" w:hAnsi="Arial" w:cs="Arial"/>
          <w:sz w:val="16"/>
          <w:szCs w:val="16"/>
        </w:rPr>
        <w:t xml:space="preserve">  </w:t>
      </w:r>
    </w:p>
    <w:p w:rsidR="009D2314" w:rsidRPr="00E3755C" w:rsidRDefault="009D2314" w:rsidP="00CA0238">
      <w:pPr>
        <w:pStyle w:val="PargrafodaLista"/>
        <w:numPr>
          <w:ilvl w:val="1"/>
          <w:numId w:val="1"/>
        </w:numPr>
        <w:jc w:val="both"/>
        <w:rPr>
          <w:rFonts w:ascii="Arial" w:hAnsi="Arial" w:cs="Arial"/>
          <w:sz w:val="16"/>
          <w:szCs w:val="16"/>
        </w:rPr>
      </w:pPr>
      <w:r w:rsidRPr="00E3755C">
        <w:rPr>
          <w:rFonts w:ascii="Arial" w:hAnsi="Arial" w:cs="Arial"/>
          <w:sz w:val="16"/>
          <w:szCs w:val="16"/>
        </w:rPr>
        <w:t>O objeto e/ou serviço</w:t>
      </w:r>
      <w:r w:rsidR="000233CF" w:rsidRPr="00E3755C">
        <w:rPr>
          <w:rFonts w:ascii="Arial" w:hAnsi="Arial" w:cs="Arial"/>
          <w:sz w:val="16"/>
          <w:szCs w:val="16"/>
        </w:rPr>
        <w:t xml:space="preserve"> </w:t>
      </w:r>
      <w:r w:rsidRPr="00E3755C">
        <w:rPr>
          <w:rFonts w:ascii="Arial" w:hAnsi="Arial" w:cs="Arial"/>
          <w:sz w:val="16"/>
          <w:szCs w:val="16"/>
        </w:rPr>
        <w:t>desta ata deverá ser fornecido parcialmente durante a vigência da ata ou contrato, de acordo com as necessidades dos órgãos requerentes, nas quantidades solicitadas pelos mesmos.</w:t>
      </w:r>
    </w:p>
    <w:p w:rsidR="00891C60" w:rsidRPr="00E3755C" w:rsidRDefault="00891C60" w:rsidP="00891C60">
      <w:pPr>
        <w:pStyle w:val="PargrafodaLista"/>
        <w:rPr>
          <w:rFonts w:ascii="Arial" w:hAnsi="Arial" w:cs="Arial"/>
          <w:sz w:val="16"/>
          <w:szCs w:val="16"/>
        </w:rPr>
      </w:pPr>
    </w:p>
    <w:p w:rsidR="0087265A" w:rsidRPr="00E3755C" w:rsidRDefault="0087265A" w:rsidP="00833FDA">
      <w:pPr>
        <w:jc w:val="both"/>
        <w:rPr>
          <w:rFonts w:ascii="Arial" w:hAnsi="Arial" w:cs="Arial"/>
          <w:b/>
          <w:bCs/>
          <w:sz w:val="16"/>
          <w:szCs w:val="16"/>
        </w:rPr>
      </w:pPr>
    </w:p>
    <w:p w:rsidR="00833FDA" w:rsidRPr="00E3755C" w:rsidRDefault="00833FDA" w:rsidP="00833FDA">
      <w:pPr>
        <w:jc w:val="both"/>
        <w:rPr>
          <w:rFonts w:ascii="Arial" w:hAnsi="Arial" w:cs="Arial"/>
          <w:b/>
          <w:bCs/>
          <w:sz w:val="16"/>
          <w:szCs w:val="16"/>
        </w:rPr>
      </w:pPr>
      <w:r w:rsidRPr="00E3755C">
        <w:rPr>
          <w:rFonts w:ascii="Arial" w:hAnsi="Arial" w:cs="Arial"/>
          <w:b/>
          <w:bCs/>
          <w:sz w:val="16"/>
          <w:szCs w:val="16"/>
        </w:rPr>
        <w:t>6</w:t>
      </w:r>
      <w:r w:rsidR="009A0931" w:rsidRPr="00E3755C">
        <w:rPr>
          <w:rFonts w:ascii="Arial" w:hAnsi="Arial" w:cs="Arial"/>
          <w:b/>
          <w:bCs/>
          <w:sz w:val="16"/>
          <w:szCs w:val="16"/>
        </w:rPr>
        <w:t>.</w:t>
      </w:r>
      <w:r w:rsidRPr="00E3755C">
        <w:rPr>
          <w:rFonts w:ascii="Arial" w:hAnsi="Arial" w:cs="Arial"/>
          <w:b/>
          <w:bCs/>
          <w:sz w:val="16"/>
          <w:szCs w:val="16"/>
        </w:rPr>
        <w:t xml:space="preserve"> </w:t>
      </w:r>
      <w:r w:rsidR="001F75AA" w:rsidRPr="00E3755C">
        <w:rPr>
          <w:rFonts w:ascii="Arial" w:hAnsi="Arial" w:cs="Arial"/>
          <w:b/>
          <w:sz w:val="16"/>
          <w:szCs w:val="16"/>
        </w:rPr>
        <w:t xml:space="preserve">DO </w:t>
      </w:r>
      <w:r w:rsidR="001F75AA" w:rsidRPr="00E3755C">
        <w:rPr>
          <w:rFonts w:ascii="Arial" w:hAnsi="Arial" w:cs="Arial"/>
          <w:b/>
          <w:bCs/>
          <w:sz w:val="16"/>
          <w:szCs w:val="16"/>
        </w:rPr>
        <w:t>PRAZO e</w:t>
      </w:r>
      <w:r w:rsidR="001F75AA" w:rsidRPr="00E3755C">
        <w:rPr>
          <w:rFonts w:ascii="Arial" w:hAnsi="Arial" w:cs="Arial"/>
          <w:b/>
          <w:sz w:val="16"/>
          <w:szCs w:val="16"/>
        </w:rPr>
        <w:t xml:space="preserve"> LOCAL DE EXECUÇÃO</w:t>
      </w:r>
    </w:p>
    <w:p w:rsidR="00833FDA" w:rsidRPr="00E3755C" w:rsidRDefault="00833FDA" w:rsidP="00833FDA">
      <w:pPr>
        <w:jc w:val="both"/>
        <w:rPr>
          <w:rFonts w:ascii="Arial" w:hAnsi="Arial" w:cs="Arial"/>
          <w:b/>
          <w:bCs/>
          <w:sz w:val="16"/>
          <w:szCs w:val="16"/>
        </w:rPr>
      </w:pPr>
    </w:p>
    <w:p w:rsidR="00B44A65" w:rsidRPr="00E3755C" w:rsidRDefault="00B44A65" w:rsidP="00833FDA">
      <w:pPr>
        <w:rPr>
          <w:rFonts w:ascii="Arial" w:hAnsi="Arial" w:cs="Arial"/>
          <w:sz w:val="16"/>
          <w:szCs w:val="16"/>
        </w:rPr>
      </w:pPr>
    </w:p>
    <w:p w:rsidR="00833FDA" w:rsidRPr="00E3755C" w:rsidRDefault="00833FDA" w:rsidP="00833FDA">
      <w:pPr>
        <w:rPr>
          <w:rFonts w:ascii="Arial" w:hAnsi="Arial" w:cs="Arial"/>
          <w:sz w:val="16"/>
          <w:szCs w:val="16"/>
        </w:rPr>
      </w:pPr>
      <w:r w:rsidRPr="00E3755C">
        <w:rPr>
          <w:rFonts w:ascii="Arial" w:hAnsi="Arial" w:cs="Arial"/>
          <w:sz w:val="16"/>
          <w:szCs w:val="16"/>
        </w:rPr>
        <w:t xml:space="preserve">6.1. No recebimento e aceitação de qualquer item, objeto desta Ata de Registro de Preços, serão observadas as especificações contidas no instrumento convocatório. </w:t>
      </w:r>
    </w:p>
    <w:p w:rsidR="00833FDA" w:rsidRPr="00E3755C" w:rsidRDefault="00833FDA" w:rsidP="00833FDA">
      <w:pPr>
        <w:rPr>
          <w:rFonts w:ascii="Arial" w:hAnsi="Arial" w:cs="Arial"/>
          <w:sz w:val="16"/>
          <w:szCs w:val="16"/>
        </w:rPr>
      </w:pPr>
      <w:r w:rsidRPr="00E3755C">
        <w:rPr>
          <w:rFonts w:ascii="Arial" w:hAnsi="Arial" w:cs="Arial"/>
          <w:sz w:val="16"/>
          <w:szCs w:val="16"/>
        </w:rPr>
        <w:t> </w:t>
      </w:r>
    </w:p>
    <w:p w:rsidR="00833FDA" w:rsidRPr="00E3755C" w:rsidRDefault="00833FDA" w:rsidP="00833FDA">
      <w:pPr>
        <w:rPr>
          <w:rFonts w:ascii="Arial" w:hAnsi="Arial" w:cs="Arial"/>
          <w:sz w:val="16"/>
          <w:szCs w:val="16"/>
        </w:rPr>
      </w:pPr>
      <w:r w:rsidRPr="00E3755C">
        <w:rPr>
          <w:rFonts w:ascii="Arial" w:hAnsi="Arial" w:cs="Arial"/>
          <w:sz w:val="16"/>
          <w:szCs w:val="16"/>
        </w:rPr>
        <w:t xml:space="preserve">6.2. Expedida a Nota de Empenho, o recebimento de seu objeto ficará condicionado </w:t>
      </w:r>
      <w:proofErr w:type="gramStart"/>
      <w:r w:rsidRPr="00E3755C">
        <w:rPr>
          <w:rFonts w:ascii="Arial" w:hAnsi="Arial" w:cs="Arial"/>
          <w:sz w:val="16"/>
          <w:szCs w:val="16"/>
        </w:rPr>
        <w:t>a</w:t>
      </w:r>
      <w:proofErr w:type="gramEnd"/>
      <w:r w:rsidRPr="00E3755C">
        <w:rPr>
          <w:rFonts w:ascii="Arial" w:hAnsi="Arial" w:cs="Arial"/>
          <w:sz w:val="16"/>
          <w:szCs w:val="16"/>
        </w:rPr>
        <w:t xml:space="preserve"> observância das normas contidas no art. 40, inciso XVI, c/c o art. 73 inciso II, “a” e “b”, da Lei 8.666/93 e alterações.</w:t>
      </w:r>
    </w:p>
    <w:p w:rsidR="00833FDA" w:rsidRPr="00E3755C" w:rsidRDefault="00833FDA" w:rsidP="00833FDA">
      <w:pPr>
        <w:rPr>
          <w:rFonts w:ascii="Arial" w:hAnsi="Arial" w:cs="Arial"/>
          <w:sz w:val="16"/>
          <w:szCs w:val="16"/>
        </w:rPr>
      </w:pPr>
    </w:p>
    <w:p w:rsidR="006960B0" w:rsidRPr="00E3755C" w:rsidRDefault="00833FDA" w:rsidP="00833FDA">
      <w:pPr>
        <w:rPr>
          <w:rFonts w:ascii="Arial" w:hAnsi="Arial" w:cs="Arial"/>
          <w:sz w:val="16"/>
          <w:szCs w:val="16"/>
        </w:rPr>
      </w:pPr>
      <w:r w:rsidRPr="00E3755C">
        <w:rPr>
          <w:rFonts w:ascii="Arial" w:hAnsi="Arial" w:cs="Arial"/>
          <w:sz w:val="16"/>
          <w:szCs w:val="16"/>
        </w:rPr>
        <w:t xml:space="preserve">6.3. </w:t>
      </w:r>
      <w:r w:rsidR="001F75AA" w:rsidRPr="00E3755C">
        <w:rPr>
          <w:rFonts w:ascii="Arial" w:hAnsi="Arial" w:cs="Arial"/>
          <w:b/>
          <w:sz w:val="16"/>
          <w:szCs w:val="16"/>
        </w:rPr>
        <w:t>DO PRAZO PARA EXECUÇÃO</w:t>
      </w:r>
      <w:r w:rsidR="001F75AA" w:rsidRPr="00E3755C">
        <w:rPr>
          <w:rFonts w:ascii="Arial" w:hAnsi="Arial" w:cs="Arial"/>
          <w:sz w:val="16"/>
          <w:szCs w:val="16"/>
        </w:rPr>
        <w:t>:</w:t>
      </w:r>
      <w:proofErr w:type="gramStart"/>
      <w:r w:rsidR="001F75AA" w:rsidRPr="00E3755C">
        <w:rPr>
          <w:rFonts w:ascii="Arial" w:hAnsi="Arial" w:cs="Arial"/>
          <w:sz w:val="16"/>
          <w:szCs w:val="16"/>
        </w:rPr>
        <w:t xml:space="preserve">  </w:t>
      </w:r>
      <w:proofErr w:type="gramEnd"/>
      <w:r w:rsidR="001F75AA" w:rsidRPr="00E3755C">
        <w:rPr>
          <w:rFonts w:ascii="Arial" w:hAnsi="Arial" w:cs="Arial"/>
          <w:sz w:val="16"/>
          <w:szCs w:val="16"/>
        </w:rPr>
        <w:t>O</w:t>
      </w:r>
      <w:r w:rsidR="001F75AA" w:rsidRPr="00E3755C">
        <w:rPr>
          <w:rFonts w:ascii="Arial" w:hAnsi="Arial" w:cs="Arial"/>
          <w:b/>
          <w:sz w:val="16"/>
          <w:szCs w:val="16"/>
        </w:rPr>
        <w:t xml:space="preserve"> </w:t>
      </w:r>
      <w:r w:rsidR="001F75AA" w:rsidRPr="00E3755C">
        <w:rPr>
          <w:rFonts w:ascii="Arial" w:hAnsi="Arial" w:cs="Arial"/>
          <w:sz w:val="16"/>
          <w:szCs w:val="16"/>
        </w:rPr>
        <w:t>prazo para execução dos serviços será 06 (seis) meses, contados a partir da assinatura do Contrato entre as partes</w:t>
      </w:r>
      <w:r w:rsidR="00554211" w:rsidRPr="00E3755C">
        <w:rPr>
          <w:rFonts w:ascii="Arial" w:hAnsi="Arial" w:cs="Arial"/>
          <w:sz w:val="16"/>
          <w:szCs w:val="16"/>
        </w:rPr>
        <w:t>.</w:t>
      </w:r>
    </w:p>
    <w:p w:rsidR="00833FDA" w:rsidRPr="00E3755C" w:rsidRDefault="00833FDA" w:rsidP="00833FDA">
      <w:pPr>
        <w:rPr>
          <w:rFonts w:ascii="Arial" w:hAnsi="Arial" w:cs="Arial"/>
          <w:sz w:val="16"/>
          <w:szCs w:val="16"/>
        </w:rPr>
      </w:pPr>
    </w:p>
    <w:p w:rsidR="00554211" w:rsidRPr="00E3755C" w:rsidRDefault="00833FDA" w:rsidP="00833FDA">
      <w:pPr>
        <w:rPr>
          <w:rFonts w:ascii="Arial" w:hAnsi="Arial" w:cs="Arial"/>
          <w:sz w:val="16"/>
          <w:szCs w:val="16"/>
        </w:rPr>
      </w:pPr>
      <w:r w:rsidRPr="00E3755C">
        <w:rPr>
          <w:rFonts w:ascii="Arial" w:hAnsi="Arial" w:cs="Arial"/>
          <w:sz w:val="16"/>
          <w:szCs w:val="16"/>
        </w:rPr>
        <w:t xml:space="preserve">6.4. </w:t>
      </w:r>
      <w:r w:rsidR="001F75AA" w:rsidRPr="00E3755C">
        <w:rPr>
          <w:rFonts w:ascii="Arial" w:hAnsi="Arial" w:cs="Arial"/>
          <w:b/>
          <w:sz w:val="16"/>
          <w:szCs w:val="16"/>
        </w:rPr>
        <w:t xml:space="preserve">FORMA E LOCAL E EXECUÇÃO: </w:t>
      </w:r>
      <w:r w:rsidR="001F75AA" w:rsidRPr="00E3755C">
        <w:rPr>
          <w:rFonts w:ascii="Arial" w:hAnsi="Arial" w:cs="Arial"/>
          <w:sz w:val="16"/>
          <w:szCs w:val="16"/>
        </w:rPr>
        <w:t>O prazo de início da execução dos serviços será de 30 (trinta) dias, contados a partir da assinatura do Contrato entre as partes,</w:t>
      </w:r>
      <w:r w:rsidR="001F75AA" w:rsidRPr="00E3755C">
        <w:rPr>
          <w:rFonts w:ascii="Arial" w:hAnsi="Arial" w:cs="Arial"/>
          <w:b/>
          <w:bCs/>
          <w:sz w:val="16"/>
          <w:szCs w:val="16"/>
        </w:rPr>
        <w:t xml:space="preserve"> </w:t>
      </w:r>
      <w:r w:rsidR="001F75AA" w:rsidRPr="00E3755C">
        <w:rPr>
          <w:rFonts w:ascii="Arial" w:hAnsi="Arial" w:cs="Arial"/>
          <w:bCs/>
          <w:sz w:val="16"/>
          <w:szCs w:val="16"/>
        </w:rPr>
        <w:t>sendo que a contratada deverá</w:t>
      </w:r>
      <w:r w:rsidR="001F75AA" w:rsidRPr="00E3755C">
        <w:rPr>
          <w:rFonts w:ascii="Arial" w:hAnsi="Arial" w:cs="Arial"/>
          <w:b/>
          <w:bCs/>
          <w:sz w:val="16"/>
          <w:szCs w:val="16"/>
        </w:rPr>
        <w:t xml:space="preserve"> </w:t>
      </w:r>
      <w:r w:rsidR="001F75AA" w:rsidRPr="00E3755C">
        <w:rPr>
          <w:rFonts w:ascii="Arial" w:hAnsi="Arial" w:cs="Arial"/>
          <w:bCs/>
          <w:sz w:val="16"/>
          <w:szCs w:val="16"/>
        </w:rPr>
        <w:t xml:space="preserve">arcar as suas expensas o transporte das viaturas para realização dos serviços a serem executados no local definido pela </w:t>
      </w:r>
      <w:proofErr w:type="gramStart"/>
      <w:r w:rsidR="001F75AA" w:rsidRPr="00E3755C">
        <w:rPr>
          <w:rFonts w:ascii="Arial" w:hAnsi="Arial" w:cs="Arial"/>
          <w:bCs/>
          <w:sz w:val="16"/>
          <w:szCs w:val="16"/>
        </w:rPr>
        <w:t>mesma, bem como sua entrega na Coordenadoria de Logística do CBMRO, sito</w:t>
      </w:r>
      <w:proofErr w:type="gramEnd"/>
      <w:r w:rsidR="001F75AA" w:rsidRPr="00E3755C">
        <w:rPr>
          <w:rFonts w:ascii="Arial" w:hAnsi="Arial" w:cs="Arial"/>
          <w:bCs/>
          <w:sz w:val="16"/>
          <w:szCs w:val="16"/>
        </w:rPr>
        <w:t xml:space="preserve"> a Rua José Vieira </w:t>
      </w:r>
      <w:proofErr w:type="spellStart"/>
      <w:r w:rsidR="001F75AA" w:rsidRPr="00E3755C">
        <w:rPr>
          <w:rFonts w:ascii="Arial" w:hAnsi="Arial" w:cs="Arial"/>
          <w:bCs/>
          <w:sz w:val="16"/>
          <w:szCs w:val="16"/>
        </w:rPr>
        <w:t>Caúla</w:t>
      </w:r>
      <w:proofErr w:type="spellEnd"/>
      <w:r w:rsidR="001F75AA" w:rsidRPr="00E3755C">
        <w:rPr>
          <w:rFonts w:ascii="Arial" w:hAnsi="Arial" w:cs="Arial"/>
          <w:bCs/>
          <w:sz w:val="16"/>
          <w:szCs w:val="16"/>
        </w:rPr>
        <w:t xml:space="preserve">, 5582, bairro </w:t>
      </w:r>
      <w:proofErr w:type="spellStart"/>
      <w:r w:rsidR="001F75AA" w:rsidRPr="00E3755C">
        <w:rPr>
          <w:rFonts w:ascii="Arial" w:hAnsi="Arial" w:cs="Arial"/>
          <w:bCs/>
          <w:sz w:val="16"/>
          <w:szCs w:val="16"/>
        </w:rPr>
        <w:t>Cuniã</w:t>
      </w:r>
      <w:proofErr w:type="spellEnd"/>
      <w:r w:rsidR="001F75AA" w:rsidRPr="00E3755C">
        <w:rPr>
          <w:rFonts w:ascii="Arial" w:hAnsi="Arial" w:cs="Arial"/>
          <w:bCs/>
          <w:sz w:val="16"/>
          <w:szCs w:val="16"/>
        </w:rPr>
        <w:t>, município de Porto Velho, Estado de Rondônia</w:t>
      </w:r>
      <w:r w:rsidR="00554211" w:rsidRPr="00E3755C">
        <w:rPr>
          <w:rFonts w:ascii="Arial" w:hAnsi="Arial" w:cs="Arial"/>
          <w:sz w:val="16"/>
          <w:szCs w:val="16"/>
        </w:rPr>
        <w:t>.</w:t>
      </w:r>
    </w:p>
    <w:p w:rsidR="00802CEE" w:rsidRPr="00E3755C" w:rsidRDefault="00802CEE" w:rsidP="00554211">
      <w:pPr>
        <w:jc w:val="both"/>
        <w:rPr>
          <w:rFonts w:ascii="Arial" w:hAnsi="Arial" w:cs="Arial"/>
          <w:sz w:val="16"/>
          <w:szCs w:val="16"/>
        </w:rPr>
      </w:pPr>
    </w:p>
    <w:p w:rsidR="009D2314" w:rsidRPr="00E3755C" w:rsidRDefault="007A61C6" w:rsidP="009F2CD8">
      <w:pPr>
        <w:pStyle w:val="PargrafodaLista"/>
        <w:numPr>
          <w:ilvl w:val="0"/>
          <w:numId w:val="3"/>
        </w:numPr>
        <w:jc w:val="both"/>
        <w:rPr>
          <w:rFonts w:ascii="Arial" w:hAnsi="Arial" w:cs="Arial"/>
          <w:b/>
          <w:bCs/>
          <w:sz w:val="16"/>
          <w:szCs w:val="16"/>
        </w:rPr>
      </w:pPr>
      <w:r w:rsidRPr="00E3755C">
        <w:rPr>
          <w:rFonts w:ascii="Arial" w:hAnsi="Arial" w:cs="Arial"/>
          <w:b/>
          <w:bCs/>
          <w:sz w:val="16"/>
          <w:szCs w:val="16"/>
        </w:rPr>
        <w:t>D</w:t>
      </w:r>
      <w:r w:rsidR="009D2314" w:rsidRPr="00E3755C">
        <w:rPr>
          <w:rFonts w:ascii="Arial" w:hAnsi="Arial" w:cs="Arial"/>
          <w:b/>
          <w:bCs/>
          <w:sz w:val="16"/>
          <w:szCs w:val="16"/>
        </w:rPr>
        <w:t xml:space="preserve">AS CONDIÇÕES DE PAGAMENTO </w:t>
      </w:r>
      <w:r w:rsidR="00ED6824" w:rsidRPr="00E3755C">
        <w:rPr>
          <w:rFonts w:ascii="Arial" w:hAnsi="Arial" w:cs="Arial"/>
          <w:b/>
          <w:bCs/>
          <w:sz w:val="16"/>
          <w:szCs w:val="16"/>
        </w:rPr>
        <w:tab/>
      </w:r>
    </w:p>
    <w:p w:rsidR="005E1530" w:rsidRPr="00E3755C" w:rsidRDefault="005E1530" w:rsidP="00A41308">
      <w:pPr>
        <w:pStyle w:val="PargrafodaLista"/>
        <w:tabs>
          <w:tab w:val="left" w:pos="993"/>
          <w:tab w:val="left" w:pos="1276"/>
        </w:tabs>
        <w:ind w:left="360"/>
        <w:jc w:val="both"/>
        <w:rPr>
          <w:rFonts w:ascii="Arial" w:hAnsi="Arial" w:cs="Arial"/>
          <w:b/>
          <w:bCs/>
          <w:sz w:val="16"/>
          <w:szCs w:val="16"/>
        </w:rPr>
      </w:pPr>
    </w:p>
    <w:p w:rsidR="00B44A65" w:rsidRPr="00E3755C" w:rsidRDefault="00B44A65" w:rsidP="00A41308">
      <w:pPr>
        <w:pStyle w:val="PargrafodaLista"/>
        <w:tabs>
          <w:tab w:val="left" w:pos="993"/>
          <w:tab w:val="left" w:pos="1276"/>
        </w:tabs>
        <w:ind w:left="360"/>
        <w:jc w:val="both"/>
        <w:rPr>
          <w:rFonts w:ascii="Arial" w:hAnsi="Arial" w:cs="Arial"/>
          <w:b/>
          <w:bCs/>
          <w:sz w:val="16"/>
          <w:szCs w:val="16"/>
        </w:rPr>
      </w:pPr>
    </w:p>
    <w:p w:rsidR="009D2314" w:rsidRPr="00E3755C" w:rsidRDefault="009D2314" w:rsidP="00160FBE">
      <w:pPr>
        <w:numPr>
          <w:ilvl w:val="1"/>
          <w:numId w:val="3"/>
        </w:numPr>
        <w:jc w:val="both"/>
        <w:rPr>
          <w:rFonts w:ascii="Arial" w:hAnsi="Arial" w:cs="Arial"/>
          <w:sz w:val="16"/>
          <w:szCs w:val="16"/>
        </w:rPr>
      </w:pPr>
      <w:r w:rsidRPr="00E3755C">
        <w:rPr>
          <w:rFonts w:ascii="Arial" w:hAnsi="Arial" w:cs="Arial"/>
          <w:sz w:val="16"/>
          <w:szCs w:val="16"/>
        </w:rPr>
        <w:t xml:space="preserve">A empresa detentora da Ata apresentará a Gerência Financeira do Órgão requisitante </w:t>
      </w:r>
      <w:proofErr w:type="gramStart"/>
      <w:r w:rsidRPr="00E3755C">
        <w:rPr>
          <w:rFonts w:ascii="Arial" w:hAnsi="Arial" w:cs="Arial"/>
          <w:sz w:val="16"/>
          <w:szCs w:val="16"/>
        </w:rPr>
        <w:t>a</w:t>
      </w:r>
      <w:proofErr w:type="gramEnd"/>
      <w:r w:rsidRPr="00E3755C">
        <w:rPr>
          <w:rFonts w:ascii="Arial" w:hAnsi="Arial" w:cs="Arial"/>
          <w:sz w:val="16"/>
          <w:szCs w:val="16"/>
        </w:rPr>
        <w:t xml:space="preserve"> nota fiscal</w:t>
      </w:r>
      <w:r w:rsidRPr="00E3755C">
        <w:rPr>
          <w:rFonts w:ascii="Arial" w:hAnsi="Arial" w:cs="Arial"/>
          <w:b/>
          <w:bCs/>
          <w:sz w:val="16"/>
          <w:szCs w:val="16"/>
        </w:rPr>
        <w:t xml:space="preserve"> referente ao fornecimento efetuado</w:t>
      </w:r>
      <w:r w:rsidRPr="00E3755C">
        <w:rPr>
          <w:rFonts w:ascii="Arial" w:hAnsi="Arial" w:cs="Arial"/>
          <w:sz w:val="16"/>
          <w:szCs w:val="16"/>
        </w:rPr>
        <w:t>.</w:t>
      </w:r>
    </w:p>
    <w:p w:rsidR="009D2314" w:rsidRPr="00E3755C" w:rsidRDefault="009D2314" w:rsidP="009D2314">
      <w:pPr>
        <w:jc w:val="both"/>
        <w:rPr>
          <w:rFonts w:ascii="Arial" w:hAnsi="Arial" w:cs="Arial"/>
          <w:sz w:val="16"/>
          <w:szCs w:val="16"/>
        </w:rPr>
      </w:pPr>
    </w:p>
    <w:p w:rsidR="009D2314" w:rsidRPr="00E3755C" w:rsidRDefault="009D2314" w:rsidP="00160FBE">
      <w:pPr>
        <w:numPr>
          <w:ilvl w:val="1"/>
          <w:numId w:val="3"/>
        </w:numPr>
        <w:jc w:val="both"/>
        <w:rPr>
          <w:rFonts w:ascii="Arial" w:hAnsi="Arial" w:cs="Arial"/>
          <w:sz w:val="16"/>
          <w:szCs w:val="16"/>
        </w:rPr>
      </w:pPr>
      <w:r w:rsidRPr="00E3755C">
        <w:rPr>
          <w:rFonts w:ascii="Arial" w:hAnsi="Arial" w:cs="Arial"/>
          <w:sz w:val="16"/>
          <w:szCs w:val="16"/>
        </w:rPr>
        <w:t xml:space="preserve">O respectivo Órgão terá o prazo de </w:t>
      </w:r>
      <w:r w:rsidR="008A1EAC" w:rsidRPr="00E3755C">
        <w:rPr>
          <w:rFonts w:ascii="Arial" w:hAnsi="Arial" w:cs="Arial"/>
          <w:sz w:val="16"/>
          <w:szCs w:val="16"/>
        </w:rPr>
        <w:t>10</w:t>
      </w:r>
      <w:r w:rsidRPr="00E3755C">
        <w:rPr>
          <w:rFonts w:ascii="Arial" w:hAnsi="Arial" w:cs="Arial"/>
          <w:b/>
          <w:bCs/>
          <w:sz w:val="16"/>
          <w:szCs w:val="16"/>
        </w:rPr>
        <w:t xml:space="preserve"> (</w:t>
      </w:r>
      <w:r w:rsidR="008A1EAC" w:rsidRPr="00E3755C">
        <w:rPr>
          <w:rFonts w:ascii="Arial" w:hAnsi="Arial" w:cs="Arial"/>
          <w:b/>
          <w:bCs/>
          <w:sz w:val="16"/>
          <w:szCs w:val="16"/>
        </w:rPr>
        <w:t>dez</w:t>
      </w:r>
      <w:r w:rsidRPr="00E3755C">
        <w:rPr>
          <w:rFonts w:ascii="Arial" w:hAnsi="Arial" w:cs="Arial"/>
          <w:b/>
          <w:bCs/>
          <w:sz w:val="16"/>
          <w:szCs w:val="16"/>
        </w:rPr>
        <w:t>) dias úteis</w:t>
      </w:r>
      <w:r w:rsidRPr="00E3755C">
        <w:rPr>
          <w:rFonts w:ascii="Arial" w:hAnsi="Arial" w:cs="Arial"/>
          <w:sz w:val="16"/>
          <w:szCs w:val="16"/>
        </w:rPr>
        <w:t xml:space="preserve">, a contar da apresentação da nota fiscal para </w:t>
      </w:r>
      <w:r w:rsidRPr="00E3755C">
        <w:rPr>
          <w:rFonts w:ascii="Arial" w:hAnsi="Arial" w:cs="Arial"/>
          <w:b/>
          <w:bCs/>
          <w:sz w:val="16"/>
          <w:szCs w:val="16"/>
        </w:rPr>
        <w:t>aceitá-la ou rejeitá-la</w:t>
      </w:r>
      <w:r w:rsidRPr="00E3755C">
        <w:rPr>
          <w:rFonts w:ascii="Arial" w:hAnsi="Arial" w:cs="Arial"/>
          <w:sz w:val="16"/>
          <w:szCs w:val="16"/>
        </w:rPr>
        <w:t>.</w:t>
      </w:r>
    </w:p>
    <w:p w:rsidR="009D2314" w:rsidRPr="00E3755C" w:rsidRDefault="009D2314" w:rsidP="009D2314">
      <w:pPr>
        <w:jc w:val="both"/>
        <w:rPr>
          <w:rFonts w:ascii="Arial" w:hAnsi="Arial" w:cs="Arial"/>
          <w:sz w:val="16"/>
          <w:szCs w:val="16"/>
        </w:rPr>
      </w:pPr>
    </w:p>
    <w:p w:rsidR="009D2314" w:rsidRPr="00E3755C" w:rsidRDefault="009D2314" w:rsidP="00160FBE">
      <w:pPr>
        <w:numPr>
          <w:ilvl w:val="1"/>
          <w:numId w:val="3"/>
        </w:numPr>
        <w:jc w:val="both"/>
        <w:rPr>
          <w:rFonts w:ascii="Arial" w:hAnsi="Arial" w:cs="Arial"/>
          <w:sz w:val="16"/>
          <w:szCs w:val="16"/>
        </w:rPr>
      </w:pPr>
      <w:r w:rsidRPr="00E3755C">
        <w:rPr>
          <w:rFonts w:ascii="Arial" w:hAnsi="Arial" w:cs="Arial"/>
          <w:sz w:val="16"/>
          <w:szCs w:val="16"/>
        </w:rPr>
        <w:t>A nota fiscal</w:t>
      </w:r>
      <w:r w:rsidRPr="00E3755C">
        <w:rPr>
          <w:rFonts w:ascii="Arial" w:hAnsi="Arial" w:cs="Arial"/>
          <w:b/>
          <w:bCs/>
          <w:sz w:val="16"/>
          <w:szCs w:val="16"/>
        </w:rPr>
        <w:t xml:space="preserve"> não aprovada será devolvida à empresa </w:t>
      </w:r>
      <w:r w:rsidRPr="00E3755C">
        <w:rPr>
          <w:rFonts w:ascii="Arial" w:hAnsi="Arial" w:cs="Arial"/>
          <w:sz w:val="16"/>
          <w:szCs w:val="16"/>
        </w:rPr>
        <w:t xml:space="preserve">detentora da Ata </w:t>
      </w:r>
      <w:r w:rsidRPr="00E3755C">
        <w:rPr>
          <w:rFonts w:ascii="Arial" w:hAnsi="Arial" w:cs="Arial"/>
          <w:b/>
          <w:bCs/>
          <w:sz w:val="16"/>
          <w:szCs w:val="16"/>
        </w:rPr>
        <w:t>para as necessárias correções</w:t>
      </w:r>
      <w:r w:rsidRPr="00E3755C">
        <w:rPr>
          <w:rFonts w:ascii="Arial" w:hAnsi="Arial" w:cs="Arial"/>
          <w:sz w:val="16"/>
          <w:szCs w:val="16"/>
        </w:rPr>
        <w:t xml:space="preserve">, com as informações que motivaram sua rejeição, contando-se o prazo estabelecido no subitem 6.2. </w:t>
      </w:r>
      <w:proofErr w:type="gramStart"/>
      <w:r w:rsidRPr="00E3755C">
        <w:rPr>
          <w:rFonts w:ascii="Arial" w:hAnsi="Arial" w:cs="Arial"/>
          <w:sz w:val="16"/>
          <w:szCs w:val="16"/>
        </w:rPr>
        <w:t>a</w:t>
      </w:r>
      <w:proofErr w:type="gramEnd"/>
      <w:r w:rsidRPr="00E3755C">
        <w:rPr>
          <w:rFonts w:ascii="Arial" w:hAnsi="Arial" w:cs="Arial"/>
          <w:sz w:val="16"/>
          <w:szCs w:val="16"/>
        </w:rPr>
        <w:t xml:space="preserve"> partir da data de sua reapresentação.</w:t>
      </w:r>
    </w:p>
    <w:p w:rsidR="009D2314" w:rsidRPr="00E3755C" w:rsidRDefault="009D2314" w:rsidP="009D2314">
      <w:pPr>
        <w:jc w:val="both"/>
        <w:rPr>
          <w:rFonts w:ascii="Arial" w:hAnsi="Arial" w:cs="Arial"/>
          <w:sz w:val="16"/>
          <w:szCs w:val="16"/>
        </w:rPr>
      </w:pPr>
    </w:p>
    <w:p w:rsidR="009D2314" w:rsidRPr="00E3755C" w:rsidRDefault="009D2314" w:rsidP="00160FBE">
      <w:pPr>
        <w:numPr>
          <w:ilvl w:val="1"/>
          <w:numId w:val="3"/>
        </w:numPr>
        <w:jc w:val="both"/>
        <w:rPr>
          <w:rFonts w:ascii="Arial" w:hAnsi="Arial" w:cs="Arial"/>
          <w:sz w:val="16"/>
          <w:szCs w:val="16"/>
        </w:rPr>
      </w:pPr>
      <w:r w:rsidRPr="00E3755C">
        <w:rPr>
          <w:rFonts w:ascii="Arial" w:hAnsi="Arial" w:cs="Arial"/>
          <w:sz w:val="16"/>
          <w:szCs w:val="16"/>
        </w:rPr>
        <w:t>A devolução da nota fiscal não aprovada, em hipótese alguma, servirá de pretexto para que a empresa detentora da Ata suspenda quaisquer fornecimentos.</w:t>
      </w:r>
    </w:p>
    <w:p w:rsidR="009D2314" w:rsidRPr="00E3755C" w:rsidRDefault="009D2314" w:rsidP="009D2314">
      <w:pPr>
        <w:jc w:val="both"/>
        <w:rPr>
          <w:rFonts w:ascii="Arial" w:hAnsi="Arial" w:cs="Arial"/>
          <w:sz w:val="16"/>
          <w:szCs w:val="16"/>
        </w:rPr>
      </w:pPr>
    </w:p>
    <w:p w:rsidR="009D2314" w:rsidRPr="00E3755C" w:rsidRDefault="009D2314" w:rsidP="00160FBE">
      <w:pPr>
        <w:numPr>
          <w:ilvl w:val="1"/>
          <w:numId w:val="3"/>
        </w:numPr>
        <w:jc w:val="both"/>
        <w:rPr>
          <w:rFonts w:ascii="Arial" w:hAnsi="Arial" w:cs="Arial"/>
          <w:sz w:val="16"/>
          <w:szCs w:val="16"/>
        </w:rPr>
      </w:pPr>
      <w:r w:rsidRPr="00E3755C">
        <w:rPr>
          <w:rFonts w:ascii="Arial" w:hAnsi="Arial" w:cs="Arial"/>
          <w:sz w:val="16"/>
          <w:szCs w:val="16"/>
        </w:rPr>
        <w:t>O Estado de Rondônia, através dos órgãos requisitantes, providenciará o pagamento no prazo de até 30</w:t>
      </w:r>
      <w:r w:rsidRPr="00E3755C">
        <w:rPr>
          <w:rFonts w:ascii="Arial" w:hAnsi="Arial" w:cs="Arial"/>
          <w:b/>
          <w:bCs/>
          <w:sz w:val="16"/>
          <w:szCs w:val="16"/>
        </w:rPr>
        <w:t xml:space="preserve"> (trinta) dias corridos</w:t>
      </w:r>
      <w:r w:rsidRPr="00E3755C">
        <w:rPr>
          <w:rFonts w:ascii="Arial" w:hAnsi="Arial" w:cs="Arial"/>
          <w:sz w:val="16"/>
          <w:szCs w:val="16"/>
        </w:rPr>
        <w:t>, contada da data do aceite da nota fiscal.</w:t>
      </w:r>
    </w:p>
    <w:p w:rsidR="005E1530" w:rsidRPr="00E3755C" w:rsidRDefault="005E1530" w:rsidP="005E1530">
      <w:pPr>
        <w:pStyle w:val="PargrafodaLista"/>
        <w:rPr>
          <w:rFonts w:ascii="Arial" w:hAnsi="Arial" w:cs="Arial"/>
          <w:sz w:val="16"/>
          <w:szCs w:val="16"/>
        </w:rPr>
      </w:pPr>
    </w:p>
    <w:p w:rsidR="009D2314" w:rsidRPr="00E3755C" w:rsidRDefault="009D2314" w:rsidP="009D2314">
      <w:pPr>
        <w:pStyle w:val="Corpodetexto2"/>
        <w:ind w:right="-1" w:firstLine="0"/>
        <w:rPr>
          <w:sz w:val="16"/>
          <w:szCs w:val="16"/>
        </w:rPr>
      </w:pPr>
    </w:p>
    <w:p w:rsidR="009D2314" w:rsidRPr="00E3755C" w:rsidRDefault="009D2314" w:rsidP="009D2314">
      <w:pPr>
        <w:pStyle w:val="NormalWeb"/>
        <w:spacing w:before="0" w:beforeAutospacing="0" w:after="0" w:afterAutospacing="0"/>
        <w:jc w:val="both"/>
        <w:rPr>
          <w:rFonts w:ascii="Arial" w:hAnsi="Arial" w:cs="Arial"/>
          <w:b/>
          <w:bCs/>
          <w:sz w:val="16"/>
          <w:szCs w:val="16"/>
        </w:rPr>
      </w:pPr>
      <w:r w:rsidRPr="00E3755C">
        <w:rPr>
          <w:rFonts w:ascii="Arial" w:hAnsi="Arial" w:cs="Arial"/>
          <w:b/>
          <w:bCs/>
          <w:sz w:val="16"/>
          <w:szCs w:val="16"/>
        </w:rPr>
        <w:t>8.  DA DOTAÇÃO ORÇAMENTÁRIA</w:t>
      </w:r>
    </w:p>
    <w:p w:rsidR="009D2314" w:rsidRPr="00E3755C" w:rsidRDefault="009D2314" w:rsidP="009D2314">
      <w:pPr>
        <w:pStyle w:val="NormalWeb"/>
        <w:spacing w:before="0" w:beforeAutospacing="0" w:after="0" w:afterAutospacing="0"/>
        <w:jc w:val="both"/>
        <w:rPr>
          <w:rFonts w:ascii="Arial" w:hAnsi="Arial" w:cs="Arial"/>
          <w:b/>
          <w:bCs/>
          <w:sz w:val="16"/>
          <w:szCs w:val="16"/>
        </w:rPr>
      </w:pPr>
    </w:p>
    <w:p w:rsidR="001F75AA" w:rsidRPr="00E3755C" w:rsidRDefault="001F75AA" w:rsidP="001F75AA">
      <w:pPr>
        <w:pStyle w:val="NormalWeb"/>
        <w:spacing w:before="0" w:beforeAutospacing="0" w:after="0" w:afterAutospacing="0"/>
        <w:ind w:left="360"/>
        <w:jc w:val="both"/>
        <w:rPr>
          <w:rFonts w:ascii="Arial" w:hAnsi="Arial" w:cs="Arial"/>
          <w:sz w:val="16"/>
          <w:szCs w:val="16"/>
        </w:rPr>
      </w:pPr>
    </w:p>
    <w:p w:rsidR="009D2314" w:rsidRPr="00E3755C" w:rsidRDefault="009D2314" w:rsidP="00160FBE">
      <w:pPr>
        <w:pStyle w:val="NormalWeb"/>
        <w:numPr>
          <w:ilvl w:val="1"/>
          <w:numId w:val="4"/>
        </w:numPr>
        <w:spacing w:before="0" w:beforeAutospacing="0" w:after="0" w:afterAutospacing="0"/>
        <w:jc w:val="both"/>
        <w:rPr>
          <w:rFonts w:ascii="Arial" w:hAnsi="Arial" w:cs="Arial"/>
          <w:sz w:val="16"/>
          <w:szCs w:val="16"/>
        </w:rPr>
      </w:pPr>
      <w:r w:rsidRPr="00E3755C">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E3755C" w:rsidRDefault="008E4E8A" w:rsidP="008E4E8A">
      <w:pPr>
        <w:pStyle w:val="NormalWeb"/>
        <w:spacing w:before="0" w:beforeAutospacing="0" w:after="0" w:afterAutospacing="0"/>
        <w:ind w:left="360"/>
        <w:jc w:val="both"/>
        <w:rPr>
          <w:rFonts w:ascii="Arial" w:hAnsi="Arial" w:cs="Arial"/>
          <w:sz w:val="16"/>
          <w:szCs w:val="16"/>
        </w:rPr>
      </w:pPr>
    </w:p>
    <w:p w:rsidR="00826468" w:rsidRPr="00E3755C" w:rsidRDefault="00826468" w:rsidP="008E4E8A">
      <w:pPr>
        <w:pStyle w:val="NormalWeb"/>
        <w:spacing w:before="0" w:beforeAutospacing="0" w:after="0" w:afterAutospacing="0"/>
        <w:ind w:left="360"/>
        <w:jc w:val="both"/>
        <w:rPr>
          <w:rFonts w:ascii="Arial" w:hAnsi="Arial" w:cs="Arial"/>
          <w:sz w:val="16"/>
          <w:szCs w:val="16"/>
        </w:rPr>
      </w:pPr>
    </w:p>
    <w:p w:rsidR="008E4E8A" w:rsidRPr="00E3755C" w:rsidRDefault="009D2314" w:rsidP="00B44A65">
      <w:pPr>
        <w:pStyle w:val="Lista2"/>
        <w:numPr>
          <w:ilvl w:val="0"/>
          <w:numId w:val="4"/>
        </w:numPr>
        <w:jc w:val="both"/>
        <w:rPr>
          <w:b/>
          <w:bCs/>
          <w:sz w:val="16"/>
          <w:szCs w:val="16"/>
        </w:rPr>
      </w:pPr>
      <w:r w:rsidRPr="00E3755C">
        <w:rPr>
          <w:b/>
          <w:bCs/>
          <w:sz w:val="16"/>
          <w:szCs w:val="16"/>
        </w:rPr>
        <w:t>DAS SANÇÕES NO CASO DE INADIMPLÊNCIA E DO CANCELAMENTO DO REGISTRO DE PREÇOS</w:t>
      </w:r>
    </w:p>
    <w:p w:rsidR="00B44A65" w:rsidRPr="00E3755C" w:rsidRDefault="00B44A65" w:rsidP="00B44A65">
      <w:pPr>
        <w:pStyle w:val="Lista2"/>
        <w:ind w:left="360" w:firstLine="0"/>
        <w:jc w:val="both"/>
        <w:rPr>
          <w:b/>
          <w:bCs/>
          <w:sz w:val="16"/>
          <w:szCs w:val="16"/>
        </w:rPr>
      </w:pPr>
    </w:p>
    <w:p w:rsidR="001F75AA" w:rsidRPr="00E3755C" w:rsidRDefault="001F75AA" w:rsidP="001F75AA">
      <w:pPr>
        <w:pStyle w:val="SemEspaamento6"/>
        <w:tabs>
          <w:tab w:val="left" w:pos="993"/>
        </w:tabs>
        <w:suppressAutoHyphens/>
        <w:spacing w:before="240"/>
        <w:jc w:val="both"/>
        <w:rPr>
          <w:rFonts w:ascii="Arial" w:hAnsi="Arial" w:cs="Arial"/>
          <w:sz w:val="16"/>
          <w:szCs w:val="16"/>
        </w:rPr>
      </w:pPr>
      <w:r w:rsidRPr="00E3755C">
        <w:rPr>
          <w:rFonts w:ascii="Arial" w:hAnsi="Arial" w:cs="Arial"/>
          <w:sz w:val="16"/>
          <w:szCs w:val="16"/>
        </w:rPr>
        <w:t xml:space="preserve">9.1 - Sem prejuízo das sanções cominadas no art. 87, I, III e IV, da Lei nº 8.666/93, pela inexecução total ou parcial do contrato, a Administração poderá, garantida a prévia e ampla defesa, aplicar à Contratada multa de até 10% (dez por cento) sobre o valor inadimplido; </w:t>
      </w:r>
    </w:p>
    <w:p w:rsidR="001F75AA" w:rsidRPr="00E3755C" w:rsidRDefault="001F75AA" w:rsidP="001F75AA">
      <w:pPr>
        <w:pStyle w:val="SemEspaamento6"/>
        <w:tabs>
          <w:tab w:val="left" w:pos="-142"/>
          <w:tab w:val="left" w:pos="567"/>
        </w:tabs>
        <w:suppressAutoHyphens/>
        <w:spacing w:before="240"/>
        <w:jc w:val="both"/>
        <w:rPr>
          <w:rFonts w:ascii="Arial" w:hAnsi="Arial" w:cs="Arial"/>
          <w:sz w:val="16"/>
          <w:szCs w:val="16"/>
        </w:rPr>
      </w:pPr>
      <w:r w:rsidRPr="00E3755C">
        <w:rPr>
          <w:rFonts w:ascii="Arial" w:hAnsi="Arial" w:cs="Arial"/>
          <w:sz w:val="16"/>
          <w:szCs w:val="16"/>
        </w:rPr>
        <w:t>9.2 - Se a adjudicatária recusar-se a retirar o instrumento contratual injustificadamente ou se não apresentar situação regular na ocasião dos recebimentos, garantida a prévia e ampla defesa, aplicar à Contratada multa de até 10% (dez por cento) sobre o valor inadimplido;</w:t>
      </w:r>
    </w:p>
    <w:p w:rsidR="001F75AA" w:rsidRPr="00E3755C" w:rsidRDefault="001F75AA" w:rsidP="001F75AA">
      <w:pPr>
        <w:pStyle w:val="SemEspaamento6"/>
        <w:tabs>
          <w:tab w:val="left" w:pos="-142"/>
          <w:tab w:val="left" w:pos="567"/>
        </w:tabs>
        <w:suppressAutoHyphens/>
        <w:spacing w:before="240"/>
        <w:jc w:val="both"/>
        <w:rPr>
          <w:rFonts w:ascii="Arial" w:hAnsi="Arial" w:cs="Arial"/>
          <w:sz w:val="16"/>
          <w:szCs w:val="16"/>
        </w:rPr>
      </w:pPr>
      <w:r w:rsidRPr="00E3755C">
        <w:rPr>
          <w:rFonts w:ascii="Arial" w:hAnsi="Arial" w:cs="Arial"/>
          <w:sz w:val="16"/>
          <w:szCs w:val="16"/>
        </w:rPr>
        <w:t xml:space="preserve">9.3 -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E3755C">
        <w:rPr>
          <w:rFonts w:ascii="Arial" w:hAnsi="Arial" w:cs="Arial"/>
          <w:sz w:val="16"/>
          <w:szCs w:val="16"/>
        </w:rPr>
        <w:t>descredenciado no Cadastro de Fornecedores Estadual</w:t>
      </w:r>
      <w:proofErr w:type="gramEnd"/>
      <w:r w:rsidRPr="00E3755C">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1F75AA" w:rsidRPr="00E3755C" w:rsidRDefault="001F75AA" w:rsidP="001F75AA">
      <w:pPr>
        <w:pStyle w:val="SemEspaamento6"/>
        <w:tabs>
          <w:tab w:val="left" w:pos="-142"/>
          <w:tab w:val="left" w:pos="567"/>
        </w:tabs>
        <w:suppressAutoHyphens/>
        <w:spacing w:before="240"/>
        <w:jc w:val="both"/>
        <w:rPr>
          <w:rFonts w:ascii="Arial" w:hAnsi="Arial" w:cs="Arial"/>
          <w:sz w:val="16"/>
          <w:szCs w:val="16"/>
        </w:rPr>
      </w:pPr>
      <w:r w:rsidRPr="00E3755C">
        <w:rPr>
          <w:rFonts w:ascii="Arial" w:hAnsi="Arial" w:cs="Arial"/>
          <w:sz w:val="16"/>
          <w:szCs w:val="16"/>
        </w:rPr>
        <w:t>9.4 -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1F75AA" w:rsidRPr="00E3755C" w:rsidRDefault="001F75AA" w:rsidP="001F75AA">
      <w:pPr>
        <w:pStyle w:val="SemEspaamento6"/>
        <w:tabs>
          <w:tab w:val="left" w:pos="-142"/>
          <w:tab w:val="left" w:pos="567"/>
        </w:tabs>
        <w:suppressAutoHyphens/>
        <w:spacing w:before="240"/>
        <w:jc w:val="both"/>
        <w:rPr>
          <w:rFonts w:ascii="Arial" w:hAnsi="Arial" w:cs="Arial"/>
          <w:sz w:val="16"/>
          <w:szCs w:val="16"/>
        </w:rPr>
      </w:pPr>
      <w:r w:rsidRPr="00E3755C">
        <w:rPr>
          <w:rFonts w:ascii="Arial" w:hAnsi="Arial" w:cs="Arial"/>
          <w:sz w:val="16"/>
          <w:szCs w:val="16"/>
        </w:rPr>
        <w:t>9.5 - As multas previstas nesta seção não eximem a adjudicatária ou contratada da reparação dos eventuais danos, perdas ou prejuízos que seu ato punível venha causar à Administração;</w:t>
      </w:r>
    </w:p>
    <w:p w:rsidR="001F75AA" w:rsidRPr="00E3755C" w:rsidRDefault="001F75AA" w:rsidP="001F75AA">
      <w:pPr>
        <w:pStyle w:val="SemEspaamento6"/>
        <w:tabs>
          <w:tab w:val="left" w:pos="-142"/>
          <w:tab w:val="left" w:pos="567"/>
        </w:tabs>
        <w:suppressAutoHyphens/>
        <w:spacing w:before="240"/>
        <w:jc w:val="both"/>
        <w:rPr>
          <w:rFonts w:ascii="Arial" w:hAnsi="Arial" w:cs="Arial"/>
          <w:sz w:val="16"/>
          <w:szCs w:val="16"/>
        </w:rPr>
      </w:pPr>
      <w:r w:rsidRPr="00E3755C">
        <w:rPr>
          <w:rFonts w:ascii="Arial" w:hAnsi="Arial" w:cs="Arial"/>
          <w:sz w:val="16"/>
          <w:szCs w:val="16"/>
        </w:rPr>
        <w:t>9.6 -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F75AA" w:rsidRPr="00E3755C" w:rsidRDefault="001F75AA" w:rsidP="001F75AA">
      <w:pPr>
        <w:pStyle w:val="SemEspaamento6"/>
        <w:tabs>
          <w:tab w:val="left" w:pos="-142"/>
          <w:tab w:val="left" w:pos="567"/>
        </w:tabs>
        <w:suppressAutoHyphens/>
        <w:spacing w:before="240" w:after="240"/>
        <w:jc w:val="both"/>
        <w:rPr>
          <w:rFonts w:ascii="Arial" w:hAnsi="Arial" w:cs="Arial"/>
          <w:sz w:val="16"/>
          <w:szCs w:val="16"/>
        </w:rPr>
      </w:pPr>
      <w:r w:rsidRPr="00E3755C">
        <w:rPr>
          <w:rFonts w:ascii="Arial" w:hAnsi="Arial" w:cs="Arial"/>
          <w:sz w:val="16"/>
          <w:szCs w:val="16"/>
        </w:rPr>
        <w:t>9.7 -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F75AA" w:rsidRPr="00E3755C" w:rsidRDefault="001F75AA" w:rsidP="001F75AA">
      <w:pPr>
        <w:pStyle w:val="SemEspaamento6"/>
        <w:tabs>
          <w:tab w:val="left" w:pos="-142"/>
          <w:tab w:val="left" w:pos="567"/>
        </w:tabs>
        <w:suppressAutoHyphens/>
        <w:jc w:val="both"/>
        <w:rPr>
          <w:rFonts w:ascii="Arial" w:hAnsi="Arial" w:cs="Arial"/>
          <w:sz w:val="16"/>
          <w:szCs w:val="16"/>
        </w:rPr>
      </w:pPr>
      <w:r w:rsidRPr="00E3755C">
        <w:rPr>
          <w:rFonts w:ascii="Arial" w:hAnsi="Arial" w:cs="Arial"/>
          <w:sz w:val="16"/>
          <w:szCs w:val="16"/>
        </w:rPr>
        <w:t>9.8 - São exemplos de infração administrativa penalizáveis, nos termos da Lei nº 8.666, de 1993, da Lei nº 10.520, de 2002, do Decreto nº 3.555, de 2000, e do Decreto nº 5.450, de 2005:</w:t>
      </w:r>
    </w:p>
    <w:p w:rsidR="001F75AA" w:rsidRPr="00E3755C" w:rsidRDefault="001F75AA" w:rsidP="001F75AA">
      <w:pPr>
        <w:numPr>
          <w:ilvl w:val="0"/>
          <w:numId w:val="12"/>
        </w:numPr>
        <w:tabs>
          <w:tab w:val="left" w:pos="284"/>
        </w:tabs>
        <w:ind w:left="0" w:firstLine="0"/>
        <w:contextualSpacing/>
        <w:jc w:val="both"/>
        <w:rPr>
          <w:rFonts w:ascii="Arial" w:hAnsi="Arial" w:cs="Arial"/>
          <w:sz w:val="16"/>
          <w:szCs w:val="16"/>
        </w:rPr>
      </w:pPr>
      <w:r w:rsidRPr="00E3755C">
        <w:rPr>
          <w:rFonts w:ascii="Arial" w:hAnsi="Arial" w:cs="Arial"/>
          <w:sz w:val="16"/>
          <w:szCs w:val="16"/>
        </w:rPr>
        <w:t>Inexecução total ou parcial do contrato;</w:t>
      </w:r>
    </w:p>
    <w:p w:rsidR="001F75AA" w:rsidRPr="00E3755C" w:rsidRDefault="001F75AA" w:rsidP="001F75AA">
      <w:pPr>
        <w:numPr>
          <w:ilvl w:val="0"/>
          <w:numId w:val="12"/>
        </w:numPr>
        <w:tabs>
          <w:tab w:val="left" w:pos="284"/>
        </w:tabs>
        <w:ind w:left="0" w:firstLine="0"/>
        <w:contextualSpacing/>
        <w:jc w:val="both"/>
        <w:rPr>
          <w:rFonts w:ascii="Arial" w:hAnsi="Arial" w:cs="Arial"/>
          <w:sz w:val="16"/>
          <w:szCs w:val="16"/>
        </w:rPr>
      </w:pPr>
      <w:r w:rsidRPr="00E3755C">
        <w:rPr>
          <w:rFonts w:ascii="Arial" w:hAnsi="Arial" w:cs="Arial"/>
          <w:sz w:val="16"/>
          <w:szCs w:val="16"/>
        </w:rPr>
        <w:t>Apresentação de documentação falsa;</w:t>
      </w:r>
    </w:p>
    <w:p w:rsidR="001F75AA" w:rsidRPr="00E3755C" w:rsidRDefault="001F75AA" w:rsidP="001F75AA">
      <w:pPr>
        <w:numPr>
          <w:ilvl w:val="0"/>
          <w:numId w:val="12"/>
        </w:numPr>
        <w:tabs>
          <w:tab w:val="left" w:pos="284"/>
        </w:tabs>
        <w:spacing w:before="240"/>
        <w:ind w:left="0" w:firstLine="0"/>
        <w:contextualSpacing/>
        <w:jc w:val="both"/>
        <w:rPr>
          <w:rFonts w:ascii="Arial" w:hAnsi="Arial" w:cs="Arial"/>
          <w:sz w:val="16"/>
          <w:szCs w:val="16"/>
        </w:rPr>
      </w:pPr>
      <w:r w:rsidRPr="00E3755C">
        <w:rPr>
          <w:rFonts w:ascii="Arial" w:hAnsi="Arial" w:cs="Arial"/>
          <w:sz w:val="16"/>
          <w:szCs w:val="16"/>
        </w:rPr>
        <w:t>Comportamento inidôneo;</w:t>
      </w:r>
    </w:p>
    <w:p w:rsidR="001F75AA" w:rsidRPr="00E3755C" w:rsidRDefault="001F75AA" w:rsidP="001F75AA">
      <w:pPr>
        <w:numPr>
          <w:ilvl w:val="0"/>
          <w:numId w:val="12"/>
        </w:numPr>
        <w:tabs>
          <w:tab w:val="left" w:pos="284"/>
        </w:tabs>
        <w:spacing w:before="240"/>
        <w:ind w:left="0" w:firstLine="0"/>
        <w:contextualSpacing/>
        <w:jc w:val="both"/>
        <w:rPr>
          <w:rFonts w:ascii="Arial" w:hAnsi="Arial" w:cs="Arial"/>
          <w:sz w:val="16"/>
          <w:szCs w:val="16"/>
        </w:rPr>
      </w:pPr>
      <w:r w:rsidRPr="00E3755C">
        <w:rPr>
          <w:rFonts w:ascii="Arial" w:hAnsi="Arial" w:cs="Arial"/>
          <w:sz w:val="16"/>
          <w:szCs w:val="16"/>
        </w:rPr>
        <w:t>Fraude fiscal;</w:t>
      </w:r>
    </w:p>
    <w:p w:rsidR="001F75AA" w:rsidRPr="00E3755C" w:rsidRDefault="001F75AA" w:rsidP="001F75AA">
      <w:pPr>
        <w:numPr>
          <w:ilvl w:val="0"/>
          <w:numId w:val="12"/>
        </w:numPr>
        <w:tabs>
          <w:tab w:val="left" w:pos="284"/>
        </w:tabs>
        <w:spacing w:before="240"/>
        <w:ind w:left="0" w:firstLine="0"/>
        <w:contextualSpacing/>
        <w:jc w:val="both"/>
        <w:rPr>
          <w:rFonts w:ascii="Arial" w:hAnsi="Arial" w:cs="Arial"/>
          <w:sz w:val="16"/>
          <w:szCs w:val="16"/>
        </w:rPr>
      </w:pPr>
      <w:r w:rsidRPr="00E3755C">
        <w:rPr>
          <w:rFonts w:ascii="Arial" w:hAnsi="Arial" w:cs="Arial"/>
          <w:sz w:val="16"/>
          <w:szCs w:val="16"/>
        </w:rPr>
        <w:t>Descumprimento de qualquer dos deveres elencados no Edital ou no Contrato.</w:t>
      </w:r>
    </w:p>
    <w:p w:rsidR="001F75AA" w:rsidRPr="00E3755C" w:rsidRDefault="001F75AA" w:rsidP="001F75AA">
      <w:pPr>
        <w:pStyle w:val="SemEspaamento6"/>
        <w:tabs>
          <w:tab w:val="left" w:pos="567"/>
        </w:tabs>
        <w:suppressAutoHyphens/>
        <w:spacing w:before="240"/>
        <w:jc w:val="both"/>
        <w:rPr>
          <w:rFonts w:ascii="Arial" w:hAnsi="Arial" w:cs="Arial"/>
          <w:sz w:val="16"/>
          <w:szCs w:val="16"/>
        </w:rPr>
      </w:pPr>
      <w:r w:rsidRPr="00E3755C">
        <w:rPr>
          <w:rFonts w:ascii="Arial" w:hAnsi="Arial" w:cs="Arial"/>
          <w:sz w:val="16"/>
          <w:szCs w:val="16"/>
        </w:rPr>
        <w:t>9.9 - As sanções serão aplicadas sem prejuízo da responsabilidade civil e criminal que possa ser acionada em desfavor da Contratada, conforme infração cometida e prejuízos causados à administração ou a terceiros;</w:t>
      </w:r>
    </w:p>
    <w:p w:rsidR="001F75AA" w:rsidRPr="00E3755C" w:rsidRDefault="001F75AA" w:rsidP="001F75AA">
      <w:pPr>
        <w:pStyle w:val="SemEspaamento6"/>
        <w:tabs>
          <w:tab w:val="left" w:pos="567"/>
        </w:tabs>
        <w:suppressAutoHyphens/>
        <w:spacing w:before="240"/>
        <w:jc w:val="both"/>
        <w:rPr>
          <w:rFonts w:ascii="Arial" w:hAnsi="Arial" w:cs="Arial"/>
          <w:sz w:val="16"/>
          <w:szCs w:val="16"/>
        </w:rPr>
      </w:pPr>
      <w:r w:rsidRPr="00E3755C">
        <w:rPr>
          <w:rFonts w:ascii="Arial" w:hAnsi="Arial" w:cs="Arial"/>
          <w:sz w:val="16"/>
          <w:szCs w:val="16"/>
        </w:rPr>
        <w:t>9.10 - Para efeito de aplicação de multas, às infrações são atribuídos graus, com percentuais de multa conforme a tabela a seguir, que elenca apenas as principais situações previstas, não eximindo de outras equivalentes que surgirem, conforme o caso:</w:t>
      </w:r>
    </w:p>
    <w:p w:rsidR="001F75AA" w:rsidRPr="00E3755C" w:rsidRDefault="001F75AA" w:rsidP="001F75AA">
      <w:pPr>
        <w:pStyle w:val="SemEspaamento6"/>
        <w:tabs>
          <w:tab w:val="left" w:pos="567"/>
        </w:tabs>
        <w:suppressAutoHyphens/>
        <w:spacing w:before="240"/>
        <w:jc w:val="both"/>
        <w:rPr>
          <w:rFonts w:ascii="Arial" w:hAnsi="Arial" w:cs="Arial"/>
          <w:sz w:val="16"/>
          <w:szCs w:val="16"/>
        </w:rPr>
      </w:pPr>
      <w:r w:rsidRPr="00E3755C">
        <w:rPr>
          <w:rFonts w:ascii="Arial" w:hAnsi="Arial" w:cs="Arial"/>
          <w:sz w:val="16"/>
          <w:szCs w:val="16"/>
        </w:rPr>
        <w:t xml:space="preserve">9.11- </w:t>
      </w:r>
    </w:p>
    <w:tbl>
      <w:tblPr>
        <w:tblW w:w="9532" w:type="dxa"/>
        <w:jc w:val="right"/>
        <w:tblInd w:w="-82" w:type="dxa"/>
        <w:tblBorders>
          <w:top w:val="single" w:sz="8" w:space="0" w:color="000000"/>
          <w:left w:val="single" w:sz="8" w:space="0" w:color="000000"/>
          <w:bottom w:val="single" w:sz="8" w:space="0" w:color="000000"/>
          <w:right w:val="single" w:sz="8" w:space="0" w:color="000000"/>
        </w:tblBorders>
        <w:tblLayout w:type="fixed"/>
        <w:tblLook w:val="04A0"/>
      </w:tblPr>
      <w:tblGrid>
        <w:gridCol w:w="697"/>
        <w:gridCol w:w="6471"/>
        <w:gridCol w:w="926"/>
        <w:gridCol w:w="1438"/>
      </w:tblGrid>
      <w:tr w:rsidR="001F75AA" w:rsidRPr="00E3755C" w:rsidTr="001F75AA">
        <w:trPr>
          <w:jc w:val="right"/>
        </w:trPr>
        <w:tc>
          <w:tcPr>
            <w:tcW w:w="697" w:type="dxa"/>
            <w:shd w:val="clear" w:color="auto" w:fill="000000"/>
            <w:vAlign w:val="center"/>
          </w:tcPr>
          <w:p w:rsidR="001F75AA" w:rsidRPr="00E3755C" w:rsidRDefault="001F75AA" w:rsidP="001F75AA">
            <w:pPr>
              <w:autoSpaceDE w:val="0"/>
              <w:autoSpaceDN w:val="0"/>
              <w:adjustRightInd w:val="0"/>
              <w:spacing w:before="240"/>
              <w:ind w:left="-1627" w:right="-147"/>
              <w:rPr>
                <w:rFonts w:ascii="Arial" w:hAnsi="Arial" w:cs="Arial"/>
                <w:b/>
                <w:bCs/>
                <w:sz w:val="16"/>
                <w:szCs w:val="16"/>
              </w:rPr>
            </w:pPr>
            <w:r w:rsidRPr="00E3755C">
              <w:rPr>
                <w:rFonts w:ascii="Arial" w:hAnsi="Arial" w:cs="Arial"/>
                <w:b/>
                <w:bCs/>
                <w:sz w:val="16"/>
                <w:szCs w:val="16"/>
              </w:rPr>
              <w:t>ITEM</w:t>
            </w:r>
          </w:p>
        </w:tc>
        <w:tc>
          <w:tcPr>
            <w:tcW w:w="6471" w:type="dxa"/>
            <w:shd w:val="clear" w:color="auto" w:fill="000000"/>
            <w:vAlign w:val="center"/>
          </w:tcPr>
          <w:p w:rsidR="001F75AA" w:rsidRPr="00E3755C" w:rsidRDefault="001F75AA" w:rsidP="001F75AA">
            <w:pPr>
              <w:autoSpaceDE w:val="0"/>
              <w:autoSpaceDN w:val="0"/>
              <w:adjustRightInd w:val="0"/>
              <w:spacing w:before="240"/>
              <w:rPr>
                <w:rFonts w:ascii="Arial" w:hAnsi="Arial" w:cs="Arial"/>
                <w:b/>
                <w:bCs/>
                <w:sz w:val="16"/>
                <w:szCs w:val="16"/>
              </w:rPr>
            </w:pPr>
            <w:r w:rsidRPr="00E3755C">
              <w:rPr>
                <w:rFonts w:ascii="Arial" w:hAnsi="Arial" w:cs="Arial"/>
                <w:b/>
                <w:bCs/>
                <w:sz w:val="16"/>
                <w:szCs w:val="16"/>
              </w:rPr>
              <w:t>DESCRIÇÃO DA INFRAÇÃO</w:t>
            </w:r>
          </w:p>
        </w:tc>
        <w:tc>
          <w:tcPr>
            <w:tcW w:w="926" w:type="dxa"/>
            <w:shd w:val="clear" w:color="auto" w:fill="000000"/>
            <w:vAlign w:val="center"/>
          </w:tcPr>
          <w:p w:rsidR="001F75AA" w:rsidRPr="00E3755C" w:rsidRDefault="001F75AA" w:rsidP="001F75AA">
            <w:pPr>
              <w:autoSpaceDE w:val="0"/>
              <w:autoSpaceDN w:val="0"/>
              <w:adjustRightInd w:val="0"/>
              <w:spacing w:before="240"/>
              <w:jc w:val="center"/>
              <w:rPr>
                <w:rFonts w:ascii="Arial" w:hAnsi="Arial" w:cs="Arial"/>
                <w:b/>
                <w:bCs/>
                <w:sz w:val="16"/>
                <w:szCs w:val="16"/>
              </w:rPr>
            </w:pPr>
            <w:r w:rsidRPr="00E3755C">
              <w:rPr>
                <w:rFonts w:ascii="Arial" w:hAnsi="Arial" w:cs="Arial"/>
                <w:b/>
                <w:bCs/>
                <w:sz w:val="16"/>
                <w:szCs w:val="16"/>
              </w:rPr>
              <w:t>GRAU</w:t>
            </w:r>
          </w:p>
        </w:tc>
        <w:tc>
          <w:tcPr>
            <w:tcW w:w="1438" w:type="dxa"/>
            <w:shd w:val="clear" w:color="auto" w:fill="000000"/>
            <w:vAlign w:val="center"/>
          </w:tcPr>
          <w:p w:rsidR="001F75AA" w:rsidRPr="00E3755C" w:rsidRDefault="001F75AA" w:rsidP="001F75AA">
            <w:pPr>
              <w:autoSpaceDE w:val="0"/>
              <w:autoSpaceDN w:val="0"/>
              <w:adjustRightInd w:val="0"/>
              <w:spacing w:before="240"/>
              <w:jc w:val="center"/>
              <w:rPr>
                <w:rFonts w:ascii="Arial" w:hAnsi="Arial" w:cs="Arial"/>
                <w:b/>
                <w:bCs/>
                <w:sz w:val="16"/>
                <w:szCs w:val="16"/>
              </w:rPr>
            </w:pPr>
            <w:r w:rsidRPr="00E3755C">
              <w:rPr>
                <w:rFonts w:ascii="Arial" w:hAnsi="Arial" w:cs="Arial"/>
                <w:b/>
                <w:bCs/>
                <w:sz w:val="16"/>
                <w:szCs w:val="16"/>
              </w:rPr>
              <w:t>MULTA*</w:t>
            </w:r>
          </w:p>
        </w:tc>
      </w:tr>
      <w:tr w:rsidR="001F75AA" w:rsidRPr="00E3755C" w:rsidTr="001F75AA">
        <w:trPr>
          <w:jc w:val="right"/>
        </w:trPr>
        <w:tc>
          <w:tcPr>
            <w:tcW w:w="697" w:type="dxa"/>
            <w:tcBorders>
              <w:top w:val="single" w:sz="8" w:space="0" w:color="000000"/>
              <w:left w:val="single" w:sz="8" w:space="0" w:color="000000"/>
              <w:bottom w:val="single" w:sz="8" w:space="0" w:color="000000"/>
            </w:tcBorders>
            <w:vAlign w:val="center"/>
          </w:tcPr>
          <w:p w:rsidR="001F75AA" w:rsidRPr="00E3755C" w:rsidRDefault="001F75AA" w:rsidP="001F75AA">
            <w:pPr>
              <w:numPr>
                <w:ilvl w:val="0"/>
                <w:numId w:val="14"/>
              </w:numPr>
              <w:autoSpaceDE w:val="0"/>
              <w:autoSpaceDN w:val="0"/>
              <w:adjustRightInd w:val="0"/>
              <w:ind w:left="0" w:firstLine="0"/>
              <w:jc w:val="center"/>
              <w:rPr>
                <w:rFonts w:ascii="Arial" w:hAnsi="Arial" w:cs="Arial"/>
                <w:b/>
                <w:bCs/>
                <w:sz w:val="16"/>
                <w:szCs w:val="16"/>
              </w:rPr>
            </w:pPr>
          </w:p>
        </w:tc>
        <w:tc>
          <w:tcPr>
            <w:tcW w:w="6471" w:type="dxa"/>
            <w:tcBorders>
              <w:top w:val="single" w:sz="8" w:space="0" w:color="000000"/>
              <w:bottom w:val="single" w:sz="8" w:space="0" w:color="000000"/>
            </w:tcBorders>
            <w:vAlign w:val="center"/>
          </w:tcPr>
          <w:p w:rsidR="001F75AA" w:rsidRPr="00E3755C" w:rsidRDefault="001F75AA" w:rsidP="001F75AA">
            <w:pPr>
              <w:autoSpaceDE w:val="0"/>
              <w:autoSpaceDN w:val="0"/>
              <w:adjustRightInd w:val="0"/>
              <w:jc w:val="both"/>
              <w:rPr>
                <w:rFonts w:ascii="Arial" w:hAnsi="Arial" w:cs="Arial"/>
                <w:sz w:val="16"/>
                <w:szCs w:val="16"/>
              </w:rPr>
            </w:pPr>
            <w:r w:rsidRPr="00E3755C">
              <w:rPr>
                <w:rFonts w:ascii="Arial" w:hAnsi="Arial" w:cs="Arial"/>
                <w:sz w:val="16"/>
                <w:szCs w:val="16"/>
              </w:rPr>
              <w:t>Permitir situação que crie a possibilidade ou cause dano físico, lesão corporal ou consequências letais; por ocorrência.</w:t>
            </w:r>
          </w:p>
        </w:tc>
        <w:tc>
          <w:tcPr>
            <w:tcW w:w="926" w:type="dxa"/>
            <w:tcBorders>
              <w:top w:val="single" w:sz="8" w:space="0" w:color="000000"/>
              <w:bottom w:val="single" w:sz="8" w:space="0" w:color="000000"/>
            </w:tcBorders>
            <w:vAlign w:val="center"/>
          </w:tcPr>
          <w:p w:rsidR="001F75AA" w:rsidRPr="00E3755C" w:rsidRDefault="001F75AA" w:rsidP="001F75AA">
            <w:pPr>
              <w:autoSpaceDE w:val="0"/>
              <w:autoSpaceDN w:val="0"/>
              <w:adjustRightInd w:val="0"/>
              <w:jc w:val="center"/>
              <w:rPr>
                <w:rFonts w:ascii="Arial" w:hAnsi="Arial" w:cs="Arial"/>
                <w:sz w:val="16"/>
                <w:szCs w:val="16"/>
              </w:rPr>
            </w:pPr>
            <w:r w:rsidRPr="00E3755C">
              <w:rPr>
                <w:rFonts w:ascii="Arial" w:hAnsi="Arial" w:cs="Arial"/>
                <w:b/>
                <w:bCs/>
                <w:sz w:val="16"/>
                <w:szCs w:val="16"/>
              </w:rPr>
              <w:t>06</w:t>
            </w:r>
          </w:p>
        </w:tc>
        <w:tc>
          <w:tcPr>
            <w:tcW w:w="1438" w:type="dxa"/>
            <w:tcBorders>
              <w:top w:val="single" w:sz="8" w:space="0" w:color="000000"/>
              <w:bottom w:val="single" w:sz="8" w:space="0" w:color="000000"/>
              <w:right w:val="single" w:sz="8" w:space="0" w:color="000000"/>
            </w:tcBorders>
            <w:vAlign w:val="center"/>
          </w:tcPr>
          <w:p w:rsidR="001F75AA" w:rsidRPr="00E3755C" w:rsidRDefault="001F75AA" w:rsidP="001F75AA">
            <w:pPr>
              <w:autoSpaceDE w:val="0"/>
              <w:autoSpaceDN w:val="0"/>
              <w:adjustRightInd w:val="0"/>
              <w:jc w:val="center"/>
              <w:rPr>
                <w:rFonts w:ascii="Arial" w:hAnsi="Arial" w:cs="Arial"/>
                <w:sz w:val="16"/>
                <w:szCs w:val="16"/>
              </w:rPr>
            </w:pPr>
            <w:r w:rsidRPr="00E3755C">
              <w:rPr>
                <w:rFonts w:ascii="Arial" w:hAnsi="Arial" w:cs="Arial"/>
                <w:b/>
                <w:bCs/>
                <w:sz w:val="16"/>
                <w:szCs w:val="16"/>
              </w:rPr>
              <w:t>4,0% por dia</w:t>
            </w:r>
          </w:p>
        </w:tc>
      </w:tr>
      <w:tr w:rsidR="001F75AA" w:rsidRPr="00E3755C" w:rsidTr="001F75AA">
        <w:trPr>
          <w:jc w:val="right"/>
        </w:trPr>
        <w:tc>
          <w:tcPr>
            <w:tcW w:w="697" w:type="dxa"/>
            <w:tcBorders>
              <w:top w:val="single" w:sz="8" w:space="0" w:color="000000"/>
              <w:left w:val="single" w:sz="8" w:space="0" w:color="000000"/>
              <w:bottom w:val="single" w:sz="8" w:space="0" w:color="000000"/>
            </w:tcBorders>
            <w:vAlign w:val="center"/>
          </w:tcPr>
          <w:p w:rsidR="001F75AA" w:rsidRPr="00E3755C" w:rsidRDefault="001F75AA" w:rsidP="001F75AA">
            <w:pPr>
              <w:numPr>
                <w:ilvl w:val="0"/>
                <w:numId w:val="14"/>
              </w:numPr>
              <w:autoSpaceDE w:val="0"/>
              <w:autoSpaceDN w:val="0"/>
              <w:adjustRightInd w:val="0"/>
              <w:ind w:left="0" w:firstLine="0"/>
              <w:jc w:val="center"/>
              <w:rPr>
                <w:rFonts w:ascii="Arial" w:hAnsi="Arial" w:cs="Arial"/>
                <w:b/>
                <w:bCs/>
                <w:sz w:val="16"/>
                <w:szCs w:val="16"/>
              </w:rPr>
            </w:pPr>
          </w:p>
        </w:tc>
        <w:tc>
          <w:tcPr>
            <w:tcW w:w="6471" w:type="dxa"/>
            <w:tcBorders>
              <w:top w:val="single" w:sz="8" w:space="0" w:color="000000"/>
              <w:bottom w:val="single" w:sz="8" w:space="0" w:color="000000"/>
            </w:tcBorders>
            <w:vAlign w:val="center"/>
          </w:tcPr>
          <w:p w:rsidR="001F75AA" w:rsidRPr="00E3755C" w:rsidRDefault="001F75AA" w:rsidP="001F75AA">
            <w:pPr>
              <w:autoSpaceDE w:val="0"/>
              <w:autoSpaceDN w:val="0"/>
              <w:adjustRightInd w:val="0"/>
              <w:jc w:val="both"/>
              <w:rPr>
                <w:rFonts w:ascii="Arial" w:hAnsi="Arial" w:cs="Arial"/>
                <w:sz w:val="16"/>
                <w:szCs w:val="16"/>
              </w:rPr>
            </w:pPr>
            <w:r w:rsidRPr="00E3755C">
              <w:rPr>
                <w:rFonts w:ascii="Arial" w:hAnsi="Arial" w:cs="Arial"/>
                <w:sz w:val="16"/>
                <w:szCs w:val="16"/>
              </w:rPr>
              <w:t>Suspender ou interromper, salvo por motivo de força maior ou caso fortuito, os serviços contratuais por dia;</w:t>
            </w:r>
          </w:p>
        </w:tc>
        <w:tc>
          <w:tcPr>
            <w:tcW w:w="926" w:type="dxa"/>
            <w:tcBorders>
              <w:top w:val="single" w:sz="8" w:space="0" w:color="000000"/>
              <w:bottom w:val="single" w:sz="8" w:space="0" w:color="000000"/>
            </w:tcBorders>
            <w:vAlign w:val="center"/>
          </w:tcPr>
          <w:p w:rsidR="001F75AA" w:rsidRPr="00E3755C" w:rsidRDefault="001F75AA" w:rsidP="001F75AA">
            <w:pPr>
              <w:autoSpaceDE w:val="0"/>
              <w:autoSpaceDN w:val="0"/>
              <w:adjustRightInd w:val="0"/>
              <w:jc w:val="center"/>
              <w:rPr>
                <w:rFonts w:ascii="Arial" w:hAnsi="Arial" w:cs="Arial"/>
                <w:sz w:val="16"/>
                <w:szCs w:val="16"/>
              </w:rPr>
            </w:pPr>
            <w:r w:rsidRPr="00E3755C">
              <w:rPr>
                <w:rFonts w:ascii="Arial" w:hAnsi="Arial" w:cs="Arial"/>
                <w:b/>
                <w:bCs/>
                <w:sz w:val="16"/>
                <w:szCs w:val="16"/>
              </w:rPr>
              <w:t>05</w:t>
            </w:r>
          </w:p>
        </w:tc>
        <w:tc>
          <w:tcPr>
            <w:tcW w:w="1438" w:type="dxa"/>
            <w:tcBorders>
              <w:top w:val="single" w:sz="8" w:space="0" w:color="000000"/>
              <w:bottom w:val="single" w:sz="8" w:space="0" w:color="000000"/>
              <w:right w:val="single" w:sz="8" w:space="0" w:color="000000"/>
            </w:tcBorders>
            <w:vAlign w:val="center"/>
          </w:tcPr>
          <w:p w:rsidR="001F75AA" w:rsidRPr="00E3755C" w:rsidRDefault="001F75AA" w:rsidP="001F75AA">
            <w:pPr>
              <w:autoSpaceDE w:val="0"/>
              <w:autoSpaceDN w:val="0"/>
              <w:adjustRightInd w:val="0"/>
              <w:jc w:val="center"/>
              <w:rPr>
                <w:rFonts w:ascii="Arial" w:hAnsi="Arial" w:cs="Arial"/>
                <w:sz w:val="16"/>
                <w:szCs w:val="16"/>
              </w:rPr>
            </w:pPr>
            <w:r w:rsidRPr="00E3755C">
              <w:rPr>
                <w:rFonts w:ascii="Arial" w:hAnsi="Arial" w:cs="Arial"/>
                <w:b/>
                <w:bCs/>
                <w:sz w:val="16"/>
                <w:szCs w:val="16"/>
              </w:rPr>
              <w:t>3,2% por dia</w:t>
            </w:r>
          </w:p>
        </w:tc>
      </w:tr>
      <w:tr w:rsidR="001F75AA" w:rsidRPr="00E3755C" w:rsidTr="001F75AA">
        <w:trPr>
          <w:jc w:val="right"/>
        </w:trPr>
        <w:tc>
          <w:tcPr>
            <w:tcW w:w="697" w:type="dxa"/>
            <w:vAlign w:val="center"/>
          </w:tcPr>
          <w:p w:rsidR="001F75AA" w:rsidRPr="00E3755C" w:rsidRDefault="001F75AA" w:rsidP="001F75AA">
            <w:pPr>
              <w:numPr>
                <w:ilvl w:val="0"/>
                <w:numId w:val="14"/>
              </w:numPr>
              <w:autoSpaceDE w:val="0"/>
              <w:autoSpaceDN w:val="0"/>
              <w:adjustRightInd w:val="0"/>
              <w:ind w:left="0" w:firstLine="0"/>
              <w:jc w:val="center"/>
              <w:rPr>
                <w:rFonts w:ascii="Arial" w:hAnsi="Arial" w:cs="Arial"/>
                <w:b/>
                <w:bCs/>
                <w:sz w:val="16"/>
                <w:szCs w:val="16"/>
              </w:rPr>
            </w:pPr>
          </w:p>
        </w:tc>
        <w:tc>
          <w:tcPr>
            <w:tcW w:w="6471" w:type="dxa"/>
            <w:vAlign w:val="center"/>
          </w:tcPr>
          <w:p w:rsidR="001F75AA" w:rsidRPr="00E3755C" w:rsidRDefault="001F75AA" w:rsidP="001F75AA">
            <w:pPr>
              <w:autoSpaceDE w:val="0"/>
              <w:autoSpaceDN w:val="0"/>
              <w:adjustRightInd w:val="0"/>
              <w:jc w:val="both"/>
              <w:rPr>
                <w:rFonts w:ascii="Arial" w:hAnsi="Arial" w:cs="Arial"/>
                <w:sz w:val="16"/>
                <w:szCs w:val="16"/>
              </w:rPr>
            </w:pPr>
            <w:r w:rsidRPr="00E3755C">
              <w:rPr>
                <w:rFonts w:ascii="Arial" w:hAnsi="Arial" w:cs="Arial"/>
                <w:sz w:val="16"/>
                <w:szCs w:val="16"/>
              </w:rPr>
              <w:t>Destruir ou danificar documentos por culpa ou dolo de seus agentes; por ocorrência.</w:t>
            </w:r>
          </w:p>
        </w:tc>
        <w:tc>
          <w:tcPr>
            <w:tcW w:w="926" w:type="dxa"/>
            <w:vAlign w:val="center"/>
          </w:tcPr>
          <w:p w:rsidR="001F75AA" w:rsidRPr="00E3755C" w:rsidRDefault="001F75AA" w:rsidP="001F75AA">
            <w:pPr>
              <w:autoSpaceDE w:val="0"/>
              <w:autoSpaceDN w:val="0"/>
              <w:adjustRightInd w:val="0"/>
              <w:jc w:val="center"/>
              <w:rPr>
                <w:rFonts w:ascii="Arial" w:hAnsi="Arial" w:cs="Arial"/>
                <w:sz w:val="16"/>
                <w:szCs w:val="16"/>
              </w:rPr>
            </w:pPr>
            <w:r w:rsidRPr="00E3755C">
              <w:rPr>
                <w:rFonts w:ascii="Arial" w:hAnsi="Arial" w:cs="Arial"/>
                <w:b/>
                <w:bCs/>
                <w:sz w:val="16"/>
                <w:szCs w:val="16"/>
              </w:rPr>
              <w:t>05</w:t>
            </w:r>
          </w:p>
        </w:tc>
        <w:tc>
          <w:tcPr>
            <w:tcW w:w="1438" w:type="dxa"/>
            <w:vAlign w:val="center"/>
          </w:tcPr>
          <w:p w:rsidR="001F75AA" w:rsidRPr="00E3755C" w:rsidRDefault="001F75AA" w:rsidP="001F75AA">
            <w:pPr>
              <w:autoSpaceDE w:val="0"/>
              <w:autoSpaceDN w:val="0"/>
              <w:adjustRightInd w:val="0"/>
              <w:jc w:val="center"/>
              <w:rPr>
                <w:rFonts w:ascii="Arial" w:hAnsi="Arial" w:cs="Arial"/>
                <w:sz w:val="16"/>
                <w:szCs w:val="16"/>
              </w:rPr>
            </w:pPr>
            <w:r w:rsidRPr="00E3755C">
              <w:rPr>
                <w:rFonts w:ascii="Arial" w:hAnsi="Arial" w:cs="Arial"/>
                <w:b/>
                <w:bCs/>
                <w:sz w:val="16"/>
                <w:szCs w:val="16"/>
              </w:rPr>
              <w:t>3,2% por dia</w:t>
            </w:r>
          </w:p>
        </w:tc>
      </w:tr>
      <w:tr w:rsidR="001F75AA" w:rsidRPr="00E3755C" w:rsidTr="001F75AA">
        <w:trPr>
          <w:jc w:val="right"/>
        </w:trPr>
        <w:tc>
          <w:tcPr>
            <w:tcW w:w="697" w:type="dxa"/>
            <w:tcBorders>
              <w:top w:val="single" w:sz="8" w:space="0" w:color="000000"/>
              <w:left w:val="single" w:sz="8" w:space="0" w:color="000000"/>
              <w:bottom w:val="single" w:sz="8" w:space="0" w:color="000000"/>
            </w:tcBorders>
            <w:vAlign w:val="center"/>
          </w:tcPr>
          <w:p w:rsidR="001F75AA" w:rsidRPr="00E3755C" w:rsidRDefault="001F75AA" w:rsidP="001F75AA">
            <w:pPr>
              <w:numPr>
                <w:ilvl w:val="0"/>
                <w:numId w:val="14"/>
              </w:numPr>
              <w:autoSpaceDE w:val="0"/>
              <w:autoSpaceDN w:val="0"/>
              <w:adjustRightInd w:val="0"/>
              <w:ind w:left="0" w:firstLine="0"/>
              <w:jc w:val="center"/>
              <w:rPr>
                <w:rFonts w:ascii="Arial" w:hAnsi="Arial" w:cs="Arial"/>
                <w:b/>
                <w:bCs/>
                <w:sz w:val="16"/>
                <w:szCs w:val="16"/>
              </w:rPr>
            </w:pPr>
          </w:p>
        </w:tc>
        <w:tc>
          <w:tcPr>
            <w:tcW w:w="6471" w:type="dxa"/>
            <w:tcBorders>
              <w:top w:val="single" w:sz="8" w:space="0" w:color="000000"/>
              <w:bottom w:val="single" w:sz="8" w:space="0" w:color="000000"/>
            </w:tcBorders>
            <w:vAlign w:val="center"/>
          </w:tcPr>
          <w:p w:rsidR="001F75AA" w:rsidRPr="00E3755C" w:rsidRDefault="001F75AA" w:rsidP="001F75AA">
            <w:pPr>
              <w:autoSpaceDE w:val="0"/>
              <w:autoSpaceDN w:val="0"/>
              <w:adjustRightInd w:val="0"/>
              <w:jc w:val="both"/>
              <w:rPr>
                <w:rFonts w:ascii="Arial" w:hAnsi="Arial" w:cs="Arial"/>
                <w:sz w:val="16"/>
                <w:szCs w:val="16"/>
              </w:rPr>
            </w:pPr>
            <w:r w:rsidRPr="00E3755C">
              <w:rPr>
                <w:rFonts w:ascii="Arial" w:hAnsi="Arial" w:cs="Arial"/>
                <w:sz w:val="16"/>
                <w:szCs w:val="16"/>
              </w:rPr>
              <w:t xml:space="preserve">Recusar-se a executar serviço determinado pela FISCALIZAÇÃO, sem motivo </w:t>
            </w:r>
            <w:r w:rsidRPr="00E3755C">
              <w:rPr>
                <w:rFonts w:ascii="Arial" w:hAnsi="Arial" w:cs="Arial"/>
                <w:sz w:val="16"/>
                <w:szCs w:val="16"/>
              </w:rPr>
              <w:lastRenderedPageBreak/>
              <w:t>justificado; por ocorrência;</w:t>
            </w:r>
          </w:p>
        </w:tc>
        <w:tc>
          <w:tcPr>
            <w:tcW w:w="926" w:type="dxa"/>
            <w:tcBorders>
              <w:top w:val="single" w:sz="8" w:space="0" w:color="000000"/>
              <w:bottom w:val="single" w:sz="8" w:space="0" w:color="000000"/>
            </w:tcBorders>
            <w:vAlign w:val="center"/>
          </w:tcPr>
          <w:p w:rsidR="001F75AA" w:rsidRPr="00E3755C" w:rsidRDefault="001F75AA" w:rsidP="001F75AA">
            <w:pPr>
              <w:autoSpaceDE w:val="0"/>
              <w:autoSpaceDN w:val="0"/>
              <w:adjustRightInd w:val="0"/>
              <w:jc w:val="center"/>
              <w:rPr>
                <w:rFonts w:ascii="Arial" w:hAnsi="Arial" w:cs="Arial"/>
                <w:sz w:val="16"/>
                <w:szCs w:val="16"/>
              </w:rPr>
            </w:pPr>
            <w:r w:rsidRPr="00E3755C">
              <w:rPr>
                <w:rFonts w:ascii="Arial" w:hAnsi="Arial" w:cs="Arial"/>
                <w:b/>
                <w:bCs/>
                <w:sz w:val="16"/>
                <w:szCs w:val="16"/>
              </w:rPr>
              <w:lastRenderedPageBreak/>
              <w:t>04</w:t>
            </w:r>
          </w:p>
        </w:tc>
        <w:tc>
          <w:tcPr>
            <w:tcW w:w="1438" w:type="dxa"/>
            <w:tcBorders>
              <w:top w:val="single" w:sz="8" w:space="0" w:color="000000"/>
              <w:bottom w:val="single" w:sz="8" w:space="0" w:color="000000"/>
              <w:right w:val="single" w:sz="8" w:space="0" w:color="000000"/>
            </w:tcBorders>
            <w:vAlign w:val="center"/>
          </w:tcPr>
          <w:p w:rsidR="001F75AA" w:rsidRPr="00E3755C" w:rsidRDefault="001F75AA" w:rsidP="001F75AA">
            <w:pPr>
              <w:autoSpaceDE w:val="0"/>
              <w:autoSpaceDN w:val="0"/>
              <w:adjustRightInd w:val="0"/>
              <w:jc w:val="center"/>
              <w:rPr>
                <w:rFonts w:ascii="Arial" w:hAnsi="Arial" w:cs="Arial"/>
                <w:sz w:val="16"/>
                <w:szCs w:val="16"/>
              </w:rPr>
            </w:pPr>
            <w:r w:rsidRPr="00E3755C">
              <w:rPr>
                <w:rFonts w:ascii="Arial" w:hAnsi="Arial" w:cs="Arial"/>
                <w:b/>
                <w:bCs/>
                <w:sz w:val="16"/>
                <w:szCs w:val="16"/>
              </w:rPr>
              <w:t>1,6% por dia</w:t>
            </w:r>
          </w:p>
        </w:tc>
      </w:tr>
      <w:tr w:rsidR="001F75AA" w:rsidRPr="00E3755C" w:rsidTr="001F75AA">
        <w:trPr>
          <w:jc w:val="right"/>
        </w:trPr>
        <w:tc>
          <w:tcPr>
            <w:tcW w:w="697" w:type="dxa"/>
            <w:tcBorders>
              <w:top w:val="single" w:sz="8" w:space="0" w:color="000000"/>
              <w:bottom w:val="nil"/>
            </w:tcBorders>
            <w:vAlign w:val="center"/>
          </w:tcPr>
          <w:p w:rsidR="001F75AA" w:rsidRPr="00E3755C" w:rsidRDefault="001F75AA" w:rsidP="001F75AA">
            <w:pPr>
              <w:numPr>
                <w:ilvl w:val="0"/>
                <w:numId w:val="14"/>
              </w:numPr>
              <w:autoSpaceDE w:val="0"/>
              <w:autoSpaceDN w:val="0"/>
              <w:adjustRightInd w:val="0"/>
              <w:ind w:left="0" w:firstLine="0"/>
              <w:jc w:val="center"/>
              <w:rPr>
                <w:rFonts w:ascii="Arial" w:hAnsi="Arial" w:cs="Arial"/>
                <w:b/>
                <w:bCs/>
                <w:sz w:val="16"/>
                <w:szCs w:val="16"/>
              </w:rPr>
            </w:pPr>
          </w:p>
        </w:tc>
        <w:tc>
          <w:tcPr>
            <w:tcW w:w="6471" w:type="dxa"/>
            <w:tcBorders>
              <w:top w:val="single" w:sz="8" w:space="0" w:color="000000"/>
              <w:bottom w:val="nil"/>
            </w:tcBorders>
            <w:vAlign w:val="center"/>
          </w:tcPr>
          <w:p w:rsidR="001F75AA" w:rsidRPr="00E3755C" w:rsidRDefault="001F75AA" w:rsidP="001F75AA">
            <w:pPr>
              <w:autoSpaceDE w:val="0"/>
              <w:autoSpaceDN w:val="0"/>
              <w:adjustRightInd w:val="0"/>
              <w:jc w:val="both"/>
              <w:rPr>
                <w:rFonts w:ascii="Arial" w:hAnsi="Arial" w:cs="Arial"/>
                <w:sz w:val="16"/>
                <w:szCs w:val="16"/>
              </w:rPr>
            </w:pPr>
            <w:r w:rsidRPr="00E3755C">
              <w:rPr>
                <w:rFonts w:ascii="Arial" w:hAnsi="Arial" w:cs="Arial"/>
                <w:sz w:val="16"/>
                <w:szCs w:val="16"/>
              </w:rPr>
              <w:t>Executar serviço incompleto, paliativo substitutivo como por caráter permanente, ou deixar de providenciar recomposição complementar; por ocorrência.</w:t>
            </w:r>
          </w:p>
        </w:tc>
        <w:tc>
          <w:tcPr>
            <w:tcW w:w="926" w:type="dxa"/>
            <w:tcBorders>
              <w:bottom w:val="nil"/>
            </w:tcBorders>
            <w:vAlign w:val="center"/>
          </w:tcPr>
          <w:p w:rsidR="001F75AA" w:rsidRPr="00E3755C" w:rsidRDefault="001F75AA" w:rsidP="001F75AA">
            <w:pPr>
              <w:autoSpaceDE w:val="0"/>
              <w:autoSpaceDN w:val="0"/>
              <w:adjustRightInd w:val="0"/>
              <w:jc w:val="center"/>
              <w:rPr>
                <w:rFonts w:ascii="Arial" w:hAnsi="Arial" w:cs="Arial"/>
                <w:sz w:val="16"/>
                <w:szCs w:val="16"/>
              </w:rPr>
            </w:pPr>
            <w:r w:rsidRPr="00E3755C">
              <w:rPr>
                <w:rFonts w:ascii="Arial" w:hAnsi="Arial" w:cs="Arial"/>
                <w:b/>
                <w:bCs/>
                <w:sz w:val="16"/>
                <w:szCs w:val="16"/>
              </w:rPr>
              <w:t>02</w:t>
            </w:r>
          </w:p>
        </w:tc>
        <w:tc>
          <w:tcPr>
            <w:tcW w:w="1438" w:type="dxa"/>
            <w:tcBorders>
              <w:bottom w:val="nil"/>
            </w:tcBorders>
            <w:vAlign w:val="center"/>
          </w:tcPr>
          <w:p w:rsidR="001F75AA" w:rsidRPr="00E3755C" w:rsidRDefault="001F75AA" w:rsidP="001F75AA">
            <w:pPr>
              <w:autoSpaceDE w:val="0"/>
              <w:autoSpaceDN w:val="0"/>
              <w:adjustRightInd w:val="0"/>
              <w:jc w:val="center"/>
              <w:rPr>
                <w:rFonts w:ascii="Arial" w:hAnsi="Arial" w:cs="Arial"/>
                <w:sz w:val="16"/>
                <w:szCs w:val="16"/>
              </w:rPr>
            </w:pPr>
            <w:r w:rsidRPr="00E3755C">
              <w:rPr>
                <w:rFonts w:ascii="Arial" w:hAnsi="Arial" w:cs="Arial"/>
                <w:b/>
                <w:bCs/>
                <w:sz w:val="16"/>
                <w:szCs w:val="16"/>
              </w:rPr>
              <w:t>0,4% por dia</w:t>
            </w:r>
          </w:p>
        </w:tc>
      </w:tr>
      <w:tr w:rsidR="001F75AA" w:rsidRPr="00E3755C" w:rsidTr="001F75AA">
        <w:trPr>
          <w:jc w:val="right"/>
        </w:trPr>
        <w:tc>
          <w:tcPr>
            <w:tcW w:w="9532" w:type="dxa"/>
            <w:gridSpan w:val="4"/>
            <w:tcBorders>
              <w:top w:val="nil"/>
              <w:bottom w:val="single" w:sz="4" w:space="0" w:color="auto"/>
            </w:tcBorders>
            <w:vAlign w:val="center"/>
          </w:tcPr>
          <w:p w:rsidR="001F75AA" w:rsidRPr="00E3755C" w:rsidRDefault="001F75AA" w:rsidP="001F75AA">
            <w:pPr>
              <w:autoSpaceDE w:val="0"/>
              <w:autoSpaceDN w:val="0"/>
              <w:adjustRightInd w:val="0"/>
              <w:jc w:val="center"/>
              <w:rPr>
                <w:rFonts w:ascii="Arial" w:hAnsi="Arial" w:cs="Arial"/>
                <w:b/>
                <w:bCs/>
                <w:sz w:val="16"/>
                <w:szCs w:val="16"/>
              </w:rPr>
            </w:pPr>
            <w:r w:rsidRPr="00E3755C">
              <w:rPr>
                <w:rFonts w:ascii="Arial" w:hAnsi="Arial" w:cs="Arial"/>
                <w:b/>
                <w:bCs/>
                <w:sz w:val="16"/>
                <w:szCs w:val="16"/>
              </w:rPr>
              <w:t>Para os itens a seguir, deixar de:</w:t>
            </w:r>
          </w:p>
        </w:tc>
      </w:tr>
      <w:tr w:rsidR="001F75AA" w:rsidRPr="00E3755C" w:rsidTr="001F75AA">
        <w:trPr>
          <w:jc w:val="right"/>
        </w:trPr>
        <w:tc>
          <w:tcPr>
            <w:tcW w:w="697" w:type="dxa"/>
            <w:tcBorders>
              <w:top w:val="single" w:sz="4" w:space="0" w:color="auto"/>
              <w:bottom w:val="single" w:sz="4" w:space="0" w:color="auto"/>
            </w:tcBorders>
            <w:vAlign w:val="center"/>
          </w:tcPr>
          <w:p w:rsidR="001F75AA" w:rsidRPr="00E3755C" w:rsidRDefault="001F75AA" w:rsidP="001F75AA">
            <w:pPr>
              <w:numPr>
                <w:ilvl w:val="0"/>
                <w:numId w:val="14"/>
              </w:numPr>
              <w:autoSpaceDE w:val="0"/>
              <w:autoSpaceDN w:val="0"/>
              <w:adjustRightInd w:val="0"/>
              <w:ind w:left="0" w:firstLine="0"/>
              <w:jc w:val="center"/>
              <w:rPr>
                <w:rFonts w:ascii="Arial" w:hAnsi="Arial" w:cs="Arial"/>
                <w:b/>
                <w:bCs/>
                <w:sz w:val="16"/>
                <w:szCs w:val="16"/>
              </w:rPr>
            </w:pPr>
          </w:p>
        </w:tc>
        <w:tc>
          <w:tcPr>
            <w:tcW w:w="6471" w:type="dxa"/>
            <w:tcBorders>
              <w:top w:val="single" w:sz="4" w:space="0" w:color="auto"/>
              <w:bottom w:val="single" w:sz="4" w:space="0" w:color="auto"/>
            </w:tcBorders>
            <w:vAlign w:val="center"/>
          </w:tcPr>
          <w:p w:rsidR="001F75AA" w:rsidRPr="00E3755C" w:rsidRDefault="001F75AA" w:rsidP="001F75AA">
            <w:pPr>
              <w:autoSpaceDE w:val="0"/>
              <w:autoSpaceDN w:val="0"/>
              <w:adjustRightInd w:val="0"/>
              <w:jc w:val="both"/>
              <w:rPr>
                <w:rFonts w:ascii="Arial" w:hAnsi="Arial" w:cs="Arial"/>
                <w:sz w:val="16"/>
                <w:szCs w:val="16"/>
              </w:rPr>
            </w:pPr>
            <w:r w:rsidRPr="00E3755C">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26" w:type="dxa"/>
            <w:tcBorders>
              <w:top w:val="single" w:sz="4" w:space="0" w:color="auto"/>
              <w:bottom w:val="single" w:sz="4" w:space="0" w:color="auto"/>
            </w:tcBorders>
            <w:vAlign w:val="center"/>
          </w:tcPr>
          <w:p w:rsidR="001F75AA" w:rsidRPr="00E3755C" w:rsidRDefault="001F75AA" w:rsidP="001F75AA">
            <w:pPr>
              <w:autoSpaceDE w:val="0"/>
              <w:autoSpaceDN w:val="0"/>
              <w:adjustRightInd w:val="0"/>
              <w:jc w:val="center"/>
              <w:rPr>
                <w:rFonts w:ascii="Arial" w:hAnsi="Arial" w:cs="Arial"/>
                <w:sz w:val="16"/>
                <w:szCs w:val="16"/>
              </w:rPr>
            </w:pPr>
            <w:r w:rsidRPr="00E3755C">
              <w:rPr>
                <w:rFonts w:ascii="Arial" w:hAnsi="Arial" w:cs="Arial"/>
                <w:b/>
                <w:bCs/>
                <w:sz w:val="16"/>
                <w:szCs w:val="16"/>
              </w:rPr>
              <w:t>05</w:t>
            </w:r>
          </w:p>
        </w:tc>
        <w:tc>
          <w:tcPr>
            <w:tcW w:w="1438" w:type="dxa"/>
            <w:tcBorders>
              <w:top w:val="single" w:sz="4" w:space="0" w:color="auto"/>
              <w:bottom w:val="single" w:sz="4" w:space="0" w:color="auto"/>
            </w:tcBorders>
            <w:vAlign w:val="center"/>
          </w:tcPr>
          <w:p w:rsidR="001F75AA" w:rsidRPr="00E3755C" w:rsidRDefault="001F75AA" w:rsidP="001F75AA">
            <w:pPr>
              <w:autoSpaceDE w:val="0"/>
              <w:autoSpaceDN w:val="0"/>
              <w:adjustRightInd w:val="0"/>
              <w:jc w:val="center"/>
              <w:rPr>
                <w:rFonts w:ascii="Arial" w:hAnsi="Arial" w:cs="Arial"/>
                <w:sz w:val="16"/>
                <w:szCs w:val="16"/>
              </w:rPr>
            </w:pPr>
            <w:r w:rsidRPr="00E3755C">
              <w:rPr>
                <w:rFonts w:ascii="Arial" w:hAnsi="Arial" w:cs="Arial"/>
                <w:b/>
                <w:bCs/>
                <w:sz w:val="16"/>
                <w:szCs w:val="16"/>
              </w:rPr>
              <w:t>3,2% por dia</w:t>
            </w:r>
          </w:p>
        </w:tc>
      </w:tr>
      <w:tr w:rsidR="001F75AA" w:rsidRPr="00E3755C" w:rsidTr="001F75AA">
        <w:trPr>
          <w:jc w:val="right"/>
        </w:trPr>
        <w:tc>
          <w:tcPr>
            <w:tcW w:w="697" w:type="dxa"/>
            <w:tcBorders>
              <w:top w:val="single" w:sz="4" w:space="0" w:color="auto"/>
              <w:bottom w:val="single" w:sz="4" w:space="0" w:color="auto"/>
            </w:tcBorders>
            <w:vAlign w:val="center"/>
          </w:tcPr>
          <w:p w:rsidR="001F75AA" w:rsidRPr="00E3755C" w:rsidRDefault="001F75AA" w:rsidP="001F75AA">
            <w:pPr>
              <w:numPr>
                <w:ilvl w:val="0"/>
                <w:numId w:val="14"/>
              </w:numPr>
              <w:autoSpaceDE w:val="0"/>
              <w:autoSpaceDN w:val="0"/>
              <w:adjustRightInd w:val="0"/>
              <w:ind w:left="0" w:firstLine="0"/>
              <w:jc w:val="center"/>
              <w:rPr>
                <w:rFonts w:ascii="Arial" w:hAnsi="Arial" w:cs="Arial"/>
                <w:b/>
                <w:bCs/>
                <w:sz w:val="16"/>
                <w:szCs w:val="16"/>
              </w:rPr>
            </w:pPr>
          </w:p>
        </w:tc>
        <w:tc>
          <w:tcPr>
            <w:tcW w:w="6471" w:type="dxa"/>
            <w:tcBorders>
              <w:top w:val="single" w:sz="4" w:space="0" w:color="auto"/>
              <w:bottom w:val="single" w:sz="4" w:space="0" w:color="auto"/>
            </w:tcBorders>
            <w:vAlign w:val="center"/>
          </w:tcPr>
          <w:p w:rsidR="001F75AA" w:rsidRPr="00E3755C" w:rsidRDefault="001F75AA" w:rsidP="001F75AA">
            <w:pPr>
              <w:autoSpaceDE w:val="0"/>
              <w:autoSpaceDN w:val="0"/>
              <w:adjustRightInd w:val="0"/>
              <w:jc w:val="both"/>
              <w:rPr>
                <w:rFonts w:ascii="Arial" w:hAnsi="Arial" w:cs="Arial"/>
                <w:sz w:val="16"/>
                <w:szCs w:val="16"/>
              </w:rPr>
            </w:pPr>
            <w:r w:rsidRPr="00E3755C">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tcBorders>
              <w:top w:val="single" w:sz="4" w:space="0" w:color="auto"/>
            </w:tcBorders>
            <w:vAlign w:val="center"/>
          </w:tcPr>
          <w:p w:rsidR="001F75AA" w:rsidRPr="00E3755C" w:rsidRDefault="001F75AA" w:rsidP="001F75AA">
            <w:pPr>
              <w:autoSpaceDE w:val="0"/>
              <w:autoSpaceDN w:val="0"/>
              <w:adjustRightInd w:val="0"/>
              <w:jc w:val="center"/>
              <w:rPr>
                <w:rFonts w:ascii="Arial" w:hAnsi="Arial" w:cs="Arial"/>
                <w:b/>
                <w:bCs/>
                <w:sz w:val="16"/>
                <w:szCs w:val="16"/>
              </w:rPr>
            </w:pPr>
            <w:r w:rsidRPr="00E3755C">
              <w:rPr>
                <w:rFonts w:ascii="Arial" w:hAnsi="Arial" w:cs="Arial"/>
                <w:b/>
                <w:bCs/>
                <w:sz w:val="16"/>
                <w:szCs w:val="16"/>
              </w:rPr>
              <w:t>03</w:t>
            </w:r>
          </w:p>
        </w:tc>
        <w:tc>
          <w:tcPr>
            <w:tcW w:w="1438" w:type="dxa"/>
            <w:tcBorders>
              <w:top w:val="single" w:sz="4" w:space="0" w:color="auto"/>
            </w:tcBorders>
            <w:vAlign w:val="center"/>
          </w:tcPr>
          <w:p w:rsidR="001F75AA" w:rsidRPr="00E3755C" w:rsidRDefault="001F75AA" w:rsidP="001F75AA">
            <w:pPr>
              <w:autoSpaceDE w:val="0"/>
              <w:autoSpaceDN w:val="0"/>
              <w:adjustRightInd w:val="0"/>
              <w:jc w:val="center"/>
              <w:rPr>
                <w:rFonts w:ascii="Arial" w:hAnsi="Arial" w:cs="Arial"/>
                <w:b/>
                <w:bCs/>
                <w:sz w:val="16"/>
                <w:szCs w:val="16"/>
              </w:rPr>
            </w:pPr>
            <w:r w:rsidRPr="00E3755C">
              <w:rPr>
                <w:rFonts w:ascii="Arial" w:hAnsi="Arial" w:cs="Arial"/>
                <w:b/>
                <w:bCs/>
                <w:sz w:val="16"/>
                <w:szCs w:val="16"/>
              </w:rPr>
              <w:t>0,8% por dia</w:t>
            </w:r>
          </w:p>
        </w:tc>
      </w:tr>
      <w:tr w:rsidR="001F75AA" w:rsidRPr="00E3755C" w:rsidTr="001F75AA">
        <w:trPr>
          <w:trHeight w:val="797"/>
          <w:jc w:val="right"/>
        </w:trPr>
        <w:tc>
          <w:tcPr>
            <w:tcW w:w="697" w:type="dxa"/>
            <w:tcBorders>
              <w:top w:val="single" w:sz="4" w:space="0" w:color="auto"/>
              <w:left w:val="single" w:sz="8" w:space="0" w:color="000000"/>
              <w:bottom w:val="single" w:sz="8" w:space="0" w:color="000000"/>
            </w:tcBorders>
            <w:vAlign w:val="center"/>
          </w:tcPr>
          <w:p w:rsidR="001F75AA" w:rsidRPr="00E3755C" w:rsidRDefault="001F75AA" w:rsidP="001F75AA">
            <w:pPr>
              <w:numPr>
                <w:ilvl w:val="0"/>
                <w:numId w:val="14"/>
              </w:numPr>
              <w:autoSpaceDE w:val="0"/>
              <w:autoSpaceDN w:val="0"/>
              <w:adjustRightInd w:val="0"/>
              <w:ind w:left="0" w:firstLine="0"/>
              <w:jc w:val="both"/>
              <w:rPr>
                <w:rFonts w:ascii="Arial" w:hAnsi="Arial" w:cs="Arial"/>
                <w:b/>
                <w:bCs/>
                <w:sz w:val="16"/>
                <w:szCs w:val="16"/>
              </w:rPr>
            </w:pPr>
          </w:p>
        </w:tc>
        <w:tc>
          <w:tcPr>
            <w:tcW w:w="6471" w:type="dxa"/>
            <w:tcBorders>
              <w:top w:val="single" w:sz="4" w:space="0" w:color="auto"/>
              <w:bottom w:val="single" w:sz="8" w:space="0" w:color="000000"/>
            </w:tcBorders>
            <w:vAlign w:val="center"/>
          </w:tcPr>
          <w:p w:rsidR="001F75AA" w:rsidRPr="00E3755C" w:rsidRDefault="001F75AA" w:rsidP="001F75AA">
            <w:pPr>
              <w:autoSpaceDE w:val="0"/>
              <w:autoSpaceDN w:val="0"/>
              <w:adjustRightInd w:val="0"/>
              <w:jc w:val="both"/>
              <w:rPr>
                <w:rFonts w:ascii="Arial" w:hAnsi="Arial" w:cs="Arial"/>
                <w:sz w:val="16"/>
                <w:szCs w:val="16"/>
              </w:rPr>
            </w:pPr>
            <w:r w:rsidRPr="00E3755C">
              <w:rPr>
                <w:rFonts w:ascii="Arial" w:hAnsi="Arial" w:cs="Arial"/>
                <w:sz w:val="16"/>
                <w:szCs w:val="16"/>
              </w:rPr>
              <w:t>Cumprir determinação formal ou instrução complementar da FISCALIZAÇÃO, por ocorrência;</w:t>
            </w:r>
          </w:p>
        </w:tc>
        <w:tc>
          <w:tcPr>
            <w:tcW w:w="926" w:type="dxa"/>
            <w:tcBorders>
              <w:top w:val="single" w:sz="8" w:space="0" w:color="000000"/>
              <w:bottom w:val="single" w:sz="8" w:space="0" w:color="000000"/>
            </w:tcBorders>
            <w:vAlign w:val="center"/>
          </w:tcPr>
          <w:p w:rsidR="001F75AA" w:rsidRPr="00E3755C" w:rsidRDefault="001F75AA" w:rsidP="001F75AA">
            <w:pPr>
              <w:autoSpaceDE w:val="0"/>
              <w:autoSpaceDN w:val="0"/>
              <w:adjustRightInd w:val="0"/>
              <w:jc w:val="center"/>
              <w:rPr>
                <w:rFonts w:ascii="Arial" w:hAnsi="Arial" w:cs="Arial"/>
                <w:b/>
                <w:bCs/>
                <w:sz w:val="16"/>
                <w:szCs w:val="16"/>
              </w:rPr>
            </w:pPr>
            <w:r w:rsidRPr="00E3755C">
              <w:rPr>
                <w:rFonts w:ascii="Arial" w:hAnsi="Arial" w:cs="Arial"/>
                <w:b/>
                <w:bCs/>
                <w:sz w:val="16"/>
                <w:szCs w:val="16"/>
              </w:rPr>
              <w:t>03</w:t>
            </w:r>
          </w:p>
        </w:tc>
        <w:tc>
          <w:tcPr>
            <w:tcW w:w="1438" w:type="dxa"/>
            <w:tcBorders>
              <w:top w:val="single" w:sz="8" w:space="0" w:color="000000"/>
              <w:bottom w:val="single" w:sz="8" w:space="0" w:color="000000"/>
              <w:right w:val="single" w:sz="8" w:space="0" w:color="000000"/>
            </w:tcBorders>
            <w:vAlign w:val="center"/>
          </w:tcPr>
          <w:p w:rsidR="001F75AA" w:rsidRPr="00E3755C" w:rsidRDefault="001F75AA" w:rsidP="001F75AA">
            <w:pPr>
              <w:autoSpaceDE w:val="0"/>
              <w:autoSpaceDN w:val="0"/>
              <w:adjustRightInd w:val="0"/>
              <w:jc w:val="center"/>
              <w:rPr>
                <w:rFonts w:ascii="Arial" w:hAnsi="Arial" w:cs="Arial"/>
                <w:b/>
                <w:bCs/>
                <w:sz w:val="16"/>
                <w:szCs w:val="16"/>
              </w:rPr>
            </w:pPr>
            <w:r w:rsidRPr="00E3755C">
              <w:rPr>
                <w:rFonts w:ascii="Arial" w:hAnsi="Arial" w:cs="Arial"/>
                <w:b/>
                <w:bCs/>
                <w:sz w:val="16"/>
                <w:szCs w:val="16"/>
              </w:rPr>
              <w:t>0,8% por dia</w:t>
            </w:r>
          </w:p>
        </w:tc>
      </w:tr>
      <w:tr w:rsidR="001F75AA" w:rsidRPr="00E3755C" w:rsidTr="001F75AA">
        <w:trPr>
          <w:jc w:val="right"/>
        </w:trPr>
        <w:tc>
          <w:tcPr>
            <w:tcW w:w="697" w:type="dxa"/>
            <w:vAlign w:val="center"/>
          </w:tcPr>
          <w:p w:rsidR="001F75AA" w:rsidRPr="00E3755C" w:rsidRDefault="001F75AA" w:rsidP="001F75AA">
            <w:pPr>
              <w:numPr>
                <w:ilvl w:val="0"/>
                <w:numId w:val="14"/>
              </w:numPr>
              <w:autoSpaceDE w:val="0"/>
              <w:autoSpaceDN w:val="0"/>
              <w:adjustRightInd w:val="0"/>
              <w:ind w:left="0" w:firstLine="0"/>
              <w:jc w:val="both"/>
              <w:rPr>
                <w:rFonts w:ascii="Arial" w:hAnsi="Arial" w:cs="Arial"/>
                <w:b/>
                <w:bCs/>
                <w:sz w:val="16"/>
                <w:szCs w:val="16"/>
              </w:rPr>
            </w:pPr>
          </w:p>
        </w:tc>
        <w:tc>
          <w:tcPr>
            <w:tcW w:w="6471" w:type="dxa"/>
            <w:vAlign w:val="center"/>
          </w:tcPr>
          <w:p w:rsidR="001F75AA" w:rsidRPr="00E3755C" w:rsidRDefault="001F75AA" w:rsidP="001F75AA">
            <w:pPr>
              <w:autoSpaceDE w:val="0"/>
              <w:autoSpaceDN w:val="0"/>
              <w:adjustRightInd w:val="0"/>
              <w:jc w:val="both"/>
              <w:rPr>
                <w:rFonts w:ascii="Arial" w:hAnsi="Arial" w:cs="Arial"/>
                <w:sz w:val="16"/>
                <w:szCs w:val="16"/>
              </w:rPr>
            </w:pPr>
            <w:r w:rsidRPr="00E3755C">
              <w:rPr>
                <w:rFonts w:ascii="Arial" w:hAnsi="Arial" w:cs="Arial"/>
                <w:sz w:val="16"/>
                <w:szCs w:val="16"/>
              </w:rPr>
              <w:t>Iniciar execução de serviço nos prazos estabelecidos, observados os limites mínimos estabelecidos por este Contrato; por serviço, por ocorrência.</w:t>
            </w:r>
          </w:p>
        </w:tc>
        <w:tc>
          <w:tcPr>
            <w:tcW w:w="926" w:type="dxa"/>
            <w:vAlign w:val="center"/>
          </w:tcPr>
          <w:p w:rsidR="001F75AA" w:rsidRPr="00E3755C" w:rsidRDefault="001F75AA" w:rsidP="001F75AA">
            <w:pPr>
              <w:autoSpaceDE w:val="0"/>
              <w:autoSpaceDN w:val="0"/>
              <w:adjustRightInd w:val="0"/>
              <w:jc w:val="center"/>
              <w:rPr>
                <w:rFonts w:ascii="Arial" w:hAnsi="Arial" w:cs="Arial"/>
                <w:b/>
                <w:bCs/>
                <w:sz w:val="16"/>
                <w:szCs w:val="16"/>
              </w:rPr>
            </w:pPr>
            <w:r w:rsidRPr="00E3755C">
              <w:rPr>
                <w:rFonts w:ascii="Arial" w:hAnsi="Arial" w:cs="Arial"/>
                <w:b/>
                <w:bCs/>
                <w:sz w:val="16"/>
                <w:szCs w:val="16"/>
              </w:rPr>
              <w:t>02</w:t>
            </w:r>
          </w:p>
        </w:tc>
        <w:tc>
          <w:tcPr>
            <w:tcW w:w="1438" w:type="dxa"/>
            <w:vAlign w:val="center"/>
          </w:tcPr>
          <w:p w:rsidR="001F75AA" w:rsidRPr="00E3755C" w:rsidRDefault="001F75AA" w:rsidP="001F75AA">
            <w:pPr>
              <w:autoSpaceDE w:val="0"/>
              <w:autoSpaceDN w:val="0"/>
              <w:adjustRightInd w:val="0"/>
              <w:jc w:val="center"/>
              <w:rPr>
                <w:rFonts w:ascii="Arial" w:hAnsi="Arial" w:cs="Arial"/>
                <w:b/>
                <w:bCs/>
                <w:sz w:val="16"/>
                <w:szCs w:val="16"/>
              </w:rPr>
            </w:pPr>
            <w:r w:rsidRPr="00E3755C">
              <w:rPr>
                <w:rFonts w:ascii="Arial" w:hAnsi="Arial" w:cs="Arial"/>
                <w:b/>
                <w:bCs/>
                <w:sz w:val="16"/>
                <w:szCs w:val="16"/>
              </w:rPr>
              <w:t>0,4% por dia</w:t>
            </w:r>
          </w:p>
        </w:tc>
      </w:tr>
      <w:tr w:rsidR="001F75AA" w:rsidRPr="00E3755C" w:rsidTr="001F75AA">
        <w:trPr>
          <w:jc w:val="right"/>
        </w:trPr>
        <w:tc>
          <w:tcPr>
            <w:tcW w:w="697" w:type="dxa"/>
            <w:tcBorders>
              <w:top w:val="single" w:sz="4" w:space="0" w:color="auto"/>
              <w:bottom w:val="single" w:sz="4" w:space="0" w:color="auto"/>
            </w:tcBorders>
            <w:vAlign w:val="center"/>
          </w:tcPr>
          <w:p w:rsidR="001F75AA" w:rsidRPr="00E3755C" w:rsidRDefault="001F75AA" w:rsidP="001F75AA">
            <w:pPr>
              <w:numPr>
                <w:ilvl w:val="0"/>
                <w:numId w:val="14"/>
              </w:numPr>
              <w:autoSpaceDE w:val="0"/>
              <w:autoSpaceDN w:val="0"/>
              <w:adjustRightInd w:val="0"/>
              <w:ind w:left="0" w:firstLine="0"/>
              <w:jc w:val="both"/>
              <w:rPr>
                <w:rFonts w:ascii="Arial" w:hAnsi="Arial" w:cs="Arial"/>
                <w:b/>
                <w:bCs/>
                <w:sz w:val="16"/>
                <w:szCs w:val="16"/>
              </w:rPr>
            </w:pPr>
          </w:p>
        </w:tc>
        <w:tc>
          <w:tcPr>
            <w:tcW w:w="6471" w:type="dxa"/>
            <w:tcBorders>
              <w:top w:val="single" w:sz="4" w:space="0" w:color="auto"/>
              <w:bottom w:val="single" w:sz="4" w:space="0" w:color="auto"/>
            </w:tcBorders>
            <w:vAlign w:val="center"/>
          </w:tcPr>
          <w:p w:rsidR="001F75AA" w:rsidRPr="00E3755C" w:rsidRDefault="001F75AA" w:rsidP="001F75AA">
            <w:pPr>
              <w:autoSpaceDE w:val="0"/>
              <w:autoSpaceDN w:val="0"/>
              <w:adjustRightInd w:val="0"/>
              <w:jc w:val="both"/>
              <w:rPr>
                <w:rFonts w:ascii="Arial" w:hAnsi="Arial" w:cs="Arial"/>
                <w:sz w:val="16"/>
                <w:szCs w:val="16"/>
              </w:rPr>
            </w:pPr>
            <w:r w:rsidRPr="00E3755C">
              <w:rPr>
                <w:rFonts w:ascii="Arial" w:hAnsi="Arial" w:cs="Arial"/>
                <w:sz w:val="16"/>
                <w:szCs w:val="16"/>
              </w:rPr>
              <w:t>Ressarcir o órgão por eventuais danos causados por sua culpa, em veículos, equipamentos, dados, etc.</w:t>
            </w:r>
          </w:p>
        </w:tc>
        <w:tc>
          <w:tcPr>
            <w:tcW w:w="926" w:type="dxa"/>
            <w:tcBorders>
              <w:bottom w:val="single" w:sz="4" w:space="0" w:color="auto"/>
            </w:tcBorders>
            <w:vAlign w:val="center"/>
          </w:tcPr>
          <w:p w:rsidR="001F75AA" w:rsidRPr="00E3755C" w:rsidRDefault="001F75AA" w:rsidP="001F75AA">
            <w:pPr>
              <w:autoSpaceDE w:val="0"/>
              <w:autoSpaceDN w:val="0"/>
              <w:adjustRightInd w:val="0"/>
              <w:jc w:val="center"/>
              <w:rPr>
                <w:rFonts w:ascii="Arial" w:hAnsi="Arial" w:cs="Arial"/>
                <w:b/>
                <w:bCs/>
                <w:sz w:val="16"/>
                <w:szCs w:val="16"/>
              </w:rPr>
            </w:pPr>
            <w:r w:rsidRPr="00E3755C">
              <w:rPr>
                <w:rFonts w:ascii="Arial" w:hAnsi="Arial" w:cs="Arial"/>
                <w:b/>
                <w:bCs/>
                <w:sz w:val="16"/>
                <w:szCs w:val="16"/>
              </w:rPr>
              <w:t>02</w:t>
            </w:r>
          </w:p>
        </w:tc>
        <w:tc>
          <w:tcPr>
            <w:tcW w:w="1438" w:type="dxa"/>
            <w:tcBorders>
              <w:bottom w:val="single" w:sz="4" w:space="0" w:color="auto"/>
            </w:tcBorders>
            <w:vAlign w:val="center"/>
          </w:tcPr>
          <w:p w:rsidR="001F75AA" w:rsidRPr="00E3755C" w:rsidRDefault="001F75AA" w:rsidP="001F75AA">
            <w:pPr>
              <w:autoSpaceDE w:val="0"/>
              <w:autoSpaceDN w:val="0"/>
              <w:adjustRightInd w:val="0"/>
              <w:jc w:val="center"/>
              <w:rPr>
                <w:rFonts w:ascii="Arial" w:hAnsi="Arial" w:cs="Arial"/>
                <w:b/>
                <w:bCs/>
                <w:sz w:val="16"/>
                <w:szCs w:val="16"/>
              </w:rPr>
            </w:pPr>
            <w:r w:rsidRPr="00E3755C">
              <w:rPr>
                <w:rFonts w:ascii="Arial" w:hAnsi="Arial" w:cs="Arial"/>
                <w:b/>
                <w:bCs/>
                <w:sz w:val="16"/>
                <w:szCs w:val="16"/>
              </w:rPr>
              <w:t>0,4% por dia</w:t>
            </w:r>
          </w:p>
        </w:tc>
      </w:tr>
      <w:tr w:rsidR="001F75AA" w:rsidRPr="00E3755C" w:rsidTr="001F75AA">
        <w:trPr>
          <w:trHeight w:val="219"/>
          <w:jc w:val="right"/>
        </w:trPr>
        <w:tc>
          <w:tcPr>
            <w:tcW w:w="697" w:type="dxa"/>
            <w:tcBorders>
              <w:top w:val="single" w:sz="4" w:space="0" w:color="auto"/>
            </w:tcBorders>
            <w:vAlign w:val="center"/>
          </w:tcPr>
          <w:p w:rsidR="001F75AA" w:rsidRPr="00E3755C" w:rsidRDefault="001F75AA" w:rsidP="001F75AA">
            <w:pPr>
              <w:numPr>
                <w:ilvl w:val="0"/>
                <w:numId w:val="14"/>
              </w:numPr>
              <w:autoSpaceDE w:val="0"/>
              <w:autoSpaceDN w:val="0"/>
              <w:adjustRightInd w:val="0"/>
              <w:ind w:left="0" w:firstLine="0"/>
              <w:jc w:val="center"/>
              <w:rPr>
                <w:rFonts w:ascii="Arial" w:hAnsi="Arial" w:cs="Arial"/>
                <w:b/>
                <w:bCs/>
                <w:sz w:val="16"/>
                <w:szCs w:val="16"/>
              </w:rPr>
            </w:pPr>
          </w:p>
        </w:tc>
        <w:tc>
          <w:tcPr>
            <w:tcW w:w="6471" w:type="dxa"/>
            <w:tcBorders>
              <w:top w:val="single" w:sz="4" w:space="0" w:color="auto"/>
              <w:bottom w:val="single" w:sz="8" w:space="0" w:color="000000"/>
            </w:tcBorders>
            <w:vAlign w:val="center"/>
          </w:tcPr>
          <w:p w:rsidR="001F75AA" w:rsidRPr="00E3755C" w:rsidRDefault="001F75AA" w:rsidP="001F75AA">
            <w:pPr>
              <w:autoSpaceDE w:val="0"/>
              <w:autoSpaceDN w:val="0"/>
              <w:adjustRightInd w:val="0"/>
              <w:jc w:val="both"/>
              <w:rPr>
                <w:rFonts w:ascii="Arial" w:hAnsi="Arial" w:cs="Arial"/>
                <w:sz w:val="16"/>
                <w:szCs w:val="16"/>
              </w:rPr>
            </w:pPr>
            <w:r w:rsidRPr="00E3755C">
              <w:rPr>
                <w:rFonts w:ascii="Arial" w:hAnsi="Arial" w:cs="Arial"/>
                <w:sz w:val="16"/>
                <w:szCs w:val="16"/>
              </w:rPr>
              <w:t>Manter a documentação de habilitação atualizada; por serviço.</w:t>
            </w:r>
          </w:p>
        </w:tc>
        <w:tc>
          <w:tcPr>
            <w:tcW w:w="926" w:type="dxa"/>
            <w:tcBorders>
              <w:top w:val="single" w:sz="4" w:space="0" w:color="auto"/>
              <w:bottom w:val="single" w:sz="8" w:space="0" w:color="000000"/>
            </w:tcBorders>
            <w:vAlign w:val="center"/>
          </w:tcPr>
          <w:p w:rsidR="001F75AA" w:rsidRPr="00E3755C" w:rsidRDefault="001F75AA" w:rsidP="001F75AA">
            <w:pPr>
              <w:autoSpaceDE w:val="0"/>
              <w:autoSpaceDN w:val="0"/>
              <w:adjustRightInd w:val="0"/>
              <w:jc w:val="center"/>
              <w:rPr>
                <w:rFonts w:ascii="Arial" w:hAnsi="Arial" w:cs="Arial"/>
                <w:b/>
                <w:bCs/>
                <w:sz w:val="16"/>
                <w:szCs w:val="16"/>
              </w:rPr>
            </w:pPr>
            <w:r w:rsidRPr="00E3755C">
              <w:rPr>
                <w:rFonts w:ascii="Arial" w:hAnsi="Arial" w:cs="Arial"/>
                <w:b/>
                <w:bCs/>
                <w:sz w:val="16"/>
                <w:szCs w:val="16"/>
              </w:rPr>
              <w:t>01</w:t>
            </w:r>
          </w:p>
        </w:tc>
        <w:tc>
          <w:tcPr>
            <w:tcW w:w="1438" w:type="dxa"/>
            <w:tcBorders>
              <w:top w:val="single" w:sz="4" w:space="0" w:color="auto"/>
              <w:bottom w:val="single" w:sz="8" w:space="0" w:color="000000"/>
            </w:tcBorders>
            <w:vAlign w:val="center"/>
          </w:tcPr>
          <w:p w:rsidR="001F75AA" w:rsidRPr="00E3755C" w:rsidRDefault="001F75AA" w:rsidP="001F75AA">
            <w:pPr>
              <w:autoSpaceDE w:val="0"/>
              <w:autoSpaceDN w:val="0"/>
              <w:adjustRightInd w:val="0"/>
              <w:jc w:val="center"/>
              <w:rPr>
                <w:rFonts w:ascii="Arial" w:hAnsi="Arial" w:cs="Arial"/>
                <w:b/>
                <w:bCs/>
                <w:sz w:val="16"/>
                <w:szCs w:val="16"/>
              </w:rPr>
            </w:pPr>
            <w:r w:rsidRPr="00E3755C">
              <w:rPr>
                <w:rFonts w:ascii="Arial" w:hAnsi="Arial" w:cs="Arial"/>
                <w:b/>
                <w:bCs/>
                <w:sz w:val="16"/>
                <w:szCs w:val="16"/>
              </w:rPr>
              <w:t>0,2% por dia</w:t>
            </w:r>
          </w:p>
        </w:tc>
      </w:tr>
      <w:tr w:rsidR="001F75AA" w:rsidRPr="00E3755C" w:rsidTr="001F75AA">
        <w:trPr>
          <w:jc w:val="right"/>
        </w:trPr>
        <w:tc>
          <w:tcPr>
            <w:tcW w:w="697" w:type="dxa"/>
            <w:tcBorders>
              <w:top w:val="single" w:sz="8" w:space="0" w:color="000000"/>
              <w:left w:val="single" w:sz="8" w:space="0" w:color="000000"/>
              <w:bottom w:val="single" w:sz="8" w:space="0" w:color="000000"/>
            </w:tcBorders>
            <w:vAlign w:val="center"/>
          </w:tcPr>
          <w:p w:rsidR="001F75AA" w:rsidRPr="00E3755C" w:rsidRDefault="001F75AA" w:rsidP="001F75AA">
            <w:pPr>
              <w:numPr>
                <w:ilvl w:val="0"/>
                <w:numId w:val="14"/>
              </w:numPr>
              <w:autoSpaceDE w:val="0"/>
              <w:autoSpaceDN w:val="0"/>
              <w:adjustRightInd w:val="0"/>
              <w:ind w:left="0" w:firstLine="0"/>
              <w:jc w:val="center"/>
              <w:rPr>
                <w:rFonts w:ascii="Arial" w:hAnsi="Arial" w:cs="Arial"/>
                <w:b/>
                <w:bCs/>
                <w:sz w:val="16"/>
                <w:szCs w:val="16"/>
              </w:rPr>
            </w:pPr>
          </w:p>
        </w:tc>
        <w:tc>
          <w:tcPr>
            <w:tcW w:w="6471" w:type="dxa"/>
            <w:tcBorders>
              <w:top w:val="single" w:sz="8" w:space="0" w:color="000000"/>
              <w:bottom w:val="single" w:sz="8" w:space="0" w:color="000000"/>
            </w:tcBorders>
            <w:vAlign w:val="center"/>
          </w:tcPr>
          <w:p w:rsidR="001F75AA" w:rsidRPr="00E3755C" w:rsidRDefault="001F75AA" w:rsidP="001F75AA">
            <w:pPr>
              <w:autoSpaceDE w:val="0"/>
              <w:autoSpaceDN w:val="0"/>
              <w:adjustRightInd w:val="0"/>
              <w:jc w:val="both"/>
              <w:rPr>
                <w:rFonts w:ascii="Arial" w:hAnsi="Arial" w:cs="Arial"/>
                <w:b/>
                <w:i/>
                <w:sz w:val="16"/>
                <w:szCs w:val="16"/>
              </w:rPr>
            </w:pPr>
            <w:r w:rsidRPr="00E3755C">
              <w:rPr>
                <w:rFonts w:ascii="Arial" w:hAnsi="Arial" w:cs="Arial"/>
                <w:sz w:val="16"/>
                <w:szCs w:val="16"/>
              </w:rPr>
              <w:t>Substituir funcionário que se conduza de modo inconveniente ou não atenda às necessidades do Órgão, por funcionário e por dia;</w:t>
            </w:r>
          </w:p>
        </w:tc>
        <w:tc>
          <w:tcPr>
            <w:tcW w:w="926" w:type="dxa"/>
            <w:tcBorders>
              <w:top w:val="single" w:sz="8" w:space="0" w:color="000000"/>
              <w:bottom w:val="single" w:sz="8" w:space="0" w:color="000000"/>
            </w:tcBorders>
            <w:vAlign w:val="center"/>
          </w:tcPr>
          <w:p w:rsidR="001F75AA" w:rsidRPr="00E3755C" w:rsidRDefault="001F75AA" w:rsidP="001F75AA">
            <w:pPr>
              <w:autoSpaceDE w:val="0"/>
              <w:autoSpaceDN w:val="0"/>
              <w:adjustRightInd w:val="0"/>
              <w:jc w:val="center"/>
              <w:rPr>
                <w:rFonts w:ascii="Arial" w:hAnsi="Arial" w:cs="Arial"/>
                <w:b/>
                <w:bCs/>
                <w:sz w:val="16"/>
                <w:szCs w:val="16"/>
              </w:rPr>
            </w:pPr>
            <w:r w:rsidRPr="00E3755C">
              <w:rPr>
                <w:rFonts w:ascii="Arial" w:hAnsi="Arial" w:cs="Arial"/>
                <w:b/>
                <w:bCs/>
                <w:sz w:val="16"/>
                <w:szCs w:val="16"/>
              </w:rPr>
              <w:t>01</w:t>
            </w:r>
          </w:p>
        </w:tc>
        <w:tc>
          <w:tcPr>
            <w:tcW w:w="1438" w:type="dxa"/>
            <w:tcBorders>
              <w:top w:val="single" w:sz="8" w:space="0" w:color="000000"/>
              <w:bottom w:val="single" w:sz="8" w:space="0" w:color="000000"/>
              <w:right w:val="single" w:sz="8" w:space="0" w:color="000000"/>
            </w:tcBorders>
            <w:vAlign w:val="center"/>
          </w:tcPr>
          <w:p w:rsidR="001F75AA" w:rsidRPr="00E3755C" w:rsidRDefault="001F75AA" w:rsidP="001F75AA">
            <w:pPr>
              <w:autoSpaceDE w:val="0"/>
              <w:autoSpaceDN w:val="0"/>
              <w:adjustRightInd w:val="0"/>
              <w:jc w:val="center"/>
              <w:rPr>
                <w:rFonts w:ascii="Arial" w:hAnsi="Arial" w:cs="Arial"/>
                <w:b/>
                <w:bCs/>
                <w:sz w:val="16"/>
                <w:szCs w:val="16"/>
              </w:rPr>
            </w:pPr>
            <w:r w:rsidRPr="00E3755C">
              <w:rPr>
                <w:rFonts w:ascii="Arial" w:hAnsi="Arial" w:cs="Arial"/>
                <w:b/>
                <w:bCs/>
                <w:sz w:val="16"/>
                <w:szCs w:val="16"/>
              </w:rPr>
              <w:t>0,2% por dia</w:t>
            </w:r>
          </w:p>
        </w:tc>
      </w:tr>
    </w:tbl>
    <w:p w:rsidR="001F75AA" w:rsidRPr="00E3755C" w:rsidRDefault="001F75AA" w:rsidP="001F75AA">
      <w:pPr>
        <w:autoSpaceDE w:val="0"/>
        <w:autoSpaceDN w:val="0"/>
        <w:adjustRightInd w:val="0"/>
        <w:jc w:val="both"/>
        <w:rPr>
          <w:rFonts w:ascii="Arial" w:hAnsi="Arial" w:cs="Arial"/>
          <w:b/>
          <w:bCs/>
          <w:sz w:val="16"/>
          <w:szCs w:val="16"/>
        </w:rPr>
      </w:pPr>
    </w:p>
    <w:p w:rsidR="001F75AA" w:rsidRPr="00E3755C" w:rsidRDefault="001F75AA" w:rsidP="001F75AA">
      <w:pPr>
        <w:pStyle w:val="SemEspaamento6"/>
        <w:tabs>
          <w:tab w:val="left" w:pos="426"/>
        </w:tabs>
        <w:suppressAutoHyphens/>
        <w:spacing w:before="240"/>
        <w:jc w:val="both"/>
        <w:rPr>
          <w:rFonts w:ascii="Arial" w:hAnsi="Arial" w:cs="Arial"/>
          <w:sz w:val="16"/>
          <w:szCs w:val="16"/>
        </w:rPr>
      </w:pPr>
      <w:r w:rsidRPr="00E3755C">
        <w:rPr>
          <w:rFonts w:ascii="Arial" w:hAnsi="Arial" w:cs="Arial"/>
          <w:sz w:val="16"/>
          <w:szCs w:val="16"/>
        </w:rPr>
        <w:t>9.12 - As sanções aqui previstas poderão ser aplicadas concomitantemente, facultada a defesa prévia do interessado, no respectivo processo, no prazo de 05 (cinco) dias úteis;</w:t>
      </w:r>
    </w:p>
    <w:p w:rsidR="001F75AA" w:rsidRPr="00E3755C" w:rsidRDefault="001F75AA" w:rsidP="001F75AA">
      <w:pPr>
        <w:pStyle w:val="SemEspaamento6"/>
        <w:tabs>
          <w:tab w:val="left" w:pos="426"/>
        </w:tabs>
        <w:suppressAutoHyphens/>
        <w:spacing w:before="240"/>
        <w:jc w:val="both"/>
        <w:rPr>
          <w:rFonts w:ascii="Arial" w:hAnsi="Arial" w:cs="Arial"/>
          <w:sz w:val="16"/>
          <w:szCs w:val="16"/>
        </w:rPr>
      </w:pPr>
      <w:r w:rsidRPr="00E3755C">
        <w:rPr>
          <w:rFonts w:ascii="Arial" w:hAnsi="Arial" w:cs="Arial"/>
          <w:sz w:val="16"/>
          <w:szCs w:val="16"/>
        </w:rPr>
        <w:t>9.13 - Após 30 (trinta) dias da falta de execução do objeto, será considerada inexecução total do contrato, o que ensejará a rescisão contratual;</w:t>
      </w:r>
    </w:p>
    <w:p w:rsidR="001F75AA" w:rsidRPr="00E3755C" w:rsidRDefault="001F75AA" w:rsidP="001F75AA">
      <w:pPr>
        <w:pStyle w:val="SemEspaamento6"/>
        <w:tabs>
          <w:tab w:val="left" w:pos="426"/>
        </w:tabs>
        <w:suppressAutoHyphens/>
        <w:spacing w:before="240"/>
        <w:jc w:val="both"/>
        <w:rPr>
          <w:rFonts w:ascii="Arial" w:hAnsi="Arial" w:cs="Arial"/>
          <w:sz w:val="16"/>
          <w:szCs w:val="16"/>
        </w:rPr>
      </w:pPr>
      <w:r w:rsidRPr="00E3755C">
        <w:rPr>
          <w:rFonts w:ascii="Arial" w:hAnsi="Arial" w:cs="Arial"/>
          <w:sz w:val="16"/>
          <w:szCs w:val="16"/>
        </w:rPr>
        <w:t xml:space="preserve">9.14 - As sanções de natureza pecuniária serão diretamente descontadas de créditos que eventualmente detenha a </w:t>
      </w:r>
      <w:r w:rsidRPr="00E3755C">
        <w:rPr>
          <w:rFonts w:ascii="Arial" w:hAnsi="Arial" w:cs="Arial"/>
          <w:bCs/>
          <w:sz w:val="16"/>
          <w:szCs w:val="16"/>
        </w:rPr>
        <w:t xml:space="preserve">CONTRATADA </w:t>
      </w:r>
      <w:r w:rsidRPr="00E3755C">
        <w:rPr>
          <w:rFonts w:ascii="Arial" w:hAnsi="Arial" w:cs="Arial"/>
          <w:sz w:val="16"/>
          <w:szCs w:val="16"/>
        </w:rPr>
        <w:t>ou efetuada a sua cobrança na forma prevista em lei;</w:t>
      </w:r>
    </w:p>
    <w:p w:rsidR="001F75AA" w:rsidRPr="00E3755C" w:rsidRDefault="001F75AA" w:rsidP="001F75AA">
      <w:pPr>
        <w:pStyle w:val="SemEspaamento6"/>
        <w:tabs>
          <w:tab w:val="left" w:pos="426"/>
        </w:tabs>
        <w:suppressAutoHyphens/>
        <w:spacing w:before="240"/>
        <w:jc w:val="both"/>
        <w:rPr>
          <w:rFonts w:ascii="Arial" w:hAnsi="Arial" w:cs="Arial"/>
          <w:sz w:val="16"/>
          <w:szCs w:val="16"/>
        </w:rPr>
      </w:pPr>
      <w:r w:rsidRPr="00E3755C">
        <w:rPr>
          <w:rFonts w:ascii="Arial" w:hAnsi="Arial" w:cs="Arial"/>
          <w:sz w:val="16"/>
          <w:szCs w:val="16"/>
        </w:rPr>
        <w:t>9.15 -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F75AA" w:rsidRPr="00E3755C" w:rsidRDefault="001F75AA" w:rsidP="001F75AA">
      <w:pPr>
        <w:pStyle w:val="SemEspaamento6"/>
        <w:tabs>
          <w:tab w:val="left" w:pos="426"/>
        </w:tabs>
        <w:suppressAutoHyphens/>
        <w:spacing w:before="240"/>
        <w:jc w:val="both"/>
        <w:rPr>
          <w:rFonts w:ascii="Arial" w:hAnsi="Arial" w:cs="Arial"/>
          <w:sz w:val="16"/>
          <w:szCs w:val="16"/>
        </w:rPr>
      </w:pPr>
      <w:r w:rsidRPr="00E3755C">
        <w:rPr>
          <w:rFonts w:ascii="Arial" w:hAnsi="Arial" w:cs="Arial"/>
          <w:sz w:val="16"/>
          <w:szCs w:val="16"/>
        </w:rPr>
        <w:t>9.16 - A autoridade competente, na aplicação das sanções, levará em consideração a gravidade da conduta do infrator, o caráter educativo da pena, bem como o dano causado à Administração, observado o princípio da proporcionalidade;</w:t>
      </w:r>
    </w:p>
    <w:p w:rsidR="001F75AA" w:rsidRPr="00E3755C" w:rsidRDefault="001F75AA" w:rsidP="001F75AA">
      <w:pPr>
        <w:pStyle w:val="SemEspaamento6"/>
        <w:tabs>
          <w:tab w:val="left" w:pos="426"/>
        </w:tabs>
        <w:suppressAutoHyphens/>
        <w:spacing w:before="240"/>
        <w:jc w:val="both"/>
        <w:rPr>
          <w:rFonts w:ascii="Arial" w:hAnsi="Arial" w:cs="Arial"/>
          <w:sz w:val="16"/>
          <w:szCs w:val="16"/>
        </w:rPr>
      </w:pPr>
      <w:r w:rsidRPr="00E3755C">
        <w:rPr>
          <w:rFonts w:ascii="Arial" w:hAnsi="Arial" w:cs="Arial"/>
          <w:sz w:val="16"/>
          <w:szCs w:val="16"/>
        </w:rPr>
        <w:t>9.17 - A sanção será obrigatoriamente registrada no Sistema de Cadastramento Unificado de Fornecedores – SICAF, bem como em sistemas Estaduais;</w:t>
      </w:r>
    </w:p>
    <w:p w:rsidR="001F75AA" w:rsidRPr="00E3755C" w:rsidRDefault="001F75AA" w:rsidP="001F75AA">
      <w:pPr>
        <w:pStyle w:val="SemEspaamento6"/>
        <w:tabs>
          <w:tab w:val="left" w:pos="426"/>
        </w:tabs>
        <w:suppressAutoHyphens/>
        <w:spacing w:before="240"/>
        <w:jc w:val="both"/>
        <w:rPr>
          <w:rFonts w:ascii="Arial" w:hAnsi="Arial" w:cs="Arial"/>
          <w:sz w:val="16"/>
          <w:szCs w:val="16"/>
        </w:rPr>
      </w:pPr>
      <w:r w:rsidRPr="00E3755C">
        <w:rPr>
          <w:rFonts w:ascii="Arial" w:hAnsi="Arial" w:cs="Arial"/>
          <w:sz w:val="16"/>
          <w:szCs w:val="16"/>
        </w:rPr>
        <w:t>9.18 -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1F75AA" w:rsidRPr="00E3755C" w:rsidRDefault="001F75AA" w:rsidP="001F75AA">
      <w:pPr>
        <w:pStyle w:val="SemEspaamento6"/>
        <w:tabs>
          <w:tab w:val="left" w:pos="426"/>
        </w:tabs>
        <w:suppressAutoHyphens/>
        <w:spacing w:before="240"/>
        <w:jc w:val="both"/>
        <w:rPr>
          <w:rFonts w:ascii="Arial" w:hAnsi="Arial" w:cs="Arial"/>
          <w:sz w:val="16"/>
          <w:szCs w:val="16"/>
        </w:rPr>
      </w:pPr>
    </w:p>
    <w:p w:rsidR="001F75AA" w:rsidRPr="00E3755C" w:rsidRDefault="001F75AA" w:rsidP="001F75AA">
      <w:pPr>
        <w:jc w:val="both"/>
        <w:rPr>
          <w:rFonts w:ascii="Arial" w:hAnsi="Arial" w:cs="Arial"/>
          <w:sz w:val="16"/>
          <w:szCs w:val="16"/>
        </w:rPr>
      </w:pPr>
      <w:r w:rsidRPr="00E3755C">
        <w:rPr>
          <w:rFonts w:ascii="Arial" w:hAnsi="Arial" w:cs="Arial"/>
          <w:sz w:val="16"/>
          <w:szCs w:val="16"/>
        </w:rPr>
        <w:t>a) Tenham sofrido condenações definitivas por praticarem, por meio dolosos, fraude fiscal no recolhimento de tributos;</w:t>
      </w:r>
    </w:p>
    <w:p w:rsidR="001F75AA" w:rsidRPr="00E3755C" w:rsidRDefault="001F75AA" w:rsidP="001F75AA">
      <w:pPr>
        <w:jc w:val="both"/>
        <w:rPr>
          <w:rFonts w:ascii="Arial" w:hAnsi="Arial" w:cs="Arial"/>
          <w:sz w:val="16"/>
          <w:szCs w:val="16"/>
        </w:rPr>
      </w:pPr>
      <w:r w:rsidRPr="00E3755C">
        <w:rPr>
          <w:rFonts w:ascii="Arial" w:hAnsi="Arial" w:cs="Arial"/>
          <w:sz w:val="16"/>
          <w:szCs w:val="16"/>
        </w:rPr>
        <w:t>b) Tenham praticado atos ilícitos visando a frustrar os objetivos da licitação;</w:t>
      </w:r>
    </w:p>
    <w:p w:rsidR="001F75AA" w:rsidRPr="00E3755C" w:rsidRDefault="001F75AA" w:rsidP="001F75AA">
      <w:pPr>
        <w:jc w:val="both"/>
        <w:rPr>
          <w:rFonts w:ascii="Arial" w:hAnsi="Arial" w:cs="Arial"/>
          <w:sz w:val="16"/>
          <w:szCs w:val="16"/>
        </w:rPr>
      </w:pPr>
      <w:r w:rsidRPr="00E3755C">
        <w:rPr>
          <w:rFonts w:ascii="Arial" w:hAnsi="Arial" w:cs="Arial"/>
          <w:sz w:val="16"/>
          <w:szCs w:val="16"/>
        </w:rPr>
        <w:t>c) Demonstrem não possuir idoneidade para contratar com a Administração em virtude de atos ilícitos praticados.</w:t>
      </w:r>
    </w:p>
    <w:p w:rsidR="009D2314" w:rsidRPr="00E3755C" w:rsidRDefault="009D2314" w:rsidP="009D2314">
      <w:pPr>
        <w:pStyle w:val="Lista4"/>
        <w:ind w:left="0" w:firstLine="0"/>
        <w:jc w:val="both"/>
        <w:rPr>
          <w:sz w:val="16"/>
          <w:szCs w:val="16"/>
        </w:rPr>
      </w:pPr>
    </w:p>
    <w:p w:rsidR="00833FDA" w:rsidRPr="00E3755C" w:rsidRDefault="00833FDA" w:rsidP="009D2314">
      <w:pPr>
        <w:pStyle w:val="Lista4"/>
        <w:ind w:left="0" w:firstLine="0"/>
        <w:jc w:val="both"/>
        <w:rPr>
          <w:sz w:val="16"/>
          <w:szCs w:val="16"/>
        </w:rPr>
      </w:pPr>
    </w:p>
    <w:p w:rsidR="009D2314" w:rsidRPr="00E3755C" w:rsidRDefault="009A0931" w:rsidP="009D2314">
      <w:pPr>
        <w:jc w:val="both"/>
        <w:rPr>
          <w:rFonts w:ascii="Arial" w:hAnsi="Arial" w:cs="Arial"/>
          <w:b/>
          <w:bCs/>
          <w:sz w:val="16"/>
          <w:szCs w:val="16"/>
        </w:rPr>
      </w:pPr>
      <w:r w:rsidRPr="00E3755C">
        <w:rPr>
          <w:rFonts w:ascii="Arial" w:hAnsi="Arial" w:cs="Arial"/>
          <w:b/>
          <w:bCs/>
          <w:sz w:val="16"/>
          <w:szCs w:val="16"/>
        </w:rPr>
        <w:t>10.</w:t>
      </w:r>
      <w:r w:rsidR="009D2314" w:rsidRPr="00E3755C">
        <w:rPr>
          <w:rFonts w:ascii="Arial" w:hAnsi="Arial" w:cs="Arial"/>
          <w:b/>
          <w:bCs/>
          <w:sz w:val="16"/>
          <w:szCs w:val="16"/>
        </w:rPr>
        <w:t xml:space="preserve"> </w:t>
      </w:r>
      <w:r w:rsidR="00A41308" w:rsidRPr="00E3755C">
        <w:rPr>
          <w:rFonts w:ascii="Arial" w:hAnsi="Arial" w:cs="Arial"/>
          <w:b/>
          <w:bCs/>
          <w:sz w:val="16"/>
          <w:szCs w:val="16"/>
        </w:rPr>
        <w:t xml:space="preserve">DA </w:t>
      </w:r>
      <w:r w:rsidR="009D2314" w:rsidRPr="00E3755C">
        <w:rPr>
          <w:rFonts w:ascii="Arial" w:hAnsi="Arial" w:cs="Arial"/>
          <w:b/>
          <w:bCs/>
          <w:sz w:val="16"/>
          <w:szCs w:val="16"/>
        </w:rPr>
        <w:t xml:space="preserve">UTILIZAÇÃO DA ATA </w:t>
      </w:r>
    </w:p>
    <w:p w:rsidR="001F75AA" w:rsidRPr="00E3755C" w:rsidRDefault="001F75AA" w:rsidP="009D2314">
      <w:pPr>
        <w:jc w:val="both"/>
        <w:rPr>
          <w:rFonts w:ascii="Arial" w:hAnsi="Arial" w:cs="Arial"/>
          <w:b/>
          <w:bCs/>
          <w:sz w:val="16"/>
          <w:szCs w:val="16"/>
        </w:rPr>
      </w:pPr>
    </w:p>
    <w:p w:rsidR="009D2314" w:rsidRPr="00E3755C" w:rsidRDefault="009D2314" w:rsidP="009D2314">
      <w:pPr>
        <w:jc w:val="both"/>
        <w:rPr>
          <w:rFonts w:ascii="Arial" w:hAnsi="Arial" w:cs="Arial"/>
          <w:sz w:val="16"/>
          <w:szCs w:val="16"/>
        </w:rPr>
      </w:pPr>
    </w:p>
    <w:p w:rsidR="00334F76" w:rsidRPr="00E3755C" w:rsidRDefault="00EF2B1B" w:rsidP="001F75AA">
      <w:pPr>
        <w:pStyle w:val="PargrafodaLista"/>
        <w:numPr>
          <w:ilvl w:val="1"/>
          <w:numId w:val="8"/>
        </w:numPr>
        <w:suppressAutoHyphens/>
        <w:spacing w:line="100" w:lineRule="atLeast"/>
        <w:ind w:left="0" w:right="47" w:firstLine="0"/>
        <w:jc w:val="both"/>
        <w:rPr>
          <w:rFonts w:ascii="Arial" w:hAnsi="Arial" w:cs="Arial"/>
          <w:sz w:val="16"/>
          <w:szCs w:val="16"/>
        </w:rPr>
      </w:pPr>
      <w:r w:rsidRPr="00E3755C">
        <w:rPr>
          <w:rFonts w:ascii="Arial" w:hAnsi="Arial" w:cs="Arial"/>
          <w:sz w:val="16"/>
          <w:szCs w:val="16"/>
        </w:rPr>
        <w:t xml:space="preserve"> Nos termos do Artigo 26 do Decreto Estadual 18.340/13, e</w:t>
      </w:r>
      <w:r w:rsidR="0010657B" w:rsidRPr="00E3755C">
        <w:rPr>
          <w:rFonts w:ascii="Arial" w:hAnsi="Arial" w:cs="Arial"/>
          <w:sz w:val="16"/>
          <w:szCs w:val="16"/>
        </w:rPr>
        <w:t>sta Ata de Registro de Preços</w:t>
      </w:r>
      <w:r w:rsidR="00334F76" w:rsidRPr="00E3755C">
        <w:rPr>
          <w:rFonts w:ascii="Arial" w:hAnsi="Arial" w:cs="Arial"/>
          <w:sz w:val="16"/>
          <w:szCs w:val="16"/>
        </w:rPr>
        <w:t>, durante a sua vigência,</w:t>
      </w:r>
      <w:proofErr w:type="gramStart"/>
      <w:r w:rsidR="00334F76" w:rsidRPr="00E3755C">
        <w:rPr>
          <w:rFonts w:ascii="Arial" w:hAnsi="Arial" w:cs="Arial"/>
          <w:sz w:val="16"/>
          <w:szCs w:val="16"/>
        </w:rPr>
        <w:t xml:space="preserve"> </w:t>
      </w:r>
      <w:r w:rsidR="0010657B" w:rsidRPr="00E3755C">
        <w:rPr>
          <w:rFonts w:ascii="Arial" w:hAnsi="Arial" w:cs="Arial"/>
          <w:sz w:val="16"/>
          <w:szCs w:val="16"/>
        </w:rPr>
        <w:t xml:space="preserve"> </w:t>
      </w:r>
      <w:proofErr w:type="gramEnd"/>
      <w:r w:rsidR="0010657B" w:rsidRPr="00E3755C">
        <w:rPr>
          <w:rFonts w:ascii="Arial" w:hAnsi="Arial" w:cs="Arial"/>
          <w:sz w:val="16"/>
          <w:szCs w:val="16"/>
        </w:rPr>
        <w:t xml:space="preserve">poderá ser utilizada por qualquer órgão </w:t>
      </w:r>
      <w:r w:rsidR="00334F76" w:rsidRPr="00E3755C">
        <w:rPr>
          <w:rFonts w:ascii="Arial" w:hAnsi="Arial" w:cs="Arial"/>
          <w:sz w:val="16"/>
          <w:szCs w:val="16"/>
        </w:rPr>
        <w:t xml:space="preserve">ou entidade da </w:t>
      </w:r>
      <w:r w:rsidR="00667902" w:rsidRPr="00E3755C">
        <w:rPr>
          <w:rFonts w:ascii="Arial" w:hAnsi="Arial" w:cs="Arial"/>
          <w:sz w:val="16"/>
          <w:szCs w:val="16"/>
        </w:rPr>
        <w:t>A</w:t>
      </w:r>
      <w:r w:rsidR="00334F76" w:rsidRPr="00E3755C">
        <w:rPr>
          <w:rFonts w:ascii="Arial" w:hAnsi="Arial" w:cs="Arial"/>
          <w:sz w:val="16"/>
          <w:szCs w:val="16"/>
        </w:rPr>
        <w:t xml:space="preserve">dministração </w:t>
      </w:r>
      <w:r w:rsidR="00667902" w:rsidRPr="00E3755C">
        <w:rPr>
          <w:rFonts w:ascii="Arial" w:hAnsi="Arial" w:cs="Arial"/>
          <w:sz w:val="16"/>
          <w:szCs w:val="16"/>
        </w:rPr>
        <w:t>P</w:t>
      </w:r>
      <w:r w:rsidR="00334F76" w:rsidRPr="00E3755C">
        <w:rPr>
          <w:rFonts w:ascii="Arial" w:hAnsi="Arial" w:cs="Arial"/>
          <w:sz w:val="16"/>
          <w:szCs w:val="16"/>
        </w:rPr>
        <w:t xml:space="preserve">ública </w:t>
      </w:r>
      <w:r w:rsidR="00667902" w:rsidRPr="00E3755C">
        <w:rPr>
          <w:rFonts w:ascii="Arial" w:hAnsi="Arial" w:cs="Arial"/>
          <w:sz w:val="16"/>
          <w:szCs w:val="16"/>
        </w:rPr>
        <w:t>E</w:t>
      </w:r>
      <w:r w:rsidR="00334F76" w:rsidRPr="00E3755C">
        <w:rPr>
          <w:rFonts w:ascii="Arial" w:hAnsi="Arial" w:cs="Arial"/>
          <w:sz w:val="16"/>
          <w:szCs w:val="16"/>
        </w:rPr>
        <w:t>stadual que não tenha participado do certame licitatório, mediante anuência do órgão gerenciador.</w:t>
      </w:r>
    </w:p>
    <w:p w:rsidR="006C44FC" w:rsidRPr="00E3755C" w:rsidRDefault="006C44FC" w:rsidP="001D7CAD">
      <w:pPr>
        <w:pStyle w:val="PargrafodaLista"/>
        <w:suppressAutoHyphens/>
        <w:spacing w:line="100" w:lineRule="atLeast"/>
        <w:ind w:left="0" w:right="47"/>
        <w:jc w:val="both"/>
        <w:rPr>
          <w:rFonts w:ascii="Arial" w:hAnsi="Arial" w:cs="Arial"/>
          <w:sz w:val="16"/>
          <w:szCs w:val="16"/>
        </w:rPr>
      </w:pPr>
    </w:p>
    <w:p w:rsidR="00334F76" w:rsidRPr="00E3755C" w:rsidRDefault="00334F76" w:rsidP="001D7CAD">
      <w:pPr>
        <w:pStyle w:val="PargrafodaLista"/>
        <w:numPr>
          <w:ilvl w:val="1"/>
          <w:numId w:val="8"/>
        </w:numPr>
        <w:suppressAutoHyphens/>
        <w:spacing w:line="100" w:lineRule="atLeast"/>
        <w:ind w:left="0" w:right="47" w:firstLine="0"/>
        <w:jc w:val="both"/>
        <w:rPr>
          <w:rFonts w:ascii="Arial" w:hAnsi="Arial" w:cs="Arial"/>
          <w:sz w:val="16"/>
          <w:szCs w:val="16"/>
        </w:rPr>
      </w:pPr>
      <w:r w:rsidRPr="00E3755C">
        <w:rPr>
          <w:rFonts w:ascii="Arial" w:hAnsi="Arial" w:cs="Arial"/>
          <w:sz w:val="16"/>
          <w:szCs w:val="16"/>
        </w:rPr>
        <w:t xml:space="preserve"> É facultada aos órgãos s ou entidades municipais, distritais ou estaduais a adesão </w:t>
      </w:r>
      <w:proofErr w:type="gramStart"/>
      <w:r w:rsidRPr="00E3755C">
        <w:rPr>
          <w:rFonts w:ascii="Arial" w:hAnsi="Arial" w:cs="Arial"/>
          <w:sz w:val="16"/>
          <w:szCs w:val="16"/>
        </w:rPr>
        <w:t>a</w:t>
      </w:r>
      <w:proofErr w:type="gramEnd"/>
      <w:r w:rsidRPr="00E3755C">
        <w:rPr>
          <w:rFonts w:ascii="Arial" w:hAnsi="Arial" w:cs="Arial"/>
          <w:sz w:val="16"/>
          <w:szCs w:val="16"/>
        </w:rPr>
        <w:t xml:space="preserve"> ata de registro de preços da Administração Pública Estadual.</w:t>
      </w:r>
    </w:p>
    <w:p w:rsidR="006C44FC" w:rsidRPr="00E3755C" w:rsidRDefault="006C44FC" w:rsidP="001D7CAD">
      <w:pPr>
        <w:pStyle w:val="PargrafodaLista"/>
        <w:suppressAutoHyphens/>
        <w:spacing w:line="100" w:lineRule="atLeast"/>
        <w:ind w:left="0" w:right="47"/>
        <w:jc w:val="both"/>
        <w:rPr>
          <w:rFonts w:ascii="Arial" w:hAnsi="Arial" w:cs="Arial"/>
          <w:sz w:val="16"/>
          <w:szCs w:val="16"/>
        </w:rPr>
      </w:pPr>
    </w:p>
    <w:p w:rsidR="0010657B" w:rsidRPr="00E3755C" w:rsidRDefault="005E2FA0" w:rsidP="001D7CAD">
      <w:pPr>
        <w:pStyle w:val="PargrafodaLista1"/>
        <w:numPr>
          <w:ilvl w:val="1"/>
          <w:numId w:val="8"/>
        </w:numPr>
        <w:ind w:left="0" w:firstLine="0"/>
        <w:jc w:val="both"/>
        <w:rPr>
          <w:rFonts w:ascii="Arial" w:hAnsi="Arial" w:cs="Arial"/>
          <w:sz w:val="16"/>
          <w:szCs w:val="16"/>
        </w:rPr>
      </w:pPr>
      <w:r w:rsidRPr="00E3755C">
        <w:rPr>
          <w:rFonts w:ascii="Arial" w:hAnsi="Arial" w:cs="Arial"/>
          <w:sz w:val="16"/>
          <w:szCs w:val="16"/>
        </w:rPr>
        <w:t xml:space="preserve"> </w:t>
      </w:r>
      <w:r w:rsidR="0010657B" w:rsidRPr="00E3755C">
        <w:rPr>
          <w:rFonts w:ascii="Arial" w:hAnsi="Arial" w:cs="Arial"/>
          <w:sz w:val="16"/>
          <w:szCs w:val="16"/>
        </w:rPr>
        <w:t>Caberá ao fornecedor beneficiário da Ata de Registro de Preços, observadas as condições nela estabelecidas, optar pela aceitação ou não do fornecimento</w:t>
      </w:r>
      <w:r w:rsidR="00334F76" w:rsidRPr="00E3755C">
        <w:rPr>
          <w:rFonts w:ascii="Arial" w:hAnsi="Arial" w:cs="Arial"/>
          <w:sz w:val="16"/>
          <w:szCs w:val="16"/>
        </w:rPr>
        <w:t xml:space="preserve"> decorrente da adesão, desde que não prejudique as obrigações presentes e futuras da ata, assumidas com o órgão gerenciador e órgãos participantes. </w:t>
      </w:r>
    </w:p>
    <w:p w:rsidR="006C44FC" w:rsidRPr="00E3755C" w:rsidRDefault="006C44FC" w:rsidP="001D7CAD">
      <w:pPr>
        <w:pStyle w:val="PargrafodaLista1"/>
        <w:ind w:left="0"/>
        <w:jc w:val="both"/>
        <w:rPr>
          <w:rFonts w:ascii="Arial" w:hAnsi="Arial" w:cs="Arial"/>
          <w:sz w:val="16"/>
          <w:szCs w:val="16"/>
        </w:rPr>
      </w:pPr>
    </w:p>
    <w:p w:rsidR="00334F76" w:rsidRPr="00E3755C" w:rsidRDefault="00334F76" w:rsidP="001D7CAD">
      <w:pPr>
        <w:pStyle w:val="PargrafodaLista1"/>
        <w:numPr>
          <w:ilvl w:val="1"/>
          <w:numId w:val="8"/>
        </w:numPr>
        <w:tabs>
          <w:tab w:val="left" w:pos="142"/>
        </w:tabs>
        <w:ind w:left="0" w:firstLine="0"/>
        <w:jc w:val="both"/>
        <w:rPr>
          <w:rFonts w:ascii="Arial" w:hAnsi="Arial" w:cs="Arial"/>
          <w:sz w:val="16"/>
          <w:szCs w:val="16"/>
        </w:rPr>
      </w:pPr>
      <w:r w:rsidRPr="00E3755C">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3755C" w:rsidRDefault="006C44FC" w:rsidP="001D7CAD">
      <w:pPr>
        <w:pStyle w:val="PargrafodaLista1"/>
        <w:tabs>
          <w:tab w:val="left" w:pos="142"/>
        </w:tabs>
        <w:ind w:left="0"/>
        <w:jc w:val="both"/>
        <w:rPr>
          <w:rFonts w:ascii="Arial" w:hAnsi="Arial" w:cs="Arial"/>
          <w:sz w:val="16"/>
          <w:szCs w:val="16"/>
        </w:rPr>
      </w:pPr>
    </w:p>
    <w:p w:rsidR="00334F76" w:rsidRPr="00E3755C" w:rsidRDefault="00334F76" w:rsidP="001D7CAD">
      <w:pPr>
        <w:pStyle w:val="PargrafodaLista1"/>
        <w:numPr>
          <w:ilvl w:val="1"/>
          <w:numId w:val="8"/>
        </w:numPr>
        <w:tabs>
          <w:tab w:val="left" w:pos="142"/>
        </w:tabs>
        <w:ind w:left="0" w:firstLine="0"/>
        <w:jc w:val="both"/>
        <w:rPr>
          <w:rFonts w:ascii="Arial" w:hAnsi="Arial" w:cs="Arial"/>
          <w:sz w:val="16"/>
          <w:szCs w:val="16"/>
        </w:rPr>
      </w:pPr>
      <w:r w:rsidRPr="00E3755C">
        <w:rPr>
          <w:rFonts w:ascii="Arial" w:hAnsi="Arial" w:cs="Arial"/>
          <w:sz w:val="16"/>
          <w:szCs w:val="16"/>
        </w:rPr>
        <w:t>As adesões à ata de registro de preços não poder</w:t>
      </w:r>
      <w:r w:rsidR="00790B20" w:rsidRPr="00E3755C">
        <w:rPr>
          <w:rFonts w:ascii="Arial" w:hAnsi="Arial" w:cs="Arial"/>
          <w:sz w:val="16"/>
          <w:szCs w:val="16"/>
        </w:rPr>
        <w:t>ão</w:t>
      </w:r>
      <w:r w:rsidRPr="00E3755C">
        <w:rPr>
          <w:rFonts w:ascii="Arial" w:hAnsi="Arial" w:cs="Arial"/>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E3755C" w:rsidRDefault="0010657B" w:rsidP="001D7CAD">
      <w:pPr>
        <w:pStyle w:val="PargrafodaLista1"/>
        <w:ind w:left="0"/>
        <w:rPr>
          <w:rFonts w:ascii="Arial" w:hAnsi="Arial" w:cs="Arial"/>
          <w:sz w:val="16"/>
          <w:szCs w:val="16"/>
        </w:rPr>
      </w:pPr>
    </w:p>
    <w:p w:rsidR="0010657B" w:rsidRPr="00E3755C" w:rsidRDefault="005E2FA0" w:rsidP="001D7CAD">
      <w:pPr>
        <w:pStyle w:val="PargrafodaLista"/>
        <w:numPr>
          <w:ilvl w:val="1"/>
          <w:numId w:val="8"/>
        </w:numPr>
        <w:ind w:left="0" w:firstLine="0"/>
        <w:jc w:val="both"/>
        <w:rPr>
          <w:rFonts w:ascii="Arial" w:hAnsi="Arial" w:cs="Arial"/>
          <w:sz w:val="16"/>
          <w:szCs w:val="16"/>
        </w:rPr>
      </w:pPr>
      <w:r w:rsidRPr="00E3755C">
        <w:rPr>
          <w:rFonts w:ascii="Arial" w:hAnsi="Arial" w:cs="Arial"/>
          <w:bCs/>
          <w:sz w:val="16"/>
          <w:szCs w:val="16"/>
        </w:rPr>
        <w:t xml:space="preserve"> </w:t>
      </w:r>
      <w:r w:rsidR="0010657B" w:rsidRPr="00E3755C">
        <w:rPr>
          <w:rFonts w:ascii="Arial" w:hAnsi="Arial" w:cs="Arial"/>
          <w:sz w:val="16"/>
          <w:szCs w:val="16"/>
        </w:rPr>
        <w:t>Caberá ao órgão que se utilizar da ata, verificar a vantagem econômica da adesão a este Registro de Pre</w:t>
      </w:r>
      <w:r w:rsidR="00A41308" w:rsidRPr="00E3755C">
        <w:rPr>
          <w:rFonts w:ascii="Arial" w:hAnsi="Arial" w:cs="Arial"/>
          <w:sz w:val="16"/>
          <w:szCs w:val="16"/>
        </w:rPr>
        <w:t>ço.</w:t>
      </w:r>
    </w:p>
    <w:p w:rsidR="00833FDA" w:rsidRPr="00E3755C" w:rsidRDefault="00833FDA" w:rsidP="00833FDA">
      <w:pPr>
        <w:pStyle w:val="PargrafodaLista"/>
        <w:rPr>
          <w:rFonts w:ascii="Arial" w:hAnsi="Arial" w:cs="Arial"/>
          <w:sz w:val="16"/>
          <w:szCs w:val="16"/>
        </w:rPr>
      </w:pPr>
    </w:p>
    <w:p w:rsidR="00833FDA" w:rsidRPr="00E3755C" w:rsidRDefault="00833FDA" w:rsidP="00833FDA">
      <w:pPr>
        <w:jc w:val="both"/>
        <w:rPr>
          <w:rFonts w:ascii="Arial" w:hAnsi="Arial" w:cs="Arial"/>
          <w:sz w:val="16"/>
          <w:szCs w:val="16"/>
        </w:rPr>
      </w:pPr>
    </w:p>
    <w:p w:rsidR="005E1530" w:rsidRPr="00E3755C" w:rsidRDefault="005E2FA0" w:rsidP="005E2FA0">
      <w:pPr>
        <w:spacing w:line="360" w:lineRule="auto"/>
        <w:jc w:val="both"/>
        <w:rPr>
          <w:rFonts w:ascii="Arial" w:hAnsi="Arial" w:cs="Arial"/>
          <w:b/>
          <w:bCs/>
          <w:sz w:val="16"/>
          <w:szCs w:val="16"/>
        </w:rPr>
      </w:pPr>
      <w:r w:rsidRPr="00E3755C">
        <w:rPr>
          <w:rFonts w:ascii="Arial" w:hAnsi="Arial" w:cs="Arial"/>
          <w:b/>
          <w:bCs/>
          <w:sz w:val="16"/>
          <w:szCs w:val="16"/>
        </w:rPr>
        <w:t>11</w:t>
      </w:r>
      <w:r w:rsidR="009A0931" w:rsidRPr="00E3755C">
        <w:rPr>
          <w:rFonts w:ascii="Arial" w:hAnsi="Arial" w:cs="Arial"/>
          <w:b/>
          <w:bCs/>
          <w:sz w:val="16"/>
          <w:szCs w:val="16"/>
        </w:rPr>
        <w:t>.</w:t>
      </w:r>
      <w:r w:rsidR="00A41308" w:rsidRPr="00E3755C">
        <w:rPr>
          <w:rFonts w:ascii="Arial" w:hAnsi="Arial" w:cs="Arial"/>
          <w:b/>
          <w:bCs/>
          <w:sz w:val="16"/>
          <w:szCs w:val="16"/>
        </w:rPr>
        <w:t xml:space="preserve"> </w:t>
      </w:r>
      <w:r w:rsidR="00FE1BAB" w:rsidRPr="00E3755C">
        <w:rPr>
          <w:rFonts w:ascii="Arial" w:hAnsi="Arial" w:cs="Arial"/>
          <w:b/>
          <w:bCs/>
          <w:sz w:val="16"/>
          <w:szCs w:val="16"/>
        </w:rPr>
        <w:t>DA ALTERAÇÃO DA ATA DE REGISTRO DE PREÇOS</w:t>
      </w:r>
    </w:p>
    <w:p w:rsidR="00833FDA" w:rsidRPr="00E3755C" w:rsidRDefault="00833FDA" w:rsidP="005E2FA0">
      <w:pPr>
        <w:spacing w:line="360" w:lineRule="auto"/>
        <w:jc w:val="both"/>
        <w:rPr>
          <w:rFonts w:ascii="Arial" w:hAnsi="Arial" w:cs="Arial"/>
          <w:b/>
          <w:bCs/>
          <w:sz w:val="16"/>
          <w:szCs w:val="16"/>
        </w:rPr>
      </w:pPr>
    </w:p>
    <w:p w:rsidR="00E03821" w:rsidRPr="00E3755C" w:rsidRDefault="005E2FA0" w:rsidP="005E2FA0">
      <w:pPr>
        <w:pStyle w:val="Corpodetexto3"/>
        <w:tabs>
          <w:tab w:val="left" w:pos="900"/>
        </w:tabs>
        <w:ind w:right="47"/>
        <w:rPr>
          <w:rFonts w:ascii="Arial" w:hAnsi="Arial" w:cs="Arial"/>
          <w:sz w:val="16"/>
          <w:szCs w:val="16"/>
        </w:rPr>
      </w:pPr>
      <w:r w:rsidRPr="00E3755C">
        <w:rPr>
          <w:rFonts w:ascii="Arial" w:hAnsi="Arial" w:cs="Arial"/>
          <w:sz w:val="16"/>
          <w:szCs w:val="16"/>
        </w:rPr>
        <w:t xml:space="preserve">11.1. </w:t>
      </w:r>
      <w:r w:rsidR="00E03821" w:rsidRPr="00E3755C">
        <w:rPr>
          <w:rFonts w:ascii="Arial" w:hAnsi="Arial" w:cs="Arial"/>
          <w:sz w:val="16"/>
          <w:szCs w:val="16"/>
        </w:rPr>
        <w:t xml:space="preserve">De acordo com artigo 21 </w:t>
      </w:r>
      <w:r w:rsidR="00FE1BAB" w:rsidRPr="00E3755C">
        <w:rPr>
          <w:rFonts w:ascii="Arial" w:hAnsi="Arial" w:cs="Arial"/>
          <w:sz w:val="16"/>
          <w:szCs w:val="16"/>
        </w:rPr>
        <w:t xml:space="preserve">e 22 </w:t>
      </w:r>
      <w:r w:rsidR="00E03821" w:rsidRPr="00E3755C">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E3755C">
        <w:rPr>
          <w:rFonts w:ascii="Arial" w:hAnsi="Arial" w:cs="Arial"/>
          <w:sz w:val="16"/>
          <w:szCs w:val="16"/>
        </w:rPr>
        <w:t>93</w:t>
      </w:r>
      <w:proofErr w:type="gramEnd"/>
    </w:p>
    <w:p w:rsidR="009D2314" w:rsidRPr="00E3755C" w:rsidRDefault="009D2314" w:rsidP="005E2FA0">
      <w:pPr>
        <w:pStyle w:val="Corpodetexto3"/>
        <w:tabs>
          <w:tab w:val="left" w:pos="900"/>
        </w:tabs>
        <w:ind w:right="47"/>
        <w:rPr>
          <w:rFonts w:ascii="Arial" w:hAnsi="Arial" w:cs="Arial"/>
          <w:sz w:val="16"/>
          <w:szCs w:val="16"/>
        </w:rPr>
      </w:pPr>
    </w:p>
    <w:p w:rsidR="00E03821" w:rsidRPr="00E3755C" w:rsidRDefault="00E03821" w:rsidP="005E2FA0">
      <w:pPr>
        <w:pStyle w:val="Corpodetexto3"/>
        <w:tabs>
          <w:tab w:val="left" w:pos="900"/>
        </w:tabs>
        <w:ind w:right="47"/>
        <w:rPr>
          <w:rFonts w:ascii="Arial" w:hAnsi="Arial" w:cs="Arial"/>
          <w:sz w:val="16"/>
          <w:szCs w:val="16"/>
        </w:rPr>
      </w:pPr>
      <w:r w:rsidRPr="00E3755C">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E3755C" w:rsidRDefault="00E03821" w:rsidP="005E2FA0">
      <w:pPr>
        <w:pStyle w:val="Corpodetexto3"/>
        <w:tabs>
          <w:tab w:val="left" w:pos="900"/>
        </w:tabs>
        <w:ind w:right="47"/>
        <w:rPr>
          <w:rFonts w:ascii="Arial" w:hAnsi="Arial" w:cs="Arial"/>
          <w:sz w:val="16"/>
          <w:szCs w:val="16"/>
        </w:rPr>
      </w:pPr>
    </w:p>
    <w:p w:rsidR="00E03821" w:rsidRPr="00E3755C" w:rsidRDefault="00E03821" w:rsidP="005E2FA0">
      <w:pPr>
        <w:pStyle w:val="Corpodetexto3"/>
        <w:tabs>
          <w:tab w:val="left" w:pos="900"/>
        </w:tabs>
        <w:ind w:right="47"/>
        <w:rPr>
          <w:rFonts w:ascii="Arial" w:hAnsi="Arial" w:cs="Arial"/>
          <w:sz w:val="16"/>
          <w:szCs w:val="16"/>
        </w:rPr>
      </w:pPr>
      <w:r w:rsidRPr="00E3755C">
        <w:rPr>
          <w:rFonts w:ascii="Arial" w:hAnsi="Arial" w:cs="Arial"/>
          <w:sz w:val="16"/>
          <w:szCs w:val="16"/>
        </w:rPr>
        <w:lastRenderedPageBreak/>
        <w:t>11.3. Os fornecedores que não aceitarem reduzir seus preços aos valores praticados pelo mercado serão liberados do compromisso assumido, sem aplicação de penalidade.</w:t>
      </w:r>
    </w:p>
    <w:p w:rsidR="00E03821" w:rsidRPr="00E3755C" w:rsidRDefault="00E03821" w:rsidP="005E2FA0">
      <w:pPr>
        <w:pStyle w:val="Corpodetexto3"/>
        <w:tabs>
          <w:tab w:val="left" w:pos="900"/>
        </w:tabs>
        <w:ind w:right="47"/>
        <w:rPr>
          <w:rFonts w:ascii="Arial" w:hAnsi="Arial" w:cs="Arial"/>
          <w:sz w:val="16"/>
          <w:szCs w:val="16"/>
        </w:rPr>
      </w:pPr>
    </w:p>
    <w:p w:rsidR="00E03821" w:rsidRPr="00E3755C" w:rsidRDefault="00E03821" w:rsidP="005E2FA0">
      <w:pPr>
        <w:pStyle w:val="Corpodetexto3"/>
        <w:tabs>
          <w:tab w:val="left" w:pos="900"/>
        </w:tabs>
        <w:ind w:right="47"/>
        <w:rPr>
          <w:rFonts w:ascii="Arial" w:hAnsi="Arial" w:cs="Arial"/>
          <w:sz w:val="16"/>
          <w:szCs w:val="16"/>
        </w:rPr>
      </w:pPr>
      <w:r w:rsidRPr="00E3755C">
        <w:rPr>
          <w:rFonts w:ascii="Arial" w:hAnsi="Arial" w:cs="Arial"/>
          <w:sz w:val="16"/>
          <w:szCs w:val="16"/>
        </w:rPr>
        <w:t>11.4. A ordem de classificação dos fornecedores que aceitarem reduzir seus preços aos valores de mercado observará a classificação original.</w:t>
      </w:r>
    </w:p>
    <w:p w:rsidR="00E03821" w:rsidRPr="00E3755C" w:rsidRDefault="00E03821" w:rsidP="005E2FA0">
      <w:pPr>
        <w:pStyle w:val="Corpodetexto3"/>
        <w:tabs>
          <w:tab w:val="left" w:pos="900"/>
        </w:tabs>
        <w:ind w:right="47"/>
        <w:rPr>
          <w:rFonts w:ascii="Arial" w:hAnsi="Arial" w:cs="Arial"/>
          <w:sz w:val="16"/>
          <w:szCs w:val="16"/>
        </w:rPr>
      </w:pPr>
    </w:p>
    <w:p w:rsidR="00E03821" w:rsidRPr="00E3755C" w:rsidRDefault="00E03821" w:rsidP="005E2FA0">
      <w:pPr>
        <w:pStyle w:val="Corpodetexto3"/>
        <w:tabs>
          <w:tab w:val="left" w:pos="900"/>
        </w:tabs>
        <w:ind w:right="47"/>
        <w:rPr>
          <w:rFonts w:ascii="Arial" w:hAnsi="Arial" w:cs="Arial"/>
          <w:sz w:val="16"/>
          <w:szCs w:val="16"/>
        </w:rPr>
      </w:pPr>
      <w:r w:rsidRPr="00E3755C">
        <w:rPr>
          <w:rFonts w:ascii="Arial" w:hAnsi="Arial" w:cs="Arial"/>
          <w:sz w:val="16"/>
          <w:szCs w:val="16"/>
        </w:rPr>
        <w:t xml:space="preserve">11.5. Quando o preço de mercado tornar-se superior aos preços registrados, e o fornecedor não puder cumprir o </w:t>
      </w:r>
      <w:proofErr w:type="gramStart"/>
      <w:r w:rsidRPr="00E3755C">
        <w:rPr>
          <w:rFonts w:ascii="Arial" w:hAnsi="Arial" w:cs="Arial"/>
          <w:sz w:val="16"/>
          <w:szCs w:val="16"/>
        </w:rPr>
        <w:t>compromisso ,</w:t>
      </w:r>
      <w:proofErr w:type="gramEnd"/>
      <w:r w:rsidRPr="00E3755C">
        <w:rPr>
          <w:rFonts w:ascii="Arial" w:hAnsi="Arial" w:cs="Arial"/>
          <w:sz w:val="16"/>
          <w:szCs w:val="16"/>
        </w:rPr>
        <w:t xml:space="preserve"> o órgão gerenciador poderá:</w:t>
      </w:r>
    </w:p>
    <w:p w:rsidR="00E03821" w:rsidRPr="00E3755C" w:rsidRDefault="00E03821" w:rsidP="005E2FA0">
      <w:pPr>
        <w:pStyle w:val="Corpodetexto3"/>
        <w:tabs>
          <w:tab w:val="left" w:pos="900"/>
        </w:tabs>
        <w:ind w:right="47"/>
        <w:rPr>
          <w:rFonts w:ascii="Arial" w:hAnsi="Arial" w:cs="Arial"/>
          <w:sz w:val="16"/>
          <w:szCs w:val="16"/>
        </w:rPr>
      </w:pPr>
    </w:p>
    <w:p w:rsidR="00E03821" w:rsidRPr="00E3755C" w:rsidRDefault="00E03821" w:rsidP="005E2FA0">
      <w:pPr>
        <w:pStyle w:val="Corpodetexto3"/>
        <w:tabs>
          <w:tab w:val="left" w:pos="900"/>
        </w:tabs>
        <w:ind w:right="47"/>
        <w:rPr>
          <w:rFonts w:ascii="Arial" w:hAnsi="Arial" w:cs="Arial"/>
          <w:sz w:val="16"/>
          <w:szCs w:val="16"/>
        </w:rPr>
      </w:pPr>
      <w:r w:rsidRPr="00E3755C">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E3755C">
        <w:rPr>
          <w:rFonts w:ascii="Arial" w:hAnsi="Arial" w:cs="Arial"/>
          <w:sz w:val="16"/>
          <w:szCs w:val="16"/>
        </w:rPr>
        <w:t>a</w:t>
      </w:r>
      <w:proofErr w:type="gramEnd"/>
      <w:r w:rsidRPr="00E3755C">
        <w:rPr>
          <w:rFonts w:ascii="Arial" w:hAnsi="Arial" w:cs="Arial"/>
          <w:sz w:val="16"/>
          <w:szCs w:val="16"/>
        </w:rPr>
        <w:t xml:space="preserve"> veracidade dos motivos e comprovantes;</w:t>
      </w:r>
    </w:p>
    <w:p w:rsidR="00E03821" w:rsidRPr="00E3755C" w:rsidRDefault="00E03821" w:rsidP="005E2FA0">
      <w:pPr>
        <w:pStyle w:val="Corpodetexto3"/>
        <w:tabs>
          <w:tab w:val="left" w:pos="900"/>
        </w:tabs>
        <w:ind w:right="47"/>
        <w:rPr>
          <w:rFonts w:ascii="Arial" w:hAnsi="Arial" w:cs="Arial"/>
          <w:sz w:val="16"/>
          <w:szCs w:val="16"/>
        </w:rPr>
      </w:pPr>
    </w:p>
    <w:p w:rsidR="00E03821" w:rsidRPr="00E3755C" w:rsidRDefault="00E03821" w:rsidP="005E2FA0">
      <w:pPr>
        <w:pStyle w:val="Corpodetexto3"/>
        <w:tabs>
          <w:tab w:val="left" w:pos="900"/>
        </w:tabs>
        <w:ind w:right="47"/>
        <w:rPr>
          <w:rFonts w:ascii="Arial" w:hAnsi="Arial" w:cs="Arial"/>
          <w:sz w:val="16"/>
          <w:szCs w:val="16"/>
        </w:rPr>
      </w:pPr>
      <w:r w:rsidRPr="00E3755C">
        <w:rPr>
          <w:rFonts w:ascii="Arial" w:hAnsi="Arial" w:cs="Arial"/>
          <w:sz w:val="16"/>
          <w:szCs w:val="16"/>
        </w:rPr>
        <w:t xml:space="preserve">11.5.2. </w:t>
      </w:r>
      <w:proofErr w:type="gramStart"/>
      <w:r w:rsidRPr="00E3755C">
        <w:rPr>
          <w:rFonts w:ascii="Arial" w:hAnsi="Arial" w:cs="Arial"/>
          <w:sz w:val="16"/>
          <w:szCs w:val="16"/>
        </w:rPr>
        <w:t>convocar</w:t>
      </w:r>
      <w:proofErr w:type="gramEnd"/>
      <w:r w:rsidRPr="00E3755C">
        <w:rPr>
          <w:rFonts w:ascii="Arial" w:hAnsi="Arial" w:cs="Arial"/>
          <w:sz w:val="16"/>
          <w:szCs w:val="16"/>
        </w:rPr>
        <w:t xml:space="preserve"> os demais fornecedores para assegurar igual oportunidade de negociação;</w:t>
      </w:r>
    </w:p>
    <w:p w:rsidR="00E03821" w:rsidRPr="00E3755C" w:rsidRDefault="00E03821" w:rsidP="005E2FA0">
      <w:pPr>
        <w:pStyle w:val="Corpodetexto3"/>
        <w:tabs>
          <w:tab w:val="left" w:pos="900"/>
        </w:tabs>
        <w:ind w:right="47"/>
        <w:rPr>
          <w:rFonts w:ascii="Arial" w:hAnsi="Arial" w:cs="Arial"/>
          <w:sz w:val="16"/>
          <w:szCs w:val="16"/>
        </w:rPr>
      </w:pPr>
    </w:p>
    <w:p w:rsidR="006C44FC" w:rsidRPr="00E3755C" w:rsidRDefault="00E03821" w:rsidP="006C44FC">
      <w:pPr>
        <w:pStyle w:val="Corpodetexto3"/>
        <w:tabs>
          <w:tab w:val="left" w:pos="900"/>
        </w:tabs>
        <w:ind w:right="47"/>
        <w:rPr>
          <w:rFonts w:ascii="Arial" w:hAnsi="Arial" w:cs="Arial"/>
          <w:sz w:val="16"/>
          <w:szCs w:val="16"/>
        </w:rPr>
      </w:pPr>
      <w:r w:rsidRPr="00E3755C">
        <w:rPr>
          <w:rFonts w:ascii="Arial" w:hAnsi="Arial" w:cs="Arial"/>
          <w:sz w:val="16"/>
          <w:szCs w:val="16"/>
        </w:rPr>
        <w:t xml:space="preserve">11.5.3. Não havendo êxito nas negociações, o órgão gerenciador deverá proceder </w:t>
      </w:r>
      <w:proofErr w:type="gramStart"/>
      <w:r w:rsidRPr="00E3755C">
        <w:rPr>
          <w:rFonts w:ascii="Arial" w:hAnsi="Arial" w:cs="Arial"/>
          <w:sz w:val="16"/>
          <w:szCs w:val="16"/>
        </w:rPr>
        <w:t>a</w:t>
      </w:r>
      <w:proofErr w:type="gramEnd"/>
      <w:r w:rsidRPr="00E3755C">
        <w:rPr>
          <w:rFonts w:ascii="Arial" w:hAnsi="Arial" w:cs="Arial"/>
          <w:sz w:val="16"/>
          <w:szCs w:val="16"/>
        </w:rPr>
        <w:t xml:space="preserve"> revogação do item da ata de registro de preços, adotando as medidas cabíveis para obtenção da contratação mais vantajosa.</w:t>
      </w:r>
    </w:p>
    <w:p w:rsidR="00833FDA" w:rsidRPr="00E3755C" w:rsidRDefault="00833FDA" w:rsidP="006C44FC">
      <w:pPr>
        <w:pStyle w:val="Corpodetexto3"/>
        <w:tabs>
          <w:tab w:val="left" w:pos="900"/>
        </w:tabs>
        <w:ind w:right="47"/>
        <w:rPr>
          <w:rFonts w:ascii="Arial" w:hAnsi="Arial" w:cs="Arial"/>
          <w:sz w:val="16"/>
          <w:szCs w:val="16"/>
        </w:rPr>
      </w:pPr>
    </w:p>
    <w:p w:rsidR="009D2314" w:rsidRPr="00E3755C" w:rsidRDefault="009D2314" w:rsidP="00167705">
      <w:pPr>
        <w:pStyle w:val="Ttulo2"/>
        <w:jc w:val="both"/>
        <w:rPr>
          <w:i w:val="0"/>
          <w:iCs w:val="0"/>
          <w:sz w:val="16"/>
          <w:szCs w:val="16"/>
        </w:rPr>
      </w:pPr>
      <w:r w:rsidRPr="00E3755C">
        <w:rPr>
          <w:i w:val="0"/>
          <w:iCs w:val="0"/>
          <w:sz w:val="16"/>
          <w:szCs w:val="16"/>
        </w:rPr>
        <w:t>1</w:t>
      </w:r>
      <w:r w:rsidR="005E2FA0" w:rsidRPr="00E3755C">
        <w:rPr>
          <w:i w:val="0"/>
          <w:iCs w:val="0"/>
          <w:sz w:val="16"/>
          <w:szCs w:val="16"/>
        </w:rPr>
        <w:t>2</w:t>
      </w:r>
      <w:r w:rsidRPr="00E3755C">
        <w:rPr>
          <w:i w:val="0"/>
          <w:iCs w:val="0"/>
          <w:sz w:val="16"/>
          <w:szCs w:val="16"/>
        </w:rPr>
        <w:t>. DAS OBRIGAÇÕES DA DETENTORA DO REGISTRO</w:t>
      </w:r>
    </w:p>
    <w:p w:rsidR="004C43D9" w:rsidRPr="00E3755C" w:rsidRDefault="004C43D9" w:rsidP="004C43D9"/>
    <w:p w:rsidR="009D2314" w:rsidRPr="00E3755C" w:rsidRDefault="009D2314" w:rsidP="009D2314">
      <w:pPr>
        <w:jc w:val="both"/>
        <w:rPr>
          <w:rFonts w:ascii="Arial" w:hAnsi="Arial" w:cs="Arial"/>
          <w:sz w:val="16"/>
          <w:szCs w:val="16"/>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w:t>
      </w:r>
      <w:r w:rsidR="00167705" w:rsidRPr="00E3755C">
        <w:rPr>
          <w:rFonts w:ascii="Arial" w:hAnsi="Arial" w:cs="Arial"/>
          <w:bCs/>
          <w:sz w:val="16"/>
          <w:szCs w:val="16"/>
        </w:rPr>
        <w:t>1</w:t>
      </w:r>
      <w:r w:rsidR="009A0931" w:rsidRPr="00E3755C">
        <w:rPr>
          <w:rFonts w:ascii="Arial" w:hAnsi="Arial" w:cs="Arial"/>
          <w:bCs/>
          <w:sz w:val="16"/>
          <w:szCs w:val="16"/>
        </w:rPr>
        <w:t>.</w:t>
      </w:r>
      <w:r w:rsidRPr="00E3755C">
        <w:rPr>
          <w:rFonts w:ascii="Arial" w:hAnsi="Arial" w:cs="Arial"/>
          <w:sz w:val="16"/>
          <w:szCs w:val="16"/>
        </w:rPr>
        <w:t xml:space="preserve"> Substituir em qualquer tempo e sem qualquer Ônus para o Órgão/Entidade toda ou parte da remessa devolvida pela mesma, no prazo de </w:t>
      </w:r>
      <w:r w:rsidRPr="00E3755C">
        <w:rPr>
          <w:rFonts w:ascii="Arial" w:hAnsi="Arial" w:cs="Arial"/>
          <w:b/>
          <w:bCs/>
          <w:sz w:val="16"/>
          <w:szCs w:val="16"/>
        </w:rPr>
        <w:t>05 (cinco) dias úteis</w:t>
      </w:r>
      <w:r w:rsidRPr="00E3755C">
        <w:rPr>
          <w:rFonts w:ascii="Arial" w:hAnsi="Arial" w:cs="Arial"/>
          <w:sz w:val="16"/>
          <w:szCs w:val="16"/>
        </w:rPr>
        <w:t>, caso constatada divergência na especificação;</w:t>
      </w:r>
    </w:p>
    <w:p w:rsidR="009D2314" w:rsidRPr="00E3755C" w:rsidRDefault="009D2314" w:rsidP="009D2314">
      <w:pPr>
        <w:jc w:val="both"/>
        <w:rPr>
          <w:rFonts w:ascii="Arial" w:hAnsi="Arial" w:cs="Arial"/>
          <w:sz w:val="16"/>
          <w:szCs w:val="16"/>
        </w:rPr>
      </w:pPr>
    </w:p>
    <w:p w:rsidR="009D2314" w:rsidRPr="00E3755C" w:rsidRDefault="00167705" w:rsidP="009D2314">
      <w:pPr>
        <w:jc w:val="both"/>
        <w:rPr>
          <w:rFonts w:ascii="Arial" w:hAnsi="Arial" w:cs="Arial"/>
          <w:sz w:val="16"/>
          <w:szCs w:val="16"/>
          <w:lang w:val="pt-PT"/>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.2</w:t>
      </w:r>
      <w:r w:rsidR="009A0931" w:rsidRPr="00E3755C">
        <w:rPr>
          <w:rFonts w:ascii="Arial" w:hAnsi="Arial" w:cs="Arial"/>
          <w:bCs/>
          <w:sz w:val="16"/>
          <w:szCs w:val="16"/>
        </w:rPr>
        <w:t>.</w:t>
      </w:r>
      <w:r w:rsidR="009D2314" w:rsidRPr="00E3755C">
        <w:rPr>
          <w:rFonts w:ascii="Arial" w:hAnsi="Arial" w:cs="Arial"/>
          <w:bCs/>
          <w:sz w:val="16"/>
          <w:szCs w:val="16"/>
        </w:rPr>
        <w:t xml:space="preserve"> </w:t>
      </w:r>
      <w:r w:rsidR="009D2314" w:rsidRPr="00E3755C">
        <w:rPr>
          <w:rFonts w:ascii="Arial" w:hAnsi="Arial" w:cs="Arial"/>
          <w:sz w:val="16"/>
          <w:szCs w:val="16"/>
          <w:lang w:val="pt-PT"/>
        </w:rPr>
        <w:t>Dispor-se a toda e qualquer fiscalização, no tocante ao fornecimento do produto, assim como ao cumprimento das obrigações previstas na ATA;</w:t>
      </w:r>
    </w:p>
    <w:p w:rsidR="009D2314" w:rsidRPr="00E3755C" w:rsidRDefault="009D2314" w:rsidP="009D2314">
      <w:pPr>
        <w:ind w:left="284"/>
        <w:jc w:val="both"/>
        <w:rPr>
          <w:rFonts w:ascii="Arial" w:hAnsi="Arial" w:cs="Arial"/>
          <w:bCs/>
          <w:sz w:val="16"/>
          <w:szCs w:val="16"/>
          <w:lang w:val="pt-PT"/>
        </w:rPr>
      </w:pPr>
    </w:p>
    <w:p w:rsidR="009D2314" w:rsidRPr="00E3755C" w:rsidRDefault="00167705" w:rsidP="009D2314">
      <w:pPr>
        <w:jc w:val="both"/>
        <w:rPr>
          <w:rFonts w:ascii="Arial" w:hAnsi="Arial" w:cs="Arial"/>
          <w:sz w:val="16"/>
          <w:szCs w:val="16"/>
          <w:lang w:val="pt-PT"/>
        </w:rPr>
      </w:pPr>
      <w:r w:rsidRPr="00E3755C">
        <w:rPr>
          <w:rFonts w:ascii="Arial" w:hAnsi="Arial" w:cs="Arial"/>
          <w:bCs/>
          <w:sz w:val="16"/>
          <w:szCs w:val="16"/>
          <w:lang w:val="pt-PT"/>
        </w:rPr>
        <w:t>1</w:t>
      </w:r>
      <w:r w:rsidR="005E2FA0" w:rsidRPr="00E3755C">
        <w:rPr>
          <w:rFonts w:ascii="Arial" w:hAnsi="Arial" w:cs="Arial"/>
          <w:bCs/>
          <w:sz w:val="16"/>
          <w:szCs w:val="16"/>
          <w:lang w:val="pt-PT"/>
        </w:rPr>
        <w:t>2</w:t>
      </w:r>
      <w:r w:rsidRPr="00E3755C">
        <w:rPr>
          <w:rFonts w:ascii="Arial" w:hAnsi="Arial" w:cs="Arial"/>
          <w:bCs/>
          <w:sz w:val="16"/>
          <w:szCs w:val="16"/>
          <w:lang w:val="pt-PT"/>
        </w:rPr>
        <w:t>.3</w:t>
      </w:r>
      <w:r w:rsidR="009A0931" w:rsidRPr="00E3755C">
        <w:rPr>
          <w:rFonts w:ascii="Arial" w:hAnsi="Arial" w:cs="Arial"/>
          <w:bCs/>
          <w:sz w:val="16"/>
          <w:szCs w:val="16"/>
          <w:lang w:val="pt-PT"/>
        </w:rPr>
        <w:t>.</w:t>
      </w:r>
      <w:r w:rsidR="009D2314" w:rsidRPr="00E3755C">
        <w:rPr>
          <w:rFonts w:ascii="Arial" w:hAnsi="Arial" w:cs="Arial"/>
          <w:bCs/>
          <w:sz w:val="16"/>
          <w:szCs w:val="16"/>
          <w:lang w:val="pt-PT"/>
        </w:rPr>
        <w:t xml:space="preserve"> </w:t>
      </w:r>
      <w:r w:rsidR="009D2314" w:rsidRPr="00E3755C">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E3755C" w:rsidRDefault="009D2314" w:rsidP="009D2314">
      <w:pPr>
        <w:jc w:val="both"/>
        <w:rPr>
          <w:rFonts w:ascii="Arial" w:hAnsi="Arial" w:cs="Arial"/>
          <w:bCs/>
          <w:sz w:val="16"/>
          <w:szCs w:val="16"/>
        </w:rPr>
      </w:pPr>
    </w:p>
    <w:p w:rsidR="009D2314" w:rsidRPr="00E3755C" w:rsidRDefault="00167705" w:rsidP="009D2314">
      <w:pPr>
        <w:pStyle w:val="Corpodetexto3"/>
        <w:rPr>
          <w:rFonts w:ascii="Arial" w:hAnsi="Arial" w:cs="Arial"/>
          <w:sz w:val="16"/>
          <w:szCs w:val="16"/>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.4</w:t>
      </w:r>
      <w:r w:rsidR="009A0931" w:rsidRPr="00E3755C">
        <w:rPr>
          <w:rFonts w:ascii="Arial" w:hAnsi="Arial" w:cs="Arial"/>
          <w:bCs/>
          <w:sz w:val="16"/>
          <w:szCs w:val="16"/>
        </w:rPr>
        <w:t>.</w:t>
      </w:r>
      <w:r w:rsidR="00067B8E" w:rsidRPr="00E3755C">
        <w:rPr>
          <w:rFonts w:ascii="Arial" w:hAnsi="Arial" w:cs="Arial"/>
          <w:bCs/>
          <w:sz w:val="16"/>
          <w:szCs w:val="16"/>
        </w:rPr>
        <w:t xml:space="preserve"> </w:t>
      </w:r>
      <w:r w:rsidR="009D2314" w:rsidRPr="00E3755C">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E3755C" w:rsidRDefault="009D2314" w:rsidP="009D2314">
      <w:pPr>
        <w:ind w:left="284"/>
        <w:jc w:val="both"/>
        <w:rPr>
          <w:rFonts w:ascii="Arial" w:hAnsi="Arial" w:cs="Arial"/>
          <w:b/>
          <w:bCs/>
          <w:sz w:val="16"/>
          <w:szCs w:val="16"/>
        </w:rPr>
      </w:pPr>
    </w:p>
    <w:p w:rsidR="009D2314" w:rsidRPr="00E3755C" w:rsidRDefault="00167705" w:rsidP="009D2314">
      <w:pPr>
        <w:jc w:val="both"/>
        <w:rPr>
          <w:rFonts w:ascii="Arial" w:hAnsi="Arial" w:cs="Arial"/>
          <w:sz w:val="16"/>
          <w:szCs w:val="16"/>
          <w:lang w:val="pt-PT"/>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.5</w:t>
      </w:r>
      <w:r w:rsidR="009A0931" w:rsidRPr="00E3755C">
        <w:rPr>
          <w:rFonts w:ascii="Arial" w:hAnsi="Arial" w:cs="Arial"/>
          <w:bCs/>
          <w:sz w:val="16"/>
          <w:szCs w:val="16"/>
        </w:rPr>
        <w:t>.</w:t>
      </w:r>
      <w:r w:rsidR="009D2314" w:rsidRPr="00E3755C">
        <w:rPr>
          <w:rFonts w:ascii="Arial" w:hAnsi="Arial" w:cs="Arial"/>
          <w:bCs/>
          <w:sz w:val="16"/>
          <w:szCs w:val="16"/>
        </w:rPr>
        <w:t xml:space="preserve"> </w:t>
      </w:r>
      <w:r w:rsidR="009D2314" w:rsidRPr="00E3755C">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E3755C" w:rsidRDefault="009D2314" w:rsidP="009D2314">
      <w:pPr>
        <w:jc w:val="both"/>
        <w:rPr>
          <w:rFonts w:ascii="Arial" w:hAnsi="Arial" w:cs="Arial"/>
          <w:bCs/>
          <w:sz w:val="16"/>
          <w:szCs w:val="16"/>
          <w:lang w:val="pt-PT"/>
        </w:rPr>
      </w:pPr>
    </w:p>
    <w:p w:rsidR="009D2314" w:rsidRPr="00E3755C" w:rsidRDefault="00167705" w:rsidP="009D2314">
      <w:pPr>
        <w:pStyle w:val="Corpodetexto3"/>
        <w:rPr>
          <w:rFonts w:ascii="Arial" w:hAnsi="Arial" w:cs="Arial"/>
          <w:sz w:val="16"/>
          <w:szCs w:val="16"/>
        </w:rPr>
      </w:pPr>
      <w:r w:rsidRPr="00E3755C">
        <w:rPr>
          <w:rFonts w:ascii="Arial" w:hAnsi="Arial" w:cs="Arial"/>
          <w:bCs/>
          <w:sz w:val="16"/>
          <w:szCs w:val="16"/>
          <w:lang w:val="pt-PT"/>
        </w:rPr>
        <w:t>1</w:t>
      </w:r>
      <w:r w:rsidR="005E2FA0" w:rsidRPr="00E3755C">
        <w:rPr>
          <w:rFonts w:ascii="Arial" w:hAnsi="Arial" w:cs="Arial"/>
          <w:bCs/>
          <w:sz w:val="16"/>
          <w:szCs w:val="16"/>
          <w:lang w:val="pt-PT"/>
        </w:rPr>
        <w:t>2</w:t>
      </w:r>
      <w:r w:rsidRPr="00E3755C">
        <w:rPr>
          <w:rFonts w:ascii="Arial" w:hAnsi="Arial" w:cs="Arial"/>
          <w:bCs/>
          <w:sz w:val="16"/>
          <w:szCs w:val="16"/>
          <w:lang w:val="pt-PT"/>
        </w:rPr>
        <w:t>.6</w:t>
      </w:r>
      <w:r w:rsidR="009A0931" w:rsidRPr="00E3755C">
        <w:rPr>
          <w:rFonts w:ascii="Arial" w:hAnsi="Arial" w:cs="Arial"/>
          <w:bCs/>
          <w:sz w:val="16"/>
          <w:szCs w:val="16"/>
          <w:lang w:val="pt-PT"/>
        </w:rPr>
        <w:t>.</w:t>
      </w:r>
      <w:r w:rsidR="009D2314" w:rsidRPr="00E3755C">
        <w:rPr>
          <w:rFonts w:ascii="Arial" w:hAnsi="Arial" w:cs="Arial"/>
          <w:sz w:val="16"/>
          <w:szCs w:val="16"/>
        </w:rPr>
        <w:t xml:space="preserve"> Respeitar e fazer cumprir a legislação de segurança e saúde no trabalho, previstas nas normas regulamentadoras pertinentes;</w:t>
      </w:r>
    </w:p>
    <w:p w:rsidR="009D2314" w:rsidRPr="00E3755C" w:rsidRDefault="009D2314" w:rsidP="009D2314">
      <w:pPr>
        <w:pStyle w:val="Corpodetexto3"/>
        <w:rPr>
          <w:rFonts w:ascii="Arial" w:hAnsi="Arial" w:cs="Arial"/>
          <w:sz w:val="16"/>
          <w:szCs w:val="16"/>
        </w:rPr>
      </w:pPr>
    </w:p>
    <w:p w:rsidR="009D2314" w:rsidRPr="00E3755C" w:rsidRDefault="00167705" w:rsidP="009D2314">
      <w:pPr>
        <w:jc w:val="both"/>
        <w:rPr>
          <w:rFonts w:ascii="Arial" w:hAnsi="Arial" w:cs="Arial"/>
          <w:snapToGrid w:val="0"/>
          <w:sz w:val="16"/>
          <w:szCs w:val="16"/>
          <w:lang w:val="pt-PT"/>
        </w:rPr>
      </w:pPr>
      <w:r w:rsidRPr="00E3755C">
        <w:rPr>
          <w:rFonts w:ascii="Arial" w:hAnsi="Arial" w:cs="Arial"/>
          <w:bCs/>
          <w:snapToGrid w:val="0"/>
          <w:sz w:val="16"/>
          <w:szCs w:val="16"/>
        </w:rPr>
        <w:t>1</w:t>
      </w:r>
      <w:r w:rsidR="005E2FA0" w:rsidRPr="00E3755C">
        <w:rPr>
          <w:rFonts w:ascii="Arial" w:hAnsi="Arial" w:cs="Arial"/>
          <w:bCs/>
          <w:snapToGrid w:val="0"/>
          <w:sz w:val="16"/>
          <w:szCs w:val="16"/>
        </w:rPr>
        <w:t>2</w:t>
      </w:r>
      <w:r w:rsidRPr="00E3755C">
        <w:rPr>
          <w:rFonts w:ascii="Arial" w:hAnsi="Arial" w:cs="Arial"/>
          <w:bCs/>
          <w:snapToGrid w:val="0"/>
          <w:sz w:val="16"/>
          <w:szCs w:val="16"/>
        </w:rPr>
        <w:t>.7</w:t>
      </w:r>
      <w:r w:rsidR="009A0931" w:rsidRPr="00E3755C">
        <w:rPr>
          <w:rFonts w:ascii="Arial" w:hAnsi="Arial" w:cs="Arial"/>
          <w:bCs/>
          <w:snapToGrid w:val="0"/>
          <w:sz w:val="16"/>
          <w:szCs w:val="16"/>
        </w:rPr>
        <w:t>.</w:t>
      </w:r>
      <w:r w:rsidR="00067B8E" w:rsidRPr="00E3755C">
        <w:rPr>
          <w:rFonts w:ascii="Arial" w:hAnsi="Arial" w:cs="Arial"/>
          <w:bCs/>
          <w:snapToGrid w:val="0"/>
          <w:sz w:val="16"/>
          <w:szCs w:val="16"/>
        </w:rPr>
        <w:t xml:space="preserve"> </w:t>
      </w:r>
      <w:r w:rsidR="009D2314" w:rsidRPr="00E3755C">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E3755C" w:rsidRDefault="009D2314" w:rsidP="009D2314">
      <w:pPr>
        <w:jc w:val="both"/>
        <w:rPr>
          <w:rFonts w:ascii="Arial" w:hAnsi="Arial" w:cs="Arial"/>
          <w:snapToGrid w:val="0"/>
          <w:sz w:val="16"/>
          <w:szCs w:val="16"/>
          <w:lang w:val="pt-PT"/>
        </w:rPr>
      </w:pPr>
    </w:p>
    <w:p w:rsidR="009D2314" w:rsidRPr="00E3755C" w:rsidRDefault="00167705" w:rsidP="009D2314">
      <w:pPr>
        <w:jc w:val="both"/>
        <w:rPr>
          <w:rFonts w:ascii="Arial" w:hAnsi="Arial" w:cs="Arial"/>
          <w:sz w:val="16"/>
          <w:szCs w:val="16"/>
          <w:lang w:val="pt-PT"/>
        </w:rPr>
      </w:pPr>
      <w:r w:rsidRPr="00E3755C">
        <w:rPr>
          <w:rFonts w:ascii="Arial" w:hAnsi="Arial" w:cs="Arial"/>
          <w:bCs/>
          <w:sz w:val="16"/>
          <w:szCs w:val="16"/>
          <w:lang w:val="pt-PT"/>
        </w:rPr>
        <w:t>1</w:t>
      </w:r>
      <w:r w:rsidR="005E2FA0" w:rsidRPr="00E3755C">
        <w:rPr>
          <w:rFonts w:ascii="Arial" w:hAnsi="Arial" w:cs="Arial"/>
          <w:bCs/>
          <w:sz w:val="16"/>
          <w:szCs w:val="16"/>
          <w:lang w:val="pt-PT"/>
        </w:rPr>
        <w:t>2</w:t>
      </w:r>
      <w:r w:rsidRPr="00E3755C">
        <w:rPr>
          <w:rFonts w:ascii="Arial" w:hAnsi="Arial" w:cs="Arial"/>
          <w:bCs/>
          <w:sz w:val="16"/>
          <w:szCs w:val="16"/>
          <w:lang w:val="pt-PT"/>
        </w:rPr>
        <w:t>.8</w:t>
      </w:r>
      <w:r w:rsidR="009A0931" w:rsidRPr="00E3755C">
        <w:rPr>
          <w:rFonts w:ascii="Arial" w:hAnsi="Arial" w:cs="Arial"/>
          <w:bCs/>
          <w:sz w:val="16"/>
          <w:szCs w:val="16"/>
          <w:lang w:val="pt-PT"/>
        </w:rPr>
        <w:t>.</w:t>
      </w:r>
      <w:r w:rsidR="009D2314" w:rsidRPr="00E3755C">
        <w:rPr>
          <w:rFonts w:ascii="Arial" w:hAnsi="Arial" w:cs="Arial"/>
          <w:bCs/>
          <w:sz w:val="16"/>
          <w:szCs w:val="16"/>
          <w:lang w:val="pt-PT"/>
        </w:rPr>
        <w:t xml:space="preserve"> </w:t>
      </w:r>
      <w:r w:rsidR="009D2314" w:rsidRPr="00E3755C">
        <w:rPr>
          <w:rFonts w:ascii="Arial" w:hAnsi="Arial" w:cs="Arial"/>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E3755C" w:rsidRDefault="009D2314" w:rsidP="009D2314">
      <w:pPr>
        <w:jc w:val="both"/>
        <w:rPr>
          <w:rFonts w:ascii="Arial" w:hAnsi="Arial" w:cs="Arial"/>
          <w:bCs/>
          <w:sz w:val="16"/>
          <w:szCs w:val="16"/>
        </w:rPr>
      </w:pPr>
    </w:p>
    <w:p w:rsidR="009D2314" w:rsidRPr="00E3755C" w:rsidRDefault="00167705" w:rsidP="009D2314">
      <w:pPr>
        <w:jc w:val="both"/>
        <w:rPr>
          <w:rFonts w:ascii="Arial" w:hAnsi="Arial" w:cs="Arial"/>
          <w:sz w:val="16"/>
          <w:szCs w:val="16"/>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.9</w:t>
      </w:r>
      <w:r w:rsidR="009A0931" w:rsidRPr="00E3755C">
        <w:rPr>
          <w:rFonts w:ascii="Arial" w:hAnsi="Arial" w:cs="Arial"/>
          <w:bCs/>
          <w:sz w:val="16"/>
          <w:szCs w:val="16"/>
        </w:rPr>
        <w:t>.</w:t>
      </w:r>
      <w:r w:rsidR="009D2314" w:rsidRPr="00E3755C">
        <w:rPr>
          <w:rFonts w:ascii="Arial" w:hAnsi="Arial" w:cs="Arial"/>
          <w:bCs/>
          <w:sz w:val="16"/>
          <w:szCs w:val="16"/>
        </w:rPr>
        <w:t xml:space="preserve"> </w:t>
      </w:r>
      <w:r w:rsidR="009D2314" w:rsidRPr="00E3755C">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E3755C" w:rsidRDefault="009D2314" w:rsidP="009D2314">
      <w:pPr>
        <w:jc w:val="both"/>
        <w:rPr>
          <w:rFonts w:ascii="Arial" w:hAnsi="Arial" w:cs="Arial"/>
          <w:bCs/>
          <w:sz w:val="16"/>
          <w:szCs w:val="16"/>
        </w:rPr>
      </w:pPr>
    </w:p>
    <w:p w:rsidR="009D2314" w:rsidRPr="00E3755C" w:rsidRDefault="009D2314" w:rsidP="009D2314">
      <w:pPr>
        <w:jc w:val="both"/>
        <w:rPr>
          <w:rFonts w:ascii="Arial" w:hAnsi="Arial" w:cs="Arial"/>
          <w:sz w:val="16"/>
          <w:szCs w:val="16"/>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.1</w:t>
      </w:r>
      <w:r w:rsidR="00167705" w:rsidRPr="00E3755C">
        <w:rPr>
          <w:rFonts w:ascii="Arial" w:hAnsi="Arial" w:cs="Arial"/>
          <w:bCs/>
          <w:sz w:val="16"/>
          <w:szCs w:val="16"/>
        </w:rPr>
        <w:t>0</w:t>
      </w:r>
      <w:r w:rsidR="009A0931" w:rsidRPr="00E3755C">
        <w:rPr>
          <w:rFonts w:ascii="Arial" w:hAnsi="Arial" w:cs="Arial"/>
          <w:bCs/>
          <w:sz w:val="16"/>
          <w:szCs w:val="16"/>
        </w:rPr>
        <w:t xml:space="preserve">. </w:t>
      </w:r>
      <w:r w:rsidRPr="00E3755C">
        <w:rPr>
          <w:rFonts w:ascii="Arial" w:hAnsi="Arial" w:cs="Arial"/>
          <w:sz w:val="16"/>
          <w:szCs w:val="16"/>
        </w:rPr>
        <w:t xml:space="preserve">Todos os impostos e taxas que forem devidos em decorrência das contratações do objeto do Edital correrão por conta </w:t>
      </w:r>
      <w:proofErr w:type="gramStart"/>
      <w:r w:rsidRPr="00E3755C">
        <w:rPr>
          <w:rFonts w:ascii="Arial" w:hAnsi="Arial" w:cs="Arial"/>
          <w:sz w:val="16"/>
          <w:szCs w:val="16"/>
        </w:rPr>
        <w:t>exclusiva</w:t>
      </w:r>
      <w:proofErr w:type="gramEnd"/>
      <w:r w:rsidRPr="00E3755C">
        <w:rPr>
          <w:rFonts w:ascii="Arial" w:hAnsi="Arial" w:cs="Arial"/>
          <w:sz w:val="16"/>
          <w:szCs w:val="16"/>
        </w:rPr>
        <w:t xml:space="preserve"> da contratada;</w:t>
      </w:r>
    </w:p>
    <w:p w:rsidR="00833FDA" w:rsidRPr="00E3755C" w:rsidRDefault="00833FDA" w:rsidP="009D2314">
      <w:pPr>
        <w:jc w:val="both"/>
        <w:rPr>
          <w:rFonts w:ascii="Arial" w:hAnsi="Arial" w:cs="Arial"/>
          <w:sz w:val="16"/>
          <w:szCs w:val="16"/>
        </w:rPr>
      </w:pPr>
    </w:p>
    <w:p w:rsidR="009A0931" w:rsidRPr="00E3755C" w:rsidRDefault="009A0931" w:rsidP="009D2314">
      <w:pPr>
        <w:jc w:val="both"/>
        <w:rPr>
          <w:rFonts w:ascii="Arial" w:hAnsi="Arial" w:cs="Arial"/>
          <w:sz w:val="16"/>
          <w:szCs w:val="16"/>
        </w:rPr>
      </w:pPr>
    </w:p>
    <w:p w:rsidR="009D2314" w:rsidRPr="00E3755C" w:rsidRDefault="009D2314" w:rsidP="009D2314">
      <w:pPr>
        <w:jc w:val="both"/>
        <w:rPr>
          <w:rFonts w:ascii="Arial" w:hAnsi="Arial" w:cs="Arial"/>
          <w:b/>
          <w:bCs/>
          <w:sz w:val="16"/>
          <w:szCs w:val="16"/>
        </w:rPr>
      </w:pPr>
      <w:r w:rsidRPr="00E3755C">
        <w:rPr>
          <w:rFonts w:ascii="Arial" w:hAnsi="Arial" w:cs="Arial"/>
          <w:b/>
          <w:bCs/>
          <w:sz w:val="16"/>
          <w:szCs w:val="16"/>
        </w:rPr>
        <w:t>1</w:t>
      </w:r>
      <w:r w:rsidR="005E2FA0" w:rsidRPr="00E3755C">
        <w:rPr>
          <w:rFonts w:ascii="Arial" w:hAnsi="Arial" w:cs="Arial"/>
          <w:b/>
          <w:bCs/>
          <w:sz w:val="16"/>
          <w:szCs w:val="16"/>
        </w:rPr>
        <w:t>3</w:t>
      </w:r>
      <w:r w:rsidRPr="00E3755C">
        <w:rPr>
          <w:rFonts w:ascii="Arial" w:hAnsi="Arial" w:cs="Arial"/>
          <w:b/>
          <w:bCs/>
          <w:sz w:val="16"/>
          <w:szCs w:val="16"/>
        </w:rPr>
        <w:t>. DAS OBRIGAÇÕES DOS ÓRGÃOS REQUISITANTES</w:t>
      </w:r>
    </w:p>
    <w:p w:rsidR="009D2314" w:rsidRPr="00E3755C" w:rsidRDefault="009D2314" w:rsidP="009D2314">
      <w:pPr>
        <w:jc w:val="both"/>
        <w:rPr>
          <w:rFonts w:ascii="Arial" w:hAnsi="Arial" w:cs="Arial"/>
          <w:b/>
          <w:bCs/>
          <w:sz w:val="16"/>
          <w:szCs w:val="16"/>
        </w:rPr>
      </w:pPr>
    </w:p>
    <w:p w:rsidR="001F75AA" w:rsidRPr="00E3755C" w:rsidRDefault="001F75AA" w:rsidP="009D2314">
      <w:pPr>
        <w:tabs>
          <w:tab w:val="left" w:pos="1134"/>
        </w:tabs>
        <w:jc w:val="both"/>
        <w:rPr>
          <w:rFonts w:ascii="Arial" w:hAnsi="Arial" w:cs="Arial"/>
          <w:sz w:val="16"/>
          <w:szCs w:val="16"/>
        </w:rPr>
      </w:pPr>
    </w:p>
    <w:p w:rsidR="009D2314" w:rsidRPr="00E3755C" w:rsidRDefault="00067B8E" w:rsidP="009D2314">
      <w:pPr>
        <w:tabs>
          <w:tab w:val="left" w:pos="1134"/>
        </w:tabs>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.1.</w:t>
      </w:r>
      <w:r w:rsidR="009D2314" w:rsidRPr="00E3755C">
        <w:rPr>
          <w:rFonts w:ascii="Arial" w:hAnsi="Arial" w:cs="Arial"/>
          <w:sz w:val="16"/>
          <w:szCs w:val="16"/>
        </w:rPr>
        <w:t xml:space="preserve"> Proporcionar todas as facilidades indispensáveis à boa execução das obrigações contratuais; </w:t>
      </w:r>
    </w:p>
    <w:p w:rsidR="009D2314" w:rsidRPr="00E3755C" w:rsidRDefault="009D2314" w:rsidP="009D2314">
      <w:pPr>
        <w:tabs>
          <w:tab w:val="left" w:pos="1134"/>
        </w:tabs>
        <w:jc w:val="both"/>
        <w:rPr>
          <w:rFonts w:ascii="Arial" w:hAnsi="Arial" w:cs="Arial"/>
          <w:sz w:val="16"/>
          <w:szCs w:val="16"/>
        </w:rPr>
      </w:pPr>
    </w:p>
    <w:p w:rsidR="009D2314" w:rsidRPr="00E3755C" w:rsidRDefault="009D2314" w:rsidP="009D2314">
      <w:pPr>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.2</w:t>
      </w:r>
      <w:r w:rsidR="009A0931" w:rsidRPr="00E3755C">
        <w:rPr>
          <w:rFonts w:ascii="Arial" w:hAnsi="Arial" w:cs="Arial"/>
          <w:sz w:val="16"/>
          <w:szCs w:val="16"/>
        </w:rPr>
        <w:t>.</w:t>
      </w:r>
      <w:r w:rsidR="00067B8E" w:rsidRPr="00E3755C">
        <w:rPr>
          <w:rFonts w:ascii="Arial" w:hAnsi="Arial" w:cs="Arial"/>
          <w:sz w:val="16"/>
          <w:szCs w:val="16"/>
        </w:rPr>
        <w:t xml:space="preserve"> </w:t>
      </w:r>
      <w:r w:rsidRPr="00E3755C">
        <w:rPr>
          <w:rFonts w:ascii="Arial" w:hAnsi="Arial" w:cs="Arial"/>
          <w:sz w:val="16"/>
          <w:szCs w:val="16"/>
        </w:rPr>
        <w:t xml:space="preserve">Rejeitar, no todo ou em parte, os </w:t>
      </w:r>
      <w:r w:rsidR="00460C51" w:rsidRPr="00E3755C">
        <w:rPr>
          <w:rFonts w:ascii="Arial" w:hAnsi="Arial" w:cs="Arial"/>
          <w:sz w:val="16"/>
          <w:szCs w:val="16"/>
        </w:rPr>
        <w:t>objetos desta Ata</w:t>
      </w:r>
      <w:r w:rsidRPr="00E3755C">
        <w:rPr>
          <w:rFonts w:ascii="Arial" w:hAnsi="Arial" w:cs="Arial"/>
          <w:sz w:val="16"/>
          <w:szCs w:val="16"/>
        </w:rPr>
        <w:t xml:space="preserve"> entregues em desacordo com as obrigações assumidas pelo fornecedor;</w:t>
      </w:r>
    </w:p>
    <w:p w:rsidR="009D2314" w:rsidRPr="00E3755C" w:rsidRDefault="009D2314" w:rsidP="009D2314">
      <w:pPr>
        <w:jc w:val="both"/>
        <w:rPr>
          <w:rFonts w:ascii="Arial" w:hAnsi="Arial" w:cs="Arial"/>
          <w:sz w:val="16"/>
          <w:szCs w:val="16"/>
        </w:rPr>
      </w:pPr>
    </w:p>
    <w:p w:rsidR="009D2314" w:rsidRPr="00E3755C" w:rsidRDefault="009D2314" w:rsidP="009D2314">
      <w:pPr>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.3</w:t>
      </w:r>
      <w:r w:rsidR="009A0931" w:rsidRPr="00E3755C">
        <w:rPr>
          <w:rFonts w:ascii="Arial" w:hAnsi="Arial" w:cs="Arial"/>
          <w:sz w:val="16"/>
          <w:szCs w:val="16"/>
        </w:rPr>
        <w:t>.</w:t>
      </w:r>
      <w:r w:rsidR="00067B8E" w:rsidRPr="00E3755C">
        <w:rPr>
          <w:rFonts w:ascii="Arial" w:hAnsi="Arial" w:cs="Arial"/>
          <w:sz w:val="16"/>
          <w:szCs w:val="16"/>
        </w:rPr>
        <w:t xml:space="preserve"> </w:t>
      </w:r>
      <w:r w:rsidRPr="00E3755C">
        <w:rPr>
          <w:rFonts w:ascii="Arial" w:hAnsi="Arial" w:cs="Arial"/>
          <w:sz w:val="16"/>
          <w:szCs w:val="16"/>
        </w:rPr>
        <w:t xml:space="preserve">Notificar a CONTRATADA de qualquer irregularidade encontrada no fornecimento dos </w:t>
      </w:r>
      <w:r w:rsidR="00460C51" w:rsidRPr="00E3755C">
        <w:rPr>
          <w:rFonts w:ascii="Arial" w:hAnsi="Arial" w:cs="Arial"/>
          <w:sz w:val="16"/>
          <w:szCs w:val="16"/>
        </w:rPr>
        <w:t>objetos desta Ata</w:t>
      </w:r>
      <w:r w:rsidRPr="00E3755C">
        <w:rPr>
          <w:rFonts w:ascii="Arial" w:hAnsi="Arial" w:cs="Arial"/>
          <w:sz w:val="16"/>
          <w:szCs w:val="16"/>
        </w:rPr>
        <w:t>;</w:t>
      </w:r>
    </w:p>
    <w:p w:rsidR="009D2314" w:rsidRPr="00E3755C" w:rsidRDefault="009D2314" w:rsidP="009D2314">
      <w:pPr>
        <w:jc w:val="both"/>
        <w:rPr>
          <w:rFonts w:ascii="Arial" w:hAnsi="Arial" w:cs="Arial"/>
          <w:sz w:val="16"/>
          <w:szCs w:val="16"/>
        </w:rPr>
      </w:pPr>
    </w:p>
    <w:p w:rsidR="009D2314" w:rsidRPr="00E3755C" w:rsidRDefault="009D2314" w:rsidP="009D2314">
      <w:pPr>
        <w:tabs>
          <w:tab w:val="left" w:pos="1134"/>
        </w:tabs>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.4</w:t>
      </w:r>
      <w:r w:rsidR="009A0931" w:rsidRPr="00E3755C">
        <w:rPr>
          <w:rFonts w:ascii="Arial" w:hAnsi="Arial" w:cs="Arial"/>
          <w:sz w:val="16"/>
          <w:szCs w:val="16"/>
        </w:rPr>
        <w:t>.</w:t>
      </w:r>
      <w:r w:rsidRPr="00E3755C">
        <w:rPr>
          <w:rFonts w:ascii="Arial" w:hAnsi="Arial" w:cs="Arial"/>
          <w:sz w:val="16"/>
          <w:szCs w:val="16"/>
        </w:rPr>
        <w:t xml:space="preserve"> Efetuar o pagamento à(s) contratada(s) de acordo com as condições de preços e prazos estabelecidos no edital e ata de registro de preços</w:t>
      </w:r>
    </w:p>
    <w:p w:rsidR="009D2314" w:rsidRPr="00E3755C" w:rsidRDefault="009D2314" w:rsidP="009D2314">
      <w:pPr>
        <w:tabs>
          <w:tab w:val="left" w:pos="1134"/>
        </w:tabs>
        <w:jc w:val="both"/>
        <w:rPr>
          <w:rFonts w:ascii="Arial" w:hAnsi="Arial" w:cs="Arial"/>
          <w:sz w:val="16"/>
          <w:szCs w:val="16"/>
        </w:rPr>
      </w:pPr>
    </w:p>
    <w:p w:rsidR="009D2314" w:rsidRPr="00E3755C" w:rsidRDefault="009D2314" w:rsidP="009D2314">
      <w:pPr>
        <w:tabs>
          <w:tab w:val="left" w:pos="1134"/>
        </w:tabs>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.5</w:t>
      </w:r>
      <w:r w:rsidR="009A0931" w:rsidRPr="00E3755C">
        <w:rPr>
          <w:rFonts w:ascii="Arial" w:hAnsi="Arial" w:cs="Arial"/>
          <w:sz w:val="16"/>
          <w:szCs w:val="16"/>
        </w:rPr>
        <w:t>.</w:t>
      </w:r>
      <w:r w:rsidR="005E2FA0" w:rsidRPr="00E3755C">
        <w:rPr>
          <w:rFonts w:ascii="Arial" w:hAnsi="Arial" w:cs="Arial"/>
          <w:sz w:val="16"/>
          <w:szCs w:val="16"/>
        </w:rPr>
        <w:t xml:space="preserve"> </w:t>
      </w:r>
      <w:r w:rsidRPr="00E3755C">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E3755C" w:rsidRDefault="009D2314" w:rsidP="009D2314">
      <w:pPr>
        <w:tabs>
          <w:tab w:val="left" w:pos="1134"/>
        </w:tabs>
        <w:jc w:val="both"/>
        <w:rPr>
          <w:rFonts w:ascii="Arial" w:hAnsi="Arial" w:cs="Arial"/>
          <w:sz w:val="16"/>
          <w:szCs w:val="16"/>
        </w:rPr>
      </w:pPr>
    </w:p>
    <w:p w:rsidR="009D2314" w:rsidRPr="00E3755C" w:rsidRDefault="009D2314" w:rsidP="009D2314">
      <w:pPr>
        <w:tabs>
          <w:tab w:val="left" w:pos="1134"/>
        </w:tabs>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.6</w:t>
      </w:r>
      <w:r w:rsidR="009A0931" w:rsidRPr="00E3755C">
        <w:rPr>
          <w:rFonts w:ascii="Arial" w:hAnsi="Arial" w:cs="Arial"/>
          <w:sz w:val="16"/>
          <w:szCs w:val="16"/>
        </w:rPr>
        <w:t>.</w:t>
      </w:r>
      <w:r w:rsidRPr="00E3755C">
        <w:rPr>
          <w:rFonts w:ascii="Arial" w:hAnsi="Arial" w:cs="Arial"/>
          <w:sz w:val="16"/>
          <w:szCs w:val="16"/>
        </w:rPr>
        <w:t xml:space="preserve"> Não haverá, </w:t>
      </w:r>
      <w:proofErr w:type="gramStart"/>
      <w:r w:rsidRPr="00E3755C">
        <w:rPr>
          <w:rFonts w:ascii="Arial" w:hAnsi="Arial" w:cs="Arial"/>
          <w:sz w:val="16"/>
          <w:szCs w:val="16"/>
        </w:rPr>
        <w:t>sob hipótese</w:t>
      </w:r>
      <w:proofErr w:type="gramEnd"/>
      <w:r w:rsidRPr="00E3755C">
        <w:rPr>
          <w:rFonts w:ascii="Arial" w:hAnsi="Arial" w:cs="Arial"/>
          <w:sz w:val="16"/>
          <w:szCs w:val="16"/>
        </w:rPr>
        <w:t xml:space="preserve"> alguma, pagamento antecipado.</w:t>
      </w:r>
    </w:p>
    <w:p w:rsidR="001F75AA" w:rsidRPr="00E3755C" w:rsidRDefault="001F75AA" w:rsidP="009D2314">
      <w:pPr>
        <w:tabs>
          <w:tab w:val="left" w:pos="1134"/>
        </w:tabs>
        <w:jc w:val="both"/>
        <w:rPr>
          <w:rFonts w:ascii="Arial" w:hAnsi="Arial" w:cs="Arial"/>
          <w:sz w:val="16"/>
          <w:szCs w:val="16"/>
        </w:rPr>
      </w:pPr>
    </w:p>
    <w:p w:rsidR="009D2314" w:rsidRPr="00E3755C" w:rsidRDefault="009D2314" w:rsidP="009D2314">
      <w:pPr>
        <w:pStyle w:val="Corpodetexto3"/>
        <w:tabs>
          <w:tab w:val="left" w:pos="900"/>
        </w:tabs>
        <w:ind w:right="47"/>
        <w:rPr>
          <w:rFonts w:ascii="Arial" w:hAnsi="Arial" w:cs="Arial"/>
          <w:sz w:val="16"/>
          <w:szCs w:val="16"/>
        </w:rPr>
      </w:pPr>
    </w:p>
    <w:p w:rsidR="009D2314" w:rsidRPr="00E3755C" w:rsidRDefault="009D2314" w:rsidP="009D2314">
      <w:pPr>
        <w:pStyle w:val="Corpodetexto3"/>
        <w:tabs>
          <w:tab w:val="left" w:pos="900"/>
        </w:tabs>
        <w:ind w:right="47"/>
        <w:rPr>
          <w:rFonts w:ascii="Arial" w:hAnsi="Arial" w:cs="Arial"/>
          <w:b/>
          <w:bCs/>
          <w:sz w:val="16"/>
          <w:szCs w:val="16"/>
        </w:rPr>
      </w:pPr>
      <w:r w:rsidRPr="00E3755C">
        <w:rPr>
          <w:rFonts w:ascii="Arial" w:hAnsi="Arial" w:cs="Arial"/>
          <w:b/>
          <w:sz w:val="16"/>
          <w:szCs w:val="16"/>
        </w:rPr>
        <w:t>1</w:t>
      </w:r>
      <w:r w:rsidR="005E2FA0" w:rsidRPr="00E3755C">
        <w:rPr>
          <w:rFonts w:ascii="Arial" w:hAnsi="Arial" w:cs="Arial"/>
          <w:b/>
          <w:sz w:val="16"/>
          <w:szCs w:val="16"/>
        </w:rPr>
        <w:t>4</w:t>
      </w:r>
      <w:r w:rsidRPr="00E3755C">
        <w:rPr>
          <w:rFonts w:ascii="Arial" w:hAnsi="Arial" w:cs="Arial"/>
          <w:b/>
          <w:sz w:val="16"/>
          <w:szCs w:val="16"/>
        </w:rPr>
        <w:t>.</w:t>
      </w:r>
      <w:r w:rsidRPr="00E3755C">
        <w:rPr>
          <w:rFonts w:ascii="Arial" w:hAnsi="Arial" w:cs="Arial"/>
          <w:sz w:val="16"/>
          <w:szCs w:val="16"/>
        </w:rPr>
        <w:t xml:space="preserve"> </w:t>
      </w:r>
      <w:r w:rsidRPr="00E3755C">
        <w:rPr>
          <w:rFonts w:ascii="Arial" w:hAnsi="Arial" w:cs="Arial"/>
          <w:b/>
          <w:bCs/>
          <w:sz w:val="16"/>
          <w:szCs w:val="16"/>
        </w:rPr>
        <w:t>DOS ÓRGÃOS PARTICIPANTES:</w:t>
      </w:r>
    </w:p>
    <w:p w:rsidR="009D2314" w:rsidRPr="00E3755C" w:rsidRDefault="009D2314" w:rsidP="009D2314">
      <w:pPr>
        <w:pStyle w:val="Corpodetexto3"/>
        <w:tabs>
          <w:tab w:val="left" w:pos="900"/>
        </w:tabs>
        <w:ind w:right="47"/>
        <w:rPr>
          <w:rFonts w:ascii="Arial" w:hAnsi="Arial" w:cs="Arial"/>
          <w:b/>
          <w:bCs/>
          <w:sz w:val="16"/>
          <w:szCs w:val="16"/>
        </w:rPr>
      </w:pPr>
    </w:p>
    <w:p w:rsidR="001F75AA" w:rsidRPr="00E3755C" w:rsidRDefault="001F75AA" w:rsidP="009D2314">
      <w:pPr>
        <w:pStyle w:val="Corpodetexto3"/>
        <w:tabs>
          <w:tab w:val="left" w:pos="900"/>
        </w:tabs>
        <w:ind w:right="47"/>
        <w:rPr>
          <w:rFonts w:ascii="Arial" w:hAnsi="Arial" w:cs="Arial"/>
          <w:b/>
          <w:bCs/>
          <w:sz w:val="16"/>
          <w:szCs w:val="16"/>
        </w:rPr>
      </w:pPr>
    </w:p>
    <w:p w:rsidR="009D2314" w:rsidRPr="00E3755C" w:rsidRDefault="009D2314" w:rsidP="009D2314">
      <w:pPr>
        <w:pStyle w:val="Corpodetexto3"/>
        <w:tabs>
          <w:tab w:val="left" w:pos="900"/>
        </w:tabs>
        <w:ind w:right="47"/>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4</w:t>
      </w:r>
      <w:r w:rsidRPr="00E3755C">
        <w:rPr>
          <w:rFonts w:ascii="Arial" w:hAnsi="Arial" w:cs="Arial"/>
          <w:sz w:val="16"/>
          <w:szCs w:val="16"/>
        </w:rPr>
        <w:t xml:space="preserve">.1. </w:t>
      </w:r>
      <w:r w:rsidR="00DC0AB9" w:rsidRPr="00E3755C">
        <w:rPr>
          <w:rFonts w:ascii="Arial" w:hAnsi="Arial" w:cs="Arial"/>
          <w:sz w:val="16"/>
          <w:szCs w:val="16"/>
        </w:rPr>
        <w:t>É</w:t>
      </w:r>
      <w:r w:rsidR="00C31501" w:rsidRPr="00E3755C">
        <w:rPr>
          <w:rFonts w:ascii="Arial" w:hAnsi="Arial" w:cs="Arial"/>
          <w:sz w:val="16"/>
          <w:szCs w:val="16"/>
        </w:rPr>
        <w:t xml:space="preserve"> participante desta ata o seguinte órgão pertencente à Administração Pública do Estado de Rondônia:</w:t>
      </w:r>
    </w:p>
    <w:p w:rsidR="005E1530" w:rsidRPr="00E3755C" w:rsidRDefault="005E1530" w:rsidP="002C214A">
      <w:pPr>
        <w:pStyle w:val="Corpodetexto3"/>
        <w:tabs>
          <w:tab w:val="left" w:pos="900"/>
        </w:tabs>
        <w:ind w:left="426" w:right="47" w:hanging="426"/>
        <w:rPr>
          <w:rFonts w:ascii="Arial" w:hAnsi="Arial" w:cs="Arial"/>
          <w:sz w:val="16"/>
          <w:szCs w:val="16"/>
        </w:rPr>
      </w:pPr>
    </w:p>
    <w:p w:rsidR="00D75384" w:rsidRPr="00E3755C" w:rsidRDefault="001F75AA"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E3755C">
        <w:rPr>
          <w:rFonts w:ascii="Arial" w:hAnsi="Arial" w:cs="Arial"/>
          <w:b/>
          <w:bCs/>
          <w:sz w:val="16"/>
          <w:szCs w:val="16"/>
        </w:rPr>
        <w:t>FUNESBOM</w:t>
      </w:r>
      <w:r w:rsidR="007043D1" w:rsidRPr="00E3755C">
        <w:rPr>
          <w:rFonts w:ascii="Arial" w:hAnsi="Arial" w:cs="Arial"/>
          <w:b/>
          <w:sz w:val="16"/>
          <w:szCs w:val="16"/>
        </w:rPr>
        <w:t xml:space="preserve"> </w:t>
      </w:r>
      <w:r w:rsidR="00D75384" w:rsidRPr="00E3755C">
        <w:rPr>
          <w:rFonts w:ascii="Arial" w:hAnsi="Arial" w:cs="Arial"/>
          <w:b/>
          <w:sz w:val="16"/>
          <w:szCs w:val="16"/>
        </w:rPr>
        <w:t>–</w:t>
      </w:r>
      <w:r w:rsidR="00D75384" w:rsidRPr="00E3755C">
        <w:rPr>
          <w:rFonts w:ascii="Arial" w:hAnsi="Arial" w:cs="Arial"/>
          <w:sz w:val="16"/>
          <w:szCs w:val="16"/>
        </w:rPr>
        <w:t xml:space="preserve"> </w:t>
      </w:r>
      <w:r w:rsidRPr="00E3755C">
        <w:rPr>
          <w:rFonts w:ascii="Arial" w:hAnsi="Arial" w:cs="Arial"/>
          <w:bCs/>
          <w:sz w:val="16"/>
          <w:szCs w:val="16"/>
        </w:rPr>
        <w:t>Fundo Especial do Corpo de Bombeiros</w:t>
      </w:r>
      <w:r w:rsidR="00D75384" w:rsidRPr="00E3755C">
        <w:rPr>
          <w:rFonts w:ascii="Arial" w:hAnsi="Arial" w:cs="Arial"/>
          <w:sz w:val="16"/>
          <w:szCs w:val="16"/>
        </w:rPr>
        <w:t>.</w:t>
      </w:r>
    </w:p>
    <w:p w:rsidR="00826468" w:rsidRPr="00E3755C" w:rsidRDefault="00826468"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sz w:val="16"/>
          <w:szCs w:val="16"/>
        </w:rPr>
      </w:pPr>
    </w:p>
    <w:p w:rsidR="00826468" w:rsidRPr="00E3755C" w:rsidRDefault="00826468"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sz w:val="16"/>
          <w:szCs w:val="16"/>
        </w:rPr>
      </w:pPr>
    </w:p>
    <w:p w:rsidR="009D2314" w:rsidRPr="00E3755C" w:rsidRDefault="00170DC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roofErr w:type="gramStart"/>
      <w:r w:rsidRPr="00E3755C">
        <w:rPr>
          <w:rFonts w:ascii="Arial" w:hAnsi="Arial" w:cs="Arial"/>
          <w:b/>
          <w:bCs/>
          <w:sz w:val="16"/>
          <w:szCs w:val="16"/>
        </w:rPr>
        <w:t>1</w:t>
      </w:r>
      <w:r w:rsidR="005E2FA0" w:rsidRPr="00E3755C">
        <w:rPr>
          <w:rFonts w:ascii="Arial" w:hAnsi="Arial" w:cs="Arial"/>
          <w:b/>
          <w:bCs/>
          <w:sz w:val="16"/>
          <w:szCs w:val="16"/>
        </w:rPr>
        <w:t>5</w:t>
      </w:r>
      <w:r w:rsidR="009A0931" w:rsidRPr="00E3755C">
        <w:rPr>
          <w:rFonts w:ascii="Arial" w:hAnsi="Arial" w:cs="Arial"/>
          <w:b/>
          <w:bCs/>
          <w:sz w:val="16"/>
          <w:szCs w:val="16"/>
        </w:rPr>
        <w:t xml:space="preserve"> .</w:t>
      </w:r>
      <w:proofErr w:type="gramEnd"/>
      <w:r w:rsidR="009D2314" w:rsidRPr="00E3755C">
        <w:rPr>
          <w:rFonts w:ascii="Arial" w:hAnsi="Arial" w:cs="Arial"/>
          <w:b/>
          <w:bCs/>
          <w:sz w:val="16"/>
          <w:szCs w:val="16"/>
        </w:rPr>
        <w:t xml:space="preserve"> DISPOSIÇÕES GERAIS</w:t>
      </w:r>
    </w:p>
    <w:p w:rsidR="009D2314" w:rsidRPr="00E3755C" w:rsidRDefault="009D2314" w:rsidP="009D2314">
      <w:pPr>
        <w:jc w:val="both"/>
        <w:rPr>
          <w:rFonts w:ascii="Arial" w:hAnsi="Arial" w:cs="Arial"/>
          <w:b/>
          <w:bCs/>
          <w:sz w:val="16"/>
          <w:szCs w:val="16"/>
        </w:rPr>
      </w:pPr>
    </w:p>
    <w:p w:rsidR="001F75AA" w:rsidRPr="00E3755C" w:rsidRDefault="001F75AA" w:rsidP="009D2314">
      <w:pPr>
        <w:jc w:val="both"/>
        <w:rPr>
          <w:rFonts w:ascii="Arial" w:hAnsi="Arial" w:cs="Arial"/>
          <w:sz w:val="16"/>
          <w:szCs w:val="16"/>
        </w:rPr>
      </w:pPr>
    </w:p>
    <w:p w:rsidR="009D2314" w:rsidRPr="00E3755C" w:rsidRDefault="009D2314" w:rsidP="00B44A65">
      <w:pPr>
        <w:ind w:left="426" w:hanging="426"/>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5</w:t>
      </w:r>
      <w:r w:rsidRPr="00E3755C">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E3755C" w:rsidRDefault="009D2314" w:rsidP="009D2314">
      <w:pPr>
        <w:jc w:val="both"/>
        <w:rPr>
          <w:rFonts w:ascii="Arial" w:hAnsi="Arial" w:cs="Arial"/>
          <w:sz w:val="16"/>
          <w:szCs w:val="16"/>
        </w:rPr>
      </w:pPr>
    </w:p>
    <w:p w:rsidR="009D2314" w:rsidRPr="00E3755C" w:rsidRDefault="005E2FA0" w:rsidP="00160FBE">
      <w:pPr>
        <w:pStyle w:val="PargrafodaLista"/>
        <w:numPr>
          <w:ilvl w:val="1"/>
          <w:numId w:val="9"/>
        </w:numPr>
        <w:jc w:val="both"/>
        <w:rPr>
          <w:rFonts w:ascii="Arial" w:hAnsi="Arial" w:cs="Arial"/>
          <w:sz w:val="16"/>
          <w:szCs w:val="16"/>
        </w:rPr>
      </w:pPr>
      <w:r w:rsidRPr="00E3755C">
        <w:rPr>
          <w:rFonts w:ascii="Arial" w:hAnsi="Arial" w:cs="Arial"/>
          <w:sz w:val="16"/>
          <w:szCs w:val="16"/>
        </w:rPr>
        <w:t xml:space="preserve"> </w:t>
      </w:r>
      <w:r w:rsidR="009D2314" w:rsidRPr="00E3755C">
        <w:rPr>
          <w:rFonts w:ascii="Arial" w:hAnsi="Arial" w:cs="Arial"/>
          <w:sz w:val="16"/>
          <w:szCs w:val="16"/>
        </w:rPr>
        <w:t>Fica a Detentora ciente que a</w:t>
      </w:r>
      <w:r w:rsidR="00811634" w:rsidRPr="00E3755C">
        <w:rPr>
          <w:rFonts w:ascii="Arial" w:hAnsi="Arial" w:cs="Arial"/>
          <w:sz w:val="16"/>
          <w:szCs w:val="16"/>
        </w:rPr>
        <w:t xml:space="preserve"> publicidade da ata de registro de preços na imprensa oficial terá efeito de compromisso nas condições</w:t>
      </w:r>
      <w:proofErr w:type="gramStart"/>
      <w:r w:rsidR="00811634" w:rsidRPr="00E3755C">
        <w:rPr>
          <w:rFonts w:ascii="Arial" w:hAnsi="Arial" w:cs="Arial"/>
          <w:sz w:val="16"/>
          <w:szCs w:val="16"/>
        </w:rPr>
        <w:t xml:space="preserve"> </w:t>
      </w:r>
      <w:r w:rsidR="009D2314" w:rsidRPr="00E3755C">
        <w:rPr>
          <w:rFonts w:ascii="Arial" w:hAnsi="Arial" w:cs="Arial"/>
          <w:sz w:val="16"/>
          <w:szCs w:val="16"/>
        </w:rPr>
        <w:t xml:space="preserve"> </w:t>
      </w:r>
      <w:proofErr w:type="gramEnd"/>
      <w:r w:rsidR="00C60FBD" w:rsidRPr="00E3755C">
        <w:rPr>
          <w:rFonts w:ascii="Arial" w:hAnsi="Arial" w:cs="Arial"/>
          <w:sz w:val="16"/>
          <w:szCs w:val="16"/>
        </w:rPr>
        <w:t xml:space="preserve">ofertadas e pactuadas na proposta apresentada à licitação. </w:t>
      </w:r>
    </w:p>
    <w:p w:rsidR="00F03D5F" w:rsidRPr="00E3755C" w:rsidRDefault="00F03D5F" w:rsidP="00F03D5F">
      <w:pPr>
        <w:pStyle w:val="PargrafodaLista"/>
        <w:ind w:left="360"/>
        <w:jc w:val="both"/>
        <w:rPr>
          <w:rFonts w:ascii="Arial" w:hAnsi="Arial" w:cs="Arial"/>
          <w:sz w:val="16"/>
          <w:szCs w:val="16"/>
        </w:rPr>
      </w:pPr>
    </w:p>
    <w:p w:rsidR="009D2314" w:rsidRPr="00E3755C" w:rsidRDefault="005E2FA0" w:rsidP="00160FBE">
      <w:pPr>
        <w:pStyle w:val="PargrafodaLista"/>
        <w:numPr>
          <w:ilvl w:val="1"/>
          <w:numId w:val="9"/>
        </w:numPr>
        <w:jc w:val="both"/>
        <w:rPr>
          <w:rFonts w:ascii="Arial" w:hAnsi="Arial" w:cs="Arial"/>
          <w:sz w:val="16"/>
          <w:szCs w:val="16"/>
        </w:rPr>
      </w:pPr>
      <w:r w:rsidRPr="00E3755C">
        <w:rPr>
          <w:rFonts w:ascii="Arial" w:hAnsi="Arial" w:cs="Arial"/>
          <w:sz w:val="16"/>
          <w:szCs w:val="16"/>
        </w:rPr>
        <w:lastRenderedPageBreak/>
        <w:t xml:space="preserve"> </w:t>
      </w:r>
      <w:r w:rsidR="009D2314" w:rsidRPr="00E3755C">
        <w:rPr>
          <w:rFonts w:ascii="Arial" w:hAnsi="Arial" w:cs="Arial"/>
          <w:sz w:val="16"/>
          <w:szCs w:val="16"/>
        </w:rPr>
        <w:t xml:space="preserve">A Ata de Registro de Preços, os ajustes dela decorrentes, suas alterações e rescisões obedecerão ao Decreto Estadual </w:t>
      </w:r>
      <w:r w:rsidR="00F03D5F" w:rsidRPr="00E3755C">
        <w:rPr>
          <w:rFonts w:ascii="Arial" w:hAnsi="Arial" w:cs="Arial"/>
          <w:sz w:val="16"/>
          <w:szCs w:val="16"/>
        </w:rPr>
        <w:t>18.340/13</w:t>
      </w:r>
      <w:r w:rsidR="009D2314" w:rsidRPr="00E3755C">
        <w:rPr>
          <w:rFonts w:ascii="Arial" w:hAnsi="Arial" w:cs="Arial"/>
          <w:sz w:val="16"/>
          <w:szCs w:val="16"/>
        </w:rPr>
        <w:t xml:space="preserve">, Lei Federal nº </w:t>
      </w:r>
      <w:proofErr w:type="gramStart"/>
      <w:r w:rsidR="009D2314" w:rsidRPr="00E3755C">
        <w:rPr>
          <w:rFonts w:ascii="Arial" w:hAnsi="Arial" w:cs="Arial"/>
          <w:sz w:val="16"/>
          <w:szCs w:val="16"/>
        </w:rPr>
        <w:t>8.666/93, demais normas</w:t>
      </w:r>
      <w:proofErr w:type="gramEnd"/>
      <w:r w:rsidR="009D2314" w:rsidRPr="00E3755C">
        <w:rPr>
          <w:rFonts w:ascii="Arial" w:hAnsi="Arial" w:cs="Arial"/>
          <w:sz w:val="16"/>
          <w:szCs w:val="16"/>
        </w:rPr>
        <w:t xml:space="preserve"> complementares e disposições desta Ata e do Edital que a precedeu, aplicáveis à execução e especialmente aos casos omissos.</w:t>
      </w:r>
    </w:p>
    <w:p w:rsidR="009D2314" w:rsidRPr="00E3755C" w:rsidRDefault="009D2314" w:rsidP="009D2314">
      <w:pPr>
        <w:jc w:val="both"/>
        <w:rPr>
          <w:rFonts w:ascii="Arial" w:hAnsi="Arial" w:cs="Arial"/>
          <w:sz w:val="16"/>
          <w:szCs w:val="16"/>
        </w:rPr>
      </w:pPr>
    </w:p>
    <w:p w:rsidR="009D2314" w:rsidRPr="00E3755C" w:rsidRDefault="005E2FA0" w:rsidP="00170DC0">
      <w:pPr>
        <w:numPr>
          <w:ilvl w:val="1"/>
          <w:numId w:val="9"/>
        </w:numPr>
        <w:jc w:val="both"/>
        <w:rPr>
          <w:rFonts w:ascii="Arial" w:hAnsi="Arial" w:cs="Arial"/>
          <w:sz w:val="16"/>
          <w:szCs w:val="16"/>
        </w:rPr>
      </w:pPr>
      <w:r w:rsidRPr="00E3755C">
        <w:rPr>
          <w:rFonts w:ascii="Arial" w:hAnsi="Arial" w:cs="Arial"/>
          <w:sz w:val="16"/>
          <w:szCs w:val="16"/>
        </w:rPr>
        <w:t xml:space="preserve"> </w:t>
      </w:r>
      <w:r w:rsidR="009D2314" w:rsidRPr="00E3755C">
        <w:rPr>
          <w:rFonts w:ascii="Arial" w:hAnsi="Arial" w:cs="Arial"/>
          <w:sz w:val="16"/>
          <w:szCs w:val="16"/>
        </w:rPr>
        <w:t>Fazem parte integrante desta Ata, para todos os efeitos legais: o Edital de Licitação e seus anexos, bem como, o ANEXO ÚNICO desta ata</w:t>
      </w:r>
      <w:r w:rsidR="00876638" w:rsidRPr="00E3755C">
        <w:rPr>
          <w:rFonts w:ascii="Arial" w:hAnsi="Arial" w:cs="Arial"/>
          <w:sz w:val="16"/>
          <w:szCs w:val="16"/>
        </w:rPr>
        <w:t xml:space="preserve"> </w:t>
      </w:r>
      <w:r w:rsidR="009D2314" w:rsidRPr="00E3755C">
        <w:rPr>
          <w:rFonts w:ascii="Arial" w:hAnsi="Arial" w:cs="Arial"/>
          <w:sz w:val="16"/>
          <w:szCs w:val="16"/>
        </w:rPr>
        <w:t>que contém os preços registrados e respectivos detentores.</w:t>
      </w:r>
    </w:p>
    <w:p w:rsidR="00BB6A9F" w:rsidRPr="00E3755C" w:rsidRDefault="00BB6A9F" w:rsidP="00170DC0">
      <w:pPr>
        <w:jc w:val="both"/>
        <w:rPr>
          <w:rFonts w:ascii="Arial" w:hAnsi="Arial" w:cs="Arial"/>
          <w:sz w:val="16"/>
          <w:szCs w:val="16"/>
        </w:rPr>
      </w:pPr>
    </w:p>
    <w:p w:rsidR="009D2314" w:rsidRPr="00E3755C" w:rsidRDefault="003B608D" w:rsidP="00170DC0">
      <w:pPr>
        <w:jc w:val="both"/>
        <w:rPr>
          <w:rFonts w:ascii="Arial" w:hAnsi="Arial" w:cs="Arial"/>
          <w:sz w:val="16"/>
          <w:szCs w:val="16"/>
        </w:rPr>
      </w:pPr>
      <w:r w:rsidRPr="00E3755C">
        <w:rPr>
          <w:rFonts w:ascii="Arial" w:hAnsi="Arial" w:cs="Arial"/>
          <w:sz w:val="16"/>
          <w:szCs w:val="16"/>
        </w:rPr>
        <w:t xml:space="preserve">        </w:t>
      </w:r>
      <w:r w:rsidR="009D2314" w:rsidRPr="00E3755C">
        <w:rPr>
          <w:rFonts w:ascii="Arial" w:hAnsi="Arial" w:cs="Arial"/>
          <w:sz w:val="16"/>
          <w:szCs w:val="16"/>
        </w:rPr>
        <w:t>Fica eleito o foro do Município de Porto Velho/RO para dirimir as eventuais controvérsias decorrentes do presente ajuste.</w:t>
      </w:r>
    </w:p>
    <w:p w:rsidR="009D2314" w:rsidRPr="00E3755C" w:rsidRDefault="009D2314" w:rsidP="00170DC0">
      <w:pPr>
        <w:ind w:right="47"/>
        <w:jc w:val="both"/>
        <w:rPr>
          <w:rFonts w:ascii="Arial" w:hAnsi="Arial" w:cs="Arial"/>
          <w:sz w:val="16"/>
          <w:szCs w:val="16"/>
        </w:rPr>
      </w:pPr>
    </w:p>
    <w:p w:rsidR="000B1908" w:rsidRPr="00E3755C" w:rsidRDefault="000B1908" w:rsidP="00170DC0">
      <w:pPr>
        <w:ind w:right="47"/>
        <w:jc w:val="both"/>
        <w:rPr>
          <w:rFonts w:ascii="Arial" w:hAnsi="Arial" w:cs="Arial"/>
          <w:b/>
          <w:bCs/>
          <w:sz w:val="16"/>
          <w:szCs w:val="16"/>
        </w:rPr>
      </w:pPr>
    </w:p>
    <w:p w:rsidR="009D2314" w:rsidRPr="00E3755C" w:rsidRDefault="009D2314" w:rsidP="009D2314">
      <w:pPr>
        <w:ind w:right="47"/>
        <w:jc w:val="both"/>
        <w:rPr>
          <w:rFonts w:ascii="Arial" w:hAnsi="Arial" w:cs="Arial"/>
          <w:b/>
          <w:bCs/>
          <w:sz w:val="16"/>
          <w:szCs w:val="16"/>
        </w:rPr>
      </w:pPr>
      <w:r w:rsidRPr="00E3755C">
        <w:rPr>
          <w:rFonts w:ascii="Arial" w:hAnsi="Arial" w:cs="Arial"/>
          <w:b/>
          <w:bCs/>
          <w:sz w:val="16"/>
          <w:szCs w:val="16"/>
        </w:rPr>
        <w:t>ÓRGÃO GERENCIADOR:</w:t>
      </w:r>
    </w:p>
    <w:p w:rsidR="002B37D9" w:rsidRPr="00E3755C" w:rsidRDefault="002B37D9" w:rsidP="009D2314">
      <w:pPr>
        <w:ind w:right="47"/>
        <w:jc w:val="both"/>
        <w:rPr>
          <w:rFonts w:ascii="Arial" w:hAnsi="Arial" w:cs="Arial"/>
          <w:b/>
          <w:bCs/>
          <w:sz w:val="16"/>
          <w:szCs w:val="16"/>
        </w:rPr>
      </w:pPr>
    </w:p>
    <w:p w:rsidR="004C43D9" w:rsidRPr="00E3755C" w:rsidRDefault="004C43D9" w:rsidP="009D2314">
      <w:pPr>
        <w:ind w:right="47"/>
        <w:jc w:val="both"/>
        <w:rPr>
          <w:rFonts w:ascii="Arial" w:hAnsi="Arial" w:cs="Arial"/>
          <w:b/>
          <w:bCs/>
          <w:sz w:val="16"/>
          <w:szCs w:val="16"/>
        </w:rPr>
      </w:pPr>
    </w:p>
    <w:p w:rsidR="00A41308" w:rsidRPr="00E3755C" w:rsidRDefault="00A41308" w:rsidP="00590F87">
      <w:pPr>
        <w:ind w:right="47"/>
        <w:jc w:val="center"/>
        <w:rPr>
          <w:rFonts w:ascii="Arial" w:hAnsi="Arial" w:cs="Arial"/>
          <w:b/>
          <w:bCs/>
          <w:sz w:val="16"/>
          <w:szCs w:val="16"/>
        </w:rPr>
      </w:pPr>
    </w:p>
    <w:p w:rsidR="00E746DF" w:rsidRPr="00E3755C" w:rsidRDefault="00E746DF" w:rsidP="005E1530">
      <w:pPr>
        <w:ind w:right="47"/>
        <w:rPr>
          <w:rFonts w:ascii="Arial" w:hAnsi="Arial" w:cs="Arial"/>
          <w:b/>
          <w:bCs/>
          <w:sz w:val="16"/>
          <w:szCs w:val="16"/>
        </w:rPr>
      </w:pPr>
      <w:r w:rsidRPr="00E3755C">
        <w:rPr>
          <w:rFonts w:ascii="Arial" w:hAnsi="Arial" w:cs="Arial"/>
          <w:b/>
          <w:bCs/>
          <w:sz w:val="16"/>
          <w:szCs w:val="16"/>
        </w:rPr>
        <w:t>MÁRCIO ROGÉRIO GABRIE</w:t>
      </w:r>
      <w:r w:rsidR="00BA5F6C" w:rsidRPr="00E3755C">
        <w:rPr>
          <w:rFonts w:ascii="Arial" w:hAnsi="Arial" w:cs="Arial"/>
          <w:b/>
          <w:bCs/>
          <w:sz w:val="16"/>
          <w:szCs w:val="16"/>
        </w:rPr>
        <w:t>L</w:t>
      </w:r>
      <w:r w:rsidR="00BA5F6C" w:rsidRPr="00E3755C">
        <w:rPr>
          <w:rFonts w:ascii="Arial" w:hAnsi="Arial" w:cs="Arial"/>
          <w:b/>
          <w:bCs/>
          <w:sz w:val="16"/>
          <w:szCs w:val="16"/>
        </w:rPr>
        <w:tab/>
      </w:r>
      <w:r w:rsidR="00BA5F6C" w:rsidRPr="00E3755C">
        <w:rPr>
          <w:rFonts w:ascii="Arial" w:hAnsi="Arial" w:cs="Arial"/>
          <w:b/>
          <w:bCs/>
          <w:sz w:val="16"/>
          <w:szCs w:val="16"/>
        </w:rPr>
        <w:tab/>
      </w:r>
      <w:r w:rsidR="00BA5F6C" w:rsidRPr="00E3755C">
        <w:rPr>
          <w:rFonts w:ascii="Arial" w:hAnsi="Arial" w:cs="Arial"/>
          <w:b/>
          <w:bCs/>
          <w:sz w:val="16"/>
          <w:szCs w:val="16"/>
        </w:rPr>
        <w:tab/>
      </w:r>
      <w:r w:rsidR="00BA5F6C" w:rsidRPr="00E3755C">
        <w:rPr>
          <w:rFonts w:ascii="Arial" w:hAnsi="Arial" w:cs="Arial"/>
          <w:b/>
          <w:bCs/>
          <w:sz w:val="16"/>
          <w:szCs w:val="16"/>
        </w:rPr>
        <w:tab/>
      </w:r>
      <w:r w:rsidR="00BA5F6C" w:rsidRPr="00E3755C">
        <w:rPr>
          <w:rFonts w:ascii="Arial" w:hAnsi="Arial" w:cs="Arial"/>
          <w:b/>
          <w:bCs/>
          <w:sz w:val="16"/>
          <w:szCs w:val="16"/>
        </w:rPr>
        <w:tab/>
      </w:r>
      <w:r w:rsidR="00674210" w:rsidRPr="00E3755C">
        <w:rPr>
          <w:rFonts w:ascii="Arial" w:hAnsi="Arial" w:cs="Arial"/>
          <w:b/>
          <w:bCs/>
          <w:sz w:val="16"/>
          <w:szCs w:val="16"/>
        </w:rPr>
        <w:t>MÁRCIA CARVALHO GUEDES</w:t>
      </w:r>
    </w:p>
    <w:p w:rsidR="004C43D9" w:rsidRPr="00E3755C" w:rsidRDefault="00E746DF" w:rsidP="005E1530">
      <w:pPr>
        <w:ind w:right="47"/>
        <w:rPr>
          <w:rFonts w:ascii="Arial" w:hAnsi="Arial" w:cs="Arial"/>
          <w:bCs/>
          <w:sz w:val="16"/>
          <w:szCs w:val="16"/>
        </w:rPr>
      </w:pPr>
      <w:r w:rsidRPr="00E3755C">
        <w:rPr>
          <w:rFonts w:ascii="Arial" w:hAnsi="Arial" w:cs="Arial"/>
          <w:bCs/>
          <w:sz w:val="16"/>
          <w:szCs w:val="16"/>
        </w:rPr>
        <w:t>Superint</w:t>
      </w:r>
      <w:r w:rsidR="00BA5F6C" w:rsidRPr="00E3755C">
        <w:rPr>
          <w:rFonts w:ascii="Arial" w:hAnsi="Arial" w:cs="Arial"/>
          <w:bCs/>
          <w:sz w:val="16"/>
          <w:szCs w:val="16"/>
        </w:rPr>
        <w:t>endente Estadual de Licitações</w:t>
      </w:r>
      <w:r w:rsidR="00BA5F6C" w:rsidRPr="00E3755C">
        <w:rPr>
          <w:rFonts w:ascii="Arial" w:hAnsi="Arial" w:cs="Arial"/>
          <w:bCs/>
          <w:sz w:val="16"/>
          <w:szCs w:val="16"/>
        </w:rPr>
        <w:tab/>
      </w:r>
      <w:r w:rsidR="00BA5F6C" w:rsidRPr="00E3755C">
        <w:rPr>
          <w:rFonts w:ascii="Arial" w:hAnsi="Arial" w:cs="Arial"/>
          <w:bCs/>
          <w:sz w:val="16"/>
          <w:szCs w:val="16"/>
        </w:rPr>
        <w:tab/>
      </w:r>
      <w:r w:rsidR="00BA5F6C" w:rsidRPr="00E3755C">
        <w:rPr>
          <w:rFonts w:ascii="Arial" w:hAnsi="Arial" w:cs="Arial"/>
          <w:bCs/>
          <w:sz w:val="16"/>
          <w:szCs w:val="16"/>
        </w:rPr>
        <w:tab/>
      </w:r>
      <w:r w:rsidR="00BA5F6C" w:rsidRPr="00E3755C">
        <w:rPr>
          <w:rFonts w:ascii="Arial" w:hAnsi="Arial" w:cs="Arial"/>
          <w:bCs/>
          <w:sz w:val="16"/>
          <w:szCs w:val="16"/>
        </w:rPr>
        <w:tab/>
      </w:r>
      <w:r w:rsidR="00BA5F6C" w:rsidRPr="00E3755C">
        <w:rPr>
          <w:rFonts w:ascii="Arial" w:hAnsi="Arial" w:cs="Arial"/>
          <w:bCs/>
          <w:sz w:val="16"/>
          <w:szCs w:val="16"/>
        </w:rPr>
        <w:tab/>
      </w:r>
      <w:r w:rsidR="00674210" w:rsidRPr="00E3755C">
        <w:rPr>
          <w:rFonts w:ascii="Arial" w:hAnsi="Arial" w:cs="Arial"/>
          <w:bCs/>
          <w:sz w:val="16"/>
          <w:szCs w:val="16"/>
        </w:rPr>
        <w:t>Gerente de Sistema de Registro de Preços</w:t>
      </w:r>
    </w:p>
    <w:p w:rsidR="00E746DF" w:rsidRPr="00E3755C" w:rsidRDefault="00E746DF" w:rsidP="00674210">
      <w:pPr>
        <w:ind w:right="47"/>
        <w:jc w:val="center"/>
        <w:rPr>
          <w:rFonts w:ascii="Arial" w:hAnsi="Arial" w:cs="Arial"/>
          <w:sz w:val="16"/>
          <w:szCs w:val="16"/>
        </w:rPr>
      </w:pPr>
    </w:p>
    <w:p w:rsidR="00876638" w:rsidRPr="00E3755C" w:rsidRDefault="00876638" w:rsidP="009D2314">
      <w:pPr>
        <w:ind w:right="47"/>
        <w:jc w:val="both"/>
        <w:rPr>
          <w:rFonts w:ascii="Arial" w:hAnsi="Arial" w:cs="Arial"/>
          <w:b/>
          <w:bCs/>
          <w:sz w:val="16"/>
          <w:szCs w:val="16"/>
        </w:rPr>
      </w:pPr>
    </w:p>
    <w:p w:rsidR="00876638" w:rsidRPr="00E3755C" w:rsidRDefault="00876638" w:rsidP="009D2314">
      <w:pPr>
        <w:ind w:right="47"/>
        <w:jc w:val="both"/>
        <w:rPr>
          <w:rFonts w:ascii="Arial" w:hAnsi="Arial" w:cs="Arial"/>
          <w:b/>
          <w:bCs/>
          <w:sz w:val="16"/>
          <w:szCs w:val="16"/>
        </w:rPr>
      </w:pPr>
    </w:p>
    <w:p w:rsidR="00876638" w:rsidRPr="00E3755C" w:rsidRDefault="00876638" w:rsidP="009D2314">
      <w:pPr>
        <w:ind w:right="47"/>
        <w:jc w:val="both"/>
        <w:rPr>
          <w:rFonts w:ascii="Arial" w:hAnsi="Arial" w:cs="Arial"/>
          <w:b/>
          <w:bCs/>
          <w:sz w:val="16"/>
          <w:szCs w:val="16"/>
        </w:rPr>
      </w:pPr>
    </w:p>
    <w:p w:rsidR="009D2314" w:rsidRPr="00E3755C" w:rsidRDefault="009D2314" w:rsidP="009D2314">
      <w:pPr>
        <w:ind w:right="47"/>
        <w:jc w:val="both"/>
        <w:rPr>
          <w:rFonts w:ascii="Arial" w:hAnsi="Arial" w:cs="Arial"/>
          <w:b/>
          <w:bCs/>
          <w:sz w:val="16"/>
          <w:szCs w:val="16"/>
        </w:rPr>
      </w:pPr>
      <w:r w:rsidRPr="00E3755C">
        <w:rPr>
          <w:rFonts w:ascii="Arial" w:hAnsi="Arial" w:cs="Arial"/>
          <w:b/>
          <w:bCs/>
          <w:sz w:val="16"/>
          <w:szCs w:val="16"/>
        </w:rPr>
        <w:t>EMPRESA</w:t>
      </w:r>
      <w:r w:rsidR="00490488" w:rsidRPr="00E3755C">
        <w:rPr>
          <w:rFonts w:ascii="Arial" w:hAnsi="Arial" w:cs="Arial"/>
          <w:b/>
          <w:bCs/>
          <w:sz w:val="16"/>
          <w:szCs w:val="16"/>
        </w:rPr>
        <w:t>(S)</w:t>
      </w:r>
      <w:r w:rsidR="004C43D9" w:rsidRPr="00E3755C">
        <w:rPr>
          <w:rFonts w:ascii="Arial" w:hAnsi="Arial" w:cs="Arial"/>
          <w:b/>
          <w:bCs/>
          <w:sz w:val="16"/>
          <w:szCs w:val="16"/>
        </w:rPr>
        <w:t xml:space="preserve"> DETENTORA</w:t>
      </w:r>
      <w:r w:rsidR="00490488" w:rsidRPr="00E3755C">
        <w:rPr>
          <w:rFonts w:ascii="Arial" w:hAnsi="Arial" w:cs="Arial"/>
          <w:b/>
          <w:bCs/>
          <w:sz w:val="16"/>
          <w:szCs w:val="16"/>
        </w:rPr>
        <w:t>(S)</w:t>
      </w:r>
      <w:r w:rsidRPr="00E3755C">
        <w:rPr>
          <w:rFonts w:ascii="Arial" w:hAnsi="Arial" w:cs="Arial"/>
          <w:b/>
          <w:bCs/>
          <w:sz w:val="16"/>
          <w:szCs w:val="16"/>
        </w:rPr>
        <w:t>:</w:t>
      </w:r>
    </w:p>
    <w:p w:rsidR="009D2314" w:rsidRPr="00E3755C" w:rsidRDefault="002B37D9" w:rsidP="00526790">
      <w:pPr>
        <w:ind w:right="47"/>
        <w:jc w:val="both"/>
        <w:rPr>
          <w:rFonts w:ascii="Arial" w:hAnsi="Arial" w:cs="Arial"/>
          <w:b/>
          <w:bCs/>
          <w:sz w:val="16"/>
          <w:szCs w:val="16"/>
        </w:rPr>
      </w:pPr>
      <w:r w:rsidRPr="00E3755C">
        <w:rPr>
          <w:rFonts w:ascii="Arial" w:hAnsi="Arial" w:cs="Arial"/>
          <w:b/>
          <w:bCs/>
          <w:sz w:val="16"/>
          <w:szCs w:val="16"/>
        </w:rPr>
        <w:t>Qualificada</w:t>
      </w:r>
      <w:r w:rsidR="00490488" w:rsidRPr="00E3755C">
        <w:rPr>
          <w:rFonts w:ascii="Arial" w:hAnsi="Arial" w:cs="Arial"/>
          <w:b/>
          <w:bCs/>
          <w:sz w:val="16"/>
          <w:szCs w:val="16"/>
        </w:rPr>
        <w:t>(s)</w:t>
      </w:r>
      <w:r w:rsidRPr="00E3755C">
        <w:rPr>
          <w:rFonts w:ascii="Arial" w:hAnsi="Arial" w:cs="Arial"/>
          <w:b/>
          <w:bCs/>
          <w:sz w:val="16"/>
          <w:szCs w:val="16"/>
        </w:rPr>
        <w:t xml:space="preserve"> no Anexo Único desta Ata</w:t>
      </w:r>
    </w:p>
    <w:p w:rsidR="00627D90" w:rsidRPr="00E3755C" w:rsidRDefault="00627D90" w:rsidP="00526790">
      <w:pPr>
        <w:ind w:right="47"/>
        <w:jc w:val="both"/>
        <w:rPr>
          <w:rFonts w:ascii="Arial" w:hAnsi="Arial" w:cs="Arial"/>
          <w:b/>
          <w:bCs/>
          <w:sz w:val="16"/>
          <w:szCs w:val="16"/>
        </w:rPr>
      </w:pPr>
    </w:p>
    <w:p w:rsidR="00826468" w:rsidRPr="00E3755C" w:rsidRDefault="00826468" w:rsidP="00526790">
      <w:pPr>
        <w:ind w:right="47"/>
        <w:jc w:val="both"/>
        <w:rPr>
          <w:rFonts w:ascii="Arial" w:hAnsi="Arial" w:cs="Arial"/>
          <w:b/>
          <w:bCs/>
          <w:sz w:val="10"/>
          <w:szCs w:val="10"/>
        </w:rPr>
      </w:pPr>
    </w:p>
    <w:p w:rsidR="00C50BF7" w:rsidRPr="00E3755C" w:rsidRDefault="001F75AA" w:rsidP="00526790">
      <w:pPr>
        <w:ind w:right="47"/>
        <w:jc w:val="both"/>
        <w:rPr>
          <w:rFonts w:ascii="Arial" w:hAnsi="Arial" w:cs="Arial"/>
          <w:b/>
          <w:bCs/>
          <w:sz w:val="10"/>
          <w:szCs w:val="10"/>
        </w:rPr>
      </w:pPr>
      <w:r w:rsidRPr="00E3755C">
        <w:rPr>
          <w:rFonts w:ascii="Arial" w:hAnsi="Arial" w:cs="Arial"/>
          <w:b/>
          <w:bCs/>
          <w:sz w:val="10"/>
          <w:szCs w:val="10"/>
        </w:rPr>
        <w:t>CMV/SRP</w:t>
      </w:r>
    </w:p>
    <w:sectPr w:rsidR="00C50BF7" w:rsidRPr="00E3755C"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5AA" w:rsidRDefault="001F75AA">
      <w:r>
        <w:separator/>
      </w:r>
    </w:p>
  </w:endnote>
  <w:endnote w:type="continuationSeparator" w:id="0">
    <w:p w:rsidR="001F75AA" w:rsidRDefault="001F75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5AA" w:rsidRDefault="001F75AA">
      <w:r>
        <w:separator/>
      </w:r>
    </w:p>
  </w:footnote>
  <w:footnote w:type="continuationSeparator" w:id="0">
    <w:p w:rsidR="001F75AA" w:rsidRDefault="001F75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5AA" w:rsidRDefault="001F75A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1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1">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23">
    <w:nsid w:val="552659C5"/>
    <w:multiLevelType w:val="multilevel"/>
    <w:tmpl w:val="9378F48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2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9">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3"/>
  </w:num>
  <w:num w:numId="2">
    <w:abstractNumId w:val="16"/>
  </w:num>
  <w:num w:numId="3">
    <w:abstractNumId w:val="7"/>
  </w:num>
  <w:num w:numId="4">
    <w:abstractNumId w:val="6"/>
  </w:num>
  <w:num w:numId="5">
    <w:abstractNumId w:val="19"/>
  </w:num>
  <w:num w:numId="6">
    <w:abstractNumId w:val="17"/>
  </w:num>
  <w:num w:numId="7">
    <w:abstractNumId w:val="27"/>
  </w:num>
  <w:num w:numId="8">
    <w:abstractNumId w:val="13"/>
  </w:num>
  <w:num w:numId="9">
    <w:abstractNumId w:val="15"/>
  </w:num>
  <w:num w:numId="10">
    <w:abstractNumId w:val="5"/>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4"/>
  </w:num>
  <w:num w:numId="14">
    <w:abstractNumId w:val="30"/>
  </w:num>
  <w:num w:numId="15">
    <w:abstractNumId w:val="3"/>
  </w:num>
  <w:num w:numId="16">
    <w:abstractNumId w:val="4"/>
  </w:num>
  <w:num w:numId="17">
    <w:abstractNumId w:val="18"/>
  </w:num>
  <w:num w:numId="18">
    <w:abstractNumId w:val="29"/>
  </w:num>
  <w:num w:numId="19">
    <w:abstractNumId w:val="12"/>
  </w:num>
  <w:num w:numId="20">
    <w:abstractNumId w:val="26"/>
  </w:num>
  <w:num w:numId="21">
    <w:abstractNumId w:val="8"/>
  </w:num>
  <w:num w:numId="22">
    <w:abstractNumId w:val="14"/>
  </w:num>
  <w:num w:numId="23">
    <w:abstractNumId w:val="20"/>
  </w:num>
  <w:num w:numId="24">
    <w:abstractNumId w:val="22"/>
  </w:num>
  <w:num w:numId="25">
    <w:abstractNumId w:val="21"/>
  </w:num>
  <w:num w:numId="26">
    <w:abstractNumId w:val="1"/>
  </w:num>
  <w:num w:numId="27">
    <w:abstractNumId w:val="2"/>
  </w:num>
  <w:num w:numId="28">
    <w:abstractNumId w:val="10"/>
  </w:num>
  <w:num w:numId="29">
    <w:abstractNumId w:val="9"/>
  </w:num>
  <w:num w:numId="30">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6604"/>
    <w:rsid w:val="00117DED"/>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0DC0"/>
    <w:rsid w:val="00173768"/>
    <w:rsid w:val="00181DAB"/>
    <w:rsid w:val="00190648"/>
    <w:rsid w:val="0019378A"/>
    <w:rsid w:val="00196276"/>
    <w:rsid w:val="001A0C25"/>
    <w:rsid w:val="001A4EC2"/>
    <w:rsid w:val="001A63B1"/>
    <w:rsid w:val="001B1455"/>
    <w:rsid w:val="001C18CF"/>
    <w:rsid w:val="001C2D5C"/>
    <w:rsid w:val="001D03D0"/>
    <w:rsid w:val="001D13A1"/>
    <w:rsid w:val="001D515A"/>
    <w:rsid w:val="001D6628"/>
    <w:rsid w:val="001D737C"/>
    <w:rsid w:val="001D7CAD"/>
    <w:rsid w:val="001E07E0"/>
    <w:rsid w:val="001E1A8A"/>
    <w:rsid w:val="001E4390"/>
    <w:rsid w:val="001E5672"/>
    <w:rsid w:val="001E79D3"/>
    <w:rsid w:val="001F11F9"/>
    <w:rsid w:val="001F4DCD"/>
    <w:rsid w:val="001F6435"/>
    <w:rsid w:val="001F75AA"/>
    <w:rsid w:val="00201234"/>
    <w:rsid w:val="00206819"/>
    <w:rsid w:val="00211878"/>
    <w:rsid w:val="00213CF2"/>
    <w:rsid w:val="0021596E"/>
    <w:rsid w:val="00220F78"/>
    <w:rsid w:val="00231021"/>
    <w:rsid w:val="00237D75"/>
    <w:rsid w:val="0024014B"/>
    <w:rsid w:val="00243C16"/>
    <w:rsid w:val="00244983"/>
    <w:rsid w:val="00255F4C"/>
    <w:rsid w:val="00256091"/>
    <w:rsid w:val="00260036"/>
    <w:rsid w:val="00263010"/>
    <w:rsid w:val="002640C0"/>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E6E30"/>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10F2"/>
    <w:rsid w:val="003860D7"/>
    <w:rsid w:val="0039010C"/>
    <w:rsid w:val="003977B2"/>
    <w:rsid w:val="00397D1E"/>
    <w:rsid w:val="003A2E4C"/>
    <w:rsid w:val="003A40B9"/>
    <w:rsid w:val="003B4751"/>
    <w:rsid w:val="003B4B40"/>
    <w:rsid w:val="003B4FB5"/>
    <w:rsid w:val="003B596C"/>
    <w:rsid w:val="003B608D"/>
    <w:rsid w:val="003B68BB"/>
    <w:rsid w:val="003C170A"/>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47B7"/>
    <w:rsid w:val="00515E3C"/>
    <w:rsid w:val="00516EE5"/>
    <w:rsid w:val="00517DBC"/>
    <w:rsid w:val="00521109"/>
    <w:rsid w:val="00524202"/>
    <w:rsid w:val="00526790"/>
    <w:rsid w:val="005269EC"/>
    <w:rsid w:val="00526D01"/>
    <w:rsid w:val="00531DA4"/>
    <w:rsid w:val="00534C71"/>
    <w:rsid w:val="005353C3"/>
    <w:rsid w:val="00542D5C"/>
    <w:rsid w:val="0054767B"/>
    <w:rsid w:val="00554211"/>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359"/>
    <w:rsid w:val="005C080E"/>
    <w:rsid w:val="005C42CC"/>
    <w:rsid w:val="005C50B2"/>
    <w:rsid w:val="005C7BAE"/>
    <w:rsid w:val="005D01B7"/>
    <w:rsid w:val="005D0A15"/>
    <w:rsid w:val="005D38AA"/>
    <w:rsid w:val="005D3977"/>
    <w:rsid w:val="005D4B7F"/>
    <w:rsid w:val="005E1530"/>
    <w:rsid w:val="005E2FA0"/>
    <w:rsid w:val="005E313E"/>
    <w:rsid w:val="005E653B"/>
    <w:rsid w:val="005F021E"/>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110F"/>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0B0"/>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2CEE"/>
    <w:rsid w:val="00810266"/>
    <w:rsid w:val="00811634"/>
    <w:rsid w:val="00811C3A"/>
    <w:rsid w:val="00812047"/>
    <w:rsid w:val="00814595"/>
    <w:rsid w:val="00817C09"/>
    <w:rsid w:val="0082072C"/>
    <w:rsid w:val="0082511E"/>
    <w:rsid w:val="00826468"/>
    <w:rsid w:val="00826861"/>
    <w:rsid w:val="00833FDA"/>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0695"/>
    <w:rsid w:val="0087265A"/>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73CB"/>
    <w:rsid w:val="0090261A"/>
    <w:rsid w:val="00903614"/>
    <w:rsid w:val="00905D6A"/>
    <w:rsid w:val="00906CA0"/>
    <w:rsid w:val="009111DB"/>
    <w:rsid w:val="00914C49"/>
    <w:rsid w:val="00921320"/>
    <w:rsid w:val="009274AC"/>
    <w:rsid w:val="00930E5A"/>
    <w:rsid w:val="00931D32"/>
    <w:rsid w:val="009327AC"/>
    <w:rsid w:val="00935BDC"/>
    <w:rsid w:val="00937D1C"/>
    <w:rsid w:val="00937E9F"/>
    <w:rsid w:val="009453B9"/>
    <w:rsid w:val="0095479C"/>
    <w:rsid w:val="009600AB"/>
    <w:rsid w:val="00960948"/>
    <w:rsid w:val="0096128C"/>
    <w:rsid w:val="00963E91"/>
    <w:rsid w:val="009643A4"/>
    <w:rsid w:val="00964A5D"/>
    <w:rsid w:val="009728FB"/>
    <w:rsid w:val="00972BBB"/>
    <w:rsid w:val="00974D28"/>
    <w:rsid w:val="00977B39"/>
    <w:rsid w:val="0098097E"/>
    <w:rsid w:val="009923B7"/>
    <w:rsid w:val="00996BFE"/>
    <w:rsid w:val="009A0931"/>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2E51"/>
    <w:rsid w:val="00A95772"/>
    <w:rsid w:val="00AA4657"/>
    <w:rsid w:val="00AA5CD4"/>
    <w:rsid w:val="00AA7C4D"/>
    <w:rsid w:val="00AB70A8"/>
    <w:rsid w:val="00AC04A8"/>
    <w:rsid w:val="00AC4419"/>
    <w:rsid w:val="00AC4D5B"/>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4A65"/>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580D"/>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57D"/>
    <w:rsid w:val="00D41CB0"/>
    <w:rsid w:val="00D5545F"/>
    <w:rsid w:val="00D63A4B"/>
    <w:rsid w:val="00D678C8"/>
    <w:rsid w:val="00D7089B"/>
    <w:rsid w:val="00D74634"/>
    <w:rsid w:val="00D75384"/>
    <w:rsid w:val="00D75B36"/>
    <w:rsid w:val="00D77206"/>
    <w:rsid w:val="00D93EB7"/>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26A6"/>
    <w:rsid w:val="00E160BA"/>
    <w:rsid w:val="00E23C85"/>
    <w:rsid w:val="00E25115"/>
    <w:rsid w:val="00E3755C"/>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11FA"/>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SemEspaamento6">
    <w:name w:val="Sem Espaçamento6"/>
    <w:qFormat/>
    <w:rsid w:val="001F75AA"/>
    <w:pPr>
      <w:spacing w:after="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0718D7-884D-4C05-97A7-0F2AF808F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3175</Words>
  <Characters>17548</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13</cp:revision>
  <cp:lastPrinted>2017-01-05T12:48:00Z</cp:lastPrinted>
  <dcterms:created xsi:type="dcterms:W3CDTF">2016-08-31T12:35:00Z</dcterms:created>
  <dcterms:modified xsi:type="dcterms:W3CDTF">2017-01-12T12:29:00Z</dcterms:modified>
</cp:coreProperties>
</file>