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E3755C" w:rsidRDefault="00531DA4" w:rsidP="00531DA4">
      <w:pPr>
        <w:pStyle w:val="Cabealho"/>
        <w:jc w:val="center"/>
      </w:pPr>
      <w:r w:rsidRPr="00E3755C">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E3755C" w:rsidRDefault="00531DA4" w:rsidP="00531DA4">
      <w:pPr>
        <w:pStyle w:val="Cabealho"/>
        <w:spacing w:before="100" w:after="100"/>
        <w:contextualSpacing/>
        <w:jc w:val="center"/>
      </w:pPr>
      <w:bookmarkStart w:id="0" w:name="OLE_LINK1"/>
      <w:r w:rsidRPr="00E3755C">
        <w:t>SUPERINTENDÊNCIA ESTADUAL DE LICITAÇÕES - SUPEL</w:t>
      </w:r>
    </w:p>
    <w:p w:rsidR="00531DA4" w:rsidRPr="00E3755C" w:rsidRDefault="00531DA4" w:rsidP="00531DA4">
      <w:pPr>
        <w:pStyle w:val="Cabealho"/>
        <w:spacing w:before="100" w:after="100"/>
        <w:contextualSpacing/>
        <w:jc w:val="center"/>
      </w:pPr>
      <w:r w:rsidRPr="00E3755C">
        <w:t xml:space="preserve">Complexo Rio Madeira - Ed. </w:t>
      </w:r>
      <w:r w:rsidR="001D7CAD" w:rsidRPr="00E3755C">
        <w:t>Pacaás Novos – 2º</w:t>
      </w:r>
      <w:r w:rsidRPr="00E3755C">
        <w:t xml:space="preserve"> Andar.</w:t>
      </w:r>
    </w:p>
    <w:p w:rsidR="009D2314" w:rsidRPr="00E3755C" w:rsidRDefault="00A41308" w:rsidP="00CD76F1">
      <w:pPr>
        <w:pStyle w:val="Cabealho"/>
        <w:spacing w:before="100" w:after="100"/>
        <w:contextualSpacing/>
        <w:jc w:val="center"/>
      </w:pPr>
      <w:r w:rsidRPr="00E3755C">
        <w:t>Porto V</w:t>
      </w:r>
      <w:r w:rsidR="00531DA4" w:rsidRPr="00E3755C">
        <w:t xml:space="preserve">elho, Rondônia. </w:t>
      </w:r>
      <w:bookmarkEnd w:id="0"/>
    </w:p>
    <w:p w:rsidR="00067B8E" w:rsidRPr="00E3755C" w:rsidRDefault="00067B8E" w:rsidP="009D2314">
      <w:pPr>
        <w:jc w:val="both"/>
        <w:rPr>
          <w:rFonts w:ascii="Arial" w:hAnsi="Arial" w:cs="Arial"/>
          <w:b/>
          <w:bCs/>
          <w:sz w:val="16"/>
          <w:szCs w:val="16"/>
        </w:rPr>
      </w:pPr>
    </w:p>
    <w:p w:rsidR="009D2314" w:rsidRPr="00E3755C" w:rsidRDefault="009D2314" w:rsidP="009D2314">
      <w:pPr>
        <w:jc w:val="both"/>
        <w:rPr>
          <w:rFonts w:ascii="Arial" w:hAnsi="Arial" w:cs="Arial"/>
          <w:b/>
          <w:sz w:val="16"/>
          <w:szCs w:val="16"/>
        </w:rPr>
      </w:pPr>
      <w:r w:rsidRPr="00E3755C">
        <w:rPr>
          <w:rFonts w:ascii="Arial" w:hAnsi="Arial" w:cs="Arial"/>
          <w:b/>
          <w:bCs/>
          <w:sz w:val="16"/>
          <w:szCs w:val="16"/>
        </w:rPr>
        <w:t xml:space="preserve">ATA DE REGISTRO DE PREÇOS: </w:t>
      </w:r>
      <w:r w:rsidRPr="00E3755C">
        <w:rPr>
          <w:rFonts w:ascii="Arial" w:hAnsi="Arial" w:cs="Arial"/>
          <w:b/>
          <w:sz w:val="16"/>
          <w:szCs w:val="16"/>
        </w:rPr>
        <w:t xml:space="preserve">N° </w:t>
      </w:r>
      <w:r w:rsidR="00554211" w:rsidRPr="00E3755C">
        <w:rPr>
          <w:rFonts w:ascii="Arial" w:hAnsi="Arial" w:cs="Arial"/>
          <w:b/>
          <w:sz w:val="16"/>
          <w:szCs w:val="16"/>
        </w:rPr>
        <w:t>0</w:t>
      </w:r>
      <w:r w:rsidR="00E712C4">
        <w:rPr>
          <w:rFonts w:ascii="Arial" w:hAnsi="Arial" w:cs="Arial"/>
          <w:b/>
          <w:sz w:val="16"/>
          <w:szCs w:val="16"/>
        </w:rPr>
        <w:t>05</w:t>
      </w:r>
      <w:r w:rsidR="008C7613" w:rsidRPr="00E3755C">
        <w:rPr>
          <w:rFonts w:ascii="Arial" w:hAnsi="Arial" w:cs="Arial"/>
          <w:b/>
          <w:sz w:val="16"/>
          <w:szCs w:val="16"/>
        </w:rPr>
        <w:t>/201</w:t>
      </w:r>
      <w:r w:rsidR="00554211" w:rsidRPr="00E3755C">
        <w:rPr>
          <w:rFonts w:ascii="Arial" w:hAnsi="Arial" w:cs="Arial"/>
          <w:b/>
          <w:sz w:val="16"/>
          <w:szCs w:val="16"/>
        </w:rPr>
        <w:t>7</w:t>
      </w:r>
    </w:p>
    <w:p w:rsidR="009D2314" w:rsidRPr="00E3755C" w:rsidRDefault="009D2314" w:rsidP="009D2314">
      <w:pPr>
        <w:jc w:val="both"/>
        <w:rPr>
          <w:rFonts w:ascii="Arial" w:hAnsi="Arial" w:cs="Arial"/>
          <w:b/>
          <w:sz w:val="16"/>
          <w:szCs w:val="16"/>
        </w:rPr>
      </w:pPr>
      <w:r w:rsidRPr="00E3755C">
        <w:rPr>
          <w:rFonts w:ascii="Arial" w:hAnsi="Arial" w:cs="Arial"/>
          <w:b/>
          <w:bCs/>
          <w:sz w:val="16"/>
          <w:szCs w:val="16"/>
        </w:rPr>
        <w:t xml:space="preserve">PREGÃO </w:t>
      </w:r>
      <w:r w:rsidR="00F23872" w:rsidRPr="00E3755C">
        <w:rPr>
          <w:rFonts w:ascii="Arial" w:hAnsi="Arial" w:cs="Arial"/>
          <w:b/>
          <w:bCs/>
          <w:sz w:val="16"/>
          <w:szCs w:val="16"/>
        </w:rPr>
        <w:t>ELETRÔNICO:</w:t>
      </w:r>
      <w:r w:rsidR="00E712C4">
        <w:rPr>
          <w:rFonts w:ascii="Arial" w:hAnsi="Arial" w:cs="Arial"/>
          <w:b/>
          <w:bCs/>
          <w:sz w:val="16"/>
          <w:szCs w:val="16"/>
        </w:rPr>
        <w:t xml:space="preserve"> 607</w:t>
      </w:r>
      <w:r w:rsidR="008C7613" w:rsidRPr="00E3755C">
        <w:rPr>
          <w:rFonts w:ascii="Arial" w:hAnsi="Arial" w:cs="Arial"/>
          <w:b/>
          <w:bCs/>
          <w:sz w:val="16"/>
          <w:szCs w:val="16"/>
        </w:rPr>
        <w:t>/201</w:t>
      </w:r>
      <w:r w:rsidR="00F30035" w:rsidRPr="00E3755C">
        <w:rPr>
          <w:rFonts w:ascii="Arial" w:hAnsi="Arial" w:cs="Arial"/>
          <w:b/>
          <w:bCs/>
          <w:sz w:val="16"/>
          <w:szCs w:val="16"/>
        </w:rPr>
        <w:t>6</w:t>
      </w:r>
    </w:p>
    <w:p w:rsidR="000F74A8" w:rsidRPr="00E3755C" w:rsidRDefault="009D2314" w:rsidP="009D2314">
      <w:pPr>
        <w:jc w:val="both"/>
        <w:rPr>
          <w:rFonts w:ascii="Arial" w:hAnsi="Arial" w:cs="Arial"/>
          <w:b/>
          <w:sz w:val="16"/>
          <w:szCs w:val="16"/>
        </w:rPr>
      </w:pPr>
      <w:r w:rsidRPr="00E3755C">
        <w:rPr>
          <w:rFonts w:ascii="Arial" w:hAnsi="Arial" w:cs="Arial"/>
          <w:b/>
          <w:bCs/>
          <w:sz w:val="16"/>
          <w:szCs w:val="16"/>
        </w:rPr>
        <w:t xml:space="preserve">PROCESSO: </w:t>
      </w:r>
      <w:r w:rsidR="00F276EA" w:rsidRPr="00E3755C">
        <w:rPr>
          <w:rFonts w:ascii="Arial" w:hAnsi="Arial" w:cs="Arial"/>
          <w:b/>
          <w:noProof/>
          <w:sz w:val="16"/>
          <w:szCs w:val="16"/>
        </w:rPr>
        <w:t>01.</w:t>
      </w:r>
      <w:r w:rsidR="00CE771E" w:rsidRPr="00E3755C">
        <w:rPr>
          <w:rFonts w:ascii="Arial" w:hAnsi="Arial" w:cs="Arial"/>
          <w:b/>
          <w:noProof/>
          <w:sz w:val="16"/>
          <w:szCs w:val="16"/>
        </w:rPr>
        <w:t>1</w:t>
      </w:r>
      <w:r w:rsidR="00C10809">
        <w:rPr>
          <w:rFonts w:ascii="Arial" w:hAnsi="Arial" w:cs="Arial"/>
          <w:b/>
          <w:noProof/>
          <w:sz w:val="16"/>
          <w:szCs w:val="16"/>
        </w:rPr>
        <w:t>7</w:t>
      </w:r>
      <w:r w:rsidR="00E712C4">
        <w:rPr>
          <w:rFonts w:ascii="Arial" w:hAnsi="Arial" w:cs="Arial"/>
          <w:b/>
          <w:noProof/>
          <w:sz w:val="16"/>
          <w:szCs w:val="16"/>
        </w:rPr>
        <w:t>3</w:t>
      </w:r>
      <w:r w:rsidR="00C10809">
        <w:rPr>
          <w:rFonts w:ascii="Arial" w:hAnsi="Arial" w:cs="Arial"/>
          <w:b/>
          <w:noProof/>
          <w:sz w:val="16"/>
          <w:szCs w:val="16"/>
        </w:rPr>
        <w:t>2</w:t>
      </w:r>
      <w:r w:rsidR="00D75384" w:rsidRPr="00E3755C">
        <w:rPr>
          <w:rFonts w:ascii="Arial" w:hAnsi="Arial" w:cs="Arial"/>
          <w:b/>
          <w:noProof/>
          <w:sz w:val="16"/>
          <w:szCs w:val="16"/>
        </w:rPr>
        <w:t>.0</w:t>
      </w:r>
      <w:r w:rsidR="00E712C4">
        <w:rPr>
          <w:rFonts w:ascii="Arial" w:hAnsi="Arial" w:cs="Arial"/>
          <w:b/>
          <w:noProof/>
          <w:sz w:val="16"/>
          <w:szCs w:val="16"/>
        </w:rPr>
        <w:t>0621-00/2015</w:t>
      </w:r>
    </w:p>
    <w:p w:rsidR="009D2314" w:rsidRPr="00E3755C" w:rsidRDefault="009D2314" w:rsidP="00F73958">
      <w:pPr>
        <w:pStyle w:val="Cabealho"/>
        <w:jc w:val="both"/>
        <w:rPr>
          <w:rFonts w:ascii="Arial" w:hAnsi="Arial" w:cs="Arial"/>
          <w:b/>
          <w:sz w:val="16"/>
          <w:szCs w:val="16"/>
        </w:rPr>
      </w:pPr>
    </w:p>
    <w:p w:rsidR="009D2314" w:rsidRPr="00A25D79" w:rsidRDefault="002E300A" w:rsidP="007E2F3D">
      <w:pPr>
        <w:jc w:val="both"/>
        <w:rPr>
          <w:rFonts w:ascii="Arial" w:hAnsi="Arial" w:cs="Arial"/>
          <w:sz w:val="16"/>
          <w:szCs w:val="16"/>
        </w:rPr>
      </w:pPr>
      <w:r w:rsidRPr="00E3755C">
        <w:rPr>
          <w:rFonts w:ascii="Arial" w:hAnsi="Arial" w:cs="Arial"/>
          <w:sz w:val="16"/>
          <w:szCs w:val="16"/>
        </w:rPr>
        <w:t xml:space="preserve">Pelo presente instrumento, o </w:t>
      </w:r>
      <w:r w:rsidR="00190648" w:rsidRPr="00E3755C">
        <w:rPr>
          <w:rFonts w:ascii="Arial" w:hAnsi="Arial" w:cs="Arial"/>
          <w:b/>
          <w:sz w:val="16"/>
          <w:szCs w:val="16"/>
        </w:rPr>
        <w:t>ESTADO DE RONDÔNIA</w:t>
      </w:r>
      <w:r w:rsidRPr="00E3755C">
        <w:rPr>
          <w:rFonts w:ascii="Arial" w:hAnsi="Arial" w:cs="Arial"/>
          <w:sz w:val="16"/>
          <w:szCs w:val="16"/>
        </w:rPr>
        <w:t xml:space="preserve">, através da </w:t>
      </w:r>
      <w:r w:rsidR="00CB580D" w:rsidRPr="00E3755C">
        <w:rPr>
          <w:rFonts w:ascii="Arial" w:hAnsi="Arial" w:cs="Arial"/>
          <w:sz w:val="16"/>
          <w:szCs w:val="16"/>
        </w:rPr>
        <w:t>SUPERINTENDÊNCIA ESTADUAL DE LICITAÇÕES – SUPEL situada à AV. FARQUAR N° 2986 COMPLEXO RIO MADEIRA EDIFÍCIO, ED. CENTRAL, RIO PACAÁS NOVOS, 2º ANDAR</w:t>
      </w:r>
      <w:r w:rsidRPr="00E3755C">
        <w:rPr>
          <w:rFonts w:ascii="Arial" w:hAnsi="Arial" w:cs="Arial"/>
          <w:sz w:val="16"/>
          <w:szCs w:val="16"/>
        </w:rPr>
        <w:t xml:space="preserve">, neste ato representado pelo </w:t>
      </w:r>
      <w:r w:rsidRPr="00A25D79">
        <w:rPr>
          <w:rFonts w:ascii="Arial" w:hAnsi="Arial" w:cs="Arial"/>
          <w:sz w:val="16"/>
          <w:szCs w:val="16"/>
        </w:rPr>
        <w:t>Superintendente da SUPEL</w:t>
      </w:r>
      <w:r w:rsidRPr="00E3755C">
        <w:rPr>
          <w:rFonts w:ascii="Arial" w:hAnsi="Arial" w:cs="Arial"/>
          <w:sz w:val="16"/>
          <w:szCs w:val="16"/>
        </w:rPr>
        <w:t>, Senhor Márcio Rogério Gabriel e a(s) empresa(s) qualificada(s) no</w:t>
      </w:r>
      <w:r w:rsidR="00190648" w:rsidRPr="00E3755C">
        <w:rPr>
          <w:rFonts w:ascii="Arial" w:hAnsi="Arial" w:cs="Arial"/>
          <w:sz w:val="16"/>
          <w:szCs w:val="16"/>
        </w:rPr>
        <w:t xml:space="preserve"> Anexo Único desta Ata, resolvem</w:t>
      </w:r>
      <w:r w:rsidRPr="00E3755C">
        <w:rPr>
          <w:rFonts w:ascii="Arial" w:hAnsi="Arial" w:cs="Arial"/>
          <w:sz w:val="16"/>
          <w:szCs w:val="16"/>
        </w:rPr>
        <w:t xml:space="preserve"> </w:t>
      </w:r>
      <w:r w:rsidRPr="00A25D79">
        <w:rPr>
          <w:rFonts w:ascii="Arial" w:hAnsi="Arial" w:cs="Arial"/>
          <w:sz w:val="16"/>
          <w:szCs w:val="16"/>
        </w:rPr>
        <w:t>REGISTRAR O PREÇ</w:t>
      </w:r>
      <w:r w:rsidR="00F17DD3" w:rsidRPr="00A25D79">
        <w:rPr>
          <w:rFonts w:ascii="Arial" w:hAnsi="Arial" w:cs="Arial"/>
          <w:sz w:val="16"/>
          <w:szCs w:val="16"/>
        </w:rPr>
        <w:t>O</w:t>
      </w:r>
      <w:r w:rsidR="00891C60" w:rsidRPr="00E3755C">
        <w:rPr>
          <w:rFonts w:ascii="Arial" w:hAnsi="Arial" w:cs="Arial"/>
          <w:sz w:val="16"/>
          <w:szCs w:val="16"/>
        </w:rPr>
        <w:t xml:space="preserve"> </w:t>
      </w:r>
      <w:r w:rsidR="00A25D79" w:rsidRPr="00A25D79">
        <w:rPr>
          <w:rFonts w:ascii="Arial" w:hAnsi="Arial" w:cs="Arial"/>
          <w:sz w:val="16"/>
          <w:szCs w:val="16"/>
        </w:rPr>
        <w:t xml:space="preserve">para futura e eventual aquisição de gêneros alimentícios para atender o Hemocentro Coordenador e as Unidades de Coleta e Transfusão de Sangue, localizadas nos municípios de Ariquemes, Cacoal, </w:t>
      </w:r>
      <w:proofErr w:type="spellStart"/>
      <w:r w:rsidR="00A25D79" w:rsidRPr="00A25D79">
        <w:rPr>
          <w:rFonts w:ascii="Arial" w:hAnsi="Arial" w:cs="Arial"/>
          <w:sz w:val="16"/>
          <w:szCs w:val="16"/>
        </w:rPr>
        <w:t>Guajará</w:t>
      </w:r>
      <w:proofErr w:type="spellEnd"/>
      <w:r w:rsidR="00A25D79" w:rsidRPr="00A25D79">
        <w:rPr>
          <w:rFonts w:ascii="Arial" w:hAnsi="Arial" w:cs="Arial"/>
          <w:sz w:val="16"/>
          <w:szCs w:val="16"/>
        </w:rPr>
        <w:t xml:space="preserve"> Mirim, </w:t>
      </w:r>
      <w:proofErr w:type="spellStart"/>
      <w:r w:rsidR="00A25D79" w:rsidRPr="00A25D79">
        <w:rPr>
          <w:rFonts w:ascii="Arial" w:hAnsi="Arial" w:cs="Arial"/>
          <w:sz w:val="16"/>
          <w:szCs w:val="16"/>
        </w:rPr>
        <w:t>Ji-Paraná</w:t>
      </w:r>
      <w:proofErr w:type="spellEnd"/>
      <w:r w:rsidR="00A25D79" w:rsidRPr="00A25D79">
        <w:rPr>
          <w:rFonts w:ascii="Arial" w:hAnsi="Arial" w:cs="Arial"/>
          <w:sz w:val="16"/>
          <w:szCs w:val="16"/>
        </w:rPr>
        <w:t>,</w:t>
      </w:r>
      <w:proofErr w:type="gramStart"/>
      <w:r w:rsidR="00A25D79" w:rsidRPr="00A25D79">
        <w:rPr>
          <w:rFonts w:ascii="Arial" w:hAnsi="Arial" w:cs="Arial"/>
          <w:sz w:val="16"/>
          <w:szCs w:val="16"/>
        </w:rPr>
        <w:t xml:space="preserve">  </w:t>
      </w:r>
      <w:proofErr w:type="gramEnd"/>
      <w:r w:rsidR="00A25D79" w:rsidRPr="00A25D79">
        <w:rPr>
          <w:rFonts w:ascii="Arial" w:hAnsi="Arial" w:cs="Arial"/>
          <w:sz w:val="16"/>
          <w:szCs w:val="16"/>
        </w:rPr>
        <w:t xml:space="preserve">Rolim de Moura e </w:t>
      </w:r>
      <w:proofErr w:type="spellStart"/>
      <w:r w:rsidR="00A25D79" w:rsidRPr="00A25D79">
        <w:rPr>
          <w:rFonts w:ascii="Arial" w:hAnsi="Arial" w:cs="Arial"/>
          <w:sz w:val="16"/>
          <w:szCs w:val="16"/>
        </w:rPr>
        <w:t>Vilhena-RO</w:t>
      </w:r>
      <w:proofErr w:type="spellEnd"/>
      <w:r w:rsidR="00891C60" w:rsidRPr="00C10809">
        <w:rPr>
          <w:rFonts w:ascii="Arial" w:hAnsi="Arial" w:cs="Arial"/>
          <w:sz w:val="16"/>
          <w:szCs w:val="16"/>
        </w:rPr>
        <w:t>,</w:t>
      </w:r>
      <w:r w:rsidR="00C10809" w:rsidRPr="00C10809">
        <w:rPr>
          <w:rFonts w:ascii="Arial" w:hAnsi="Arial" w:cs="Arial"/>
          <w:sz w:val="16"/>
          <w:szCs w:val="16"/>
        </w:rPr>
        <w:t xml:space="preserve"> a pedido da </w:t>
      </w:r>
      <w:r w:rsidR="00A25D79" w:rsidRPr="00A25D79">
        <w:rPr>
          <w:rFonts w:ascii="Arial" w:hAnsi="Arial" w:cs="Arial"/>
          <w:sz w:val="16"/>
          <w:szCs w:val="16"/>
        </w:rPr>
        <w:t>Fundação de Hematologia e Hemoterapia de Rondônia/FHEMERON</w:t>
      </w:r>
      <w:r w:rsidR="00C10809">
        <w:rPr>
          <w:rFonts w:ascii="Arial" w:hAnsi="Arial" w:cs="Arial"/>
          <w:sz w:val="16"/>
          <w:szCs w:val="16"/>
        </w:rPr>
        <w:t>,</w:t>
      </w:r>
      <w:r w:rsidR="001D7CAD" w:rsidRPr="00E3755C">
        <w:rPr>
          <w:rFonts w:ascii="Arial" w:hAnsi="Arial" w:cs="Arial"/>
          <w:sz w:val="16"/>
          <w:szCs w:val="16"/>
        </w:rPr>
        <w:t xml:space="preserve"> </w:t>
      </w:r>
      <w:r w:rsidR="00DF042C" w:rsidRPr="00E3755C">
        <w:rPr>
          <w:rFonts w:ascii="Arial" w:hAnsi="Arial" w:cs="Arial"/>
          <w:sz w:val="16"/>
          <w:szCs w:val="16"/>
        </w:rPr>
        <w:t xml:space="preserve">por um período de 12 (doze) meses, </w:t>
      </w:r>
      <w:r w:rsidRPr="00E3755C">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E3755C">
        <w:rPr>
          <w:rFonts w:ascii="Arial" w:hAnsi="Arial" w:cs="Arial"/>
          <w:sz w:val="16"/>
          <w:szCs w:val="16"/>
        </w:rPr>
        <w:t>8.340/13</w:t>
      </w:r>
      <w:r w:rsidRPr="00E3755C">
        <w:rPr>
          <w:rFonts w:ascii="Arial" w:hAnsi="Arial" w:cs="Arial"/>
          <w:sz w:val="16"/>
          <w:szCs w:val="16"/>
        </w:rPr>
        <w:t xml:space="preserve"> e suas alterações e em conformidade com as disposições a seguir.</w:t>
      </w:r>
    </w:p>
    <w:p w:rsidR="009D2314" w:rsidRPr="00E3755C" w:rsidRDefault="009D2314" w:rsidP="008A7686">
      <w:pPr>
        <w:rPr>
          <w:rFonts w:ascii="Arial" w:hAnsi="Arial" w:cs="Arial"/>
          <w:sz w:val="16"/>
          <w:szCs w:val="16"/>
        </w:rPr>
      </w:pPr>
    </w:p>
    <w:p w:rsidR="00554211" w:rsidRPr="00E3755C" w:rsidRDefault="00554211" w:rsidP="008A7686">
      <w:pPr>
        <w:rPr>
          <w:rFonts w:ascii="Arial" w:hAnsi="Arial" w:cs="Arial"/>
          <w:sz w:val="16"/>
          <w:szCs w:val="16"/>
        </w:rPr>
      </w:pPr>
    </w:p>
    <w:p w:rsidR="009D2314" w:rsidRPr="00E3755C" w:rsidRDefault="009D2314" w:rsidP="009D2314">
      <w:pPr>
        <w:jc w:val="both"/>
        <w:rPr>
          <w:rFonts w:ascii="Arial" w:hAnsi="Arial" w:cs="Arial"/>
          <w:sz w:val="16"/>
          <w:szCs w:val="16"/>
        </w:rPr>
      </w:pPr>
      <w:r w:rsidRPr="00E3755C">
        <w:rPr>
          <w:rFonts w:ascii="Arial" w:hAnsi="Arial" w:cs="Arial"/>
          <w:b/>
          <w:bCs/>
          <w:sz w:val="16"/>
          <w:szCs w:val="16"/>
        </w:rPr>
        <w:t>1. DO OBJETO</w:t>
      </w:r>
    </w:p>
    <w:p w:rsidR="009D2314" w:rsidRPr="00E3755C" w:rsidRDefault="009D2314" w:rsidP="009D2314">
      <w:pPr>
        <w:jc w:val="both"/>
        <w:rPr>
          <w:rFonts w:ascii="Arial" w:hAnsi="Arial" w:cs="Arial"/>
          <w:sz w:val="16"/>
          <w:szCs w:val="16"/>
        </w:rPr>
      </w:pPr>
    </w:p>
    <w:p w:rsidR="009600AB" w:rsidRPr="00E3755C" w:rsidRDefault="002E300A" w:rsidP="009600AB">
      <w:pPr>
        <w:jc w:val="both"/>
        <w:rPr>
          <w:bCs/>
          <w:sz w:val="22"/>
          <w:szCs w:val="22"/>
        </w:rPr>
      </w:pPr>
      <w:r w:rsidRPr="00E3755C">
        <w:rPr>
          <w:rFonts w:ascii="Arial" w:hAnsi="Arial" w:cs="Arial"/>
          <w:b/>
          <w:sz w:val="16"/>
          <w:szCs w:val="16"/>
        </w:rPr>
        <w:t>REGISTRAR O</w:t>
      </w:r>
      <w:r w:rsidR="00826468" w:rsidRPr="00E3755C">
        <w:rPr>
          <w:rFonts w:ascii="Arial" w:hAnsi="Arial" w:cs="Arial"/>
          <w:b/>
          <w:sz w:val="16"/>
          <w:szCs w:val="16"/>
        </w:rPr>
        <w:t xml:space="preserve"> PREÇO</w:t>
      </w:r>
      <w:r w:rsidRPr="00E3755C">
        <w:rPr>
          <w:rFonts w:ascii="Arial" w:hAnsi="Arial" w:cs="Arial"/>
          <w:b/>
          <w:sz w:val="16"/>
          <w:szCs w:val="16"/>
        </w:rPr>
        <w:t xml:space="preserve"> </w:t>
      </w:r>
      <w:r w:rsidR="00A25D79" w:rsidRPr="00A25D79">
        <w:rPr>
          <w:rFonts w:ascii="Arial" w:hAnsi="Arial" w:cs="Arial"/>
          <w:sz w:val="16"/>
          <w:szCs w:val="16"/>
        </w:rPr>
        <w:t xml:space="preserve">para futura e eventual aquisição de gêneros alimentícios para atender o Hemocentro Coordenador e as Unidades de Coleta e Transfusão de Sangue, localizadas nos municípios de Ariquemes, Cacoal, </w:t>
      </w:r>
      <w:proofErr w:type="spellStart"/>
      <w:r w:rsidR="00A25D79" w:rsidRPr="00A25D79">
        <w:rPr>
          <w:rFonts w:ascii="Arial" w:hAnsi="Arial" w:cs="Arial"/>
          <w:sz w:val="16"/>
          <w:szCs w:val="16"/>
        </w:rPr>
        <w:t>Guajará</w:t>
      </w:r>
      <w:proofErr w:type="spellEnd"/>
      <w:r w:rsidR="00A25D79" w:rsidRPr="00A25D79">
        <w:rPr>
          <w:rFonts w:ascii="Arial" w:hAnsi="Arial" w:cs="Arial"/>
          <w:sz w:val="16"/>
          <w:szCs w:val="16"/>
        </w:rPr>
        <w:t xml:space="preserve"> Mirim, </w:t>
      </w:r>
      <w:proofErr w:type="spellStart"/>
      <w:r w:rsidR="00A25D79" w:rsidRPr="00A25D79">
        <w:rPr>
          <w:rFonts w:ascii="Arial" w:hAnsi="Arial" w:cs="Arial"/>
          <w:sz w:val="16"/>
          <w:szCs w:val="16"/>
        </w:rPr>
        <w:t>Ji-Paraná</w:t>
      </w:r>
      <w:proofErr w:type="spellEnd"/>
      <w:r w:rsidR="00A25D79" w:rsidRPr="00A25D79">
        <w:rPr>
          <w:rFonts w:ascii="Arial" w:hAnsi="Arial" w:cs="Arial"/>
          <w:sz w:val="16"/>
          <w:szCs w:val="16"/>
        </w:rPr>
        <w:t>,</w:t>
      </w:r>
      <w:proofErr w:type="gramStart"/>
      <w:r w:rsidR="00A25D79" w:rsidRPr="00A25D79">
        <w:rPr>
          <w:rFonts w:ascii="Arial" w:hAnsi="Arial" w:cs="Arial"/>
          <w:sz w:val="16"/>
          <w:szCs w:val="16"/>
        </w:rPr>
        <w:t xml:space="preserve">  </w:t>
      </w:r>
      <w:proofErr w:type="gramEnd"/>
      <w:r w:rsidR="00A25D79" w:rsidRPr="00A25D79">
        <w:rPr>
          <w:rFonts w:ascii="Arial" w:hAnsi="Arial" w:cs="Arial"/>
          <w:sz w:val="16"/>
          <w:szCs w:val="16"/>
        </w:rPr>
        <w:t xml:space="preserve">Rolim de Moura e </w:t>
      </w:r>
      <w:proofErr w:type="spellStart"/>
      <w:r w:rsidR="00A25D79" w:rsidRPr="00A25D79">
        <w:rPr>
          <w:rFonts w:ascii="Arial" w:hAnsi="Arial" w:cs="Arial"/>
          <w:sz w:val="16"/>
          <w:szCs w:val="16"/>
        </w:rPr>
        <w:t>Vilhena-RO</w:t>
      </w:r>
      <w:proofErr w:type="spellEnd"/>
      <w:r w:rsidR="00A25D79" w:rsidRPr="00C10809">
        <w:rPr>
          <w:rFonts w:ascii="Arial" w:hAnsi="Arial" w:cs="Arial"/>
          <w:sz w:val="16"/>
          <w:szCs w:val="16"/>
        </w:rPr>
        <w:t xml:space="preserve">, a pedido da </w:t>
      </w:r>
      <w:r w:rsidR="00A25D79" w:rsidRPr="00A25D79">
        <w:rPr>
          <w:rFonts w:ascii="Arial" w:hAnsi="Arial" w:cs="Arial"/>
          <w:sz w:val="16"/>
          <w:szCs w:val="16"/>
        </w:rPr>
        <w:t>Fundação de Hematologia e Hemoterapia de Rondônia/FHEMERON</w:t>
      </w:r>
      <w:r w:rsidR="00D75384" w:rsidRPr="00E3755C">
        <w:rPr>
          <w:rFonts w:ascii="Arial" w:hAnsi="Arial" w:cs="Arial"/>
          <w:sz w:val="16"/>
          <w:szCs w:val="16"/>
        </w:rPr>
        <w:t>.</w:t>
      </w:r>
    </w:p>
    <w:p w:rsidR="00DB505B" w:rsidRPr="00E3755C" w:rsidRDefault="00DB505B" w:rsidP="008C7613">
      <w:pPr>
        <w:jc w:val="both"/>
        <w:rPr>
          <w:rFonts w:ascii="Arial" w:hAnsi="Arial" w:cs="Arial"/>
          <w:sz w:val="16"/>
          <w:szCs w:val="16"/>
        </w:rPr>
      </w:pPr>
    </w:p>
    <w:p w:rsidR="00554211" w:rsidRPr="00E3755C" w:rsidRDefault="00554211" w:rsidP="008C7613">
      <w:pPr>
        <w:jc w:val="both"/>
        <w:rPr>
          <w:rFonts w:ascii="Arial" w:hAnsi="Arial" w:cs="Arial"/>
          <w:sz w:val="16"/>
          <w:szCs w:val="16"/>
        </w:rPr>
      </w:pPr>
    </w:p>
    <w:p w:rsidR="009D2314" w:rsidRPr="00E3755C" w:rsidRDefault="009D2314" w:rsidP="008C7613">
      <w:pPr>
        <w:jc w:val="both"/>
        <w:rPr>
          <w:rFonts w:ascii="Arial" w:hAnsi="Arial" w:cs="Arial"/>
          <w:b/>
          <w:bCs/>
          <w:sz w:val="16"/>
          <w:szCs w:val="16"/>
        </w:rPr>
      </w:pPr>
      <w:r w:rsidRPr="00E3755C">
        <w:rPr>
          <w:rFonts w:ascii="Arial" w:hAnsi="Arial" w:cs="Arial"/>
          <w:b/>
          <w:bCs/>
          <w:sz w:val="16"/>
          <w:szCs w:val="16"/>
        </w:rPr>
        <w:t>2. DA VIGÊNCIA</w:t>
      </w:r>
    </w:p>
    <w:p w:rsidR="001F75AA" w:rsidRPr="00E3755C" w:rsidRDefault="001F75AA" w:rsidP="009D2314">
      <w:pPr>
        <w:ind w:right="-1"/>
        <w:jc w:val="both"/>
        <w:rPr>
          <w:rFonts w:ascii="Arial" w:hAnsi="Arial" w:cs="Arial"/>
          <w:b/>
          <w:bCs/>
          <w:sz w:val="16"/>
          <w:szCs w:val="16"/>
        </w:rPr>
      </w:pPr>
    </w:p>
    <w:p w:rsidR="009D2314" w:rsidRPr="00E3755C" w:rsidRDefault="009D2314" w:rsidP="009D2314">
      <w:pPr>
        <w:ind w:right="-1"/>
        <w:jc w:val="both"/>
        <w:rPr>
          <w:rFonts w:ascii="Arial" w:hAnsi="Arial" w:cs="Arial"/>
          <w:sz w:val="16"/>
          <w:szCs w:val="16"/>
        </w:rPr>
      </w:pPr>
      <w:r w:rsidRPr="00E3755C">
        <w:rPr>
          <w:rFonts w:ascii="Arial" w:hAnsi="Arial" w:cs="Arial"/>
          <w:b/>
          <w:bCs/>
          <w:sz w:val="16"/>
          <w:szCs w:val="16"/>
        </w:rPr>
        <w:t>2.1.</w:t>
      </w:r>
      <w:r w:rsidRPr="00E3755C">
        <w:rPr>
          <w:rFonts w:ascii="Arial" w:hAnsi="Arial" w:cs="Arial"/>
          <w:sz w:val="16"/>
          <w:szCs w:val="16"/>
        </w:rPr>
        <w:t xml:space="preserve"> O presente Registro de Preços terá validade</w:t>
      </w:r>
      <w:r w:rsidR="00C53CAF" w:rsidRPr="00E3755C">
        <w:rPr>
          <w:rFonts w:ascii="Arial" w:hAnsi="Arial" w:cs="Arial"/>
          <w:sz w:val="16"/>
          <w:szCs w:val="16"/>
        </w:rPr>
        <w:t xml:space="preserve"> de</w:t>
      </w:r>
      <w:r w:rsidR="00C81030" w:rsidRPr="00E3755C">
        <w:rPr>
          <w:rFonts w:ascii="Arial" w:hAnsi="Arial" w:cs="Arial"/>
          <w:b/>
          <w:bCs/>
          <w:sz w:val="16"/>
          <w:szCs w:val="16"/>
        </w:rPr>
        <w:t xml:space="preserve"> </w:t>
      </w:r>
      <w:r w:rsidRPr="00E3755C">
        <w:rPr>
          <w:rFonts w:ascii="Arial" w:hAnsi="Arial" w:cs="Arial"/>
          <w:b/>
          <w:bCs/>
          <w:sz w:val="16"/>
          <w:szCs w:val="16"/>
        </w:rPr>
        <w:t>12</w:t>
      </w:r>
      <w:r w:rsidR="00C81030" w:rsidRPr="00E3755C">
        <w:rPr>
          <w:rFonts w:ascii="Arial" w:hAnsi="Arial" w:cs="Arial"/>
          <w:b/>
          <w:bCs/>
          <w:sz w:val="16"/>
          <w:szCs w:val="16"/>
        </w:rPr>
        <w:t xml:space="preserve"> (doze)</w:t>
      </w:r>
      <w:r w:rsidRPr="00E3755C">
        <w:rPr>
          <w:rFonts w:ascii="Arial" w:hAnsi="Arial" w:cs="Arial"/>
          <w:b/>
          <w:bCs/>
          <w:sz w:val="16"/>
          <w:szCs w:val="16"/>
        </w:rPr>
        <w:t xml:space="preserve"> </w:t>
      </w:r>
      <w:r w:rsidR="00C53CAF" w:rsidRPr="00E3755C">
        <w:rPr>
          <w:rFonts w:ascii="Arial" w:hAnsi="Arial" w:cs="Arial"/>
          <w:b/>
          <w:bCs/>
          <w:sz w:val="16"/>
          <w:szCs w:val="16"/>
        </w:rPr>
        <w:t>meses</w:t>
      </w:r>
      <w:r w:rsidRPr="00E3755C">
        <w:rPr>
          <w:rFonts w:ascii="Arial" w:hAnsi="Arial" w:cs="Arial"/>
          <w:b/>
          <w:bCs/>
          <w:sz w:val="16"/>
          <w:szCs w:val="16"/>
        </w:rPr>
        <w:t>,</w:t>
      </w:r>
      <w:r w:rsidRPr="00E3755C">
        <w:rPr>
          <w:rFonts w:ascii="Arial" w:hAnsi="Arial" w:cs="Arial"/>
          <w:sz w:val="16"/>
          <w:szCs w:val="16"/>
        </w:rPr>
        <w:t xml:space="preserve"> contados a partir de sua publicação no Diário Oficial</w:t>
      </w:r>
      <w:r w:rsidR="00C53CAF" w:rsidRPr="00E3755C">
        <w:rPr>
          <w:rFonts w:ascii="Arial" w:hAnsi="Arial" w:cs="Arial"/>
          <w:sz w:val="16"/>
          <w:szCs w:val="16"/>
        </w:rPr>
        <w:t xml:space="preserve"> do Estado</w:t>
      </w:r>
      <w:r w:rsidRPr="00E3755C">
        <w:rPr>
          <w:rFonts w:ascii="Arial" w:hAnsi="Arial" w:cs="Arial"/>
          <w:sz w:val="16"/>
          <w:szCs w:val="16"/>
        </w:rPr>
        <w:t>.</w:t>
      </w:r>
    </w:p>
    <w:p w:rsidR="00A41308" w:rsidRPr="00E3755C" w:rsidRDefault="00A41308" w:rsidP="009D2314">
      <w:pPr>
        <w:ind w:right="-1"/>
        <w:jc w:val="both"/>
        <w:rPr>
          <w:rFonts w:ascii="Arial" w:hAnsi="Arial" w:cs="Arial"/>
          <w:sz w:val="16"/>
          <w:szCs w:val="16"/>
        </w:rPr>
      </w:pPr>
    </w:p>
    <w:p w:rsidR="00FF0764" w:rsidRPr="00E3755C" w:rsidRDefault="00FF0764" w:rsidP="009D2314">
      <w:pPr>
        <w:ind w:right="-1"/>
        <w:jc w:val="both"/>
        <w:rPr>
          <w:rFonts w:ascii="Arial" w:hAnsi="Arial" w:cs="Arial"/>
          <w:sz w:val="16"/>
          <w:szCs w:val="16"/>
        </w:rPr>
      </w:pPr>
      <w:r w:rsidRPr="00E3755C">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Default="009D2314" w:rsidP="009D2314">
      <w:pPr>
        <w:ind w:right="-1"/>
        <w:jc w:val="both"/>
        <w:rPr>
          <w:rFonts w:ascii="Arial" w:hAnsi="Arial" w:cs="Arial"/>
          <w:sz w:val="16"/>
          <w:szCs w:val="16"/>
        </w:rPr>
      </w:pPr>
    </w:p>
    <w:p w:rsidR="00A25D79" w:rsidRPr="00E3755C" w:rsidRDefault="00A25D79" w:rsidP="009D2314">
      <w:pPr>
        <w:ind w:right="-1"/>
        <w:jc w:val="both"/>
        <w:rPr>
          <w:rFonts w:ascii="Arial" w:hAnsi="Arial" w:cs="Arial"/>
          <w:sz w:val="16"/>
          <w:szCs w:val="16"/>
        </w:rPr>
      </w:pPr>
    </w:p>
    <w:p w:rsidR="009D2314" w:rsidRPr="00E3755C" w:rsidRDefault="009D2314" w:rsidP="009D2314">
      <w:pPr>
        <w:pStyle w:val="Corpodetexto2"/>
        <w:ind w:right="-1" w:firstLine="0"/>
        <w:rPr>
          <w:sz w:val="16"/>
          <w:szCs w:val="16"/>
        </w:rPr>
      </w:pPr>
      <w:r w:rsidRPr="00E3755C">
        <w:rPr>
          <w:b/>
          <w:bCs/>
          <w:sz w:val="16"/>
          <w:szCs w:val="16"/>
        </w:rPr>
        <w:t>3. DA GERÊNCIA DA PRESENTE ATA DE REGISTRO DE PREÇOS</w:t>
      </w:r>
    </w:p>
    <w:p w:rsidR="001F75AA" w:rsidRPr="00E3755C" w:rsidRDefault="001F75AA" w:rsidP="009D2314">
      <w:pPr>
        <w:pStyle w:val="Corpodetexto2"/>
        <w:ind w:right="-1" w:firstLine="0"/>
        <w:rPr>
          <w:b/>
          <w:bCs/>
          <w:sz w:val="16"/>
          <w:szCs w:val="16"/>
        </w:rPr>
      </w:pPr>
    </w:p>
    <w:p w:rsidR="009D2314" w:rsidRPr="00E3755C" w:rsidRDefault="009D2314" w:rsidP="009D2314">
      <w:pPr>
        <w:pStyle w:val="Corpodetexto2"/>
        <w:ind w:right="-1" w:firstLine="0"/>
        <w:rPr>
          <w:sz w:val="16"/>
          <w:szCs w:val="16"/>
        </w:rPr>
      </w:pPr>
      <w:r w:rsidRPr="00E3755C">
        <w:rPr>
          <w:b/>
          <w:bCs/>
          <w:sz w:val="16"/>
          <w:szCs w:val="16"/>
        </w:rPr>
        <w:t>3.1.</w:t>
      </w:r>
      <w:r w:rsidRPr="00E3755C">
        <w:rPr>
          <w:sz w:val="16"/>
          <w:szCs w:val="16"/>
        </w:rPr>
        <w:t xml:space="preserve"> Caberá à Superintendência Estadual de Compras e Licitações – SUPEL </w:t>
      </w:r>
      <w:r w:rsidR="008F73CB" w:rsidRPr="00E3755C">
        <w:rPr>
          <w:sz w:val="16"/>
          <w:szCs w:val="16"/>
        </w:rPr>
        <w:t xml:space="preserve">a condução do conjunto de procedimentos do certame para registro de preços e gerenciamento da Ata dele recorrente </w:t>
      </w:r>
      <w:r w:rsidRPr="00E3755C">
        <w:rPr>
          <w:sz w:val="16"/>
          <w:szCs w:val="16"/>
        </w:rPr>
        <w:t>(Decreto 1</w:t>
      </w:r>
      <w:r w:rsidR="00FF3146" w:rsidRPr="00E3755C">
        <w:rPr>
          <w:sz w:val="16"/>
          <w:szCs w:val="16"/>
        </w:rPr>
        <w:t xml:space="preserve">8.340/13 </w:t>
      </w:r>
      <w:r w:rsidR="003751B5" w:rsidRPr="00E3755C">
        <w:rPr>
          <w:sz w:val="16"/>
          <w:szCs w:val="16"/>
        </w:rPr>
        <w:t>artigo 5º, incisos VII e VIII</w:t>
      </w:r>
      <w:r w:rsidRPr="00E3755C">
        <w:rPr>
          <w:sz w:val="16"/>
          <w:szCs w:val="16"/>
        </w:rPr>
        <w:t>)</w:t>
      </w:r>
      <w:r w:rsidR="008F73CB" w:rsidRPr="00E3755C">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Default="009D2314" w:rsidP="009D2314">
      <w:pPr>
        <w:pStyle w:val="Corpodetexto2"/>
        <w:ind w:right="-1" w:firstLine="0"/>
        <w:rPr>
          <w:b/>
          <w:bCs/>
          <w:sz w:val="16"/>
          <w:szCs w:val="16"/>
        </w:rPr>
      </w:pPr>
    </w:p>
    <w:p w:rsidR="00A25D79" w:rsidRPr="00E3755C" w:rsidRDefault="00A25D79" w:rsidP="009D2314">
      <w:pPr>
        <w:pStyle w:val="Corpodetexto2"/>
        <w:ind w:right="-1" w:firstLine="0"/>
        <w:rPr>
          <w:b/>
          <w:bCs/>
          <w:sz w:val="16"/>
          <w:szCs w:val="16"/>
        </w:rPr>
      </w:pPr>
    </w:p>
    <w:p w:rsidR="009D2314" w:rsidRPr="00E3755C" w:rsidRDefault="009D2314" w:rsidP="009D2314">
      <w:pPr>
        <w:pStyle w:val="Corpodetexto2"/>
        <w:ind w:right="-1" w:firstLine="0"/>
        <w:rPr>
          <w:sz w:val="16"/>
          <w:szCs w:val="16"/>
        </w:rPr>
      </w:pPr>
      <w:r w:rsidRPr="00E3755C">
        <w:rPr>
          <w:b/>
          <w:bCs/>
          <w:sz w:val="16"/>
          <w:szCs w:val="16"/>
        </w:rPr>
        <w:t xml:space="preserve">4. DA ESPECIFICAÇÃO, QUANTIDADE E </w:t>
      </w:r>
      <w:proofErr w:type="gramStart"/>
      <w:r w:rsidRPr="00E3755C">
        <w:rPr>
          <w:b/>
          <w:bCs/>
          <w:sz w:val="16"/>
          <w:szCs w:val="16"/>
        </w:rPr>
        <w:t>PREÇO</w:t>
      </w:r>
      <w:proofErr w:type="gramEnd"/>
      <w:r w:rsidR="00F73958" w:rsidRPr="00E3755C">
        <w:rPr>
          <w:b/>
          <w:bCs/>
          <w:sz w:val="16"/>
          <w:szCs w:val="16"/>
        </w:rPr>
        <w:t xml:space="preserve"> </w:t>
      </w:r>
    </w:p>
    <w:p w:rsidR="001F75AA" w:rsidRPr="00E3755C" w:rsidRDefault="001F75AA" w:rsidP="009D2314">
      <w:pPr>
        <w:pStyle w:val="Corpodetexto2"/>
        <w:ind w:right="-1" w:firstLine="0"/>
        <w:rPr>
          <w:b/>
          <w:bCs/>
          <w:sz w:val="16"/>
          <w:szCs w:val="16"/>
        </w:rPr>
      </w:pPr>
    </w:p>
    <w:p w:rsidR="009D2314" w:rsidRPr="00E3755C" w:rsidRDefault="009D2314" w:rsidP="009D2314">
      <w:pPr>
        <w:pStyle w:val="Corpodetexto2"/>
        <w:ind w:right="-1" w:firstLine="0"/>
        <w:rPr>
          <w:sz w:val="16"/>
          <w:szCs w:val="16"/>
        </w:rPr>
      </w:pPr>
      <w:r w:rsidRPr="00E3755C">
        <w:rPr>
          <w:b/>
          <w:bCs/>
          <w:sz w:val="16"/>
          <w:szCs w:val="16"/>
        </w:rPr>
        <w:t>4.1</w:t>
      </w:r>
      <w:r w:rsidRPr="00E3755C">
        <w:rPr>
          <w:sz w:val="16"/>
          <w:szCs w:val="16"/>
        </w:rPr>
        <w:t xml:space="preserve">. O preço, a quantidade, o fornecedor e a especificação do item registrado nesta Ata, encontram-se indicados no Anexo I deste </w:t>
      </w:r>
      <w:r w:rsidR="00067B8E" w:rsidRPr="00E3755C">
        <w:rPr>
          <w:sz w:val="16"/>
          <w:szCs w:val="16"/>
        </w:rPr>
        <w:t>instrumento.</w:t>
      </w:r>
    </w:p>
    <w:p w:rsidR="009D2314" w:rsidRPr="00E3755C" w:rsidRDefault="009D2314" w:rsidP="009D2314">
      <w:pPr>
        <w:pStyle w:val="Corpodetexto2"/>
        <w:ind w:right="-1" w:firstLine="0"/>
        <w:rPr>
          <w:sz w:val="16"/>
          <w:szCs w:val="16"/>
        </w:rPr>
      </w:pPr>
    </w:p>
    <w:p w:rsidR="00554211" w:rsidRPr="00E3755C" w:rsidRDefault="00554211" w:rsidP="009D2314">
      <w:pPr>
        <w:pStyle w:val="Corpodetexto2"/>
        <w:ind w:right="-1" w:firstLine="0"/>
        <w:rPr>
          <w:sz w:val="16"/>
          <w:szCs w:val="16"/>
        </w:rPr>
      </w:pPr>
    </w:p>
    <w:p w:rsidR="009D2314" w:rsidRPr="00E3755C" w:rsidRDefault="009A0931" w:rsidP="009D2314">
      <w:pPr>
        <w:jc w:val="both"/>
        <w:rPr>
          <w:rFonts w:ascii="Arial" w:hAnsi="Arial" w:cs="Arial"/>
          <w:b/>
          <w:bCs/>
          <w:sz w:val="16"/>
          <w:szCs w:val="16"/>
        </w:rPr>
      </w:pPr>
      <w:r w:rsidRPr="00E3755C">
        <w:rPr>
          <w:rFonts w:ascii="Arial" w:hAnsi="Arial" w:cs="Arial"/>
          <w:b/>
          <w:bCs/>
          <w:sz w:val="16"/>
          <w:szCs w:val="16"/>
        </w:rPr>
        <w:t>5.</w:t>
      </w:r>
      <w:r w:rsidR="009D2314" w:rsidRPr="00E3755C">
        <w:rPr>
          <w:rFonts w:ascii="Arial" w:hAnsi="Arial" w:cs="Arial"/>
          <w:b/>
          <w:bCs/>
          <w:sz w:val="16"/>
          <w:szCs w:val="16"/>
        </w:rPr>
        <w:t xml:space="preserve"> PRAZOS E CONDIÇÕES DE FORNECIMENTO</w:t>
      </w:r>
    </w:p>
    <w:p w:rsidR="009D2314" w:rsidRPr="00E3755C" w:rsidRDefault="009D2314" w:rsidP="009D2314">
      <w:pPr>
        <w:jc w:val="both"/>
        <w:rPr>
          <w:rFonts w:ascii="Arial" w:hAnsi="Arial" w:cs="Arial"/>
          <w:b/>
          <w:bCs/>
          <w:sz w:val="16"/>
          <w:szCs w:val="16"/>
        </w:rPr>
      </w:pPr>
    </w:p>
    <w:p w:rsidR="009D2314" w:rsidRPr="00E3755C" w:rsidRDefault="009D2314" w:rsidP="009D2314">
      <w:pPr>
        <w:rPr>
          <w:rFonts w:ascii="Arial" w:hAnsi="Arial" w:cs="Arial"/>
          <w:sz w:val="16"/>
          <w:szCs w:val="16"/>
        </w:rPr>
      </w:pPr>
      <w:r w:rsidRPr="00E3755C">
        <w:rPr>
          <w:rFonts w:ascii="Arial" w:hAnsi="Arial" w:cs="Arial"/>
          <w:sz w:val="16"/>
          <w:szCs w:val="16"/>
        </w:rPr>
        <w:t>A DETENTORA do registro de preços se obriga, nos termos do Edital e deste instrumento, a:</w:t>
      </w:r>
    </w:p>
    <w:p w:rsidR="009D2314" w:rsidRPr="00E3755C" w:rsidRDefault="009D2314" w:rsidP="009D2314">
      <w:pPr>
        <w:rPr>
          <w:rFonts w:ascii="Arial" w:hAnsi="Arial" w:cs="Arial"/>
          <w:sz w:val="16"/>
          <w:szCs w:val="16"/>
        </w:rPr>
      </w:pPr>
    </w:p>
    <w:p w:rsidR="009D2314" w:rsidRPr="00E3755C" w:rsidRDefault="009D2314" w:rsidP="00160FBE">
      <w:pPr>
        <w:numPr>
          <w:ilvl w:val="1"/>
          <w:numId w:val="1"/>
        </w:numPr>
        <w:jc w:val="both"/>
        <w:rPr>
          <w:rFonts w:ascii="Arial" w:hAnsi="Arial" w:cs="Arial"/>
          <w:sz w:val="16"/>
          <w:szCs w:val="16"/>
        </w:rPr>
      </w:pPr>
      <w:r w:rsidRPr="00E3755C">
        <w:rPr>
          <w:rFonts w:ascii="Arial" w:hAnsi="Arial" w:cs="Arial"/>
          <w:sz w:val="16"/>
          <w:szCs w:val="16"/>
        </w:rPr>
        <w:t xml:space="preserve">Retirar a Nota de Empenho </w:t>
      </w:r>
      <w:r w:rsidR="008F73CB" w:rsidRPr="00E3755C">
        <w:rPr>
          <w:rFonts w:ascii="Arial" w:hAnsi="Arial" w:cs="Arial"/>
          <w:sz w:val="16"/>
          <w:szCs w:val="16"/>
        </w:rPr>
        <w:t xml:space="preserve">junto ao órgão solicitante </w:t>
      </w:r>
      <w:r w:rsidRPr="00E3755C">
        <w:rPr>
          <w:rFonts w:ascii="Arial" w:hAnsi="Arial" w:cs="Arial"/>
          <w:sz w:val="16"/>
          <w:szCs w:val="16"/>
        </w:rPr>
        <w:t xml:space="preserve">no prazo de até </w:t>
      </w:r>
      <w:r w:rsidR="002C5AC0" w:rsidRPr="00E3755C">
        <w:rPr>
          <w:rFonts w:ascii="Arial" w:hAnsi="Arial" w:cs="Arial"/>
          <w:sz w:val="16"/>
          <w:szCs w:val="16"/>
        </w:rPr>
        <w:t>05 (cinco</w:t>
      </w:r>
      <w:r w:rsidR="008F73CB" w:rsidRPr="00E3755C">
        <w:rPr>
          <w:rFonts w:ascii="Arial" w:hAnsi="Arial" w:cs="Arial"/>
          <w:sz w:val="16"/>
          <w:szCs w:val="16"/>
        </w:rPr>
        <w:t xml:space="preserve">) dias, contados da </w:t>
      </w:r>
      <w:r w:rsidR="00067B8E" w:rsidRPr="00E3755C">
        <w:rPr>
          <w:rFonts w:ascii="Arial" w:hAnsi="Arial" w:cs="Arial"/>
          <w:sz w:val="16"/>
          <w:szCs w:val="16"/>
        </w:rPr>
        <w:t>convocação;</w:t>
      </w:r>
    </w:p>
    <w:p w:rsidR="009D2314" w:rsidRPr="00E3755C" w:rsidRDefault="009D2314" w:rsidP="009D2314">
      <w:pPr>
        <w:jc w:val="both"/>
        <w:rPr>
          <w:rFonts w:ascii="Arial" w:hAnsi="Arial" w:cs="Arial"/>
          <w:sz w:val="16"/>
          <w:szCs w:val="16"/>
        </w:rPr>
      </w:pPr>
    </w:p>
    <w:p w:rsidR="009D2314" w:rsidRPr="00E3755C" w:rsidRDefault="009D2314" w:rsidP="00160FBE">
      <w:pPr>
        <w:numPr>
          <w:ilvl w:val="1"/>
          <w:numId w:val="1"/>
        </w:numPr>
        <w:jc w:val="both"/>
        <w:rPr>
          <w:rFonts w:ascii="Arial" w:hAnsi="Arial" w:cs="Arial"/>
          <w:sz w:val="16"/>
          <w:szCs w:val="16"/>
        </w:rPr>
      </w:pPr>
      <w:r w:rsidRPr="00E3755C">
        <w:rPr>
          <w:rFonts w:ascii="Arial" w:hAnsi="Arial" w:cs="Arial"/>
          <w:sz w:val="16"/>
          <w:szCs w:val="16"/>
        </w:rPr>
        <w:t xml:space="preserve">Iniciar o fornecimento do objeto dessa Ata, conforme prazo estabelecido no Termo de Referência e edital de </w:t>
      </w:r>
      <w:r w:rsidR="00067B8E" w:rsidRPr="00E3755C">
        <w:rPr>
          <w:rFonts w:ascii="Arial" w:hAnsi="Arial" w:cs="Arial"/>
          <w:sz w:val="16"/>
          <w:szCs w:val="16"/>
        </w:rPr>
        <w:t>licitações.</w:t>
      </w:r>
    </w:p>
    <w:p w:rsidR="009D2314" w:rsidRPr="00E3755C" w:rsidRDefault="009D2314" w:rsidP="009D2314">
      <w:pPr>
        <w:jc w:val="both"/>
        <w:rPr>
          <w:rFonts w:ascii="Arial" w:hAnsi="Arial" w:cs="Arial"/>
          <w:sz w:val="16"/>
          <w:szCs w:val="16"/>
        </w:rPr>
      </w:pPr>
    </w:p>
    <w:p w:rsidR="009D2314" w:rsidRPr="00E3755C" w:rsidRDefault="009D2314" w:rsidP="00160FBE">
      <w:pPr>
        <w:numPr>
          <w:ilvl w:val="1"/>
          <w:numId w:val="1"/>
        </w:numPr>
        <w:jc w:val="both"/>
        <w:rPr>
          <w:rFonts w:ascii="Arial" w:hAnsi="Arial" w:cs="Arial"/>
          <w:sz w:val="16"/>
          <w:szCs w:val="16"/>
        </w:rPr>
      </w:pPr>
      <w:r w:rsidRPr="00E3755C">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E3755C" w:rsidRDefault="009D2314" w:rsidP="009D2314">
      <w:pPr>
        <w:jc w:val="both"/>
        <w:rPr>
          <w:rFonts w:ascii="Arial" w:hAnsi="Arial" w:cs="Arial"/>
          <w:sz w:val="16"/>
          <w:szCs w:val="16"/>
        </w:rPr>
      </w:pPr>
      <w:r w:rsidRPr="00E3755C">
        <w:rPr>
          <w:rFonts w:ascii="Arial" w:hAnsi="Arial" w:cs="Arial"/>
          <w:sz w:val="16"/>
          <w:szCs w:val="16"/>
        </w:rPr>
        <w:t xml:space="preserve">  </w:t>
      </w:r>
    </w:p>
    <w:p w:rsidR="009D2314" w:rsidRPr="00E3755C" w:rsidRDefault="009D2314" w:rsidP="00CA0238">
      <w:pPr>
        <w:pStyle w:val="PargrafodaLista"/>
        <w:numPr>
          <w:ilvl w:val="1"/>
          <w:numId w:val="1"/>
        </w:numPr>
        <w:jc w:val="both"/>
        <w:rPr>
          <w:rFonts w:ascii="Arial" w:hAnsi="Arial" w:cs="Arial"/>
          <w:sz w:val="16"/>
          <w:szCs w:val="16"/>
        </w:rPr>
      </w:pPr>
      <w:r w:rsidRPr="00E3755C">
        <w:rPr>
          <w:rFonts w:ascii="Arial" w:hAnsi="Arial" w:cs="Arial"/>
          <w:sz w:val="16"/>
          <w:szCs w:val="16"/>
        </w:rPr>
        <w:t>O objeto e/ou serviço</w:t>
      </w:r>
      <w:r w:rsidR="000233CF" w:rsidRPr="00E3755C">
        <w:rPr>
          <w:rFonts w:ascii="Arial" w:hAnsi="Arial" w:cs="Arial"/>
          <w:sz w:val="16"/>
          <w:szCs w:val="16"/>
        </w:rPr>
        <w:t xml:space="preserve"> </w:t>
      </w:r>
      <w:r w:rsidRPr="00E3755C">
        <w:rPr>
          <w:rFonts w:ascii="Arial" w:hAnsi="Arial" w:cs="Arial"/>
          <w:sz w:val="16"/>
          <w:szCs w:val="16"/>
        </w:rPr>
        <w:t>desta ata deverá ser fornecido parcialmente durante a vigência da ata ou contrato, de acordo com as necessidades dos órgãos requerentes, nas quantidades solicitadas pelos mesmos.</w:t>
      </w:r>
    </w:p>
    <w:p w:rsidR="00891C60" w:rsidRPr="00E3755C" w:rsidRDefault="00891C60" w:rsidP="00891C60">
      <w:pPr>
        <w:pStyle w:val="PargrafodaLista"/>
        <w:rPr>
          <w:rFonts w:ascii="Arial" w:hAnsi="Arial" w:cs="Arial"/>
          <w:sz w:val="16"/>
          <w:szCs w:val="16"/>
        </w:rPr>
      </w:pPr>
    </w:p>
    <w:p w:rsidR="0087265A" w:rsidRPr="00E3755C" w:rsidRDefault="0087265A" w:rsidP="00833FDA">
      <w:pPr>
        <w:jc w:val="both"/>
        <w:rPr>
          <w:rFonts w:ascii="Arial" w:hAnsi="Arial" w:cs="Arial"/>
          <w:b/>
          <w:bCs/>
          <w:sz w:val="16"/>
          <w:szCs w:val="16"/>
        </w:rPr>
      </w:pPr>
    </w:p>
    <w:p w:rsidR="00A25D79" w:rsidRDefault="00C10809" w:rsidP="00A25D79">
      <w:pPr>
        <w:spacing w:line="360" w:lineRule="auto"/>
        <w:ind w:right="28"/>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DO PRAZO E LOCAL DE ENTREGA</w:t>
      </w:r>
    </w:p>
    <w:p w:rsidR="00C10809" w:rsidRPr="00A25D79" w:rsidRDefault="00C10809" w:rsidP="00A25D79">
      <w:pPr>
        <w:spacing w:line="360" w:lineRule="auto"/>
        <w:ind w:right="28"/>
        <w:rPr>
          <w:rFonts w:ascii="Arial" w:hAnsi="Arial" w:cs="Arial"/>
          <w:sz w:val="16"/>
          <w:szCs w:val="16"/>
        </w:rPr>
      </w:pPr>
      <w:r w:rsidRPr="00A25D79">
        <w:rPr>
          <w:rFonts w:ascii="Arial" w:hAnsi="Arial" w:cs="Arial"/>
          <w:sz w:val="16"/>
          <w:szCs w:val="16"/>
        </w:rPr>
        <w:t>6.1. No recebimento e aceitação de qualquer item, objeto desta Ata de Registro de Preços, serão observadas as especificações contidas no instrumento convocatório.  </w:t>
      </w:r>
    </w:p>
    <w:p w:rsidR="00C10809" w:rsidRPr="004876F7" w:rsidRDefault="00C10809" w:rsidP="00A25D79">
      <w:pPr>
        <w:pStyle w:val="Corpodetexto3"/>
        <w:numPr>
          <w:ilvl w:val="1"/>
          <w:numId w:val="2"/>
        </w:numPr>
        <w:tabs>
          <w:tab w:val="left" w:pos="900"/>
        </w:tabs>
        <w:ind w:right="28"/>
        <w:jc w:val="left"/>
        <w:rPr>
          <w:rFonts w:ascii="Arial" w:hAnsi="Arial" w:cs="Arial"/>
          <w:sz w:val="16"/>
          <w:szCs w:val="16"/>
        </w:rPr>
      </w:pPr>
      <w:r w:rsidRPr="009A54D1">
        <w:rPr>
          <w:rFonts w:ascii="Arial" w:hAnsi="Arial" w:cs="Arial"/>
          <w:sz w:val="16"/>
          <w:szCs w:val="16"/>
        </w:rPr>
        <w:t xml:space="preserve">Expedida a Nota de Empenho, o recebimento de seu objeto ficará condicionado </w:t>
      </w:r>
      <w:proofErr w:type="gramStart"/>
      <w:r w:rsidRPr="009A54D1">
        <w:rPr>
          <w:rFonts w:ascii="Arial" w:hAnsi="Arial" w:cs="Arial"/>
          <w:sz w:val="16"/>
          <w:szCs w:val="16"/>
        </w:rPr>
        <w:t>a</w:t>
      </w:r>
      <w:proofErr w:type="gramEnd"/>
      <w:r w:rsidRPr="009A54D1">
        <w:rPr>
          <w:rFonts w:ascii="Arial" w:hAnsi="Arial" w:cs="Arial"/>
          <w:sz w:val="16"/>
          <w:szCs w:val="16"/>
        </w:rPr>
        <w:t xml:space="preserve"> observância das normas contidas no art. 40, inciso XVI, c/c o art. 73 </w:t>
      </w:r>
      <w:r w:rsidRPr="004876F7">
        <w:rPr>
          <w:rFonts w:ascii="Arial" w:hAnsi="Arial" w:cs="Arial"/>
          <w:sz w:val="16"/>
          <w:szCs w:val="16"/>
        </w:rPr>
        <w:t>inciso II, “a” e “b”, da Lei 8.666/93 e alterações.</w:t>
      </w:r>
    </w:p>
    <w:p w:rsidR="00C10809" w:rsidRPr="004876F7" w:rsidRDefault="00C10809" w:rsidP="00A25D79">
      <w:pPr>
        <w:pStyle w:val="Corpodetexto3"/>
        <w:tabs>
          <w:tab w:val="left" w:pos="900"/>
        </w:tabs>
        <w:ind w:right="28"/>
        <w:jc w:val="left"/>
        <w:rPr>
          <w:rFonts w:ascii="Arial" w:hAnsi="Arial" w:cs="Arial"/>
          <w:sz w:val="16"/>
          <w:szCs w:val="16"/>
        </w:rPr>
      </w:pPr>
    </w:p>
    <w:p w:rsidR="00A25D79" w:rsidRPr="00A25D79" w:rsidRDefault="00C10809" w:rsidP="00A25D79">
      <w:pPr>
        <w:ind w:right="28"/>
        <w:rPr>
          <w:rFonts w:ascii="Arial" w:hAnsi="Arial" w:cs="Arial"/>
          <w:sz w:val="16"/>
          <w:szCs w:val="16"/>
        </w:rPr>
      </w:pPr>
      <w:r w:rsidRPr="00A25D79">
        <w:rPr>
          <w:rFonts w:ascii="Arial" w:hAnsi="Arial" w:cs="Arial"/>
          <w:b/>
          <w:sz w:val="16"/>
          <w:szCs w:val="16"/>
        </w:rPr>
        <w:t xml:space="preserve">6.3 </w:t>
      </w:r>
      <w:r w:rsidR="00A25D79" w:rsidRPr="00A25D79">
        <w:rPr>
          <w:rFonts w:ascii="Arial" w:hAnsi="Arial" w:cs="Arial"/>
          <w:b/>
          <w:sz w:val="16"/>
          <w:szCs w:val="16"/>
        </w:rPr>
        <w:t>DO PRAZO DE ENTREGA</w:t>
      </w:r>
      <w:r w:rsidR="00A25D79" w:rsidRPr="00A25D79">
        <w:rPr>
          <w:rFonts w:ascii="Arial" w:hAnsi="Arial" w:cs="Arial"/>
          <w:sz w:val="16"/>
          <w:szCs w:val="16"/>
        </w:rPr>
        <w:t xml:space="preserve">: A entrega será PARCIAL, de acordo com as quantidades solicitadas pelo Setor de Nutrição, através de requisição assinada por servidos. </w:t>
      </w:r>
    </w:p>
    <w:p w:rsidR="00A25D79" w:rsidRPr="00A25D79" w:rsidRDefault="00A25D79" w:rsidP="00A25D79">
      <w:pPr>
        <w:ind w:right="28"/>
        <w:rPr>
          <w:rFonts w:ascii="Arial" w:hAnsi="Arial" w:cs="Arial"/>
          <w:sz w:val="16"/>
          <w:szCs w:val="16"/>
        </w:rPr>
      </w:pPr>
      <w:r w:rsidRPr="00A25D79">
        <w:rPr>
          <w:rFonts w:ascii="Arial" w:hAnsi="Arial" w:cs="Arial"/>
          <w:sz w:val="16"/>
          <w:szCs w:val="16"/>
        </w:rPr>
        <w:t xml:space="preserve">O prazo para entrega das quantidades solicitadas será de 03 (três) dias, contados a partir d recebimento da requisição pela contratada. Este prazo poderá ser </w:t>
      </w:r>
      <w:proofErr w:type="gramStart"/>
      <w:r w:rsidRPr="00A25D79">
        <w:rPr>
          <w:rFonts w:ascii="Arial" w:hAnsi="Arial" w:cs="Arial"/>
          <w:sz w:val="16"/>
          <w:szCs w:val="16"/>
        </w:rPr>
        <w:t>dilatado em caso excepcionais</w:t>
      </w:r>
      <w:proofErr w:type="gramEnd"/>
      <w:r w:rsidRPr="00A25D79">
        <w:rPr>
          <w:rFonts w:ascii="Arial" w:hAnsi="Arial" w:cs="Arial"/>
          <w:sz w:val="16"/>
          <w:szCs w:val="16"/>
        </w:rPr>
        <w:t>, mediante apresentação de justificativa com concordância da Administração.</w:t>
      </w:r>
    </w:p>
    <w:p w:rsidR="00C10809" w:rsidRPr="00A25D79" w:rsidRDefault="00C10809" w:rsidP="00A25D79">
      <w:pPr>
        <w:pStyle w:val="PargrafodaLista"/>
        <w:ind w:left="0" w:right="28"/>
        <w:rPr>
          <w:rFonts w:ascii="Arial" w:hAnsi="Arial" w:cs="Arial"/>
          <w:sz w:val="16"/>
          <w:szCs w:val="16"/>
        </w:rPr>
      </w:pPr>
    </w:p>
    <w:p w:rsidR="00C10809" w:rsidRPr="009F15EE" w:rsidRDefault="00C10809" w:rsidP="00A25D79">
      <w:pPr>
        <w:pStyle w:val="PargrafodaLista"/>
        <w:ind w:left="0" w:right="28"/>
        <w:rPr>
          <w:rFonts w:ascii="Arial" w:hAnsi="Arial" w:cs="Arial"/>
          <w:bCs/>
          <w:sz w:val="16"/>
          <w:szCs w:val="16"/>
        </w:rPr>
      </w:pPr>
    </w:p>
    <w:p w:rsidR="00A25D79" w:rsidRPr="00A25D79" w:rsidRDefault="00C10809" w:rsidP="00A25D79">
      <w:pPr>
        <w:ind w:right="28"/>
        <w:rPr>
          <w:rFonts w:ascii="Arial" w:hAnsi="Arial" w:cs="Arial"/>
          <w:b/>
          <w:sz w:val="16"/>
          <w:szCs w:val="16"/>
        </w:rPr>
      </w:pPr>
      <w:r w:rsidRPr="00A25D79">
        <w:rPr>
          <w:rFonts w:ascii="Arial" w:hAnsi="Arial" w:cs="Arial"/>
          <w:b/>
          <w:sz w:val="16"/>
          <w:szCs w:val="16"/>
        </w:rPr>
        <w:t xml:space="preserve">6.4. </w:t>
      </w:r>
      <w:r w:rsidR="00A25D79" w:rsidRPr="00A25D79">
        <w:rPr>
          <w:rFonts w:ascii="Arial" w:hAnsi="Arial" w:cs="Arial"/>
          <w:b/>
          <w:sz w:val="16"/>
          <w:szCs w:val="16"/>
        </w:rPr>
        <w:t>DOS LOCAIS DE ENTREGA:</w:t>
      </w:r>
      <w:r w:rsidR="00A25D79">
        <w:rPr>
          <w:rFonts w:ascii="Arial" w:hAnsi="Arial" w:cs="Arial"/>
          <w:b/>
          <w:sz w:val="16"/>
          <w:szCs w:val="16"/>
        </w:rPr>
        <w:t xml:space="preserve"> </w:t>
      </w:r>
      <w:r w:rsidR="00A25D79" w:rsidRPr="00A25D79">
        <w:rPr>
          <w:rFonts w:ascii="Arial" w:hAnsi="Arial" w:cs="Arial"/>
          <w:sz w:val="16"/>
          <w:szCs w:val="16"/>
        </w:rPr>
        <w:t xml:space="preserve">Os materiais serão entregues no Hemocentro Coordenador e nas </w:t>
      </w:r>
      <w:proofErr w:type="spellStart"/>
      <w:r w:rsidR="00A25D79" w:rsidRPr="00A25D79">
        <w:rPr>
          <w:rFonts w:ascii="Arial" w:hAnsi="Arial" w:cs="Arial"/>
          <w:sz w:val="16"/>
          <w:szCs w:val="16"/>
        </w:rPr>
        <w:t>UCT´s</w:t>
      </w:r>
      <w:proofErr w:type="spellEnd"/>
      <w:r w:rsidR="00A25D79" w:rsidRPr="00A25D79">
        <w:rPr>
          <w:rFonts w:ascii="Arial" w:hAnsi="Arial" w:cs="Arial"/>
          <w:sz w:val="16"/>
          <w:szCs w:val="16"/>
        </w:rPr>
        <w:t xml:space="preserve"> dos municípios de:</w:t>
      </w:r>
    </w:p>
    <w:p w:rsidR="00A25D79" w:rsidRPr="00A25D79" w:rsidRDefault="00A25D79" w:rsidP="00A25D79">
      <w:pPr>
        <w:ind w:left="567" w:right="28"/>
        <w:rPr>
          <w:rFonts w:ascii="Arial" w:hAnsi="Arial" w:cs="Arial"/>
          <w:sz w:val="16"/>
          <w:szCs w:val="16"/>
        </w:rPr>
      </w:pPr>
      <w:r w:rsidRPr="00A25D79">
        <w:rPr>
          <w:rFonts w:ascii="Arial" w:hAnsi="Arial" w:cs="Arial"/>
          <w:sz w:val="16"/>
          <w:szCs w:val="16"/>
        </w:rPr>
        <w:t xml:space="preserve">Hemocentro Coordenador - Rua: Benedito de Souza Brito sem número, Bairro: Setor Industrial, Fone: </w:t>
      </w:r>
      <w:proofErr w:type="gramStart"/>
      <w:r w:rsidRPr="00A25D79">
        <w:rPr>
          <w:rFonts w:ascii="Arial" w:hAnsi="Arial" w:cs="Arial"/>
          <w:sz w:val="16"/>
          <w:szCs w:val="16"/>
        </w:rPr>
        <w:t>3216-5489, Porto</w:t>
      </w:r>
      <w:proofErr w:type="gramEnd"/>
      <w:r w:rsidRPr="00A25D79">
        <w:rPr>
          <w:rFonts w:ascii="Arial" w:hAnsi="Arial" w:cs="Arial"/>
          <w:sz w:val="16"/>
          <w:szCs w:val="16"/>
        </w:rPr>
        <w:t xml:space="preserve"> Velho-RO. Nos seguintes horários: Segunda-feira a Sexta-feira: das </w:t>
      </w:r>
      <w:proofErr w:type="gramStart"/>
      <w:r w:rsidRPr="00A25D79">
        <w:rPr>
          <w:rFonts w:ascii="Arial" w:hAnsi="Arial" w:cs="Arial"/>
          <w:sz w:val="16"/>
          <w:szCs w:val="16"/>
        </w:rPr>
        <w:t>07:30</w:t>
      </w:r>
      <w:proofErr w:type="gramEnd"/>
      <w:r w:rsidRPr="00A25D79">
        <w:rPr>
          <w:rFonts w:ascii="Arial" w:hAnsi="Arial" w:cs="Arial"/>
          <w:sz w:val="16"/>
          <w:szCs w:val="16"/>
        </w:rPr>
        <w:t xml:space="preserve"> horas às 13:30 horas.</w:t>
      </w:r>
    </w:p>
    <w:p w:rsidR="00A25D79" w:rsidRPr="00A25D79" w:rsidRDefault="00A25D79" w:rsidP="00A25D79">
      <w:pPr>
        <w:ind w:right="28" w:firstLine="567"/>
        <w:rPr>
          <w:rFonts w:ascii="Arial" w:hAnsi="Arial" w:cs="Arial"/>
          <w:sz w:val="16"/>
          <w:szCs w:val="16"/>
        </w:rPr>
      </w:pPr>
      <w:r w:rsidRPr="00A25D79">
        <w:rPr>
          <w:rFonts w:ascii="Arial" w:hAnsi="Arial" w:cs="Arial"/>
          <w:sz w:val="16"/>
          <w:szCs w:val="16"/>
        </w:rPr>
        <w:lastRenderedPageBreak/>
        <w:t>UCT - Ariquemes – Rua: Cassiterita, nº 3613 – Centro – Fone: (69) 3535-2659.</w:t>
      </w:r>
    </w:p>
    <w:p w:rsidR="00A25D79" w:rsidRPr="00A25D79" w:rsidRDefault="00A25D79" w:rsidP="00A25D79">
      <w:pPr>
        <w:ind w:right="28" w:firstLine="567"/>
        <w:rPr>
          <w:rFonts w:ascii="Arial" w:hAnsi="Arial" w:cs="Arial"/>
          <w:sz w:val="16"/>
          <w:szCs w:val="16"/>
        </w:rPr>
      </w:pPr>
      <w:r w:rsidRPr="00A25D79">
        <w:rPr>
          <w:rFonts w:ascii="Arial" w:hAnsi="Arial" w:cs="Arial"/>
          <w:sz w:val="16"/>
          <w:szCs w:val="16"/>
        </w:rPr>
        <w:t xml:space="preserve">UCT - Cacoal – Av. </w:t>
      </w:r>
      <w:proofErr w:type="spellStart"/>
      <w:r w:rsidRPr="00A25D79">
        <w:rPr>
          <w:rFonts w:ascii="Arial" w:hAnsi="Arial" w:cs="Arial"/>
          <w:sz w:val="16"/>
          <w:szCs w:val="16"/>
        </w:rPr>
        <w:t>Malaquita</w:t>
      </w:r>
      <w:proofErr w:type="spellEnd"/>
      <w:r w:rsidRPr="00A25D79">
        <w:rPr>
          <w:rFonts w:ascii="Arial" w:hAnsi="Arial" w:cs="Arial"/>
          <w:sz w:val="16"/>
          <w:szCs w:val="16"/>
        </w:rPr>
        <w:t xml:space="preserve">, s/nº - Bairro: </w:t>
      </w:r>
      <w:proofErr w:type="spellStart"/>
      <w:r w:rsidRPr="00A25D79">
        <w:rPr>
          <w:rFonts w:ascii="Arial" w:hAnsi="Arial" w:cs="Arial"/>
          <w:sz w:val="16"/>
          <w:szCs w:val="16"/>
        </w:rPr>
        <w:t>Josino</w:t>
      </w:r>
      <w:proofErr w:type="spellEnd"/>
      <w:r w:rsidRPr="00A25D79">
        <w:rPr>
          <w:rFonts w:ascii="Arial" w:hAnsi="Arial" w:cs="Arial"/>
          <w:sz w:val="16"/>
          <w:szCs w:val="16"/>
        </w:rPr>
        <w:t xml:space="preserve"> Brito ao lado do Hospital Regional – Fone: (69) 3441-0823.</w:t>
      </w:r>
    </w:p>
    <w:p w:rsidR="00A25D79" w:rsidRPr="00A25D79" w:rsidRDefault="00A25D79" w:rsidP="00A25D79">
      <w:pPr>
        <w:ind w:right="28" w:firstLine="567"/>
        <w:rPr>
          <w:rFonts w:ascii="Arial" w:hAnsi="Arial" w:cs="Arial"/>
          <w:sz w:val="16"/>
          <w:szCs w:val="16"/>
        </w:rPr>
      </w:pPr>
      <w:r w:rsidRPr="00A25D79">
        <w:rPr>
          <w:rFonts w:ascii="Arial" w:hAnsi="Arial" w:cs="Arial"/>
          <w:sz w:val="16"/>
          <w:szCs w:val="16"/>
        </w:rPr>
        <w:t xml:space="preserve">UCT - </w:t>
      </w:r>
      <w:proofErr w:type="spellStart"/>
      <w:r w:rsidRPr="00A25D79">
        <w:rPr>
          <w:rFonts w:ascii="Arial" w:hAnsi="Arial" w:cs="Arial"/>
          <w:sz w:val="16"/>
          <w:szCs w:val="16"/>
        </w:rPr>
        <w:t>Guajará</w:t>
      </w:r>
      <w:proofErr w:type="spellEnd"/>
      <w:r w:rsidRPr="00A25D79">
        <w:rPr>
          <w:rFonts w:ascii="Arial" w:hAnsi="Arial" w:cs="Arial"/>
          <w:sz w:val="16"/>
          <w:szCs w:val="16"/>
        </w:rPr>
        <w:t xml:space="preserve"> Mirim – </w:t>
      </w:r>
      <w:proofErr w:type="gramStart"/>
      <w:r w:rsidRPr="00A25D79">
        <w:rPr>
          <w:rFonts w:ascii="Arial" w:hAnsi="Arial" w:cs="Arial"/>
          <w:sz w:val="16"/>
          <w:szCs w:val="16"/>
        </w:rPr>
        <w:t>Av.</w:t>
      </w:r>
      <w:proofErr w:type="gramEnd"/>
      <w:r w:rsidRPr="00A25D79">
        <w:rPr>
          <w:rFonts w:ascii="Arial" w:hAnsi="Arial" w:cs="Arial"/>
          <w:sz w:val="16"/>
          <w:szCs w:val="16"/>
        </w:rPr>
        <w:t xml:space="preserve"> 15 de Novembro, nº 1299 – Centro – Fone: (69) 3541-6073.</w:t>
      </w:r>
    </w:p>
    <w:p w:rsidR="00A25D79" w:rsidRPr="00A25D79" w:rsidRDefault="00A25D79" w:rsidP="00A25D79">
      <w:pPr>
        <w:ind w:right="28" w:firstLine="567"/>
        <w:rPr>
          <w:rFonts w:ascii="Arial" w:hAnsi="Arial" w:cs="Arial"/>
          <w:sz w:val="16"/>
          <w:szCs w:val="16"/>
        </w:rPr>
      </w:pPr>
      <w:r w:rsidRPr="00A25D79">
        <w:rPr>
          <w:rFonts w:ascii="Arial" w:hAnsi="Arial" w:cs="Arial"/>
          <w:sz w:val="16"/>
          <w:szCs w:val="16"/>
        </w:rPr>
        <w:t xml:space="preserve">UCT - </w:t>
      </w:r>
      <w:proofErr w:type="spellStart"/>
      <w:r w:rsidRPr="00A25D79">
        <w:rPr>
          <w:rFonts w:ascii="Arial" w:hAnsi="Arial" w:cs="Arial"/>
          <w:sz w:val="16"/>
          <w:szCs w:val="16"/>
        </w:rPr>
        <w:t>Ji-Paraná</w:t>
      </w:r>
      <w:proofErr w:type="spellEnd"/>
      <w:r w:rsidRPr="00A25D79">
        <w:rPr>
          <w:rFonts w:ascii="Arial" w:hAnsi="Arial" w:cs="Arial"/>
          <w:sz w:val="16"/>
          <w:szCs w:val="16"/>
        </w:rPr>
        <w:t xml:space="preserve"> – Rua: </w:t>
      </w:r>
      <w:proofErr w:type="spellStart"/>
      <w:r w:rsidRPr="00A25D79">
        <w:rPr>
          <w:rFonts w:ascii="Arial" w:hAnsi="Arial" w:cs="Arial"/>
          <w:sz w:val="16"/>
          <w:szCs w:val="16"/>
        </w:rPr>
        <w:t>Vilagran</w:t>
      </w:r>
      <w:proofErr w:type="spellEnd"/>
      <w:r w:rsidRPr="00A25D79">
        <w:rPr>
          <w:rFonts w:ascii="Arial" w:hAnsi="Arial" w:cs="Arial"/>
          <w:sz w:val="16"/>
          <w:szCs w:val="16"/>
        </w:rPr>
        <w:t xml:space="preserve"> Cabrita, nº 1440 – Centro – Fone: (69) 3421-1615.</w:t>
      </w:r>
    </w:p>
    <w:p w:rsidR="00A25D79" w:rsidRPr="00A25D79" w:rsidRDefault="00A25D79" w:rsidP="00A25D79">
      <w:pPr>
        <w:ind w:right="28" w:firstLine="567"/>
        <w:rPr>
          <w:rFonts w:ascii="Arial" w:hAnsi="Arial" w:cs="Arial"/>
          <w:sz w:val="16"/>
          <w:szCs w:val="16"/>
        </w:rPr>
      </w:pPr>
      <w:r w:rsidRPr="00A25D79">
        <w:rPr>
          <w:rFonts w:ascii="Arial" w:hAnsi="Arial" w:cs="Arial"/>
          <w:sz w:val="16"/>
          <w:szCs w:val="16"/>
        </w:rPr>
        <w:t>UCT - Rolim de Moura – Av. Cuiabá, nº 5424 – Bairro: Planalto ao lado do Hospital Municipal de Rolim de Moura – Fone: (69) 3442-1328.</w:t>
      </w:r>
    </w:p>
    <w:p w:rsidR="00A25D79" w:rsidRPr="00A25D79" w:rsidRDefault="00A25D79" w:rsidP="00A25D79">
      <w:pPr>
        <w:ind w:right="28" w:firstLine="567"/>
        <w:rPr>
          <w:rFonts w:ascii="Arial" w:hAnsi="Arial" w:cs="Arial"/>
          <w:sz w:val="16"/>
          <w:szCs w:val="16"/>
        </w:rPr>
      </w:pPr>
      <w:r w:rsidRPr="00A25D79">
        <w:rPr>
          <w:rFonts w:ascii="Arial" w:hAnsi="Arial" w:cs="Arial"/>
          <w:sz w:val="16"/>
          <w:szCs w:val="16"/>
        </w:rPr>
        <w:t xml:space="preserve">Hemocentro Regional de </w:t>
      </w:r>
      <w:proofErr w:type="spellStart"/>
      <w:r w:rsidRPr="00A25D79">
        <w:rPr>
          <w:rFonts w:ascii="Arial" w:hAnsi="Arial" w:cs="Arial"/>
          <w:sz w:val="16"/>
          <w:szCs w:val="16"/>
        </w:rPr>
        <w:t>Vilhena</w:t>
      </w:r>
      <w:proofErr w:type="spellEnd"/>
      <w:r w:rsidRPr="00A25D79">
        <w:rPr>
          <w:rFonts w:ascii="Arial" w:hAnsi="Arial" w:cs="Arial"/>
          <w:sz w:val="16"/>
          <w:szCs w:val="16"/>
        </w:rPr>
        <w:t xml:space="preserve"> – Av. Jô Sato, nº 405 – Bairro Nova </w:t>
      </w:r>
      <w:proofErr w:type="spellStart"/>
      <w:r w:rsidRPr="00A25D79">
        <w:rPr>
          <w:rFonts w:ascii="Arial" w:hAnsi="Arial" w:cs="Arial"/>
          <w:sz w:val="16"/>
          <w:szCs w:val="16"/>
        </w:rPr>
        <w:t>Vilhena</w:t>
      </w:r>
      <w:proofErr w:type="spellEnd"/>
      <w:r w:rsidRPr="00A25D79">
        <w:rPr>
          <w:rFonts w:ascii="Arial" w:hAnsi="Arial" w:cs="Arial"/>
          <w:sz w:val="16"/>
          <w:szCs w:val="16"/>
        </w:rPr>
        <w:t>.</w:t>
      </w:r>
    </w:p>
    <w:p w:rsidR="00A25D79" w:rsidRDefault="00A25D79" w:rsidP="00A25D79">
      <w:pPr>
        <w:ind w:left="567" w:right="28"/>
        <w:rPr>
          <w:rFonts w:ascii="Arial" w:hAnsi="Arial" w:cs="Arial"/>
          <w:sz w:val="16"/>
          <w:szCs w:val="16"/>
        </w:rPr>
      </w:pPr>
      <w:r w:rsidRPr="00A25D79">
        <w:rPr>
          <w:rFonts w:ascii="Arial" w:hAnsi="Arial" w:cs="Arial"/>
          <w:sz w:val="16"/>
          <w:szCs w:val="16"/>
        </w:rPr>
        <w:t xml:space="preserve">Os materiais serão entregues através de requisições emitidas pelo Hemocentro Coordenador e as Unidades de Coleta e Transfusão, devidamente assinadas pelos respectivos chefes de cada Unidade. </w:t>
      </w:r>
    </w:p>
    <w:p w:rsidR="00A25D79" w:rsidRDefault="00A25D79" w:rsidP="00A25D79">
      <w:pPr>
        <w:ind w:right="28"/>
        <w:rPr>
          <w:rFonts w:ascii="Arial" w:hAnsi="Arial" w:cs="Arial"/>
          <w:sz w:val="16"/>
          <w:szCs w:val="16"/>
        </w:rPr>
      </w:pPr>
    </w:p>
    <w:p w:rsidR="00A25D79" w:rsidRDefault="00A25D79" w:rsidP="00A25D79">
      <w:pPr>
        <w:ind w:right="28"/>
        <w:rPr>
          <w:rFonts w:ascii="Arial" w:hAnsi="Arial" w:cs="Arial"/>
          <w:sz w:val="16"/>
          <w:szCs w:val="16"/>
        </w:rPr>
      </w:pPr>
    </w:p>
    <w:p w:rsidR="00A25D79" w:rsidRPr="00A25D79" w:rsidRDefault="00A25D79" w:rsidP="00A25D79">
      <w:pPr>
        <w:ind w:right="28"/>
        <w:rPr>
          <w:rFonts w:ascii="Arial" w:hAnsi="Arial" w:cs="Arial"/>
          <w:sz w:val="16"/>
          <w:szCs w:val="16"/>
        </w:rPr>
      </w:pPr>
    </w:p>
    <w:p w:rsidR="005E1530" w:rsidRPr="00A25D79" w:rsidRDefault="007A61C6" w:rsidP="00A25D79">
      <w:pPr>
        <w:pStyle w:val="PargrafodaLista"/>
        <w:numPr>
          <w:ilvl w:val="0"/>
          <w:numId w:val="2"/>
        </w:numPr>
        <w:ind w:right="28"/>
        <w:rPr>
          <w:rFonts w:ascii="Arial" w:hAnsi="Arial" w:cs="Arial"/>
          <w:b/>
          <w:sz w:val="16"/>
          <w:szCs w:val="16"/>
        </w:rPr>
      </w:pPr>
      <w:r w:rsidRPr="00A25D79">
        <w:rPr>
          <w:rFonts w:ascii="Arial" w:hAnsi="Arial" w:cs="Arial"/>
          <w:b/>
          <w:sz w:val="16"/>
          <w:szCs w:val="16"/>
        </w:rPr>
        <w:t>D</w:t>
      </w:r>
      <w:r w:rsidR="00A25D79">
        <w:rPr>
          <w:rFonts w:ascii="Arial" w:hAnsi="Arial" w:cs="Arial"/>
          <w:b/>
          <w:sz w:val="16"/>
          <w:szCs w:val="16"/>
        </w:rPr>
        <w:t>AS CONDIÇÕES DE PAGAMENTO:</w:t>
      </w:r>
      <w:r w:rsidR="00ED6824" w:rsidRPr="00A25D79">
        <w:rPr>
          <w:rFonts w:ascii="Arial" w:hAnsi="Arial" w:cs="Arial"/>
          <w:b/>
          <w:sz w:val="16"/>
          <w:szCs w:val="16"/>
        </w:rPr>
        <w:tab/>
      </w:r>
    </w:p>
    <w:p w:rsidR="00B44A65" w:rsidRPr="00E3755C" w:rsidRDefault="00B44A65" w:rsidP="00A25D79">
      <w:pPr>
        <w:pStyle w:val="PargrafodaLista"/>
        <w:tabs>
          <w:tab w:val="left" w:pos="993"/>
          <w:tab w:val="left" w:pos="1276"/>
        </w:tabs>
        <w:ind w:left="360" w:right="28"/>
        <w:rPr>
          <w:rFonts w:ascii="Arial" w:hAnsi="Arial" w:cs="Arial"/>
          <w:b/>
          <w:bCs/>
          <w:sz w:val="16"/>
          <w:szCs w:val="16"/>
        </w:rPr>
      </w:pPr>
    </w:p>
    <w:p w:rsidR="009D2314" w:rsidRPr="00E3755C" w:rsidRDefault="009D2314" w:rsidP="00A25D79">
      <w:pPr>
        <w:numPr>
          <w:ilvl w:val="1"/>
          <w:numId w:val="3"/>
        </w:numPr>
        <w:ind w:right="28"/>
        <w:rPr>
          <w:rFonts w:ascii="Arial" w:hAnsi="Arial" w:cs="Arial"/>
          <w:sz w:val="16"/>
          <w:szCs w:val="16"/>
        </w:rPr>
      </w:pPr>
      <w:r w:rsidRPr="00E3755C">
        <w:rPr>
          <w:rFonts w:ascii="Arial" w:hAnsi="Arial" w:cs="Arial"/>
          <w:sz w:val="16"/>
          <w:szCs w:val="16"/>
        </w:rPr>
        <w:t xml:space="preserve">A empresa detentora da Ata apresentará a Gerência Financeira do Órgão requisitante </w:t>
      </w:r>
      <w:proofErr w:type="gramStart"/>
      <w:r w:rsidRPr="00E3755C">
        <w:rPr>
          <w:rFonts w:ascii="Arial" w:hAnsi="Arial" w:cs="Arial"/>
          <w:sz w:val="16"/>
          <w:szCs w:val="16"/>
        </w:rPr>
        <w:t>a</w:t>
      </w:r>
      <w:proofErr w:type="gramEnd"/>
      <w:r w:rsidRPr="00E3755C">
        <w:rPr>
          <w:rFonts w:ascii="Arial" w:hAnsi="Arial" w:cs="Arial"/>
          <w:sz w:val="16"/>
          <w:szCs w:val="16"/>
        </w:rPr>
        <w:t xml:space="preserve"> nota fiscal</w:t>
      </w:r>
      <w:r w:rsidRPr="00E3755C">
        <w:rPr>
          <w:rFonts w:ascii="Arial" w:hAnsi="Arial" w:cs="Arial"/>
          <w:b/>
          <w:bCs/>
          <w:sz w:val="16"/>
          <w:szCs w:val="16"/>
        </w:rPr>
        <w:t xml:space="preserve"> referente ao fornecimento efetuado</w:t>
      </w:r>
      <w:r w:rsidRPr="00E3755C">
        <w:rPr>
          <w:rFonts w:ascii="Arial" w:hAnsi="Arial" w:cs="Arial"/>
          <w:sz w:val="16"/>
          <w:szCs w:val="16"/>
        </w:rPr>
        <w:t>.</w:t>
      </w:r>
    </w:p>
    <w:p w:rsidR="009D2314" w:rsidRPr="00E3755C" w:rsidRDefault="009D2314" w:rsidP="00A25D79">
      <w:pPr>
        <w:ind w:right="28"/>
        <w:rPr>
          <w:rFonts w:ascii="Arial" w:hAnsi="Arial" w:cs="Arial"/>
          <w:sz w:val="16"/>
          <w:szCs w:val="16"/>
        </w:rPr>
      </w:pPr>
    </w:p>
    <w:p w:rsidR="009D2314" w:rsidRPr="00E3755C" w:rsidRDefault="009D2314" w:rsidP="00A25D79">
      <w:pPr>
        <w:numPr>
          <w:ilvl w:val="1"/>
          <w:numId w:val="3"/>
        </w:numPr>
        <w:ind w:right="28"/>
        <w:rPr>
          <w:rFonts w:ascii="Arial" w:hAnsi="Arial" w:cs="Arial"/>
          <w:sz w:val="16"/>
          <w:szCs w:val="16"/>
        </w:rPr>
      </w:pPr>
      <w:r w:rsidRPr="00E3755C">
        <w:rPr>
          <w:rFonts w:ascii="Arial" w:hAnsi="Arial" w:cs="Arial"/>
          <w:sz w:val="16"/>
          <w:szCs w:val="16"/>
        </w:rPr>
        <w:t xml:space="preserve">O respectivo Órgão terá o prazo de </w:t>
      </w:r>
      <w:r w:rsidR="008A1EAC" w:rsidRPr="00E3755C">
        <w:rPr>
          <w:rFonts w:ascii="Arial" w:hAnsi="Arial" w:cs="Arial"/>
          <w:sz w:val="16"/>
          <w:szCs w:val="16"/>
        </w:rPr>
        <w:t>10</w:t>
      </w:r>
      <w:r w:rsidRPr="00E3755C">
        <w:rPr>
          <w:rFonts w:ascii="Arial" w:hAnsi="Arial" w:cs="Arial"/>
          <w:b/>
          <w:bCs/>
          <w:sz w:val="16"/>
          <w:szCs w:val="16"/>
        </w:rPr>
        <w:t xml:space="preserve"> (</w:t>
      </w:r>
      <w:r w:rsidR="008A1EAC" w:rsidRPr="00E3755C">
        <w:rPr>
          <w:rFonts w:ascii="Arial" w:hAnsi="Arial" w:cs="Arial"/>
          <w:b/>
          <w:bCs/>
          <w:sz w:val="16"/>
          <w:szCs w:val="16"/>
        </w:rPr>
        <w:t>dez</w:t>
      </w:r>
      <w:r w:rsidRPr="00E3755C">
        <w:rPr>
          <w:rFonts w:ascii="Arial" w:hAnsi="Arial" w:cs="Arial"/>
          <w:b/>
          <w:bCs/>
          <w:sz w:val="16"/>
          <w:szCs w:val="16"/>
        </w:rPr>
        <w:t>) dias úteis</w:t>
      </w:r>
      <w:r w:rsidRPr="00E3755C">
        <w:rPr>
          <w:rFonts w:ascii="Arial" w:hAnsi="Arial" w:cs="Arial"/>
          <w:sz w:val="16"/>
          <w:szCs w:val="16"/>
        </w:rPr>
        <w:t xml:space="preserve">, a contar da apresentação da nota fiscal para </w:t>
      </w:r>
      <w:r w:rsidRPr="00E3755C">
        <w:rPr>
          <w:rFonts w:ascii="Arial" w:hAnsi="Arial" w:cs="Arial"/>
          <w:b/>
          <w:bCs/>
          <w:sz w:val="16"/>
          <w:szCs w:val="16"/>
        </w:rPr>
        <w:t>aceitá-la ou rejeitá-la</w:t>
      </w:r>
      <w:r w:rsidRPr="00E3755C">
        <w:rPr>
          <w:rFonts w:ascii="Arial" w:hAnsi="Arial" w:cs="Arial"/>
          <w:sz w:val="16"/>
          <w:szCs w:val="16"/>
        </w:rPr>
        <w:t>.</w:t>
      </w:r>
    </w:p>
    <w:p w:rsidR="009D2314" w:rsidRPr="00E3755C" w:rsidRDefault="009D2314" w:rsidP="00A25D79">
      <w:pPr>
        <w:ind w:right="28"/>
        <w:rPr>
          <w:rFonts w:ascii="Arial" w:hAnsi="Arial" w:cs="Arial"/>
          <w:sz w:val="16"/>
          <w:szCs w:val="16"/>
        </w:rPr>
      </w:pPr>
    </w:p>
    <w:p w:rsidR="009D2314" w:rsidRPr="00E3755C" w:rsidRDefault="009D2314" w:rsidP="00A25D79">
      <w:pPr>
        <w:numPr>
          <w:ilvl w:val="1"/>
          <w:numId w:val="3"/>
        </w:numPr>
        <w:ind w:right="28"/>
        <w:rPr>
          <w:rFonts w:ascii="Arial" w:hAnsi="Arial" w:cs="Arial"/>
          <w:sz w:val="16"/>
          <w:szCs w:val="16"/>
        </w:rPr>
      </w:pPr>
      <w:r w:rsidRPr="00E3755C">
        <w:rPr>
          <w:rFonts w:ascii="Arial" w:hAnsi="Arial" w:cs="Arial"/>
          <w:sz w:val="16"/>
          <w:szCs w:val="16"/>
        </w:rPr>
        <w:t>A nota fiscal</w:t>
      </w:r>
      <w:r w:rsidRPr="00E3755C">
        <w:rPr>
          <w:rFonts w:ascii="Arial" w:hAnsi="Arial" w:cs="Arial"/>
          <w:b/>
          <w:bCs/>
          <w:sz w:val="16"/>
          <w:szCs w:val="16"/>
        </w:rPr>
        <w:t xml:space="preserve"> não aprovada será devolvida à empresa </w:t>
      </w:r>
      <w:r w:rsidRPr="00E3755C">
        <w:rPr>
          <w:rFonts w:ascii="Arial" w:hAnsi="Arial" w:cs="Arial"/>
          <w:sz w:val="16"/>
          <w:szCs w:val="16"/>
        </w:rPr>
        <w:t xml:space="preserve">detentora da Ata </w:t>
      </w:r>
      <w:r w:rsidRPr="00E3755C">
        <w:rPr>
          <w:rFonts w:ascii="Arial" w:hAnsi="Arial" w:cs="Arial"/>
          <w:b/>
          <w:bCs/>
          <w:sz w:val="16"/>
          <w:szCs w:val="16"/>
        </w:rPr>
        <w:t>para as necessárias correções</w:t>
      </w:r>
      <w:r w:rsidRPr="00E3755C">
        <w:rPr>
          <w:rFonts w:ascii="Arial" w:hAnsi="Arial" w:cs="Arial"/>
          <w:sz w:val="16"/>
          <w:szCs w:val="16"/>
        </w:rPr>
        <w:t xml:space="preserve">, com as informações que motivaram sua rejeição, contando-se o prazo estabelecido no subitem 6.2. </w:t>
      </w:r>
      <w:proofErr w:type="gramStart"/>
      <w:r w:rsidRPr="00E3755C">
        <w:rPr>
          <w:rFonts w:ascii="Arial" w:hAnsi="Arial" w:cs="Arial"/>
          <w:sz w:val="16"/>
          <w:szCs w:val="16"/>
        </w:rPr>
        <w:t>a</w:t>
      </w:r>
      <w:proofErr w:type="gramEnd"/>
      <w:r w:rsidRPr="00E3755C">
        <w:rPr>
          <w:rFonts w:ascii="Arial" w:hAnsi="Arial" w:cs="Arial"/>
          <w:sz w:val="16"/>
          <w:szCs w:val="16"/>
        </w:rPr>
        <w:t xml:space="preserve"> partir da data de sua reapresentação.</w:t>
      </w:r>
    </w:p>
    <w:p w:rsidR="009D2314" w:rsidRPr="00E3755C" w:rsidRDefault="009D2314" w:rsidP="00A25D79">
      <w:pPr>
        <w:ind w:right="28"/>
        <w:rPr>
          <w:rFonts w:ascii="Arial" w:hAnsi="Arial" w:cs="Arial"/>
          <w:sz w:val="16"/>
          <w:szCs w:val="16"/>
        </w:rPr>
      </w:pPr>
    </w:p>
    <w:p w:rsidR="009D2314" w:rsidRPr="00E3755C" w:rsidRDefault="009D2314" w:rsidP="00A25D79">
      <w:pPr>
        <w:numPr>
          <w:ilvl w:val="1"/>
          <w:numId w:val="3"/>
        </w:numPr>
        <w:ind w:right="28"/>
        <w:rPr>
          <w:rFonts w:ascii="Arial" w:hAnsi="Arial" w:cs="Arial"/>
          <w:sz w:val="16"/>
          <w:szCs w:val="16"/>
        </w:rPr>
      </w:pPr>
      <w:r w:rsidRPr="00E3755C">
        <w:rPr>
          <w:rFonts w:ascii="Arial" w:hAnsi="Arial" w:cs="Arial"/>
          <w:sz w:val="16"/>
          <w:szCs w:val="16"/>
        </w:rPr>
        <w:t>A devolução da nota fiscal não aprovada, em hipótese alguma, servirá de pretexto para que a empresa detentora da Ata suspenda quaisquer fornecimentos.</w:t>
      </w:r>
    </w:p>
    <w:p w:rsidR="009D2314" w:rsidRPr="00E3755C" w:rsidRDefault="009D2314" w:rsidP="009D2314">
      <w:pPr>
        <w:jc w:val="both"/>
        <w:rPr>
          <w:rFonts w:ascii="Arial" w:hAnsi="Arial" w:cs="Arial"/>
          <w:sz w:val="16"/>
          <w:szCs w:val="16"/>
        </w:rPr>
      </w:pPr>
    </w:p>
    <w:p w:rsidR="009D2314" w:rsidRPr="00E3755C" w:rsidRDefault="009D2314" w:rsidP="00160FBE">
      <w:pPr>
        <w:numPr>
          <w:ilvl w:val="1"/>
          <w:numId w:val="3"/>
        </w:numPr>
        <w:jc w:val="both"/>
        <w:rPr>
          <w:rFonts w:ascii="Arial" w:hAnsi="Arial" w:cs="Arial"/>
          <w:sz w:val="16"/>
          <w:szCs w:val="16"/>
        </w:rPr>
      </w:pPr>
      <w:r w:rsidRPr="00E3755C">
        <w:rPr>
          <w:rFonts w:ascii="Arial" w:hAnsi="Arial" w:cs="Arial"/>
          <w:sz w:val="16"/>
          <w:szCs w:val="16"/>
        </w:rPr>
        <w:t>O Estado de Rondônia, através dos órgãos requisitantes, providenciará o pagamento no prazo de até 30</w:t>
      </w:r>
      <w:r w:rsidRPr="00E3755C">
        <w:rPr>
          <w:rFonts w:ascii="Arial" w:hAnsi="Arial" w:cs="Arial"/>
          <w:b/>
          <w:bCs/>
          <w:sz w:val="16"/>
          <w:szCs w:val="16"/>
        </w:rPr>
        <w:t xml:space="preserve"> (trinta) dias corridos</w:t>
      </w:r>
      <w:r w:rsidRPr="00E3755C">
        <w:rPr>
          <w:rFonts w:ascii="Arial" w:hAnsi="Arial" w:cs="Arial"/>
          <w:sz w:val="16"/>
          <w:szCs w:val="16"/>
        </w:rPr>
        <w:t>, contada da data do aceite da nota fiscal.</w:t>
      </w:r>
    </w:p>
    <w:p w:rsidR="005E1530" w:rsidRPr="00E3755C" w:rsidRDefault="005E1530" w:rsidP="005E1530">
      <w:pPr>
        <w:pStyle w:val="PargrafodaLista"/>
        <w:rPr>
          <w:rFonts w:ascii="Arial" w:hAnsi="Arial" w:cs="Arial"/>
          <w:sz w:val="16"/>
          <w:szCs w:val="16"/>
        </w:rPr>
      </w:pPr>
    </w:p>
    <w:p w:rsidR="009D2314" w:rsidRPr="00E3755C" w:rsidRDefault="009D2314" w:rsidP="009D2314">
      <w:pPr>
        <w:pStyle w:val="Corpodetexto2"/>
        <w:ind w:right="-1" w:firstLine="0"/>
        <w:rPr>
          <w:sz w:val="16"/>
          <w:szCs w:val="16"/>
        </w:rPr>
      </w:pPr>
    </w:p>
    <w:p w:rsidR="009D2314" w:rsidRPr="00E3755C" w:rsidRDefault="009D2314" w:rsidP="009D2314">
      <w:pPr>
        <w:pStyle w:val="NormalWeb"/>
        <w:spacing w:before="0" w:beforeAutospacing="0" w:after="0" w:afterAutospacing="0"/>
        <w:jc w:val="both"/>
        <w:rPr>
          <w:rFonts w:ascii="Arial" w:hAnsi="Arial" w:cs="Arial"/>
          <w:b/>
          <w:bCs/>
          <w:sz w:val="16"/>
          <w:szCs w:val="16"/>
        </w:rPr>
      </w:pPr>
      <w:r w:rsidRPr="00E3755C">
        <w:rPr>
          <w:rFonts w:ascii="Arial" w:hAnsi="Arial" w:cs="Arial"/>
          <w:b/>
          <w:bCs/>
          <w:sz w:val="16"/>
          <w:szCs w:val="16"/>
        </w:rPr>
        <w:t>8.  DA DOTAÇÃO ORÇAMENTÁRIA</w:t>
      </w:r>
    </w:p>
    <w:p w:rsidR="009D2314" w:rsidRPr="00E3755C" w:rsidRDefault="009D2314" w:rsidP="009D2314">
      <w:pPr>
        <w:pStyle w:val="NormalWeb"/>
        <w:spacing w:before="0" w:beforeAutospacing="0" w:after="0" w:afterAutospacing="0"/>
        <w:jc w:val="both"/>
        <w:rPr>
          <w:rFonts w:ascii="Arial" w:hAnsi="Arial" w:cs="Arial"/>
          <w:b/>
          <w:bCs/>
          <w:sz w:val="16"/>
          <w:szCs w:val="16"/>
        </w:rPr>
      </w:pPr>
    </w:p>
    <w:p w:rsidR="001F75AA" w:rsidRPr="00E3755C" w:rsidRDefault="001F75AA" w:rsidP="001F75AA">
      <w:pPr>
        <w:pStyle w:val="NormalWeb"/>
        <w:spacing w:before="0" w:beforeAutospacing="0" w:after="0" w:afterAutospacing="0"/>
        <w:ind w:left="360"/>
        <w:jc w:val="both"/>
        <w:rPr>
          <w:rFonts w:ascii="Arial" w:hAnsi="Arial" w:cs="Arial"/>
          <w:sz w:val="16"/>
          <w:szCs w:val="16"/>
        </w:rPr>
      </w:pPr>
    </w:p>
    <w:p w:rsidR="009D2314" w:rsidRPr="00E3755C" w:rsidRDefault="009D2314" w:rsidP="00160FBE">
      <w:pPr>
        <w:pStyle w:val="NormalWeb"/>
        <w:numPr>
          <w:ilvl w:val="1"/>
          <w:numId w:val="4"/>
        </w:numPr>
        <w:spacing w:before="0" w:beforeAutospacing="0" w:after="0" w:afterAutospacing="0"/>
        <w:jc w:val="both"/>
        <w:rPr>
          <w:rFonts w:ascii="Arial" w:hAnsi="Arial" w:cs="Arial"/>
          <w:sz w:val="16"/>
          <w:szCs w:val="16"/>
        </w:rPr>
      </w:pPr>
      <w:r w:rsidRPr="00E3755C">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E3755C" w:rsidRDefault="008E4E8A" w:rsidP="008E4E8A">
      <w:pPr>
        <w:pStyle w:val="NormalWeb"/>
        <w:spacing w:before="0" w:beforeAutospacing="0" w:after="0" w:afterAutospacing="0"/>
        <w:ind w:left="360"/>
        <w:jc w:val="both"/>
        <w:rPr>
          <w:rFonts w:ascii="Arial" w:hAnsi="Arial" w:cs="Arial"/>
          <w:sz w:val="16"/>
          <w:szCs w:val="16"/>
        </w:rPr>
      </w:pPr>
    </w:p>
    <w:p w:rsidR="00826468" w:rsidRPr="00E3755C" w:rsidRDefault="00826468" w:rsidP="008E4E8A">
      <w:pPr>
        <w:pStyle w:val="NormalWeb"/>
        <w:spacing w:before="0" w:beforeAutospacing="0" w:after="0" w:afterAutospacing="0"/>
        <w:ind w:left="360"/>
        <w:jc w:val="both"/>
        <w:rPr>
          <w:rFonts w:ascii="Arial" w:hAnsi="Arial" w:cs="Arial"/>
          <w:sz w:val="16"/>
          <w:szCs w:val="16"/>
        </w:rPr>
      </w:pPr>
    </w:p>
    <w:p w:rsidR="008E4E8A" w:rsidRPr="00E3755C" w:rsidRDefault="009D2314" w:rsidP="00B44A65">
      <w:pPr>
        <w:pStyle w:val="Lista2"/>
        <w:numPr>
          <w:ilvl w:val="0"/>
          <w:numId w:val="4"/>
        </w:numPr>
        <w:jc w:val="both"/>
        <w:rPr>
          <w:b/>
          <w:bCs/>
          <w:sz w:val="16"/>
          <w:szCs w:val="16"/>
        </w:rPr>
      </w:pPr>
      <w:r w:rsidRPr="00E3755C">
        <w:rPr>
          <w:b/>
          <w:bCs/>
          <w:sz w:val="16"/>
          <w:szCs w:val="16"/>
        </w:rPr>
        <w:t>DAS SANÇÕES NO CASO DE INADIMPLÊNCIA E DO CANCELAMENTO DO REGISTRO DE PREÇOS</w:t>
      </w:r>
    </w:p>
    <w:p w:rsidR="00B44A65" w:rsidRDefault="00B44A65" w:rsidP="00B44A65">
      <w:pPr>
        <w:pStyle w:val="Lista2"/>
        <w:ind w:left="360" w:firstLine="0"/>
        <w:jc w:val="both"/>
        <w:rPr>
          <w:b/>
          <w:bCs/>
          <w:sz w:val="16"/>
          <w:szCs w:val="16"/>
        </w:rPr>
      </w:pPr>
    </w:p>
    <w:p w:rsidR="009F15EE" w:rsidRPr="00E3755C" w:rsidRDefault="009F15EE" w:rsidP="00B44A65">
      <w:pPr>
        <w:pStyle w:val="Lista2"/>
        <w:ind w:left="360" w:firstLine="0"/>
        <w:jc w:val="both"/>
        <w:rPr>
          <w:b/>
          <w:bCs/>
          <w:sz w:val="16"/>
          <w:szCs w:val="16"/>
        </w:rPr>
      </w:pPr>
    </w:p>
    <w:p w:rsidR="00A25D79" w:rsidRPr="00A25D79" w:rsidRDefault="00A25D79" w:rsidP="00A25D79">
      <w:pPr>
        <w:pStyle w:val="NormalWeb"/>
        <w:spacing w:before="0" w:beforeAutospacing="0" w:after="0" w:afterAutospacing="0"/>
        <w:ind w:left="360" w:hanging="360"/>
        <w:jc w:val="both"/>
        <w:rPr>
          <w:rFonts w:ascii="Arial" w:hAnsi="Arial" w:cs="Arial"/>
          <w:sz w:val="16"/>
          <w:szCs w:val="16"/>
        </w:rPr>
      </w:pPr>
      <w:r w:rsidRPr="00A25D79">
        <w:rPr>
          <w:rFonts w:ascii="Arial" w:hAnsi="Arial" w:cs="Arial"/>
          <w:sz w:val="16"/>
          <w:szCs w:val="16"/>
        </w:rPr>
        <w:t xml:space="preserve">9.1. À contratada que, sem justa causa não cumprir as obrigações assumidas ou infringir os preceitos legais, ressalvados os casos fortuitos ou de força </w:t>
      </w:r>
      <w:proofErr w:type="gramStart"/>
      <w:r w:rsidRPr="00A25D79">
        <w:rPr>
          <w:rFonts w:ascii="Arial" w:hAnsi="Arial" w:cs="Arial"/>
          <w:sz w:val="16"/>
          <w:szCs w:val="16"/>
        </w:rPr>
        <w:t>maior, devidamente justificados e comprovados</w:t>
      </w:r>
      <w:proofErr w:type="gramEnd"/>
      <w:r w:rsidRPr="00A25D79">
        <w:rPr>
          <w:rFonts w:ascii="Arial" w:hAnsi="Arial" w:cs="Arial"/>
          <w:sz w:val="16"/>
          <w:szCs w:val="16"/>
        </w:rPr>
        <w:t>, aplicar-se-ão, conforme a natureza e gravidade da falta cometida, sem prejuízo de outras sanções pertinentes à espécie (prescritas pelas Leis nº 8.666/93 e 10.520/02, e previstas no Edital e/ou contrato), as seguintes penalidades:</w:t>
      </w:r>
    </w:p>
    <w:p w:rsidR="00A25D79" w:rsidRPr="00A25D79" w:rsidRDefault="00A25D79" w:rsidP="00A25D79">
      <w:pPr>
        <w:pStyle w:val="NormalWeb"/>
        <w:spacing w:before="0" w:beforeAutospacing="0" w:after="0" w:afterAutospacing="0"/>
        <w:ind w:left="360" w:hanging="360"/>
        <w:jc w:val="both"/>
        <w:rPr>
          <w:rFonts w:ascii="Arial" w:hAnsi="Arial" w:cs="Arial"/>
          <w:sz w:val="16"/>
          <w:szCs w:val="16"/>
        </w:rPr>
      </w:pPr>
      <w:r w:rsidRPr="00A25D79">
        <w:rPr>
          <w:rFonts w:ascii="Arial" w:hAnsi="Arial" w:cs="Arial"/>
          <w:sz w:val="16"/>
          <w:szCs w:val="16"/>
        </w:rPr>
        <w:t>I - Advertência</w:t>
      </w:r>
    </w:p>
    <w:p w:rsidR="00A25D79" w:rsidRPr="00A25D79" w:rsidRDefault="00A25D79" w:rsidP="00A25D79">
      <w:pPr>
        <w:pStyle w:val="NormalWeb"/>
        <w:spacing w:before="0" w:beforeAutospacing="0" w:after="0" w:afterAutospacing="0"/>
        <w:ind w:left="360" w:hanging="360"/>
        <w:jc w:val="both"/>
        <w:rPr>
          <w:rFonts w:ascii="Arial" w:hAnsi="Arial" w:cs="Arial"/>
          <w:sz w:val="16"/>
          <w:szCs w:val="16"/>
        </w:rPr>
      </w:pPr>
      <w:r w:rsidRPr="00A25D79">
        <w:rPr>
          <w:rFonts w:ascii="Arial" w:hAnsi="Arial" w:cs="Arial"/>
          <w:sz w:val="16"/>
          <w:szCs w:val="16"/>
        </w:rPr>
        <w:t>II - Multa, nos seguintes percentuais:</w:t>
      </w:r>
    </w:p>
    <w:p w:rsidR="00A25D79" w:rsidRPr="00A25D79" w:rsidRDefault="00A25D79" w:rsidP="00A25D79">
      <w:pPr>
        <w:pStyle w:val="NormalWeb"/>
        <w:spacing w:before="0" w:beforeAutospacing="0" w:after="0" w:afterAutospacing="0"/>
        <w:ind w:left="360" w:hanging="360"/>
        <w:jc w:val="both"/>
        <w:rPr>
          <w:rFonts w:ascii="Arial" w:hAnsi="Arial" w:cs="Arial"/>
          <w:sz w:val="16"/>
          <w:szCs w:val="16"/>
        </w:rPr>
      </w:pPr>
      <w:r w:rsidRPr="00A25D79">
        <w:rPr>
          <w:rFonts w:ascii="Arial" w:hAnsi="Arial" w:cs="Arial"/>
          <w:sz w:val="16"/>
          <w:szCs w:val="16"/>
        </w:rPr>
        <w:t>a) No atraso injustificado da entrega do objeto contratado, ou por ocorrência de descumprimento contratual 0,33% (trinta e três centésimos por cento) por dia sobre o valor da parcela inadimplida, limitado a 10% (dez por cento).</w:t>
      </w:r>
    </w:p>
    <w:p w:rsidR="00A25D79" w:rsidRPr="00A25D79" w:rsidRDefault="00A25D79" w:rsidP="00A25D79">
      <w:pPr>
        <w:pStyle w:val="NormalWeb"/>
        <w:spacing w:before="0" w:beforeAutospacing="0" w:after="0" w:afterAutospacing="0"/>
        <w:ind w:left="360" w:hanging="360"/>
        <w:jc w:val="both"/>
        <w:rPr>
          <w:rFonts w:ascii="Arial" w:hAnsi="Arial" w:cs="Arial"/>
          <w:sz w:val="16"/>
          <w:szCs w:val="16"/>
        </w:rPr>
      </w:pPr>
      <w:r w:rsidRPr="00A25D79">
        <w:rPr>
          <w:rFonts w:ascii="Arial" w:hAnsi="Arial" w:cs="Arial"/>
          <w:sz w:val="16"/>
          <w:szCs w:val="16"/>
        </w:rPr>
        <w:t>b) Nas hipóteses em que o atraso injustificado no adimplemento das obrigações seja medido em horas, aplicar-se-á mora de 0,33% (trinta e três centésimos por cento) por hora sobre o valor total do empenho, limitado a 10% (dez por cento).</w:t>
      </w:r>
    </w:p>
    <w:p w:rsidR="00A25D79" w:rsidRPr="00A25D79" w:rsidRDefault="00A25D79" w:rsidP="00A25D79">
      <w:pPr>
        <w:pStyle w:val="NormalWeb"/>
        <w:spacing w:before="0" w:beforeAutospacing="0" w:after="0" w:afterAutospacing="0"/>
        <w:ind w:left="360" w:hanging="360"/>
        <w:jc w:val="both"/>
        <w:rPr>
          <w:rFonts w:ascii="Arial" w:hAnsi="Arial" w:cs="Arial"/>
          <w:sz w:val="16"/>
          <w:szCs w:val="16"/>
        </w:rPr>
      </w:pPr>
      <w:r w:rsidRPr="00A25D79">
        <w:rPr>
          <w:rFonts w:ascii="Arial" w:hAnsi="Arial" w:cs="Arial"/>
          <w:sz w:val="16"/>
          <w:szCs w:val="16"/>
        </w:rPr>
        <w:t>c) No caso de atraso injustificado para substituição do objeto 0,5% (cinco centésimos por cento) ao dia sobre o valor do produto, incidência limitada a 10 (dez) dias.</w:t>
      </w:r>
    </w:p>
    <w:p w:rsidR="00A25D79" w:rsidRPr="00A25D79" w:rsidRDefault="00A25D79" w:rsidP="00A25D79">
      <w:pPr>
        <w:pStyle w:val="NormalWeb"/>
        <w:spacing w:before="0" w:beforeAutospacing="0" w:after="0" w:afterAutospacing="0"/>
        <w:ind w:left="360" w:hanging="360"/>
        <w:jc w:val="both"/>
        <w:rPr>
          <w:rFonts w:ascii="Arial" w:hAnsi="Arial" w:cs="Arial"/>
          <w:sz w:val="16"/>
          <w:szCs w:val="16"/>
        </w:rPr>
      </w:pPr>
      <w:r w:rsidRPr="00A25D79">
        <w:rPr>
          <w:rFonts w:ascii="Arial" w:hAnsi="Arial" w:cs="Arial"/>
          <w:sz w:val="16"/>
          <w:szCs w:val="16"/>
        </w:rPr>
        <w:t>d) Na hipótese de atraso injustificado para substituição do objeto, superior a 10 (dez) dias, 8% (oito por cento) sobre o valor do produto.</w:t>
      </w:r>
    </w:p>
    <w:p w:rsidR="00A25D79" w:rsidRPr="00A25D79" w:rsidRDefault="00A25D79" w:rsidP="00A25D79">
      <w:pPr>
        <w:pStyle w:val="NormalWeb"/>
        <w:spacing w:before="0" w:beforeAutospacing="0" w:after="0" w:afterAutospacing="0"/>
        <w:ind w:left="360" w:hanging="360"/>
        <w:jc w:val="both"/>
        <w:rPr>
          <w:rFonts w:ascii="Arial" w:hAnsi="Arial" w:cs="Arial"/>
          <w:sz w:val="16"/>
          <w:szCs w:val="16"/>
        </w:rPr>
      </w:pPr>
      <w:r w:rsidRPr="00A25D79">
        <w:rPr>
          <w:rFonts w:ascii="Arial" w:hAnsi="Arial" w:cs="Arial"/>
          <w:sz w:val="16"/>
          <w:szCs w:val="16"/>
        </w:rPr>
        <w:t>e) Em caso de reincidência no atraso de que tratam as alíneas "a", "b" e "c" quando da ocorrência do 3º (terceiro) atraso, poderá ser aplicada sanção mais grave prevista no inciso III deste item, concomitantes e sem prejuízo de outras cominações.</w:t>
      </w:r>
    </w:p>
    <w:p w:rsidR="00A25D79" w:rsidRPr="00A25D79" w:rsidRDefault="00A25D79" w:rsidP="00A25D79">
      <w:pPr>
        <w:pStyle w:val="NormalWeb"/>
        <w:spacing w:before="0" w:beforeAutospacing="0" w:after="0" w:afterAutospacing="0"/>
        <w:ind w:left="360" w:hanging="360"/>
        <w:jc w:val="both"/>
        <w:rPr>
          <w:rFonts w:ascii="Arial" w:hAnsi="Arial" w:cs="Arial"/>
          <w:sz w:val="16"/>
          <w:szCs w:val="16"/>
        </w:rPr>
      </w:pPr>
      <w:r w:rsidRPr="00A25D79">
        <w:rPr>
          <w:rFonts w:ascii="Arial" w:hAnsi="Arial" w:cs="Arial"/>
          <w:sz w:val="16"/>
          <w:szCs w:val="16"/>
        </w:rPr>
        <w:t>f) Caso a multa a ser aplicada ultrapasse os limites fixados nas alíneas "a" e "b", poderá ser aplicada sanção mais grave prevista no Inciso III deste item, concomitantes e sem prejuízo de outras cominações.</w:t>
      </w:r>
    </w:p>
    <w:p w:rsidR="00A25D79" w:rsidRPr="00A25D79" w:rsidRDefault="00A25D79" w:rsidP="00A25D79">
      <w:pPr>
        <w:pStyle w:val="NormalWeb"/>
        <w:spacing w:before="0" w:beforeAutospacing="0" w:after="0" w:afterAutospacing="0"/>
        <w:ind w:left="360" w:hanging="360"/>
        <w:jc w:val="both"/>
        <w:rPr>
          <w:rFonts w:ascii="Arial" w:hAnsi="Arial" w:cs="Arial"/>
          <w:sz w:val="16"/>
          <w:szCs w:val="16"/>
        </w:rPr>
      </w:pPr>
      <w:r w:rsidRPr="00A25D79">
        <w:rPr>
          <w:rFonts w:ascii="Arial" w:hAnsi="Arial" w:cs="Arial"/>
          <w:sz w:val="16"/>
          <w:szCs w:val="16"/>
        </w:rPr>
        <w:t>III - Inadimplemento absoluto das obrigações sujeita a Contratada à aplicação das seguintes multas:</w:t>
      </w:r>
    </w:p>
    <w:p w:rsidR="00A25D79" w:rsidRPr="00A25D79" w:rsidRDefault="00A25D79" w:rsidP="00A25D79">
      <w:pPr>
        <w:pStyle w:val="NormalWeb"/>
        <w:spacing w:before="0" w:beforeAutospacing="0" w:after="0" w:afterAutospacing="0"/>
        <w:ind w:left="360" w:hanging="360"/>
        <w:jc w:val="both"/>
        <w:rPr>
          <w:rFonts w:ascii="Arial" w:hAnsi="Arial" w:cs="Arial"/>
          <w:sz w:val="16"/>
          <w:szCs w:val="16"/>
        </w:rPr>
      </w:pPr>
      <w:r w:rsidRPr="00A25D79">
        <w:rPr>
          <w:rFonts w:ascii="Arial" w:hAnsi="Arial" w:cs="Arial"/>
          <w:sz w:val="16"/>
          <w:szCs w:val="16"/>
        </w:rPr>
        <w:t>a) Pelo descumprimento total será aplicada multa de 10% sobre o valor contratado.</w:t>
      </w:r>
    </w:p>
    <w:p w:rsidR="00A25D79" w:rsidRPr="00A25D79" w:rsidRDefault="00A25D79" w:rsidP="00A25D79">
      <w:pPr>
        <w:pStyle w:val="NormalWeb"/>
        <w:spacing w:before="0" w:beforeAutospacing="0" w:after="0" w:afterAutospacing="0"/>
        <w:ind w:left="360" w:hanging="360"/>
        <w:jc w:val="both"/>
        <w:rPr>
          <w:rFonts w:ascii="Arial" w:hAnsi="Arial" w:cs="Arial"/>
          <w:sz w:val="16"/>
          <w:szCs w:val="16"/>
        </w:rPr>
      </w:pPr>
      <w:r w:rsidRPr="00A25D79">
        <w:rPr>
          <w:rFonts w:ascii="Arial" w:hAnsi="Arial" w:cs="Arial"/>
          <w:sz w:val="16"/>
          <w:szCs w:val="16"/>
        </w:rPr>
        <w:t>b) Pelo descumprimento parcial, será aplicada multa de 10% sobre o valor do contrato, levando em consideração para fixação do valor final, a relevância da parcela inadimplida.</w:t>
      </w:r>
    </w:p>
    <w:p w:rsidR="00A25D79" w:rsidRPr="00A25D79" w:rsidRDefault="00A25D79" w:rsidP="00A25D79">
      <w:pPr>
        <w:pStyle w:val="NormalWeb"/>
        <w:spacing w:before="0" w:beforeAutospacing="0" w:after="0" w:afterAutospacing="0"/>
        <w:ind w:left="360" w:hanging="360"/>
        <w:jc w:val="both"/>
        <w:rPr>
          <w:rFonts w:ascii="Arial" w:hAnsi="Arial" w:cs="Arial"/>
          <w:sz w:val="16"/>
          <w:szCs w:val="16"/>
        </w:rPr>
      </w:pPr>
      <w:r w:rsidRPr="00A25D79">
        <w:rPr>
          <w:rFonts w:ascii="Arial" w:hAnsi="Arial" w:cs="Arial"/>
          <w:sz w:val="16"/>
          <w:szCs w:val="16"/>
        </w:rPr>
        <w:t>c) Na hipótese da empresa recusar-se a formalizar o contrato no prazo informado, durante a vigência da proposta, caracteriza-se a inexecução total da obrigação assumida.</w:t>
      </w:r>
    </w:p>
    <w:p w:rsidR="00A25D79" w:rsidRPr="00A25D79" w:rsidRDefault="00A25D79" w:rsidP="00A25D79">
      <w:pPr>
        <w:pStyle w:val="NormalWeb"/>
        <w:spacing w:before="0" w:beforeAutospacing="0" w:after="0" w:afterAutospacing="0"/>
        <w:ind w:left="360" w:hanging="360"/>
        <w:jc w:val="both"/>
        <w:rPr>
          <w:rFonts w:ascii="Arial" w:hAnsi="Arial" w:cs="Arial"/>
          <w:sz w:val="16"/>
          <w:szCs w:val="16"/>
        </w:rPr>
      </w:pPr>
      <w:r w:rsidRPr="00A25D79">
        <w:rPr>
          <w:rFonts w:ascii="Arial" w:hAnsi="Arial" w:cs="Arial"/>
          <w:sz w:val="16"/>
          <w:szCs w:val="16"/>
        </w:rPr>
        <w:t xml:space="preserve">IV - Suspensão temporária de participação em licitação e impedimento de contratar com a Administração, por prazo não superior a </w:t>
      </w:r>
      <w:proofErr w:type="gramStart"/>
      <w:r w:rsidRPr="00A25D79">
        <w:rPr>
          <w:rFonts w:ascii="Arial" w:hAnsi="Arial" w:cs="Arial"/>
          <w:sz w:val="16"/>
          <w:szCs w:val="16"/>
        </w:rPr>
        <w:t>2</w:t>
      </w:r>
      <w:proofErr w:type="gramEnd"/>
      <w:r w:rsidRPr="00A25D79">
        <w:rPr>
          <w:rFonts w:ascii="Arial" w:hAnsi="Arial" w:cs="Arial"/>
          <w:sz w:val="16"/>
          <w:szCs w:val="16"/>
        </w:rPr>
        <w:t xml:space="preserve"> (dois) anos, de acordo com o Art. 87, inciso III da Lei nº 8.666/93.</w:t>
      </w:r>
    </w:p>
    <w:p w:rsidR="00A25D79" w:rsidRPr="00A25D79" w:rsidRDefault="00A25D79" w:rsidP="00A25D79">
      <w:pPr>
        <w:pStyle w:val="NormalWeb"/>
        <w:spacing w:before="0" w:beforeAutospacing="0" w:after="0" w:afterAutospacing="0"/>
        <w:ind w:left="360" w:hanging="360"/>
        <w:jc w:val="both"/>
        <w:rPr>
          <w:rFonts w:ascii="Arial" w:hAnsi="Arial" w:cs="Arial"/>
          <w:sz w:val="16"/>
          <w:szCs w:val="16"/>
        </w:rPr>
      </w:pPr>
      <w:r w:rsidRPr="00A25D79">
        <w:rPr>
          <w:rFonts w:ascii="Arial" w:hAnsi="Arial" w:cs="Arial"/>
          <w:sz w:val="16"/>
          <w:szCs w:val="16"/>
        </w:rPr>
        <w:t>V - Declaração de inidoneidade para licitar ou contratar com a União, Estados, Distrito Federal ou Municípios, com fulcro no Art. 7º, da Lei Federal nº 10.520/2002, quando a CONTRATADA deixar de cumprir as obrigações assumidas, praticando falta grave, dolosa ou revestida de má-fé.</w:t>
      </w:r>
    </w:p>
    <w:p w:rsidR="00A25D79" w:rsidRPr="00A25D79" w:rsidRDefault="00A25D79" w:rsidP="00A25D79">
      <w:pPr>
        <w:pStyle w:val="NormalWeb"/>
        <w:spacing w:before="0" w:beforeAutospacing="0" w:after="0" w:afterAutospacing="0"/>
        <w:ind w:left="360" w:hanging="360"/>
        <w:jc w:val="both"/>
        <w:rPr>
          <w:rFonts w:ascii="Arial" w:hAnsi="Arial" w:cs="Arial"/>
          <w:sz w:val="16"/>
          <w:szCs w:val="16"/>
        </w:rPr>
      </w:pPr>
      <w:r w:rsidRPr="00A25D79">
        <w:rPr>
          <w:rFonts w:ascii="Arial" w:hAnsi="Arial" w:cs="Arial"/>
          <w:sz w:val="16"/>
          <w:szCs w:val="16"/>
        </w:rPr>
        <w:t>9.2. A aplicação de quaisquer das penalidades ora previstas não impede a rescisão contratual.</w:t>
      </w:r>
    </w:p>
    <w:p w:rsidR="00A25D79" w:rsidRPr="00A25D79" w:rsidRDefault="00A25D79" w:rsidP="00A25D79">
      <w:pPr>
        <w:pStyle w:val="NormalWeb"/>
        <w:spacing w:before="0" w:beforeAutospacing="0" w:after="0" w:afterAutospacing="0"/>
        <w:ind w:left="360" w:hanging="360"/>
        <w:jc w:val="both"/>
        <w:rPr>
          <w:rFonts w:ascii="Arial" w:hAnsi="Arial" w:cs="Arial"/>
          <w:sz w:val="16"/>
          <w:szCs w:val="16"/>
        </w:rPr>
      </w:pPr>
      <w:r w:rsidRPr="00A25D79">
        <w:rPr>
          <w:rFonts w:ascii="Arial" w:hAnsi="Arial" w:cs="Arial"/>
          <w:sz w:val="16"/>
          <w:szCs w:val="16"/>
        </w:rPr>
        <w:t>9.3. A aplicação das penalidades será precedida da concessão de oportunidade para exercício da ampla defesa e do contraditório por parte da contratada na forma da lei.</w:t>
      </w:r>
    </w:p>
    <w:p w:rsidR="00A25D79" w:rsidRPr="00A25D79" w:rsidRDefault="00A25D79" w:rsidP="00A25D79">
      <w:pPr>
        <w:pStyle w:val="NormalWeb"/>
        <w:spacing w:before="0" w:beforeAutospacing="0" w:after="0" w:afterAutospacing="0"/>
        <w:ind w:left="360" w:hanging="360"/>
        <w:jc w:val="both"/>
        <w:rPr>
          <w:rFonts w:ascii="Arial" w:hAnsi="Arial" w:cs="Arial"/>
          <w:sz w:val="16"/>
          <w:szCs w:val="16"/>
        </w:rPr>
      </w:pPr>
      <w:r w:rsidRPr="00A25D79">
        <w:rPr>
          <w:rFonts w:ascii="Arial" w:hAnsi="Arial" w:cs="Arial"/>
          <w:sz w:val="16"/>
          <w:szCs w:val="16"/>
        </w:rPr>
        <w:t>9.4. Reabilitação perante a autoridade que aplicou a penalidade será concedida sempre que a contratada ressarcir a Administração pelos prejuízos resultantes e depois de decorrido o prazo da sanção aplicada.</w:t>
      </w:r>
    </w:p>
    <w:p w:rsidR="00A25D79" w:rsidRPr="00A25D79" w:rsidRDefault="00A25D79" w:rsidP="00A25D79">
      <w:pPr>
        <w:pStyle w:val="NormalWeb"/>
        <w:spacing w:before="0" w:beforeAutospacing="0" w:after="0" w:afterAutospacing="0"/>
        <w:ind w:left="360" w:hanging="360"/>
        <w:jc w:val="both"/>
        <w:rPr>
          <w:rFonts w:ascii="Arial" w:hAnsi="Arial" w:cs="Arial"/>
          <w:sz w:val="16"/>
          <w:szCs w:val="16"/>
        </w:rPr>
      </w:pPr>
      <w:r w:rsidRPr="00A25D79">
        <w:rPr>
          <w:rFonts w:ascii="Arial" w:hAnsi="Arial" w:cs="Arial"/>
          <w:sz w:val="16"/>
          <w:szCs w:val="16"/>
        </w:rPr>
        <w:t>9.5. Os prazos para adimplemento das obrigações consignadas no presente termo admitem prorrogação nos casos e condições especificados no § 1º do art. 57 da Lei nº 8.666/93, devendo a solicitação dilatória, sempre por escrito, ser fundamentada e instruída com os documentos necessários à comprovação das alegações, recebida contemporaneamente ao fato que ensejá-la, sendo considerados injustificados os atrasos não precedidos da competente prorrogação.</w:t>
      </w:r>
    </w:p>
    <w:p w:rsidR="00A25D79" w:rsidRPr="00A25D79" w:rsidRDefault="00A25D79" w:rsidP="00A25D79">
      <w:pPr>
        <w:pStyle w:val="NormalWeb"/>
        <w:spacing w:before="0" w:beforeAutospacing="0" w:after="0" w:afterAutospacing="0"/>
        <w:ind w:left="360" w:hanging="360"/>
        <w:jc w:val="both"/>
        <w:rPr>
          <w:rFonts w:ascii="Arial" w:hAnsi="Arial" w:cs="Arial"/>
          <w:sz w:val="16"/>
          <w:szCs w:val="16"/>
        </w:rPr>
      </w:pPr>
      <w:r w:rsidRPr="00A25D79">
        <w:rPr>
          <w:rFonts w:ascii="Arial" w:hAnsi="Arial" w:cs="Arial"/>
          <w:sz w:val="16"/>
          <w:szCs w:val="16"/>
        </w:rPr>
        <w:t>9.6. Nenhuma sanção será aplicada sem a devida defesa prévia do interessado e recurso nos prazos definidos em Lei, sendo-lhe franqueada vista ao processo.</w:t>
      </w:r>
    </w:p>
    <w:p w:rsidR="009D2314" w:rsidRPr="009F15EE" w:rsidRDefault="009D2314" w:rsidP="009D2314">
      <w:pPr>
        <w:pStyle w:val="Lista4"/>
        <w:ind w:left="0" w:firstLine="0"/>
        <w:jc w:val="both"/>
        <w:rPr>
          <w:sz w:val="16"/>
          <w:szCs w:val="16"/>
        </w:rPr>
      </w:pPr>
    </w:p>
    <w:p w:rsidR="00833FDA" w:rsidRPr="00E3755C" w:rsidRDefault="00833FDA" w:rsidP="009D2314">
      <w:pPr>
        <w:pStyle w:val="Lista4"/>
        <w:ind w:left="0" w:firstLine="0"/>
        <w:jc w:val="both"/>
        <w:rPr>
          <w:sz w:val="16"/>
          <w:szCs w:val="16"/>
        </w:rPr>
      </w:pPr>
    </w:p>
    <w:p w:rsidR="009D2314" w:rsidRPr="00E3755C" w:rsidRDefault="009A0931" w:rsidP="009D2314">
      <w:pPr>
        <w:jc w:val="both"/>
        <w:rPr>
          <w:rFonts w:ascii="Arial" w:hAnsi="Arial" w:cs="Arial"/>
          <w:b/>
          <w:bCs/>
          <w:sz w:val="16"/>
          <w:szCs w:val="16"/>
        </w:rPr>
      </w:pPr>
      <w:r w:rsidRPr="00E3755C">
        <w:rPr>
          <w:rFonts w:ascii="Arial" w:hAnsi="Arial" w:cs="Arial"/>
          <w:b/>
          <w:bCs/>
          <w:sz w:val="16"/>
          <w:szCs w:val="16"/>
        </w:rPr>
        <w:t>10.</w:t>
      </w:r>
      <w:r w:rsidR="009D2314" w:rsidRPr="00E3755C">
        <w:rPr>
          <w:rFonts w:ascii="Arial" w:hAnsi="Arial" w:cs="Arial"/>
          <w:b/>
          <w:bCs/>
          <w:sz w:val="16"/>
          <w:szCs w:val="16"/>
        </w:rPr>
        <w:t xml:space="preserve"> </w:t>
      </w:r>
      <w:r w:rsidR="00A41308" w:rsidRPr="00E3755C">
        <w:rPr>
          <w:rFonts w:ascii="Arial" w:hAnsi="Arial" w:cs="Arial"/>
          <w:b/>
          <w:bCs/>
          <w:sz w:val="16"/>
          <w:szCs w:val="16"/>
        </w:rPr>
        <w:t xml:space="preserve">DA </w:t>
      </w:r>
      <w:r w:rsidR="009D2314" w:rsidRPr="00E3755C">
        <w:rPr>
          <w:rFonts w:ascii="Arial" w:hAnsi="Arial" w:cs="Arial"/>
          <w:b/>
          <w:bCs/>
          <w:sz w:val="16"/>
          <w:szCs w:val="16"/>
        </w:rPr>
        <w:t xml:space="preserve">UTILIZAÇÃO DA ATA </w:t>
      </w:r>
    </w:p>
    <w:p w:rsidR="001F75AA" w:rsidRPr="00E3755C" w:rsidRDefault="001F75AA" w:rsidP="009D2314">
      <w:pPr>
        <w:jc w:val="both"/>
        <w:rPr>
          <w:rFonts w:ascii="Arial" w:hAnsi="Arial" w:cs="Arial"/>
          <w:b/>
          <w:bCs/>
          <w:sz w:val="16"/>
          <w:szCs w:val="16"/>
        </w:rPr>
      </w:pPr>
    </w:p>
    <w:p w:rsidR="009D2314" w:rsidRPr="00E3755C" w:rsidRDefault="009D2314" w:rsidP="009D2314">
      <w:pPr>
        <w:jc w:val="both"/>
        <w:rPr>
          <w:rFonts w:ascii="Arial" w:hAnsi="Arial" w:cs="Arial"/>
          <w:sz w:val="16"/>
          <w:szCs w:val="16"/>
        </w:rPr>
      </w:pPr>
    </w:p>
    <w:p w:rsidR="00334F76" w:rsidRPr="00E3755C" w:rsidRDefault="00EF2B1B" w:rsidP="001F75AA">
      <w:pPr>
        <w:pStyle w:val="PargrafodaLista"/>
        <w:numPr>
          <w:ilvl w:val="1"/>
          <w:numId w:val="8"/>
        </w:numPr>
        <w:suppressAutoHyphens/>
        <w:spacing w:line="100" w:lineRule="atLeast"/>
        <w:ind w:left="0" w:right="47" w:firstLine="0"/>
        <w:jc w:val="both"/>
        <w:rPr>
          <w:rFonts w:ascii="Arial" w:hAnsi="Arial" w:cs="Arial"/>
          <w:sz w:val="16"/>
          <w:szCs w:val="16"/>
        </w:rPr>
      </w:pPr>
      <w:r w:rsidRPr="00E3755C">
        <w:rPr>
          <w:rFonts w:ascii="Arial" w:hAnsi="Arial" w:cs="Arial"/>
          <w:sz w:val="16"/>
          <w:szCs w:val="16"/>
        </w:rPr>
        <w:t xml:space="preserve"> Nos termos do Artigo 26 do Decreto Estadual 18.340/13, e</w:t>
      </w:r>
      <w:r w:rsidR="0010657B" w:rsidRPr="00E3755C">
        <w:rPr>
          <w:rFonts w:ascii="Arial" w:hAnsi="Arial" w:cs="Arial"/>
          <w:sz w:val="16"/>
          <w:szCs w:val="16"/>
        </w:rPr>
        <w:t>sta Ata de Registro de Preços</w:t>
      </w:r>
      <w:r w:rsidR="00334F76" w:rsidRPr="00E3755C">
        <w:rPr>
          <w:rFonts w:ascii="Arial" w:hAnsi="Arial" w:cs="Arial"/>
          <w:sz w:val="16"/>
          <w:szCs w:val="16"/>
        </w:rPr>
        <w:t>, durante a sua vigência,</w:t>
      </w:r>
      <w:proofErr w:type="gramStart"/>
      <w:r w:rsidR="00334F76" w:rsidRPr="00E3755C">
        <w:rPr>
          <w:rFonts w:ascii="Arial" w:hAnsi="Arial" w:cs="Arial"/>
          <w:sz w:val="16"/>
          <w:szCs w:val="16"/>
        </w:rPr>
        <w:t xml:space="preserve"> </w:t>
      </w:r>
      <w:r w:rsidR="0010657B" w:rsidRPr="00E3755C">
        <w:rPr>
          <w:rFonts w:ascii="Arial" w:hAnsi="Arial" w:cs="Arial"/>
          <w:sz w:val="16"/>
          <w:szCs w:val="16"/>
        </w:rPr>
        <w:t xml:space="preserve"> </w:t>
      </w:r>
      <w:proofErr w:type="gramEnd"/>
      <w:r w:rsidR="0010657B" w:rsidRPr="00E3755C">
        <w:rPr>
          <w:rFonts w:ascii="Arial" w:hAnsi="Arial" w:cs="Arial"/>
          <w:sz w:val="16"/>
          <w:szCs w:val="16"/>
        </w:rPr>
        <w:t xml:space="preserve">poderá ser utilizada por qualquer órgão </w:t>
      </w:r>
      <w:r w:rsidR="00334F76" w:rsidRPr="00E3755C">
        <w:rPr>
          <w:rFonts w:ascii="Arial" w:hAnsi="Arial" w:cs="Arial"/>
          <w:sz w:val="16"/>
          <w:szCs w:val="16"/>
        </w:rPr>
        <w:t xml:space="preserve">ou entidade da </w:t>
      </w:r>
      <w:r w:rsidR="00667902" w:rsidRPr="00E3755C">
        <w:rPr>
          <w:rFonts w:ascii="Arial" w:hAnsi="Arial" w:cs="Arial"/>
          <w:sz w:val="16"/>
          <w:szCs w:val="16"/>
        </w:rPr>
        <w:t>A</w:t>
      </w:r>
      <w:r w:rsidR="00334F76" w:rsidRPr="00E3755C">
        <w:rPr>
          <w:rFonts w:ascii="Arial" w:hAnsi="Arial" w:cs="Arial"/>
          <w:sz w:val="16"/>
          <w:szCs w:val="16"/>
        </w:rPr>
        <w:t xml:space="preserve">dministração </w:t>
      </w:r>
      <w:r w:rsidR="00667902" w:rsidRPr="00E3755C">
        <w:rPr>
          <w:rFonts w:ascii="Arial" w:hAnsi="Arial" w:cs="Arial"/>
          <w:sz w:val="16"/>
          <w:szCs w:val="16"/>
        </w:rPr>
        <w:t>P</w:t>
      </w:r>
      <w:r w:rsidR="00334F76" w:rsidRPr="00E3755C">
        <w:rPr>
          <w:rFonts w:ascii="Arial" w:hAnsi="Arial" w:cs="Arial"/>
          <w:sz w:val="16"/>
          <w:szCs w:val="16"/>
        </w:rPr>
        <w:t xml:space="preserve">ública </w:t>
      </w:r>
      <w:r w:rsidR="00667902" w:rsidRPr="00E3755C">
        <w:rPr>
          <w:rFonts w:ascii="Arial" w:hAnsi="Arial" w:cs="Arial"/>
          <w:sz w:val="16"/>
          <w:szCs w:val="16"/>
        </w:rPr>
        <w:t>E</w:t>
      </w:r>
      <w:r w:rsidR="00334F76" w:rsidRPr="00E3755C">
        <w:rPr>
          <w:rFonts w:ascii="Arial" w:hAnsi="Arial" w:cs="Arial"/>
          <w:sz w:val="16"/>
          <w:szCs w:val="16"/>
        </w:rPr>
        <w:t>stadual que não tenha participado do certame licitatório, mediante anuência do órgão gerenciador.</w:t>
      </w:r>
    </w:p>
    <w:p w:rsidR="006C44FC" w:rsidRPr="00E3755C" w:rsidRDefault="006C44FC" w:rsidP="001D7CAD">
      <w:pPr>
        <w:pStyle w:val="PargrafodaLista"/>
        <w:suppressAutoHyphens/>
        <w:spacing w:line="100" w:lineRule="atLeast"/>
        <w:ind w:left="0" w:right="47"/>
        <w:jc w:val="both"/>
        <w:rPr>
          <w:rFonts w:ascii="Arial" w:hAnsi="Arial" w:cs="Arial"/>
          <w:sz w:val="16"/>
          <w:szCs w:val="16"/>
        </w:rPr>
      </w:pPr>
    </w:p>
    <w:p w:rsidR="00334F76" w:rsidRPr="00E3755C" w:rsidRDefault="00334F76" w:rsidP="001D7CAD">
      <w:pPr>
        <w:pStyle w:val="PargrafodaLista"/>
        <w:numPr>
          <w:ilvl w:val="1"/>
          <w:numId w:val="8"/>
        </w:numPr>
        <w:suppressAutoHyphens/>
        <w:spacing w:line="100" w:lineRule="atLeast"/>
        <w:ind w:left="0" w:right="47" w:firstLine="0"/>
        <w:jc w:val="both"/>
        <w:rPr>
          <w:rFonts w:ascii="Arial" w:hAnsi="Arial" w:cs="Arial"/>
          <w:sz w:val="16"/>
          <w:szCs w:val="16"/>
        </w:rPr>
      </w:pPr>
      <w:r w:rsidRPr="00E3755C">
        <w:rPr>
          <w:rFonts w:ascii="Arial" w:hAnsi="Arial" w:cs="Arial"/>
          <w:sz w:val="16"/>
          <w:szCs w:val="16"/>
        </w:rPr>
        <w:t xml:space="preserve"> É facultada aos órgãos s ou entidades municipais, distritais ou estaduais a adesão </w:t>
      </w:r>
      <w:proofErr w:type="gramStart"/>
      <w:r w:rsidRPr="00E3755C">
        <w:rPr>
          <w:rFonts w:ascii="Arial" w:hAnsi="Arial" w:cs="Arial"/>
          <w:sz w:val="16"/>
          <w:szCs w:val="16"/>
        </w:rPr>
        <w:t>a</w:t>
      </w:r>
      <w:proofErr w:type="gramEnd"/>
      <w:r w:rsidRPr="00E3755C">
        <w:rPr>
          <w:rFonts w:ascii="Arial" w:hAnsi="Arial" w:cs="Arial"/>
          <w:sz w:val="16"/>
          <w:szCs w:val="16"/>
        </w:rPr>
        <w:t xml:space="preserve"> ata de registro de preços da Administração Pública Estadual.</w:t>
      </w:r>
    </w:p>
    <w:p w:rsidR="006C44FC" w:rsidRPr="00E3755C" w:rsidRDefault="006C44FC" w:rsidP="001D7CAD">
      <w:pPr>
        <w:pStyle w:val="PargrafodaLista"/>
        <w:suppressAutoHyphens/>
        <w:spacing w:line="100" w:lineRule="atLeast"/>
        <w:ind w:left="0" w:right="47"/>
        <w:jc w:val="both"/>
        <w:rPr>
          <w:rFonts w:ascii="Arial" w:hAnsi="Arial" w:cs="Arial"/>
          <w:sz w:val="16"/>
          <w:szCs w:val="16"/>
        </w:rPr>
      </w:pPr>
    </w:p>
    <w:p w:rsidR="0010657B" w:rsidRPr="00E3755C" w:rsidRDefault="005E2FA0" w:rsidP="001D7CAD">
      <w:pPr>
        <w:pStyle w:val="PargrafodaLista1"/>
        <w:numPr>
          <w:ilvl w:val="1"/>
          <w:numId w:val="8"/>
        </w:numPr>
        <w:ind w:left="0" w:firstLine="0"/>
        <w:jc w:val="both"/>
        <w:rPr>
          <w:rFonts w:ascii="Arial" w:hAnsi="Arial" w:cs="Arial"/>
          <w:sz w:val="16"/>
          <w:szCs w:val="16"/>
        </w:rPr>
      </w:pPr>
      <w:r w:rsidRPr="00E3755C">
        <w:rPr>
          <w:rFonts w:ascii="Arial" w:hAnsi="Arial" w:cs="Arial"/>
          <w:sz w:val="16"/>
          <w:szCs w:val="16"/>
        </w:rPr>
        <w:lastRenderedPageBreak/>
        <w:t xml:space="preserve"> </w:t>
      </w:r>
      <w:r w:rsidR="0010657B" w:rsidRPr="00E3755C">
        <w:rPr>
          <w:rFonts w:ascii="Arial" w:hAnsi="Arial" w:cs="Arial"/>
          <w:sz w:val="16"/>
          <w:szCs w:val="16"/>
        </w:rPr>
        <w:t>Caberá ao fornecedor beneficiário da Ata de Registro de Preços, observadas as condições nela estabelecidas, optar pela aceitação ou não do fornecimento</w:t>
      </w:r>
      <w:r w:rsidR="00334F76" w:rsidRPr="00E3755C">
        <w:rPr>
          <w:rFonts w:ascii="Arial" w:hAnsi="Arial" w:cs="Arial"/>
          <w:sz w:val="16"/>
          <w:szCs w:val="16"/>
        </w:rPr>
        <w:t xml:space="preserve"> decorrente da adesão, desde que não prejudique as obrigações presentes e futuras da ata, assumidas com o órgão gerenciador e órgãos participantes. </w:t>
      </w:r>
    </w:p>
    <w:p w:rsidR="006C44FC" w:rsidRPr="00E3755C" w:rsidRDefault="006C44FC" w:rsidP="001D7CAD">
      <w:pPr>
        <w:pStyle w:val="PargrafodaLista1"/>
        <w:ind w:left="0"/>
        <w:jc w:val="both"/>
        <w:rPr>
          <w:rFonts w:ascii="Arial" w:hAnsi="Arial" w:cs="Arial"/>
          <w:sz w:val="16"/>
          <w:szCs w:val="16"/>
        </w:rPr>
      </w:pPr>
    </w:p>
    <w:p w:rsidR="00334F76" w:rsidRPr="00E3755C" w:rsidRDefault="00334F76" w:rsidP="001D7CAD">
      <w:pPr>
        <w:pStyle w:val="PargrafodaLista1"/>
        <w:numPr>
          <w:ilvl w:val="1"/>
          <w:numId w:val="8"/>
        </w:numPr>
        <w:tabs>
          <w:tab w:val="left" w:pos="142"/>
        </w:tabs>
        <w:ind w:left="0" w:firstLine="0"/>
        <w:jc w:val="both"/>
        <w:rPr>
          <w:rFonts w:ascii="Arial" w:hAnsi="Arial" w:cs="Arial"/>
          <w:sz w:val="16"/>
          <w:szCs w:val="16"/>
        </w:rPr>
      </w:pPr>
      <w:r w:rsidRPr="00E3755C">
        <w:rPr>
          <w:rFonts w:ascii="Arial" w:hAnsi="Arial" w:cs="Arial"/>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E3755C" w:rsidRDefault="006C44FC" w:rsidP="001D7CAD">
      <w:pPr>
        <w:pStyle w:val="PargrafodaLista1"/>
        <w:tabs>
          <w:tab w:val="left" w:pos="142"/>
        </w:tabs>
        <w:ind w:left="0"/>
        <w:jc w:val="both"/>
        <w:rPr>
          <w:rFonts w:ascii="Arial" w:hAnsi="Arial" w:cs="Arial"/>
          <w:sz w:val="16"/>
          <w:szCs w:val="16"/>
        </w:rPr>
      </w:pPr>
    </w:p>
    <w:p w:rsidR="00334F76" w:rsidRPr="00E3755C" w:rsidRDefault="00334F76" w:rsidP="001D7CAD">
      <w:pPr>
        <w:pStyle w:val="PargrafodaLista1"/>
        <w:numPr>
          <w:ilvl w:val="1"/>
          <w:numId w:val="8"/>
        </w:numPr>
        <w:tabs>
          <w:tab w:val="left" w:pos="142"/>
        </w:tabs>
        <w:ind w:left="0" w:firstLine="0"/>
        <w:jc w:val="both"/>
        <w:rPr>
          <w:rFonts w:ascii="Arial" w:hAnsi="Arial" w:cs="Arial"/>
          <w:sz w:val="16"/>
          <w:szCs w:val="16"/>
        </w:rPr>
      </w:pPr>
      <w:r w:rsidRPr="00E3755C">
        <w:rPr>
          <w:rFonts w:ascii="Arial" w:hAnsi="Arial" w:cs="Arial"/>
          <w:sz w:val="16"/>
          <w:szCs w:val="16"/>
        </w:rPr>
        <w:t>As adesões à ata de registro de preços não poder</w:t>
      </w:r>
      <w:r w:rsidR="00790B20" w:rsidRPr="00E3755C">
        <w:rPr>
          <w:rFonts w:ascii="Arial" w:hAnsi="Arial" w:cs="Arial"/>
          <w:sz w:val="16"/>
          <w:szCs w:val="16"/>
        </w:rPr>
        <w:t>ão</w:t>
      </w:r>
      <w:r w:rsidRPr="00E3755C">
        <w:rPr>
          <w:rFonts w:ascii="Arial" w:hAnsi="Arial" w:cs="Arial"/>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E3755C" w:rsidRDefault="0010657B" w:rsidP="001D7CAD">
      <w:pPr>
        <w:pStyle w:val="PargrafodaLista1"/>
        <w:ind w:left="0"/>
        <w:rPr>
          <w:rFonts w:ascii="Arial" w:hAnsi="Arial" w:cs="Arial"/>
          <w:sz w:val="16"/>
          <w:szCs w:val="16"/>
        </w:rPr>
      </w:pPr>
    </w:p>
    <w:p w:rsidR="0010657B" w:rsidRPr="00E3755C" w:rsidRDefault="005E2FA0" w:rsidP="001D7CAD">
      <w:pPr>
        <w:pStyle w:val="PargrafodaLista"/>
        <w:numPr>
          <w:ilvl w:val="1"/>
          <w:numId w:val="8"/>
        </w:numPr>
        <w:ind w:left="0" w:firstLine="0"/>
        <w:jc w:val="both"/>
        <w:rPr>
          <w:rFonts w:ascii="Arial" w:hAnsi="Arial" w:cs="Arial"/>
          <w:sz w:val="16"/>
          <w:szCs w:val="16"/>
        </w:rPr>
      </w:pPr>
      <w:r w:rsidRPr="00E3755C">
        <w:rPr>
          <w:rFonts w:ascii="Arial" w:hAnsi="Arial" w:cs="Arial"/>
          <w:bCs/>
          <w:sz w:val="16"/>
          <w:szCs w:val="16"/>
        </w:rPr>
        <w:t xml:space="preserve"> </w:t>
      </w:r>
      <w:r w:rsidR="0010657B" w:rsidRPr="00E3755C">
        <w:rPr>
          <w:rFonts w:ascii="Arial" w:hAnsi="Arial" w:cs="Arial"/>
          <w:sz w:val="16"/>
          <w:szCs w:val="16"/>
        </w:rPr>
        <w:t>Caberá ao órgão que se utilizar da ata, verificar a vantagem econômica da adesão a este Registro de Pre</w:t>
      </w:r>
      <w:r w:rsidR="00A41308" w:rsidRPr="00E3755C">
        <w:rPr>
          <w:rFonts w:ascii="Arial" w:hAnsi="Arial" w:cs="Arial"/>
          <w:sz w:val="16"/>
          <w:szCs w:val="16"/>
        </w:rPr>
        <w:t>ço.</w:t>
      </w:r>
    </w:p>
    <w:p w:rsidR="00833FDA" w:rsidRPr="00E3755C" w:rsidRDefault="00833FDA" w:rsidP="00833FDA">
      <w:pPr>
        <w:pStyle w:val="PargrafodaLista"/>
        <w:rPr>
          <w:rFonts w:ascii="Arial" w:hAnsi="Arial" w:cs="Arial"/>
          <w:sz w:val="16"/>
          <w:szCs w:val="16"/>
        </w:rPr>
      </w:pPr>
    </w:p>
    <w:p w:rsidR="00833FDA" w:rsidRPr="00E3755C" w:rsidRDefault="00833FDA" w:rsidP="00833FDA">
      <w:pPr>
        <w:jc w:val="both"/>
        <w:rPr>
          <w:rFonts w:ascii="Arial" w:hAnsi="Arial" w:cs="Arial"/>
          <w:sz w:val="16"/>
          <w:szCs w:val="16"/>
        </w:rPr>
      </w:pPr>
    </w:p>
    <w:p w:rsidR="005E1530" w:rsidRPr="00E3755C" w:rsidRDefault="005E2FA0" w:rsidP="005E2FA0">
      <w:pPr>
        <w:spacing w:line="360" w:lineRule="auto"/>
        <w:jc w:val="both"/>
        <w:rPr>
          <w:rFonts w:ascii="Arial" w:hAnsi="Arial" w:cs="Arial"/>
          <w:b/>
          <w:bCs/>
          <w:sz w:val="16"/>
          <w:szCs w:val="16"/>
        </w:rPr>
      </w:pPr>
      <w:r w:rsidRPr="00E3755C">
        <w:rPr>
          <w:rFonts w:ascii="Arial" w:hAnsi="Arial" w:cs="Arial"/>
          <w:b/>
          <w:bCs/>
          <w:sz w:val="16"/>
          <w:szCs w:val="16"/>
        </w:rPr>
        <w:t>11</w:t>
      </w:r>
      <w:r w:rsidR="009A0931" w:rsidRPr="00E3755C">
        <w:rPr>
          <w:rFonts w:ascii="Arial" w:hAnsi="Arial" w:cs="Arial"/>
          <w:b/>
          <w:bCs/>
          <w:sz w:val="16"/>
          <w:szCs w:val="16"/>
        </w:rPr>
        <w:t>.</w:t>
      </w:r>
      <w:r w:rsidR="00A41308" w:rsidRPr="00E3755C">
        <w:rPr>
          <w:rFonts w:ascii="Arial" w:hAnsi="Arial" w:cs="Arial"/>
          <w:b/>
          <w:bCs/>
          <w:sz w:val="16"/>
          <w:szCs w:val="16"/>
        </w:rPr>
        <w:t xml:space="preserve"> </w:t>
      </w:r>
      <w:r w:rsidR="00FE1BAB" w:rsidRPr="00E3755C">
        <w:rPr>
          <w:rFonts w:ascii="Arial" w:hAnsi="Arial" w:cs="Arial"/>
          <w:b/>
          <w:bCs/>
          <w:sz w:val="16"/>
          <w:szCs w:val="16"/>
        </w:rPr>
        <w:t>DA ALTERAÇÃO DA ATA DE REGISTRO DE PREÇOS</w:t>
      </w:r>
    </w:p>
    <w:p w:rsidR="00833FDA" w:rsidRPr="00E3755C" w:rsidRDefault="00833FDA" w:rsidP="005E2FA0">
      <w:pPr>
        <w:spacing w:line="360" w:lineRule="auto"/>
        <w:jc w:val="both"/>
        <w:rPr>
          <w:rFonts w:ascii="Arial" w:hAnsi="Arial" w:cs="Arial"/>
          <w:b/>
          <w:bCs/>
          <w:sz w:val="16"/>
          <w:szCs w:val="16"/>
        </w:rPr>
      </w:pPr>
    </w:p>
    <w:p w:rsidR="00E03821" w:rsidRPr="00E3755C" w:rsidRDefault="005E2FA0" w:rsidP="005E2FA0">
      <w:pPr>
        <w:pStyle w:val="Corpodetexto3"/>
        <w:tabs>
          <w:tab w:val="left" w:pos="900"/>
        </w:tabs>
        <w:ind w:right="47"/>
        <w:rPr>
          <w:rFonts w:ascii="Arial" w:hAnsi="Arial" w:cs="Arial"/>
          <w:sz w:val="16"/>
          <w:szCs w:val="16"/>
        </w:rPr>
      </w:pPr>
      <w:r w:rsidRPr="00E3755C">
        <w:rPr>
          <w:rFonts w:ascii="Arial" w:hAnsi="Arial" w:cs="Arial"/>
          <w:sz w:val="16"/>
          <w:szCs w:val="16"/>
        </w:rPr>
        <w:t xml:space="preserve">11.1. </w:t>
      </w:r>
      <w:r w:rsidR="00E03821" w:rsidRPr="00E3755C">
        <w:rPr>
          <w:rFonts w:ascii="Arial" w:hAnsi="Arial" w:cs="Arial"/>
          <w:sz w:val="16"/>
          <w:szCs w:val="16"/>
        </w:rPr>
        <w:t xml:space="preserve">De acordo com artigo 21 </w:t>
      </w:r>
      <w:r w:rsidR="00FE1BAB" w:rsidRPr="00E3755C">
        <w:rPr>
          <w:rFonts w:ascii="Arial" w:hAnsi="Arial" w:cs="Arial"/>
          <w:sz w:val="16"/>
          <w:szCs w:val="16"/>
        </w:rPr>
        <w:t xml:space="preserve">e 22 </w:t>
      </w:r>
      <w:r w:rsidR="00E03821" w:rsidRPr="00E3755C">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E3755C">
        <w:rPr>
          <w:rFonts w:ascii="Arial" w:hAnsi="Arial" w:cs="Arial"/>
          <w:sz w:val="16"/>
          <w:szCs w:val="16"/>
        </w:rPr>
        <w:t>93</w:t>
      </w:r>
      <w:proofErr w:type="gramEnd"/>
    </w:p>
    <w:p w:rsidR="009D2314" w:rsidRPr="00E3755C" w:rsidRDefault="009D2314" w:rsidP="005E2FA0">
      <w:pPr>
        <w:pStyle w:val="Corpodetexto3"/>
        <w:tabs>
          <w:tab w:val="left" w:pos="900"/>
        </w:tabs>
        <w:ind w:right="47"/>
        <w:rPr>
          <w:rFonts w:ascii="Arial" w:hAnsi="Arial" w:cs="Arial"/>
          <w:sz w:val="16"/>
          <w:szCs w:val="16"/>
        </w:rPr>
      </w:pPr>
    </w:p>
    <w:p w:rsidR="00E03821" w:rsidRPr="00E3755C" w:rsidRDefault="00E03821" w:rsidP="005E2FA0">
      <w:pPr>
        <w:pStyle w:val="Corpodetexto3"/>
        <w:tabs>
          <w:tab w:val="left" w:pos="900"/>
        </w:tabs>
        <w:ind w:right="47"/>
        <w:rPr>
          <w:rFonts w:ascii="Arial" w:hAnsi="Arial" w:cs="Arial"/>
          <w:sz w:val="16"/>
          <w:szCs w:val="16"/>
        </w:rPr>
      </w:pPr>
      <w:r w:rsidRPr="00E3755C">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E3755C" w:rsidRDefault="00E03821" w:rsidP="005E2FA0">
      <w:pPr>
        <w:pStyle w:val="Corpodetexto3"/>
        <w:tabs>
          <w:tab w:val="left" w:pos="900"/>
        </w:tabs>
        <w:ind w:right="47"/>
        <w:rPr>
          <w:rFonts w:ascii="Arial" w:hAnsi="Arial" w:cs="Arial"/>
          <w:sz w:val="16"/>
          <w:szCs w:val="16"/>
        </w:rPr>
      </w:pPr>
    </w:p>
    <w:p w:rsidR="00E03821" w:rsidRPr="00E3755C" w:rsidRDefault="00E03821" w:rsidP="005E2FA0">
      <w:pPr>
        <w:pStyle w:val="Corpodetexto3"/>
        <w:tabs>
          <w:tab w:val="left" w:pos="900"/>
        </w:tabs>
        <w:ind w:right="47"/>
        <w:rPr>
          <w:rFonts w:ascii="Arial" w:hAnsi="Arial" w:cs="Arial"/>
          <w:sz w:val="16"/>
          <w:szCs w:val="16"/>
        </w:rPr>
      </w:pPr>
      <w:r w:rsidRPr="00E3755C">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E3755C" w:rsidRDefault="00E03821" w:rsidP="005E2FA0">
      <w:pPr>
        <w:pStyle w:val="Corpodetexto3"/>
        <w:tabs>
          <w:tab w:val="left" w:pos="900"/>
        </w:tabs>
        <w:ind w:right="47"/>
        <w:rPr>
          <w:rFonts w:ascii="Arial" w:hAnsi="Arial" w:cs="Arial"/>
          <w:sz w:val="16"/>
          <w:szCs w:val="16"/>
        </w:rPr>
      </w:pPr>
    </w:p>
    <w:p w:rsidR="00E03821" w:rsidRPr="00E3755C" w:rsidRDefault="00E03821" w:rsidP="005E2FA0">
      <w:pPr>
        <w:pStyle w:val="Corpodetexto3"/>
        <w:tabs>
          <w:tab w:val="left" w:pos="900"/>
        </w:tabs>
        <w:ind w:right="47"/>
        <w:rPr>
          <w:rFonts w:ascii="Arial" w:hAnsi="Arial" w:cs="Arial"/>
          <w:sz w:val="16"/>
          <w:szCs w:val="16"/>
        </w:rPr>
      </w:pPr>
      <w:r w:rsidRPr="00E3755C">
        <w:rPr>
          <w:rFonts w:ascii="Arial" w:hAnsi="Arial" w:cs="Arial"/>
          <w:sz w:val="16"/>
          <w:szCs w:val="16"/>
        </w:rPr>
        <w:t>11.4. A ordem de classificação dos fornecedores que aceitarem reduzir seus preços aos valores de mercado observará a classificação original.</w:t>
      </w:r>
    </w:p>
    <w:p w:rsidR="00E03821" w:rsidRPr="00E3755C" w:rsidRDefault="00E03821" w:rsidP="005E2FA0">
      <w:pPr>
        <w:pStyle w:val="Corpodetexto3"/>
        <w:tabs>
          <w:tab w:val="left" w:pos="900"/>
        </w:tabs>
        <w:ind w:right="47"/>
        <w:rPr>
          <w:rFonts w:ascii="Arial" w:hAnsi="Arial" w:cs="Arial"/>
          <w:sz w:val="16"/>
          <w:szCs w:val="16"/>
        </w:rPr>
      </w:pPr>
    </w:p>
    <w:p w:rsidR="00E03821" w:rsidRPr="00E3755C" w:rsidRDefault="00E03821" w:rsidP="005E2FA0">
      <w:pPr>
        <w:pStyle w:val="Corpodetexto3"/>
        <w:tabs>
          <w:tab w:val="left" w:pos="900"/>
        </w:tabs>
        <w:ind w:right="47"/>
        <w:rPr>
          <w:rFonts w:ascii="Arial" w:hAnsi="Arial" w:cs="Arial"/>
          <w:sz w:val="16"/>
          <w:szCs w:val="16"/>
        </w:rPr>
      </w:pPr>
      <w:r w:rsidRPr="00E3755C">
        <w:rPr>
          <w:rFonts w:ascii="Arial" w:hAnsi="Arial" w:cs="Arial"/>
          <w:sz w:val="16"/>
          <w:szCs w:val="16"/>
        </w:rPr>
        <w:t xml:space="preserve">11.5. Quando o preço de mercado tornar-se superior aos preços registrados, e o fornecedor não puder cumprir o </w:t>
      </w:r>
      <w:proofErr w:type="gramStart"/>
      <w:r w:rsidRPr="00E3755C">
        <w:rPr>
          <w:rFonts w:ascii="Arial" w:hAnsi="Arial" w:cs="Arial"/>
          <w:sz w:val="16"/>
          <w:szCs w:val="16"/>
        </w:rPr>
        <w:t>compromisso ,</w:t>
      </w:r>
      <w:proofErr w:type="gramEnd"/>
      <w:r w:rsidRPr="00E3755C">
        <w:rPr>
          <w:rFonts w:ascii="Arial" w:hAnsi="Arial" w:cs="Arial"/>
          <w:sz w:val="16"/>
          <w:szCs w:val="16"/>
        </w:rPr>
        <w:t xml:space="preserve"> o órgão gerenciador poderá:</w:t>
      </w:r>
    </w:p>
    <w:p w:rsidR="00E03821" w:rsidRPr="00E3755C" w:rsidRDefault="00E03821" w:rsidP="005E2FA0">
      <w:pPr>
        <w:pStyle w:val="Corpodetexto3"/>
        <w:tabs>
          <w:tab w:val="left" w:pos="900"/>
        </w:tabs>
        <w:ind w:right="47"/>
        <w:rPr>
          <w:rFonts w:ascii="Arial" w:hAnsi="Arial" w:cs="Arial"/>
          <w:sz w:val="16"/>
          <w:szCs w:val="16"/>
        </w:rPr>
      </w:pPr>
    </w:p>
    <w:p w:rsidR="00E03821" w:rsidRPr="00E3755C" w:rsidRDefault="00E03821" w:rsidP="005E2FA0">
      <w:pPr>
        <w:pStyle w:val="Corpodetexto3"/>
        <w:tabs>
          <w:tab w:val="left" w:pos="900"/>
        </w:tabs>
        <w:ind w:right="47"/>
        <w:rPr>
          <w:rFonts w:ascii="Arial" w:hAnsi="Arial" w:cs="Arial"/>
          <w:sz w:val="16"/>
          <w:szCs w:val="16"/>
        </w:rPr>
      </w:pPr>
      <w:r w:rsidRPr="00E3755C">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E3755C">
        <w:rPr>
          <w:rFonts w:ascii="Arial" w:hAnsi="Arial" w:cs="Arial"/>
          <w:sz w:val="16"/>
          <w:szCs w:val="16"/>
        </w:rPr>
        <w:t>a</w:t>
      </w:r>
      <w:proofErr w:type="gramEnd"/>
      <w:r w:rsidRPr="00E3755C">
        <w:rPr>
          <w:rFonts w:ascii="Arial" w:hAnsi="Arial" w:cs="Arial"/>
          <w:sz w:val="16"/>
          <w:szCs w:val="16"/>
        </w:rPr>
        <w:t xml:space="preserve"> veracidade dos motivos e comprovantes;</w:t>
      </w:r>
    </w:p>
    <w:p w:rsidR="00E03821" w:rsidRPr="00E3755C" w:rsidRDefault="00E03821" w:rsidP="005E2FA0">
      <w:pPr>
        <w:pStyle w:val="Corpodetexto3"/>
        <w:tabs>
          <w:tab w:val="left" w:pos="900"/>
        </w:tabs>
        <w:ind w:right="47"/>
        <w:rPr>
          <w:rFonts w:ascii="Arial" w:hAnsi="Arial" w:cs="Arial"/>
          <w:sz w:val="16"/>
          <w:szCs w:val="16"/>
        </w:rPr>
      </w:pPr>
    </w:p>
    <w:p w:rsidR="00E03821" w:rsidRPr="00E3755C" w:rsidRDefault="00E03821" w:rsidP="005E2FA0">
      <w:pPr>
        <w:pStyle w:val="Corpodetexto3"/>
        <w:tabs>
          <w:tab w:val="left" w:pos="900"/>
        </w:tabs>
        <w:ind w:right="47"/>
        <w:rPr>
          <w:rFonts w:ascii="Arial" w:hAnsi="Arial" w:cs="Arial"/>
          <w:sz w:val="16"/>
          <w:szCs w:val="16"/>
        </w:rPr>
      </w:pPr>
      <w:r w:rsidRPr="00E3755C">
        <w:rPr>
          <w:rFonts w:ascii="Arial" w:hAnsi="Arial" w:cs="Arial"/>
          <w:sz w:val="16"/>
          <w:szCs w:val="16"/>
        </w:rPr>
        <w:t xml:space="preserve">11.5.2. </w:t>
      </w:r>
      <w:proofErr w:type="gramStart"/>
      <w:r w:rsidRPr="00E3755C">
        <w:rPr>
          <w:rFonts w:ascii="Arial" w:hAnsi="Arial" w:cs="Arial"/>
          <w:sz w:val="16"/>
          <w:szCs w:val="16"/>
        </w:rPr>
        <w:t>convocar</w:t>
      </w:r>
      <w:proofErr w:type="gramEnd"/>
      <w:r w:rsidRPr="00E3755C">
        <w:rPr>
          <w:rFonts w:ascii="Arial" w:hAnsi="Arial" w:cs="Arial"/>
          <w:sz w:val="16"/>
          <w:szCs w:val="16"/>
        </w:rPr>
        <w:t xml:space="preserve"> os demais fornecedores para assegurar igual oportunidade de negociação;</w:t>
      </w:r>
    </w:p>
    <w:p w:rsidR="00E03821" w:rsidRPr="00E3755C" w:rsidRDefault="00E03821" w:rsidP="005E2FA0">
      <w:pPr>
        <w:pStyle w:val="Corpodetexto3"/>
        <w:tabs>
          <w:tab w:val="left" w:pos="900"/>
        </w:tabs>
        <w:ind w:right="47"/>
        <w:rPr>
          <w:rFonts w:ascii="Arial" w:hAnsi="Arial" w:cs="Arial"/>
          <w:sz w:val="16"/>
          <w:szCs w:val="16"/>
        </w:rPr>
      </w:pPr>
    </w:p>
    <w:p w:rsidR="006C44FC" w:rsidRPr="00E3755C" w:rsidRDefault="00E03821" w:rsidP="006C44FC">
      <w:pPr>
        <w:pStyle w:val="Corpodetexto3"/>
        <w:tabs>
          <w:tab w:val="left" w:pos="900"/>
        </w:tabs>
        <w:ind w:right="47"/>
        <w:rPr>
          <w:rFonts w:ascii="Arial" w:hAnsi="Arial" w:cs="Arial"/>
          <w:sz w:val="16"/>
          <w:szCs w:val="16"/>
        </w:rPr>
      </w:pPr>
      <w:r w:rsidRPr="00E3755C">
        <w:rPr>
          <w:rFonts w:ascii="Arial" w:hAnsi="Arial" w:cs="Arial"/>
          <w:sz w:val="16"/>
          <w:szCs w:val="16"/>
        </w:rPr>
        <w:t xml:space="preserve">11.5.3. Não havendo êxito nas negociações, o órgão gerenciador deverá proceder </w:t>
      </w:r>
      <w:proofErr w:type="gramStart"/>
      <w:r w:rsidRPr="00E3755C">
        <w:rPr>
          <w:rFonts w:ascii="Arial" w:hAnsi="Arial" w:cs="Arial"/>
          <w:sz w:val="16"/>
          <w:szCs w:val="16"/>
        </w:rPr>
        <w:t>a</w:t>
      </w:r>
      <w:proofErr w:type="gramEnd"/>
      <w:r w:rsidRPr="00E3755C">
        <w:rPr>
          <w:rFonts w:ascii="Arial" w:hAnsi="Arial" w:cs="Arial"/>
          <w:sz w:val="16"/>
          <w:szCs w:val="16"/>
        </w:rPr>
        <w:t xml:space="preserve"> revogação do item da ata de registro de preços, adotando as medidas cabíveis para obtenção da contratação mais vantajosa.</w:t>
      </w:r>
    </w:p>
    <w:p w:rsidR="00833FDA" w:rsidRPr="00E3755C" w:rsidRDefault="00833FDA" w:rsidP="006C44FC">
      <w:pPr>
        <w:pStyle w:val="Corpodetexto3"/>
        <w:tabs>
          <w:tab w:val="left" w:pos="900"/>
        </w:tabs>
        <w:ind w:right="47"/>
        <w:rPr>
          <w:rFonts w:ascii="Arial" w:hAnsi="Arial" w:cs="Arial"/>
          <w:sz w:val="16"/>
          <w:szCs w:val="16"/>
        </w:rPr>
      </w:pPr>
    </w:p>
    <w:p w:rsidR="009D2314" w:rsidRPr="00E3755C" w:rsidRDefault="009D2314" w:rsidP="00167705">
      <w:pPr>
        <w:pStyle w:val="Ttulo2"/>
        <w:jc w:val="both"/>
        <w:rPr>
          <w:i w:val="0"/>
          <w:iCs w:val="0"/>
          <w:sz w:val="16"/>
          <w:szCs w:val="16"/>
        </w:rPr>
      </w:pPr>
      <w:r w:rsidRPr="00E3755C">
        <w:rPr>
          <w:i w:val="0"/>
          <w:iCs w:val="0"/>
          <w:sz w:val="16"/>
          <w:szCs w:val="16"/>
        </w:rPr>
        <w:t>1</w:t>
      </w:r>
      <w:r w:rsidR="005E2FA0" w:rsidRPr="00E3755C">
        <w:rPr>
          <w:i w:val="0"/>
          <w:iCs w:val="0"/>
          <w:sz w:val="16"/>
          <w:szCs w:val="16"/>
        </w:rPr>
        <w:t>2</w:t>
      </w:r>
      <w:r w:rsidRPr="00E3755C">
        <w:rPr>
          <w:i w:val="0"/>
          <w:iCs w:val="0"/>
          <w:sz w:val="16"/>
          <w:szCs w:val="16"/>
        </w:rPr>
        <w:t>. DAS OBRIGAÇÕES DA DETENTORA DO REGISTRO</w:t>
      </w:r>
    </w:p>
    <w:p w:rsidR="004C43D9" w:rsidRPr="00E3755C" w:rsidRDefault="004C43D9" w:rsidP="004C43D9"/>
    <w:p w:rsidR="009D2314" w:rsidRPr="00E3755C" w:rsidRDefault="009D2314" w:rsidP="009D2314">
      <w:pPr>
        <w:jc w:val="both"/>
        <w:rPr>
          <w:rFonts w:ascii="Arial" w:hAnsi="Arial" w:cs="Arial"/>
          <w:sz w:val="16"/>
          <w:szCs w:val="16"/>
        </w:rPr>
      </w:pPr>
      <w:r w:rsidRPr="00E3755C">
        <w:rPr>
          <w:rFonts w:ascii="Arial" w:hAnsi="Arial" w:cs="Arial"/>
          <w:bCs/>
          <w:sz w:val="16"/>
          <w:szCs w:val="16"/>
        </w:rPr>
        <w:t>1</w:t>
      </w:r>
      <w:r w:rsidR="005E2FA0" w:rsidRPr="00E3755C">
        <w:rPr>
          <w:rFonts w:ascii="Arial" w:hAnsi="Arial" w:cs="Arial"/>
          <w:bCs/>
          <w:sz w:val="16"/>
          <w:szCs w:val="16"/>
        </w:rPr>
        <w:t>2</w:t>
      </w:r>
      <w:r w:rsidRPr="00E3755C">
        <w:rPr>
          <w:rFonts w:ascii="Arial" w:hAnsi="Arial" w:cs="Arial"/>
          <w:bCs/>
          <w:sz w:val="16"/>
          <w:szCs w:val="16"/>
        </w:rPr>
        <w:t>.</w:t>
      </w:r>
      <w:r w:rsidR="00167705" w:rsidRPr="00E3755C">
        <w:rPr>
          <w:rFonts w:ascii="Arial" w:hAnsi="Arial" w:cs="Arial"/>
          <w:bCs/>
          <w:sz w:val="16"/>
          <w:szCs w:val="16"/>
        </w:rPr>
        <w:t>1</w:t>
      </w:r>
      <w:r w:rsidR="009A0931" w:rsidRPr="00E3755C">
        <w:rPr>
          <w:rFonts w:ascii="Arial" w:hAnsi="Arial" w:cs="Arial"/>
          <w:bCs/>
          <w:sz w:val="16"/>
          <w:szCs w:val="16"/>
        </w:rPr>
        <w:t>.</w:t>
      </w:r>
      <w:r w:rsidRPr="00E3755C">
        <w:rPr>
          <w:rFonts w:ascii="Arial" w:hAnsi="Arial" w:cs="Arial"/>
          <w:sz w:val="16"/>
          <w:szCs w:val="16"/>
        </w:rPr>
        <w:t xml:space="preserve"> Substituir em qualquer tempo e sem qualquer Ônus para o Órgão/Entidade toda ou parte da remessa devolvida pela mesma, no prazo de </w:t>
      </w:r>
      <w:r w:rsidRPr="00E3755C">
        <w:rPr>
          <w:rFonts w:ascii="Arial" w:hAnsi="Arial" w:cs="Arial"/>
          <w:b/>
          <w:bCs/>
          <w:sz w:val="16"/>
          <w:szCs w:val="16"/>
        </w:rPr>
        <w:t>05 (cinco) dias úteis</w:t>
      </w:r>
      <w:r w:rsidRPr="00E3755C">
        <w:rPr>
          <w:rFonts w:ascii="Arial" w:hAnsi="Arial" w:cs="Arial"/>
          <w:sz w:val="16"/>
          <w:szCs w:val="16"/>
        </w:rPr>
        <w:t>, caso constatada divergência na especificação;</w:t>
      </w:r>
    </w:p>
    <w:p w:rsidR="009D2314" w:rsidRPr="00E3755C" w:rsidRDefault="009D2314" w:rsidP="009D2314">
      <w:pPr>
        <w:jc w:val="both"/>
        <w:rPr>
          <w:rFonts w:ascii="Arial" w:hAnsi="Arial" w:cs="Arial"/>
          <w:sz w:val="16"/>
          <w:szCs w:val="16"/>
        </w:rPr>
      </w:pPr>
    </w:p>
    <w:p w:rsidR="009D2314" w:rsidRPr="00E3755C" w:rsidRDefault="00167705" w:rsidP="009D2314">
      <w:pPr>
        <w:jc w:val="both"/>
        <w:rPr>
          <w:rFonts w:ascii="Arial" w:hAnsi="Arial" w:cs="Arial"/>
          <w:sz w:val="16"/>
          <w:szCs w:val="16"/>
          <w:lang w:val="pt-PT"/>
        </w:rPr>
      </w:pPr>
      <w:r w:rsidRPr="00E3755C">
        <w:rPr>
          <w:rFonts w:ascii="Arial" w:hAnsi="Arial" w:cs="Arial"/>
          <w:bCs/>
          <w:sz w:val="16"/>
          <w:szCs w:val="16"/>
        </w:rPr>
        <w:t>1</w:t>
      </w:r>
      <w:r w:rsidR="005E2FA0" w:rsidRPr="00E3755C">
        <w:rPr>
          <w:rFonts w:ascii="Arial" w:hAnsi="Arial" w:cs="Arial"/>
          <w:bCs/>
          <w:sz w:val="16"/>
          <w:szCs w:val="16"/>
        </w:rPr>
        <w:t>2</w:t>
      </w:r>
      <w:r w:rsidRPr="00E3755C">
        <w:rPr>
          <w:rFonts w:ascii="Arial" w:hAnsi="Arial" w:cs="Arial"/>
          <w:bCs/>
          <w:sz w:val="16"/>
          <w:szCs w:val="16"/>
        </w:rPr>
        <w:t>.2</w:t>
      </w:r>
      <w:r w:rsidR="009A0931" w:rsidRPr="00E3755C">
        <w:rPr>
          <w:rFonts w:ascii="Arial" w:hAnsi="Arial" w:cs="Arial"/>
          <w:bCs/>
          <w:sz w:val="16"/>
          <w:szCs w:val="16"/>
        </w:rPr>
        <w:t>.</w:t>
      </w:r>
      <w:r w:rsidR="009D2314" w:rsidRPr="00E3755C">
        <w:rPr>
          <w:rFonts w:ascii="Arial" w:hAnsi="Arial" w:cs="Arial"/>
          <w:bCs/>
          <w:sz w:val="16"/>
          <w:szCs w:val="16"/>
        </w:rPr>
        <w:t xml:space="preserve"> </w:t>
      </w:r>
      <w:r w:rsidR="009D2314" w:rsidRPr="00E3755C">
        <w:rPr>
          <w:rFonts w:ascii="Arial" w:hAnsi="Arial" w:cs="Arial"/>
          <w:sz w:val="16"/>
          <w:szCs w:val="16"/>
          <w:lang w:val="pt-PT"/>
        </w:rPr>
        <w:t>Dispor-se a toda e qualquer fiscalização, no tocante ao fornecimento do produto, assim como ao cumprimento das obrigações previstas na ATA;</w:t>
      </w:r>
    </w:p>
    <w:p w:rsidR="009D2314" w:rsidRPr="00E3755C" w:rsidRDefault="009D2314" w:rsidP="009D2314">
      <w:pPr>
        <w:ind w:left="284"/>
        <w:jc w:val="both"/>
        <w:rPr>
          <w:rFonts w:ascii="Arial" w:hAnsi="Arial" w:cs="Arial"/>
          <w:bCs/>
          <w:sz w:val="16"/>
          <w:szCs w:val="16"/>
          <w:lang w:val="pt-PT"/>
        </w:rPr>
      </w:pPr>
    </w:p>
    <w:p w:rsidR="009D2314" w:rsidRPr="00E3755C" w:rsidRDefault="00167705" w:rsidP="009D2314">
      <w:pPr>
        <w:jc w:val="both"/>
        <w:rPr>
          <w:rFonts w:ascii="Arial" w:hAnsi="Arial" w:cs="Arial"/>
          <w:sz w:val="16"/>
          <w:szCs w:val="16"/>
          <w:lang w:val="pt-PT"/>
        </w:rPr>
      </w:pPr>
      <w:r w:rsidRPr="00E3755C">
        <w:rPr>
          <w:rFonts w:ascii="Arial" w:hAnsi="Arial" w:cs="Arial"/>
          <w:bCs/>
          <w:sz w:val="16"/>
          <w:szCs w:val="16"/>
          <w:lang w:val="pt-PT"/>
        </w:rPr>
        <w:t>1</w:t>
      </w:r>
      <w:r w:rsidR="005E2FA0" w:rsidRPr="00E3755C">
        <w:rPr>
          <w:rFonts w:ascii="Arial" w:hAnsi="Arial" w:cs="Arial"/>
          <w:bCs/>
          <w:sz w:val="16"/>
          <w:szCs w:val="16"/>
          <w:lang w:val="pt-PT"/>
        </w:rPr>
        <w:t>2</w:t>
      </w:r>
      <w:r w:rsidRPr="00E3755C">
        <w:rPr>
          <w:rFonts w:ascii="Arial" w:hAnsi="Arial" w:cs="Arial"/>
          <w:bCs/>
          <w:sz w:val="16"/>
          <w:szCs w:val="16"/>
          <w:lang w:val="pt-PT"/>
        </w:rPr>
        <w:t>.3</w:t>
      </w:r>
      <w:r w:rsidR="009A0931" w:rsidRPr="00E3755C">
        <w:rPr>
          <w:rFonts w:ascii="Arial" w:hAnsi="Arial" w:cs="Arial"/>
          <w:bCs/>
          <w:sz w:val="16"/>
          <w:szCs w:val="16"/>
          <w:lang w:val="pt-PT"/>
        </w:rPr>
        <w:t>.</w:t>
      </w:r>
      <w:r w:rsidR="009D2314" w:rsidRPr="00E3755C">
        <w:rPr>
          <w:rFonts w:ascii="Arial" w:hAnsi="Arial" w:cs="Arial"/>
          <w:bCs/>
          <w:sz w:val="16"/>
          <w:szCs w:val="16"/>
          <w:lang w:val="pt-PT"/>
        </w:rPr>
        <w:t xml:space="preserve"> </w:t>
      </w:r>
      <w:r w:rsidR="009D2314" w:rsidRPr="00E3755C">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E3755C" w:rsidRDefault="009D2314" w:rsidP="009D2314">
      <w:pPr>
        <w:jc w:val="both"/>
        <w:rPr>
          <w:rFonts w:ascii="Arial" w:hAnsi="Arial" w:cs="Arial"/>
          <w:bCs/>
          <w:sz w:val="16"/>
          <w:szCs w:val="16"/>
        </w:rPr>
      </w:pPr>
    </w:p>
    <w:p w:rsidR="009D2314" w:rsidRPr="00E3755C" w:rsidRDefault="00167705" w:rsidP="009D2314">
      <w:pPr>
        <w:pStyle w:val="Corpodetexto3"/>
        <w:rPr>
          <w:rFonts w:ascii="Arial" w:hAnsi="Arial" w:cs="Arial"/>
          <w:sz w:val="16"/>
          <w:szCs w:val="16"/>
        </w:rPr>
      </w:pPr>
      <w:r w:rsidRPr="00E3755C">
        <w:rPr>
          <w:rFonts w:ascii="Arial" w:hAnsi="Arial" w:cs="Arial"/>
          <w:bCs/>
          <w:sz w:val="16"/>
          <w:szCs w:val="16"/>
        </w:rPr>
        <w:t>1</w:t>
      </w:r>
      <w:r w:rsidR="005E2FA0" w:rsidRPr="00E3755C">
        <w:rPr>
          <w:rFonts w:ascii="Arial" w:hAnsi="Arial" w:cs="Arial"/>
          <w:bCs/>
          <w:sz w:val="16"/>
          <w:szCs w:val="16"/>
        </w:rPr>
        <w:t>2</w:t>
      </w:r>
      <w:r w:rsidRPr="00E3755C">
        <w:rPr>
          <w:rFonts w:ascii="Arial" w:hAnsi="Arial" w:cs="Arial"/>
          <w:bCs/>
          <w:sz w:val="16"/>
          <w:szCs w:val="16"/>
        </w:rPr>
        <w:t>.4</w:t>
      </w:r>
      <w:r w:rsidR="009A0931" w:rsidRPr="00E3755C">
        <w:rPr>
          <w:rFonts w:ascii="Arial" w:hAnsi="Arial" w:cs="Arial"/>
          <w:bCs/>
          <w:sz w:val="16"/>
          <w:szCs w:val="16"/>
        </w:rPr>
        <w:t>.</w:t>
      </w:r>
      <w:r w:rsidR="00067B8E" w:rsidRPr="00E3755C">
        <w:rPr>
          <w:rFonts w:ascii="Arial" w:hAnsi="Arial" w:cs="Arial"/>
          <w:bCs/>
          <w:sz w:val="16"/>
          <w:szCs w:val="16"/>
        </w:rPr>
        <w:t xml:space="preserve"> </w:t>
      </w:r>
      <w:r w:rsidR="009D2314" w:rsidRPr="00E3755C">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E3755C" w:rsidRDefault="009D2314" w:rsidP="009D2314">
      <w:pPr>
        <w:ind w:left="284"/>
        <w:jc w:val="both"/>
        <w:rPr>
          <w:rFonts w:ascii="Arial" w:hAnsi="Arial" w:cs="Arial"/>
          <w:b/>
          <w:bCs/>
          <w:sz w:val="16"/>
          <w:szCs w:val="16"/>
        </w:rPr>
      </w:pPr>
    </w:p>
    <w:p w:rsidR="009D2314" w:rsidRPr="00E3755C" w:rsidRDefault="00167705" w:rsidP="009D2314">
      <w:pPr>
        <w:jc w:val="both"/>
        <w:rPr>
          <w:rFonts w:ascii="Arial" w:hAnsi="Arial" w:cs="Arial"/>
          <w:sz w:val="16"/>
          <w:szCs w:val="16"/>
          <w:lang w:val="pt-PT"/>
        </w:rPr>
      </w:pPr>
      <w:r w:rsidRPr="00E3755C">
        <w:rPr>
          <w:rFonts w:ascii="Arial" w:hAnsi="Arial" w:cs="Arial"/>
          <w:bCs/>
          <w:sz w:val="16"/>
          <w:szCs w:val="16"/>
        </w:rPr>
        <w:t>1</w:t>
      </w:r>
      <w:r w:rsidR="005E2FA0" w:rsidRPr="00E3755C">
        <w:rPr>
          <w:rFonts w:ascii="Arial" w:hAnsi="Arial" w:cs="Arial"/>
          <w:bCs/>
          <w:sz w:val="16"/>
          <w:szCs w:val="16"/>
        </w:rPr>
        <w:t>2</w:t>
      </w:r>
      <w:r w:rsidRPr="00E3755C">
        <w:rPr>
          <w:rFonts w:ascii="Arial" w:hAnsi="Arial" w:cs="Arial"/>
          <w:bCs/>
          <w:sz w:val="16"/>
          <w:szCs w:val="16"/>
        </w:rPr>
        <w:t>.5</w:t>
      </w:r>
      <w:r w:rsidR="009A0931" w:rsidRPr="00E3755C">
        <w:rPr>
          <w:rFonts w:ascii="Arial" w:hAnsi="Arial" w:cs="Arial"/>
          <w:bCs/>
          <w:sz w:val="16"/>
          <w:szCs w:val="16"/>
        </w:rPr>
        <w:t>.</w:t>
      </w:r>
      <w:r w:rsidR="009D2314" w:rsidRPr="00E3755C">
        <w:rPr>
          <w:rFonts w:ascii="Arial" w:hAnsi="Arial" w:cs="Arial"/>
          <w:bCs/>
          <w:sz w:val="16"/>
          <w:szCs w:val="16"/>
        </w:rPr>
        <w:t xml:space="preserve"> </w:t>
      </w:r>
      <w:r w:rsidR="009D2314" w:rsidRPr="00E3755C">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E3755C" w:rsidRDefault="009D2314" w:rsidP="009D2314">
      <w:pPr>
        <w:jc w:val="both"/>
        <w:rPr>
          <w:rFonts w:ascii="Arial" w:hAnsi="Arial" w:cs="Arial"/>
          <w:bCs/>
          <w:sz w:val="16"/>
          <w:szCs w:val="16"/>
          <w:lang w:val="pt-PT"/>
        </w:rPr>
      </w:pPr>
    </w:p>
    <w:p w:rsidR="009D2314" w:rsidRPr="00E3755C" w:rsidRDefault="00167705" w:rsidP="009D2314">
      <w:pPr>
        <w:pStyle w:val="Corpodetexto3"/>
        <w:rPr>
          <w:rFonts w:ascii="Arial" w:hAnsi="Arial" w:cs="Arial"/>
          <w:sz w:val="16"/>
          <w:szCs w:val="16"/>
        </w:rPr>
      </w:pPr>
      <w:r w:rsidRPr="00E3755C">
        <w:rPr>
          <w:rFonts w:ascii="Arial" w:hAnsi="Arial" w:cs="Arial"/>
          <w:bCs/>
          <w:sz w:val="16"/>
          <w:szCs w:val="16"/>
          <w:lang w:val="pt-PT"/>
        </w:rPr>
        <w:t>1</w:t>
      </w:r>
      <w:r w:rsidR="005E2FA0" w:rsidRPr="00E3755C">
        <w:rPr>
          <w:rFonts w:ascii="Arial" w:hAnsi="Arial" w:cs="Arial"/>
          <w:bCs/>
          <w:sz w:val="16"/>
          <w:szCs w:val="16"/>
          <w:lang w:val="pt-PT"/>
        </w:rPr>
        <w:t>2</w:t>
      </w:r>
      <w:r w:rsidRPr="00E3755C">
        <w:rPr>
          <w:rFonts w:ascii="Arial" w:hAnsi="Arial" w:cs="Arial"/>
          <w:bCs/>
          <w:sz w:val="16"/>
          <w:szCs w:val="16"/>
          <w:lang w:val="pt-PT"/>
        </w:rPr>
        <w:t>.6</w:t>
      </w:r>
      <w:r w:rsidR="009A0931" w:rsidRPr="00E3755C">
        <w:rPr>
          <w:rFonts w:ascii="Arial" w:hAnsi="Arial" w:cs="Arial"/>
          <w:bCs/>
          <w:sz w:val="16"/>
          <w:szCs w:val="16"/>
          <w:lang w:val="pt-PT"/>
        </w:rPr>
        <w:t>.</w:t>
      </w:r>
      <w:r w:rsidR="009D2314" w:rsidRPr="00E3755C">
        <w:rPr>
          <w:rFonts w:ascii="Arial" w:hAnsi="Arial" w:cs="Arial"/>
          <w:sz w:val="16"/>
          <w:szCs w:val="16"/>
        </w:rPr>
        <w:t xml:space="preserve"> Respeitar e fazer cumprir a legislação de segurança e saúde no trabalho, previstas nas normas regulamentadoras pertinentes;</w:t>
      </w:r>
    </w:p>
    <w:p w:rsidR="009D2314" w:rsidRPr="00E3755C" w:rsidRDefault="009D2314" w:rsidP="009D2314">
      <w:pPr>
        <w:pStyle w:val="Corpodetexto3"/>
        <w:rPr>
          <w:rFonts w:ascii="Arial" w:hAnsi="Arial" w:cs="Arial"/>
          <w:sz w:val="16"/>
          <w:szCs w:val="16"/>
        </w:rPr>
      </w:pPr>
    </w:p>
    <w:p w:rsidR="009D2314" w:rsidRPr="00E3755C" w:rsidRDefault="00167705" w:rsidP="009D2314">
      <w:pPr>
        <w:jc w:val="both"/>
        <w:rPr>
          <w:rFonts w:ascii="Arial" w:hAnsi="Arial" w:cs="Arial"/>
          <w:snapToGrid w:val="0"/>
          <w:sz w:val="16"/>
          <w:szCs w:val="16"/>
          <w:lang w:val="pt-PT"/>
        </w:rPr>
      </w:pPr>
      <w:r w:rsidRPr="00E3755C">
        <w:rPr>
          <w:rFonts w:ascii="Arial" w:hAnsi="Arial" w:cs="Arial"/>
          <w:bCs/>
          <w:snapToGrid w:val="0"/>
          <w:sz w:val="16"/>
          <w:szCs w:val="16"/>
        </w:rPr>
        <w:t>1</w:t>
      </w:r>
      <w:r w:rsidR="005E2FA0" w:rsidRPr="00E3755C">
        <w:rPr>
          <w:rFonts w:ascii="Arial" w:hAnsi="Arial" w:cs="Arial"/>
          <w:bCs/>
          <w:snapToGrid w:val="0"/>
          <w:sz w:val="16"/>
          <w:szCs w:val="16"/>
        </w:rPr>
        <w:t>2</w:t>
      </w:r>
      <w:r w:rsidRPr="00E3755C">
        <w:rPr>
          <w:rFonts w:ascii="Arial" w:hAnsi="Arial" w:cs="Arial"/>
          <w:bCs/>
          <w:snapToGrid w:val="0"/>
          <w:sz w:val="16"/>
          <w:szCs w:val="16"/>
        </w:rPr>
        <w:t>.7</w:t>
      </w:r>
      <w:r w:rsidR="009A0931" w:rsidRPr="00E3755C">
        <w:rPr>
          <w:rFonts w:ascii="Arial" w:hAnsi="Arial" w:cs="Arial"/>
          <w:bCs/>
          <w:snapToGrid w:val="0"/>
          <w:sz w:val="16"/>
          <w:szCs w:val="16"/>
        </w:rPr>
        <w:t>.</w:t>
      </w:r>
      <w:r w:rsidR="00067B8E" w:rsidRPr="00E3755C">
        <w:rPr>
          <w:rFonts w:ascii="Arial" w:hAnsi="Arial" w:cs="Arial"/>
          <w:bCs/>
          <w:snapToGrid w:val="0"/>
          <w:sz w:val="16"/>
          <w:szCs w:val="16"/>
        </w:rPr>
        <w:t xml:space="preserve"> </w:t>
      </w:r>
      <w:r w:rsidR="009D2314" w:rsidRPr="00E3755C">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E3755C" w:rsidRDefault="009D2314" w:rsidP="009D2314">
      <w:pPr>
        <w:jc w:val="both"/>
        <w:rPr>
          <w:rFonts w:ascii="Arial" w:hAnsi="Arial" w:cs="Arial"/>
          <w:snapToGrid w:val="0"/>
          <w:sz w:val="16"/>
          <w:szCs w:val="16"/>
          <w:lang w:val="pt-PT"/>
        </w:rPr>
      </w:pPr>
    </w:p>
    <w:p w:rsidR="009D2314" w:rsidRPr="00E3755C" w:rsidRDefault="00167705" w:rsidP="009D2314">
      <w:pPr>
        <w:jc w:val="both"/>
        <w:rPr>
          <w:rFonts w:ascii="Arial" w:hAnsi="Arial" w:cs="Arial"/>
          <w:sz w:val="16"/>
          <w:szCs w:val="16"/>
          <w:lang w:val="pt-PT"/>
        </w:rPr>
      </w:pPr>
      <w:r w:rsidRPr="00E3755C">
        <w:rPr>
          <w:rFonts w:ascii="Arial" w:hAnsi="Arial" w:cs="Arial"/>
          <w:bCs/>
          <w:sz w:val="16"/>
          <w:szCs w:val="16"/>
          <w:lang w:val="pt-PT"/>
        </w:rPr>
        <w:t>1</w:t>
      </w:r>
      <w:r w:rsidR="005E2FA0" w:rsidRPr="00E3755C">
        <w:rPr>
          <w:rFonts w:ascii="Arial" w:hAnsi="Arial" w:cs="Arial"/>
          <w:bCs/>
          <w:sz w:val="16"/>
          <w:szCs w:val="16"/>
          <w:lang w:val="pt-PT"/>
        </w:rPr>
        <w:t>2</w:t>
      </w:r>
      <w:r w:rsidRPr="00E3755C">
        <w:rPr>
          <w:rFonts w:ascii="Arial" w:hAnsi="Arial" w:cs="Arial"/>
          <w:bCs/>
          <w:sz w:val="16"/>
          <w:szCs w:val="16"/>
          <w:lang w:val="pt-PT"/>
        </w:rPr>
        <w:t>.8</w:t>
      </w:r>
      <w:r w:rsidR="009A0931" w:rsidRPr="00E3755C">
        <w:rPr>
          <w:rFonts w:ascii="Arial" w:hAnsi="Arial" w:cs="Arial"/>
          <w:bCs/>
          <w:sz w:val="16"/>
          <w:szCs w:val="16"/>
          <w:lang w:val="pt-PT"/>
        </w:rPr>
        <w:t>.</w:t>
      </w:r>
      <w:r w:rsidR="009D2314" w:rsidRPr="00E3755C">
        <w:rPr>
          <w:rFonts w:ascii="Arial" w:hAnsi="Arial" w:cs="Arial"/>
          <w:bCs/>
          <w:sz w:val="16"/>
          <w:szCs w:val="16"/>
          <w:lang w:val="pt-PT"/>
        </w:rPr>
        <w:t xml:space="preserve"> </w:t>
      </w:r>
      <w:r w:rsidR="009D2314" w:rsidRPr="00E3755C">
        <w:rPr>
          <w:rFonts w:ascii="Arial" w:hAnsi="Arial" w:cs="Arial"/>
          <w:sz w:val="16"/>
          <w:szCs w:val="16"/>
          <w:lang w:val="pt-PT"/>
        </w:rPr>
        <w:t>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E3755C" w:rsidRDefault="009D2314" w:rsidP="009D2314">
      <w:pPr>
        <w:jc w:val="both"/>
        <w:rPr>
          <w:rFonts w:ascii="Arial" w:hAnsi="Arial" w:cs="Arial"/>
          <w:bCs/>
          <w:sz w:val="16"/>
          <w:szCs w:val="16"/>
        </w:rPr>
      </w:pPr>
    </w:p>
    <w:p w:rsidR="009D2314" w:rsidRPr="00E3755C" w:rsidRDefault="00167705" w:rsidP="009D2314">
      <w:pPr>
        <w:jc w:val="both"/>
        <w:rPr>
          <w:rFonts w:ascii="Arial" w:hAnsi="Arial" w:cs="Arial"/>
          <w:sz w:val="16"/>
          <w:szCs w:val="16"/>
        </w:rPr>
      </w:pPr>
      <w:r w:rsidRPr="00E3755C">
        <w:rPr>
          <w:rFonts w:ascii="Arial" w:hAnsi="Arial" w:cs="Arial"/>
          <w:bCs/>
          <w:sz w:val="16"/>
          <w:szCs w:val="16"/>
        </w:rPr>
        <w:t>1</w:t>
      </w:r>
      <w:r w:rsidR="005E2FA0" w:rsidRPr="00E3755C">
        <w:rPr>
          <w:rFonts w:ascii="Arial" w:hAnsi="Arial" w:cs="Arial"/>
          <w:bCs/>
          <w:sz w:val="16"/>
          <w:szCs w:val="16"/>
        </w:rPr>
        <w:t>2</w:t>
      </w:r>
      <w:r w:rsidRPr="00E3755C">
        <w:rPr>
          <w:rFonts w:ascii="Arial" w:hAnsi="Arial" w:cs="Arial"/>
          <w:bCs/>
          <w:sz w:val="16"/>
          <w:szCs w:val="16"/>
        </w:rPr>
        <w:t>.9</w:t>
      </w:r>
      <w:r w:rsidR="009A0931" w:rsidRPr="00E3755C">
        <w:rPr>
          <w:rFonts w:ascii="Arial" w:hAnsi="Arial" w:cs="Arial"/>
          <w:bCs/>
          <w:sz w:val="16"/>
          <w:szCs w:val="16"/>
        </w:rPr>
        <w:t>.</w:t>
      </w:r>
      <w:r w:rsidR="009D2314" w:rsidRPr="00E3755C">
        <w:rPr>
          <w:rFonts w:ascii="Arial" w:hAnsi="Arial" w:cs="Arial"/>
          <w:bCs/>
          <w:sz w:val="16"/>
          <w:szCs w:val="16"/>
        </w:rPr>
        <w:t xml:space="preserve"> </w:t>
      </w:r>
      <w:r w:rsidR="009D2314" w:rsidRPr="00E3755C">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9D2314" w:rsidRPr="00E3755C" w:rsidRDefault="009D2314" w:rsidP="009D2314">
      <w:pPr>
        <w:jc w:val="both"/>
        <w:rPr>
          <w:rFonts w:ascii="Arial" w:hAnsi="Arial" w:cs="Arial"/>
          <w:bCs/>
          <w:sz w:val="16"/>
          <w:szCs w:val="16"/>
        </w:rPr>
      </w:pPr>
    </w:p>
    <w:p w:rsidR="009D2314" w:rsidRPr="00E3755C" w:rsidRDefault="009D2314" w:rsidP="009D2314">
      <w:pPr>
        <w:jc w:val="both"/>
        <w:rPr>
          <w:rFonts w:ascii="Arial" w:hAnsi="Arial" w:cs="Arial"/>
          <w:sz w:val="16"/>
          <w:szCs w:val="16"/>
        </w:rPr>
      </w:pPr>
      <w:r w:rsidRPr="00E3755C">
        <w:rPr>
          <w:rFonts w:ascii="Arial" w:hAnsi="Arial" w:cs="Arial"/>
          <w:bCs/>
          <w:sz w:val="16"/>
          <w:szCs w:val="16"/>
        </w:rPr>
        <w:t>1</w:t>
      </w:r>
      <w:r w:rsidR="005E2FA0" w:rsidRPr="00E3755C">
        <w:rPr>
          <w:rFonts w:ascii="Arial" w:hAnsi="Arial" w:cs="Arial"/>
          <w:bCs/>
          <w:sz w:val="16"/>
          <w:szCs w:val="16"/>
        </w:rPr>
        <w:t>2</w:t>
      </w:r>
      <w:r w:rsidRPr="00E3755C">
        <w:rPr>
          <w:rFonts w:ascii="Arial" w:hAnsi="Arial" w:cs="Arial"/>
          <w:bCs/>
          <w:sz w:val="16"/>
          <w:szCs w:val="16"/>
        </w:rPr>
        <w:t>.1</w:t>
      </w:r>
      <w:r w:rsidR="00167705" w:rsidRPr="00E3755C">
        <w:rPr>
          <w:rFonts w:ascii="Arial" w:hAnsi="Arial" w:cs="Arial"/>
          <w:bCs/>
          <w:sz w:val="16"/>
          <w:szCs w:val="16"/>
        </w:rPr>
        <w:t>0</w:t>
      </w:r>
      <w:r w:rsidR="009A0931" w:rsidRPr="00E3755C">
        <w:rPr>
          <w:rFonts w:ascii="Arial" w:hAnsi="Arial" w:cs="Arial"/>
          <w:bCs/>
          <w:sz w:val="16"/>
          <w:szCs w:val="16"/>
        </w:rPr>
        <w:t xml:space="preserve">. </w:t>
      </w:r>
      <w:r w:rsidRPr="00E3755C">
        <w:rPr>
          <w:rFonts w:ascii="Arial" w:hAnsi="Arial" w:cs="Arial"/>
          <w:sz w:val="16"/>
          <w:szCs w:val="16"/>
        </w:rPr>
        <w:t xml:space="preserve">Todos os impostos e taxas que forem devidos em decorrência das contratações do objeto do Edital correrão por conta </w:t>
      </w:r>
      <w:proofErr w:type="gramStart"/>
      <w:r w:rsidRPr="00E3755C">
        <w:rPr>
          <w:rFonts w:ascii="Arial" w:hAnsi="Arial" w:cs="Arial"/>
          <w:sz w:val="16"/>
          <w:szCs w:val="16"/>
        </w:rPr>
        <w:t>exclusiva</w:t>
      </w:r>
      <w:proofErr w:type="gramEnd"/>
      <w:r w:rsidRPr="00E3755C">
        <w:rPr>
          <w:rFonts w:ascii="Arial" w:hAnsi="Arial" w:cs="Arial"/>
          <w:sz w:val="16"/>
          <w:szCs w:val="16"/>
        </w:rPr>
        <w:t xml:space="preserve"> da contratada;</w:t>
      </w:r>
    </w:p>
    <w:p w:rsidR="00833FDA" w:rsidRPr="00E3755C" w:rsidRDefault="00833FDA" w:rsidP="009D2314">
      <w:pPr>
        <w:jc w:val="both"/>
        <w:rPr>
          <w:rFonts w:ascii="Arial" w:hAnsi="Arial" w:cs="Arial"/>
          <w:sz w:val="16"/>
          <w:szCs w:val="16"/>
        </w:rPr>
      </w:pPr>
    </w:p>
    <w:p w:rsidR="009A0931" w:rsidRPr="00E3755C" w:rsidRDefault="009A0931" w:rsidP="009D2314">
      <w:pPr>
        <w:jc w:val="both"/>
        <w:rPr>
          <w:rFonts w:ascii="Arial" w:hAnsi="Arial" w:cs="Arial"/>
          <w:sz w:val="16"/>
          <w:szCs w:val="16"/>
        </w:rPr>
      </w:pPr>
    </w:p>
    <w:p w:rsidR="009D2314" w:rsidRPr="00E3755C" w:rsidRDefault="009D2314" w:rsidP="009D2314">
      <w:pPr>
        <w:jc w:val="both"/>
        <w:rPr>
          <w:rFonts w:ascii="Arial" w:hAnsi="Arial" w:cs="Arial"/>
          <w:b/>
          <w:bCs/>
          <w:sz w:val="16"/>
          <w:szCs w:val="16"/>
        </w:rPr>
      </w:pPr>
      <w:r w:rsidRPr="00E3755C">
        <w:rPr>
          <w:rFonts w:ascii="Arial" w:hAnsi="Arial" w:cs="Arial"/>
          <w:b/>
          <w:bCs/>
          <w:sz w:val="16"/>
          <w:szCs w:val="16"/>
        </w:rPr>
        <w:t>1</w:t>
      </w:r>
      <w:r w:rsidR="005E2FA0" w:rsidRPr="00E3755C">
        <w:rPr>
          <w:rFonts w:ascii="Arial" w:hAnsi="Arial" w:cs="Arial"/>
          <w:b/>
          <w:bCs/>
          <w:sz w:val="16"/>
          <w:szCs w:val="16"/>
        </w:rPr>
        <w:t>3</w:t>
      </w:r>
      <w:r w:rsidRPr="00E3755C">
        <w:rPr>
          <w:rFonts w:ascii="Arial" w:hAnsi="Arial" w:cs="Arial"/>
          <w:b/>
          <w:bCs/>
          <w:sz w:val="16"/>
          <w:szCs w:val="16"/>
        </w:rPr>
        <w:t>. DAS OBRIGAÇÕES DOS ÓRGÃOS REQUISITANTES</w:t>
      </w:r>
    </w:p>
    <w:p w:rsidR="009D2314" w:rsidRPr="00E3755C" w:rsidRDefault="009D2314" w:rsidP="009D2314">
      <w:pPr>
        <w:jc w:val="both"/>
        <w:rPr>
          <w:rFonts w:ascii="Arial" w:hAnsi="Arial" w:cs="Arial"/>
          <w:b/>
          <w:bCs/>
          <w:sz w:val="16"/>
          <w:szCs w:val="16"/>
        </w:rPr>
      </w:pPr>
    </w:p>
    <w:p w:rsidR="001F75AA" w:rsidRPr="00E3755C" w:rsidRDefault="001F75AA" w:rsidP="009D2314">
      <w:pPr>
        <w:tabs>
          <w:tab w:val="left" w:pos="1134"/>
        </w:tabs>
        <w:jc w:val="both"/>
        <w:rPr>
          <w:rFonts w:ascii="Arial" w:hAnsi="Arial" w:cs="Arial"/>
          <w:sz w:val="16"/>
          <w:szCs w:val="16"/>
        </w:rPr>
      </w:pPr>
    </w:p>
    <w:p w:rsidR="009D2314" w:rsidRPr="00E3755C" w:rsidRDefault="00067B8E" w:rsidP="009D2314">
      <w:pPr>
        <w:tabs>
          <w:tab w:val="left" w:pos="1134"/>
        </w:tabs>
        <w:jc w:val="both"/>
        <w:rPr>
          <w:rFonts w:ascii="Arial" w:hAnsi="Arial" w:cs="Arial"/>
          <w:sz w:val="16"/>
          <w:szCs w:val="16"/>
        </w:rPr>
      </w:pPr>
      <w:r w:rsidRPr="00E3755C">
        <w:rPr>
          <w:rFonts w:ascii="Arial" w:hAnsi="Arial" w:cs="Arial"/>
          <w:sz w:val="16"/>
          <w:szCs w:val="16"/>
        </w:rPr>
        <w:t>1</w:t>
      </w:r>
      <w:r w:rsidR="005E2FA0" w:rsidRPr="00E3755C">
        <w:rPr>
          <w:rFonts w:ascii="Arial" w:hAnsi="Arial" w:cs="Arial"/>
          <w:sz w:val="16"/>
          <w:szCs w:val="16"/>
        </w:rPr>
        <w:t>3</w:t>
      </w:r>
      <w:r w:rsidRPr="00E3755C">
        <w:rPr>
          <w:rFonts w:ascii="Arial" w:hAnsi="Arial" w:cs="Arial"/>
          <w:sz w:val="16"/>
          <w:szCs w:val="16"/>
        </w:rPr>
        <w:t>.1.</w:t>
      </w:r>
      <w:r w:rsidR="009D2314" w:rsidRPr="00E3755C">
        <w:rPr>
          <w:rFonts w:ascii="Arial" w:hAnsi="Arial" w:cs="Arial"/>
          <w:sz w:val="16"/>
          <w:szCs w:val="16"/>
        </w:rPr>
        <w:t xml:space="preserve"> Proporcionar todas as facilidades indispensáveis à boa execução das obrigações contratuais; </w:t>
      </w:r>
    </w:p>
    <w:p w:rsidR="009D2314" w:rsidRPr="00E3755C" w:rsidRDefault="009D2314" w:rsidP="009D2314">
      <w:pPr>
        <w:tabs>
          <w:tab w:val="left" w:pos="1134"/>
        </w:tabs>
        <w:jc w:val="both"/>
        <w:rPr>
          <w:rFonts w:ascii="Arial" w:hAnsi="Arial" w:cs="Arial"/>
          <w:sz w:val="16"/>
          <w:szCs w:val="16"/>
        </w:rPr>
      </w:pPr>
    </w:p>
    <w:p w:rsidR="009D2314" w:rsidRPr="00E3755C" w:rsidRDefault="009D2314" w:rsidP="009D2314">
      <w:pPr>
        <w:jc w:val="both"/>
        <w:rPr>
          <w:rFonts w:ascii="Arial" w:hAnsi="Arial" w:cs="Arial"/>
          <w:sz w:val="16"/>
          <w:szCs w:val="16"/>
        </w:rPr>
      </w:pPr>
      <w:r w:rsidRPr="00E3755C">
        <w:rPr>
          <w:rFonts w:ascii="Arial" w:hAnsi="Arial" w:cs="Arial"/>
          <w:sz w:val="16"/>
          <w:szCs w:val="16"/>
        </w:rPr>
        <w:t>1</w:t>
      </w:r>
      <w:r w:rsidR="005E2FA0" w:rsidRPr="00E3755C">
        <w:rPr>
          <w:rFonts w:ascii="Arial" w:hAnsi="Arial" w:cs="Arial"/>
          <w:sz w:val="16"/>
          <w:szCs w:val="16"/>
        </w:rPr>
        <w:t>3</w:t>
      </w:r>
      <w:r w:rsidRPr="00E3755C">
        <w:rPr>
          <w:rFonts w:ascii="Arial" w:hAnsi="Arial" w:cs="Arial"/>
          <w:sz w:val="16"/>
          <w:szCs w:val="16"/>
        </w:rPr>
        <w:t>.2</w:t>
      </w:r>
      <w:r w:rsidR="009A0931" w:rsidRPr="00E3755C">
        <w:rPr>
          <w:rFonts w:ascii="Arial" w:hAnsi="Arial" w:cs="Arial"/>
          <w:sz w:val="16"/>
          <w:szCs w:val="16"/>
        </w:rPr>
        <w:t>.</w:t>
      </w:r>
      <w:r w:rsidR="00067B8E" w:rsidRPr="00E3755C">
        <w:rPr>
          <w:rFonts w:ascii="Arial" w:hAnsi="Arial" w:cs="Arial"/>
          <w:sz w:val="16"/>
          <w:szCs w:val="16"/>
        </w:rPr>
        <w:t xml:space="preserve"> </w:t>
      </w:r>
      <w:r w:rsidRPr="00E3755C">
        <w:rPr>
          <w:rFonts w:ascii="Arial" w:hAnsi="Arial" w:cs="Arial"/>
          <w:sz w:val="16"/>
          <w:szCs w:val="16"/>
        </w:rPr>
        <w:t xml:space="preserve">Rejeitar, no todo ou em parte, os </w:t>
      </w:r>
      <w:r w:rsidR="00460C51" w:rsidRPr="00E3755C">
        <w:rPr>
          <w:rFonts w:ascii="Arial" w:hAnsi="Arial" w:cs="Arial"/>
          <w:sz w:val="16"/>
          <w:szCs w:val="16"/>
        </w:rPr>
        <w:t>objetos desta Ata</w:t>
      </w:r>
      <w:r w:rsidRPr="00E3755C">
        <w:rPr>
          <w:rFonts w:ascii="Arial" w:hAnsi="Arial" w:cs="Arial"/>
          <w:sz w:val="16"/>
          <w:szCs w:val="16"/>
        </w:rPr>
        <w:t xml:space="preserve"> entregues em desacordo com as obrigações assumidas pelo fornecedor;</w:t>
      </w:r>
    </w:p>
    <w:p w:rsidR="009D2314" w:rsidRPr="00E3755C" w:rsidRDefault="009D2314" w:rsidP="009D2314">
      <w:pPr>
        <w:jc w:val="both"/>
        <w:rPr>
          <w:rFonts w:ascii="Arial" w:hAnsi="Arial" w:cs="Arial"/>
          <w:sz w:val="16"/>
          <w:szCs w:val="16"/>
        </w:rPr>
      </w:pPr>
    </w:p>
    <w:p w:rsidR="009D2314" w:rsidRPr="00E3755C" w:rsidRDefault="009D2314" w:rsidP="009D2314">
      <w:pPr>
        <w:jc w:val="both"/>
        <w:rPr>
          <w:rFonts w:ascii="Arial" w:hAnsi="Arial" w:cs="Arial"/>
          <w:sz w:val="16"/>
          <w:szCs w:val="16"/>
        </w:rPr>
      </w:pPr>
      <w:r w:rsidRPr="00E3755C">
        <w:rPr>
          <w:rFonts w:ascii="Arial" w:hAnsi="Arial" w:cs="Arial"/>
          <w:sz w:val="16"/>
          <w:szCs w:val="16"/>
        </w:rPr>
        <w:t>1</w:t>
      </w:r>
      <w:r w:rsidR="005E2FA0" w:rsidRPr="00E3755C">
        <w:rPr>
          <w:rFonts w:ascii="Arial" w:hAnsi="Arial" w:cs="Arial"/>
          <w:sz w:val="16"/>
          <w:szCs w:val="16"/>
        </w:rPr>
        <w:t>3</w:t>
      </w:r>
      <w:r w:rsidRPr="00E3755C">
        <w:rPr>
          <w:rFonts w:ascii="Arial" w:hAnsi="Arial" w:cs="Arial"/>
          <w:sz w:val="16"/>
          <w:szCs w:val="16"/>
        </w:rPr>
        <w:t>.3</w:t>
      </w:r>
      <w:r w:rsidR="009A0931" w:rsidRPr="00E3755C">
        <w:rPr>
          <w:rFonts w:ascii="Arial" w:hAnsi="Arial" w:cs="Arial"/>
          <w:sz w:val="16"/>
          <w:szCs w:val="16"/>
        </w:rPr>
        <w:t>.</w:t>
      </w:r>
      <w:r w:rsidR="00067B8E" w:rsidRPr="00E3755C">
        <w:rPr>
          <w:rFonts w:ascii="Arial" w:hAnsi="Arial" w:cs="Arial"/>
          <w:sz w:val="16"/>
          <w:szCs w:val="16"/>
        </w:rPr>
        <w:t xml:space="preserve"> </w:t>
      </w:r>
      <w:r w:rsidRPr="00E3755C">
        <w:rPr>
          <w:rFonts w:ascii="Arial" w:hAnsi="Arial" w:cs="Arial"/>
          <w:sz w:val="16"/>
          <w:szCs w:val="16"/>
        </w:rPr>
        <w:t xml:space="preserve">Notificar a CONTRATADA de qualquer irregularidade encontrada no fornecimento dos </w:t>
      </w:r>
      <w:r w:rsidR="00460C51" w:rsidRPr="00E3755C">
        <w:rPr>
          <w:rFonts w:ascii="Arial" w:hAnsi="Arial" w:cs="Arial"/>
          <w:sz w:val="16"/>
          <w:szCs w:val="16"/>
        </w:rPr>
        <w:t>objetos desta Ata</w:t>
      </w:r>
      <w:r w:rsidRPr="00E3755C">
        <w:rPr>
          <w:rFonts w:ascii="Arial" w:hAnsi="Arial" w:cs="Arial"/>
          <w:sz w:val="16"/>
          <w:szCs w:val="16"/>
        </w:rPr>
        <w:t>;</w:t>
      </w:r>
    </w:p>
    <w:p w:rsidR="009D2314" w:rsidRPr="00E3755C" w:rsidRDefault="009D2314" w:rsidP="009D2314">
      <w:pPr>
        <w:jc w:val="both"/>
        <w:rPr>
          <w:rFonts w:ascii="Arial" w:hAnsi="Arial" w:cs="Arial"/>
          <w:sz w:val="16"/>
          <w:szCs w:val="16"/>
        </w:rPr>
      </w:pPr>
    </w:p>
    <w:p w:rsidR="009D2314" w:rsidRPr="00E3755C" w:rsidRDefault="009D2314" w:rsidP="009D2314">
      <w:pPr>
        <w:tabs>
          <w:tab w:val="left" w:pos="1134"/>
        </w:tabs>
        <w:jc w:val="both"/>
        <w:rPr>
          <w:rFonts w:ascii="Arial" w:hAnsi="Arial" w:cs="Arial"/>
          <w:sz w:val="16"/>
          <w:szCs w:val="16"/>
        </w:rPr>
      </w:pPr>
      <w:r w:rsidRPr="00E3755C">
        <w:rPr>
          <w:rFonts w:ascii="Arial" w:hAnsi="Arial" w:cs="Arial"/>
          <w:sz w:val="16"/>
          <w:szCs w:val="16"/>
        </w:rPr>
        <w:t>1</w:t>
      </w:r>
      <w:r w:rsidR="005E2FA0" w:rsidRPr="00E3755C">
        <w:rPr>
          <w:rFonts w:ascii="Arial" w:hAnsi="Arial" w:cs="Arial"/>
          <w:sz w:val="16"/>
          <w:szCs w:val="16"/>
        </w:rPr>
        <w:t>3</w:t>
      </w:r>
      <w:r w:rsidRPr="00E3755C">
        <w:rPr>
          <w:rFonts w:ascii="Arial" w:hAnsi="Arial" w:cs="Arial"/>
          <w:sz w:val="16"/>
          <w:szCs w:val="16"/>
        </w:rPr>
        <w:t>.4</w:t>
      </w:r>
      <w:r w:rsidR="009A0931" w:rsidRPr="00E3755C">
        <w:rPr>
          <w:rFonts w:ascii="Arial" w:hAnsi="Arial" w:cs="Arial"/>
          <w:sz w:val="16"/>
          <w:szCs w:val="16"/>
        </w:rPr>
        <w:t>.</w:t>
      </w:r>
      <w:r w:rsidRPr="00E3755C">
        <w:rPr>
          <w:rFonts w:ascii="Arial" w:hAnsi="Arial" w:cs="Arial"/>
          <w:sz w:val="16"/>
          <w:szCs w:val="16"/>
        </w:rPr>
        <w:t xml:space="preserve"> Efetuar o pagamento à(s) contratada(s) de acordo com as condições de preços e prazos estabelecidos no edital e ata de registro de preços</w:t>
      </w:r>
    </w:p>
    <w:p w:rsidR="009D2314" w:rsidRPr="00E3755C" w:rsidRDefault="009D2314" w:rsidP="009D2314">
      <w:pPr>
        <w:tabs>
          <w:tab w:val="left" w:pos="1134"/>
        </w:tabs>
        <w:jc w:val="both"/>
        <w:rPr>
          <w:rFonts w:ascii="Arial" w:hAnsi="Arial" w:cs="Arial"/>
          <w:sz w:val="16"/>
          <w:szCs w:val="16"/>
        </w:rPr>
      </w:pPr>
    </w:p>
    <w:p w:rsidR="009D2314" w:rsidRPr="00E3755C" w:rsidRDefault="009D2314" w:rsidP="009D2314">
      <w:pPr>
        <w:tabs>
          <w:tab w:val="left" w:pos="1134"/>
        </w:tabs>
        <w:jc w:val="both"/>
        <w:rPr>
          <w:rFonts w:ascii="Arial" w:hAnsi="Arial" w:cs="Arial"/>
          <w:sz w:val="16"/>
          <w:szCs w:val="16"/>
        </w:rPr>
      </w:pPr>
      <w:r w:rsidRPr="00E3755C">
        <w:rPr>
          <w:rFonts w:ascii="Arial" w:hAnsi="Arial" w:cs="Arial"/>
          <w:sz w:val="16"/>
          <w:szCs w:val="16"/>
        </w:rPr>
        <w:lastRenderedPageBreak/>
        <w:t>1</w:t>
      </w:r>
      <w:r w:rsidR="005E2FA0" w:rsidRPr="00E3755C">
        <w:rPr>
          <w:rFonts w:ascii="Arial" w:hAnsi="Arial" w:cs="Arial"/>
          <w:sz w:val="16"/>
          <w:szCs w:val="16"/>
        </w:rPr>
        <w:t>3</w:t>
      </w:r>
      <w:r w:rsidRPr="00E3755C">
        <w:rPr>
          <w:rFonts w:ascii="Arial" w:hAnsi="Arial" w:cs="Arial"/>
          <w:sz w:val="16"/>
          <w:szCs w:val="16"/>
        </w:rPr>
        <w:t>.5</w:t>
      </w:r>
      <w:r w:rsidR="009A0931" w:rsidRPr="00E3755C">
        <w:rPr>
          <w:rFonts w:ascii="Arial" w:hAnsi="Arial" w:cs="Arial"/>
          <w:sz w:val="16"/>
          <w:szCs w:val="16"/>
        </w:rPr>
        <w:t>.</w:t>
      </w:r>
      <w:r w:rsidR="005E2FA0" w:rsidRPr="00E3755C">
        <w:rPr>
          <w:rFonts w:ascii="Arial" w:hAnsi="Arial" w:cs="Arial"/>
          <w:sz w:val="16"/>
          <w:szCs w:val="16"/>
        </w:rPr>
        <w:t xml:space="preserve"> </w:t>
      </w:r>
      <w:r w:rsidRPr="00E3755C">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E3755C" w:rsidRDefault="009D2314" w:rsidP="009D2314">
      <w:pPr>
        <w:tabs>
          <w:tab w:val="left" w:pos="1134"/>
        </w:tabs>
        <w:jc w:val="both"/>
        <w:rPr>
          <w:rFonts w:ascii="Arial" w:hAnsi="Arial" w:cs="Arial"/>
          <w:sz w:val="16"/>
          <w:szCs w:val="16"/>
        </w:rPr>
      </w:pPr>
    </w:p>
    <w:p w:rsidR="009D2314" w:rsidRPr="00E3755C" w:rsidRDefault="009D2314" w:rsidP="009D2314">
      <w:pPr>
        <w:tabs>
          <w:tab w:val="left" w:pos="1134"/>
        </w:tabs>
        <w:jc w:val="both"/>
        <w:rPr>
          <w:rFonts w:ascii="Arial" w:hAnsi="Arial" w:cs="Arial"/>
          <w:sz w:val="16"/>
          <w:szCs w:val="16"/>
        </w:rPr>
      </w:pPr>
      <w:r w:rsidRPr="00E3755C">
        <w:rPr>
          <w:rFonts w:ascii="Arial" w:hAnsi="Arial" w:cs="Arial"/>
          <w:sz w:val="16"/>
          <w:szCs w:val="16"/>
        </w:rPr>
        <w:t>1</w:t>
      </w:r>
      <w:r w:rsidR="005E2FA0" w:rsidRPr="00E3755C">
        <w:rPr>
          <w:rFonts w:ascii="Arial" w:hAnsi="Arial" w:cs="Arial"/>
          <w:sz w:val="16"/>
          <w:szCs w:val="16"/>
        </w:rPr>
        <w:t>3</w:t>
      </w:r>
      <w:r w:rsidRPr="00E3755C">
        <w:rPr>
          <w:rFonts w:ascii="Arial" w:hAnsi="Arial" w:cs="Arial"/>
          <w:sz w:val="16"/>
          <w:szCs w:val="16"/>
        </w:rPr>
        <w:t>.6</w:t>
      </w:r>
      <w:r w:rsidR="009A0931" w:rsidRPr="00E3755C">
        <w:rPr>
          <w:rFonts w:ascii="Arial" w:hAnsi="Arial" w:cs="Arial"/>
          <w:sz w:val="16"/>
          <w:szCs w:val="16"/>
        </w:rPr>
        <w:t>.</w:t>
      </w:r>
      <w:r w:rsidRPr="00E3755C">
        <w:rPr>
          <w:rFonts w:ascii="Arial" w:hAnsi="Arial" w:cs="Arial"/>
          <w:sz w:val="16"/>
          <w:szCs w:val="16"/>
        </w:rPr>
        <w:t xml:space="preserve"> Não haverá, </w:t>
      </w:r>
      <w:proofErr w:type="gramStart"/>
      <w:r w:rsidRPr="00E3755C">
        <w:rPr>
          <w:rFonts w:ascii="Arial" w:hAnsi="Arial" w:cs="Arial"/>
          <w:sz w:val="16"/>
          <w:szCs w:val="16"/>
        </w:rPr>
        <w:t>sob hipótese</w:t>
      </w:r>
      <w:proofErr w:type="gramEnd"/>
      <w:r w:rsidRPr="00E3755C">
        <w:rPr>
          <w:rFonts w:ascii="Arial" w:hAnsi="Arial" w:cs="Arial"/>
          <w:sz w:val="16"/>
          <w:szCs w:val="16"/>
        </w:rPr>
        <w:t xml:space="preserve"> alguma, pagamento antecipado.</w:t>
      </w:r>
    </w:p>
    <w:p w:rsidR="001F75AA" w:rsidRPr="00E3755C" w:rsidRDefault="001F75AA" w:rsidP="009D2314">
      <w:pPr>
        <w:tabs>
          <w:tab w:val="left" w:pos="1134"/>
        </w:tabs>
        <w:jc w:val="both"/>
        <w:rPr>
          <w:rFonts w:ascii="Arial" w:hAnsi="Arial" w:cs="Arial"/>
          <w:sz w:val="16"/>
          <w:szCs w:val="16"/>
        </w:rPr>
      </w:pPr>
    </w:p>
    <w:p w:rsidR="009D2314" w:rsidRPr="00E3755C" w:rsidRDefault="009D2314" w:rsidP="009D2314">
      <w:pPr>
        <w:pStyle w:val="Corpodetexto3"/>
        <w:tabs>
          <w:tab w:val="left" w:pos="900"/>
        </w:tabs>
        <w:ind w:right="47"/>
        <w:rPr>
          <w:rFonts w:ascii="Arial" w:hAnsi="Arial" w:cs="Arial"/>
          <w:sz w:val="16"/>
          <w:szCs w:val="16"/>
        </w:rPr>
      </w:pPr>
    </w:p>
    <w:p w:rsidR="009D2314" w:rsidRPr="00E3755C" w:rsidRDefault="009D2314" w:rsidP="009D2314">
      <w:pPr>
        <w:pStyle w:val="Corpodetexto3"/>
        <w:tabs>
          <w:tab w:val="left" w:pos="900"/>
        </w:tabs>
        <w:ind w:right="47"/>
        <w:rPr>
          <w:rFonts w:ascii="Arial" w:hAnsi="Arial" w:cs="Arial"/>
          <w:b/>
          <w:bCs/>
          <w:sz w:val="16"/>
          <w:szCs w:val="16"/>
        </w:rPr>
      </w:pPr>
      <w:r w:rsidRPr="00E3755C">
        <w:rPr>
          <w:rFonts w:ascii="Arial" w:hAnsi="Arial" w:cs="Arial"/>
          <w:b/>
          <w:sz w:val="16"/>
          <w:szCs w:val="16"/>
        </w:rPr>
        <w:t>1</w:t>
      </w:r>
      <w:r w:rsidR="005E2FA0" w:rsidRPr="00E3755C">
        <w:rPr>
          <w:rFonts w:ascii="Arial" w:hAnsi="Arial" w:cs="Arial"/>
          <w:b/>
          <w:sz w:val="16"/>
          <w:szCs w:val="16"/>
        </w:rPr>
        <w:t>4</w:t>
      </w:r>
      <w:r w:rsidRPr="00E3755C">
        <w:rPr>
          <w:rFonts w:ascii="Arial" w:hAnsi="Arial" w:cs="Arial"/>
          <w:b/>
          <w:sz w:val="16"/>
          <w:szCs w:val="16"/>
        </w:rPr>
        <w:t>.</w:t>
      </w:r>
      <w:r w:rsidRPr="00E3755C">
        <w:rPr>
          <w:rFonts w:ascii="Arial" w:hAnsi="Arial" w:cs="Arial"/>
          <w:sz w:val="16"/>
          <w:szCs w:val="16"/>
        </w:rPr>
        <w:t xml:space="preserve"> </w:t>
      </w:r>
      <w:r w:rsidRPr="00E3755C">
        <w:rPr>
          <w:rFonts w:ascii="Arial" w:hAnsi="Arial" w:cs="Arial"/>
          <w:b/>
          <w:bCs/>
          <w:sz w:val="16"/>
          <w:szCs w:val="16"/>
        </w:rPr>
        <w:t>DOS ÓRGÃOS PARTICIPANTES:</w:t>
      </w:r>
    </w:p>
    <w:p w:rsidR="009D2314" w:rsidRPr="00E3755C" w:rsidRDefault="009D2314" w:rsidP="009D2314">
      <w:pPr>
        <w:pStyle w:val="Corpodetexto3"/>
        <w:tabs>
          <w:tab w:val="left" w:pos="900"/>
        </w:tabs>
        <w:ind w:right="47"/>
        <w:rPr>
          <w:rFonts w:ascii="Arial" w:hAnsi="Arial" w:cs="Arial"/>
          <w:b/>
          <w:bCs/>
          <w:sz w:val="16"/>
          <w:szCs w:val="16"/>
        </w:rPr>
      </w:pPr>
    </w:p>
    <w:p w:rsidR="001F75AA" w:rsidRPr="00E3755C" w:rsidRDefault="001F75AA" w:rsidP="009D2314">
      <w:pPr>
        <w:pStyle w:val="Corpodetexto3"/>
        <w:tabs>
          <w:tab w:val="left" w:pos="900"/>
        </w:tabs>
        <w:ind w:right="47"/>
        <w:rPr>
          <w:rFonts w:ascii="Arial" w:hAnsi="Arial" w:cs="Arial"/>
          <w:b/>
          <w:bCs/>
          <w:sz w:val="16"/>
          <w:szCs w:val="16"/>
        </w:rPr>
      </w:pPr>
    </w:p>
    <w:p w:rsidR="009D2314" w:rsidRPr="00E3755C" w:rsidRDefault="009D2314" w:rsidP="009D2314">
      <w:pPr>
        <w:pStyle w:val="Corpodetexto3"/>
        <w:tabs>
          <w:tab w:val="left" w:pos="900"/>
        </w:tabs>
        <w:ind w:right="47"/>
        <w:rPr>
          <w:rFonts w:ascii="Arial" w:hAnsi="Arial" w:cs="Arial"/>
          <w:sz w:val="16"/>
          <w:szCs w:val="16"/>
        </w:rPr>
      </w:pPr>
      <w:r w:rsidRPr="00E3755C">
        <w:rPr>
          <w:rFonts w:ascii="Arial" w:hAnsi="Arial" w:cs="Arial"/>
          <w:sz w:val="16"/>
          <w:szCs w:val="16"/>
        </w:rPr>
        <w:t>1</w:t>
      </w:r>
      <w:r w:rsidR="005E2FA0" w:rsidRPr="00E3755C">
        <w:rPr>
          <w:rFonts w:ascii="Arial" w:hAnsi="Arial" w:cs="Arial"/>
          <w:sz w:val="16"/>
          <w:szCs w:val="16"/>
        </w:rPr>
        <w:t>4</w:t>
      </w:r>
      <w:r w:rsidRPr="00E3755C">
        <w:rPr>
          <w:rFonts w:ascii="Arial" w:hAnsi="Arial" w:cs="Arial"/>
          <w:sz w:val="16"/>
          <w:szCs w:val="16"/>
        </w:rPr>
        <w:t xml:space="preserve">.1. </w:t>
      </w:r>
      <w:r w:rsidR="00DC0AB9" w:rsidRPr="00E3755C">
        <w:rPr>
          <w:rFonts w:ascii="Arial" w:hAnsi="Arial" w:cs="Arial"/>
          <w:sz w:val="16"/>
          <w:szCs w:val="16"/>
        </w:rPr>
        <w:t>É</w:t>
      </w:r>
      <w:r w:rsidR="00C31501" w:rsidRPr="00E3755C">
        <w:rPr>
          <w:rFonts w:ascii="Arial" w:hAnsi="Arial" w:cs="Arial"/>
          <w:sz w:val="16"/>
          <w:szCs w:val="16"/>
        </w:rPr>
        <w:t xml:space="preserve"> participante desta ata o seguinte órgão pertencente à Administração Pública do Estado de Rondônia:</w:t>
      </w:r>
    </w:p>
    <w:p w:rsidR="005E1530" w:rsidRPr="00E3755C" w:rsidRDefault="005E1530" w:rsidP="002C214A">
      <w:pPr>
        <w:pStyle w:val="Corpodetexto3"/>
        <w:tabs>
          <w:tab w:val="left" w:pos="900"/>
        </w:tabs>
        <w:ind w:left="426" w:right="47" w:hanging="426"/>
        <w:rPr>
          <w:rFonts w:ascii="Arial" w:hAnsi="Arial" w:cs="Arial"/>
          <w:sz w:val="16"/>
          <w:szCs w:val="16"/>
        </w:rPr>
      </w:pPr>
    </w:p>
    <w:p w:rsidR="00D75384" w:rsidRPr="00E3755C" w:rsidRDefault="00A25D79"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sidRPr="00A25D79">
        <w:rPr>
          <w:rFonts w:ascii="Arial" w:hAnsi="Arial" w:cs="Arial"/>
          <w:b/>
          <w:sz w:val="16"/>
          <w:szCs w:val="16"/>
        </w:rPr>
        <w:t>FHEMERON</w:t>
      </w:r>
      <w:proofErr w:type="gramStart"/>
      <w:r w:rsidRPr="00A25D79">
        <w:rPr>
          <w:rFonts w:ascii="Arial" w:hAnsi="Arial" w:cs="Arial"/>
          <w:sz w:val="16"/>
          <w:szCs w:val="16"/>
        </w:rPr>
        <w:t xml:space="preserve"> </w:t>
      </w:r>
      <w:r>
        <w:rPr>
          <w:rFonts w:ascii="Arial" w:hAnsi="Arial" w:cs="Arial"/>
          <w:sz w:val="16"/>
          <w:szCs w:val="16"/>
        </w:rPr>
        <w:t xml:space="preserve"> </w:t>
      </w:r>
      <w:proofErr w:type="gramEnd"/>
      <w:r>
        <w:rPr>
          <w:rFonts w:ascii="Arial" w:hAnsi="Arial" w:cs="Arial"/>
          <w:sz w:val="16"/>
          <w:szCs w:val="16"/>
        </w:rPr>
        <w:t xml:space="preserve">- </w:t>
      </w:r>
      <w:r w:rsidRPr="00A25D79">
        <w:rPr>
          <w:rFonts w:ascii="Arial" w:hAnsi="Arial" w:cs="Arial"/>
          <w:sz w:val="16"/>
          <w:szCs w:val="16"/>
        </w:rPr>
        <w:t>Fundação de Hematologia e Hemoterapia de Rondônia</w:t>
      </w:r>
      <w:r w:rsidR="009F15EE">
        <w:rPr>
          <w:rFonts w:ascii="Arial" w:hAnsi="Arial" w:cs="Arial"/>
          <w:sz w:val="16"/>
          <w:szCs w:val="16"/>
        </w:rPr>
        <w:t>.</w:t>
      </w:r>
    </w:p>
    <w:p w:rsidR="00826468" w:rsidRPr="00E3755C" w:rsidRDefault="00826468"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sz w:val="16"/>
          <w:szCs w:val="16"/>
        </w:rPr>
      </w:pPr>
    </w:p>
    <w:p w:rsidR="00826468" w:rsidRPr="00E3755C" w:rsidRDefault="00826468"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sz w:val="16"/>
          <w:szCs w:val="16"/>
        </w:rPr>
      </w:pPr>
    </w:p>
    <w:p w:rsidR="009D2314" w:rsidRPr="00E3755C" w:rsidRDefault="00170DC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sz w:val="16"/>
          <w:szCs w:val="16"/>
        </w:rPr>
      </w:pPr>
      <w:proofErr w:type="gramStart"/>
      <w:r w:rsidRPr="00E3755C">
        <w:rPr>
          <w:rFonts w:ascii="Arial" w:hAnsi="Arial" w:cs="Arial"/>
          <w:b/>
          <w:bCs/>
          <w:sz w:val="16"/>
          <w:szCs w:val="16"/>
        </w:rPr>
        <w:t>1</w:t>
      </w:r>
      <w:r w:rsidR="005E2FA0" w:rsidRPr="00E3755C">
        <w:rPr>
          <w:rFonts w:ascii="Arial" w:hAnsi="Arial" w:cs="Arial"/>
          <w:b/>
          <w:bCs/>
          <w:sz w:val="16"/>
          <w:szCs w:val="16"/>
        </w:rPr>
        <w:t>5</w:t>
      </w:r>
      <w:r w:rsidR="009A0931" w:rsidRPr="00E3755C">
        <w:rPr>
          <w:rFonts w:ascii="Arial" w:hAnsi="Arial" w:cs="Arial"/>
          <w:b/>
          <w:bCs/>
          <w:sz w:val="16"/>
          <w:szCs w:val="16"/>
        </w:rPr>
        <w:t xml:space="preserve"> .</w:t>
      </w:r>
      <w:proofErr w:type="gramEnd"/>
      <w:r w:rsidR="009D2314" w:rsidRPr="00E3755C">
        <w:rPr>
          <w:rFonts w:ascii="Arial" w:hAnsi="Arial" w:cs="Arial"/>
          <w:b/>
          <w:bCs/>
          <w:sz w:val="16"/>
          <w:szCs w:val="16"/>
        </w:rPr>
        <w:t xml:space="preserve"> DISPOSIÇÕES GERAIS</w:t>
      </w:r>
    </w:p>
    <w:p w:rsidR="009D2314" w:rsidRPr="00E3755C" w:rsidRDefault="009D2314" w:rsidP="009D2314">
      <w:pPr>
        <w:jc w:val="both"/>
        <w:rPr>
          <w:rFonts w:ascii="Arial" w:hAnsi="Arial" w:cs="Arial"/>
          <w:b/>
          <w:bCs/>
          <w:sz w:val="16"/>
          <w:szCs w:val="16"/>
        </w:rPr>
      </w:pPr>
    </w:p>
    <w:p w:rsidR="001F75AA" w:rsidRPr="00E3755C" w:rsidRDefault="001F75AA" w:rsidP="009D2314">
      <w:pPr>
        <w:jc w:val="both"/>
        <w:rPr>
          <w:rFonts w:ascii="Arial" w:hAnsi="Arial" w:cs="Arial"/>
          <w:sz w:val="16"/>
          <w:szCs w:val="16"/>
        </w:rPr>
      </w:pPr>
    </w:p>
    <w:p w:rsidR="009D2314" w:rsidRPr="00E3755C" w:rsidRDefault="009D2314" w:rsidP="00B44A65">
      <w:pPr>
        <w:ind w:left="426" w:hanging="426"/>
        <w:jc w:val="both"/>
        <w:rPr>
          <w:rFonts w:ascii="Arial" w:hAnsi="Arial" w:cs="Arial"/>
          <w:sz w:val="16"/>
          <w:szCs w:val="16"/>
        </w:rPr>
      </w:pPr>
      <w:r w:rsidRPr="00E3755C">
        <w:rPr>
          <w:rFonts w:ascii="Arial" w:hAnsi="Arial" w:cs="Arial"/>
          <w:sz w:val="16"/>
          <w:szCs w:val="16"/>
        </w:rPr>
        <w:t>1</w:t>
      </w:r>
      <w:r w:rsidR="005E2FA0" w:rsidRPr="00E3755C">
        <w:rPr>
          <w:rFonts w:ascii="Arial" w:hAnsi="Arial" w:cs="Arial"/>
          <w:sz w:val="16"/>
          <w:szCs w:val="16"/>
        </w:rPr>
        <w:t>5</w:t>
      </w:r>
      <w:r w:rsidRPr="00E3755C">
        <w:rPr>
          <w:rFonts w:ascii="Arial" w:hAnsi="Arial" w:cs="Arial"/>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E3755C" w:rsidRDefault="009D2314" w:rsidP="009D2314">
      <w:pPr>
        <w:jc w:val="both"/>
        <w:rPr>
          <w:rFonts w:ascii="Arial" w:hAnsi="Arial" w:cs="Arial"/>
          <w:sz w:val="16"/>
          <w:szCs w:val="16"/>
        </w:rPr>
      </w:pPr>
    </w:p>
    <w:p w:rsidR="009D2314" w:rsidRPr="00E3755C" w:rsidRDefault="005E2FA0" w:rsidP="00160FBE">
      <w:pPr>
        <w:pStyle w:val="PargrafodaLista"/>
        <w:numPr>
          <w:ilvl w:val="1"/>
          <w:numId w:val="9"/>
        </w:numPr>
        <w:jc w:val="both"/>
        <w:rPr>
          <w:rFonts w:ascii="Arial" w:hAnsi="Arial" w:cs="Arial"/>
          <w:sz w:val="16"/>
          <w:szCs w:val="16"/>
        </w:rPr>
      </w:pPr>
      <w:r w:rsidRPr="00E3755C">
        <w:rPr>
          <w:rFonts w:ascii="Arial" w:hAnsi="Arial" w:cs="Arial"/>
          <w:sz w:val="16"/>
          <w:szCs w:val="16"/>
        </w:rPr>
        <w:t xml:space="preserve"> </w:t>
      </w:r>
      <w:r w:rsidR="009D2314" w:rsidRPr="00E3755C">
        <w:rPr>
          <w:rFonts w:ascii="Arial" w:hAnsi="Arial" w:cs="Arial"/>
          <w:sz w:val="16"/>
          <w:szCs w:val="16"/>
        </w:rPr>
        <w:t>Fica a Detentora ciente que a</w:t>
      </w:r>
      <w:r w:rsidR="00811634" w:rsidRPr="00E3755C">
        <w:rPr>
          <w:rFonts w:ascii="Arial" w:hAnsi="Arial" w:cs="Arial"/>
          <w:sz w:val="16"/>
          <w:szCs w:val="16"/>
        </w:rPr>
        <w:t xml:space="preserve"> publicidade da ata de registro de preços na imprensa oficial terá efeito de compromisso nas condições</w:t>
      </w:r>
      <w:proofErr w:type="gramStart"/>
      <w:r w:rsidR="00811634" w:rsidRPr="00E3755C">
        <w:rPr>
          <w:rFonts w:ascii="Arial" w:hAnsi="Arial" w:cs="Arial"/>
          <w:sz w:val="16"/>
          <w:szCs w:val="16"/>
        </w:rPr>
        <w:t xml:space="preserve"> </w:t>
      </w:r>
      <w:r w:rsidR="009D2314" w:rsidRPr="00E3755C">
        <w:rPr>
          <w:rFonts w:ascii="Arial" w:hAnsi="Arial" w:cs="Arial"/>
          <w:sz w:val="16"/>
          <w:szCs w:val="16"/>
        </w:rPr>
        <w:t xml:space="preserve"> </w:t>
      </w:r>
      <w:proofErr w:type="gramEnd"/>
      <w:r w:rsidR="00C60FBD" w:rsidRPr="00E3755C">
        <w:rPr>
          <w:rFonts w:ascii="Arial" w:hAnsi="Arial" w:cs="Arial"/>
          <w:sz w:val="16"/>
          <w:szCs w:val="16"/>
        </w:rPr>
        <w:t xml:space="preserve">ofertadas e pactuadas na proposta apresentada à licitação. </w:t>
      </w:r>
    </w:p>
    <w:p w:rsidR="00F03D5F" w:rsidRPr="00E3755C" w:rsidRDefault="00F03D5F" w:rsidP="00F03D5F">
      <w:pPr>
        <w:pStyle w:val="PargrafodaLista"/>
        <w:ind w:left="360"/>
        <w:jc w:val="both"/>
        <w:rPr>
          <w:rFonts w:ascii="Arial" w:hAnsi="Arial" w:cs="Arial"/>
          <w:sz w:val="16"/>
          <w:szCs w:val="16"/>
        </w:rPr>
      </w:pPr>
    </w:p>
    <w:p w:rsidR="009D2314" w:rsidRPr="00E3755C" w:rsidRDefault="005E2FA0" w:rsidP="00160FBE">
      <w:pPr>
        <w:pStyle w:val="PargrafodaLista"/>
        <w:numPr>
          <w:ilvl w:val="1"/>
          <w:numId w:val="9"/>
        </w:numPr>
        <w:jc w:val="both"/>
        <w:rPr>
          <w:rFonts w:ascii="Arial" w:hAnsi="Arial" w:cs="Arial"/>
          <w:sz w:val="16"/>
          <w:szCs w:val="16"/>
        </w:rPr>
      </w:pPr>
      <w:r w:rsidRPr="00E3755C">
        <w:rPr>
          <w:rFonts w:ascii="Arial" w:hAnsi="Arial" w:cs="Arial"/>
          <w:sz w:val="16"/>
          <w:szCs w:val="16"/>
        </w:rPr>
        <w:t xml:space="preserve"> </w:t>
      </w:r>
      <w:r w:rsidR="009D2314" w:rsidRPr="00E3755C">
        <w:rPr>
          <w:rFonts w:ascii="Arial" w:hAnsi="Arial" w:cs="Arial"/>
          <w:sz w:val="16"/>
          <w:szCs w:val="16"/>
        </w:rPr>
        <w:t xml:space="preserve">A Ata de Registro de Preços, os ajustes dela decorrentes, suas alterações e rescisões obedecerão ao Decreto Estadual </w:t>
      </w:r>
      <w:r w:rsidR="00F03D5F" w:rsidRPr="00E3755C">
        <w:rPr>
          <w:rFonts w:ascii="Arial" w:hAnsi="Arial" w:cs="Arial"/>
          <w:sz w:val="16"/>
          <w:szCs w:val="16"/>
        </w:rPr>
        <w:t>18.340/13</w:t>
      </w:r>
      <w:r w:rsidR="009D2314" w:rsidRPr="00E3755C">
        <w:rPr>
          <w:rFonts w:ascii="Arial" w:hAnsi="Arial" w:cs="Arial"/>
          <w:sz w:val="16"/>
          <w:szCs w:val="16"/>
        </w:rPr>
        <w:t xml:space="preserve">, Lei Federal nº </w:t>
      </w:r>
      <w:proofErr w:type="gramStart"/>
      <w:r w:rsidR="009D2314" w:rsidRPr="00E3755C">
        <w:rPr>
          <w:rFonts w:ascii="Arial" w:hAnsi="Arial" w:cs="Arial"/>
          <w:sz w:val="16"/>
          <w:szCs w:val="16"/>
        </w:rPr>
        <w:t>8.666/93, demais normas</w:t>
      </w:r>
      <w:proofErr w:type="gramEnd"/>
      <w:r w:rsidR="009D2314" w:rsidRPr="00E3755C">
        <w:rPr>
          <w:rFonts w:ascii="Arial" w:hAnsi="Arial" w:cs="Arial"/>
          <w:sz w:val="16"/>
          <w:szCs w:val="16"/>
        </w:rPr>
        <w:t xml:space="preserve"> complementares e disposições desta Ata e do Edital que a precedeu, aplicáveis à execução e especialmente aos casos omissos.</w:t>
      </w:r>
    </w:p>
    <w:p w:rsidR="009D2314" w:rsidRPr="00E3755C" w:rsidRDefault="009D2314" w:rsidP="009D2314">
      <w:pPr>
        <w:jc w:val="both"/>
        <w:rPr>
          <w:rFonts w:ascii="Arial" w:hAnsi="Arial" w:cs="Arial"/>
          <w:sz w:val="16"/>
          <w:szCs w:val="16"/>
        </w:rPr>
      </w:pPr>
    </w:p>
    <w:p w:rsidR="009D2314" w:rsidRPr="00E3755C" w:rsidRDefault="005E2FA0" w:rsidP="00170DC0">
      <w:pPr>
        <w:numPr>
          <w:ilvl w:val="1"/>
          <w:numId w:val="9"/>
        </w:numPr>
        <w:jc w:val="both"/>
        <w:rPr>
          <w:rFonts w:ascii="Arial" w:hAnsi="Arial" w:cs="Arial"/>
          <w:sz w:val="16"/>
          <w:szCs w:val="16"/>
        </w:rPr>
      </w:pPr>
      <w:r w:rsidRPr="00E3755C">
        <w:rPr>
          <w:rFonts w:ascii="Arial" w:hAnsi="Arial" w:cs="Arial"/>
          <w:sz w:val="16"/>
          <w:szCs w:val="16"/>
        </w:rPr>
        <w:t xml:space="preserve"> </w:t>
      </w:r>
      <w:r w:rsidR="009D2314" w:rsidRPr="00E3755C">
        <w:rPr>
          <w:rFonts w:ascii="Arial" w:hAnsi="Arial" w:cs="Arial"/>
          <w:sz w:val="16"/>
          <w:szCs w:val="16"/>
        </w:rPr>
        <w:t>Fazem parte integrante desta Ata, para todos os efeitos legais: o Edital de Licitação e seus anexos, bem como, o ANEXO ÚNICO desta ata</w:t>
      </w:r>
      <w:r w:rsidR="00876638" w:rsidRPr="00E3755C">
        <w:rPr>
          <w:rFonts w:ascii="Arial" w:hAnsi="Arial" w:cs="Arial"/>
          <w:sz w:val="16"/>
          <w:szCs w:val="16"/>
        </w:rPr>
        <w:t xml:space="preserve"> </w:t>
      </w:r>
      <w:r w:rsidR="009D2314" w:rsidRPr="00E3755C">
        <w:rPr>
          <w:rFonts w:ascii="Arial" w:hAnsi="Arial" w:cs="Arial"/>
          <w:sz w:val="16"/>
          <w:szCs w:val="16"/>
        </w:rPr>
        <w:t>que contém os preços registrados e respectivos detentores.</w:t>
      </w:r>
    </w:p>
    <w:p w:rsidR="00BB6A9F" w:rsidRPr="00E3755C" w:rsidRDefault="00BB6A9F" w:rsidP="00170DC0">
      <w:pPr>
        <w:jc w:val="both"/>
        <w:rPr>
          <w:rFonts w:ascii="Arial" w:hAnsi="Arial" w:cs="Arial"/>
          <w:sz w:val="16"/>
          <w:szCs w:val="16"/>
        </w:rPr>
      </w:pPr>
    </w:p>
    <w:p w:rsidR="009D2314" w:rsidRPr="00E3755C" w:rsidRDefault="003B608D" w:rsidP="00170DC0">
      <w:pPr>
        <w:jc w:val="both"/>
        <w:rPr>
          <w:rFonts w:ascii="Arial" w:hAnsi="Arial" w:cs="Arial"/>
          <w:sz w:val="16"/>
          <w:szCs w:val="16"/>
        </w:rPr>
      </w:pPr>
      <w:r w:rsidRPr="00E3755C">
        <w:rPr>
          <w:rFonts w:ascii="Arial" w:hAnsi="Arial" w:cs="Arial"/>
          <w:sz w:val="16"/>
          <w:szCs w:val="16"/>
        </w:rPr>
        <w:t xml:space="preserve">        </w:t>
      </w:r>
      <w:r w:rsidR="009D2314" w:rsidRPr="00E3755C">
        <w:rPr>
          <w:rFonts w:ascii="Arial" w:hAnsi="Arial" w:cs="Arial"/>
          <w:sz w:val="16"/>
          <w:szCs w:val="16"/>
        </w:rPr>
        <w:t>Fica eleito o foro do Município de Porto Velho/RO para dirimir as eventuais controvérsias decorrentes do presente ajuste.</w:t>
      </w:r>
    </w:p>
    <w:p w:rsidR="009D2314" w:rsidRPr="00E3755C" w:rsidRDefault="009D2314" w:rsidP="00170DC0">
      <w:pPr>
        <w:ind w:right="47"/>
        <w:jc w:val="both"/>
        <w:rPr>
          <w:rFonts w:ascii="Arial" w:hAnsi="Arial" w:cs="Arial"/>
          <w:sz w:val="16"/>
          <w:szCs w:val="16"/>
        </w:rPr>
      </w:pPr>
    </w:p>
    <w:p w:rsidR="000B1908" w:rsidRPr="00E3755C" w:rsidRDefault="000B1908" w:rsidP="00170DC0">
      <w:pPr>
        <w:ind w:right="47"/>
        <w:jc w:val="both"/>
        <w:rPr>
          <w:rFonts w:ascii="Arial" w:hAnsi="Arial" w:cs="Arial"/>
          <w:b/>
          <w:bCs/>
          <w:sz w:val="16"/>
          <w:szCs w:val="16"/>
        </w:rPr>
      </w:pPr>
    </w:p>
    <w:p w:rsidR="009D2314" w:rsidRPr="00E3755C" w:rsidRDefault="009D2314" w:rsidP="009D2314">
      <w:pPr>
        <w:ind w:right="47"/>
        <w:jc w:val="both"/>
        <w:rPr>
          <w:rFonts w:ascii="Arial" w:hAnsi="Arial" w:cs="Arial"/>
          <w:b/>
          <w:bCs/>
          <w:sz w:val="16"/>
          <w:szCs w:val="16"/>
        </w:rPr>
      </w:pPr>
      <w:r w:rsidRPr="00E3755C">
        <w:rPr>
          <w:rFonts w:ascii="Arial" w:hAnsi="Arial" w:cs="Arial"/>
          <w:b/>
          <w:bCs/>
          <w:sz w:val="16"/>
          <w:szCs w:val="16"/>
        </w:rPr>
        <w:t>ÓRGÃO GERENCIADOR:</w:t>
      </w:r>
    </w:p>
    <w:p w:rsidR="002B37D9" w:rsidRPr="00E3755C" w:rsidRDefault="002B37D9" w:rsidP="009D2314">
      <w:pPr>
        <w:ind w:right="47"/>
        <w:jc w:val="both"/>
        <w:rPr>
          <w:rFonts w:ascii="Arial" w:hAnsi="Arial" w:cs="Arial"/>
          <w:b/>
          <w:bCs/>
          <w:sz w:val="16"/>
          <w:szCs w:val="16"/>
        </w:rPr>
      </w:pPr>
    </w:p>
    <w:p w:rsidR="004C43D9" w:rsidRPr="00E3755C" w:rsidRDefault="004C43D9" w:rsidP="009D2314">
      <w:pPr>
        <w:ind w:right="47"/>
        <w:jc w:val="both"/>
        <w:rPr>
          <w:rFonts w:ascii="Arial" w:hAnsi="Arial" w:cs="Arial"/>
          <w:b/>
          <w:bCs/>
          <w:sz w:val="16"/>
          <w:szCs w:val="16"/>
        </w:rPr>
      </w:pPr>
    </w:p>
    <w:p w:rsidR="00A41308" w:rsidRPr="00E3755C" w:rsidRDefault="00A41308" w:rsidP="00590F87">
      <w:pPr>
        <w:ind w:right="47"/>
        <w:jc w:val="center"/>
        <w:rPr>
          <w:rFonts w:ascii="Arial" w:hAnsi="Arial" w:cs="Arial"/>
          <w:b/>
          <w:bCs/>
          <w:sz w:val="16"/>
          <w:szCs w:val="16"/>
        </w:rPr>
      </w:pPr>
    </w:p>
    <w:p w:rsidR="00E746DF" w:rsidRPr="00E3755C" w:rsidRDefault="00E746DF" w:rsidP="005E1530">
      <w:pPr>
        <w:ind w:right="47"/>
        <w:rPr>
          <w:rFonts w:ascii="Arial" w:hAnsi="Arial" w:cs="Arial"/>
          <w:b/>
          <w:bCs/>
          <w:sz w:val="16"/>
          <w:szCs w:val="16"/>
        </w:rPr>
      </w:pPr>
      <w:r w:rsidRPr="00E3755C">
        <w:rPr>
          <w:rFonts w:ascii="Arial" w:hAnsi="Arial" w:cs="Arial"/>
          <w:b/>
          <w:bCs/>
          <w:sz w:val="16"/>
          <w:szCs w:val="16"/>
        </w:rPr>
        <w:t>MÁRCIO ROGÉRIO GABRIE</w:t>
      </w:r>
      <w:r w:rsidR="00BA5F6C" w:rsidRPr="00E3755C">
        <w:rPr>
          <w:rFonts w:ascii="Arial" w:hAnsi="Arial" w:cs="Arial"/>
          <w:b/>
          <w:bCs/>
          <w:sz w:val="16"/>
          <w:szCs w:val="16"/>
        </w:rPr>
        <w:t>L</w:t>
      </w:r>
      <w:r w:rsidR="00BA5F6C" w:rsidRPr="00E3755C">
        <w:rPr>
          <w:rFonts w:ascii="Arial" w:hAnsi="Arial" w:cs="Arial"/>
          <w:b/>
          <w:bCs/>
          <w:sz w:val="16"/>
          <w:szCs w:val="16"/>
        </w:rPr>
        <w:tab/>
      </w:r>
      <w:r w:rsidR="00BA5F6C" w:rsidRPr="00E3755C">
        <w:rPr>
          <w:rFonts w:ascii="Arial" w:hAnsi="Arial" w:cs="Arial"/>
          <w:b/>
          <w:bCs/>
          <w:sz w:val="16"/>
          <w:szCs w:val="16"/>
        </w:rPr>
        <w:tab/>
      </w:r>
      <w:r w:rsidR="00BA5F6C" w:rsidRPr="00E3755C">
        <w:rPr>
          <w:rFonts w:ascii="Arial" w:hAnsi="Arial" w:cs="Arial"/>
          <w:b/>
          <w:bCs/>
          <w:sz w:val="16"/>
          <w:szCs w:val="16"/>
        </w:rPr>
        <w:tab/>
      </w:r>
      <w:r w:rsidR="00BA5F6C" w:rsidRPr="00E3755C">
        <w:rPr>
          <w:rFonts w:ascii="Arial" w:hAnsi="Arial" w:cs="Arial"/>
          <w:b/>
          <w:bCs/>
          <w:sz w:val="16"/>
          <w:szCs w:val="16"/>
        </w:rPr>
        <w:tab/>
      </w:r>
      <w:r w:rsidR="00BA5F6C" w:rsidRPr="00E3755C">
        <w:rPr>
          <w:rFonts w:ascii="Arial" w:hAnsi="Arial" w:cs="Arial"/>
          <w:b/>
          <w:bCs/>
          <w:sz w:val="16"/>
          <w:szCs w:val="16"/>
        </w:rPr>
        <w:tab/>
      </w:r>
      <w:r w:rsidR="00674210" w:rsidRPr="00E3755C">
        <w:rPr>
          <w:rFonts w:ascii="Arial" w:hAnsi="Arial" w:cs="Arial"/>
          <w:b/>
          <w:bCs/>
          <w:sz w:val="16"/>
          <w:szCs w:val="16"/>
        </w:rPr>
        <w:t>MÁRCIA CARVALHO GUEDES</w:t>
      </w:r>
    </w:p>
    <w:p w:rsidR="004C43D9" w:rsidRPr="00E3755C" w:rsidRDefault="00E746DF" w:rsidP="005E1530">
      <w:pPr>
        <w:ind w:right="47"/>
        <w:rPr>
          <w:rFonts w:ascii="Arial" w:hAnsi="Arial" w:cs="Arial"/>
          <w:bCs/>
          <w:sz w:val="16"/>
          <w:szCs w:val="16"/>
        </w:rPr>
      </w:pPr>
      <w:r w:rsidRPr="00E3755C">
        <w:rPr>
          <w:rFonts w:ascii="Arial" w:hAnsi="Arial" w:cs="Arial"/>
          <w:bCs/>
          <w:sz w:val="16"/>
          <w:szCs w:val="16"/>
        </w:rPr>
        <w:t>Superint</w:t>
      </w:r>
      <w:r w:rsidR="00BA5F6C" w:rsidRPr="00E3755C">
        <w:rPr>
          <w:rFonts w:ascii="Arial" w:hAnsi="Arial" w:cs="Arial"/>
          <w:bCs/>
          <w:sz w:val="16"/>
          <w:szCs w:val="16"/>
        </w:rPr>
        <w:t>endente Estadual de Licitações</w:t>
      </w:r>
      <w:r w:rsidR="00BA5F6C" w:rsidRPr="00E3755C">
        <w:rPr>
          <w:rFonts w:ascii="Arial" w:hAnsi="Arial" w:cs="Arial"/>
          <w:bCs/>
          <w:sz w:val="16"/>
          <w:szCs w:val="16"/>
        </w:rPr>
        <w:tab/>
      </w:r>
      <w:r w:rsidR="00BA5F6C" w:rsidRPr="00E3755C">
        <w:rPr>
          <w:rFonts w:ascii="Arial" w:hAnsi="Arial" w:cs="Arial"/>
          <w:bCs/>
          <w:sz w:val="16"/>
          <w:szCs w:val="16"/>
        </w:rPr>
        <w:tab/>
      </w:r>
      <w:r w:rsidR="00BA5F6C" w:rsidRPr="00E3755C">
        <w:rPr>
          <w:rFonts w:ascii="Arial" w:hAnsi="Arial" w:cs="Arial"/>
          <w:bCs/>
          <w:sz w:val="16"/>
          <w:szCs w:val="16"/>
        </w:rPr>
        <w:tab/>
      </w:r>
      <w:r w:rsidR="00BA5F6C" w:rsidRPr="00E3755C">
        <w:rPr>
          <w:rFonts w:ascii="Arial" w:hAnsi="Arial" w:cs="Arial"/>
          <w:bCs/>
          <w:sz w:val="16"/>
          <w:szCs w:val="16"/>
        </w:rPr>
        <w:tab/>
      </w:r>
      <w:r w:rsidR="00BA5F6C" w:rsidRPr="00E3755C">
        <w:rPr>
          <w:rFonts w:ascii="Arial" w:hAnsi="Arial" w:cs="Arial"/>
          <w:bCs/>
          <w:sz w:val="16"/>
          <w:szCs w:val="16"/>
        </w:rPr>
        <w:tab/>
      </w:r>
      <w:r w:rsidR="00674210" w:rsidRPr="00E3755C">
        <w:rPr>
          <w:rFonts w:ascii="Arial" w:hAnsi="Arial" w:cs="Arial"/>
          <w:bCs/>
          <w:sz w:val="16"/>
          <w:szCs w:val="16"/>
        </w:rPr>
        <w:t>Gerente de Sistema de Registro de Preços</w:t>
      </w:r>
    </w:p>
    <w:p w:rsidR="00E746DF" w:rsidRPr="00E3755C" w:rsidRDefault="00E746DF" w:rsidP="00674210">
      <w:pPr>
        <w:ind w:right="47"/>
        <w:jc w:val="center"/>
        <w:rPr>
          <w:rFonts w:ascii="Arial" w:hAnsi="Arial" w:cs="Arial"/>
          <w:sz w:val="16"/>
          <w:szCs w:val="16"/>
        </w:rPr>
      </w:pPr>
    </w:p>
    <w:p w:rsidR="00876638" w:rsidRPr="00E3755C" w:rsidRDefault="00876638" w:rsidP="009D2314">
      <w:pPr>
        <w:ind w:right="47"/>
        <w:jc w:val="both"/>
        <w:rPr>
          <w:rFonts w:ascii="Arial" w:hAnsi="Arial" w:cs="Arial"/>
          <w:b/>
          <w:bCs/>
          <w:sz w:val="16"/>
          <w:szCs w:val="16"/>
        </w:rPr>
      </w:pPr>
    </w:p>
    <w:p w:rsidR="00876638" w:rsidRPr="00E3755C" w:rsidRDefault="00876638" w:rsidP="009D2314">
      <w:pPr>
        <w:ind w:right="47"/>
        <w:jc w:val="both"/>
        <w:rPr>
          <w:rFonts w:ascii="Arial" w:hAnsi="Arial" w:cs="Arial"/>
          <w:b/>
          <w:bCs/>
          <w:sz w:val="16"/>
          <w:szCs w:val="16"/>
        </w:rPr>
      </w:pPr>
    </w:p>
    <w:p w:rsidR="00876638" w:rsidRPr="00E3755C" w:rsidRDefault="00876638" w:rsidP="009D2314">
      <w:pPr>
        <w:ind w:right="47"/>
        <w:jc w:val="both"/>
        <w:rPr>
          <w:rFonts w:ascii="Arial" w:hAnsi="Arial" w:cs="Arial"/>
          <w:b/>
          <w:bCs/>
          <w:sz w:val="16"/>
          <w:szCs w:val="16"/>
        </w:rPr>
      </w:pPr>
    </w:p>
    <w:p w:rsidR="009D2314" w:rsidRPr="00E3755C" w:rsidRDefault="009D2314" w:rsidP="009D2314">
      <w:pPr>
        <w:ind w:right="47"/>
        <w:jc w:val="both"/>
        <w:rPr>
          <w:rFonts w:ascii="Arial" w:hAnsi="Arial" w:cs="Arial"/>
          <w:b/>
          <w:bCs/>
          <w:sz w:val="16"/>
          <w:szCs w:val="16"/>
        </w:rPr>
      </w:pPr>
      <w:r w:rsidRPr="00E3755C">
        <w:rPr>
          <w:rFonts w:ascii="Arial" w:hAnsi="Arial" w:cs="Arial"/>
          <w:b/>
          <w:bCs/>
          <w:sz w:val="16"/>
          <w:szCs w:val="16"/>
        </w:rPr>
        <w:t>EMPRESA</w:t>
      </w:r>
      <w:r w:rsidR="00490488" w:rsidRPr="00E3755C">
        <w:rPr>
          <w:rFonts w:ascii="Arial" w:hAnsi="Arial" w:cs="Arial"/>
          <w:b/>
          <w:bCs/>
          <w:sz w:val="16"/>
          <w:szCs w:val="16"/>
        </w:rPr>
        <w:t>(S)</w:t>
      </w:r>
      <w:r w:rsidR="004C43D9" w:rsidRPr="00E3755C">
        <w:rPr>
          <w:rFonts w:ascii="Arial" w:hAnsi="Arial" w:cs="Arial"/>
          <w:b/>
          <w:bCs/>
          <w:sz w:val="16"/>
          <w:szCs w:val="16"/>
        </w:rPr>
        <w:t xml:space="preserve"> DETENTORA</w:t>
      </w:r>
      <w:r w:rsidR="00490488" w:rsidRPr="00E3755C">
        <w:rPr>
          <w:rFonts w:ascii="Arial" w:hAnsi="Arial" w:cs="Arial"/>
          <w:b/>
          <w:bCs/>
          <w:sz w:val="16"/>
          <w:szCs w:val="16"/>
        </w:rPr>
        <w:t>(S)</w:t>
      </w:r>
      <w:r w:rsidRPr="00E3755C">
        <w:rPr>
          <w:rFonts w:ascii="Arial" w:hAnsi="Arial" w:cs="Arial"/>
          <w:b/>
          <w:bCs/>
          <w:sz w:val="16"/>
          <w:szCs w:val="16"/>
        </w:rPr>
        <w:t>:</w:t>
      </w:r>
    </w:p>
    <w:p w:rsidR="009D2314" w:rsidRPr="00E3755C" w:rsidRDefault="002B37D9" w:rsidP="00526790">
      <w:pPr>
        <w:ind w:right="47"/>
        <w:jc w:val="both"/>
        <w:rPr>
          <w:rFonts w:ascii="Arial" w:hAnsi="Arial" w:cs="Arial"/>
          <w:b/>
          <w:bCs/>
          <w:sz w:val="16"/>
          <w:szCs w:val="16"/>
        </w:rPr>
      </w:pPr>
      <w:r w:rsidRPr="00E3755C">
        <w:rPr>
          <w:rFonts w:ascii="Arial" w:hAnsi="Arial" w:cs="Arial"/>
          <w:b/>
          <w:bCs/>
          <w:sz w:val="16"/>
          <w:szCs w:val="16"/>
        </w:rPr>
        <w:t>Qualificada</w:t>
      </w:r>
      <w:r w:rsidR="00490488" w:rsidRPr="00E3755C">
        <w:rPr>
          <w:rFonts w:ascii="Arial" w:hAnsi="Arial" w:cs="Arial"/>
          <w:b/>
          <w:bCs/>
          <w:sz w:val="16"/>
          <w:szCs w:val="16"/>
        </w:rPr>
        <w:t>(s)</w:t>
      </w:r>
      <w:r w:rsidRPr="00E3755C">
        <w:rPr>
          <w:rFonts w:ascii="Arial" w:hAnsi="Arial" w:cs="Arial"/>
          <w:b/>
          <w:bCs/>
          <w:sz w:val="16"/>
          <w:szCs w:val="16"/>
        </w:rPr>
        <w:t xml:space="preserve"> no Anexo Único desta Ata</w:t>
      </w:r>
    </w:p>
    <w:p w:rsidR="00627D90" w:rsidRPr="00E3755C" w:rsidRDefault="00627D90" w:rsidP="00526790">
      <w:pPr>
        <w:ind w:right="47"/>
        <w:jc w:val="both"/>
        <w:rPr>
          <w:rFonts w:ascii="Arial" w:hAnsi="Arial" w:cs="Arial"/>
          <w:b/>
          <w:bCs/>
          <w:sz w:val="16"/>
          <w:szCs w:val="16"/>
        </w:rPr>
      </w:pPr>
    </w:p>
    <w:p w:rsidR="00826468" w:rsidRPr="00E3755C" w:rsidRDefault="00826468" w:rsidP="00526790">
      <w:pPr>
        <w:ind w:right="47"/>
        <w:jc w:val="both"/>
        <w:rPr>
          <w:rFonts w:ascii="Arial" w:hAnsi="Arial" w:cs="Arial"/>
          <w:b/>
          <w:bCs/>
          <w:sz w:val="10"/>
          <w:szCs w:val="10"/>
        </w:rPr>
      </w:pPr>
    </w:p>
    <w:p w:rsidR="00C50BF7" w:rsidRPr="00E3755C" w:rsidRDefault="00A25D79" w:rsidP="00526790">
      <w:pPr>
        <w:ind w:right="47"/>
        <w:jc w:val="both"/>
        <w:rPr>
          <w:rFonts w:ascii="Arial" w:hAnsi="Arial" w:cs="Arial"/>
          <w:b/>
          <w:bCs/>
          <w:sz w:val="10"/>
          <w:szCs w:val="10"/>
        </w:rPr>
      </w:pPr>
      <w:r>
        <w:rPr>
          <w:rFonts w:ascii="Arial" w:hAnsi="Arial" w:cs="Arial"/>
          <w:b/>
          <w:bCs/>
          <w:sz w:val="10"/>
          <w:szCs w:val="10"/>
        </w:rPr>
        <w:t>ST</w:t>
      </w:r>
      <w:r w:rsidR="001F75AA" w:rsidRPr="00E3755C">
        <w:rPr>
          <w:rFonts w:ascii="Arial" w:hAnsi="Arial" w:cs="Arial"/>
          <w:b/>
          <w:bCs/>
          <w:sz w:val="10"/>
          <w:szCs w:val="10"/>
        </w:rPr>
        <w:t>/SRP</w:t>
      </w:r>
    </w:p>
    <w:sectPr w:rsidR="00C50BF7" w:rsidRPr="00E3755C"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0809" w:rsidRDefault="00C10809">
      <w:r>
        <w:separator/>
      </w:r>
    </w:p>
  </w:endnote>
  <w:endnote w:type="continuationSeparator" w:id="0">
    <w:p w:rsidR="00C10809" w:rsidRDefault="00C108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0809" w:rsidRDefault="00C10809">
      <w:r>
        <w:separator/>
      </w:r>
    </w:p>
  </w:footnote>
  <w:footnote w:type="continuationSeparator" w:id="0">
    <w:p w:rsidR="00C10809" w:rsidRDefault="00C108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809" w:rsidRDefault="00C10809">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9">
    <w:nsid w:val="12847DBC"/>
    <w:multiLevelType w:val="multilevel"/>
    <w:tmpl w:val="00000002"/>
    <w:lvl w:ilvl="0">
      <w:start w:val="1"/>
      <w:numFmt w:val="decimal"/>
      <w:lvlText w:val="%1."/>
      <w:lvlJc w:val="left"/>
      <w:pPr>
        <w:tabs>
          <w:tab w:val="num" w:pos="720"/>
        </w:tabs>
        <w:ind w:left="720" w:hanging="360"/>
      </w:pPr>
      <w:rPr>
        <w:b/>
        <w:i w:val="0"/>
        <w:sz w:val="24"/>
        <w:szCs w:val="24"/>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9615A90"/>
    <w:multiLevelType w:val="hybridMultilevel"/>
    <w:tmpl w:val="1506F58A"/>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5245A5F"/>
    <w:multiLevelType w:val="hybridMultilevel"/>
    <w:tmpl w:val="B6A2EC9A"/>
    <w:lvl w:ilvl="0" w:tplc="96108318">
      <w:start w:val="1"/>
      <w:numFmt w:val="lowerLetter"/>
      <w:lvlText w:val="%1."/>
      <w:lvlJc w:val="righ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9884AE6"/>
    <w:multiLevelType w:val="multilevel"/>
    <w:tmpl w:val="57C0BA4E"/>
    <w:lvl w:ilvl="0">
      <w:start w:val="6"/>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766"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19">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499D4CAD"/>
    <w:multiLevelType w:val="multilevel"/>
    <w:tmpl w:val="51080670"/>
    <w:lvl w:ilvl="0">
      <w:start w:val="19"/>
      <w:numFmt w:val="decimal"/>
      <w:lvlText w:val="%1."/>
      <w:lvlJc w:val="left"/>
      <w:pPr>
        <w:ind w:left="660" w:hanging="660"/>
      </w:pPr>
      <w:rPr>
        <w:rFonts w:hint="default"/>
        <w:b/>
        <w:u w:val="single"/>
      </w:rPr>
    </w:lvl>
    <w:lvl w:ilvl="1">
      <w:start w:val="2"/>
      <w:numFmt w:val="decimal"/>
      <w:lvlText w:val="%1.%2."/>
      <w:lvlJc w:val="left"/>
      <w:pPr>
        <w:ind w:left="660" w:hanging="660"/>
      </w:pPr>
      <w:rPr>
        <w:rFonts w:hint="default"/>
        <w:b/>
        <w:u w:val="singl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single"/>
      </w:rPr>
    </w:lvl>
    <w:lvl w:ilvl="4">
      <w:start w:val="1"/>
      <w:numFmt w:val="upperRoman"/>
      <w:lvlText w:val="%1.%2.%3.%4.%5."/>
      <w:lvlJc w:val="left"/>
      <w:pPr>
        <w:ind w:left="1440" w:hanging="144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1">
    <w:nsid w:val="4C4B0D5B"/>
    <w:multiLevelType w:val="multilevel"/>
    <w:tmpl w:val="3364ECF6"/>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E997E39"/>
    <w:multiLevelType w:val="hybridMultilevel"/>
    <w:tmpl w:val="56C05F10"/>
    <w:lvl w:ilvl="0" w:tplc="E224238E">
      <w:start w:val="1"/>
      <w:numFmt w:val="lowerLetter"/>
      <w:lvlText w:val="%1."/>
      <w:lvlJc w:val="left"/>
      <w:pPr>
        <w:ind w:left="2007" w:hanging="360"/>
      </w:pPr>
      <w:rPr>
        <w:rFonts w:hint="default"/>
      </w:rPr>
    </w:lvl>
    <w:lvl w:ilvl="1" w:tplc="04160019">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23">
    <w:nsid w:val="552659C5"/>
    <w:multiLevelType w:val="multilevel"/>
    <w:tmpl w:val="9378F48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8F31B44"/>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27">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9">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3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3"/>
  </w:num>
  <w:num w:numId="2">
    <w:abstractNumId w:val="16"/>
  </w:num>
  <w:num w:numId="3">
    <w:abstractNumId w:val="7"/>
  </w:num>
  <w:num w:numId="4">
    <w:abstractNumId w:val="6"/>
  </w:num>
  <w:num w:numId="5">
    <w:abstractNumId w:val="19"/>
  </w:num>
  <w:num w:numId="6">
    <w:abstractNumId w:val="17"/>
  </w:num>
  <w:num w:numId="7">
    <w:abstractNumId w:val="27"/>
  </w:num>
  <w:num w:numId="8">
    <w:abstractNumId w:val="13"/>
  </w:num>
  <w:num w:numId="9">
    <w:abstractNumId w:val="15"/>
  </w:num>
  <w:num w:numId="10">
    <w:abstractNumId w:val="5"/>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24"/>
  </w:num>
  <w:num w:numId="14">
    <w:abstractNumId w:val="30"/>
  </w:num>
  <w:num w:numId="15">
    <w:abstractNumId w:val="3"/>
  </w:num>
  <w:num w:numId="16">
    <w:abstractNumId w:val="4"/>
  </w:num>
  <w:num w:numId="17">
    <w:abstractNumId w:val="18"/>
  </w:num>
  <w:num w:numId="18">
    <w:abstractNumId w:val="29"/>
  </w:num>
  <w:num w:numId="19">
    <w:abstractNumId w:val="12"/>
  </w:num>
  <w:num w:numId="20">
    <w:abstractNumId w:val="26"/>
  </w:num>
  <w:num w:numId="21">
    <w:abstractNumId w:val="8"/>
  </w:num>
  <w:num w:numId="22">
    <w:abstractNumId w:val="14"/>
  </w:num>
  <w:num w:numId="23">
    <w:abstractNumId w:val="20"/>
  </w:num>
  <w:num w:numId="24">
    <w:abstractNumId w:val="22"/>
  </w:num>
  <w:num w:numId="25">
    <w:abstractNumId w:val="21"/>
  </w:num>
  <w:num w:numId="26">
    <w:abstractNumId w:val="1"/>
  </w:num>
  <w:num w:numId="27">
    <w:abstractNumId w:val="2"/>
  </w:num>
  <w:num w:numId="28">
    <w:abstractNumId w:val="10"/>
  </w:num>
  <w:num w:numId="29">
    <w:abstractNumId w:val="9"/>
  </w:num>
  <w:num w:numId="30">
    <w:abstractNumId w:val="2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460"/>
    <w:rsid w:val="000E6330"/>
    <w:rsid w:val="000F74A8"/>
    <w:rsid w:val="000F7CBF"/>
    <w:rsid w:val="001001E2"/>
    <w:rsid w:val="00103BF6"/>
    <w:rsid w:val="00104A59"/>
    <w:rsid w:val="00105005"/>
    <w:rsid w:val="0010657B"/>
    <w:rsid w:val="0010778E"/>
    <w:rsid w:val="001101E5"/>
    <w:rsid w:val="00110EB4"/>
    <w:rsid w:val="00110F0D"/>
    <w:rsid w:val="001140FE"/>
    <w:rsid w:val="001149DB"/>
    <w:rsid w:val="00116604"/>
    <w:rsid w:val="00117DED"/>
    <w:rsid w:val="00122008"/>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70DC0"/>
    <w:rsid w:val="00173768"/>
    <w:rsid w:val="00181DAB"/>
    <w:rsid w:val="00190648"/>
    <w:rsid w:val="0019378A"/>
    <w:rsid w:val="00196276"/>
    <w:rsid w:val="001A0C25"/>
    <w:rsid w:val="001A4EC2"/>
    <w:rsid w:val="001A63B1"/>
    <w:rsid w:val="001B1455"/>
    <w:rsid w:val="001C18CF"/>
    <w:rsid w:val="001C2D5C"/>
    <w:rsid w:val="001D03D0"/>
    <w:rsid w:val="001D13A1"/>
    <w:rsid w:val="001D515A"/>
    <w:rsid w:val="001D6628"/>
    <w:rsid w:val="001D737C"/>
    <w:rsid w:val="001D7CAD"/>
    <w:rsid w:val="001E07E0"/>
    <w:rsid w:val="001E1A8A"/>
    <w:rsid w:val="001E4390"/>
    <w:rsid w:val="001E5672"/>
    <w:rsid w:val="001E79D3"/>
    <w:rsid w:val="001F11F9"/>
    <w:rsid w:val="001F4DCD"/>
    <w:rsid w:val="001F6435"/>
    <w:rsid w:val="001F75AA"/>
    <w:rsid w:val="00201234"/>
    <w:rsid w:val="00206819"/>
    <w:rsid w:val="00211878"/>
    <w:rsid w:val="00213CF2"/>
    <w:rsid w:val="0021596E"/>
    <w:rsid w:val="00220F78"/>
    <w:rsid w:val="00231021"/>
    <w:rsid w:val="00237D75"/>
    <w:rsid w:val="0024014B"/>
    <w:rsid w:val="00243358"/>
    <w:rsid w:val="00243C16"/>
    <w:rsid w:val="00244983"/>
    <w:rsid w:val="00255F4C"/>
    <w:rsid w:val="00256091"/>
    <w:rsid w:val="00260036"/>
    <w:rsid w:val="00263010"/>
    <w:rsid w:val="002640C0"/>
    <w:rsid w:val="00265C0C"/>
    <w:rsid w:val="0026689A"/>
    <w:rsid w:val="00266E26"/>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300A"/>
    <w:rsid w:val="002E5759"/>
    <w:rsid w:val="002E6E30"/>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62C2"/>
    <w:rsid w:val="003645F7"/>
    <w:rsid w:val="003659F4"/>
    <w:rsid w:val="003721B4"/>
    <w:rsid w:val="003725DB"/>
    <w:rsid w:val="003751B5"/>
    <w:rsid w:val="003810F2"/>
    <w:rsid w:val="003860D7"/>
    <w:rsid w:val="0039010C"/>
    <w:rsid w:val="003977B2"/>
    <w:rsid w:val="00397D1E"/>
    <w:rsid w:val="003A2E4C"/>
    <w:rsid w:val="003A40B9"/>
    <w:rsid w:val="003B4751"/>
    <w:rsid w:val="003B4B40"/>
    <w:rsid w:val="003B4FB5"/>
    <w:rsid w:val="003B596C"/>
    <w:rsid w:val="003B608D"/>
    <w:rsid w:val="003B68BB"/>
    <w:rsid w:val="003C170A"/>
    <w:rsid w:val="003C3A9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266E2"/>
    <w:rsid w:val="00430B87"/>
    <w:rsid w:val="0043293A"/>
    <w:rsid w:val="00433462"/>
    <w:rsid w:val="00434BB3"/>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6FE5"/>
    <w:rsid w:val="00467E48"/>
    <w:rsid w:val="004711F6"/>
    <w:rsid w:val="004802FF"/>
    <w:rsid w:val="0048752A"/>
    <w:rsid w:val="0049023D"/>
    <w:rsid w:val="00490488"/>
    <w:rsid w:val="004925D2"/>
    <w:rsid w:val="0049302E"/>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47B7"/>
    <w:rsid w:val="00515E3C"/>
    <w:rsid w:val="00516EE5"/>
    <w:rsid w:val="00517DBC"/>
    <w:rsid w:val="00521109"/>
    <w:rsid w:val="00524202"/>
    <w:rsid w:val="00526790"/>
    <w:rsid w:val="005269EC"/>
    <w:rsid w:val="00526D01"/>
    <w:rsid w:val="00531DA4"/>
    <w:rsid w:val="00534C71"/>
    <w:rsid w:val="005353C3"/>
    <w:rsid w:val="00542D5C"/>
    <w:rsid w:val="0054767B"/>
    <w:rsid w:val="00554211"/>
    <w:rsid w:val="00554CC0"/>
    <w:rsid w:val="00563419"/>
    <w:rsid w:val="005664B5"/>
    <w:rsid w:val="00570245"/>
    <w:rsid w:val="00571745"/>
    <w:rsid w:val="00571CB1"/>
    <w:rsid w:val="0057352A"/>
    <w:rsid w:val="00577B89"/>
    <w:rsid w:val="00580D95"/>
    <w:rsid w:val="00587C0E"/>
    <w:rsid w:val="00590F87"/>
    <w:rsid w:val="00592E29"/>
    <w:rsid w:val="005965DB"/>
    <w:rsid w:val="005A50AE"/>
    <w:rsid w:val="005A6DF8"/>
    <w:rsid w:val="005A7B62"/>
    <w:rsid w:val="005C0359"/>
    <w:rsid w:val="005C080E"/>
    <w:rsid w:val="005C42CC"/>
    <w:rsid w:val="005C50B2"/>
    <w:rsid w:val="005C7BAE"/>
    <w:rsid w:val="005D01B7"/>
    <w:rsid w:val="005D0A15"/>
    <w:rsid w:val="005D38AA"/>
    <w:rsid w:val="005D3977"/>
    <w:rsid w:val="005D4B7F"/>
    <w:rsid w:val="005E1530"/>
    <w:rsid w:val="005E2FA0"/>
    <w:rsid w:val="005E313E"/>
    <w:rsid w:val="005E653B"/>
    <w:rsid w:val="005F021E"/>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110F"/>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0B0"/>
    <w:rsid w:val="00696376"/>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55A6"/>
    <w:rsid w:val="0072067D"/>
    <w:rsid w:val="007305D5"/>
    <w:rsid w:val="00732B0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2F3D"/>
    <w:rsid w:val="007E5F23"/>
    <w:rsid w:val="007E6BA2"/>
    <w:rsid w:val="007F109C"/>
    <w:rsid w:val="007F3CA9"/>
    <w:rsid w:val="007F5380"/>
    <w:rsid w:val="007F6222"/>
    <w:rsid w:val="007F679C"/>
    <w:rsid w:val="0080018A"/>
    <w:rsid w:val="008012DE"/>
    <w:rsid w:val="00802CEE"/>
    <w:rsid w:val="00810266"/>
    <w:rsid w:val="00811634"/>
    <w:rsid w:val="00811C3A"/>
    <w:rsid w:val="00812047"/>
    <w:rsid w:val="00814595"/>
    <w:rsid w:val="00817C09"/>
    <w:rsid w:val="0082072C"/>
    <w:rsid w:val="0082511E"/>
    <w:rsid w:val="00826468"/>
    <w:rsid w:val="00826861"/>
    <w:rsid w:val="00833FDA"/>
    <w:rsid w:val="00835CCF"/>
    <w:rsid w:val="0084100A"/>
    <w:rsid w:val="00842C6B"/>
    <w:rsid w:val="00843722"/>
    <w:rsid w:val="00843AD3"/>
    <w:rsid w:val="00844196"/>
    <w:rsid w:val="00845EF4"/>
    <w:rsid w:val="00852B45"/>
    <w:rsid w:val="00857D51"/>
    <w:rsid w:val="00857F9F"/>
    <w:rsid w:val="0086196D"/>
    <w:rsid w:val="00861D11"/>
    <w:rsid w:val="00864457"/>
    <w:rsid w:val="00865D9C"/>
    <w:rsid w:val="00866569"/>
    <w:rsid w:val="00866E56"/>
    <w:rsid w:val="008700B2"/>
    <w:rsid w:val="00870695"/>
    <w:rsid w:val="0087265A"/>
    <w:rsid w:val="00873EE0"/>
    <w:rsid w:val="00875016"/>
    <w:rsid w:val="00876638"/>
    <w:rsid w:val="00880FC8"/>
    <w:rsid w:val="00881DB1"/>
    <w:rsid w:val="00881F65"/>
    <w:rsid w:val="008860E5"/>
    <w:rsid w:val="008911E6"/>
    <w:rsid w:val="00891C60"/>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E63B1"/>
    <w:rsid w:val="008F3332"/>
    <w:rsid w:val="008F73CB"/>
    <w:rsid w:val="0090261A"/>
    <w:rsid w:val="00903614"/>
    <w:rsid w:val="00905071"/>
    <w:rsid w:val="00905D6A"/>
    <w:rsid w:val="00906CA0"/>
    <w:rsid w:val="009111DB"/>
    <w:rsid w:val="00914C49"/>
    <w:rsid w:val="00921320"/>
    <w:rsid w:val="009274AC"/>
    <w:rsid w:val="00930E5A"/>
    <w:rsid w:val="00931D32"/>
    <w:rsid w:val="009327AC"/>
    <w:rsid w:val="00935BDC"/>
    <w:rsid w:val="00937D1C"/>
    <w:rsid w:val="00937E9F"/>
    <w:rsid w:val="009453B9"/>
    <w:rsid w:val="0095479C"/>
    <w:rsid w:val="009600AB"/>
    <w:rsid w:val="00960948"/>
    <w:rsid w:val="0096128C"/>
    <w:rsid w:val="00963E91"/>
    <w:rsid w:val="009643A4"/>
    <w:rsid w:val="00964A5D"/>
    <w:rsid w:val="009728FB"/>
    <w:rsid w:val="00972BBB"/>
    <w:rsid w:val="00974D28"/>
    <w:rsid w:val="00977B39"/>
    <w:rsid w:val="0098097E"/>
    <w:rsid w:val="009923B7"/>
    <w:rsid w:val="00996BFE"/>
    <w:rsid w:val="009A0931"/>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15EE"/>
    <w:rsid w:val="009F2597"/>
    <w:rsid w:val="009F2CD8"/>
    <w:rsid w:val="00A03750"/>
    <w:rsid w:val="00A03BE6"/>
    <w:rsid w:val="00A0491E"/>
    <w:rsid w:val="00A11893"/>
    <w:rsid w:val="00A162C1"/>
    <w:rsid w:val="00A16F8B"/>
    <w:rsid w:val="00A172C9"/>
    <w:rsid w:val="00A25D79"/>
    <w:rsid w:val="00A30C5B"/>
    <w:rsid w:val="00A30C71"/>
    <w:rsid w:val="00A323F8"/>
    <w:rsid w:val="00A37077"/>
    <w:rsid w:val="00A41308"/>
    <w:rsid w:val="00A41F3E"/>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2E51"/>
    <w:rsid w:val="00A95772"/>
    <w:rsid w:val="00AA4657"/>
    <w:rsid w:val="00AA5CD4"/>
    <w:rsid w:val="00AA7C4D"/>
    <w:rsid w:val="00AB70A8"/>
    <w:rsid w:val="00AC04A8"/>
    <w:rsid w:val="00AC4419"/>
    <w:rsid w:val="00AC4D5B"/>
    <w:rsid w:val="00AC50A6"/>
    <w:rsid w:val="00AC50A9"/>
    <w:rsid w:val="00AC7004"/>
    <w:rsid w:val="00AD0282"/>
    <w:rsid w:val="00AD0AEB"/>
    <w:rsid w:val="00AD3BD6"/>
    <w:rsid w:val="00AD47CE"/>
    <w:rsid w:val="00AE1772"/>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4A65"/>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0809"/>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B580D"/>
    <w:rsid w:val="00CD1BAA"/>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3757D"/>
    <w:rsid w:val="00D41CB0"/>
    <w:rsid w:val="00D5545F"/>
    <w:rsid w:val="00D63A4B"/>
    <w:rsid w:val="00D678C8"/>
    <w:rsid w:val="00D7089B"/>
    <w:rsid w:val="00D74634"/>
    <w:rsid w:val="00D75384"/>
    <w:rsid w:val="00D75B36"/>
    <w:rsid w:val="00D77206"/>
    <w:rsid w:val="00D93EB7"/>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26A6"/>
    <w:rsid w:val="00E160BA"/>
    <w:rsid w:val="00E23C85"/>
    <w:rsid w:val="00E25115"/>
    <w:rsid w:val="00E3755C"/>
    <w:rsid w:val="00E40F89"/>
    <w:rsid w:val="00E4549A"/>
    <w:rsid w:val="00E464A7"/>
    <w:rsid w:val="00E522A9"/>
    <w:rsid w:val="00E542CE"/>
    <w:rsid w:val="00E55E7F"/>
    <w:rsid w:val="00E712C4"/>
    <w:rsid w:val="00E717DD"/>
    <w:rsid w:val="00E71CF0"/>
    <w:rsid w:val="00E727D5"/>
    <w:rsid w:val="00E72C3A"/>
    <w:rsid w:val="00E732A9"/>
    <w:rsid w:val="00E746DF"/>
    <w:rsid w:val="00E93F3F"/>
    <w:rsid w:val="00E94593"/>
    <w:rsid w:val="00EA17EC"/>
    <w:rsid w:val="00EB4B2B"/>
    <w:rsid w:val="00EC12CE"/>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276EA"/>
    <w:rsid w:val="00F30035"/>
    <w:rsid w:val="00F31CC9"/>
    <w:rsid w:val="00F3201D"/>
    <w:rsid w:val="00F4077F"/>
    <w:rsid w:val="00F4172E"/>
    <w:rsid w:val="00F42FC7"/>
    <w:rsid w:val="00F43C1B"/>
    <w:rsid w:val="00F44139"/>
    <w:rsid w:val="00F52716"/>
    <w:rsid w:val="00F620F2"/>
    <w:rsid w:val="00F62BDA"/>
    <w:rsid w:val="00F67134"/>
    <w:rsid w:val="00F73958"/>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11FA"/>
    <w:rsid w:val="00FB3A91"/>
    <w:rsid w:val="00FB6738"/>
    <w:rsid w:val="00FC222E"/>
    <w:rsid w:val="00FC2946"/>
    <w:rsid w:val="00FC4455"/>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Heading 1a,Cabeçalho superior,Char Char Char Char Char Char Char,foote,Header Char,encabezado"/>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rsid w:val="00563419"/>
    <w:rPr>
      <w:sz w:val="20"/>
      <w:szCs w:val="20"/>
    </w:rPr>
  </w:style>
  <w:style w:type="character" w:customStyle="1" w:styleId="CabealhoChar">
    <w:name w:val="Cabeçalho Char"/>
    <w:aliases w:val="hd Char,he Char,Heading 1a Char,Cabeçalho superior Char,Char Char Char Char Char Char Char Char,foote Char,Header Char Char,encabezad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SemEspaamento6">
    <w:name w:val="Sem Espaçamento6"/>
    <w:qFormat/>
    <w:rsid w:val="001F75AA"/>
    <w:pPr>
      <w:spacing w:after="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84D55C-303E-42AA-9A3A-3C018033E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2738</Words>
  <Characters>15308</Characters>
  <Application>Microsoft Office Word</Application>
  <DocSecurity>0</DocSecurity>
  <Lines>127</Lines>
  <Paragraphs>36</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18010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81420293249</cp:lastModifiedBy>
  <cp:revision>4</cp:revision>
  <cp:lastPrinted>2017-01-19T13:58:00Z</cp:lastPrinted>
  <dcterms:created xsi:type="dcterms:W3CDTF">2017-01-19T12:54:00Z</dcterms:created>
  <dcterms:modified xsi:type="dcterms:W3CDTF">2017-01-19T13:58:00Z</dcterms:modified>
</cp:coreProperties>
</file>