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9D2314" w:rsidRPr="00CD76F1" w:rsidRDefault="00A41308" w:rsidP="00CD76F1">
      <w:pPr>
        <w:pStyle w:val="Cabealho"/>
        <w:spacing w:before="100" w:after="100"/>
        <w:contextualSpacing/>
        <w:jc w:val="center"/>
      </w:pPr>
      <w:r>
        <w:t>Porto V</w:t>
      </w:r>
      <w:r w:rsidR="00531DA4" w:rsidRPr="00B544F3">
        <w:t xml:space="preserve">elho, Rondônia. </w:t>
      </w:r>
      <w:bookmarkEnd w:id="0"/>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554211">
        <w:rPr>
          <w:rFonts w:ascii="Arial" w:hAnsi="Arial" w:cs="Arial"/>
          <w:b/>
          <w:sz w:val="16"/>
          <w:szCs w:val="16"/>
        </w:rPr>
        <w:t>004</w:t>
      </w:r>
      <w:r w:rsidR="008C7613">
        <w:rPr>
          <w:rFonts w:ascii="Arial" w:hAnsi="Arial" w:cs="Arial"/>
          <w:b/>
          <w:sz w:val="16"/>
          <w:szCs w:val="16"/>
        </w:rPr>
        <w:t>/201</w:t>
      </w:r>
      <w:r w:rsidR="00554211">
        <w:rPr>
          <w:rFonts w:ascii="Arial" w:hAnsi="Arial" w:cs="Arial"/>
          <w:b/>
          <w:sz w:val="16"/>
          <w:szCs w:val="16"/>
        </w:rPr>
        <w:t>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554211">
        <w:rPr>
          <w:rFonts w:ascii="Arial" w:hAnsi="Arial" w:cs="Arial"/>
          <w:b/>
          <w:bCs/>
          <w:sz w:val="16"/>
          <w:szCs w:val="16"/>
        </w:rPr>
        <w:t>635</w:t>
      </w:r>
      <w:r w:rsidR="008C7613">
        <w:rPr>
          <w:rFonts w:ascii="Arial" w:hAnsi="Arial" w:cs="Arial"/>
          <w:b/>
          <w:bCs/>
          <w:sz w:val="16"/>
          <w:szCs w:val="16"/>
        </w:rPr>
        <w:t>/201</w:t>
      </w:r>
      <w:r w:rsidR="00F30035">
        <w:rPr>
          <w:rFonts w:ascii="Arial" w:hAnsi="Arial" w:cs="Arial"/>
          <w:b/>
          <w:bCs/>
          <w:sz w:val="16"/>
          <w:szCs w:val="16"/>
        </w:rPr>
        <w:t>6</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PROCESSO: </w:t>
      </w:r>
      <w:r w:rsidR="00F276EA">
        <w:rPr>
          <w:rFonts w:ascii="Arial" w:hAnsi="Arial" w:cs="Arial"/>
          <w:b/>
          <w:noProof/>
          <w:sz w:val="16"/>
          <w:szCs w:val="16"/>
        </w:rPr>
        <w:t>01.</w:t>
      </w:r>
      <w:r w:rsidR="00CE771E">
        <w:rPr>
          <w:rFonts w:ascii="Arial" w:hAnsi="Arial" w:cs="Arial"/>
          <w:b/>
          <w:noProof/>
          <w:sz w:val="16"/>
          <w:szCs w:val="16"/>
        </w:rPr>
        <w:t>1</w:t>
      </w:r>
      <w:r w:rsidR="00D75384">
        <w:rPr>
          <w:rFonts w:ascii="Arial" w:hAnsi="Arial" w:cs="Arial"/>
          <w:b/>
          <w:noProof/>
          <w:sz w:val="16"/>
          <w:szCs w:val="16"/>
        </w:rPr>
        <w:t>506.0003</w:t>
      </w:r>
      <w:r w:rsidR="00554211">
        <w:rPr>
          <w:rFonts w:ascii="Arial" w:hAnsi="Arial" w:cs="Arial"/>
          <w:b/>
          <w:noProof/>
          <w:sz w:val="16"/>
          <w:szCs w:val="16"/>
        </w:rPr>
        <w:t>1</w:t>
      </w:r>
      <w:r w:rsidR="00D75384">
        <w:rPr>
          <w:rFonts w:ascii="Arial" w:hAnsi="Arial" w:cs="Arial"/>
          <w:b/>
          <w:noProof/>
          <w:sz w:val="16"/>
          <w:szCs w:val="16"/>
        </w:rPr>
        <w:t>-00/2016</w:t>
      </w:r>
    </w:p>
    <w:p w:rsidR="009D2314" w:rsidRPr="00587C0E" w:rsidRDefault="009D2314" w:rsidP="00F73958">
      <w:pPr>
        <w:pStyle w:val="Cabealho"/>
        <w:jc w:val="both"/>
        <w:rPr>
          <w:rFonts w:ascii="Arial" w:hAnsi="Arial" w:cs="Arial"/>
          <w:b/>
          <w:sz w:val="16"/>
          <w:szCs w:val="16"/>
        </w:rPr>
      </w:pPr>
    </w:p>
    <w:p w:rsidR="009D2314" w:rsidRPr="00554211" w:rsidRDefault="002E300A" w:rsidP="007E2F3D">
      <w:pPr>
        <w:jc w:val="both"/>
        <w:rPr>
          <w:rFonts w:ascii="Arial" w:hAnsi="Arial" w:cs="Arial"/>
          <w:kern w:val="36"/>
          <w:sz w:val="16"/>
          <w:szCs w:val="16"/>
        </w:rPr>
      </w:pPr>
      <w:r w:rsidRPr="00DB505B">
        <w:rPr>
          <w:rFonts w:ascii="Arial" w:hAnsi="Arial" w:cs="Arial"/>
          <w:sz w:val="16"/>
          <w:szCs w:val="16"/>
        </w:rPr>
        <w:t xml:space="preserve">Pelo presente instrumento, o </w:t>
      </w:r>
      <w:r w:rsidR="00190648" w:rsidRPr="00DB505B">
        <w:rPr>
          <w:rFonts w:ascii="Arial" w:hAnsi="Arial" w:cs="Arial"/>
          <w:b/>
          <w:sz w:val="16"/>
          <w:szCs w:val="16"/>
        </w:rPr>
        <w:t>ESTADO DE RONDÔNIA</w:t>
      </w:r>
      <w:r w:rsidRPr="00DB505B">
        <w:rPr>
          <w:rFonts w:ascii="Arial" w:hAnsi="Arial" w:cs="Arial"/>
          <w:sz w:val="16"/>
          <w:szCs w:val="16"/>
        </w:rPr>
        <w:t xml:space="preserve">, através da SUPERINTENDÊNCIA ESTADUAL DE LICITAÇÕES – SUPEL </w:t>
      </w:r>
      <w:r w:rsidRPr="00DB505B">
        <w:rPr>
          <w:rFonts w:ascii="Arial" w:hAnsi="Arial" w:cs="Arial"/>
          <w:color w:val="000000"/>
          <w:sz w:val="16"/>
          <w:szCs w:val="16"/>
        </w:rPr>
        <w:t xml:space="preserve">situada à </w:t>
      </w:r>
      <w:r w:rsidRPr="00DB505B">
        <w:rPr>
          <w:rFonts w:ascii="Arial" w:hAnsi="Arial" w:cs="Arial"/>
          <w:sz w:val="16"/>
          <w:szCs w:val="16"/>
        </w:rPr>
        <w:t xml:space="preserve">AV. </w:t>
      </w:r>
      <w:r w:rsidRPr="00D75384">
        <w:rPr>
          <w:rFonts w:ascii="Arial" w:hAnsi="Arial" w:cs="Arial"/>
          <w:sz w:val="16"/>
          <w:szCs w:val="16"/>
        </w:rPr>
        <w:t>FARQUAR N° 2986 COMPLEXO RIO MADEIRA EDIFÍCIO</w:t>
      </w:r>
      <w:r w:rsidR="00624815" w:rsidRPr="00D75384">
        <w:rPr>
          <w:rFonts w:ascii="Arial" w:hAnsi="Arial" w:cs="Arial"/>
          <w:sz w:val="16"/>
          <w:szCs w:val="16"/>
        </w:rPr>
        <w:t>, CURVO 03</w:t>
      </w:r>
      <w:r w:rsidRPr="00D75384">
        <w:rPr>
          <w:rFonts w:ascii="Arial" w:hAnsi="Arial" w:cs="Arial"/>
          <w:sz w:val="16"/>
          <w:szCs w:val="16"/>
        </w:rPr>
        <w:t xml:space="preserve"> RIO JAMARI 1º ANDAR – BAIRRO: PEDRINHAS, neste ato representado pelo </w:t>
      </w:r>
      <w:r w:rsidRPr="00D75384">
        <w:rPr>
          <w:rFonts w:ascii="Arial" w:hAnsi="Arial" w:cs="Arial"/>
          <w:b/>
          <w:bCs/>
          <w:sz w:val="16"/>
          <w:szCs w:val="16"/>
        </w:rPr>
        <w:t>Superintendente da SUPEL</w:t>
      </w:r>
      <w:r w:rsidRPr="00D75384">
        <w:rPr>
          <w:rFonts w:ascii="Arial" w:hAnsi="Arial" w:cs="Arial"/>
          <w:sz w:val="16"/>
          <w:szCs w:val="16"/>
        </w:rPr>
        <w:t>, Senhor Márcio Rogério Gabriel e a(s) empresa(s) qualificada(s) no</w:t>
      </w:r>
      <w:r w:rsidR="00190648" w:rsidRPr="00D75384">
        <w:rPr>
          <w:rFonts w:ascii="Arial" w:hAnsi="Arial" w:cs="Arial"/>
          <w:sz w:val="16"/>
          <w:szCs w:val="16"/>
        </w:rPr>
        <w:t xml:space="preserve"> Anexo Único desta Ata, resolvem</w:t>
      </w:r>
      <w:r w:rsidRPr="00D75384">
        <w:rPr>
          <w:rFonts w:ascii="Arial" w:hAnsi="Arial" w:cs="Arial"/>
          <w:sz w:val="16"/>
          <w:szCs w:val="16"/>
        </w:rPr>
        <w:t xml:space="preserve"> </w:t>
      </w:r>
      <w:r w:rsidRPr="00D75384">
        <w:rPr>
          <w:rFonts w:ascii="Arial" w:hAnsi="Arial" w:cs="Arial"/>
          <w:b/>
          <w:bCs/>
          <w:sz w:val="16"/>
          <w:szCs w:val="16"/>
        </w:rPr>
        <w:t xml:space="preserve">REGISTRAR O </w:t>
      </w:r>
      <w:r w:rsidRPr="00554211">
        <w:rPr>
          <w:rFonts w:ascii="Arial" w:hAnsi="Arial" w:cs="Arial"/>
          <w:b/>
          <w:bCs/>
          <w:sz w:val="16"/>
          <w:szCs w:val="16"/>
        </w:rPr>
        <w:t>PREÇ</w:t>
      </w:r>
      <w:r w:rsidR="00F17DD3" w:rsidRPr="00554211">
        <w:rPr>
          <w:rFonts w:ascii="Arial" w:hAnsi="Arial" w:cs="Arial"/>
          <w:b/>
          <w:bCs/>
          <w:sz w:val="16"/>
          <w:szCs w:val="16"/>
        </w:rPr>
        <w:t>O</w:t>
      </w:r>
      <w:r w:rsidR="00891C60" w:rsidRPr="00554211">
        <w:rPr>
          <w:rFonts w:ascii="Arial" w:hAnsi="Arial" w:cs="Arial"/>
          <w:sz w:val="16"/>
          <w:szCs w:val="16"/>
        </w:rPr>
        <w:t xml:space="preserve"> </w:t>
      </w:r>
      <w:r w:rsidR="00554211" w:rsidRPr="00554211">
        <w:t>para aquisição/fornecimento de material de consumo (pó para levantamento, coleta e revelação de impressão digital)</w:t>
      </w:r>
      <w:r w:rsidR="009600AB" w:rsidRPr="00554211">
        <w:rPr>
          <w:rFonts w:ascii="Arial" w:hAnsi="Arial" w:cs="Arial"/>
          <w:sz w:val="16"/>
          <w:szCs w:val="16"/>
        </w:rPr>
        <w:t xml:space="preserve">, para atender as necessidades da </w:t>
      </w:r>
      <w:r w:rsidR="00D75384" w:rsidRPr="00554211">
        <w:rPr>
          <w:rFonts w:ascii="Arial" w:hAnsi="Arial" w:cs="Arial"/>
          <w:sz w:val="16"/>
          <w:szCs w:val="16"/>
        </w:rPr>
        <w:t>Superintendência de Polícia Técnico-C</w:t>
      </w:r>
      <w:r w:rsidR="009600AB" w:rsidRPr="00554211">
        <w:rPr>
          <w:rFonts w:ascii="Arial" w:hAnsi="Arial" w:cs="Arial"/>
          <w:sz w:val="16"/>
          <w:szCs w:val="16"/>
        </w:rPr>
        <w:t>ientífica – POLITEC</w:t>
      </w:r>
      <w:r w:rsidR="00891C60" w:rsidRPr="00554211">
        <w:rPr>
          <w:rFonts w:ascii="Arial" w:hAnsi="Arial" w:cs="Arial"/>
          <w:sz w:val="16"/>
          <w:szCs w:val="16"/>
        </w:rPr>
        <w:t>,</w:t>
      </w:r>
      <w:r w:rsidR="001D7CAD" w:rsidRPr="00554211">
        <w:rPr>
          <w:rFonts w:ascii="Arial" w:hAnsi="Arial" w:cs="Arial"/>
          <w:sz w:val="16"/>
          <w:szCs w:val="16"/>
        </w:rPr>
        <w:t xml:space="preserve"> </w:t>
      </w:r>
      <w:r w:rsidR="00DF042C" w:rsidRPr="00554211">
        <w:rPr>
          <w:rFonts w:ascii="Arial" w:hAnsi="Arial" w:cs="Arial"/>
          <w:sz w:val="16"/>
          <w:szCs w:val="16"/>
        </w:rPr>
        <w:t xml:space="preserve">por um período de 12 (doze) meses, </w:t>
      </w:r>
      <w:r w:rsidRPr="00554211">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554211">
        <w:rPr>
          <w:rFonts w:ascii="Arial" w:hAnsi="Arial" w:cs="Arial"/>
          <w:sz w:val="16"/>
          <w:szCs w:val="16"/>
        </w:rPr>
        <w:t>8.340/13</w:t>
      </w:r>
      <w:r w:rsidRPr="00554211">
        <w:rPr>
          <w:rFonts w:ascii="Arial" w:hAnsi="Arial" w:cs="Arial"/>
          <w:sz w:val="16"/>
          <w:szCs w:val="16"/>
        </w:rPr>
        <w:t xml:space="preserve"> e suas alterações e em conformidade com as disposições a seguir.</w:t>
      </w:r>
    </w:p>
    <w:p w:rsidR="009D2314" w:rsidRDefault="009D2314" w:rsidP="008A7686">
      <w:pPr>
        <w:rPr>
          <w:rFonts w:ascii="Arial" w:hAnsi="Arial" w:cs="Arial"/>
          <w:sz w:val="16"/>
          <w:szCs w:val="16"/>
        </w:rPr>
      </w:pPr>
    </w:p>
    <w:p w:rsidR="00554211" w:rsidRPr="00554211" w:rsidRDefault="00554211" w:rsidP="008A7686">
      <w:pPr>
        <w:rPr>
          <w:rFonts w:ascii="Arial" w:hAnsi="Arial" w:cs="Arial"/>
          <w:sz w:val="16"/>
          <w:szCs w:val="16"/>
        </w:rPr>
      </w:pPr>
    </w:p>
    <w:p w:rsidR="009D2314" w:rsidRPr="00554211" w:rsidRDefault="009D2314" w:rsidP="009D2314">
      <w:pPr>
        <w:jc w:val="both"/>
        <w:rPr>
          <w:rFonts w:ascii="Arial" w:hAnsi="Arial" w:cs="Arial"/>
          <w:sz w:val="16"/>
          <w:szCs w:val="16"/>
        </w:rPr>
      </w:pPr>
      <w:r w:rsidRPr="00554211">
        <w:rPr>
          <w:rFonts w:ascii="Arial" w:hAnsi="Arial" w:cs="Arial"/>
          <w:b/>
          <w:bCs/>
          <w:sz w:val="16"/>
          <w:szCs w:val="16"/>
        </w:rPr>
        <w:t>1. DO OBJETO</w:t>
      </w:r>
    </w:p>
    <w:p w:rsidR="009D2314" w:rsidRPr="00554211" w:rsidRDefault="009D2314" w:rsidP="009D2314">
      <w:pPr>
        <w:jc w:val="both"/>
        <w:rPr>
          <w:rFonts w:ascii="Arial" w:hAnsi="Arial" w:cs="Arial"/>
          <w:sz w:val="16"/>
          <w:szCs w:val="16"/>
        </w:rPr>
      </w:pPr>
    </w:p>
    <w:p w:rsidR="009600AB" w:rsidRPr="00554211" w:rsidRDefault="002E300A" w:rsidP="009600AB">
      <w:pPr>
        <w:jc w:val="both"/>
        <w:rPr>
          <w:bCs/>
          <w:sz w:val="22"/>
          <w:szCs w:val="22"/>
        </w:rPr>
      </w:pPr>
      <w:r w:rsidRPr="00554211">
        <w:rPr>
          <w:rFonts w:ascii="Arial" w:hAnsi="Arial" w:cs="Arial"/>
          <w:b/>
          <w:sz w:val="16"/>
          <w:szCs w:val="16"/>
        </w:rPr>
        <w:t>REGISTRAR O</w:t>
      </w:r>
      <w:r w:rsidR="00826468" w:rsidRPr="00554211">
        <w:rPr>
          <w:rFonts w:ascii="Arial" w:hAnsi="Arial" w:cs="Arial"/>
          <w:b/>
          <w:sz w:val="16"/>
          <w:szCs w:val="16"/>
        </w:rPr>
        <w:t xml:space="preserve"> PREÇO</w:t>
      </w:r>
      <w:r w:rsidRPr="00554211">
        <w:rPr>
          <w:rFonts w:ascii="Arial" w:hAnsi="Arial" w:cs="Arial"/>
          <w:b/>
          <w:sz w:val="16"/>
          <w:szCs w:val="16"/>
        </w:rPr>
        <w:t xml:space="preserve"> </w:t>
      </w:r>
      <w:r w:rsidR="00554211" w:rsidRPr="00554211">
        <w:t>para aquisição/fornecimento de material de consumo (pó para levantamento, coleta e revelação de impressão digital)</w:t>
      </w:r>
      <w:r w:rsidR="00554211" w:rsidRPr="00554211">
        <w:rPr>
          <w:rFonts w:ascii="Arial" w:hAnsi="Arial" w:cs="Arial"/>
          <w:sz w:val="16"/>
          <w:szCs w:val="16"/>
        </w:rPr>
        <w:t>, para atender as necessidades da Superintendência de Polícia Técnico-Científica – POLITEC</w:t>
      </w:r>
      <w:r w:rsidR="00D75384" w:rsidRPr="00554211">
        <w:rPr>
          <w:rFonts w:ascii="Arial" w:hAnsi="Arial" w:cs="Arial"/>
          <w:sz w:val="16"/>
          <w:szCs w:val="16"/>
        </w:rPr>
        <w:t>.</w:t>
      </w:r>
    </w:p>
    <w:p w:rsidR="00DB505B" w:rsidRDefault="00DB505B" w:rsidP="008C7613">
      <w:pPr>
        <w:jc w:val="both"/>
        <w:rPr>
          <w:rFonts w:ascii="Arial" w:hAnsi="Arial" w:cs="Arial"/>
          <w:sz w:val="16"/>
          <w:szCs w:val="16"/>
        </w:rPr>
      </w:pPr>
    </w:p>
    <w:p w:rsidR="00554211" w:rsidRPr="00554211" w:rsidRDefault="00554211"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Default="009D2314" w:rsidP="009D2314">
      <w:pPr>
        <w:pStyle w:val="Corpodetexto2"/>
        <w:ind w:right="-1" w:firstLine="0"/>
        <w:rPr>
          <w:sz w:val="16"/>
          <w:szCs w:val="16"/>
        </w:rPr>
      </w:pPr>
    </w:p>
    <w:p w:rsidR="00554211" w:rsidRPr="009A54D1" w:rsidRDefault="00554211" w:rsidP="009D2314">
      <w:pPr>
        <w:pStyle w:val="Corpodetexto2"/>
        <w:ind w:right="-1" w:firstLine="0"/>
        <w:rPr>
          <w:sz w:val="16"/>
          <w:szCs w:val="16"/>
        </w:rPr>
      </w:pPr>
    </w:p>
    <w:p w:rsidR="009D2314" w:rsidRPr="009A54D1" w:rsidRDefault="009A0931" w:rsidP="009D2314">
      <w:pPr>
        <w:jc w:val="both"/>
        <w:rPr>
          <w:rFonts w:ascii="Arial" w:hAnsi="Arial" w:cs="Arial"/>
          <w:b/>
          <w:bCs/>
          <w:color w:val="000000"/>
          <w:sz w:val="16"/>
          <w:szCs w:val="16"/>
        </w:rPr>
      </w:pPr>
      <w:r>
        <w:rPr>
          <w:rFonts w:ascii="Arial" w:hAnsi="Arial" w:cs="Arial"/>
          <w:b/>
          <w:bCs/>
          <w:color w:val="000000"/>
          <w:sz w:val="16"/>
          <w:szCs w:val="16"/>
        </w:rPr>
        <w:t>5.</w:t>
      </w:r>
      <w:r w:rsidR="009D2314" w:rsidRPr="009A54D1">
        <w:rPr>
          <w:rFonts w:ascii="Arial" w:hAnsi="Arial" w:cs="Arial"/>
          <w:b/>
          <w:bCs/>
          <w:color w:val="000000"/>
          <w:sz w:val="16"/>
          <w:szCs w:val="16"/>
        </w:rPr>
        <w:t xml:space="preserve">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Default="009D2314" w:rsidP="00CA0238">
      <w:pPr>
        <w:pStyle w:val="PargrafodaLista"/>
        <w:numPr>
          <w:ilvl w:val="1"/>
          <w:numId w:val="1"/>
        </w:numPr>
        <w:jc w:val="both"/>
        <w:rPr>
          <w:rFonts w:ascii="Arial" w:hAnsi="Arial" w:cs="Arial"/>
          <w:sz w:val="16"/>
          <w:szCs w:val="16"/>
        </w:rPr>
      </w:pPr>
      <w:r w:rsidRPr="00CA0238">
        <w:rPr>
          <w:rFonts w:ascii="Arial" w:hAnsi="Arial" w:cs="Arial"/>
          <w:sz w:val="16"/>
          <w:szCs w:val="16"/>
        </w:rPr>
        <w:t>O objeto e/ou serviço</w:t>
      </w:r>
      <w:r w:rsidR="000233CF" w:rsidRPr="00CA0238">
        <w:rPr>
          <w:rFonts w:ascii="Arial" w:hAnsi="Arial" w:cs="Arial"/>
          <w:sz w:val="16"/>
          <w:szCs w:val="16"/>
        </w:rPr>
        <w:t xml:space="preserve"> </w:t>
      </w:r>
      <w:r w:rsidRPr="00CA0238">
        <w:rPr>
          <w:rFonts w:ascii="Arial" w:hAnsi="Arial" w:cs="Arial"/>
          <w:sz w:val="16"/>
          <w:szCs w:val="16"/>
        </w:rPr>
        <w:t>desta ata deverá ser fornecido parcialmente durante a vigência da ata ou contrato, de acordo com as necessidades dos órgãos requerentes, nas quantidades solicitadas pelos mesmos.</w:t>
      </w:r>
    </w:p>
    <w:p w:rsidR="00891C60" w:rsidRDefault="00891C60" w:rsidP="00891C60">
      <w:pPr>
        <w:pStyle w:val="PargrafodaLista"/>
        <w:rPr>
          <w:rFonts w:ascii="Arial" w:hAnsi="Arial" w:cs="Arial"/>
          <w:sz w:val="16"/>
          <w:szCs w:val="16"/>
        </w:rPr>
      </w:pPr>
    </w:p>
    <w:p w:rsidR="00833FDA" w:rsidRDefault="00833FDA" w:rsidP="00833FDA">
      <w:pPr>
        <w:jc w:val="both"/>
        <w:rPr>
          <w:rFonts w:ascii="Arial" w:hAnsi="Arial" w:cs="Arial"/>
          <w:b/>
          <w:bCs/>
          <w:sz w:val="16"/>
          <w:szCs w:val="16"/>
        </w:rPr>
      </w:pPr>
      <w:r w:rsidRPr="009A54D1">
        <w:rPr>
          <w:rFonts w:ascii="Arial" w:hAnsi="Arial" w:cs="Arial"/>
          <w:b/>
          <w:bCs/>
          <w:color w:val="000000"/>
          <w:sz w:val="16"/>
          <w:szCs w:val="16"/>
        </w:rPr>
        <w:t>6</w:t>
      </w:r>
      <w:r w:rsidR="009A0931">
        <w:rPr>
          <w:rFonts w:ascii="Arial" w:hAnsi="Arial" w:cs="Arial"/>
          <w:b/>
          <w:bCs/>
          <w:color w:val="000000"/>
          <w:sz w:val="16"/>
          <w:szCs w:val="16"/>
        </w:rPr>
        <w:t>.</w:t>
      </w:r>
      <w:r w:rsidRPr="009A54D1">
        <w:rPr>
          <w:rFonts w:ascii="Arial" w:hAnsi="Arial" w:cs="Arial"/>
          <w:b/>
          <w:bCs/>
          <w:color w:val="000000"/>
          <w:sz w:val="16"/>
          <w:szCs w:val="16"/>
        </w:rPr>
        <w:t xml:space="preserve"> </w:t>
      </w:r>
      <w:r w:rsidRPr="009A54D1">
        <w:rPr>
          <w:rFonts w:ascii="Arial" w:hAnsi="Arial" w:cs="Arial"/>
          <w:b/>
          <w:bCs/>
          <w:sz w:val="16"/>
          <w:szCs w:val="16"/>
        </w:rPr>
        <w:t>DO PRAZO E LOCAL DE ENTREGA</w:t>
      </w:r>
    </w:p>
    <w:p w:rsidR="00833FDA" w:rsidRPr="009A54D1" w:rsidRDefault="00833FDA" w:rsidP="00833FDA">
      <w:pPr>
        <w:jc w:val="both"/>
        <w:rPr>
          <w:rFonts w:ascii="Arial" w:hAnsi="Arial" w:cs="Arial"/>
          <w:b/>
          <w:bCs/>
          <w:sz w:val="16"/>
          <w:szCs w:val="16"/>
        </w:rPr>
      </w:pPr>
    </w:p>
    <w:p w:rsidR="00833FDA" w:rsidRDefault="00833FDA" w:rsidP="00833FDA">
      <w:pPr>
        <w:rPr>
          <w:rFonts w:ascii="Arial" w:hAnsi="Arial" w:cs="Arial"/>
          <w:sz w:val="16"/>
          <w:szCs w:val="16"/>
        </w:rPr>
      </w:pPr>
      <w:r>
        <w:rPr>
          <w:rFonts w:ascii="Arial" w:hAnsi="Arial" w:cs="Arial"/>
          <w:sz w:val="16"/>
          <w:szCs w:val="16"/>
        </w:rPr>
        <w:t xml:space="preserve">6.1. </w:t>
      </w:r>
      <w:r w:rsidRPr="00C0119A">
        <w:rPr>
          <w:rFonts w:ascii="Arial" w:hAnsi="Arial" w:cs="Arial"/>
          <w:sz w:val="16"/>
          <w:szCs w:val="16"/>
        </w:rPr>
        <w:t xml:space="preserve">No recebimento e aceitação de qualquer item, objeto desta Ata de Registro de Preços, serão observadas as especificações contidas no instrumento convocatório. </w:t>
      </w:r>
    </w:p>
    <w:p w:rsidR="00833FDA" w:rsidRPr="00C0119A" w:rsidRDefault="00833FDA" w:rsidP="00833FDA">
      <w:pPr>
        <w:rPr>
          <w:rFonts w:ascii="Arial" w:hAnsi="Arial" w:cs="Arial"/>
          <w:sz w:val="16"/>
          <w:szCs w:val="16"/>
        </w:rPr>
      </w:pPr>
      <w:r w:rsidRPr="00C0119A">
        <w:rPr>
          <w:rFonts w:ascii="Arial" w:hAnsi="Arial" w:cs="Arial"/>
          <w:sz w:val="16"/>
          <w:szCs w:val="16"/>
        </w:rPr>
        <w:t> </w:t>
      </w:r>
    </w:p>
    <w:p w:rsidR="00833FDA" w:rsidRDefault="00833FDA" w:rsidP="00833FDA">
      <w:pPr>
        <w:rPr>
          <w:rFonts w:ascii="Arial" w:hAnsi="Arial" w:cs="Arial"/>
          <w:sz w:val="16"/>
          <w:szCs w:val="16"/>
        </w:rPr>
      </w:pPr>
      <w:r>
        <w:rPr>
          <w:rFonts w:ascii="Arial" w:hAnsi="Arial" w:cs="Arial"/>
          <w:sz w:val="16"/>
          <w:szCs w:val="16"/>
        </w:rPr>
        <w:t xml:space="preserve">6.2. </w:t>
      </w:r>
      <w:r w:rsidRPr="00F3309E">
        <w:rPr>
          <w:rFonts w:ascii="Arial" w:hAnsi="Arial" w:cs="Arial"/>
          <w:sz w:val="16"/>
          <w:szCs w:val="16"/>
        </w:rPr>
        <w:t xml:space="preserve">Expedida a Nota de Empenho, o recebimento de seu objeto ficará condicionado </w:t>
      </w:r>
      <w:proofErr w:type="gramStart"/>
      <w:r w:rsidRPr="00F3309E">
        <w:rPr>
          <w:rFonts w:ascii="Arial" w:hAnsi="Arial" w:cs="Arial"/>
          <w:sz w:val="16"/>
          <w:szCs w:val="16"/>
        </w:rPr>
        <w:t>a</w:t>
      </w:r>
      <w:proofErr w:type="gramEnd"/>
      <w:r w:rsidRPr="00F3309E">
        <w:rPr>
          <w:rFonts w:ascii="Arial" w:hAnsi="Arial" w:cs="Arial"/>
          <w:sz w:val="16"/>
          <w:szCs w:val="16"/>
        </w:rPr>
        <w:t xml:space="preserve"> observância das normas contidas no art. 40, inciso XVI, c/c o art. </w:t>
      </w:r>
      <w:r w:rsidRPr="00BE1E6F">
        <w:rPr>
          <w:rFonts w:ascii="Arial" w:hAnsi="Arial" w:cs="Arial"/>
          <w:sz w:val="16"/>
          <w:szCs w:val="16"/>
        </w:rPr>
        <w:t>73 inciso II, “a” e “b”, da Lei 8.666/93 e alterações.</w:t>
      </w:r>
    </w:p>
    <w:p w:rsidR="00833FDA" w:rsidRDefault="00833FDA" w:rsidP="00833FDA">
      <w:pPr>
        <w:rPr>
          <w:rFonts w:ascii="Arial" w:hAnsi="Arial" w:cs="Arial"/>
          <w:sz w:val="16"/>
          <w:szCs w:val="16"/>
        </w:rPr>
      </w:pPr>
    </w:p>
    <w:p w:rsidR="006960B0" w:rsidRDefault="00833FDA" w:rsidP="00833FDA">
      <w:pPr>
        <w:rPr>
          <w:rFonts w:ascii="Arial" w:hAnsi="Arial" w:cs="Arial"/>
          <w:sz w:val="16"/>
          <w:szCs w:val="16"/>
        </w:rPr>
      </w:pPr>
      <w:r>
        <w:rPr>
          <w:rFonts w:ascii="Arial" w:hAnsi="Arial" w:cs="Arial"/>
          <w:sz w:val="16"/>
          <w:szCs w:val="16"/>
        </w:rPr>
        <w:t xml:space="preserve">6.3. </w:t>
      </w:r>
      <w:r w:rsidR="006960B0" w:rsidRPr="00554211">
        <w:rPr>
          <w:rFonts w:ascii="Arial" w:hAnsi="Arial" w:cs="Arial"/>
          <w:b/>
          <w:sz w:val="16"/>
          <w:szCs w:val="16"/>
        </w:rPr>
        <w:t>DO PRAZO DE ENTREGA</w:t>
      </w:r>
      <w:r w:rsidR="006960B0" w:rsidRPr="00554211">
        <w:rPr>
          <w:rFonts w:ascii="Arial" w:hAnsi="Arial" w:cs="Arial"/>
          <w:sz w:val="16"/>
          <w:szCs w:val="16"/>
        </w:rPr>
        <w:t xml:space="preserve">: </w:t>
      </w:r>
      <w:r w:rsidR="00554211" w:rsidRPr="00554211">
        <w:rPr>
          <w:rFonts w:ascii="Arial" w:hAnsi="Arial" w:cs="Arial"/>
          <w:sz w:val="16"/>
          <w:szCs w:val="16"/>
        </w:rPr>
        <w:t>A entrega deverá ocorrer no prazo de ate 30 (trinta) dias corridos, após a emissão da nota de empenho e ordem de fornecimento.</w:t>
      </w:r>
    </w:p>
    <w:p w:rsidR="00833FDA" w:rsidRDefault="00833FDA" w:rsidP="00833FDA">
      <w:pPr>
        <w:rPr>
          <w:rFonts w:ascii="Arial" w:hAnsi="Arial" w:cs="Arial"/>
          <w:sz w:val="16"/>
          <w:szCs w:val="16"/>
        </w:rPr>
      </w:pPr>
    </w:p>
    <w:p w:rsidR="00554211" w:rsidRPr="00554211" w:rsidRDefault="00833FDA" w:rsidP="00833FDA">
      <w:pPr>
        <w:rPr>
          <w:rFonts w:ascii="Arial" w:hAnsi="Arial" w:cs="Arial"/>
          <w:sz w:val="16"/>
          <w:szCs w:val="16"/>
        </w:rPr>
      </w:pPr>
      <w:r>
        <w:rPr>
          <w:rFonts w:ascii="Arial" w:hAnsi="Arial" w:cs="Arial"/>
          <w:sz w:val="16"/>
          <w:szCs w:val="16"/>
        </w:rPr>
        <w:t xml:space="preserve">6.4. </w:t>
      </w:r>
      <w:r w:rsidR="006960B0" w:rsidRPr="00554211">
        <w:rPr>
          <w:rFonts w:ascii="Arial" w:hAnsi="Arial" w:cs="Arial"/>
          <w:b/>
          <w:sz w:val="16"/>
          <w:szCs w:val="16"/>
        </w:rPr>
        <w:t xml:space="preserve">DO LOCAL DE ENTREGA: </w:t>
      </w:r>
      <w:r w:rsidR="00554211" w:rsidRPr="00554211">
        <w:rPr>
          <w:rFonts w:ascii="Arial" w:hAnsi="Arial" w:cs="Arial"/>
          <w:sz w:val="16"/>
          <w:szCs w:val="16"/>
        </w:rPr>
        <w:t>O(s) objeto(s) deverá (</w:t>
      </w:r>
      <w:proofErr w:type="spellStart"/>
      <w:r w:rsidR="00554211" w:rsidRPr="00554211">
        <w:rPr>
          <w:rFonts w:ascii="Arial" w:hAnsi="Arial" w:cs="Arial"/>
          <w:sz w:val="16"/>
          <w:szCs w:val="16"/>
        </w:rPr>
        <w:t>ão</w:t>
      </w:r>
      <w:proofErr w:type="spellEnd"/>
      <w:r w:rsidR="00554211" w:rsidRPr="00554211">
        <w:rPr>
          <w:rFonts w:ascii="Arial" w:hAnsi="Arial" w:cs="Arial"/>
          <w:sz w:val="16"/>
          <w:szCs w:val="16"/>
        </w:rPr>
        <w:t>) ser entregue no seguinte endereço: Almoxarifado Central do Governo de Rondônia – Rua Antonio Lacerda, nº 4168, Bairro Setor Industrial, na cidade de Porto Velho, RO, no horário das 07h30min às 13h30min horas.</w:t>
      </w:r>
    </w:p>
    <w:p w:rsidR="00802CEE" w:rsidRPr="00554211" w:rsidRDefault="00802CEE" w:rsidP="00554211">
      <w:pPr>
        <w:jc w:val="both"/>
        <w:rPr>
          <w:rFonts w:ascii="Arial" w:hAnsi="Arial" w:cs="Arial"/>
          <w:sz w:val="16"/>
          <w:szCs w:val="16"/>
        </w:rPr>
      </w:pPr>
    </w:p>
    <w:p w:rsidR="005E1530" w:rsidRPr="00802CEE" w:rsidRDefault="005E1530" w:rsidP="00CE771E">
      <w:pPr>
        <w:jc w:val="both"/>
        <w:rPr>
          <w:rFonts w:ascii="Arial" w:hAnsi="Arial" w:cs="Arial"/>
          <w:b/>
          <w:bCs/>
          <w:sz w:val="16"/>
          <w:szCs w:val="16"/>
        </w:rPr>
      </w:pPr>
    </w:p>
    <w:p w:rsidR="009D2314" w:rsidRPr="009F2CD8" w:rsidRDefault="007A61C6" w:rsidP="009F2CD8">
      <w:pPr>
        <w:pStyle w:val="PargrafodaLista"/>
        <w:numPr>
          <w:ilvl w:val="0"/>
          <w:numId w:val="3"/>
        </w:numPr>
        <w:jc w:val="both"/>
        <w:rPr>
          <w:rFonts w:ascii="Arial" w:hAnsi="Arial" w:cs="Arial"/>
          <w:b/>
          <w:bCs/>
          <w:sz w:val="16"/>
          <w:szCs w:val="16"/>
        </w:rPr>
      </w:pPr>
      <w:r w:rsidRPr="009F2CD8">
        <w:rPr>
          <w:rFonts w:ascii="Arial" w:hAnsi="Arial" w:cs="Arial"/>
          <w:b/>
          <w:bCs/>
          <w:sz w:val="16"/>
          <w:szCs w:val="16"/>
        </w:rPr>
        <w:t>D</w:t>
      </w:r>
      <w:r w:rsidR="009D2314" w:rsidRPr="009F2CD8">
        <w:rPr>
          <w:rFonts w:ascii="Arial" w:hAnsi="Arial" w:cs="Arial"/>
          <w:b/>
          <w:bCs/>
          <w:sz w:val="16"/>
          <w:szCs w:val="16"/>
        </w:rPr>
        <w:t xml:space="preserve">AS CONDIÇÕES DE PAGAMENTO </w:t>
      </w:r>
      <w:r w:rsidR="00ED6824" w:rsidRPr="009F2CD8">
        <w:rPr>
          <w:rFonts w:ascii="Arial" w:hAnsi="Arial" w:cs="Arial"/>
          <w:b/>
          <w:bCs/>
          <w:sz w:val="16"/>
          <w:szCs w:val="16"/>
        </w:rPr>
        <w:tab/>
      </w:r>
    </w:p>
    <w:p w:rsidR="005E1530" w:rsidRPr="00A41308" w:rsidRDefault="005E1530"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A empresa detentora da Ata apresentará a Gerência Financeira do Órgão requisitante </w:t>
      </w:r>
      <w:proofErr w:type="gramStart"/>
      <w:r w:rsidRPr="009A54D1">
        <w:rPr>
          <w:rFonts w:ascii="Arial" w:hAnsi="Arial" w:cs="Arial"/>
          <w:sz w:val="16"/>
          <w:szCs w:val="16"/>
        </w:rPr>
        <w:t>a</w:t>
      </w:r>
      <w:proofErr w:type="gramEnd"/>
      <w:r w:rsidRPr="009A54D1">
        <w:rPr>
          <w:rFonts w:ascii="Arial" w:hAnsi="Arial" w:cs="Arial"/>
          <w:sz w:val="16"/>
          <w:szCs w:val="16"/>
        </w:rPr>
        <w:t xml:space="preserve">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lastRenderedPageBreak/>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5E1530" w:rsidRDefault="005E1530" w:rsidP="005E1530">
      <w:pPr>
        <w:pStyle w:val="PargrafodaLista"/>
        <w:rPr>
          <w:rFonts w:ascii="Arial" w:hAnsi="Arial" w:cs="Arial"/>
          <w:sz w:val="16"/>
          <w:szCs w:val="16"/>
        </w:rPr>
      </w:pPr>
    </w:p>
    <w:p w:rsidR="009D2314" w:rsidRPr="009A54D1" w:rsidRDefault="009D2314"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Default="008E4E8A" w:rsidP="008E4E8A">
      <w:pPr>
        <w:pStyle w:val="NormalWeb"/>
        <w:spacing w:before="0" w:beforeAutospacing="0" w:after="0" w:afterAutospacing="0"/>
        <w:ind w:left="360"/>
        <w:jc w:val="both"/>
        <w:rPr>
          <w:rFonts w:ascii="Arial" w:hAnsi="Arial" w:cs="Arial"/>
          <w:sz w:val="16"/>
          <w:szCs w:val="16"/>
        </w:rPr>
      </w:pPr>
    </w:p>
    <w:p w:rsidR="00826468" w:rsidRDefault="00826468" w:rsidP="008E4E8A">
      <w:pPr>
        <w:pStyle w:val="NormalWeb"/>
        <w:spacing w:before="0" w:beforeAutospacing="0" w:after="0" w:afterAutospacing="0"/>
        <w:ind w:left="360"/>
        <w:jc w:val="both"/>
        <w:rPr>
          <w:rFonts w:ascii="Arial" w:hAnsi="Arial" w:cs="Arial"/>
          <w:sz w:val="16"/>
          <w:szCs w:val="16"/>
        </w:rPr>
      </w:pPr>
    </w:p>
    <w:p w:rsidR="008E4E8A" w:rsidRPr="00826468" w:rsidRDefault="005E2FA0" w:rsidP="00833FDA">
      <w:pPr>
        <w:pStyle w:val="Lista2"/>
        <w:ind w:left="0" w:firstLine="0"/>
        <w:jc w:val="both"/>
        <w:rPr>
          <w:b/>
          <w:bCs/>
          <w:sz w:val="16"/>
          <w:szCs w:val="16"/>
        </w:rPr>
      </w:pPr>
      <w:r w:rsidRPr="009A54D1">
        <w:rPr>
          <w:b/>
          <w:bCs/>
          <w:color w:val="000000"/>
          <w:sz w:val="16"/>
          <w:szCs w:val="16"/>
        </w:rPr>
        <w:t>9.</w:t>
      </w:r>
      <w:r w:rsidR="009D2314" w:rsidRPr="009A54D1">
        <w:rPr>
          <w:b/>
          <w:bCs/>
          <w:color w:val="000000"/>
          <w:sz w:val="16"/>
          <w:szCs w:val="16"/>
        </w:rPr>
        <w:t xml:space="preserve"> </w:t>
      </w:r>
      <w:r w:rsidR="009D2314" w:rsidRPr="009A54D1">
        <w:rPr>
          <w:b/>
          <w:bCs/>
          <w:sz w:val="16"/>
          <w:szCs w:val="16"/>
        </w:rPr>
        <w:t>DAS SANÇÕES NO CASO DE INADIMPLÊNCIA E DO CANCELAMENTO DO REGISTRO DE PREÇOS</w:t>
      </w:r>
    </w:p>
    <w:p w:rsidR="00170DC0" w:rsidRPr="00CE771E" w:rsidRDefault="00170DC0" w:rsidP="00170DC0">
      <w:pPr>
        <w:spacing w:before="120" w:after="120"/>
        <w:jc w:val="both"/>
        <w:rPr>
          <w:rFonts w:ascii="Arial" w:hAnsi="Arial" w:cs="Arial"/>
          <w:bCs/>
          <w:sz w:val="16"/>
          <w:szCs w:val="16"/>
        </w:rPr>
      </w:pPr>
      <w:r>
        <w:rPr>
          <w:rFonts w:ascii="Arial" w:hAnsi="Arial" w:cs="Arial"/>
          <w:bCs/>
          <w:sz w:val="16"/>
          <w:szCs w:val="16"/>
        </w:rPr>
        <w:t xml:space="preserve">9.1. </w:t>
      </w:r>
      <w:r w:rsidRPr="00CE771E">
        <w:rPr>
          <w:rFonts w:ascii="Arial" w:hAnsi="Arial" w:cs="Arial"/>
          <w:sz w:val="16"/>
          <w:szCs w:val="16"/>
        </w:rPr>
        <w:t xml:space="preserve">Aos adjudicatários que descumprirem total ou parcialmente os contratos celebrados com a Administração Pública Estadual, serão aplicadas as sanções previstas no art. 87 da Lei Federal nº 8.666/93, e demais cominações legais, com </w:t>
      </w:r>
      <w:proofErr w:type="gramStart"/>
      <w:r w:rsidRPr="00CE771E">
        <w:rPr>
          <w:rFonts w:ascii="Arial" w:hAnsi="Arial" w:cs="Arial"/>
          <w:sz w:val="16"/>
          <w:szCs w:val="16"/>
        </w:rPr>
        <w:t>observância ao devido processo administrativo, respeitando-se o contraditório e a ampla defesa</w:t>
      </w:r>
      <w:proofErr w:type="gramEnd"/>
      <w:r w:rsidRPr="00CE771E">
        <w:rPr>
          <w:rFonts w:ascii="Arial" w:hAnsi="Arial" w:cs="Arial"/>
          <w:sz w:val="16"/>
          <w:szCs w:val="16"/>
        </w:rPr>
        <w:t>.</w:t>
      </w:r>
    </w:p>
    <w:p w:rsidR="00170DC0" w:rsidRDefault="00170DC0" w:rsidP="00170DC0">
      <w:pPr>
        <w:spacing w:before="120" w:after="120"/>
        <w:jc w:val="both"/>
        <w:rPr>
          <w:rFonts w:ascii="Arial" w:hAnsi="Arial" w:cs="Arial"/>
          <w:sz w:val="16"/>
          <w:szCs w:val="16"/>
        </w:rPr>
      </w:pPr>
      <w:r w:rsidRPr="00CE771E">
        <w:rPr>
          <w:rFonts w:ascii="Arial" w:hAnsi="Arial" w:cs="Arial"/>
          <w:sz w:val="16"/>
          <w:szCs w:val="16"/>
        </w:rPr>
        <w:t xml:space="preserve">9.2. Sem prejuízo das sanções cominadas no art. 87, I, III e IV, da Lei nº 8.666/93, pela inexecução total ou parcial do contrato, a Administração poderá, garantida a prévia e ampla defesa, aplicar à Contratada multa de até 10% (dez por cento) sobre o valor do instrumento contratual. </w:t>
      </w:r>
    </w:p>
    <w:p w:rsidR="00170DC0" w:rsidRDefault="00170DC0" w:rsidP="00170DC0">
      <w:pPr>
        <w:spacing w:before="120" w:after="120"/>
        <w:jc w:val="both"/>
        <w:rPr>
          <w:rFonts w:ascii="Arial" w:hAnsi="Arial" w:cs="Arial"/>
          <w:sz w:val="16"/>
          <w:szCs w:val="16"/>
        </w:rPr>
      </w:pPr>
      <w:r>
        <w:rPr>
          <w:rFonts w:ascii="Arial" w:hAnsi="Arial" w:cs="Arial"/>
          <w:sz w:val="16"/>
          <w:szCs w:val="16"/>
        </w:rPr>
        <w:t>9.3</w:t>
      </w:r>
      <w:r w:rsidRPr="00CE771E">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170DC0" w:rsidRDefault="00170DC0" w:rsidP="00170DC0">
      <w:pPr>
        <w:spacing w:before="120" w:after="120"/>
        <w:jc w:val="both"/>
        <w:rPr>
          <w:rFonts w:ascii="Arial" w:hAnsi="Arial" w:cs="Arial"/>
          <w:sz w:val="16"/>
          <w:szCs w:val="16"/>
        </w:rPr>
      </w:pPr>
      <w:r>
        <w:rPr>
          <w:rFonts w:ascii="Arial" w:hAnsi="Arial" w:cs="Arial"/>
          <w:sz w:val="16"/>
          <w:szCs w:val="16"/>
        </w:rPr>
        <w:t xml:space="preserve">9.4. </w:t>
      </w:r>
      <w:r w:rsidRPr="00CE771E">
        <w:rPr>
          <w:rFonts w:ascii="Arial" w:hAnsi="Arial" w:cs="Arial"/>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CE771E">
        <w:rPr>
          <w:rFonts w:ascii="Arial" w:hAnsi="Arial" w:cs="Arial"/>
          <w:sz w:val="16"/>
          <w:szCs w:val="16"/>
        </w:rPr>
        <w:t>descredenciado no Cadastro de Fornecedores Estadual</w:t>
      </w:r>
      <w:proofErr w:type="gramEnd"/>
      <w:r w:rsidRPr="00CE771E">
        <w:rPr>
          <w:rFonts w:ascii="Arial" w:hAnsi="Arial" w:cs="Arial"/>
          <w:sz w:val="16"/>
          <w:szCs w:val="16"/>
        </w:rPr>
        <w:t>, pelo prazo de até 05 (cinco) anos, sem prejuízo das multas previstas no Edital e das demais cominações legais, devendo ser incluída a penalidade no SICAF e no CAGEFOR.</w:t>
      </w:r>
    </w:p>
    <w:p w:rsidR="00170DC0" w:rsidRDefault="00170DC0" w:rsidP="00170DC0">
      <w:pPr>
        <w:spacing w:before="120" w:after="120"/>
        <w:jc w:val="both"/>
        <w:rPr>
          <w:rFonts w:ascii="Arial" w:hAnsi="Arial" w:cs="Arial"/>
          <w:sz w:val="16"/>
          <w:szCs w:val="16"/>
        </w:rPr>
      </w:pPr>
      <w:r>
        <w:rPr>
          <w:rFonts w:ascii="Arial" w:hAnsi="Arial" w:cs="Arial"/>
          <w:sz w:val="16"/>
          <w:szCs w:val="16"/>
        </w:rPr>
        <w:t xml:space="preserve">9.5. </w:t>
      </w:r>
      <w:r w:rsidRPr="00CE771E">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170DC0" w:rsidRDefault="00170DC0" w:rsidP="00170DC0">
      <w:pPr>
        <w:spacing w:before="120" w:after="120"/>
        <w:jc w:val="both"/>
        <w:rPr>
          <w:rFonts w:ascii="Arial" w:hAnsi="Arial" w:cs="Arial"/>
          <w:sz w:val="16"/>
          <w:szCs w:val="16"/>
        </w:rPr>
      </w:pPr>
      <w:r>
        <w:rPr>
          <w:rFonts w:ascii="Arial" w:hAnsi="Arial" w:cs="Arial"/>
          <w:sz w:val="16"/>
          <w:szCs w:val="16"/>
        </w:rPr>
        <w:t xml:space="preserve">9.6. </w:t>
      </w:r>
      <w:r w:rsidRPr="00CE771E">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170DC0" w:rsidRDefault="00170DC0" w:rsidP="00170DC0">
      <w:pPr>
        <w:spacing w:before="120" w:after="120"/>
        <w:jc w:val="both"/>
        <w:rPr>
          <w:rFonts w:ascii="Arial" w:hAnsi="Arial" w:cs="Arial"/>
          <w:sz w:val="16"/>
          <w:szCs w:val="16"/>
        </w:rPr>
      </w:pPr>
      <w:r>
        <w:rPr>
          <w:rFonts w:ascii="Arial" w:hAnsi="Arial" w:cs="Arial"/>
          <w:sz w:val="16"/>
          <w:szCs w:val="16"/>
        </w:rPr>
        <w:t xml:space="preserve">9.7. </w:t>
      </w:r>
      <w:r w:rsidRPr="00CE771E">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170DC0" w:rsidRDefault="00170DC0" w:rsidP="00170DC0">
      <w:pPr>
        <w:spacing w:before="120" w:after="120"/>
        <w:jc w:val="both"/>
        <w:rPr>
          <w:rFonts w:ascii="Arial" w:hAnsi="Arial" w:cs="Arial"/>
          <w:sz w:val="16"/>
          <w:szCs w:val="16"/>
        </w:rPr>
      </w:pPr>
      <w:r>
        <w:rPr>
          <w:rFonts w:ascii="Arial" w:hAnsi="Arial" w:cs="Arial"/>
          <w:sz w:val="16"/>
          <w:szCs w:val="16"/>
        </w:rPr>
        <w:t xml:space="preserve">9.8. </w:t>
      </w:r>
      <w:r w:rsidRPr="00CE771E">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170DC0" w:rsidRPr="00CE771E" w:rsidRDefault="00170DC0" w:rsidP="00170DC0">
      <w:pPr>
        <w:spacing w:before="120" w:after="120"/>
        <w:jc w:val="both"/>
        <w:rPr>
          <w:rFonts w:ascii="Arial" w:hAnsi="Arial" w:cs="Arial"/>
          <w:sz w:val="16"/>
          <w:szCs w:val="16"/>
        </w:rPr>
      </w:pPr>
      <w:r>
        <w:rPr>
          <w:rFonts w:ascii="Arial" w:hAnsi="Arial" w:cs="Arial"/>
          <w:sz w:val="16"/>
          <w:szCs w:val="16"/>
        </w:rPr>
        <w:t xml:space="preserve">9.9. </w:t>
      </w:r>
      <w:r w:rsidRPr="00CE771E">
        <w:rPr>
          <w:rFonts w:ascii="Arial" w:hAnsi="Arial" w:cs="Arial"/>
          <w:sz w:val="16"/>
          <w:szCs w:val="16"/>
        </w:rPr>
        <w:t>São exemplos de infração administrativa penalizáveis, nos termos da Lei nº 8.666, de 1993, da Lei nº 10.520, de 2002, do Decreto nº 3.555, de 2000, e do Decreto nº 5.450, de 2005:</w:t>
      </w:r>
    </w:p>
    <w:p w:rsidR="00170DC0" w:rsidRPr="00CE771E" w:rsidRDefault="00170DC0" w:rsidP="00170DC0">
      <w:pPr>
        <w:numPr>
          <w:ilvl w:val="0"/>
          <w:numId w:val="26"/>
        </w:numPr>
        <w:tabs>
          <w:tab w:val="left" w:pos="1134"/>
        </w:tabs>
        <w:suppressAutoHyphens/>
        <w:spacing w:before="240" w:line="264" w:lineRule="auto"/>
        <w:ind w:left="0" w:firstLine="851"/>
        <w:contextualSpacing/>
        <w:jc w:val="both"/>
        <w:rPr>
          <w:rFonts w:ascii="Arial" w:hAnsi="Arial" w:cs="Arial"/>
          <w:sz w:val="16"/>
          <w:szCs w:val="16"/>
        </w:rPr>
      </w:pPr>
      <w:r w:rsidRPr="00CE771E">
        <w:rPr>
          <w:rFonts w:ascii="Arial" w:hAnsi="Arial" w:cs="Arial"/>
          <w:sz w:val="16"/>
          <w:szCs w:val="16"/>
        </w:rPr>
        <w:t>Inexecução total ou parcial do contrato;</w:t>
      </w:r>
    </w:p>
    <w:p w:rsidR="00170DC0" w:rsidRPr="00CE771E" w:rsidRDefault="00170DC0" w:rsidP="00170DC0">
      <w:pPr>
        <w:numPr>
          <w:ilvl w:val="0"/>
          <w:numId w:val="26"/>
        </w:numPr>
        <w:tabs>
          <w:tab w:val="left" w:pos="1134"/>
        </w:tabs>
        <w:suppressAutoHyphens/>
        <w:spacing w:before="240" w:line="264" w:lineRule="auto"/>
        <w:ind w:left="0" w:firstLine="851"/>
        <w:contextualSpacing/>
        <w:jc w:val="both"/>
        <w:rPr>
          <w:rFonts w:ascii="Arial" w:hAnsi="Arial" w:cs="Arial"/>
          <w:sz w:val="16"/>
          <w:szCs w:val="16"/>
        </w:rPr>
      </w:pPr>
      <w:r w:rsidRPr="00CE771E">
        <w:rPr>
          <w:rFonts w:ascii="Arial" w:hAnsi="Arial" w:cs="Arial"/>
          <w:sz w:val="16"/>
          <w:szCs w:val="16"/>
        </w:rPr>
        <w:t>Apresentação de documentação falsa;</w:t>
      </w:r>
    </w:p>
    <w:p w:rsidR="00170DC0" w:rsidRPr="00CE771E" w:rsidRDefault="00170DC0" w:rsidP="00170DC0">
      <w:pPr>
        <w:numPr>
          <w:ilvl w:val="0"/>
          <w:numId w:val="26"/>
        </w:numPr>
        <w:tabs>
          <w:tab w:val="left" w:pos="1134"/>
        </w:tabs>
        <w:suppressAutoHyphens/>
        <w:spacing w:before="240" w:line="264" w:lineRule="auto"/>
        <w:ind w:left="0" w:firstLine="851"/>
        <w:contextualSpacing/>
        <w:jc w:val="both"/>
        <w:rPr>
          <w:rFonts w:ascii="Arial" w:hAnsi="Arial" w:cs="Arial"/>
          <w:sz w:val="16"/>
          <w:szCs w:val="16"/>
        </w:rPr>
      </w:pPr>
      <w:r w:rsidRPr="00CE771E">
        <w:rPr>
          <w:rFonts w:ascii="Arial" w:hAnsi="Arial" w:cs="Arial"/>
          <w:sz w:val="16"/>
          <w:szCs w:val="16"/>
        </w:rPr>
        <w:t>Comportamento inidôneo;</w:t>
      </w:r>
    </w:p>
    <w:p w:rsidR="00170DC0" w:rsidRPr="00CE771E" w:rsidRDefault="00170DC0" w:rsidP="00170DC0">
      <w:pPr>
        <w:numPr>
          <w:ilvl w:val="0"/>
          <w:numId w:val="26"/>
        </w:numPr>
        <w:tabs>
          <w:tab w:val="left" w:pos="1134"/>
        </w:tabs>
        <w:suppressAutoHyphens/>
        <w:spacing w:before="240" w:line="264" w:lineRule="auto"/>
        <w:ind w:left="0" w:firstLine="851"/>
        <w:contextualSpacing/>
        <w:jc w:val="both"/>
        <w:rPr>
          <w:rFonts w:ascii="Arial" w:hAnsi="Arial" w:cs="Arial"/>
          <w:sz w:val="16"/>
          <w:szCs w:val="16"/>
        </w:rPr>
      </w:pPr>
      <w:r w:rsidRPr="00CE771E">
        <w:rPr>
          <w:rFonts w:ascii="Arial" w:hAnsi="Arial" w:cs="Arial"/>
          <w:sz w:val="16"/>
          <w:szCs w:val="16"/>
        </w:rPr>
        <w:t>Fraude fiscal;</w:t>
      </w:r>
    </w:p>
    <w:p w:rsidR="00170DC0" w:rsidRDefault="00170DC0" w:rsidP="00170DC0">
      <w:pPr>
        <w:numPr>
          <w:ilvl w:val="0"/>
          <w:numId w:val="26"/>
        </w:numPr>
        <w:tabs>
          <w:tab w:val="left" w:pos="1134"/>
        </w:tabs>
        <w:suppressAutoHyphens/>
        <w:spacing w:before="240" w:line="264" w:lineRule="auto"/>
        <w:ind w:left="0" w:firstLine="851"/>
        <w:contextualSpacing/>
        <w:jc w:val="both"/>
        <w:rPr>
          <w:rFonts w:ascii="Arial" w:hAnsi="Arial" w:cs="Arial"/>
          <w:sz w:val="16"/>
          <w:szCs w:val="16"/>
        </w:rPr>
      </w:pPr>
      <w:r w:rsidRPr="00CE771E">
        <w:rPr>
          <w:rFonts w:ascii="Arial" w:hAnsi="Arial" w:cs="Arial"/>
          <w:sz w:val="16"/>
          <w:szCs w:val="16"/>
        </w:rPr>
        <w:t>Descumprimento de qualquer dos deveres elencados no Edital ou no Contrato.</w:t>
      </w:r>
    </w:p>
    <w:p w:rsidR="00170DC0" w:rsidRPr="00CE771E" w:rsidRDefault="00170DC0" w:rsidP="00170DC0">
      <w:pPr>
        <w:tabs>
          <w:tab w:val="left" w:pos="1134"/>
        </w:tabs>
        <w:suppressAutoHyphens/>
        <w:spacing w:before="240" w:line="264" w:lineRule="auto"/>
        <w:ind w:left="851"/>
        <w:contextualSpacing/>
        <w:jc w:val="both"/>
        <w:rPr>
          <w:rFonts w:ascii="Arial" w:hAnsi="Arial" w:cs="Arial"/>
          <w:sz w:val="16"/>
          <w:szCs w:val="16"/>
        </w:rPr>
      </w:pPr>
    </w:p>
    <w:p w:rsidR="00170DC0" w:rsidRDefault="00170DC0" w:rsidP="00170DC0">
      <w:pPr>
        <w:pStyle w:val="SemEspaamento"/>
        <w:tabs>
          <w:tab w:val="left" w:pos="567"/>
        </w:tabs>
        <w:spacing w:before="240" w:line="264" w:lineRule="auto"/>
        <w:jc w:val="both"/>
        <w:rPr>
          <w:rFonts w:ascii="Arial" w:hAnsi="Arial" w:cs="Arial"/>
          <w:sz w:val="16"/>
          <w:szCs w:val="16"/>
        </w:rPr>
      </w:pPr>
      <w:r>
        <w:rPr>
          <w:rFonts w:ascii="Arial" w:hAnsi="Arial" w:cs="Arial"/>
          <w:sz w:val="16"/>
          <w:szCs w:val="16"/>
        </w:rPr>
        <w:t xml:space="preserve">9.10. </w:t>
      </w:r>
      <w:r w:rsidRPr="00CE771E">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170DC0" w:rsidRDefault="00170DC0" w:rsidP="00170DC0">
      <w:pPr>
        <w:pStyle w:val="SemEspaamento"/>
        <w:tabs>
          <w:tab w:val="left" w:pos="567"/>
        </w:tabs>
        <w:spacing w:before="240" w:line="264" w:lineRule="auto"/>
        <w:jc w:val="both"/>
        <w:rPr>
          <w:rFonts w:ascii="Arial" w:hAnsi="Arial" w:cs="Arial"/>
          <w:sz w:val="16"/>
          <w:szCs w:val="16"/>
        </w:rPr>
      </w:pPr>
      <w:r>
        <w:rPr>
          <w:rFonts w:ascii="Arial" w:hAnsi="Arial" w:cs="Arial"/>
          <w:sz w:val="16"/>
          <w:szCs w:val="16"/>
        </w:rPr>
        <w:t xml:space="preserve">9.11. </w:t>
      </w:r>
      <w:r w:rsidRPr="00CE771E">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170DC0" w:rsidRPr="00CE771E" w:rsidRDefault="00170DC0" w:rsidP="00170DC0">
      <w:pPr>
        <w:pStyle w:val="SemEspaamento"/>
        <w:tabs>
          <w:tab w:val="left" w:pos="567"/>
        </w:tabs>
        <w:spacing w:before="240" w:line="264" w:lineRule="auto"/>
        <w:ind w:left="821"/>
        <w:jc w:val="both"/>
        <w:rPr>
          <w:rFonts w:ascii="Arial" w:hAnsi="Arial" w:cs="Arial"/>
          <w:b/>
          <w:bCs/>
          <w:color w:val="FFFFFF"/>
          <w:sz w:val="16"/>
          <w:szCs w:val="16"/>
        </w:rPr>
      </w:pPr>
    </w:p>
    <w:tbl>
      <w:tblPr>
        <w:tblW w:w="0" w:type="auto"/>
        <w:tblInd w:w="108" w:type="dxa"/>
        <w:tblLayout w:type="fixed"/>
        <w:tblLook w:val="0000"/>
      </w:tblPr>
      <w:tblGrid>
        <w:gridCol w:w="697"/>
        <w:gridCol w:w="6471"/>
        <w:gridCol w:w="926"/>
        <w:gridCol w:w="1458"/>
      </w:tblGrid>
      <w:tr w:rsidR="00170DC0" w:rsidRPr="00CE771E" w:rsidTr="00554211">
        <w:tc>
          <w:tcPr>
            <w:tcW w:w="697" w:type="dxa"/>
            <w:tcBorders>
              <w:top w:val="single" w:sz="8" w:space="0" w:color="000000"/>
              <w:left w:val="single" w:sz="8" w:space="0" w:color="000000"/>
            </w:tcBorders>
            <w:shd w:val="clear" w:color="auto" w:fill="000000"/>
            <w:vAlign w:val="center"/>
          </w:tcPr>
          <w:p w:rsidR="00170DC0" w:rsidRPr="00CE771E" w:rsidRDefault="00170DC0" w:rsidP="00554211">
            <w:pPr>
              <w:autoSpaceDE w:val="0"/>
              <w:spacing w:line="264" w:lineRule="auto"/>
              <w:ind w:left="-82" w:right="-147"/>
              <w:rPr>
                <w:rFonts w:ascii="Arial" w:hAnsi="Arial" w:cs="Arial"/>
                <w:b/>
                <w:bCs/>
                <w:color w:val="FFFFFF"/>
                <w:sz w:val="16"/>
                <w:szCs w:val="16"/>
              </w:rPr>
            </w:pPr>
            <w:r w:rsidRPr="00CE771E">
              <w:rPr>
                <w:rFonts w:ascii="Arial" w:hAnsi="Arial" w:cs="Arial"/>
                <w:b/>
                <w:bCs/>
                <w:color w:val="FFFFFF"/>
                <w:sz w:val="16"/>
                <w:szCs w:val="16"/>
              </w:rPr>
              <w:t>ITEM</w:t>
            </w:r>
          </w:p>
        </w:tc>
        <w:tc>
          <w:tcPr>
            <w:tcW w:w="6471" w:type="dxa"/>
            <w:tcBorders>
              <w:top w:val="single" w:sz="8" w:space="0" w:color="000000"/>
            </w:tcBorders>
            <w:shd w:val="clear" w:color="auto" w:fill="000000"/>
            <w:vAlign w:val="center"/>
          </w:tcPr>
          <w:p w:rsidR="00170DC0" w:rsidRPr="00CE771E" w:rsidRDefault="00170DC0" w:rsidP="00554211">
            <w:pPr>
              <w:autoSpaceDE w:val="0"/>
              <w:spacing w:line="264" w:lineRule="auto"/>
              <w:rPr>
                <w:rFonts w:ascii="Arial" w:hAnsi="Arial" w:cs="Arial"/>
                <w:b/>
                <w:bCs/>
                <w:color w:val="FFFFFF"/>
                <w:sz w:val="16"/>
                <w:szCs w:val="16"/>
              </w:rPr>
            </w:pPr>
            <w:r w:rsidRPr="00CE771E">
              <w:rPr>
                <w:rFonts w:ascii="Arial" w:hAnsi="Arial" w:cs="Arial"/>
                <w:b/>
                <w:bCs/>
                <w:color w:val="FFFFFF"/>
                <w:sz w:val="16"/>
                <w:szCs w:val="16"/>
              </w:rPr>
              <w:t>DESCRIÇÃO DA INFRAÇÃO</w:t>
            </w:r>
          </w:p>
        </w:tc>
        <w:tc>
          <w:tcPr>
            <w:tcW w:w="926" w:type="dxa"/>
            <w:tcBorders>
              <w:top w:val="single" w:sz="8" w:space="0" w:color="000000"/>
            </w:tcBorders>
            <w:shd w:val="clear" w:color="auto" w:fill="000000"/>
            <w:vAlign w:val="center"/>
          </w:tcPr>
          <w:p w:rsidR="00170DC0" w:rsidRPr="00CE771E" w:rsidRDefault="00170DC0" w:rsidP="00554211">
            <w:pPr>
              <w:autoSpaceDE w:val="0"/>
              <w:spacing w:line="264" w:lineRule="auto"/>
              <w:jc w:val="center"/>
              <w:rPr>
                <w:rFonts w:ascii="Arial" w:hAnsi="Arial" w:cs="Arial"/>
                <w:b/>
                <w:bCs/>
                <w:color w:val="FFFFFF"/>
                <w:sz w:val="16"/>
                <w:szCs w:val="16"/>
              </w:rPr>
            </w:pPr>
            <w:r w:rsidRPr="00CE771E">
              <w:rPr>
                <w:rFonts w:ascii="Arial" w:hAnsi="Arial" w:cs="Arial"/>
                <w:b/>
                <w:bCs/>
                <w:color w:val="FFFFFF"/>
                <w:sz w:val="16"/>
                <w:szCs w:val="16"/>
              </w:rPr>
              <w:t>GRAU</w:t>
            </w:r>
          </w:p>
        </w:tc>
        <w:tc>
          <w:tcPr>
            <w:tcW w:w="1458" w:type="dxa"/>
            <w:tcBorders>
              <w:top w:val="single" w:sz="8" w:space="0" w:color="000000"/>
              <w:right w:val="single" w:sz="8" w:space="0" w:color="000000"/>
            </w:tcBorders>
            <w:shd w:val="clear" w:color="auto" w:fill="000000"/>
            <w:vAlign w:val="center"/>
          </w:tcPr>
          <w:p w:rsidR="00170DC0" w:rsidRPr="00CE771E" w:rsidRDefault="00170DC0" w:rsidP="00554211">
            <w:pPr>
              <w:autoSpaceDE w:val="0"/>
              <w:spacing w:line="264" w:lineRule="auto"/>
              <w:jc w:val="center"/>
              <w:rPr>
                <w:rFonts w:ascii="Arial" w:hAnsi="Arial" w:cs="Arial"/>
                <w:b/>
                <w:bCs/>
                <w:sz w:val="16"/>
                <w:szCs w:val="16"/>
              </w:rPr>
            </w:pPr>
            <w:r w:rsidRPr="00CE771E">
              <w:rPr>
                <w:rFonts w:ascii="Arial" w:hAnsi="Arial" w:cs="Arial"/>
                <w:b/>
                <w:bCs/>
                <w:color w:val="FFFFFF"/>
                <w:sz w:val="16"/>
                <w:szCs w:val="16"/>
              </w:rPr>
              <w:t>MULTA*</w:t>
            </w:r>
          </w:p>
        </w:tc>
      </w:tr>
      <w:tr w:rsidR="00170DC0" w:rsidRPr="00CE771E" w:rsidTr="00554211">
        <w:tc>
          <w:tcPr>
            <w:tcW w:w="697" w:type="dxa"/>
            <w:tcBorders>
              <w:top w:val="single" w:sz="8" w:space="0" w:color="000000"/>
              <w:left w:val="single" w:sz="8" w:space="0" w:color="000000"/>
              <w:bottom w:val="single" w:sz="8" w:space="0" w:color="000000"/>
            </w:tcBorders>
            <w:shd w:val="clear" w:color="auto" w:fill="auto"/>
            <w:vAlign w:val="center"/>
          </w:tcPr>
          <w:p w:rsidR="00170DC0" w:rsidRPr="00CE771E" w:rsidRDefault="00170DC0" w:rsidP="00170DC0">
            <w:pPr>
              <w:pStyle w:val="PargrafodaLista"/>
              <w:numPr>
                <w:ilvl w:val="0"/>
                <w:numId w:val="27"/>
              </w:numPr>
              <w:suppressAutoHyphens/>
              <w:autoSpaceDE w:val="0"/>
              <w:snapToGrid w:val="0"/>
              <w:spacing w:line="264" w:lineRule="auto"/>
              <w:ind w:left="0" w:firstLine="0"/>
              <w:jc w:val="center"/>
              <w:rPr>
                <w:rFonts w:ascii="Arial" w:hAnsi="Arial" w:cs="Arial"/>
                <w:b/>
                <w:bCs/>
                <w:sz w:val="16"/>
                <w:szCs w:val="16"/>
              </w:rPr>
            </w:pPr>
          </w:p>
        </w:tc>
        <w:tc>
          <w:tcPr>
            <w:tcW w:w="6471" w:type="dxa"/>
            <w:tcBorders>
              <w:top w:val="single" w:sz="8" w:space="0" w:color="000000"/>
              <w:bottom w:val="single" w:sz="8" w:space="0" w:color="000000"/>
            </w:tcBorders>
            <w:shd w:val="clear" w:color="auto" w:fill="auto"/>
            <w:vAlign w:val="center"/>
          </w:tcPr>
          <w:p w:rsidR="00170DC0" w:rsidRPr="00CE771E" w:rsidRDefault="00170DC0" w:rsidP="00554211">
            <w:pPr>
              <w:autoSpaceDE w:val="0"/>
              <w:spacing w:line="264" w:lineRule="auto"/>
              <w:jc w:val="both"/>
              <w:rPr>
                <w:rFonts w:ascii="Arial" w:hAnsi="Arial" w:cs="Arial"/>
                <w:b/>
                <w:bCs/>
                <w:sz w:val="16"/>
                <w:szCs w:val="16"/>
              </w:rPr>
            </w:pPr>
            <w:r w:rsidRPr="00CE771E">
              <w:rPr>
                <w:rFonts w:ascii="Arial" w:hAnsi="Arial" w:cs="Arial"/>
                <w:sz w:val="16"/>
                <w:szCs w:val="16"/>
              </w:rPr>
              <w:t>Permitir situação que crie a possibilidade ou cause dano físico, lesão corporal ou consequências letais; por ocorrência.</w:t>
            </w:r>
          </w:p>
        </w:tc>
        <w:tc>
          <w:tcPr>
            <w:tcW w:w="926" w:type="dxa"/>
            <w:tcBorders>
              <w:top w:val="single" w:sz="8" w:space="0" w:color="000000"/>
              <w:bottom w:val="single" w:sz="8" w:space="0" w:color="000000"/>
            </w:tcBorders>
            <w:shd w:val="clear" w:color="auto" w:fill="auto"/>
            <w:vAlign w:val="center"/>
          </w:tcPr>
          <w:p w:rsidR="00170DC0" w:rsidRPr="00CE771E" w:rsidRDefault="00170DC0" w:rsidP="00554211">
            <w:pPr>
              <w:autoSpaceDE w:val="0"/>
              <w:spacing w:line="264" w:lineRule="auto"/>
              <w:jc w:val="center"/>
              <w:rPr>
                <w:rFonts w:ascii="Arial" w:hAnsi="Arial" w:cs="Arial"/>
                <w:b/>
                <w:bCs/>
                <w:sz w:val="16"/>
                <w:szCs w:val="16"/>
              </w:rPr>
            </w:pPr>
            <w:r w:rsidRPr="00CE771E">
              <w:rPr>
                <w:rFonts w:ascii="Arial" w:hAnsi="Arial" w:cs="Arial"/>
                <w:b/>
                <w:bCs/>
                <w:sz w:val="16"/>
                <w:szCs w:val="16"/>
              </w:rPr>
              <w:t>06</w:t>
            </w:r>
          </w:p>
        </w:tc>
        <w:tc>
          <w:tcPr>
            <w:tcW w:w="1458" w:type="dxa"/>
            <w:tcBorders>
              <w:top w:val="single" w:sz="8" w:space="0" w:color="000000"/>
              <w:bottom w:val="single" w:sz="8" w:space="0" w:color="000000"/>
              <w:right w:val="single" w:sz="8" w:space="0" w:color="000000"/>
            </w:tcBorders>
            <w:shd w:val="clear" w:color="auto" w:fill="auto"/>
            <w:vAlign w:val="center"/>
          </w:tcPr>
          <w:p w:rsidR="00170DC0" w:rsidRPr="00CE771E" w:rsidRDefault="00170DC0" w:rsidP="00554211">
            <w:pPr>
              <w:autoSpaceDE w:val="0"/>
              <w:spacing w:line="264" w:lineRule="auto"/>
              <w:jc w:val="center"/>
              <w:rPr>
                <w:rFonts w:ascii="Arial" w:hAnsi="Arial" w:cs="Arial"/>
                <w:b/>
                <w:bCs/>
                <w:sz w:val="16"/>
                <w:szCs w:val="16"/>
              </w:rPr>
            </w:pPr>
            <w:r w:rsidRPr="00CE771E">
              <w:rPr>
                <w:rFonts w:ascii="Arial" w:hAnsi="Arial" w:cs="Arial"/>
                <w:b/>
                <w:bCs/>
                <w:sz w:val="16"/>
                <w:szCs w:val="16"/>
              </w:rPr>
              <w:t>4,0% por dia</w:t>
            </w:r>
          </w:p>
        </w:tc>
      </w:tr>
      <w:tr w:rsidR="00170DC0" w:rsidRPr="00CE771E" w:rsidTr="00554211">
        <w:trPr>
          <w:trHeight w:val="600"/>
        </w:trPr>
        <w:tc>
          <w:tcPr>
            <w:tcW w:w="697" w:type="dxa"/>
            <w:tcBorders>
              <w:left w:val="single" w:sz="8" w:space="0" w:color="000000"/>
            </w:tcBorders>
            <w:shd w:val="clear" w:color="auto" w:fill="auto"/>
            <w:vAlign w:val="center"/>
          </w:tcPr>
          <w:p w:rsidR="00170DC0" w:rsidRPr="00CE771E" w:rsidRDefault="00170DC0" w:rsidP="00170DC0">
            <w:pPr>
              <w:pStyle w:val="PargrafodaLista"/>
              <w:numPr>
                <w:ilvl w:val="0"/>
                <w:numId w:val="27"/>
              </w:numPr>
              <w:suppressAutoHyphens/>
              <w:autoSpaceDE w:val="0"/>
              <w:snapToGrid w:val="0"/>
              <w:spacing w:line="264" w:lineRule="auto"/>
              <w:ind w:left="0" w:firstLine="0"/>
              <w:jc w:val="center"/>
              <w:rPr>
                <w:rFonts w:ascii="Arial" w:hAnsi="Arial" w:cs="Arial"/>
                <w:b/>
                <w:bCs/>
                <w:sz w:val="16"/>
                <w:szCs w:val="16"/>
              </w:rPr>
            </w:pPr>
          </w:p>
        </w:tc>
        <w:tc>
          <w:tcPr>
            <w:tcW w:w="6471" w:type="dxa"/>
            <w:shd w:val="clear" w:color="auto" w:fill="auto"/>
            <w:vAlign w:val="center"/>
          </w:tcPr>
          <w:p w:rsidR="00170DC0" w:rsidRPr="00CE771E" w:rsidRDefault="00170DC0" w:rsidP="00554211">
            <w:pPr>
              <w:autoSpaceDE w:val="0"/>
              <w:spacing w:line="264" w:lineRule="auto"/>
              <w:jc w:val="both"/>
              <w:rPr>
                <w:rFonts w:ascii="Arial" w:hAnsi="Arial" w:cs="Arial"/>
                <w:b/>
                <w:bCs/>
                <w:sz w:val="16"/>
                <w:szCs w:val="16"/>
              </w:rPr>
            </w:pPr>
            <w:r w:rsidRPr="00CE771E">
              <w:rPr>
                <w:rFonts w:ascii="Arial" w:hAnsi="Arial" w:cs="Arial"/>
                <w:sz w:val="16"/>
                <w:szCs w:val="16"/>
              </w:rPr>
              <w:t>Usar indevidamente informações sigilosas a que teve acesso; por ocorrência.</w:t>
            </w:r>
          </w:p>
        </w:tc>
        <w:tc>
          <w:tcPr>
            <w:tcW w:w="926" w:type="dxa"/>
            <w:shd w:val="clear" w:color="auto" w:fill="auto"/>
            <w:vAlign w:val="center"/>
          </w:tcPr>
          <w:p w:rsidR="00170DC0" w:rsidRPr="00CE771E" w:rsidRDefault="00170DC0" w:rsidP="00554211">
            <w:pPr>
              <w:autoSpaceDE w:val="0"/>
              <w:spacing w:line="264" w:lineRule="auto"/>
              <w:jc w:val="center"/>
              <w:rPr>
                <w:rFonts w:ascii="Arial" w:hAnsi="Arial" w:cs="Arial"/>
                <w:b/>
                <w:bCs/>
                <w:sz w:val="16"/>
                <w:szCs w:val="16"/>
              </w:rPr>
            </w:pPr>
            <w:r w:rsidRPr="00CE771E">
              <w:rPr>
                <w:rFonts w:ascii="Arial" w:hAnsi="Arial" w:cs="Arial"/>
                <w:b/>
                <w:bCs/>
                <w:sz w:val="16"/>
                <w:szCs w:val="16"/>
              </w:rPr>
              <w:t>06</w:t>
            </w:r>
          </w:p>
        </w:tc>
        <w:tc>
          <w:tcPr>
            <w:tcW w:w="1458" w:type="dxa"/>
            <w:tcBorders>
              <w:right w:val="single" w:sz="8" w:space="0" w:color="000000"/>
            </w:tcBorders>
            <w:shd w:val="clear" w:color="auto" w:fill="auto"/>
            <w:vAlign w:val="center"/>
          </w:tcPr>
          <w:p w:rsidR="00170DC0" w:rsidRPr="00CE771E" w:rsidRDefault="00170DC0" w:rsidP="00554211">
            <w:pPr>
              <w:autoSpaceDE w:val="0"/>
              <w:spacing w:line="264" w:lineRule="auto"/>
              <w:jc w:val="center"/>
              <w:rPr>
                <w:rFonts w:ascii="Arial" w:hAnsi="Arial" w:cs="Arial"/>
                <w:b/>
                <w:bCs/>
                <w:sz w:val="16"/>
                <w:szCs w:val="16"/>
              </w:rPr>
            </w:pPr>
            <w:r w:rsidRPr="00CE771E">
              <w:rPr>
                <w:rFonts w:ascii="Arial" w:hAnsi="Arial" w:cs="Arial"/>
                <w:b/>
                <w:bCs/>
                <w:sz w:val="16"/>
                <w:szCs w:val="16"/>
              </w:rPr>
              <w:t>4,0% por dia</w:t>
            </w:r>
          </w:p>
        </w:tc>
      </w:tr>
      <w:tr w:rsidR="00170DC0" w:rsidRPr="00CE771E" w:rsidTr="00554211">
        <w:tc>
          <w:tcPr>
            <w:tcW w:w="697" w:type="dxa"/>
            <w:tcBorders>
              <w:top w:val="single" w:sz="8" w:space="0" w:color="000000"/>
              <w:left w:val="single" w:sz="8" w:space="0" w:color="000000"/>
              <w:bottom w:val="single" w:sz="8" w:space="0" w:color="000000"/>
            </w:tcBorders>
            <w:shd w:val="clear" w:color="auto" w:fill="auto"/>
            <w:vAlign w:val="center"/>
          </w:tcPr>
          <w:p w:rsidR="00170DC0" w:rsidRPr="00CE771E" w:rsidRDefault="00170DC0" w:rsidP="00170DC0">
            <w:pPr>
              <w:pStyle w:val="PargrafodaLista"/>
              <w:numPr>
                <w:ilvl w:val="0"/>
                <w:numId w:val="27"/>
              </w:numPr>
              <w:suppressAutoHyphens/>
              <w:autoSpaceDE w:val="0"/>
              <w:snapToGrid w:val="0"/>
              <w:spacing w:line="264" w:lineRule="auto"/>
              <w:ind w:left="0" w:firstLine="0"/>
              <w:jc w:val="center"/>
              <w:rPr>
                <w:rFonts w:ascii="Arial" w:hAnsi="Arial" w:cs="Arial"/>
                <w:b/>
                <w:bCs/>
                <w:sz w:val="16"/>
                <w:szCs w:val="16"/>
              </w:rPr>
            </w:pPr>
          </w:p>
        </w:tc>
        <w:tc>
          <w:tcPr>
            <w:tcW w:w="6471" w:type="dxa"/>
            <w:tcBorders>
              <w:top w:val="single" w:sz="8" w:space="0" w:color="000000"/>
              <w:bottom w:val="single" w:sz="8" w:space="0" w:color="000000"/>
            </w:tcBorders>
            <w:shd w:val="clear" w:color="auto" w:fill="auto"/>
            <w:vAlign w:val="center"/>
          </w:tcPr>
          <w:p w:rsidR="00170DC0" w:rsidRPr="00CE771E" w:rsidRDefault="00170DC0" w:rsidP="00554211">
            <w:pPr>
              <w:autoSpaceDE w:val="0"/>
              <w:spacing w:line="264" w:lineRule="auto"/>
              <w:jc w:val="both"/>
              <w:rPr>
                <w:rFonts w:ascii="Arial" w:hAnsi="Arial" w:cs="Arial"/>
                <w:b/>
                <w:bCs/>
                <w:sz w:val="16"/>
                <w:szCs w:val="16"/>
              </w:rPr>
            </w:pPr>
            <w:r w:rsidRPr="00CE771E">
              <w:rPr>
                <w:rFonts w:ascii="Arial" w:hAnsi="Arial" w:cs="Arial"/>
                <w:sz w:val="16"/>
                <w:szCs w:val="16"/>
              </w:rPr>
              <w:t>Suspender ou interromper, salvo por motivo de força maior ou caso fortuito, os serviços contratuais por dia e por unidade de atendimento;</w:t>
            </w:r>
          </w:p>
        </w:tc>
        <w:tc>
          <w:tcPr>
            <w:tcW w:w="926" w:type="dxa"/>
            <w:tcBorders>
              <w:top w:val="single" w:sz="8" w:space="0" w:color="000000"/>
              <w:bottom w:val="single" w:sz="8" w:space="0" w:color="000000"/>
            </w:tcBorders>
            <w:shd w:val="clear" w:color="auto" w:fill="auto"/>
            <w:vAlign w:val="center"/>
          </w:tcPr>
          <w:p w:rsidR="00170DC0" w:rsidRPr="00CE771E" w:rsidRDefault="00170DC0" w:rsidP="00554211">
            <w:pPr>
              <w:autoSpaceDE w:val="0"/>
              <w:spacing w:line="264" w:lineRule="auto"/>
              <w:jc w:val="center"/>
              <w:rPr>
                <w:rFonts w:ascii="Arial" w:hAnsi="Arial" w:cs="Arial"/>
                <w:b/>
                <w:bCs/>
                <w:sz w:val="16"/>
                <w:szCs w:val="16"/>
              </w:rPr>
            </w:pPr>
            <w:r w:rsidRPr="00CE771E">
              <w:rPr>
                <w:rFonts w:ascii="Arial" w:hAnsi="Arial" w:cs="Arial"/>
                <w:b/>
                <w:bCs/>
                <w:sz w:val="16"/>
                <w:szCs w:val="16"/>
              </w:rPr>
              <w:t>05</w:t>
            </w:r>
          </w:p>
        </w:tc>
        <w:tc>
          <w:tcPr>
            <w:tcW w:w="1458" w:type="dxa"/>
            <w:tcBorders>
              <w:top w:val="single" w:sz="8" w:space="0" w:color="000000"/>
              <w:bottom w:val="single" w:sz="8" w:space="0" w:color="000000"/>
              <w:right w:val="single" w:sz="8" w:space="0" w:color="000000"/>
            </w:tcBorders>
            <w:shd w:val="clear" w:color="auto" w:fill="auto"/>
            <w:vAlign w:val="center"/>
          </w:tcPr>
          <w:p w:rsidR="00170DC0" w:rsidRPr="00CE771E" w:rsidRDefault="00170DC0" w:rsidP="00554211">
            <w:pPr>
              <w:autoSpaceDE w:val="0"/>
              <w:spacing w:line="264" w:lineRule="auto"/>
              <w:jc w:val="center"/>
              <w:rPr>
                <w:rFonts w:ascii="Arial" w:hAnsi="Arial" w:cs="Arial"/>
                <w:b/>
                <w:bCs/>
                <w:sz w:val="16"/>
                <w:szCs w:val="16"/>
              </w:rPr>
            </w:pPr>
            <w:r w:rsidRPr="00CE771E">
              <w:rPr>
                <w:rFonts w:ascii="Arial" w:hAnsi="Arial" w:cs="Arial"/>
                <w:b/>
                <w:bCs/>
                <w:sz w:val="16"/>
                <w:szCs w:val="16"/>
              </w:rPr>
              <w:t>3,2% por dia</w:t>
            </w:r>
          </w:p>
        </w:tc>
      </w:tr>
      <w:tr w:rsidR="00170DC0" w:rsidRPr="00CE771E" w:rsidTr="00554211">
        <w:tc>
          <w:tcPr>
            <w:tcW w:w="697" w:type="dxa"/>
            <w:tcBorders>
              <w:left w:val="single" w:sz="8" w:space="0" w:color="000000"/>
            </w:tcBorders>
            <w:shd w:val="clear" w:color="auto" w:fill="auto"/>
            <w:vAlign w:val="center"/>
          </w:tcPr>
          <w:p w:rsidR="00170DC0" w:rsidRPr="00CE771E" w:rsidRDefault="00170DC0" w:rsidP="00170DC0">
            <w:pPr>
              <w:pStyle w:val="PargrafodaLista"/>
              <w:numPr>
                <w:ilvl w:val="0"/>
                <w:numId w:val="27"/>
              </w:numPr>
              <w:suppressAutoHyphens/>
              <w:autoSpaceDE w:val="0"/>
              <w:snapToGrid w:val="0"/>
              <w:spacing w:line="264" w:lineRule="auto"/>
              <w:ind w:left="0" w:firstLine="0"/>
              <w:jc w:val="center"/>
              <w:rPr>
                <w:rFonts w:ascii="Arial" w:hAnsi="Arial" w:cs="Arial"/>
                <w:b/>
                <w:bCs/>
                <w:sz w:val="16"/>
                <w:szCs w:val="16"/>
              </w:rPr>
            </w:pPr>
          </w:p>
        </w:tc>
        <w:tc>
          <w:tcPr>
            <w:tcW w:w="6471" w:type="dxa"/>
            <w:shd w:val="clear" w:color="auto" w:fill="auto"/>
            <w:vAlign w:val="center"/>
          </w:tcPr>
          <w:p w:rsidR="00170DC0" w:rsidRPr="00CE771E" w:rsidRDefault="00170DC0" w:rsidP="00554211">
            <w:pPr>
              <w:autoSpaceDE w:val="0"/>
              <w:spacing w:line="264" w:lineRule="auto"/>
              <w:jc w:val="both"/>
              <w:rPr>
                <w:rFonts w:ascii="Arial" w:hAnsi="Arial" w:cs="Arial"/>
                <w:b/>
                <w:bCs/>
                <w:sz w:val="16"/>
                <w:szCs w:val="16"/>
              </w:rPr>
            </w:pPr>
            <w:r w:rsidRPr="00CE771E">
              <w:rPr>
                <w:rFonts w:ascii="Arial" w:hAnsi="Arial" w:cs="Arial"/>
                <w:sz w:val="16"/>
                <w:szCs w:val="16"/>
              </w:rPr>
              <w:t>Destruir ou danificar documentos por culpa ou dolo de seus agentes; por ocorrência.</w:t>
            </w:r>
          </w:p>
        </w:tc>
        <w:tc>
          <w:tcPr>
            <w:tcW w:w="926" w:type="dxa"/>
            <w:shd w:val="clear" w:color="auto" w:fill="auto"/>
            <w:vAlign w:val="center"/>
          </w:tcPr>
          <w:p w:rsidR="00170DC0" w:rsidRPr="00CE771E" w:rsidRDefault="00170DC0" w:rsidP="00554211">
            <w:pPr>
              <w:autoSpaceDE w:val="0"/>
              <w:spacing w:line="264" w:lineRule="auto"/>
              <w:jc w:val="center"/>
              <w:rPr>
                <w:rFonts w:ascii="Arial" w:hAnsi="Arial" w:cs="Arial"/>
                <w:b/>
                <w:bCs/>
                <w:sz w:val="16"/>
                <w:szCs w:val="16"/>
              </w:rPr>
            </w:pPr>
            <w:r w:rsidRPr="00CE771E">
              <w:rPr>
                <w:rFonts w:ascii="Arial" w:hAnsi="Arial" w:cs="Arial"/>
                <w:b/>
                <w:bCs/>
                <w:sz w:val="16"/>
                <w:szCs w:val="16"/>
              </w:rPr>
              <w:t>05</w:t>
            </w:r>
          </w:p>
        </w:tc>
        <w:tc>
          <w:tcPr>
            <w:tcW w:w="1458" w:type="dxa"/>
            <w:tcBorders>
              <w:right w:val="single" w:sz="8" w:space="0" w:color="000000"/>
            </w:tcBorders>
            <w:shd w:val="clear" w:color="auto" w:fill="auto"/>
            <w:vAlign w:val="center"/>
          </w:tcPr>
          <w:p w:rsidR="00170DC0" w:rsidRPr="00CE771E" w:rsidRDefault="00170DC0" w:rsidP="00554211">
            <w:pPr>
              <w:autoSpaceDE w:val="0"/>
              <w:spacing w:line="264" w:lineRule="auto"/>
              <w:jc w:val="center"/>
              <w:rPr>
                <w:rFonts w:ascii="Arial" w:hAnsi="Arial" w:cs="Arial"/>
                <w:b/>
                <w:bCs/>
                <w:sz w:val="16"/>
                <w:szCs w:val="16"/>
              </w:rPr>
            </w:pPr>
            <w:r w:rsidRPr="00CE771E">
              <w:rPr>
                <w:rFonts w:ascii="Arial" w:hAnsi="Arial" w:cs="Arial"/>
                <w:b/>
                <w:bCs/>
                <w:sz w:val="16"/>
                <w:szCs w:val="16"/>
              </w:rPr>
              <w:t>3,2% por dia</w:t>
            </w:r>
          </w:p>
        </w:tc>
      </w:tr>
      <w:tr w:rsidR="00170DC0" w:rsidRPr="00CE771E" w:rsidTr="00554211">
        <w:tc>
          <w:tcPr>
            <w:tcW w:w="697" w:type="dxa"/>
            <w:tcBorders>
              <w:top w:val="single" w:sz="8" w:space="0" w:color="000000"/>
              <w:left w:val="single" w:sz="8" w:space="0" w:color="000000"/>
              <w:bottom w:val="single" w:sz="8" w:space="0" w:color="000000"/>
            </w:tcBorders>
            <w:shd w:val="clear" w:color="auto" w:fill="auto"/>
            <w:vAlign w:val="center"/>
          </w:tcPr>
          <w:p w:rsidR="00170DC0" w:rsidRPr="00CE771E" w:rsidRDefault="00170DC0" w:rsidP="00170DC0">
            <w:pPr>
              <w:pStyle w:val="PargrafodaLista"/>
              <w:numPr>
                <w:ilvl w:val="0"/>
                <w:numId w:val="27"/>
              </w:numPr>
              <w:suppressAutoHyphens/>
              <w:autoSpaceDE w:val="0"/>
              <w:snapToGrid w:val="0"/>
              <w:spacing w:line="264" w:lineRule="auto"/>
              <w:ind w:left="0" w:firstLine="0"/>
              <w:jc w:val="center"/>
              <w:rPr>
                <w:rFonts w:ascii="Arial" w:hAnsi="Arial" w:cs="Arial"/>
                <w:b/>
                <w:bCs/>
                <w:sz w:val="16"/>
                <w:szCs w:val="16"/>
              </w:rPr>
            </w:pPr>
          </w:p>
        </w:tc>
        <w:tc>
          <w:tcPr>
            <w:tcW w:w="6471" w:type="dxa"/>
            <w:tcBorders>
              <w:top w:val="single" w:sz="8" w:space="0" w:color="000000"/>
              <w:bottom w:val="single" w:sz="8" w:space="0" w:color="000000"/>
            </w:tcBorders>
            <w:shd w:val="clear" w:color="auto" w:fill="auto"/>
            <w:vAlign w:val="center"/>
          </w:tcPr>
          <w:p w:rsidR="00170DC0" w:rsidRPr="00CE771E" w:rsidRDefault="00170DC0" w:rsidP="00554211">
            <w:pPr>
              <w:autoSpaceDE w:val="0"/>
              <w:spacing w:line="264" w:lineRule="auto"/>
              <w:jc w:val="both"/>
              <w:rPr>
                <w:rFonts w:ascii="Arial" w:hAnsi="Arial" w:cs="Arial"/>
                <w:b/>
                <w:bCs/>
                <w:sz w:val="16"/>
                <w:szCs w:val="16"/>
              </w:rPr>
            </w:pPr>
            <w:r w:rsidRPr="00CE771E">
              <w:rPr>
                <w:rFonts w:ascii="Arial" w:hAnsi="Arial" w:cs="Arial"/>
                <w:sz w:val="16"/>
                <w:szCs w:val="16"/>
              </w:rPr>
              <w:t>Recusar-se a executar serviço determinado pela FISCALIZAÇÃO, sem motivo justificado; por ocorrência;</w:t>
            </w:r>
          </w:p>
        </w:tc>
        <w:tc>
          <w:tcPr>
            <w:tcW w:w="926" w:type="dxa"/>
            <w:tcBorders>
              <w:top w:val="single" w:sz="8" w:space="0" w:color="000000"/>
              <w:bottom w:val="single" w:sz="8" w:space="0" w:color="000000"/>
            </w:tcBorders>
            <w:shd w:val="clear" w:color="auto" w:fill="auto"/>
            <w:vAlign w:val="center"/>
          </w:tcPr>
          <w:p w:rsidR="00170DC0" w:rsidRPr="00CE771E" w:rsidRDefault="00170DC0" w:rsidP="00554211">
            <w:pPr>
              <w:autoSpaceDE w:val="0"/>
              <w:spacing w:line="264" w:lineRule="auto"/>
              <w:jc w:val="center"/>
              <w:rPr>
                <w:rFonts w:ascii="Arial" w:hAnsi="Arial" w:cs="Arial"/>
                <w:b/>
                <w:bCs/>
                <w:sz w:val="16"/>
                <w:szCs w:val="16"/>
              </w:rPr>
            </w:pPr>
            <w:r w:rsidRPr="00CE771E">
              <w:rPr>
                <w:rFonts w:ascii="Arial" w:hAnsi="Arial" w:cs="Arial"/>
                <w:b/>
                <w:bCs/>
                <w:sz w:val="16"/>
                <w:szCs w:val="16"/>
              </w:rPr>
              <w:t>04</w:t>
            </w:r>
          </w:p>
        </w:tc>
        <w:tc>
          <w:tcPr>
            <w:tcW w:w="1458" w:type="dxa"/>
            <w:tcBorders>
              <w:top w:val="single" w:sz="8" w:space="0" w:color="000000"/>
              <w:bottom w:val="single" w:sz="8" w:space="0" w:color="000000"/>
              <w:right w:val="single" w:sz="8" w:space="0" w:color="000000"/>
            </w:tcBorders>
            <w:shd w:val="clear" w:color="auto" w:fill="auto"/>
            <w:vAlign w:val="center"/>
          </w:tcPr>
          <w:p w:rsidR="00170DC0" w:rsidRPr="00CE771E" w:rsidRDefault="00170DC0" w:rsidP="00554211">
            <w:pPr>
              <w:autoSpaceDE w:val="0"/>
              <w:spacing w:line="264" w:lineRule="auto"/>
              <w:jc w:val="center"/>
              <w:rPr>
                <w:rFonts w:ascii="Arial" w:hAnsi="Arial" w:cs="Arial"/>
                <w:b/>
                <w:bCs/>
                <w:sz w:val="16"/>
                <w:szCs w:val="16"/>
              </w:rPr>
            </w:pPr>
            <w:r w:rsidRPr="00CE771E">
              <w:rPr>
                <w:rFonts w:ascii="Arial" w:hAnsi="Arial" w:cs="Arial"/>
                <w:b/>
                <w:bCs/>
                <w:sz w:val="16"/>
                <w:szCs w:val="16"/>
              </w:rPr>
              <w:t>1,6% por dia</w:t>
            </w:r>
          </w:p>
        </w:tc>
      </w:tr>
      <w:tr w:rsidR="00170DC0" w:rsidRPr="00CE771E" w:rsidTr="00554211">
        <w:tc>
          <w:tcPr>
            <w:tcW w:w="697" w:type="dxa"/>
            <w:tcBorders>
              <w:left w:val="single" w:sz="8" w:space="0" w:color="000000"/>
            </w:tcBorders>
            <w:shd w:val="clear" w:color="auto" w:fill="auto"/>
            <w:vAlign w:val="center"/>
          </w:tcPr>
          <w:p w:rsidR="00170DC0" w:rsidRPr="00CE771E" w:rsidRDefault="00170DC0" w:rsidP="00170DC0">
            <w:pPr>
              <w:pStyle w:val="PargrafodaLista"/>
              <w:numPr>
                <w:ilvl w:val="0"/>
                <w:numId w:val="27"/>
              </w:numPr>
              <w:suppressAutoHyphens/>
              <w:autoSpaceDE w:val="0"/>
              <w:snapToGrid w:val="0"/>
              <w:spacing w:line="264" w:lineRule="auto"/>
              <w:ind w:left="0" w:firstLine="0"/>
              <w:jc w:val="center"/>
              <w:rPr>
                <w:rFonts w:ascii="Arial" w:hAnsi="Arial" w:cs="Arial"/>
                <w:b/>
                <w:bCs/>
                <w:sz w:val="16"/>
                <w:szCs w:val="16"/>
              </w:rPr>
            </w:pPr>
          </w:p>
        </w:tc>
        <w:tc>
          <w:tcPr>
            <w:tcW w:w="6471" w:type="dxa"/>
            <w:shd w:val="clear" w:color="auto" w:fill="auto"/>
            <w:vAlign w:val="center"/>
          </w:tcPr>
          <w:p w:rsidR="00170DC0" w:rsidRPr="00CE771E" w:rsidRDefault="00170DC0" w:rsidP="00554211">
            <w:pPr>
              <w:autoSpaceDE w:val="0"/>
              <w:spacing w:line="264" w:lineRule="auto"/>
              <w:jc w:val="both"/>
              <w:rPr>
                <w:rFonts w:ascii="Arial" w:hAnsi="Arial" w:cs="Arial"/>
                <w:b/>
                <w:bCs/>
                <w:sz w:val="16"/>
                <w:szCs w:val="16"/>
              </w:rPr>
            </w:pPr>
            <w:r w:rsidRPr="00CE771E">
              <w:rPr>
                <w:rFonts w:ascii="Arial" w:hAnsi="Arial" w:cs="Arial"/>
                <w:sz w:val="16"/>
                <w:szCs w:val="16"/>
              </w:rPr>
              <w:t>Executar serviço incompleto, paliativo substitutivo como por caráter permanente, ou deixar de providenciar recomposição complementar; por ocorrência.</w:t>
            </w:r>
          </w:p>
        </w:tc>
        <w:tc>
          <w:tcPr>
            <w:tcW w:w="926" w:type="dxa"/>
            <w:shd w:val="clear" w:color="auto" w:fill="auto"/>
            <w:vAlign w:val="center"/>
          </w:tcPr>
          <w:p w:rsidR="00170DC0" w:rsidRPr="00CE771E" w:rsidRDefault="00170DC0" w:rsidP="00554211">
            <w:pPr>
              <w:autoSpaceDE w:val="0"/>
              <w:spacing w:line="264" w:lineRule="auto"/>
              <w:jc w:val="center"/>
              <w:rPr>
                <w:rFonts w:ascii="Arial" w:hAnsi="Arial" w:cs="Arial"/>
                <w:b/>
                <w:bCs/>
                <w:sz w:val="16"/>
                <w:szCs w:val="16"/>
              </w:rPr>
            </w:pPr>
            <w:r w:rsidRPr="00CE771E">
              <w:rPr>
                <w:rFonts w:ascii="Arial" w:hAnsi="Arial" w:cs="Arial"/>
                <w:b/>
                <w:bCs/>
                <w:sz w:val="16"/>
                <w:szCs w:val="16"/>
              </w:rPr>
              <w:t>02</w:t>
            </w:r>
          </w:p>
        </w:tc>
        <w:tc>
          <w:tcPr>
            <w:tcW w:w="1458" w:type="dxa"/>
            <w:tcBorders>
              <w:right w:val="single" w:sz="8" w:space="0" w:color="000000"/>
            </w:tcBorders>
            <w:shd w:val="clear" w:color="auto" w:fill="auto"/>
            <w:vAlign w:val="center"/>
          </w:tcPr>
          <w:p w:rsidR="00170DC0" w:rsidRPr="00CE771E" w:rsidRDefault="00170DC0" w:rsidP="00554211">
            <w:pPr>
              <w:autoSpaceDE w:val="0"/>
              <w:spacing w:line="264" w:lineRule="auto"/>
              <w:jc w:val="center"/>
              <w:rPr>
                <w:rFonts w:ascii="Arial" w:hAnsi="Arial" w:cs="Arial"/>
                <w:b/>
                <w:bCs/>
                <w:sz w:val="16"/>
                <w:szCs w:val="16"/>
              </w:rPr>
            </w:pPr>
            <w:r w:rsidRPr="00CE771E">
              <w:rPr>
                <w:rFonts w:ascii="Arial" w:hAnsi="Arial" w:cs="Arial"/>
                <w:b/>
                <w:bCs/>
                <w:sz w:val="16"/>
                <w:szCs w:val="16"/>
              </w:rPr>
              <w:t>0,4% por dia</w:t>
            </w:r>
          </w:p>
        </w:tc>
      </w:tr>
      <w:tr w:rsidR="00170DC0" w:rsidRPr="00CE771E" w:rsidTr="00554211">
        <w:tc>
          <w:tcPr>
            <w:tcW w:w="697" w:type="dxa"/>
            <w:tcBorders>
              <w:top w:val="single" w:sz="8" w:space="0" w:color="000000"/>
              <w:left w:val="single" w:sz="8" w:space="0" w:color="000000"/>
              <w:bottom w:val="single" w:sz="8" w:space="0" w:color="000000"/>
            </w:tcBorders>
            <w:shd w:val="clear" w:color="auto" w:fill="auto"/>
            <w:vAlign w:val="center"/>
          </w:tcPr>
          <w:p w:rsidR="00170DC0" w:rsidRPr="00CE771E" w:rsidRDefault="00170DC0" w:rsidP="00170DC0">
            <w:pPr>
              <w:pStyle w:val="PargrafodaLista"/>
              <w:numPr>
                <w:ilvl w:val="0"/>
                <w:numId w:val="27"/>
              </w:numPr>
              <w:suppressAutoHyphens/>
              <w:autoSpaceDE w:val="0"/>
              <w:snapToGrid w:val="0"/>
              <w:spacing w:line="264" w:lineRule="auto"/>
              <w:ind w:left="0" w:firstLine="0"/>
              <w:jc w:val="center"/>
              <w:rPr>
                <w:rFonts w:ascii="Arial" w:hAnsi="Arial" w:cs="Arial"/>
                <w:b/>
                <w:bCs/>
                <w:sz w:val="16"/>
                <w:szCs w:val="16"/>
              </w:rPr>
            </w:pPr>
          </w:p>
        </w:tc>
        <w:tc>
          <w:tcPr>
            <w:tcW w:w="6471" w:type="dxa"/>
            <w:tcBorders>
              <w:top w:val="single" w:sz="8" w:space="0" w:color="000000"/>
              <w:bottom w:val="single" w:sz="8" w:space="0" w:color="000000"/>
            </w:tcBorders>
            <w:shd w:val="clear" w:color="auto" w:fill="auto"/>
            <w:vAlign w:val="center"/>
          </w:tcPr>
          <w:p w:rsidR="00170DC0" w:rsidRPr="00CE771E" w:rsidRDefault="00170DC0" w:rsidP="00554211">
            <w:pPr>
              <w:autoSpaceDE w:val="0"/>
              <w:spacing w:line="264" w:lineRule="auto"/>
              <w:jc w:val="both"/>
              <w:rPr>
                <w:rFonts w:ascii="Arial" w:hAnsi="Arial" w:cs="Arial"/>
                <w:b/>
                <w:bCs/>
                <w:sz w:val="16"/>
                <w:szCs w:val="16"/>
              </w:rPr>
            </w:pPr>
            <w:r w:rsidRPr="00CE771E">
              <w:rPr>
                <w:rFonts w:ascii="Arial" w:hAnsi="Arial" w:cs="Arial"/>
                <w:sz w:val="16"/>
                <w:szCs w:val="16"/>
              </w:rPr>
              <w:t>Fornecer informação pérfida de serviço ou substituição de Cartão/ equipamento/software; por ocorrência.</w:t>
            </w:r>
          </w:p>
        </w:tc>
        <w:tc>
          <w:tcPr>
            <w:tcW w:w="926" w:type="dxa"/>
            <w:tcBorders>
              <w:top w:val="single" w:sz="8" w:space="0" w:color="000000"/>
              <w:bottom w:val="single" w:sz="8" w:space="0" w:color="000000"/>
            </w:tcBorders>
            <w:shd w:val="clear" w:color="auto" w:fill="auto"/>
            <w:vAlign w:val="center"/>
          </w:tcPr>
          <w:p w:rsidR="00170DC0" w:rsidRPr="00CE771E" w:rsidRDefault="00170DC0" w:rsidP="00554211">
            <w:pPr>
              <w:autoSpaceDE w:val="0"/>
              <w:spacing w:line="264" w:lineRule="auto"/>
              <w:jc w:val="center"/>
              <w:rPr>
                <w:rFonts w:ascii="Arial" w:hAnsi="Arial" w:cs="Arial"/>
                <w:b/>
                <w:bCs/>
                <w:sz w:val="16"/>
                <w:szCs w:val="16"/>
              </w:rPr>
            </w:pPr>
            <w:r w:rsidRPr="00CE771E">
              <w:rPr>
                <w:rFonts w:ascii="Arial" w:hAnsi="Arial" w:cs="Arial"/>
                <w:b/>
                <w:bCs/>
                <w:sz w:val="16"/>
                <w:szCs w:val="16"/>
              </w:rPr>
              <w:t>02</w:t>
            </w:r>
          </w:p>
        </w:tc>
        <w:tc>
          <w:tcPr>
            <w:tcW w:w="1458" w:type="dxa"/>
            <w:tcBorders>
              <w:top w:val="single" w:sz="8" w:space="0" w:color="000000"/>
              <w:bottom w:val="single" w:sz="8" w:space="0" w:color="000000"/>
              <w:right w:val="single" w:sz="8" w:space="0" w:color="000000"/>
            </w:tcBorders>
            <w:shd w:val="clear" w:color="auto" w:fill="auto"/>
            <w:vAlign w:val="center"/>
          </w:tcPr>
          <w:p w:rsidR="00170DC0" w:rsidRPr="00CE771E" w:rsidRDefault="00170DC0" w:rsidP="00554211">
            <w:pPr>
              <w:autoSpaceDE w:val="0"/>
              <w:spacing w:line="264" w:lineRule="auto"/>
              <w:jc w:val="center"/>
              <w:rPr>
                <w:rFonts w:ascii="Arial" w:hAnsi="Arial" w:cs="Arial"/>
                <w:b/>
                <w:bCs/>
                <w:sz w:val="16"/>
                <w:szCs w:val="16"/>
              </w:rPr>
            </w:pPr>
            <w:r w:rsidRPr="00CE771E">
              <w:rPr>
                <w:rFonts w:ascii="Arial" w:hAnsi="Arial" w:cs="Arial"/>
                <w:b/>
                <w:bCs/>
                <w:sz w:val="16"/>
                <w:szCs w:val="16"/>
              </w:rPr>
              <w:t>0,4% por dia</w:t>
            </w:r>
          </w:p>
        </w:tc>
      </w:tr>
      <w:tr w:rsidR="00170DC0" w:rsidRPr="00CE771E" w:rsidTr="00554211">
        <w:tc>
          <w:tcPr>
            <w:tcW w:w="697" w:type="dxa"/>
            <w:tcBorders>
              <w:left w:val="single" w:sz="8" w:space="0" w:color="000000"/>
            </w:tcBorders>
            <w:shd w:val="clear" w:color="auto" w:fill="auto"/>
            <w:vAlign w:val="center"/>
          </w:tcPr>
          <w:p w:rsidR="00170DC0" w:rsidRPr="00CE771E" w:rsidRDefault="00170DC0" w:rsidP="00170DC0">
            <w:pPr>
              <w:pStyle w:val="PargrafodaLista"/>
              <w:numPr>
                <w:ilvl w:val="0"/>
                <w:numId w:val="27"/>
              </w:numPr>
              <w:suppressAutoHyphens/>
              <w:autoSpaceDE w:val="0"/>
              <w:snapToGrid w:val="0"/>
              <w:spacing w:line="264" w:lineRule="auto"/>
              <w:ind w:left="0" w:firstLine="0"/>
              <w:jc w:val="center"/>
              <w:rPr>
                <w:rFonts w:ascii="Arial" w:hAnsi="Arial" w:cs="Arial"/>
                <w:b/>
                <w:bCs/>
                <w:sz w:val="16"/>
                <w:szCs w:val="16"/>
              </w:rPr>
            </w:pPr>
          </w:p>
        </w:tc>
        <w:tc>
          <w:tcPr>
            <w:tcW w:w="6471" w:type="dxa"/>
            <w:shd w:val="clear" w:color="auto" w:fill="auto"/>
            <w:vAlign w:val="center"/>
          </w:tcPr>
          <w:p w:rsidR="00170DC0" w:rsidRPr="00CE771E" w:rsidRDefault="00170DC0" w:rsidP="00554211">
            <w:pPr>
              <w:autoSpaceDE w:val="0"/>
              <w:spacing w:line="264" w:lineRule="auto"/>
              <w:jc w:val="both"/>
              <w:rPr>
                <w:rFonts w:ascii="Arial" w:hAnsi="Arial" w:cs="Arial"/>
                <w:b/>
                <w:bCs/>
                <w:sz w:val="16"/>
                <w:szCs w:val="16"/>
              </w:rPr>
            </w:pPr>
            <w:r w:rsidRPr="00CE771E">
              <w:rPr>
                <w:rFonts w:ascii="Arial" w:hAnsi="Arial" w:cs="Arial"/>
                <w:sz w:val="16"/>
                <w:szCs w:val="16"/>
              </w:rPr>
              <w:t xml:space="preserve">Manter credenciamento ou descredenciamento de estabelecimento sem a anuência </w:t>
            </w:r>
            <w:r w:rsidRPr="00CE771E">
              <w:rPr>
                <w:rFonts w:ascii="Arial" w:hAnsi="Arial" w:cs="Arial"/>
                <w:sz w:val="16"/>
                <w:szCs w:val="16"/>
              </w:rPr>
              <w:lastRenderedPageBreak/>
              <w:t>prévia do Gestor do Contrato, por ocorrência(s);</w:t>
            </w:r>
          </w:p>
        </w:tc>
        <w:tc>
          <w:tcPr>
            <w:tcW w:w="926" w:type="dxa"/>
            <w:shd w:val="clear" w:color="auto" w:fill="auto"/>
            <w:vAlign w:val="center"/>
          </w:tcPr>
          <w:p w:rsidR="00170DC0" w:rsidRPr="00CE771E" w:rsidRDefault="00170DC0" w:rsidP="00554211">
            <w:pPr>
              <w:autoSpaceDE w:val="0"/>
              <w:spacing w:line="264" w:lineRule="auto"/>
              <w:jc w:val="center"/>
              <w:rPr>
                <w:rFonts w:ascii="Arial" w:hAnsi="Arial" w:cs="Arial"/>
                <w:b/>
                <w:bCs/>
                <w:sz w:val="16"/>
                <w:szCs w:val="16"/>
              </w:rPr>
            </w:pPr>
            <w:r w:rsidRPr="00CE771E">
              <w:rPr>
                <w:rFonts w:ascii="Arial" w:hAnsi="Arial" w:cs="Arial"/>
                <w:b/>
                <w:bCs/>
                <w:sz w:val="16"/>
                <w:szCs w:val="16"/>
              </w:rPr>
              <w:lastRenderedPageBreak/>
              <w:t>01</w:t>
            </w:r>
          </w:p>
        </w:tc>
        <w:tc>
          <w:tcPr>
            <w:tcW w:w="1458" w:type="dxa"/>
            <w:tcBorders>
              <w:right w:val="single" w:sz="8" w:space="0" w:color="000000"/>
            </w:tcBorders>
            <w:shd w:val="clear" w:color="auto" w:fill="auto"/>
            <w:vAlign w:val="center"/>
          </w:tcPr>
          <w:p w:rsidR="00170DC0" w:rsidRPr="00CE771E" w:rsidRDefault="00170DC0" w:rsidP="00554211">
            <w:pPr>
              <w:autoSpaceDE w:val="0"/>
              <w:spacing w:line="264" w:lineRule="auto"/>
              <w:jc w:val="center"/>
              <w:rPr>
                <w:rFonts w:ascii="Arial" w:hAnsi="Arial" w:cs="Arial"/>
                <w:b/>
                <w:bCs/>
                <w:sz w:val="16"/>
                <w:szCs w:val="16"/>
              </w:rPr>
            </w:pPr>
            <w:r w:rsidRPr="00CE771E">
              <w:rPr>
                <w:rFonts w:ascii="Arial" w:hAnsi="Arial" w:cs="Arial"/>
                <w:b/>
                <w:bCs/>
                <w:sz w:val="16"/>
                <w:szCs w:val="16"/>
              </w:rPr>
              <w:t>0,2% por dia</w:t>
            </w:r>
          </w:p>
        </w:tc>
      </w:tr>
      <w:tr w:rsidR="00170DC0" w:rsidRPr="00CE771E" w:rsidTr="00554211">
        <w:tc>
          <w:tcPr>
            <w:tcW w:w="697" w:type="dxa"/>
            <w:tcBorders>
              <w:top w:val="single" w:sz="8" w:space="0" w:color="000000"/>
              <w:left w:val="single" w:sz="8" w:space="0" w:color="000000"/>
              <w:bottom w:val="single" w:sz="8" w:space="0" w:color="000000"/>
            </w:tcBorders>
            <w:shd w:val="clear" w:color="auto" w:fill="auto"/>
            <w:vAlign w:val="center"/>
          </w:tcPr>
          <w:p w:rsidR="00170DC0" w:rsidRPr="00CE771E" w:rsidRDefault="00170DC0" w:rsidP="00170DC0">
            <w:pPr>
              <w:pStyle w:val="PargrafodaLista"/>
              <w:numPr>
                <w:ilvl w:val="0"/>
                <w:numId w:val="27"/>
              </w:numPr>
              <w:suppressAutoHyphens/>
              <w:autoSpaceDE w:val="0"/>
              <w:snapToGrid w:val="0"/>
              <w:spacing w:line="264" w:lineRule="auto"/>
              <w:ind w:left="0" w:firstLine="0"/>
              <w:jc w:val="center"/>
              <w:rPr>
                <w:rFonts w:ascii="Arial" w:hAnsi="Arial" w:cs="Arial"/>
                <w:b/>
                <w:bCs/>
                <w:sz w:val="16"/>
                <w:szCs w:val="16"/>
              </w:rPr>
            </w:pPr>
          </w:p>
        </w:tc>
        <w:tc>
          <w:tcPr>
            <w:tcW w:w="6471" w:type="dxa"/>
            <w:tcBorders>
              <w:top w:val="single" w:sz="8" w:space="0" w:color="000000"/>
              <w:bottom w:val="single" w:sz="8" w:space="0" w:color="000000"/>
            </w:tcBorders>
            <w:shd w:val="clear" w:color="auto" w:fill="auto"/>
            <w:vAlign w:val="center"/>
          </w:tcPr>
          <w:p w:rsidR="00170DC0" w:rsidRPr="00CE771E" w:rsidRDefault="00170DC0" w:rsidP="00554211">
            <w:pPr>
              <w:autoSpaceDE w:val="0"/>
              <w:spacing w:line="264" w:lineRule="auto"/>
              <w:jc w:val="both"/>
              <w:rPr>
                <w:rFonts w:ascii="Arial" w:hAnsi="Arial" w:cs="Arial"/>
                <w:b/>
                <w:bCs/>
                <w:sz w:val="16"/>
                <w:szCs w:val="16"/>
              </w:rPr>
            </w:pPr>
            <w:r w:rsidRPr="00CE771E">
              <w:rPr>
                <w:rFonts w:ascii="Arial" w:hAnsi="Arial" w:cs="Arial"/>
                <w:sz w:val="16"/>
                <w:szCs w:val="16"/>
              </w:rPr>
              <w:t>Tratar de maneira diferenciada os estabelecimentos credenciados por si, dos motivados por conta própria ou encaminhados pelo Gestor do Contrato, por ocorrência(s) e por estabelecimento;</w:t>
            </w:r>
          </w:p>
        </w:tc>
        <w:tc>
          <w:tcPr>
            <w:tcW w:w="926" w:type="dxa"/>
            <w:tcBorders>
              <w:top w:val="single" w:sz="8" w:space="0" w:color="000000"/>
              <w:bottom w:val="single" w:sz="8" w:space="0" w:color="000000"/>
            </w:tcBorders>
            <w:shd w:val="clear" w:color="auto" w:fill="auto"/>
            <w:vAlign w:val="center"/>
          </w:tcPr>
          <w:p w:rsidR="00170DC0" w:rsidRPr="00CE771E" w:rsidRDefault="00170DC0" w:rsidP="00554211">
            <w:pPr>
              <w:autoSpaceDE w:val="0"/>
              <w:spacing w:line="264" w:lineRule="auto"/>
              <w:jc w:val="center"/>
              <w:rPr>
                <w:rFonts w:ascii="Arial" w:hAnsi="Arial" w:cs="Arial"/>
                <w:b/>
                <w:bCs/>
                <w:sz w:val="16"/>
                <w:szCs w:val="16"/>
              </w:rPr>
            </w:pPr>
            <w:r w:rsidRPr="00CE771E">
              <w:rPr>
                <w:rFonts w:ascii="Arial" w:hAnsi="Arial" w:cs="Arial"/>
                <w:b/>
                <w:bCs/>
                <w:sz w:val="16"/>
                <w:szCs w:val="16"/>
              </w:rPr>
              <w:t>01</w:t>
            </w:r>
          </w:p>
        </w:tc>
        <w:tc>
          <w:tcPr>
            <w:tcW w:w="1458" w:type="dxa"/>
            <w:tcBorders>
              <w:top w:val="single" w:sz="8" w:space="0" w:color="000000"/>
              <w:bottom w:val="single" w:sz="8" w:space="0" w:color="000000"/>
              <w:right w:val="single" w:sz="8" w:space="0" w:color="000000"/>
            </w:tcBorders>
            <w:shd w:val="clear" w:color="auto" w:fill="auto"/>
            <w:vAlign w:val="center"/>
          </w:tcPr>
          <w:p w:rsidR="00170DC0" w:rsidRPr="00CE771E" w:rsidRDefault="00170DC0" w:rsidP="00554211">
            <w:pPr>
              <w:autoSpaceDE w:val="0"/>
              <w:spacing w:line="264" w:lineRule="auto"/>
              <w:jc w:val="center"/>
              <w:rPr>
                <w:rFonts w:ascii="Arial" w:hAnsi="Arial" w:cs="Arial"/>
                <w:b/>
                <w:bCs/>
                <w:sz w:val="16"/>
                <w:szCs w:val="16"/>
              </w:rPr>
            </w:pPr>
            <w:r w:rsidRPr="00CE771E">
              <w:rPr>
                <w:rFonts w:ascii="Arial" w:hAnsi="Arial" w:cs="Arial"/>
                <w:b/>
                <w:bCs/>
                <w:sz w:val="16"/>
                <w:szCs w:val="16"/>
              </w:rPr>
              <w:t>0,2% por dia</w:t>
            </w:r>
          </w:p>
        </w:tc>
      </w:tr>
      <w:tr w:rsidR="00170DC0" w:rsidRPr="00CE771E" w:rsidTr="00554211">
        <w:tc>
          <w:tcPr>
            <w:tcW w:w="9552" w:type="dxa"/>
            <w:gridSpan w:val="4"/>
            <w:tcBorders>
              <w:left w:val="single" w:sz="8" w:space="0" w:color="000000"/>
              <w:right w:val="single" w:sz="8" w:space="0" w:color="000000"/>
            </w:tcBorders>
            <w:shd w:val="clear" w:color="auto" w:fill="auto"/>
            <w:vAlign w:val="center"/>
          </w:tcPr>
          <w:p w:rsidR="00170DC0" w:rsidRPr="00CE771E" w:rsidRDefault="00170DC0" w:rsidP="00554211">
            <w:pPr>
              <w:autoSpaceDE w:val="0"/>
              <w:spacing w:line="264" w:lineRule="auto"/>
              <w:jc w:val="center"/>
              <w:rPr>
                <w:rFonts w:ascii="Arial" w:hAnsi="Arial" w:cs="Arial"/>
                <w:b/>
                <w:bCs/>
                <w:sz w:val="16"/>
                <w:szCs w:val="16"/>
              </w:rPr>
            </w:pPr>
            <w:r w:rsidRPr="00CE771E">
              <w:rPr>
                <w:rFonts w:ascii="Arial" w:hAnsi="Arial" w:cs="Arial"/>
                <w:b/>
                <w:bCs/>
                <w:sz w:val="16"/>
                <w:szCs w:val="16"/>
              </w:rPr>
              <w:t>Para os itens a seguir, deixar de:</w:t>
            </w:r>
          </w:p>
        </w:tc>
      </w:tr>
      <w:tr w:rsidR="00170DC0" w:rsidRPr="00CE771E" w:rsidTr="00554211">
        <w:tc>
          <w:tcPr>
            <w:tcW w:w="697" w:type="dxa"/>
            <w:tcBorders>
              <w:top w:val="single" w:sz="8" w:space="0" w:color="000000"/>
              <w:left w:val="single" w:sz="8" w:space="0" w:color="000000"/>
              <w:bottom w:val="single" w:sz="8" w:space="0" w:color="000000"/>
            </w:tcBorders>
            <w:shd w:val="clear" w:color="auto" w:fill="auto"/>
            <w:vAlign w:val="center"/>
          </w:tcPr>
          <w:p w:rsidR="00170DC0" w:rsidRPr="00CE771E" w:rsidRDefault="00170DC0" w:rsidP="00170DC0">
            <w:pPr>
              <w:pStyle w:val="PargrafodaLista"/>
              <w:numPr>
                <w:ilvl w:val="0"/>
                <w:numId w:val="27"/>
              </w:numPr>
              <w:suppressAutoHyphens/>
              <w:autoSpaceDE w:val="0"/>
              <w:snapToGrid w:val="0"/>
              <w:spacing w:line="264" w:lineRule="auto"/>
              <w:ind w:left="0" w:firstLine="0"/>
              <w:jc w:val="center"/>
              <w:rPr>
                <w:rFonts w:ascii="Arial" w:hAnsi="Arial" w:cs="Arial"/>
                <w:b/>
                <w:bCs/>
                <w:sz w:val="16"/>
                <w:szCs w:val="16"/>
              </w:rPr>
            </w:pPr>
          </w:p>
        </w:tc>
        <w:tc>
          <w:tcPr>
            <w:tcW w:w="6471" w:type="dxa"/>
            <w:tcBorders>
              <w:top w:val="single" w:sz="8" w:space="0" w:color="000000"/>
              <w:bottom w:val="single" w:sz="8" w:space="0" w:color="000000"/>
            </w:tcBorders>
            <w:shd w:val="clear" w:color="auto" w:fill="auto"/>
            <w:vAlign w:val="center"/>
          </w:tcPr>
          <w:p w:rsidR="00170DC0" w:rsidRPr="00CE771E" w:rsidRDefault="00170DC0" w:rsidP="00554211">
            <w:pPr>
              <w:autoSpaceDE w:val="0"/>
              <w:spacing w:line="264" w:lineRule="auto"/>
              <w:jc w:val="both"/>
              <w:rPr>
                <w:rFonts w:ascii="Arial" w:hAnsi="Arial" w:cs="Arial"/>
                <w:b/>
                <w:bCs/>
                <w:sz w:val="16"/>
                <w:szCs w:val="16"/>
              </w:rPr>
            </w:pPr>
            <w:r w:rsidRPr="00CE771E">
              <w:rPr>
                <w:rFonts w:ascii="Arial" w:hAnsi="Arial" w:cs="Arial"/>
                <w:sz w:val="16"/>
                <w:szCs w:val="16"/>
              </w:rPr>
              <w:t>Efetuar o pagamento da rede credenciada no prazo estipulado; por dia e por ocorrência.</w:t>
            </w:r>
          </w:p>
        </w:tc>
        <w:tc>
          <w:tcPr>
            <w:tcW w:w="926" w:type="dxa"/>
            <w:tcBorders>
              <w:top w:val="single" w:sz="8" w:space="0" w:color="000000"/>
              <w:bottom w:val="single" w:sz="8" w:space="0" w:color="000000"/>
            </w:tcBorders>
            <w:shd w:val="clear" w:color="auto" w:fill="auto"/>
            <w:vAlign w:val="center"/>
          </w:tcPr>
          <w:p w:rsidR="00170DC0" w:rsidRPr="00CE771E" w:rsidRDefault="00170DC0" w:rsidP="00554211">
            <w:pPr>
              <w:autoSpaceDE w:val="0"/>
              <w:spacing w:line="264" w:lineRule="auto"/>
              <w:jc w:val="center"/>
              <w:rPr>
                <w:rFonts w:ascii="Arial" w:hAnsi="Arial" w:cs="Arial"/>
                <w:b/>
                <w:bCs/>
                <w:sz w:val="16"/>
                <w:szCs w:val="16"/>
              </w:rPr>
            </w:pPr>
            <w:r w:rsidRPr="00CE771E">
              <w:rPr>
                <w:rFonts w:ascii="Arial" w:hAnsi="Arial" w:cs="Arial"/>
                <w:b/>
                <w:bCs/>
                <w:sz w:val="16"/>
                <w:szCs w:val="16"/>
              </w:rPr>
              <w:t>06</w:t>
            </w:r>
          </w:p>
        </w:tc>
        <w:tc>
          <w:tcPr>
            <w:tcW w:w="1458" w:type="dxa"/>
            <w:tcBorders>
              <w:top w:val="single" w:sz="8" w:space="0" w:color="000000"/>
              <w:bottom w:val="single" w:sz="8" w:space="0" w:color="000000"/>
              <w:right w:val="single" w:sz="8" w:space="0" w:color="000000"/>
            </w:tcBorders>
            <w:shd w:val="clear" w:color="auto" w:fill="auto"/>
            <w:vAlign w:val="center"/>
          </w:tcPr>
          <w:p w:rsidR="00170DC0" w:rsidRPr="00CE771E" w:rsidRDefault="00170DC0" w:rsidP="00554211">
            <w:pPr>
              <w:autoSpaceDE w:val="0"/>
              <w:spacing w:line="264" w:lineRule="auto"/>
              <w:jc w:val="center"/>
              <w:rPr>
                <w:rFonts w:ascii="Arial" w:hAnsi="Arial" w:cs="Arial"/>
                <w:b/>
                <w:bCs/>
                <w:sz w:val="16"/>
                <w:szCs w:val="16"/>
              </w:rPr>
            </w:pPr>
            <w:r w:rsidRPr="00CE771E">
              <w:rPr>
                <w:rFonts w:ascii="Arial" w:hAnsi="Arial" w:cs="Arial"/>
                <w:b/>
                <w:bCs/>
                <w:sz w:val="16"/>
                <w:szCs w:val="16"/>
              </w:rPr>
              <w:t>4,0% por dia</w:t>
            </w:r>
          </w:p>
        </w:tc>
      </w:tr>
      <w:tr w:rsidR="00170DC0" w:rsidRPr="00CE771E" w:rsidTr="00554211">
        <w:tc>
          <w:tcPr>
            <w:tcW w:w="697" w:type="dxa"/>
            <w:tcBorders>
              <w:left w:val="single" w:sz="8" w:space="0" w:color="000000"/>
            </w:tcBorders>
            <w:shd w:val="clear" w:color="auto" w:fill="auto"/>
            <w:vAlign w:val="center"/>
          </w:tcPr>
          <w:p w:rsidR="00170DC0" w:rsidRPr="00CE771E" w:rsidRDefault="00170DC0" w:rsidP="00170DC0">
            <w:pPr>
              <w:pStyle w:val="PargrafodaLista"/>
              <w:numPr>
                <w:ilvl w:val="0"/>
                <w:numId w:val="27"/>
              </w:numPr>
              <w:suppressAutoHyphens/>
              <w:autoSpaceDE w:val="0"/>
              <w:snapToGrid w:val="0"/>
              <w:spacing w:line="264" w:lineRule="auto"/>
              <w:ind w:left="0" w:firstLine="0"/>
              <w:jc w:val="center"/>
              <w:rPr>
                <w:rFonts w:ascii="Arial" w:hAnsi="Arial" w:cs="Arial"/>
                <w:b/>
                <w:bCs/>
                <w:sz w:val="16"/>
                <w:szCs w:val="16"/>
              </w:rPr>
            </w:pPr>
          </w:p>
        </w:tc>
        <w:tc>
          <w:tcPr>
            <w:tcW w:w="6471" w:type="dxa"/>
            <w:shd w:val="clear" w:color="auto" w:fill="auto"/>
            <w:vAlign w:val="center"/>
          </w:tcPr>
          <w:p w:rsidR="00170DC0" w:rsidRPr="00CE771E" w:rsidRDefault="00170DC0" w:rsidP="00554211">
            <w:pPr>
              <w:autoSpaceDE w:val="0"/>
              <w:spacing w:line="264" w:lineRule="auto"/>
              <w:jc w:val="both"/>
              <w:rPr>
                <w:rFonts w:ascii="Arial" w:hAnsi="Arial" w:cs="Arial"/>
                <w:b/>
                <w:bCs/>
                <w:sz w:val="16"/>
                <w:szCs w:val="16"/>
              </w:rPr>
            </w:pPr>
            <w:r w:rsidRPr="00CE771E">
              <w:rPr>
                <w:rFonts w:ascii="Arial" w:hAnsi="Arial" w:cs="Arial"/>
                <w:sz w:val="16"/>
                <w:szCs w:val="16"/>
              </w:rPr>
              <w:t>Efetuar o pagamento de seguros, encargos fiscais e sociais, assim como quaisquer despesas diretas e/ou indiretas relacionadas à execução deste contrato; por dia e por ocorrência;</w:t>
            </w:r>
          </w:p>
        </w:tc>
        <w:tc>
          <w:tcPr>
            <w:tcW w:w="926" w:type="dxa"/>
            <w:shd w:val="clear" w:color="auto" w:fill="auto"/>
            <w:vAlign w:val="center"/>
          </w:tcPr>
          <w:p w:rsidR="00170DC0" w:rsidRPr="00CE771E" w:rsidRDefault="00170DC0" w:rsidP="00554211">
            <w:pPr>
              <w:autoSpaceDE w:val="0"/>
              <w:spacing w:line="264" w:lineRule="auto"/>
              <w:jc w:val="center"/>
              <w:rPr>
                <w:rFonts w:ascii="Arial" w:hAnsi="Arial" w:cs="Arial"/>
                <w:b/>
                <w:bCs/>
                <w:sz w:val="16"/>
                <w:szCs w:val="16"/>
              </w:rPr>
            </w:pPr>
            <w:r w:rsidRPr="00CE771E">
              <w:rPr>
                <w:rFonts w:ascii="Arial" w:hAnsi="Arial" w:cs="Arial"/>
                <w:b/>
                <w:bCs/>
                <w:sz w:val="16"/>
                <w:szCs w:val="16"/>
              </w:rPr>
              <w:t>05</w:t>
            </w:r>
          </w:p>
        </w:tc>
        <w:tc>
          <w:tcPr>
            <w:tcW w:w="1458" w:type="dxa"/>
            <w:tcBorders>
              <w:right w:val="single" w:sz="8" w:space="0" w:color="000000"/>
            </w:tcBorders>
            <w:shd w:val="clear" w:color="auto" w:fill="auto"/>
            <w:vAlign w:val="center"/>
          </w:tcPr>
          <w:p w:rsidR="00170DC0" w:rsidRPr="00CE771E" w:rsidRDefault="00170DC0" w:rsidP="00554211">
            <w:pPr>
              <w:autoSpaceDE w:val="0"/>
              <w:spacing w:line="264" w:lineRule="auto"/>
              <w:jc w:val="center"/>
              <w:rPr>
                <w:rFonts w:ascii="Arial" w:hAnsi="Arial" w:cs="Arial"/>
                <w:b/>
                <w:bCs/>
                <w:sz w:val="16"/>
                <w:szCs w:val="16"/>
              </w:rPr>
            </w:pPr>
            <w:r w:rsidRPr="00CE771E">
              <w:rPr>
                <w:rFonts w:ascii="Arial" w:hAnsi="Arial" w:cs="Arial"/>
                <w:b/>
                <w:bCs/>
                <w:sz w:val="16"/>
                <w:szCs w:val="16"/>
              </w:rPr>
              <w:t>3,2% por dia</w:t>
            </w:r>
          </w:p>
        </w:tc>
      </w:tr>
      <w:tr w:rsidR="00170DC0" w:rsidRPr="00CE771E" w:rsidTr="00554211">
        <w:tc>
          <w:tcPr>
            <w:tcW w:w="697" w:type="dxa"/>
            <w:tcBorders>
              <w:top w:val="single" w:sz="8" w:space="0" w:color="000000"/>
              <w:left w:val="single" w:sz="8" w:space="0" w:color="000000"/>
              <w:bottom w:val="single" w:sz="8" w:space="0" w:color="000000"/>
            </w:tcBorders>
            <w:shd w:val="clear" w:color="auto" w:fill="auto"/>
            <w:vAlign w:val="center"/>
          </w:tcPr>
          <w:p w:rsidR="00170DC0" w:rsidRPr="00CE771E" w:rsidRDefault="00170DC0" w:rsidP="00170DC0">
            <w:pPr>
              <w:pStyle w:val="PargrafodaLista"/>
              <w:numPr>
                <w:ilvl w:val="0"/>
                <w:numId w:val="27"/>
              </w:numPr>
              <w:suppressAutoHyphens/>
              <w:autoSpaceDE w:val="0"/>
              <w:snapToGrid w:val="0"/>
              <w:spacing w:line="264" w:lineRule="auto"/>
              <w:ind w:left="0" w:firstLine="0"/>
              <w:jc w:val="center"/>
              <w:rPr>
                <w:rFonts w:ascii="Arial" w:hAnsi="Arial" w:cs="Arial"/>
                <w:b/>
                <w:bCs/>
                <w:sz w:val="16"/>
                <w:szCs w:val="16"/>
              </w:rPr>
            </w:pPr>
          </w:p>
        </w:tc>
        <w:tc>
          <w:tcPr>
            <w:tcW w:w="6471" w:type="dxa"/>
            <w:tcBorders>
              <w:top w:val="single" w:sz="8" w:space="0" w:color="000000"/>
              <w:bottom w:val="single" w:sz="8" w:space="0" w:color="000000"/>
            </w:tcBorders>
            <w:shd w:val="clear" w:color="auto" w:fill="auto"/>
            <w:vAlign w:val="center"/>
          </w:tcPr>
          <w:p w:rsidR="00170DC0" w:rsidRPr="00CE771E" w:rsidRDefault="00170DC0" w:rsidP="00554211">
            <w:pPr>
              <w:autoSpaceDE w:val="0"/>
              <w:spacing w:line="264" w:lineRule="auto"/>
              <w:jc w:val="both"/>
              <w:rPr>
                <w:rFonts w:ascii="Arial" w:hAnsi="Arial" w:cs="Arial"/>
                <w:b/>
                <w:bCs/>
                <w:sz w:val="16"/>
                <w:szCs w:val="16"/>
              </w:rPr>
            </w:pPr>
            <w:r w:rsidRPr="00CE771E">
              <w:rPr>
                <w:rFonts w:ascii="Arial" w:hAnsi="Arial" w:cs="Arial"/>
                <w:sz w:val="16"/>
                <w:szCs w:val="16"/>
              </w:rPr>
              <w:t>Efetuar a restauração do sistema e reposição de equipamentos danificados, por motivo e por dia;</w:t>
            </w:r>
          </w:p>
        </w:tc>
        <w:tc>
          <w:tcPr>
            <w:tcW w:w="926" w:type="dxa"/>
            <w:tcBorders>
              <w:top w:val="single" w:sz="8" w:space="0" w:color="000000"/>
              <w:bottom w:val="single" w:sz="8" w:space="0" w:color="000000"/>
            </w:tcBorders>
            <w:shd w:val="clear" w:color="auto" w:fill="auto"/>
            <w:vAlign w:val="center"/>
          </w:tcPr>
          <w:p w:rsidR="00170DC0" w:rsidRPr="00CE771E" w:rsidRDefault="00170DC0" w:rsidP="00554211">
            <w:pPr>
              <w:autoSpaceDE w:val="0"/>
              <w:spacing w:line="264" w:lineRule="auto"/>
              <w:jc w:val="center"/>
              <w:rPr>
                <w:rFonts w:ascii="Arial" w:hAnsi="Arial" w:cs="Arial"/>
                <w:b/>
                <w:bCs/>
                <w:sz w:val="16"/>
                <w:szCs w:val="16"/>
              </w:rPr>
            </w:pPr>
            <w:r w:rsidRPr="00CE771E">
              <w:rPr>
                <w:rFonts w:ascii="Arial" w:hAnsi="Arial" w:cs="Arial"/>
                <w:b/>
                <w:bCs/>
                <w:sz w:val="16"/>
                <w:szCs w:val="16"/>
              </w:rPr>
              <w:t>04</w:t>
            </w:r>
          </w:p>
        </w:tc>
        <w:tc>
          <w:tcPr>
            <w:tcW w:w="1458" w:type="dxa"/>
            <w:tcBorders>
              <w:top w:val="single" w:sz="8" w:space="0" w:color="000000"/>
              <w:bottom w:val="single" w:sz="8" w:space="0" w:color="000000"/>
              <w:right w:val="single" w:sz="8" w:space="0" w:color="000000"/>
            </w:tcBorders>
            <w:shd w:val="clear" w:color="auto" w:fill="auto"/>
            <w:vAlign w:val="center"/>
          </w:tcPr>
          <w:p w:rsidR="00170DC0" w:rsidRPr="00CE771E" w:rsidRDefault="00170DC0" w:rsidP="00554211">
            <w:pPr>
              <w:autoSpaceDE w:val="0"/>
              <w:spacing w:line="264" w:lineRule="auto"/>
              <w:jc w:val="center"/>
              <w:rPr>
                <w:rFonts w:ascii="Arial" w:hAnsi="Arial" w:cs="Arial"/>
                <w:b/>
                <w:bCs/>
                <w:sz w:val="16"/>
                <w:szCs w:val="16"/>
              </w:rPr>
            </w:pPr>
            <w:r w:rsidRPr="00CE771E">
              <w:rPr>
                <w:rFonts w:ascii="Arial" w:hAnsi="Arial" w:cs="Arial"/>
                <w:b/>
                <w:bCs/>
                <w:sz w:val="16"/>
                <w:szCs w:val="16"/>
              </w:rPr>
              <w:t>1,6% por dia</w:t>
            </w:r>
          </w:p>
        </w:tc>
      </w:tr>
      <w:tr w:rsidR="00170DC0" w:rsidRPr="00CE771E" w:rsidTr="00554211">
        <w:tc>
          <w:tcPr>
            <w:tcW w:w="697" w:type="dxa"/>
            <w:tcBorders>
              <w:left w:val="single" w:sz="8" w:space="0" w:color="000000"/>
            </w:tcBorders>
            <w:shd w:val="clear" w:color="auto" w:fill="auto"/>
            <w:vAlign w:val="center"/>
          </w:tcPr>
          <w:p w:rsidR="00170DC0" w:rsidRPr="00CE771E" w:rsidRDefault="00170DC0" w:rsidP="00170DC0">
            <w:pPr>
              <w:pStyle w:val="PargrafodaLista"/>
              <w:numPr>
                <w:ilvl w:val="0"/>
                <w:numId w:val="27"/>
              </w:numPr>
              <w:suppressAutoHyphens/>
              <w:autoSpaceDE w:val="0"/>
              <w:snapToGrid w:val="0"/>
              <w:spacing w:line="264" w:lineRule="auto"/>
              <w:ind w:left="0" w:firstLine="0"/>
              <w:jc w:val="center"/>
              <w:rPr>
                <w:rFonts w:ascii="Arial" w:hAnsi="Arial" w:cs="Arial"/>
                <w:b/>
                <w:bCs/>
                <w:sz w:val="16"/>
                <w:szCs w:val="16"/>
              </w:rPr>
            </w:pPr>
          </w:p>
        </w:tc>
        <w:tc>
          <w:tcPr>
            <w:tcW w:w="6471" w:type="dxa"/>
            <w:shd w:val="clear" w:color="auto" w:fill="auto"/>
            <w:vAlign w:val="center"/>
          </w:tcPr>
          <w:p w:rsidR="00170DC0" w:rsidRPr="00CE771E" w:rsidRDefault="00170DC0" w:rsidP="00554211">
            <w:pPr>
              <w:autoSpaceDE w:val="0"/>
              <w:spacing w:line="264" w:lineRule="auto"/>
              <w:jc w:val="both"/>
              <w:rPr>
                <w:rFonts w:ascii="Arial" w:hAnsi="Arial" w:cs="Arial"/>
                <w:b/>
                <w:bCs/>
                <w:sz w:val="16"/>
                <w:szCs w:val="16"/>
              </w:rPr>
            </w:pPr>
            <w:r w:rsidRPr="00CE771E">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926" w:type="dxa"/>
            <w:shd w:val="clear" w:color="auto" w:fill="auto"/>
            <w:vAlign w:val="center"/>
          </w:tcPr>
          <w:p w:rsidR="00170DC0" w:rsidRPr="00CE771E" w:rsidRDefault="00170DC0" w:rsidP="00554211">
            <w:pPr>
              <w:autoSpaceDE w:val="0"/>
              <w:spacing w:line="264" w:lineRule="auto"/>
              <w:jc w:val="center"/>
              <w:rPr>
                <w:rFonts w:ascii="Arial" w:hAnsi="Arial" w:cs="Arial"/>
                <w:b/>
                <w:bCs/>
                <w:sz w:val="16"/>
                <w:szCs w:val="16"/>
              </w:rPr>
            </w:pPr>
            <w:r w:rsidRPr="00CE771E">
              <w:rPr>
                <w:rFonts w:ascii="Arial" w:hAnsi="Arial" w:cs="Arial"/>
                <w:b/>
                <w:bCs/>
                <w:sz w:val="16"/>
                <w:szCs w:val="16"/>
              </w:rPr>
              <w:t>03</w:t>
            </w:r>
          </w:p>
        </w:tc>
        <w:tc>
          <w:tcPr>
            <w:tcW w:w="1458" w:type="dxa"/>
            <w:tcBorders>
              <w:right w:val="single" w:sz="8" w:space="0" w:color="000000"/>
            </w:tcBorders>
            <w:shd w:val="clear" w:color="auto" w:fill="auto"/>
            <w:vAlign w:val="center"/>
          </w:tcPr>
          <w:p w:rsidR="00170DC0" w:rsidRPr="00CE771E" w:rsidRDefault="00170DC0" w:rsidP="00554211">
            <w:pPr>
              <w:autoSpaceDE w:val="0"/>
              <w:spacing w:line="264" w:lineRule="auto"/>
              <w:jc w:val="center"/>
              <w:rPr>
                <w:rFonts w:ascii="Arial" w:hAnsi="Arial" w:cs="Arial"/>
                <w:b/>
                <w:bCs/>
                <w:sz w:val="16"/>
                <w:szCs w:val="16"/>
              </w:rPr>
            </w:pPr>
            <w:r w:rsidRPr="00CE771E">
              <w:rPr>
                <w:rFonts w:ascii="Arial" w:hAnsi="Arial" w:cs="Arial"/>
                <w:b/>
                <w:bCs/>
                <w:sz w:val="16"/>
                <w:szCs w:val="16"/>
              </w:rPr>
              <w:t>0,8% por dia</w:t>
            </w:r>
          </w:p>
        </w:tc>
      </w:tr>
      <w:tr w:rsidR="00170DC0" w:rsidRPr="00CE771E" w:rsidTr="00554211">
        <w:trPr>
          <w:trHeight w:val="797"/>
        </w:trPr>
        <w:tc>
          <w:tcPr>
            <w:tcW w:w="697" w:type="dxa"/>
            <w:tcBorders>
              <w:top w:val="single" w:sz="8" w:space="0" w:color="000000"/>
              <w:left w:val="single" w:sz="8" w:space="0" w:color="000000"/>
              <w:bottom w:val="single" w:sz="8" w:space="0" w:color="000000"/>
            </w:tcBorders>
            <w:shd w:val="clear" w:color="auto" w:fill="auto"/>
            <w:vAlign w:val="center"/>
          </w:tcPr>
          <w:p w:rsidR="00170DC0" w:rsidRPr="00CE771E" w:rsidRDefault="00170DC0" w:rsidP="00170DC0">
            <w:pPr>
              <w:pStyle w:val="PargrafodaLista"/>
              <w:numPr>
                <w:ilvl w:val="0"/>
                <w:numId w:val="27"/>
              </w:numPr>
              <w:suppressAutoHyphens/>
              <w:autoSpaceDE w:val="0"/>
              <w:snapToGrid w:val="0"/>
              <w:spacing w:line="264" w:lineRule="auto"/>
              <w:ind w:left="0" w:firstLine="0"/>
              <w:jc w:val="both"/>
              <w:rPr>
                <w:rFonts w:ascii="Arial" w:hAnsi="Arial" w:cs="Arial"/>
                <w:b/>
                <w:bCs/>
                <w:sz w:val="16"/>
                <w:szCs w:val="16"/>
              </w:rPr>
            </w:pPr>
          </w:p>
        </w:tc>
        <w:tc>
          <w:tcPr>
            <w:tcW w:w="6471" w:type="dxa"/>
            <w:tcBorders>
              <w:top w:val="single" w:sz="8" w:space="0" w:color="000000"/>
              <w:bottom w:val="single" w:sz="8" w:space="0" w:color="000000"/>
            </w:tcBorders>
            <w:shd w:val="clear" w:color="auto" w:fill="auto"/>
            <w:vAlign w:val="center"/>
          </w:tcPr>
          <w:p w:rsidR="00170DC0" w:rsidRPr="00CE771E" w:rsidRDefault="00170DC0" w:rsidP="00554211">
            <w:pPr>
              <w:autoSpaceDE w:val="0"/>
              <w:spacing w:line="264" w:lineRule="auto"/>
              <w:jc w:val="both"/>
              <w:rPr>
                <w:rFonts w:ascii="Arial" w:hAnsi="Arial" w:cs="Arial"/>
                <w:sz w:val="16"/>
                <w:szCs w:val="16"/>
              </w:rPr>
            </w:pPr>
            <w:r w:rsidRPr="00CE771E">
              <w:rPr>
                <w:rFonts w:ascii="Arial" w:hAnsi="Arial" w:cs="Arial"/>
                <w:sz w:val="16"/>
                <w:szCs w:val="16"/>
              </w:rPr>
              <w:t>Cumprir determinação formal ou instrução complementar da</w:t>
            </w:r>
          </w:p>
          <w:p w:rsidR="00170DC0" w:rsidRPr="00CE771E" w:rsidRDefault="00170DC0" w:rsidP="00554211">
            <w:pPr>
              <w:autoSpaceDE w:val="0"/>
              <w:spacing w:line="264" w:lineRule="auto"/>
              <w:jc w:val="both"/>
              <w:rPr>
                <w:rFonts w:ascii="Arial" w:hAnsi="Arial" w:cs="Arial"/>
                <w:b/>
                <w:bCs/>
                <w:sz w:val="16"/>
                <w:szCs w:val="16"/>
              </w:rPr>
            </w:pPr>
            <w:r w:rsidRPr="00CE771E">
              <w:rPr>
                <w:rFonts w:ascii="Arial" w:hAnsi="Arial" w:cs="Arial"/>
                <w:sz w:val="16"/>
                <w:szCs w:val="16"/>
              </w:rPr>
              <w:t>FISCALIZAÇÃO, por ocorrência;</w:t>
            </w:r>
          </w:p>
        </w:tc>
        <w:tc>
          <w:tcPr>
            <w:tcW w:w="926" w:type="dxa"/>
            <w:tcBorders>
              <w:top w:val="single" w:sz="8" w:space="0" w:color="000000"/>
              <w:bottom w:val="single" w:sz="8" w:space="0" w:color="000000"/>
            </w:tcBorders>
            <w:shd w:val="clear" w:color="auto" w:fill="auto"/>
            <w:vAlign w:val="center"/>
          </w:tcPr>
          <w:p w:rsidR="00170DC0" w:rsidRPr="00CE771E" w:rsidRDefault="00170DC0" w:rsidP="00554211">
            <w:pPr>
              <w:autoSpaceDE w:val="0"/>
              <w:spacing w:line="264" w:lineRule="auto"/>
              <w:jc w:val="center"/>
              <w:rPr>
                <w:rFonts w:ascii="Arial" w:hAnsi="Arial" w:cs="Arial"/>
                <w:b/>
                <w:bCs/>
                <w:sz w:val="16"/>
                <w:szCs w:val="16"/>
              </w:rPr>
            </w:pPr>
            <w:r w:rsidRPr="00CE771E">
              <w:rPr>
                <w:rFonts w:ascii="Arial" w:hAnsi="Arial" w:cs="Arial"/>
                <w:b/>
                <w:bCs/>
                <w:sz w:val="16"/>
                <w:szCs w:val="16"/>
              </w:rPr>
              <w:t>03</w:t>
            </w:r>
          </w:p>
        </w:tc>
        <w:tc>
          <w:tcPr>
            <w:tcW w:w="1458" w:type="dxa"/>
            <w:tcBorders>
              <w:top w:val="single" w:sz="8" w:space="0" w:color="000000"/>
              <w:bottom w:val="single" w:sz="8" w:space="0" w:color="000000"/>
              <w:right w:val="single" w:sz="8" w:space="0" w:color="000000"/>
            </w:tcBorders>
            <w:shd w:val="clear" w:color="auto" w:fill="auto"/>
            <w:vAlign w:val="center"/>
          </w:tcPr>
          <w:p w:rsidR="00170DC0" w:rsidRPr="00CE771E" w:rsidRDefault="00170DC0" w:rsidP="00554211">
            <w:pPr>
              <w:autoSpaceDE w:val="0"/>
              <w:spacing w:line="264" w:lineRule="auto"/>
              <w:jc w:val="center"/>
              <w:rPr>
                <w:rFonts w:ascii="Arial" w:hAnsi="Arial" w:cs="Arial"/>
                <w:b/>
                <w:bCs/>
                <w:sz w:val="16"/>
                <w:szCs w:val="16"/>
              </w:rPr>
            </w:pPr>
            <w:r w:rsidRPr="00CE771E">
              <w:rPr>
                <w:rFonts w:ascii="Arial" w:hAnsi="Arial" w:cs="Arial"/>
                <w:b/>
                <w:bCs/>
                <w:sz w:val="16"/>
                <w:szCs w:val="16"/>
              </w:rPr>
              <w:t>0,8% por dia</w:t>
            </w:r>
          </w:p>
        </w:tc>
      </w:tr>
      <w:tr w:rsidR="00170DC0" w:rsidRPr="00CE771E" w:rsidTr="00554211">
        <w:tc>
          <w:tcPr>
            <w:tcW w:w="697" w:type="dxa"/>
            <w:tcBorders>
              <w:left w:val="single" w:sz="8" w:space="0" w:color="000000"/>
            </w:tcBorders>
            <w:shd w:val="clear" w:color="auto" w:fill="auto"/>
            <w:vAlign w:val="center"/>
          </w:tcPr>
          <w:p w:rsidR="00170DC0" w:rsidRPr="00CE771E" w:rsidRDefault="00170DC0" w:rsidP="00170DC0">
            <w:pPr>
              <w:pStyle w:val="PargrafodaLista"/>
              <w:numPr>
                <w:ilvl w:val="0"/>
                <w:numId w:val="27"/>
              </w:numPr>
              <w:suppressAutoHyphens/>
              <w:autoSpaceDE w:val="0"/>
              <w:snapToGrid w:val="0"/>
              <w:spacing w:line="264" w:lineRule="auto"/>
              <w:ind w:left="0" w:firstLine="0"/>
              <w:jc w:val="both"/>
              <w:rPr>
                <w:rFonts w:ascii="Arial" w:hAnsi="Arial" w:cs="Arial"/>
                <w:b/>
                <w:bCs/>
                <w:sz w:val="16"/>
                <w:szCs w:val="16"/>
              </w:rPr>
            </w:pPr>
          </w:p>
        </w:tc>
        <w:tc>
          <w:tcPr>
            <w:tcW w:w="6471" w:type="dxa"/>
            <w:shd w:val="clear" w:color="auto" w:fill="auto"/>
            <w:vAlign w:val="center"/>
          </w:tcPr>
          <w:p w:rsidR="00170DC0" w:rsidRPr="00CE771E" w:rsidRDefault="00170DC0" w:rsidP="00554211">
            <w:pPr>
              <w:autoSpaceDE w:val="0"/>
              <w:spacing w:line="264" w:lineRule="auto"/>
              <w:jc w:val="both"/>
              <w:rPr>
                <w:rFonts w:ascii="Arial" w:hAnsi="Arial" w:cs="Arial"/>
                <w:b/>
                <w:bCs/>
                <w:sz w:val="16"/>
                <w:szCs w:val="16"/>
              </w:rPr>
            </w:pPr>
            <w:r w:rsidRPr="00CE771E">
              <w:rPr>
                <w:rFonts w:ascii="Arial" w:hAnsi="Arial" w:cs="Arial"/>
                <w:sz w:val="16"/>
                <w:szCs w:val="16"/>
              </w:rPr>
              <w:t>Iniciar execução de serviço nos prazos estabelecidos, observados os limites mínimos estabelecidos por este Contrato; por serviço, por ocorrência.</w:t>
            </w:r>
          </w:p>
        </w:tc>
        <w:tc>
          <w:tcPr>
            <w:tcW w:w="926" w:type="dxa"/>
            <w:shd w:val="clear" w:color="auto" w:fill="auto"/>
            <w:vAlign w:val="center"/>
          </w:tcPr>
          <w:p w:rsidR="00170DC0" w:rsidRPr="00CE771E" w:rsidRDefault="00170DC0" w:rsidP="00554211">
            <w:pPr>
              <w:autoSpaceDE w:val="0"/>
              <w:spacing w:line="264" w:lineRule="auto"/>
              <w:jc w:val="center"/>
              <w:rPr>
                <w:rFonts w:ascii="Arial" w:hAnsi="Arial" w:cs="Arial"/>
                <w:b/>
                <w:bCs/>
                <w:sz w:val="16"/>
                <w:szCs w:val="16"/>
              </w:rPr>
            </w:pPr>
            <w:r w:rsidRPr="00CE771E">
              <w:rPr>
                <w:rFonts w:ascii="Arial" w:hAnsi="Arial" w:cs="Arial"/>
                <w:b/>
                <w:bCs/>
                <w:sz w:val="16"/>
                <w:szCs w:val="16"/>
              </w:rPr>
              <w:t>02</w:t>
            </w:r>
          </w:p>
        </w:tc>
        <w:tc>
          <w:tcPr>
            <w:tcW w:w="1458" w:type="dxa"/>
            <w:tcBorders>
              <w:right w:val="single" w:sz="8" w:space="0" w:color="000000"/>
            </w:tcBorders>
            <w:shd w:val="clear" w:color="auto" w:fill="auto"/>
            <w:vAlign w:val="center"/>
          </w:tcPr>
          <w:p w:rsidR="00170DC0" w:rsidRPr="00CE771E" w:rsidRDefault="00170DC0" w:rsidP="00554211">
            <w:pPr>
              <w:autoSpaceDE w:val="0"/>
              <w:spacing w:line="264" w:lineRule="auto"/>
              <w:jc w:val="center"/>
              <w:rPr>
                <w:rFonts w:ascii="Arial" w:hAnsi="Arial" w:cs="Arial"/>
                <w:b/>
                <w:bCs/>
                <w:sz w:val="16"/>
                <w:szCs w:val="16"/>
              </w:rPr>
            </w:pPr>
            <w:r w:rsidRPr="00CE771E">
              <w:rPr>
                <w:rFonts w:ascii="Arial" w:hAnsi="Arial" w:cs="Arial"/>
                <w:b/>
                <w:bCs/>
                <w:sz w:val="16"/>
                <w:szCs w:val="16"/>
              </w:rPr>
              <w:t>0,4% por dia</w:t>
            </w:r>
          </w:p>
        </w:tc>
      </w:tr>
      <w:tr w:rsidR="00170DC0" w:rsidRPr="00CE771E" w:rsidTr="00554211">
        <w:tc>
          <w:tcPr>
            <w:tcW w:w="697" w:type="dxa"/>
            <w:tcBorders>
              <w:top w:val="single" w:sz="8" w:space="0" w:color="000000"/>
              <w:left w:val="single" w:sz="8" w:space="0" w:color="000000"/>
              <w:bottom w:val="single" w:sz="8" w:space="0" w:color="000000"/>
            </w:tcBorders>
            <w:shd w:val="clear" w:color="auto" w:fill="auto"/>
            <w:vAlign w:val="center"/>
          </w:tcPr>
          <w:p w:rsidR="00170DC0" w:rsidRPr="00CE771E" w:rsidRDefault="00170DC0" w:rsidP="00170DC0">
            <w:pPr>
              <w:pStyle w:val="PargrafodaLista"/>
              <w:numPr>
                <w:ilvl w:val="0"/>
                <w:numId w:val="27"/>
              </w:numPr>
              <w:suppressAutoHyphens/>
              <w:autoSpaceDE w:val="0"/>
              <w:snapToGrid w:val="0"/>
              <w:spacing w:line="264" w:lineRule="auto"/>
              <w:ind w:left="0" w:firstLine="0"/>
              <w:jc w:val="both"/>
              <w:rPr>
                <w:rFonts w:ascii="Arial" w:hAnsi="Arial" w:cs="Arial"/>
                <w:b/>
                <w:bCs/>
                <w:sz w:val="16"/>
                <w:szCs w:val="16"/>
              </w:rPr>
            </w:pPr>
          </w:p>
        </w:tc>
        <w:tc>
          <w:tcPr>
            <w:tcW w:w="6471" w:type="dxa"/>
            <w:tcBorders>
              <w:top w:val="single" w:sz="8" w:space="0" w:color="000000"/>
              <w:bottom w:val="single" w:sz="8" w:space="0" w:color="000000"/>
            </w:tcBorders>
            <w:shd w:val="clear" w:color="auto" w:fill="auto"/>
            <w:vAlign w:val="center"/>
          </w:tcPr>
          <w:p w:rsidR="00170DC0" w:rsidRPr="00CE771E" w:rsidRDefault="00170DC0" w:rsidP="00554211">
            <w:pPr>
              <w:autoSpaceDE w:val="0"/>
              <w:spacing w:line="264" w:lineRule="auto"/>
              <w:ind w:firstLine="13"/>
              <w:jc w:val="both"/>
              <w:rPr>
                <w:rFonts w:ascii="Arial" w:hAnsi="Arial" w:cs="Arial"/>
                <w:b/>
                <w:bCs/>
                <w:sz w:val="16"/>
                <w:szCs w:val="16"/>
              </w:rPr>
            </w:pPr>
            <w:r w:rsidRPr="00CE771E">
              <w:rPr>
                <w:rFonts w:ascii="Arial" w:hAnsi="Arial" w:cs="Arial"/>
                <w:sz w:val="16"/>
                <w:szCs w:val="16"/>
              </w:rPr>
              <w:t>Disponibilizar os equipamentos, sistema, estabelecimentos credenciados, em numero mínimo, treinamento, suporte e demais necessários à realização dos serviços do escopo do contrato; por ocorrência.</w:t>
            </w:r>
          </w:p>
        </w:tc>
        <w:tc>
          <w:tcPr>
            <w:tcW w:w="926" w:type="dxa"/>
            <w:tcBorders>
              <w:top w:val="single" w:sz="8" w:space="0" w:color="000000"/>
              <w:bottom w:val="single" w:sz="8" w:space="0" w:color="000000"/>
            </w:tcBorders>
            <w:shd w:val="clear" w:color="auto" w:fill="auto"/>
            <w:vAlign w:val="center"/>
          </w:tcPr>
          <w:p w:rsidR="00170DC0" w:rsidRPr="00CE771E" w:rsidRDefault="00170DC0" w:rsidP="00554211">
            <w:pPr>
              <w:autoSpaceDE w:val="0"/>
              <w:spacing w:line="264" w:lineRule="auto"/>
              <w:jc w:val="center"/>
              <w:rPr>
                <w:rFonts w:ascii="Arial" w:hAnsi="Arial" w:cs="Arial"/>
                <w:b/>
                <w:bCs/>
                <w:sz w:val="16"/>
                <w:szCs w:val="16"/>
              </w:rPr>
            </w:pPr>
            <w:r w:rsidRPr="00CE771E">
              <w:rPr>
                <w:rFonts w:ascii="Arial" w:hAnsi="Arial" w:cs="Arial"/>
                <w:b/>
                <w:bCs/>
                <w:sz w:val="16"/>
                <w:szCs w:val="16"/>
              </w:rPr>
              <w:t>02</w:t>
            </w:r>
          </w:p>
        </w:tc>
        <w:tc>
          <w:tcPr>
            <w:tcW w:w="1458" w:type="dxa"/>
            <w:tcBorders>
              <w:top w:val="single" w:sz="8" w:space="0" w:color="000000"/>
              <w:bottom w:val="single" w:sz="8" w:space="0" w:color="000000"/>
              <w:right w:val="single" w:sz="8" w:space="0" w:color="000000"/>
            </w:tcBorders>
            <w:shd w:val="clear" w:color="auto" w:fill="auto"/>
            <w:vAlign w:val="center"/>
          </w:tcPr>
          <w:p w:rsidR="00170DC0" w:rsidRPr="00CE771E" w:rsidRDefault="00170DC0" w:rsidP="00554211">
            <w:pPr>
              <w:autoSpaceDE w:val="0"/>
              <w:spacing w:line="264" w:lineRule="auto"/>
              <w:jc w:val="center"/>
              <w:rPr>
                <w:rFonts w:ascii="Arial" w:hAnsi="Arial" w:cs="Arial"/>
                <w:b/>
                <w:bCs/>
                <w:sz w:val="16"/>
                <w:szCs w:val="16"/>
              </w:rPr>
            </w:pPr>
            <w:r w:rsidRPr="00CE771E">
              <w:rPr>
                <w:rFonts w:ascii="Arial" w:hAnsi="Arial" w:cs="Arial"/>
                <w:b/>
                <w:bCs/>
                <w:sz w:val="16"/>
                <w:szCs w:val="16"/>
              </w:rPr>
              <w:t>04% por dia</w:t>
            </w:r>
          </w:p>
        </w:tc>
      </w:tr>
      <w:tr w:rsidR="00170DC0" w:rsidRPr="00CE771E" w:rsidTr="00554211">
        <w:tc>
          <w:tcPr>
            <w:tcW w:w="697" w:type="dxa"/>
            <w:tcBorders>
              <w:left w:val="single" w:sz="8" w:space="0" w:color="000000"/>
            </w:tcBorders>
            <w:shd w:val="clear" w:color="auto" w:fill="auto"/>
            <w:vAlign w:val="center"/>
          </w:tcPr>
          <w:p w:rsidR="00170DC0" w:rsidRPr="00CE771E" w:rsidRDefault="00170DC0" w:rsidP="00170DC0">
            <w:pPr>
              <w:pStyle w:val="PargrafodaLista"/>
              <w:numPr>
                <w:ilvl w:val="0"/>
                <w:numId w:val="27"/>
              </w:numPr>
              <w:suppressAutoHyphens/>
              <w:autoSpaceDE w:val="0"/>
              <w:snapToGrid w:val="0"/>
              <w:spacing w:line="264" w:lineRule="auto"/>
              <w:ind w:left="0" w:firstLine="0"/>
              <w:jc w:val="both"/>
              <w:rPr>
                <w:rFonts w:ascii="Arial" w:hAnsi="Arial" w:cs="Arial"/>
                <w:b/>
                <w:bCs/>
                <w:sz w:val="16"/>
                <w:szCs w:val="16"/>
              </w:rPr>
            </w:pPr>
          </w:p>
        </w:tc>
        <w:tc>
          <w:tcPr>
            <w:tcW w:w="6471" w:type="dxa"/>
            <w:shd w:val="clear" w:color="auto" w:fill="auto"/>
            <w:vAlign w:val="center"/>
          </w:tcPr>
          <w:p w:rsidR="00170DC0" w:rsidRPr="00CE771E" w:rsidRDefault="00170DC0" w:rsidP="00554211">
            <w:pPr>
              <w:autoSpaceDE w:val="0"/>
              <w:spacing w:line="264" w:lineRule="auto"/>
              <w:jc w:val="both"/>
              <w:rPr>
                <w:rFonts w:ascii="Arial" w:hAnsi="Arial" w:cs="Arial"/>
                <w:b/>
                <w:bCs/>
                <w:sz w:val="16"/>
                <w:szCs w:val="16"/>
              </w:rPr>
            </w:pPr>
            <w:r w:rsidRPr="00CE771E">
              <w:rPr>
                <w:rFonts w:ascii="Arial" w:hAnsi="Arial" w:cs="Arial"/>
                <w:sz w:val="16"/>
                <w:szCs w:val="16"/>
              </w:rPr>
              <w:t>Ressarcir o órgão por eventuais danos causados por sua culpa, em veículos, equipamentos, dados, etc.</w:t>
            </w:r>
          </w:p>
        </w:tc>
        <w:tc>
          <w:tcPr>
            <w:tcW w:w="926" w:type="dxa"/>
            <w:shd w:val="clear" w:color="auto" w:fill="auto"/>
            <w:vAlign w:val="center"/>
          </w:tcPr>
          <w:p w:rsidR="00170DC0" w:rsidRPr="00CE771E" w:rsidRDefault="00170DC0" w:rsidP="00554211">
            <w:pPr>
              <w:autoSpaceDE w:val="0"/>
              <w:spacing w:line="264" w:lineRule="auto"/>
              <w:jc w:val="center"/>
              <w:rPr>
                <w:rFonts w:ascii="Arial" w:hAnsi="Arial" w:cs="Arial"/>
                <w:b/>
                <w:bCs/>
                <w:sz w:val="16"/>
                <w:szCs w:val="16"/>
              </w:rPr>
            </w:pPr>
            <w:r w:rsidRPr="00CE771E">
              <w:rPr>
                <w:rFonts w:ascii="Arial" w:hAnsi="Arial" w:cs="Arial"/>
                <w:b/>
                <w:bCs/>
                <w:sz w:val="16"/>
                <w:szCs w:val="16"/>
              </w:rPr>
              <w:t>02</w:t>
            </w:r>
          </w:p>
        </w:tc>
        <w:tc>
          <w:tcPr>
            <w:tcW w:w="1458" w:type="dxa"/>
            <w:tcBorders>
              <w:right w:val="single" w:sz="8" w:space="0" w:color="000000"/>
            </w:tcBorders>
            <w:shd w:val="clear" w:color="auto" w:fill="auto"/>
            <w:vAlign w:val="center"/>
          </w:tcPr>
          <w:p w:rsidR="00170DC0" w:rsidRPr="00CE771E" w:rsidRDefault="00170DC0" w:rsidP="00554211">
            <w:pPr>
              <w:autoSpaceDE w:val="0"/>
              <w:spacing w:line="264" w:lineRule="auto"/>
              <w:jc w:val="center"/>
              <w:rPr>
                <w:rFonts w:ascii="Arial" w:hAnsi="Arial" w:cs="Arial"/>
                <w:b/>
                <w:bCs/>
                <w:sz w:val="16"/>
                <w:szCs w:val="16"/>
              </w:rPr>
            </w:pPr>
            <w:r w:rsidRPr="00CE771E">
              <w:rPr>
                <w:rFonts w:ascii="Arial" w:hAnsi="Arial" w:cs="Arial"/>
                <w:b/>
                <w:bCs/>
                <w:sz w:val="16"/>
                <w:szCs w:val="16"/>
              </w:rPr>
              <w:t>0,4% por dia</w:t>
            </w:r>
          </w:p>
        </w:tc>
      </w:tr>
      <w:tr w:rsidR="00170DC0" w:rsidRPr="00CE771E" w:rsidTr="00554211">
        <w:tc>
          <w:tcPr>
            <w:tcW w:w="697" w:type="dxa"/>
            <w:tcBorders>
              <w:top w:val="single" w:sz="8" w:space="0" w:color="000000"/>
              <w:left w:val="single" w:sz="8" w:space="0" w:color="000000"/>
              <w:bottom w:val="single" w:sz="8" w:space="0" w:color="000000"/>
            </w:tcBorders>
            <w:shd w:val="clear" w:color="auto" w:fill="auto"/>
            <w:vAlign w:val="center"/>
          </w:tcPr>
          <w:p w:rsidR="00170DC0" w:rsidRPr="00CE771E" w:rsidRDefault="00170DC0" w:rsidP="00170DC0">
            <w:pPr>
              <w:pStyle w:val="PargrafodaLista"/>
              <w:numPr>
                <w:ilvl w:val="0"/>
                <w:numId w:val="27"/>
              </w:numPr>
              <w:suppressAutoHyphens/>
              <w:autoSpaceDE w:val="0"/>
              <w:snapToGrid w:val="0"/>
              <w:spacing w:line="264" w:lineRule="auto"/>
              <w:ind w:left="0" w:firstLine="0"/>
              <w:jc w:val="center"/>
              <w:rPr>
                <w:rFonts w:ascii="Arial" w:hAnsi="Arial" w:cs="Arial"/>
                <w:b/>
                <w:bCs/>
                <w:sz w:val="16"/>
                <w:szCs w:val="16"/>
              </w:rPr>
            </w:pPr>
          </w:p>
        </w:tc>
        <w:tc>
          <w:tcPr>
            <w:tcW w:w="6471" w:type="dxa"/>
            <w:tcBorders>
              <w:top w:val="single" w:sz="8" w:space="0" w:color="000000"/>
              <w:bottom w:val="single" w:sz="8" w:space="0" w:color="000000"/>
            </w:tcBorders>
            <w:shd w:val="clear" w:color="auto" w:fill="auto"/>
            <w:vAlign w:val="center"/>
          </w:tcPr>
          <w:p w:rsidR="00170DC0" w:rsidRPr="00CE771E" w:rsidRDefault="00170DC0" w:rsidP="00554211">
            <w:pPr>
              <w:autoSpaceDE w:val="0"/>
              <w:spacing w:line="264" w:lineRule="auto"/>
              <w:ind w:firstLine="13"/>
              <w:jc w:val="both"/>
              <w:rPr>
                <w:rFonts w:ascii="Arial" w:hAnsi="Arial" w:cs="Arial"/>
                <w:b/>
                <w:bCs/>
                <w:sz w:val="16"/>
                <w:szCs w:val="16"/>
              </w:rPr>
            </w:pPr>
            <w:r w:rsidRPr="00CE771E">
              <w:rPr>
                <w:rFonts w:ascii="Arial" w:hAnsi="Arial" w:cs="Arial"/>
                <w:sz w:val="16"/>
                <w:szCs w:val="16"/>
              </w:rPr>
              <w:t>Fornecer as senhas e relatórios exigidos para o objeto, por tipo e por ocorrência;</w:t>
            </w:r>
          </w:p>
        </w:tc>
        <w:tc>
          <w:tcPr>
            <w:tcW w:w="926" w:type="dxa"/>
            <w:tcBorders>
              <w:top w:val="single" w:sz="8" w:space="0" w:color="000000"/>
              <w:bottom w:val="single" w:sz="8" w:space="0" w:color="000000"/>
            </w:tcBorders>
            <w:shd w:val="clear" w:color="auto" w:fill="auto"/>
            <w:vAlign w:val="center"/>
          </w:tcPr>
          <w:p w:rsidR="00170DC0" w:rsidRPr="00CE771E" w:rsidRDefault="00170DC0" w:rsidP="00554211">
            <w:pPr>
              <w:autoSpaceDE w:val="0"/>
              <w:spacing w:line="264" w:lineRule="auto"/>
              <w:jc w:val="center"/>
              <w:rPr>
                <w:rFonts w:ascii="Arial" w:hAnsi="Arial" w:cs="Arial"/>
                <w:b/>
                <w:bCs/>
                <w:sz w:val="16"/>
                <w:szCs w:val="16"/>
              </w:rPr>
            </w:pPr>
            <w:r w:rsidRPr="00CE771E">
              <w:rPr>
                <w:rFonts w:ascii="Arial" w:hAnsi="Arial" w:cs="Arial"/>
                <w:b/>
                <w:bCs/>
                <w:sz w:val="16"/>
                <w:szCs w:val="16"/>
              </w:rPr>
              <w:t>02</w:t>
            </w:r>
          </w:p>
        </w:tc>
        <w:tc>
          <w:tcPr>
            <w:tcW w:w="1458" w:type="dxa"/>
            <w:tcBorders>
              <w:top w:val="single" w:sz="8" w:space="0" w:color="000000"/>
              <w:bottom w:val="single" w:sz="8" w:space="0" w:color="000000"/>
              <w:right w:val="single" w:sz="8" w:space="0" w:color="000000"/>
            </w:tcBorders>
            <w:shd w:val="clear" w:color="auto" w:fill="auto"/>
            <w:vAlign w:val="center"/>
          </w:tcPr>
          <w:p w:rsidR="00170DC0" w:rsidRPr="00CE771E" w:rsidRDefault="00170DC0" w:rsidP="00554211">
            <w:pPr>
              <w:autoSpaceDE w:val="0"/>
              <w:spacing w:line="264" w:lineRule="auto"/>
              <w:jc w:val="center"/>
              <w:rPr>
                <w:rFonts w:ascii="Arial" w:hAnsi="Arial" w:cs="Arial"/>
                <w:b/>
                <w:bCs/>
                <w:sz w:val="16"/>
                <w:szCs w:val="16"/>
              </w:rPr>
            </w:pPr>
            <w:r w:rsidRPr="00CE771E">
              <w:rPr>
                <w:rFonts w:ascii="Arial" w:hAnsi="Arial" w:cs="Arial"/>
                <w:b/>
                <w:bCs/>
                <w:sz w:val="16"/>
                <w:szCs w:val="16"/>
              </w:rPr>
              <w:t>0,4% por dia</w:t>
            </w:r>
          </w:p>
        </w:tc>
      </w:tr>
      <w:tr w:rsidR="00170DC0" w:rsidRPr="00CE771E" w:rsidTr="00554211">
        <w:tc>
          <w:tcPr>
            <w:tcW w:w="697" w:type="dxa"/>
            <w:tcBorders>
              <w:left w:val="single" w:sz="8" w:space="0" w:color="000000"/>
            </w:tcBorders>
            <w:shd w:val="clear" w:color="auto" w:fill="auto"/>
            <w:vAlign w:val="center"/>
          </w:tcPr>
          <w:p w:rsidR="00170DC0" w:rsidRPr="00CE771E" w:rsidRDefault="00170DC0" w:rsidP="00170DC0">
            <w:pPr>
              <w:pStyle w:val="PargrafodaLista"/>
              <w:numPr>
                <w:ilvl w:val="0"/>
                <w:numId w:val="27"/>
              </w:numPr>
              <w:suppressAutoHyphens/>
              <w:autoSpaceDE w:val="0"/>
              <w:snapToGrid w:val="0"/>
              <w:spacing w:line="264" w:lineRule="auto"/>
              <w:ind w:left="0" w:firstLine="0"/>
              <w:jc w:val="center"/>
              <w:rPr>
                <w:rFonts w:ascii="Arial" w:hAnsi="Arial" w:cs="Arial"/>
                <w:b/>
                <w:bCs/>
                <w:sz w:val="16"/>
                <w:szCs w:val="16"/>
              </w:rPr>
            </w:pPr>
          </w:p>
        </w:tc>
        <w:tc>
          <w:tcPr>
            <w:tcW w:w="6471" w:type="dxa"/>
            <w:shd w:val="clear" w:color="auto" w:fill="auto"/>
            <w:vAlign w:val="center"/>
          </w:tcPr>
          <w:p w:rsidR="00170DC0" w:rsidRPr="00CE771E" w:rsidRDefault="00170DC0" w:rsidP="00554211">
            <w:pPr>
              <w:autoSpaceDE w:val="0"/>
              <w:spacing w:line="264" w:lineRule="auto"/>
              <w:ind w:firstLine="13"/>
              <w:jc w:val="both"/>
              <w:rPr>
                <w:rFonts w:ascii="Arial" w:hAnsi="Arial" w:cs="Arial"/>
                <w:b/>
                <w:bCs/>
                <w:sz w:val="16"/>
                <w:szCs w:val="16"/>
              </w:rPr>
            </w:pPr>
            <w:r w:rsidRPr="00CE771E">
              <w:rPr>
                <w:rFonts w:ascii="Arial" w:hAnsi="Arial" w:cs="Arial"/>
                <w:sz w:val="16"/>
                <w:szCs w:val="16"/>
              </w:rPr>
              <w:t>Fiscalizar e controlar, diariamente, a atuação da rede credenciada, por estabelecimento e por dia;</w:t>
            </w:r>
          </w:p>
        </w:tc>
        <w:tc>
          <w:tcPr>
            <w:tcW w:w="926" w:type="dxa"/>
            <w:shd w:val="clear" w:color="auto" w:fill="auto"/>
            <w:vAlign w:val="center"/>
          </w:tcPr>
          <w:p w:rsidR="00170DC0" w:rsidRPr="00CE771E" w:rsidRDefault="00170DC0" w:rsidP="00554211">
            <w:pPr>
              <w:autoSpaceDE w:val="0"/>
              <w:spacing w:line="264" w:lineRule="auto"/>
              <w:jc w:val="center"/>
              <w:rPr>
                <w:rFonts w:ascii="Arial" w:hAnsi="Arial" w:cs="Arial"/>
                <w:b/>
                <w:bCs/>
                <w:sz w:val="16"/>
                <w:szCs w:val="16"/>
              </w:rPr>
            </w:pPr>
            <w:r w:rsidRPr="00CE771E">
              <w:rPr>
                <w:rFonts w:ascii="Arial" w:hAnsi="Arial" w:cs="Arial"/>
                <w:b/>
                <w:bCs/>
                <w:sz w:val="16"/>
                <w:szCs w:val="16"/>
              </w:rPr>
              <w:t>01</w:t>
            </w:r>
          </w:p>
        </w:tc>
        <w:tc>
          <w:tcPr>
            <w:tcW w:w="1458" w:type="dxa"/>
            <w:tcBorders>
              <w:right w:val="single" w:sz="8" w:space="0" w:color="000000"/>
            </w:tcBorders>
            <w:shd w:val="clear" w:color="auto" w:fill="auto"/>
            <w:vAlign w:val="center"/>
          </w:tcPr>
          <w:p w:rsidR="00170DC0" w:rsidRPr="00CE771E" w:rsidRDefault="00170DC0" w:rsidP="00554211">
            <w:pPr>
              <w:autoSpaceDE w:val="0"/>
              <w:spacing w:line="264" w:lineRule="auto"/>
              <w:jc w:val="center"/>
              <w:rPr>
                <w:rFonts w:ascii="Arial" w:hAnsi="Arial" w:cs="Arial"/>
                <w:b/>
                <w:bCs/>
                <w:sz w:val="16"/>
                <w:szCs w:val="16"/>
              </w:rPr>
            </w:pPr>
            <w:r w:rsidRPr="00CE771E">
              <w:rPr>
                <w:rFonts w:ascii="Arial" w:hAnsi="Arial" w:cs="Arial"/>
                <w:b/>
                <w:bCs/>
                <w:sz w:val="16"/>
                <w:szCs w:val="16"/>
              </w:rPr>
              <w:t>0,2% por dia</w:t>
            </w:r>
          </w:p>
        </w:tc>
      </w:tr>
      <w:tr w:rsidR="00170DC0" w:rsidRPr="00CE771E" w:rsidTr="00554211">
        <w:tc>
          <w:tcPr>
            <w:tcW w:w="697" w:type="dxa"/>
            <w:tcBorders>
              <w:top w:val="single" w:sz="8" w:space="0" w:color="000000"/>
              <w:left w:val="single" w:sz="8" w:space="0" w:color="000000"/>
              <w:bottom w:val="single" w:sz="8" w:space="0" w:color="000000"/>
            </w:tcBorders>
            <w:shd w:val="clear" w:color="auto" w:fill="auto"/>
            <w:vAlign w:val="center"/>
          </w:tcPr>
          <w:p w:rsidR="00170DC0" w:rsidRPr="00CE771E" w:rsidRDefault="00170DC0" w:rsidP="00170DC0">
            <w:pPr>
              <w:pStyle w:val="PargrafodaLista"/>
              <w:numPr>
                <w:ilvl w:val="0"/>
                <w:numId w:val="27"/>
              </w:numPr>
              <w:suppressAutoHyphens/>
              <w:autoSpaceDE w:val="0"/>
              <w:snapToGrid w:val="0"/>
              <w:spacing w:line="264" w:lineRule="auto"/>
              <w:ind w:left="0" w:firstLine="0"/>
              <w:jc w:val="center"/>
              <w:rPr>
                <w:rFonts w:ascii="Arial" w:hAnsi="Arial" w:cs="Arial"/>
                <w:b/>
                <w:bCs/>
                <w:sz w:val="16"/>
                <w:szCs w:val="16"/>
              </w:rPr>
            </w:pPr>
          </w:p>
        </w:tc>
        <w:tc>
          <w:tcPr>
            <w:tcW w:w="6471" w:type="dxa"/>
            <w:tcBorders>
              <w:top w:val="single" w:sz="8" w:space="0" w:color="000000"/>
              <w:bottom w:val="single" w:sz="8" w:space="0" w:color="000000"/>
            </w:tcBorders>
            <w:shd w:val="clear" w:color="auto" w:fill="auto"/>
            <w:vAlign w:val="center"/>
          </w:tcPr>
          <w:p w:rsidR="00170DC0" w:rsidRPr="00CE771E" w:rsidRDefault="00170DC0" w:rsidP="00554211">
            <w:pPr>
              <w:autoSpaceDE w:val="0"/>
              <w:spacing w:line="264" w:lineRule="auto"/>
              <w:ind w:firstLine="13"/>
              <w:jc w:val="both"/>
              <w:rPr>
                <w:rFonts w:ascii="Arial" w:hAnsi="Arial" w:cs="Arial"/>
                <w:b/>
                <w:bCs/>
                <w:sz w:val="16"/>
                <w:szCs w:val="16"/>
              </w:rPr>
            </w:pPr>
            <w:r w:rsidRPr="00CE771E">
              <w:rPr>
                <w:rFonts w:ascii="Arial" w:hAnsi="Arial" w:cs="Arial"/>
                <w:sz w:val="16"/>
                <w:szCs w:val="16"/>
              </w:rPr>
              <w:t>Credenciar estabelecimento por proposta própria ou encaminhada pelo Gestor do Contrato, por ocorrência e por dia;</w:t>
            </w:r>
          </w:p>
        </w:tc>
        <w:tc>
          <w:tcPr>
            <w:tcW w:w="926" w:type="dxa"/>
            <w:tcBorders>
              <w:top w:val="single" w:sz="8" w:space="0" w:color="000000"/>
              <w:bottom w:val="single" w:sz="8" w:space="0" w:color="000000"/>
            </w:tcBorders>
            <w:shd w:val="clear" w:color="auto" w:fill="auto"/>
            <w:vAlign w:val="center"/>
          </w:tcPr>
          <w:p w:rsidR="00170DC0" w:rsidRPr="00CE771E" w:rsidRDefault="00170DC0" w:rsidP="00554211">
            <w:pPr>
              <w:autoSpaceDE w:val="0"/>
              <w:spacing w:line="264" w:lineRule="auto"/>
              <w:jc w:val="center"/>
              <w:rPr>
                <w:rFonts w:ascii="Arial" w:hAnsi="Arial" w:cs="Arial"/>
                <w:b/>
                <w:bCs/>
                <w:sz w:val="16"/>
                <w:szCs w:val="16"/>
              </w:rPr>
            </w:pPr>
            <w:r w:rsidRPr="00CE771E">
              <w:rPr>
                <w:rFonts w:ascii="Arial" w:hAnsi="Arial" w:cs="Arial"/>
                <w:b/>
                <w:bCs/>
                <w:sz w:val="16"/>
                <w:szCs w:val="16"/>
              </w:rPr>
              <w:t>01</w:t>
            </w:r>
          </w:p>
        </w:tc>
        <w:tc>
          <w:tcPr>
            <w:tcW w:w="1458" w:type="dxa"/>
            <w:tcBorders>
              <w:top w:val="single" w:sz="8" w:space="0" w:color="000000"/>
              <w:bottom w:val="single" w:sz="8" w:space="0" w:color="000000"/>
              <w:right w:val="single" w:sz="8" w:space="0" w:color="000000"/>
            </w:tcBorders>
            <w:shd w:val="clear" w:color="auto" w:fill="auto"/>
            <w:vAlign w:val="center"/>
          </w:tcPr>
          <w:p w:rsidR="00170DC0" w:rsidRPr="00CE771E" w:rsidRDefault="00170DC0" w:rsidP="00554211">
            <w:pPr>
              <w:autoSpaceDE w:val="0"/>
              <w:spacing w:line="264" w:lineRule="auto"/>
              <w:jc w:val="center"/>
              <w:rPr>
                <w:rFonts w:ascii="Arial" w:hAnsi="Arial" w:cs="Arial"/>
                <w:b/>
                <w:bCs/>
                <w:sz w:val="16"/>
                <w:szCs w:val="16"/>
              </w:rPr>
            </w:pPr>
            <w:r w:rsidRPr="00CE771E">
              <w:rPr>
                <w:rFonts w:ascii="Arial" w:hAnsi="Arial" w:cs="Arial"/>
                <w:b/>
                <w:bCs/>
                <w:sz w:val="16"/>
                <w:szCs w:val="16"/>
              </w:rPr>
              <w:t>0,2% por dia</w:t>
            </w:r>
          </w:p>
        </w:tc>
      </w:tr>
      <w:tr w:rsidR="00170DC0" w:rsidRPr="00CE771E" w:rsidTr="00554211">
        <w:trPr>
          <w:trHeight w:val="219"/>
        </w:trPr>
        <w:tc>
          <w:tcPr>
            <w:tcW w:w="697" w:type="dxa"/>
            <w:tcBorders>
              <w:left w:val="single" w:sz="8" w:space="0" w:color="000000"/>
            </w:tcBorders>
            <w:shd w:val="clear" w:color="auto" w:fill="auto"/>
            <w:vAlign w:val="center"/>
          </w:tcPr>
          <w:p w:rsidR="00170DC0" w:rsidRPr="00CE771E" w:rsidRDefault="00170DC0" w:rsidP="00170DC0">
            <w:pPr>
              <w:pStyle w:val="PargrafodaLista"/>
              <w:numPr>
                <w:ilvl w:val="0"/>
                <w:numId w:val="27"/>
              </w:numPr>
              <w:suppressAutoHyphens/>
              <w:autoSpaceDE w:val="0"/>
              <w:snapToGrid w:val="0"/>
              <w:spacing w:line="264" w:lineRule="auto"/>
              <w:ind w:left="0" w:firstLine="0"/>
              <w:jc w:val="center"/>
              <w:rPr>
                <w:rFonts w:ascii="Arial" w:hAnsi="Arial" w:cs="Arial"/>
                <w:b/>
                <w:bCs/>
                <w:sz w:val="16"/>
                <w:szCs w:val="16"/>
              </w:rPr>
            </w:pPr>
          </w:p>
        </w:tc>
        <w:tc>
          <w:tcPr>
            <w:tcW w:w="6471" w:type="dxa"/>
            <w:shd w:val="clear" w:color="auto" w:fill="auto"/>
            <w:vAlign w:val="center"/>
          </w:tcPr>
          <w:p w:rsidR="00170DC0" w:rsidRPr="00CE771E" w:rsidRDefault="00170DC0" w:rsidP="00554211">
            <w:pPr>
              <w:autoSpaceDE w:val="0"/>
              <w:spacing w:line="264" w:lineRule="auto"/>
              <w:jc w:val="both"/>
              <w:rPr>
                <w:rFonts w:ascii="Arial" w:hAnsi="Arial" w:cs="Arial"/>
                <w:b/>
                <w:bCs/>
                <w:sz w:val="16"/>
                <w:szCs w:val="16"/>
              </w:rPr>
            </w:pPr>
            <w:r w:rsidRPr="00CE771E">
              <w:rPr>
                <w:rFonts w:ascii="Arial" w:hAnsi="Arial" w:cs="Arial"/>
                <w:sz w:val="16"/>
                <w:szCs w:val="16"/>
              </w:rPr>
              <w:t>Manter a documentação de habilitação atualizada; por item, por ocorrência.</w:t>
            </w:r>
          </w:p>
        </w:tc>
        <w:tc>
          <w:tcPr>
            <w:tcW w:w="926" w:type="dxa"/>
            <w:shd w:val="clear" w:color="auto" w:fill="auto"/>
            <w:vAlign w:val="center"/>
          </w:tcPr>
          <w:p w:rsidR="00170DC0" w:rsidRPr="00CE771E" w:rsidRDefault="00170DC0" w:rsidP="00554211">
            <w:pPr>
              <w:autoSpaceDE w:val="0"/>
              <w:spacing w:line="264" w:lineRule="auto"/>
              <w:jc w:val="center"/>
              <w:rPr>
                <w:rFonts w:ascii="Arial" w:hAnsi="Arial" w:cs="Arial"/>
                <w:b/>
                <w:bCs/>
                <w:sz w:val="16"/>
                <w:szCs w:val="16"/>
              </w:rPr>
            </w:pPr>
            <w:r w:rsidRPr="00CE771E">
              <w:rPr>
                <w:rFonts w:ascii="Arial" w:hAnsi="Arial" w:cs="Arial"/>
                <w:b/>
                <w:bCs/>
                <w:sz w:val="16"/>
                <w:szCs w:val="16"/>
              </w:rPr>
              <w:t>01</w:t>
            </w:r>
          </w:p>
        </w:tc>
        <w:tc>
          <w:tcPr>
            <w:tcW w:w="1458" w:type="dxa"/>
            <w:tcBorders>
              <w:right w:val="single" w:sz="8" w:space="0" w:color="000000"/>
            </w:tcBorders>
            <w:shd w:val="clear" w:color="auto" w:fill="auto"/>
            <w:vAlign w:val="center"/>
          </w:tcPr>
          <w:p w:rsidR="00170DC0" w:rsidRPr="00CE771E" w:rsidRDefault="00170DC0" w:rsidP="00554211">
            <w:pPr>
              <w:autoSpaceDE w:val="0"/>
              <w:spacing w:line="264" w:lineRule="auto"/>
              <w:jc w:val="center"/>
              <w:rPr>
                <w:rFonts w:ascii="Arial" w:hAnsi="Arial" w:cs="Arial"/>
                <w:b/>
                <w:bCs/>
                <w:sz w:val="16"/>
                <w:szCs w:val="16"/>
              </w:rPr>
            </w:pPr>
            <w:r w:rsidRPr="00CE771E">
              <w:rPr>
                <w:rFonts w:ascii="Arial" w:hAnsi="Arial" w:cs="Arial"/>
                <w:b/>
                <w:bCs/>
                <w:sz w:val="16"/>
                <w:szCs w:val="16"/>
              </w:rPr>
              <w:t>0,2% por dia</w:t>
            </w:r>
          </w:p>
        </w:tc>
      </w:tr>
      <w:tr w:rsidR="00170DC0" w:rsidRPr="00CE771E" w:rsidTr="00554211">
        <w:tc>
          <w:tcPr>
            <w:tcW w:w="697" w:type="dxa"/>
            <w:tcBorders>
              <w:top w:val="single" w:sz="8" w:space="0" w:color="000000"/>
              <w:left w:val="single" w:sz="8" w:space="0" w:color="000000"/>
              <w:bottom w:val="single" w:sz="8" w:space="0" w:color="000000"/>
            </w:tcBorders>
            <w:shd w:val="clear" w:color="auto" w:fill="auto"/>
            <w:vAlign w:val="center"/>
          </w:tcPr>
          <w:p w:rsidR="00170DC0" w:rsidRPr="00CE771E" w:rsidRDefault="00170DC0" w:rsidP="00170DC0">
            <w:pPr>
              <w:pStyle w:val="PargrafodaLista"/>
              <w:numPr>
                <w:ilvl w:val="0"/>
                <w:numId w:val="27"/>
              </w:numPr>
              <w:suppressAutoHyphens/>
              <w:autoSpaceDE w:val="0"/>
              <w:snapToGrid w:val="0"/>
              <w:spacing w:line="264" w:lineRule="auto"/>
              <w:ind w:left="0" w:firstLine="0"/>
              <w:jc w:val="center"/>
              <w:rPr>
                <w:rFonts w:ascii="Arial" w:hAnsi="Arial" w:cs="Arial"/>
                <w:b/>
                <w:bCs/>
                <w:sz w:val="16"/>
                <w:szCs w:val="16"/>
              </w:rPr>
            </w:pPr>
          </w:p>
        </w:tc>
        <w:tc>
          <w:tcPr>
            <w:tcW w:w="6471" w:type="dxa"/>
            <w:tcBorders>
              <w:top w:val="single" w:sz="8" w:space="0" w:color="000000"/>
              <w:bottom w:val="single" w:sz="8" w:space="0" w:color="000000"/>
            </w:tcBorders>
            <w:shd w:val="clear" w:color="auto" w:fill="auto"/>
            <w:vAlign w:val="center"/>
          </w:tcPr>
          <w:p w:rsidR="00170DC0" w:rsidRPr="00CE771E" w:rsidRDefault="00170DC0" w:rsidP="00554211">
            <w:pPr>
              <w:autoSpaceDE w:val="0"/>
              <w:spacing w:line="264" w:lineRule="auto"/>
              <w:jc w:val="both"/>
              <w:rPr>
                <w:rFonts w:ascii="Arial" w:hAnsi="Arial" w:cs="Arial"/>
                <w:b/>
                <w:bCs/>
                <w:sz w:val="16"/>
                <w:szCs w:val="16"/>
              </w:rPr>
            </w:pPr>
            <w:r w:rsidRPr="00CE771E">
              <w:rPr>
                <w:rFonts w:ascii="Arial" w:hAnsi="Arial" w:cs="Arial"/>
                <w:sz w:val="16"/>
                <w:szCs w:val="16"/>
              </w:rPr>
              <w:t>Substituir funcionário que se conduza de modo inconveniente ou não atenda às necessidades do Órgão, por funcionário e por dia;</w:t>
            </w:r>
          </w:p>
        </w:tc>
        <w:tc>
          <w:tcPr>
            <w:tcW w:w="926" w:type="dxa"/>
            <w:tcBorders>
              <w:top w:val="single" w:sz="8" w:space="0" w:color="000000"/>
              <w:bottom w:val="single" w:sz="8" w:space="0" w:color="000000"/>
            </w:tcBorders>
            <w:shd w:val="clear" w:color="auto" w:fill="auto"/>
            <w:vAlign w:val="center"/>
          </w:tcPr>
          <w:p w:rsidR="00170DC0" w:rsidRPr="00CE771E" w:rsidRDefault="00170DC0" w:rsidP="00554211">
            <w:pPr>
              <w:autoSpaceDE w:val="0"/>
              <w:spacing w:line="264" w:lineRule="auto"/>
              <w:jc w:val="center"/>
              <w:rPr>
                <w:rFonts w:ascii="Arial" w:hAnsi="Arial" w:cs="Arial"/>
                <w:b/>
                <w:bCs/>
                <w:sz w:val="16"/>
                <w:szCs w:val="16"/>
              </w:rPr>
            </w:pPr>
            <w:r w:rsidRPr="00CE771E">
              <w:rPr>
                <w:rFonts w:ascii="Arial" w:hAnsi="Arial" w:cs="Arial"/>
                <w:b/>
                <w:bCs/>
                <w:sz w:val="16"/>
                <w:szCs w:val="16"/>
              </w:rPr>
              <w:t>01</w:t>
            </w:r>
          </w:p>
        </w:tc>
        <w:tc>
          <w:tcPr>
            <w:tcW w:w="1458" w:type="dxa"/>
            <w:tcBorders>
              <w:top w:val="single" w:sz="8" w:space="0" w:color="000000"/>
              <w:bottom w:val="single" w:sz="8" w:space="0" w:color="000000"/>
              <w:right w:val="single" w:sz="8" w:space="0" w:color="000000"/>
            </w:tcBorders>
            <w:shd w:val="clear" w:color="auto" w:fill="auto"/>
            <w:vAlign w:val="center"/>
          </w:tcPr>
          <w:p w:rsidR="00170DC0" w:rsidRPr="00CE771E" w:rsidRDefault="00170DC0" w:rsidP="00554211">
            <w:pPr>
              <w:autoSpaceDE w:val="0"/>
              <w:spacing w:line="264" w:lineRule="auto"/>
              <w:jc w:val="center"/>
              <w:rPr>
                <w:rFonts w:ascii="Arial" w:hAnsi="Arial" w:cs="Arial"/>
                <w:b/>
                <w:bCs/>
                <w:sz w:val="16"/>
                <w:szCs w:val="16"/>
              </w:rPr>
            </w:pPr>
            <w:r w:rsidRPr="00CE771E">
              <w:rPr>
                <w:rFonts w:ascii="Arial" w:hAnsi="Arial" w:cs="Arial"/>
                <w:b/>
                <w:bCs/>
                <w:sz w:val="16"/>
                <w:szCs w:val="16"/>
              </w:rPr>
              <w:t>0,2% por dia</w:t>
            </w:r>
          </w:p>
        </w:tc>
      </w:tr>
      <w:tr w:rsidR="00170DC0" w:rsidRPr="00CE771E" w:rsidTr="00554211">
        <w:tc>
          <w:tcPr>
            <w:tcW w:w="697" w:type="dxa"/>
            <w:tcBorders>
              <w:left w:val="single" w:sz="8" w:space="0" w:color="000000"/>
              <w:bottom w:val="single" w:sz="8" w:space="0" w:color="000000"/>
            </w:tcBorders>
            <w:shd w:val="clear" w:color="auto" w:fill="auto"/>
            <w:vAlign w:val="center"/>
          </w:tcPr>
          <w:p w:rsidR="00170DC0" w:rsidRPr="00CE771E" w:rsidRDefault="00170DC0" w:rsidP="00170DC0">
            <w:pPr>
              <w:pStyle w:val="PargrafodaLista"/>
              <w:numPr>
                <w:ilvl w:val="0"/>
                <w:numId w:val="27"/>
              </w:numPr>
              <w:suppressAutoHyphens/>
              <w:autoSpaceDE w:val="0"/>
              <w:snapToGrid w:val="0"/>
              <w:spacing w:line="264" w:lineRule="auto"/>
              <w:ind w:left="0" w:firstLine="0"/>
              <w:jc w:val="center"/>
              <w:rPr>
                <w:rFonts w:ascii="Arial" w:hAnsi="Arial" w:cs="Arial"/>
                <w:b/>
                <w:bCs/>
                <w:sz w:val="16"/>
                <w:szCs w:val="16"/>
              </w:rPr>
            </w:pPr>
          </w:p>
        </w:tc>
        <w:tc>
          <w:tcPr>
            <w:tcW w:w="6471" w:type="dxa"/>
            <w:tcBorders>
              <w:bottom w:val="single" w:sz="8" w:space="0" w:color="000000"/>
            </w:tcBorders>
            <w:shd w:val="clear" w:color="auto" w:fill="auto"/>
            <w:vAlign w:val="center"/>
          </w:tcPr>
          <w:p w:rsidR="00170DC0" w:rsidRPr="00CE771E" w:rsidRDefault="00170DC0" w:rsidP="00554211">
            <w:pPr>
              <w:autoSpaceDE w:val="0"/>
              <w:spacing w:line="264" w:lineRule="auto"/>
              <w:jc w:val="both"/>
              <w:rPr>
                <w:rFonts w:ascii="Arial" w:hAnsi="Arial" w:cs="Arial"/>
                <w:b/>
                <w:bCs/>
                <w:sz w:val="16"/>
                <w:szCs w:val="16"/>
              </w:rPr>
            </w:pPr>
            <w:r w:rsidRPr="00CE771E">
              <w:rPr>
                <w:rFonts w:ascii="Arial" w:hAnsi="Arial" w:cs="Arial"/>
                <w:sz w:val="16"/>
                <w:szCs w:val="16"/>
              </w:rPr>
              <w:t>Fornecer suporte técnico à Contratante e à rede credenciada, por ocorrência e por dia.</w:t>
            </w:r>
          </w:p>
        </w:tc>
        <w:tc>
          <w:tcPr>
            <w:tcW w:w="926" w:type="dxa"/>
            <w:tcBorders>
              <w:bottom w:val="single" w:sz="8" w:space="0" w:color="000000"/>
            </w:tcBorders>
            <w:shd w:val="clear" w:color="auto" w:fill="auto"/>
            <w:vAlign w:val="center"/>
          </w:tcPr>
          <w:p w:rsidR="00170DC0" w:rsidRPr="00CE771E" w:rsidRDefault="00170DC0" w:rsidP="00554211">
            <w:pPr>
              <w:autoSpaceDE w:val="0"/>
              <w:spacing w:line="264" w:lineRule="auto"/>
              <w:jc w:val="center"/>
              <w:rPr>
                <w:rFonts w:ascii="Arial" w:hAnsi="Arial" w:cs="Arial"/>
                <w:b/>
                <w:bCs/>
                <w:sz w:val="16"/>
                <w:szCs w:val="16"/>
              </w:rPr>
            </w:pPr>
            <w:r w:rsidRPr="00CE771E">
              <w:rPr>
                <w:rFonts w:ascii="Arial" w:hAnsi="Arial" w:cs="Arial"/>
                <w:b/>
                <w:bCs/>
                <w:sz w:val="16"/>
                <w:szCs w:val="16"/>
              </w:rPr>
              <w:t>01</w:t>
            </w:r>
          </w:p>
        </w:tc>
        <w:tc>
          <w:tcPr>
            <w:tcW w:w="1458" w:type="dxa"/>
            <w:tcBorders>
              <w:bottom w:val="single" w:sz="8" w:space="0" w:color="000000"/>
              <w:right w:val="single" w:sz="8" w:space="0" w:color="000000"/>
            </w:tcBorders>
            <w:shd w:val="clear" w:color="auto" w:fill="auto"/>
            <w:vAlign w:val="center"/>
          </w:tcPr>
          <w:p w:rsidR="00170DC0" w:rsidRPr="00CE771E" w:rsidRDefault="00170DC0" w:rsidP="00554211">
            <w:pPr>
              <w:autoSpaceDE w:val="0"/>
              <w:spacing w:line="264" w:lineRule="auto"/>
              <w:jc w:val="center"/>
              <w:rPr>
                <w:rFonts w:ascii="Arial" w:hAnsi="Arial" w:cs="Arial"/>
                <w:bCs/>
                <w:i/>
                <w:sz w:val="16"/>
                <w:szCs w:val="16"/>
              </w:rPr>
            </w:pPr>
            <w:r w:rsidRPr="00CE771E">
              <w:rPr>
                <w:rFonts w:ascii="Arial" w:hAnsi="Arial" w:cs="Arial"/>
                <w:b/>
                <w:bCs/>
                <w:sz w:val="16"/>
                <w:szCs w:val="16"/>
              </w:rPr>
              <w:t>0,2% por dia</w:t>
            </w:r>
          </w:p>
        </w:tc>
      </w:tr>
    </w:tbl>
    <w:p w:rsidR="00170DC0" w:rsidRPr="00CE771E" w:rsidRDefault="00170DC0" w:rsidP="00170DC0">
      <w:pPr>
        <w:autoSpaceDE w:val="0"/>
        <w:spacing w:line="264" w:lineRule="auto"/>
        <w:ind w:firstLine="426"/>
        <w:jc w:val="both"/>
        <w:rPr>
          <w:rFonts w:ascii="Arial" w:hAnsi="Arial" w:cs="Arial"/>
          <w:sz w:val="16"/>
          <w:szCs w:val="16"/>
        </w:rPr>
      </w:pPr>
      <w:r w:rsidRPr="00CE771E">
        <w:rPr>
          <w:rFonts w:ascii="Arial" w:hAnsi="Arial" w:cs="Arial"/>
          <w:bCs/>
          <w:i/>
          <w:sz w:val="16"/>
          <w:szCs w:val="16"/>
        </w:rPr>
        <w:t>* Incidente sobre o valor mensal do contrato.</w:t>
      </w:r>
    </w:p>
    <w:p w:rsidR="00170DC0" w:rsidRPr="00CE771E" w:rsidRDefault="00170DC0" w:rsidP="00170DC0">
      <w:pPr>
        <w:pStyle w:val="SemEspaamento"/>
        <w:tabs>
          <w:tab w:val="left" w:pos="426"/>
        </w:tabs>
        <w:spacing w:before="240" w:line="264" w:lineRule="auto"/>
        <w:jc w:val="both"/>
        <w:rPr>
          <w:rFonts w:ascii="Arial" w:hAnsi="Arial" w:cs="Arial"/>
          <w:sz w:val="16"/>
          <w:szCs w:val="16"/>
        </w:rPr>
      </w:pPr>
      <w:r>
        <w:rPr>
          <w:rFonts w:ascii="Arial" w:hAnsi="Arial" w:cs="Arial"/>
          <w:sz w:val="16"/>
          <w:szCs w:val="16"/>
        </w:rPr>
        <w:t xml:space="preserve">9.12. </w:t>
      </w:r>
      <w:r w:rsidRPr="00CE771E">
        <w:rPr>
          <w:rFonts w:ascii="Arial" w:hAnsi="Arial" w:cs="Arial"/>
          <w:sz w:val="16"/>
          <w:szCs w:val="16"/>
        </w:rPr>
        <w:t>As sanções aqui previstas poderão ser aplicadas concomitantemente, facultada a defesa prévia do interessado, no respectivo processo, no prazo de 05 (cinco) dias úteis.</w:t>
      </w:r>
    </w:p>
    <w:p w:rsidR="00170DC0" w:rsidRPr="00CE771E" w:rsidRDefault="00170DC0" w:rsidP="00170DC0">
      <w:pPr>
        <w:pStyle w:val="SemEspaamento"/>
        <w:tabs>
          <w:tab w:val="left" w:pos="426"/>
        </w:tabs>
        <w:spacing w:before="240" w:line="264" w:lineRule="auto"/>
        <w:jc w:val="both"/>
        <w:rPr>
          <w:rFonts w:ascii="Arial" w:hAnsi="Arial" w:cs="Arial"/>
          <w:sz w:val="16"/>
          <w:szCs w:val="16"/>
        </w:rPr>
      </w:pPr>
      <w:r>
        <w:rPr>
          <w:rFonts w:ascii="Arial" w:hAnsi="Arial" w:cs="Arial"/>
          <w:sz w:val="16"/>
          <w:szCs w:val="16"/>
        </w:rPr>
        <w:t xml:space="preserve">9.13. </w:t>
      </w:r>
      <w:r w:rsidRPr="00CE771E">
        <w:rPr>
          <w:rFonts w:ascii="Arial" w:hAnsi="Arial" w:cs="Arial"/>
          <w:sz w:val="16"/>
          <w:szCs w:val="16"/>
        </w:rPr>
        <w:t>Após 30 (trinta) dias da falta de execução do objeto, será considerada inexecução total do contrato, o que ensejará a rescisão contratual.</w:t>
      </w:r>
    </w:p>
    <w:p w:rsidR="00170DC0" w:rsidRPr="00CE771E" w:rsidRDefault="00170DC0" w:rsidP="00170DC0">
      <w:pPr>
        <w:pStyle w:val="SemEspaamento"/>
        <w:tabs>
          <w:tab w:val="left" w:pos="426"/>
        </w:tabs>
        <w:spacing w:before="240" w:line="264" w:lineRule="auto"/>
        <w:jc w:val="both"/>
        <w:rPr>
          <w:rFonts w:ascii="Arial" w:hAnsi="Arial" w:cs="Arial"/>
          <w:sz w:val="16"/>
          <w:szCs w:val="16"/>
        </w:rPr>
      </w:pPr>
      <w:r>
        <w:rPr>
          <w:rFonts w:ascii="Arial" w:hAnsi="Arial" w:cs="Arial"/>
          <w:sz w:val="16"/>
          <w:szCs w:val="16"/>
        </w:rPr>
        <w:t xml:space="preserve">9.14. </w:t>
      </w:r>
      <w:r w:rsidRPr="00CE771E">
        <w:rPr>
          <w:rFonts w:ascii="Arial" w:hAnsi="Arial" w:cs="Arial"/>
          <w:sz w:val="16"/>
          <w:szCs w:val="16"/>
        </w:rPr>
        <w:t xml:space="preserve">As sanções de natureza pecuniária serão diretamente descontadas de créditos que eventualmente detenha a </w:t>
      </w:r>
      <w:r w:rsidRPr="00CE771E">
        <w:rPr>
          <w:rFonts w:ascii="Arial" w:hAnsi="Arial" w:cs="Arial"/>
          <w:bCs/>
          <w:sz w:val="16"/>
          <w:szCs w:val="16"/>
        </w:rPr>
        <w:t>CONTRATADA</w:t>
      </w:r>
      <w:r w:rsidRPr="00CE771E">
        <w:rPr>
          <w:rFonts w:ascii="Arial" w:hAnsi="Arial" w:cs="Arial"/>
          <w:b/>
          <w:bCs/>
          <w:sz w:val="16"/>
          <w:szCs w:val="16"/>
        </w:rPr>
        <w:t xml:space="preserve"> </w:t>
      </w:r>
      <w:r w:rsidRPr="00CE771E">
        <w:rPr>
          <w:rFonts w:ascii="Arial" w:hAnsi="Arial" w:cs="Arial"/>
          <w:sz w:val="16"/>
          <w:szCs w:val="16"/>
        </w:rPr>
        <w:t>ou efetuada a sua cobrança na forma prevista em lei.</w:t>
      </w:r>
    </w:p>
    <w:p w:rsidR="00170DC0" w:rsidRPr="00CE771E" w:rsidRDefault="00170DC0" w:rsidP="00170DC0">
      <w:pPr>
        <w:pStyle w:val="SemEspaamento"/>
        <w:tabs>
          <w:tab w:val="left" w:pos="426"/>
        </w:tabs>
        <w:spacing w:before="240" w:line="264" w:lineRule="auto"/>
        <w:jc w:val="both"/>
        <w:rPr>
          <w:rFonts w:ascii="Arial" w:hAnsi="Arial" w:cs="Arial"/>
          <w:sz w:val="16"/>
          <w:szCs w:val="16"/>
        </w:rPr>
      </w:pPr>
      <w:r>
        <w:rPr>
          <w:rFonts w:ascii="Arial" w:hAnsi="Arial" w:cs="Arial"/>
          <w:sz w:val="16"/>
          <w:szCs w:val="16"/>
        </w:rPr>
        <w:t xml:space="preserve">9.15. </w:t>
      </w:r>
      <w:r w:rsidRPr="00CE771E">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170DC0" w:rsidRPr="00CE771E" w:rsidRDefault="00170DC0" w:rsidP="00170DC0">
      <w:pPr>
        <w:pStyle w:val="SemEspaamento"/>
        <w:tabs>
          <w:tab w:val="left" w:pos="426"/>
        </w:tabs>
        <w:spacing w:before="240" w:line="264" w:lineRule="auto"/>
        <w:jc w:val="both"/>
        <w:rPr>
          <w:rFonts w:ascii="Arial" w:hAnsi="Arial" w:cs="Arial"/>
          <w:sz w:val="16"/>
          <w:szCs w:val="16"/>
        </w:rPr>
      </w:pPr>
      <w:r>
        <w:rPr>
          <w:rFonts w:ascii="Arial" w:hAnsi="Arial" w:cs="Arial"/>
          <w:sz w:val="16"/>
          <w:szCs w:val="16"/>
        </w:rPr>
        <w:t xml:space="preserve">9.16. </w:t>
      </w:r>
      <w:r w:rsidRPr="00CE771E">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170DC0" w:rsidRPr="00CE771E" w:rsidRDefault="00170DC0" w:rsidP="00170DC0">
      <w:pPr>
        <w:pStyle w:val="SemEspaamento"/>
        <w:tabs>
          <w:tab w:val="left" w:pos="426"/>
        </w:tabs>
        <w:spacing w:before="240" w:line="264" w:lineRule="auto"/>
        <w:jc w:val="both"/>
        <w:rPr>
          <w:rFonts w:ascii="Arial" w:hAnsi="Arial" w:cs="Arial"/>
          <w:sz w:val="16"/>
          <w:szCs w:val="16"/>
        </w:rPr>
      </w:pPr>
      <w:r>
        <w:rPr>
          <w:rFonts w:ascii="Arial" w:hAnsi="Arial" w:cs="Arial"/>
          <w:sz w:val="16"/>
          <w:szCs w:val="16"/>
        </w:rPr>
        <w:t xml:space="preserve">9.17. </w:t>
      </w:r>
      <w:r w:rsidRPr="00CE771E">
        <w:rPr>
          <w:rFonts w:ascii="Arial" w:hAnsi="Arial" w:cs="Arial"/>
          <w:sz w:val="16"/>
          <w:szCs w:val="16"/>
        </w:rPr>
        <w:t>A sanção será obrigatoriamente registrada no Sistema de Cadastramento Unificado de Fornecedores – SICAF, bem como em sistemas Estaduais.</w:t>
      </w:r>
    </w:p>
    <w:p w:rsidR="00170DC0" w:rsidRPr="00CE771E" w:rsidRDefault="00170DC0" w:rsidP="00170DC0">
      <w:pPr>
        <w:pStyle w:val="SemEspaamento"/>
        <w:tabs>
          <w:tab w:val="left" w:pos="426"/>
        </w:tabs>
        <w:spacing w:before="240" w:line="264" w:lineRule="auto"/>
        <w:jc w:val="both"/>
        <w:rPr>
          <w:rFonts w:ascii="Arial" w:hAnsi="Arial" w:cs="Arial"/>
          <w:sz w:val="16"/>
          <w:szCs w:val="16"/>
        </w:rPr>
      </w:pPr>
      <w:r>
        <w:rPr>
          <w:rFonts w:ascii="Arial" w:hAnsi="Arial" w:cs="Arial"/>
          <w:sz w:val="16"/>
          <w:szCs w:val="16"/>
        </w:rPr>
        <w:t xml:space="preserve">9.18. </w:t>
      </w:r>
      <w:r w:rsidRPr="00CE771E">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170DC0" w:rsidRPr="00CE771E" w:rsidRDefault="00170DC0" w:rsidP="00170DC0">
      <w:pPr>
        <w:spacing w:before="240" w:after="120" w:line="264" w:lineRule="auto"/>
        <w:jc w:val="both"/>
        <w:rPr>
          <w:rFonts w:ascii="Arial" w:hAnsi="Arial" w:cs="Arial"/>
          <w:sz w:val="16"/>
          <w:szCs w:val="16"/>
        </w:rPr>
      </w:pPr>
      <w:r w:rsidRPr="00CE771E">
        <w:rPr>
          <w:rFonts w:ascii="Arial" w:hAnsi="Arial" w:cs="Arial"/>
          <w:sz w:val="16"/>
          <w:szCs w:val="16"/>
        </w:rPr>
        <w:t>a)</w:t>
      </w:r>
      <w:r w:rsidRPr="00CE771E">
        <w:rPr>
          <w:rFonts w:ascii="Arial" w:hAnsi="Arial" w:cs="Arial"/>
          <w:b/>
          <w:sz w:val="16"/>
          <w:szCs w:val="16"/>
        </w:rPr>
        <w:t xml:space="preserve"> </w:t>
      </w:r>
      <w:r w:rsidRPr="00CE771E">
        <w:rPr>
          <w:rFonts w:ascii="Arial" w:hAnsi="Arial" w:cs="Arial"/>
          <w:sz w:val="16"/>
          <w:szCs w:val="16"/>
        </w:rPr>
        <w:t>Tenham sofrido condenações definitivas por praticarem, por meio dolosos, fraude fiscal no recolhimento de tributos;</w:t>
      </w:r>
    </w:p>
    <w:p w:rsidR="00170DC0" w:rsidRPr="00CE771E" w:rsidRDefault="00170DC0" w:rsidP="00170DC0">
      <w:pPr>
        <w:spacing w:before="240" w:after="120" w:line="264" w:lineRule="auto"/>
        <w:jc w:val="both"/>
        <w:rPr>
          <w:rFonts w:ascii="Arial" w:hAnsi="Arial" w:cs="Arial"/>
          <w:sz w:val="16"/>
          <w:szCs w:val="16"/>
        </w:rPr>
      </w:pPr>
      <w:r w:rsidRPr="00CE771E">
        <w:rPr>
          <w:rFonts w:ascii="Arial" w:hAnsi="Arial" w:cs="Arial"/>
          <w:sz w:val="16"/>
          <w:szCs w:val="16"/>
        </w:rPr>
        <w:t>b)</w:t>
      </w:r>
      <w:r w:rsidRPr="00CE771E">
        <w:rPr>
          <w:rFonts w:ascii="Arial" w:hAnsi="Arial" w:cs="Arial"/>
          <w:b/>
          <w:sz w:val="16"/>
          <w:szCs w:val="16"/>
        </w:rPr>
        <w:t xml:space="preserve"> </w:t>
      </w:r>
      <w:r w:rsidRPr="00CE771E">
        <w:rPr>
          <w:rFonts w:ascii="Arial" w:hAnsi="Arial" w:cs="Arial"/>
          <w:sz w:val="16"/>
          <w:szCs w:val="16"/>
        </w:rPr>
        <w:t>Tenham praticado atos ilícitos visando a frustrar os objetivos da licitação;</w:t>
      </w:r>
    </w:p>
    <w:p w:rsidR="00170DC0" w:rsidRPr="00CE771E" w:rsidRDefault="00170DC0" w:rsidP="00170DC0">
      <w:pPr>
        <w:pStyle w:val="Recuodecorpodetexto"/>
        <w:autoSpaceDE w:val="0"/>
        <w:spacing w:line="264" w:lineRule="auto"/>
        <w:ind w:left="0"/>
        <w:rPr>
          <w:rFonts w:ascii="Arial" w:hAnsi="Arial" w:cs="Arial"/>
          <w:sz w:val="16"/>
          <w:szCs w:val="16"/>
          <w:lang w:val="pt-BR"/>
        </w:rPr>
      </w:pPr>
      <w:r w:rsidRPr="00CE771E">
        <w:rPr>
          <w:rFonts w:ascii="Arial" w:hAnsi="Arial" w:cs="Arial"/>
          <w:sz w:val="16"/>
          <w:szCs w:val="16"/>
          <w:lang w:val="pt-BR"/>
        </w:rPr>
        <w:t>c)</w:t>
      </w:r>
      <w:r w:rsidRPr="00CE771E">
        <w:rPr>
          <w:rFonts w:ascii="Arial" w:hAnsi="Arial" w:cs="Arial"/>
          <w:b/>
          <w:sz w:val="16"/>
          <w:szCs w:val="16"/>
          <w:lang w:val="pt-BR"/>
        </w:rPr>
        <w:t xml:space="preserve"> </w:t>
      </w:r>
      <w:r w:rsidRPr="00CE771E">
        <w:rPr>
          <w:rFonts w:ascii="Arial" w:hAnsi="Arial" w:cs="Arial"/>
          <w:sz w:val="16"/>
          <w:szCs w:val="16"/>
          <w:lang w:val="pt-BR"/>
        </w:rPr>
        <w:t>Demonstrem não possuir idoneidade para contratar com a Administração em virtude de atos ilícitos praticados.</w:t>
      </w:r>
    </w:p>
    <w:p w:rsidR="009D2314" w:rsidRDefault="009D2314" w:rsidP="009D2314">
      <w:pPr>
        <w:pStyle w:val="Lista4"/>
        <w:ind w:left="0" w:firstLine="0"/>
        <w:jc w:val="both"/>
        <w:rPr>
          <w:color w:val="000000"/>
          <w:sz w:val="16"/>
          <w:szCs w:val="16"/>
        </w:rPr>
      </w:pPr>
    </w:p>
    <w:p w:rsidR="00833FDA" w:rsidRPr="009A54D1" w:rsidRDefault="00833FDA" w:rsidP="009D2314">
      <w:pPr>
        <w:pStyle w:val="Lista4"/>
        <w:ind w:left="0" w:firstLine="0"/>
        <w:jc w:val="both"/>
        <w:rPr>
          <w:color w:val="000000"/>
          <w:sz w:val="16"/>
          <w:szCs w:val="16"/>
        </w:rPr>
      </w:pPr>
    </w:p>
    <w:p w:rsidR="009D2314" w:rsidRPr="009A54D1" w:rsidRDefault="009A0931" w:rsidP="009D2314">
      <w:pPr>
        <w:jc w:val="both"/>
        <w:rPr>
          <w:rFonts w:ascii="Arial" w:hAnsi="Arial" w:cs="Arial"/>
          <w:b/>
          <w:bCs/>
          <w:color w:val="000000"/>
          <w:sz w:val="16"/>
          <w:szCs w:val="16"/>
        </w:rPr>
      </w:pPr>
      <w:r>
        <w:rPr>
          <w:rFonts w:ascii="Arial" w:hAnsi="Arial" w:cs="Arial"/>
          <w:b/>
          <w:bCs/>
          <w:color w:val="000000"/>
          <w:sz w:val="16"/>
          <w:szCs w:val="16"/>
        </w:rPr>
        <w:t>10.</w:t>
      </w:r>
      <w:r w:rsidR="009D2314" w:rsidRPr="009A54D1">
        <w:rPr>
          <w:rFonts w:ascii="Arial" w:hAnsi="Arial" w:cs="Arial"/>
          <w:b/>
          <w:bCs/>
          <w:color w:val="000000"/>
          <w:sz w:val="16"/>
          <w:szCs w:val="16"/>
        </w:rPr>
        <w:t xml:space="preserve"> </w:t>
      </w:r>
      <w:r w:rsidR="00A41308">
        <w:rPr>
          <w:rFonts w:ascii="Arial" w:hAnsi="Arial" w:cs="Arial"/>
          <w:b/>
          <w:bCs/>
          <w:color w:val="000000"/>
          <w:sz w:val="16"/>
          <w:szCs w:val="16"/>
        </w:rPr>
        <w:t xml:space="preserve">DA </w:t>
      </w:r>
      <w:r w:rsidR="009D2314" w:rsidRPr="009A54D1">
        <w:rPr>
          <w:rFonts w:ascii="Arial" w:hAnsi="Arial" w:cs="Arial"/>
          <w:b/>
          <w:bCs/>
          <w:color w:val="000000"/>
          <w:sz w:val="16"/>
          <w:szCs w:val="16"/>
        </w:rPr>
        <w:t xml:space="preserve">UTILIZAÇÃO DA ATA </w:t>
      </w:r>
    </w:p>
    <w:p w:rsidR="009D2314" w:rsidRDefault="009D2314" w:rsidP="009D2314">
      <w:pPr>
        <w:jc w:val="both"/>
        <w:rPr>
          <w:rFonts w:ascii="Arial" w:hAnsi="Arial" w:cs="Arial"/>
          <w:color w:val="000000"/>
          <w:sz w:val="16"/>
          <w:szCs w:val="16"/>
        </w:rPr>
      </w:pPr>
    </w:p>
    <w:p w:rsidR="00334F76" w:rsidRPr="009A54D1" w:rsidRDefault="00EF2B1B"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334F76"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5E2FA0" w:rsidP="001D7CAD">
      <w:pPr>
        <w:pStyle w:val="PargrafodaLista1"/>
        <w:numPr>
          <w:ilvl w:val="1"/>
          <w:numId w:val="8"/>
        </w:numPr>
        <w:ind w:left="0" w:firstLine="0"/>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lastRenderedPageBreak/>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5E2FA0" w:rsidP="001D7CAD">
      <w:pPr>
        <w:pStyle w:val="PargrafodaLista"/>
        <w:numPr>
          <w:ilvl w:val="1"/>
          <w:numId w:val="8"/>
        </w:numPr>
        <w:ind w:left="0" w:firstLine="0"/>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833FDA" w:rsidRPr="00833FDA" w:rsidRDefault="00833FDA" w:rsidP="00833FDA">
      <w:pPr>
        <w:pStyle w:val="PargrafodaLista"/>
        <w:rPr>
          <w:rFonts w:ascii="Arial" w:hAnsi="Arial" w:cs="Arial"/>
          <w:color w:val="000000"/>
          <w:sz w:val="16"/>
          <w:szCs w:val="16"/>
        </w:rPr>
      </w:pPr>
    </w:p>
    <w:p w:rsidR="00833FDA" w:rsidRDefault="00833FDA" w:rsidP="00833FDA">
      <w:pPr>
        <w:jc w:val="both"/>
        <w:rPr>
          <w:rFonts w:ascii="Arial" w:hAnsi="Arial" w:cs="Arial"/>
          <w:color w:val="000000"/>
          <w:sz w:val="16"/>
          <w:szCs w:val="16"/>
        </w:rPr>
      </w:pPr>
    </w:p>
    <w:p w:rsidR="005E1530"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A093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833FDA" w:rsidRPr="009A54D1" w:rsidRDefault="00833FDA" w:rsidP="005E2FA0">
      <w:pPr>
        <w:spacing w:line="360" w:lineRule="auto"/>
        <w:jc w:val="both"/>
        <w:rPr>
          <w:rFonts w:ascii="Arial" w:hAnsi="Arial" w:cs="Arial"/>
          <w:b/>
          <w:bCs/>
          <w:color w:val="000000"/>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833FDA" w:rsidRPr="009A54D1" w:rsidRDefault="00833FDA"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9A54D1">
        <w:rPr>
          <w:rFonts w:ascii="Arial" w:hAnsi="Arial" w:cs="Arial"/>
          <w:b/>
          <w:bCs/>
          <w:sz w:val="16"/>
          <w:szCs w:val="16"/>
        </w:rPr>
        <w:t>1</w:t>
      </w:r>
      <w:r w:rsidR="005E2FA0" w:rsidRPr="009A54D1">
        <w:rPr>
          <w:rFonts w:ascii="Arial" w:hAnsi="Arial" w:cs="Arial"/>
          <w:b/>
          <w:bCs/>
          <w:sz w:val="16"/>
          <w:szCs w:val="16"/>
        </w:rPr>
        <w:t>2</w:t>
      </w:r>
      <w:r w:rsidRPr="009A54D1">
        <w:rPr>
          <w:rFonts w:ascii="Arial" w:hAnsi="Arial" w:cs="Arial"/>
          <w:b/>
          <w:bCs/>
          <w:sz w:val="16"/>
          <w:szCs w:val="16"/>
        </w:rPr>
        <w:t>.</w:t>
      </w:r>
      <w:r w:rsidR="00167705" w:rsidRPr="009A54D1">
        <w:rPr>
          <w:rFonts w:ascii="Arial" w:hAnsi="Arial" w:cs="Arial"/>
          <w:b/>
          <w:bCs/>
          <w:sz w:val="16"/>
          <w:szCs w:val="16"/>
        </w:rPr>
        <w:t>1</w:t>
      </w:r>
      <w:r w:rsidR="009A0931">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A0931">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A0931">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9A0931">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A0931">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A0931">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9A0931">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A0931">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A0931">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9A093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833FDA" w:rsidRDefault="00833FDA" w:rsidP="009D2314">
      <w:pPr>
        <w:jc w:val="both"/>
        <w:rPr>
          <w:rFonts w:ascii="Arial" w:hAnsi="Arial" w:cs="Arial"/>
          <w:sz w:val="16"/>
          <w:szCs w:val="16"/>
        </w:rPr>
      </w:pPr>
    </w:p>
    <w:p w:rsidR="009A0931" w:rsidRPr="009A54D1" w:rsidRDefault="009A0931" w:rsidP="009D2314">
      <w:pPr>
        <w:jc w:val="both"/>
        <w:rPr>
          <w:rFonts w:ascii="Arial" w:hAnsi="Arial" w:cs="Arial"/>
          <w:sz w:val="16"/>
          <w:szCs w:val="16"/>
        </w:rPr>
      </w:pP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9A0931">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9A0931">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9A0931">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9A0931">
        <w:rPr>
          <w:rFonts w:ascii="Arial" w:hAnsi="Arial" w:cs="Arial"/>
          <w:sz w:val="16"/>
          <w:szCs w:val="16"/>
        </w:rPr>
        <w:t>.</w:t>
      </w:r>
      <w:r w:rsidR="005E2FA0" w:rsidRPr="009A54D1">
        <w:rPr>
          <w:rFonts w:ascii="Arial" w:hAnsi="Arial" w:cs="Arial"/>
          <w:sz w:val="16"/>
          <w:szCs w:val="16"/>
        </w:rPr>
        <w:t xml:space="preserve"> </w:t>
      </w:r>
      <w:proofErr w:type="gramStart"/>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9A0931">
        <w:rPr>
          <w:rFonts w:ascii="Arial" w:hAnsi="Arial" w:cs="Arial"/>
          <w:sz w:val="16"/>
          <w:szCs w:val="16"/>
        </w:rPr>
        <w:t>.</w:t>
      </w:r>
      <w:r w:rsidRPr="009A54D1">
        <w:rPr>
          <w:rFonts w:ascii="Arial" w:hAnsi="Arial" w:cs="Arial"/>
          <w:sz w:val="16"/>
          <w:szCs w:val="16"/>
        </w:rPr>
        <w:t xml:space="preserve"> Não haverá, sob hipótese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E1530" w:rsidRPr="009A54D1" w:rsidRDefault="005E1530" w:rsidP="002C214A">
      <w:pPr>
        <w:pStyle w:val="Corpodetexto3"/>
        <w:tabs>
          <w:tab w:val="left" w:pos="900"/>
        </w:tabs>
        <w:ind w:left="426" w:right="47" w:hanging="426"/>
        <w:rPr>
          <w:rFonts w:ascii="Arial" w:hAnsi="Arial" w:cs="Arial"/>
          <w:sz w:val="16"/>
          <w:szCs w:val="16"/>
        </w:rPr>
      </w:pPr>
    </w:p>
    <w:p w:rsidR="00D75384" w:rsidRDefault="00D7538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Pr>
          <w:rFonts w:ascii="Arial" w:hAnsi="Arial" w:cs="Arial"/>
          <w:b/>
          <w:sz w:val="16"/>
          <w:szCs w:val="16"/>
        </w:rPr>
        <w:t>POLITEC</w:t>
      </w:r>
      <w:r w:rsidR="007043D1">
        <w:rPr>
          <w:rFonts w:ascii="Arial" w:hAnsi="Arial" w:cs="Arial"/>
          <w:b/>
          <w:sz w:val="16"/>
          <w:szCs w:val="16"/>
        </w:rPr>
        <w:t xml:space="preserve"> </w:t>
      </w:r>
      <w:r>
        <w:rPr>
          <w:rFonts w:ascii="Arial" w:hAnsi="Arial" w:cs="Arial"/>
          <w:b/>
          <w:sz w:val="16"/>
          <w:szCs w:val="16"/>
        </w:rPr>
        <w:t>–</w:t>
      </w:r>
      <w:r w:rsidRPr="00D75384">
        <w:rPr>
          <w:rFonts w:ascii="Arial" w:hAnsi="Arial" w:cs="Arial"/>
          <w:sz w:val="16"/>
          <w:szCs w:val="16"/>
        </w:rPr>
        <w:t xml:space="preserve"> </w:t>
      </w:r>
      <w:r>
        <w:rPr>
          <w:rFonts w:ascii="Arial" w:hAnsi="Arial" w:cs="Arial"/>
          <w:sz w:val="16"/>
          <w:szCs w:val="16"/>
        </w:rPr>
        <w:t>Superintendência de Polícia Técnico-C</w:t>
      </w:r>
      <w:r w:rsidRPr="00D75384">
        <w:rPr>
          <w:rFonts w:ascii="Arial" w:hAnsi="Arial" w:cs="Arial"/>
          <w:sz w:val="16"/>
          <w:szCs w:val="16"/>
        </w:rPr>
        <w:t>ientífica</w:t>
      </w:r>
      <w:r>
        <w:rPr>
          <w:rFonts w:ascii="Arial" w:hAnsi="Arial" w:cs="Arial"/>
          <w:sz w:val="16"/>
          <w:szCs w:val="16"/>
        </w:rPr>
        <w:t>.</w:t>
      </w:r>
    </w:p>
    <w:p w:rsidR="00826468" w:rsidRDefault="00826468"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sz w:val="16"/>
          <w:szCs w:val="16"/>
        </w:rPr>
      </w:pPr>
    </w:p>
    <w:p w:rsidR="00826468" w:rsidRDefault="00826468"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sz w:val="16"/>
          <w:szCs w:val="16"/>
        </w:rPr>
      </w:pPr>
    </w:p>
    <w:p w:rsidR="009D2314" w:rsidRPr="009A54D1" w:rsidRDefault="00170DC0"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Pr>
          <w:rFonts w:ascii="Arial" w:hAnsi="Arial" w:cs="Arial"/>
          <w:b/>
          <w:bCs/>
          <w:color w:val="000000"/>
          <w:sz w:val="16"/>
          <w:szCs w:val="16"/>
        </w:rPr>
        <w:t>1</w:t>
      </w:r>
      <w:r w:rsidR="005E2FA0" w:rsidRPr="009A54D1">
        <w:rPr>
          <w:rFonts w:ascii="Arial" w:hAnsi="Arial" w:cs="Arial"/>
          <w:b/>
          <w:bCs/>
          <w:color w:val="000000"/>
          <w:sz w:val="16"/>
          <w:szCs w:val="16"/>
        </w:rPr>
        <w:t>5</w:t>
      </w:r>
      <w:r w:rsidR="009A0931">
        <w:rPr>
          <w:rFonts w:ascii="Arial" w:hAnsi="Arial" w:cs="Arial"/>
          <w:b/>
          <w:bCs/>
          <w:color w:val="000000"/>
          <w:sz w:val="16"/>
          <w:szCs w:val="16"/>
        </w:rPr>
        <w:t xml:space="preserve"> .</w:t>
      </w:r>
      <w:r w:rsidR="009D2314"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 </w:t>
      </w:r>
      <w:proofErr w:type="gramEnd"/>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w:t>
      </w:r>
      <w:proofErr w:type="gramStart"/>
      <w:r w:rsidR="009D2314" w:rsidRPr="009A54D1">
        <w:rPr>
          <w:rFonts w:ascii="Arial" w:hAnsi="Arial" w:cs="Arial"/>
          <w:color w:val="000000"/>
          <w:sz w:val="16"/>
          <w:szCs w:val="16"/>
        </w:rPr>
        <w:t>8.666/93, demais normas</w:t>
      </w:r>
      <w:proofErr w:type="gramEnd"/>
      <w:r w:rsidR="009D2314" w:rsidRPr="009A54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70DC0">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170DC0">
      <w:pPr>
        <w:jc w:val="both"/>
        <w:rPr>
          <w:rFonts w:ascii="Arial" w:hAnsi="Arial" w:cs="Arial"/>
          <w:color w:val="000000"/>
          <w:sz w:val="16"/>
          <w:szCs w:val="16"/>
        </w:rPr>
      </w:pPr>
    </w:p>
    <w:p w:rsidR="009D2314" w:rsidRPr="009A54D1" w:rsidRDefault="003B608D" w:rsidP="00170DC0">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170DC0">
      <w:pPr>
        <w:ind w:right="47"/>
        <w:jc w:val="both"/>
        <w:rPr>
          <w:rFonts w:ascii="Arial" w:hAnsi="Arial" w:cs="Arial"/>
          <w:color w:val="000000"/>
          <w:sz w:val="16"/>
          <w:szCs w:val="16"/>
        </w:rPr>
      </w:pPr>
    </w:p>
    <w:p w:rsidR="000B1908" w:rsidRPr="009A54D1" w:rsidRDefault="000B1908" w:rsidP="00170DC0">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590F87">
      <w:pPr>
        <w:ind w:right="47"/>
        <w:jc w:val="center"/>
        <w:rPr>
          <w:rFonts w:ascii="Arial" w:hAnsi="Arial" w:cs="Arial"/>
          <w:b/>
          <w:bCs/>
          <w:color w:val="000000"/>
          <w:sz w:val="16"/>
          <w:szCs w:val="16"/>
        </w:rPr>
      </w:pPr>
    </w:p>
    <w:p w:rsidR="00E746DF" w:rsidRPr="009A54D1" w:rsidRDefault="00E746DF" w:rsidP="005E153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5E1530">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826468" w:rsidRDefault="00826468" w:rsidP="00526790">
      <w:pPr>
        <w:ind w:right="47"/>
        <w:jc w:val="both"/>
        <w:rPr>
          <w:rFonts w:ascii="Arial" w:hAnsi="Arial" w:cs="Arial"/>
          <w:b/>
          <w:bCs/>
          <w:color w:val="000000"/>
          <w:sz w:val="10"/>
          <w:szCs w:val="10"/>
        </w:rPr>
      </w:pPr>
    </w:p>
    <w:p w:rsidR="00C50BF7" w:rsidRPr="005E1530" w:rsidRDefault="00266E26" w:rsidP="00526790">
      <w:pPr>
        <w:ind w:right="47"/>
        <w:jc w:val="both"/>
        <w:rPr>
          <w:rFonts w:ascii="Arial" w:hAnsi="Arial" w:cs="Arial"/>
          <w:b/>
          <w:bCs/>
          <w:color w:val="000000"/>
          <w:sz w:val="10"/>
          <w:szCs w:val="10"/>
        </w:rPr>
      </w:pPr>
      <w:r w:rsidRPr="005E1530">
        <w:rPr>
          <w:rFonts w:ascii="Arial" w:hAnsi="Arial" w:cs="Arial"/>
          <w:b/>
          <w:bCs/>
          <w:color w:val="000000"/>
          <w:sz w:val="10"/>
          <w:szCs w:val="10"/>
        </w:rPr>
        <w:t>ST</w:t>
      </w:r>
    </w:p>
    <w:sectPr w:rsidR="00C50BF7" w:rsidRPr="005E1530"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4211" w:rsidRDefault="00554211">
      <w:r>
        <w:separator/>
      </w:r>
    </w:p>
  </w:endnote>
  <w:endnote w:type="continuationSeparator" w:id="0">
    <w:p w:rsidR="00554211" w:rsidRDefault="005542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4211" w:rsidRDefault="00554211">
      <w:r>
        <w:separator/>
      </w:r>
    </w:p>
  </w:footnote>
  <w:footnote w:type="continuationSeparator" w:id="0">
    <w:p w:rsidR="00554211" w:rsidRDefault="005542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211" w:rsidRDefault="00554211">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23249C3"/>
    <w:multiLevelType w:val="hybridMultilevel"/>
    <w:tmpl w:val="E0387F42"/>
    <w:lvl w:ilvl="0" w:tplc="8458A40A">
      <w:start w:val="1"/>
      <w:numFmt w:val="lowerLetter"/>
      <w:lvlText w:val="%1."/>
      <w:lvlJc w:val="right"/>
      <w:pPr>
        <w:ind w:left="1287" w:hanging="360"/>
      </w:pPr>
      <w:rPr>
        <w:rFonts w:hint="default"/>
        <w:b w:val="0"/>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9">
    <w:nsid w:val="12847DBC"/>
    <w:multiLevelType w:val="multilevel"/>
    <w:tmpl w:val="00000002"/>
    <w:lvl w:ilvl="0">
      <w:start w:val="1"/>
      <w:numFmt w:val="decimal"/>
      <w:lvlText w:val="%1."/>
      <w:lvlJc w:val="left"/>
      <w:pPr>
        <w:tabs>
          <w:tab w:val="num" w:pos="720"/>
        </w:tabs>
        <w:ind w:left="720" w:hanging="360"/>
      </w:pPr>
      <w:rPr>
        <w:b/>
        <w:i w:val="0"/>
        <w:sz w:val="24"/>
        <w:szCs w:val="24"/>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9615A90"/>
    <w:multiLevelType w:val="hybridMultilevel"/>
    <w:tmpl w:val="1506F58A"/>
    <w:lvl w:ilvl="0" w:tplc="71EAB622">
      <w:start w:val="1"/>
      <w:numFmt w:val="decimal"/>
      <w:lvlText w:val="10.%1"/>
      <w:lvlJc w:val="left"/>
      <w:pPr>
        <w:ind w:left="720" w:hanging="360"/>
      </w:pPr>
      <w:rPr>
        <w:rFonts w:ascii="Times New Roman" w:eastAsia="Times New Roman" w:hAnsi="Times New Roman" w:cs="Times New Roman"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B3E2A55"/>
    <w:multiLevelType w:val="hybridMultilevel"/>
    <w:tmpl w:val="21646010"/>
    <w:lvl w:ilvl="0" w:tplc="F3605028">
      <w:start w:val="1"/>
      <w:numFmt w:val="decimal"/>
      <w:lvlText w:val="8.2.3.%1"/>
      <w:lvlJc w:val="left"/>
      <w:pPr>
        <w:ind w:left="1287" w:hanging="360"/>
      </w:pPr>
      <w:rPr>
        <w:rFonts w:hint="default"/>
        <w:b/>
      </w:rPr>
    </w:lvl>
    <w:lvl w:ilvl="1" w:tplc="DCE84EB8">
      <w:start w:val="1"/>
      <w:numFmt w:val="lowerLetter"/>
      <w:lvlText w:val="%2."/>
      <w:lvlJc w:val="left"/>
      <w:pPr>
        <w:ind w:left="2007" w:hanging="360"/>
      </w:pPr>
      <w:rPr>
        <w:b w:val="0"/>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35245A5F"/>
    <w:multiLevelType w:val="hybridMultilevel"/>
    <w:tmpl w:val="B6A2EC9A"/>
    <w:lvl w:ilvl="0" w:tplc="96108318">
      <w:start w:val="1"/>
      <w:numFmt w:val="lowerLetter"/>
      <w:lvlText w:val="%1."/>
      <w:lvlJc w:val="right"/>
      <w:pPr>
        <w:ind w:left="1428" w:hanging="360"/>
      </w:pPr>
      <w:rPr>
        <w:rFonts w:hint="default"/>
        <w:b w:val="0"/>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41BC0565"/>
    <w:multiLevelType w:val="multilevel"/>
    <w:tmpl w:val="9260F3EA"/>
    <w:lvl w:ilvl="0">
      <w:start w:val="1"/>
      <w:numFmt w:val="decimal"/>
      <w:lvlText w:val="%1."/>
      <w:lvlJc w:val="left"/>
      <w:pPr>
        <w:ind w:left="737" w:hanging="340"/>
      </w:pPr>
      <w:rPr>
        <w:rFonts w:hint="default"/>
        <w:b/>
      </w:rPr>
    </w:lvl>
    <w:lvl w:ilvl="1">
      <w:start w:val="1"/>
      <w:numFmt w:val="decimal"/>
      <w:isLgl/>
      <w:suff w:val="space"/>
      <w:lvlText w:val="%1.%2."/>
      <w:lvlJc w:val="left"/>
      <w:pPr>
        <w:ind w:left="624" w:hanging="340"/>
      </w:pPr>
      <w:rPr>
        <w:rFonts w:hint="default"/>
        <w:b/>
        <w:u w:val="none"/>
      </w:rPr>
    </w:lvl>
    <w:lvl w:ilvl="2">
      <w:start w:val="1"/>
      <w:numFmt w:val="decimal"/>
      <w:isLgl/>
      <w:suff w:val="space"/>
      <w:lvlText w:val="%1.%2.%3."/>
      <w:lvlJc w:val="left"/>
      <w:pPr>
        <w:ind w:left="766" w:hanging="340"/>
      </w:pPr>
      <w:rPr>
        <w:rFonts w:hint="default"/>
        <w:b/>
        <w:u w:val="none"/>
      </w:rPr>
    </w:lvl>
    <w:lvl w:ilvl="3">
      <w:start w:val="1"/>
      <w:numFmt w:val="decimal"/>
      <w:isLgl/>
      <w:suff w:val="space"/>
      <w:lvlText w:val="%1.%2.%3.%4."/>
      <w:lvlJc w:val="left"/>
      <w:pPr>
        <w:ind w:left="737" w:hanging="340"/>
      </w:pPr>
      <w:rPr>
        <w:rFonts w:hint="default"/>
        <w:b/>
        <w:color w:val="auto"/>
        <w:u w:val="none"/>
      </w:rPr>
    </w:lvl>
    <w:lvl w:ilvl="4">
      <w:start w:val="1"/>
      <w:numFmt w:val="decimal"/>
      <w:isLgl/>
      <w:lvlText w:val="%1.%2.%3.%4.%5."/>
      <w:lvlJc w:val="left"/>
      <w:pPr>
        <w:ind w:left="737" w:hanging="340"/>
      </w:pPr>
      <w:rPr>
        <w:rFonts w:hint="default"/>
        <w:b/>
        <w:color w:val="auto"/>
        <w:u w:val="none"/>
      </w:rPr>
    </w:lvl>
    <w:lvl w:ilvl="5">
      <w:start w:val="1"/>
      <w:numFmt w:val="decimal"/>
      <w:isLgl/>
      <w:lvlText w:val="%1.%2.%3.%4.%5.%6."/>
      <w:lvlJc w:val="left"/>
      <w:pPr>
        <w:ind w:left="737" w:hanging="340"/>
      </w:pPr>
      <w:rPr>
        <w:rFonts w:hint="default"/>
        <w:u w:val="none"/>
      </w:rPr>
    </w:lvl>
    <w:lvl w:ilvl="6">
      <w:start w:val="1"/>
      <w:numFmt w:val="decimal"/>
      <w:isLgl/>
      <w:lvlText w:val="%1.%2.%3.%4.%5.%6.%7."/>
      <w:lvlJc w:val="left"/>
      <w:pPr>
        <w:ind w:left="737" w:hanging="340"/>
      </w:pPr>
      <w:rPr>
        <w:rFonts w:hint="default"/>
        <w:u w:val="none"/>
      </w:rPr>
    </w:lvl>
    <w:lvl w:ilvl="7">
      <w:start w:val="1"/>
      <w:numFmt w:val="decimal"/>
      <w:isLgl/>
      <w:lvlText w:val="%1.%2.%3.%4.%5.%6.%7.%8."/>
      <w:lvlJc w:val="left"/>
      <w:pPr>
        <w:ind w:left="737" w:hanging="340"/>
      </w:pPr>
      <w:rPr>
        <w:rFonts w:hint="default"/>
        <w:u w:val="none"/>
      </w:rPr>
    </w:lvl>
    <w:lvl w:ilvl="8">
      <w:start w:val="1"/>
      <w:numFmt w:val="decimal"/>
      <w:isLgl/>
      <w:lvlText w:val="%1.%2.%3.%4.%5.%6.%7.%8.%9."/>
      <w:lvlJc w:val="left"/>
      <w:pPr>
        <w:ind w:left="737" w:hanging="340"/>
      </w:pPr>
      <w:rPr>
        <w:rFonts w:hint="default"/>
        <w:u w:val="none"/>
      </w:rPr>
    </w:lvl>
  </w:abstractNum>
  <w:abstractNum w:abstractNumId="19">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499D4CAD"/>
    <w:multiLevelType w:val="multilevel"/>
    <w:tmpl w:val="51080670"/>
    <w:lvl w:ilvl="0">
      <w:start w:val="19"/>
      <w:numFmt w:val="decimal"/>
      <w:lvlText w:val="%1."/>
      <w:lvlJc w:val="left"/>
      <w:pPr>
        <w:ind w:left="660" w:hanging="660"/>
      </w:pPr>
      <w:rPr>
        <w:rFonts w:hint="default"/>
        <w:b/>
        <w:u w:val="single"/>
      </w:rPr>
    </w:lvl>
    <w:lvl w:ilvl="1">
      <w:start w:val="2"/>
      <w:numFmt w:val="decimal"/>
      <w:lvlText w:val="%1.%2."/>
      <w:lvlJc w:val="left"/>
      <w:pPr>
        <w:ind w:left="660" w:hanging="660"/>
      </w:pPr>
      <w:rPr>
        <w:rFonts w:hint="default"/>
        <w:b/>
        <w:u w:val="single"/>
      </w:rPr>
    </w:lvl>
    <w:lvl w:ilvl="2">
      <w:start w:val="2"/>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u w:val="single"/>
      </w:rPr>
    </w:lvl>
    <w:lvl w:ilvl="4">
      <w:start w:val="1"/>
      <w:numFmt w:val="upperRoman"/>
      <w:lvlText w:val="%1.%2.%3.%4.%5."/>
      <w:lvlJc w:val="left"/>
      <w:pPr>
        <w:ind w:left="1440" w:hanging="144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1">
    <w:nsid w:val="4C4B0D5B"/>
    <w:multiLevelType w:val="multilevel"/>
    <w:tmpl w:val="3364ECF6"/>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E997E39"/>
    <w:multiLevelType w:val="hybridMultilevel"/>
    <w:tmpl w:val="56C05F10"/>
    <w:lvl w:ilvl="0" w:tplc="E224238E">
      <w:start w:val="1"/>
      <w:numFmt w:val="lowerLetter"/>
      <w:lvlText w:val="%1."/>
      <w:lvlJc w:val="left"/>
      <w:pPr>
        <w:ind w:left="2007" w:hanging="360"/>
      </w:pPr>
      <w:rPr>
        <w:rFonts w:hint="default"/>
      </w:rPr>
    </w:lvl>
    <w:lvl w:ilvl="1" w:tplc="04160019">
      <w:start w:val="1"/>
      <w:numFmt w:val="lowerLetter"/>
      <w:lvlText w:val="%2."/>
      <w:lvlJc w:val="left"/>
      <w:pPr>
        <w:ind w:left="2727" w:hanging="360"/>
      </w:pPr>
    </w:lvl>
    <w:lvl w:ilvl="2" w:tplc="0416001B" w:tentative="1">
      <w:start w:val="1"/>
      <w:numFmt w:val="lowerRoman"/>
      <w:lvlText w:val="%3."/>
      <w:lvlJc w:val="right"/>
      <w:pPr>
        <w:ind w:left="3447" w:hanging="180"/>
      </w:pPr>
    </w:lvl>
    <w:lvl w:ilvl="3" w:tplc="0416000F" w:tentative="1">
      <w:start w:val="1"/>
      <w:numFmt w:val="decimal"/>
      <w:lvlText w:val="%4."/>
      <w:lvlJc w:val="left"/>
      <w:pPr>
        <w:ind w:left="4167" w:hanging="360"/>
      </w:pPr>
    </w:lvl>
    <w:lvl w:ilvl="4" w:tplc="04160019" w:tentative="1">
      <w:start w:val="1"/>
      <w:numFmt w:val="lowerLetter"/>
      <w:lvlText w:val="%5."/>
      <w:lvlJc w:val="left"/>
      <w:pPr>
        <w:ind w:left="4887" w:hanging="360"/>
      </w:pPr>
    </w:lvl>
    <w:lvl w:ilvl="5" w:tplc="0416001B" w:tentative="1">
      <w:start w:val="1"/>
      <w:numFmt w:val="lowerRoman"/>
      <w:lvlText w:val="%6."/>
      <w:lvlJc w:val="right"/>
      <w:pPr>
        <w:ind w:left="5607" w:hanging="180"/>
      </w:pPr>
    </w:lvl>
    <w:lvl w:ilvl="6" w:tplc="0416000F" w:tentative="1">
      <w:start w:val="1"/>
      <w:numFmt w:val="decimal"/>
      <w:lvlText w:val="%7."/>
      <w:lvlJc w:val="left"/>
      <w:pPr>
        <w:ind w:left="6327" w:hanging="360"/>
      </w:pPr>
    </w:lvl>
    <w:lvl w:ilvl="7" w:tplc="04160019" w:tentative="1">
      <w:start w:val="1"/>
      <w:numFmt w:val="lowerLetter"/>
      <w:lvlText w:val="%8."/>
      <w:lvlJc w:val="left"/>
      <w:pPr>
        <w:ind w:left="7047" w:hanging="360"/>
      </w:pPr>
    </w:lvl>
    <w:lvl w:ilvl="8" w:tplc="0416001B" w:tentative="1">
      <w:start w:val="1"/>
      <w:numFmt w:val="lowerRoman"/>
      <w:lvlText w:val="%9."/>
      <w:lvlJc w:val="right"/>
      <w:pPr>
        <w:ind w:left="7767" w:hanging="180"/>
      </w:pPr>
    </w:lvl>
  </w:abstractNum>
  <w:abstractNum w:abstractNumId="23">
    <w:nsid w:val="552659C5"/>
    <w:multiLevelType w:val="multilevel"/>
    <w:tmpl w:val="9378F48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8F31B44"/>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5C740A13"/>
    <w:multiLevelType w:val="hybridMultilevel"/>
    <w:tmpl w:val="045477F8"/>
    <w:lvl w:ilvl="0" w:tplc="C4A0A6A6">
      <w:start w:val="1"/>
      <w:numFmt w:val="lowerLetter"/>
      <w:lvlText w:val="%1."/>
      <w:lvlJc w:val="left"/>
      <w:pPr>
        <w:ind w:left="1440" w:hanging="360"/>
      </w:pPr>
      <w:rPr>
        <w:b w:val="0"/>
      </w:rPr>
    </w:lvl>
    <w:lvl w:ilvl="1" w:tplc="B97A02F8" w:tentative="1">
      <w:start w:val="1"/>
      <w:numFmt w:val="lowerLetter"/>
      <w:lvlText w:val="%2."/>
      <w:lvlJc w:val="left"/>
      <w:pPr>
        <w:ind w:left="2160" w:hanging="360"/>
      </w:pPr>
    </w:lvl>
    <w:lvl w:ilvl="2" w:tplc="5A48DF46" w:tentative="1">
      <w:start w:val="1"/>
      <w:numFmt w:val="lowerRoman"/>
      <w:lvlText w:val="%3."/>
      <w:lvlJc w:val="right"/>
      <w:pPr>
        <w:ind w:left="2880" w:hanging="180"/>
      </w:pPr>
    </w:lvl>
    <w:lvl w:ilvl="3" w:tplc="20D4B48C" w:tentative="1">
      <w:start w:val="1"/>
      <w:numFmt w:val="decimal"/>
      <w:lvlText w:val="%4."/>
      <w:lvlJc w:val="left"/>
      <w:pPr>
        <w:ind w:left="3600" w:hanging="360"/>
      </w:pPr>
    </w:lvl>
    <w:lvl w:ilvl="4" w:tplc="FB744914" w:tentative="1">
      <w:start w:val="1"/>
      <w:numFmt w:val="lowerLetter"/>
      <w:lvlText w:val="%5."/>
      <w:lvlJc w:val="left"/>
      <w:pPr>
        <w:ind w:left="4320" w:hanging="360"/>
      </w:pPr>
    </w:lvl>
    <w:lvl w:ilvl="5" w:tplc="DF881DC2" w:tentative="1">
      <w:start w:val="1"/>
      <w:numFmt w:val="lowerRoman"/>
      <w:lvlText w:val="%6."/>
      <w:lvlJc w:val="right"/>
      <w:pPr>
        <w:ind w:left="5040" w:hanging="180"/>
      </w:pPr>
    </w:lvl>
    <w:lvl w:ilvl="6" w:tplc="12D4C262" w:tentative="1">
      <w:start w:val="1"/>
      <w:numFmt w:val="decimal"/>
      <w:lvlText w:val="%7."/>
      <w:lvlJc w:val="left"/>
      <w:pPr>
        <w:ind w:left="5760" w:hanging="360"/>
      </w:pPr>
    </w:lvl>
    <w:lvl w:ilvl="7" w:tplc="BD6C77C2" w:tentative="1">
      <w:start w:val="1"/>
      <w:numFmt w:val="lowerLetter"/>
      <w:lvlText w:val="%8."/>
      <w:lvlJc w:val="left"/>
      <w:pPr>
        <w:ind w:left="6480" w:hanging="360"/>
      </w:pPr>
    </w:lvl>
    <w:lvl w:ilvl="8" w:tplc="F2ECE968" w:tentative="1">
      <w:start w:val="1"/>
      <w:numFmt w:val="lowerRoman"/>
      <w:lvlText w:val="%9."/>
      <w:lvlJc w:val="right"/>
      <w:pPr>
        <w:ind w:left="7200" w:hanging="180"/>
      </w:pPr>
    </w:lvl>
  </w:abstractNum>
  <w:abstractNum w:abstractNumId="27">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9">
    <w:nsid w:val="71312316"/>
    <w:multiLevelType w:val="hybridMultilevel"/>
    <w:tmpl w:val="96EEA774"/>
    <w:lvl w:ilvl="0" w:tplc="95E89152">
      <w:start w:val="1"/>
      <w:numFmt w:val="lowerLetter"/>
      <w:lvlText w:val="%1)"/>
      <w:lvlJc w:val="left"/>
      <w:pPr>
        <w:ind w:left="720" w:hanging="360"/>
      </w:pPr>
      <w:rPr>
        <w:rFonts w:hint="default"/>
        <w:b w:val="0"/>
      </w:rPr>
    </w:lvl>
    <w:lvl w:ilvl="1" w:tplc="9AB20FA4" w:tentative="1">
      <w:start w:val="1"/>
      <w:numFmt w:val="lowerLetter"/>
      <w:lvlText w:val="%2."/>
      <w:lvlJc w:val="left"/>
      <w:pPr>
        <w:ind w:left="1440" w:hanging="360"/>
      </w:pPr>
    </w:lvl>
    <w:lvl w:ilvl="2" w:tplc="53A2F056" w:tentative="1">
      <w:start w:val="1"/>
      <w:numFmt w:val="lowerRoman"/>
      <w:lvlText w:val="%3."/>
      <w:lvlJc w:val="right"/>
      <w:pPr>
        <w:ind w:left="2160" w:hanging="180"/>
      </w:pPr>
    </w:lvl>
    <w:lvl w:ilvl="3" w:tplc="BFE2F502" w:tentative="1">
      <w:start w:val="1"/>
      <w:numFmt w:val="decimal"/>
      <w:lvlText w:val="%4."/>
      <w:lvlJc w:val="left"/>
      <w:pPr>
        <w:ind w:left="2880" w:hanging="360"/>
      </w:pPr>
    </w:lvl>
    <w:lvl w:ilvl="4" w:tplc="00F05B00" w:tentative="1">
      <w:start w:val="1"/>
      <w:numFmt w:val="lowerLetter"/>
      <w:lvlText w:val="%5."/>
      <w:lvlJc w:val="left"/>
      <w:pPr>
        <w:ind w:left="3600" w:hanging="360"/>
      </w:pPr>
    </w:lvl>
    <w:lvl w:ilvl="5" w:tplc="74C058CC" w:tentative="1">
      <w:start w:val="1"/>
      <w:numFmt w:val="lowerRoman"/>
      <w:lvlText w:val="%6."/>
      <w:lvlJc w:val="right"/>
      <w:pPr>
        <w:ind w:left="4320" w:hanging="180"/>
      </w:pPr>
    </w:lvl>
    <w:lvl w:ilvl="6" w:tplc="18EA442A" w:tentative="1">
      <w:start w:val="1"/>
      <w:numFmt w:val="decimal"/>
      <w:lvlText w:val="%7."/>
      <w:lvlJc w:val="left"/>
      <w:pPr>
        <w:ind w:left="5040" w:hanging="360"/>
      </w:pPr>
    </w:lvl>
    <w:lvl w:ilvl="7" w:tplc="80D02252" w:tentative="1">
      <w:start w:val="1"/>
      <w:numFmt w:val="lowerLetter"/>
      <w:lvlText w:val="%8."/>
      <w:lvlJc w:val="left"/>
      <w:pPr>
        <w:ind w:left="5760" w:hanging="360"/>
      </w:pPr>
    </w:lvl>
    <w:lvl w:ilvl="8" w:tplc="2FDA480E" w:tentative="1">
      <w:start w:val="1"/>
      <w:numFmt w:val="lowerRoman"/>
      <w:lvlText w:val="%9."/>
      <w:lvlJc w:val="right"/>
      <w:pPr>
        <w:ind w:left="6480" w:hanging="180"/>
      </w:pPr>
    </w:lvl>
  </w:abstractNum>
  <w:abstractNum w:abstractNumId="30">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23"/>
  </w:num>
  <w:num w:numId="2">
    <w:abstractNumId w:val="16"/>
  </w:num>
  <w:num w:numId="3">
    <w:abstractNumId w:val="7"/>
  </w:num>
  <w:num w:numId="4">
    <w:abstractNumId w:val="6"/>
  </w:num>
  <w:num w:numId="5">
    <w:abstractNumId w:val="19"/>
  </w:num>
  <w:num w:numId="6">
    <w:abstractNumId w:val="17"/>
  </w:num>
  <w:num w:numId="7">
    <w:abstractNumId w:val="27"/>
  </w:num>
  <w:num w:numId="8">
    <w:abstractNumId w:val="13"/>
  </w:num>
  <w:num w:numId="9">
    <w:abstractNumId w:val="15"/>
  </w:num>
  <w:num w:numId="10">
    <w:abstractNumId w:val="5"/>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num>
  <w:num w:numId="13">
    <w:abstractNumId w:val="24"/>
  </w:num>
  <w:num w:numId="14">
    <w:abstractNumId w:val="30"/>
  </w:num>
  <w:num w:numId="15">
    <w:abstractNumId w:val="3"/>
  </w:num>
  <w:num w:numId="16">
    <w:abstractNumId w:val="4"/>
  </w:num>
  <w:num w:numId="17">
    <w:abstractNumId w:val="18"/>
  </w:num>
  <w:num w:numId="18">
    <w:abstractNumId w:val="29"/>
  </w:num>
  <w:num w:numId="19">
    <w:abstractNumId w:val="12"/>
  </w:num>
  <w:num w:numId="20">
    <w:abstractNumId w:val="26"/>
  </w:num>
  <w:num w:numId="21">
    <w:abstractNumId w:val="8"/>
  </w:num>
  <w:num w:numId="22">
    <w:abstractNumId w:val="14"/>
  </w:num>
  <w:num w:numId="23">
    <w:abstractNumId w:val="20"/>
  </w:num>
  <w:num w:numId="24">
    <w:abstractNumId w:val="22"/>
  </w:num>
  <w:num w:numId="25">
    <w:abstractNumId w:val="21"/>
  </w:num>
  <w:num w:numId="26">
    <w:abstractNumId w:val="1"/>
  </w:num>
  <w:num w:numId="27">
    <w:abstractNumId w:val="2"/>
  </w:num>
  <w:num w:numId="28">
    <w:abstractNumId w:val="10"/>
  </w:num>
  <w:num w:numId="29">
    <w:abstractNumId w:val="9"/>
  </w:num>
  <w:num w:numId="30">
    <w:abstractNumId w:val="2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D04E2"/>
    <w:rsid w:val="000D6832"/>
    <w:rsid w:val="000E1460"/>
    <w:rsid w:val="000E6330"/>
    <w:rsid w:val="000F74A8"/>
    <w:rsid w:val="000F7CBF"/>
    <w:rsid w:val="001001E2"/>
    <w:rsid w:val="00103BF6"/>
    <w:rsid w:val="00104A59"/>
    <w:rsid w:val="00105005"/>
    <w:rsid w:val="0010657B"/>
    <w:rsid w:val="0010778E"/>
    <w:rsid w:val="001101E5"/>
    <w:rsid w:val="00110EB4"/>
    <w:rsid w:val="00110F0D"/>
    <w:rsid w:val="001140FE"/>
    <w:rsid w:val="001149DB"/>
    <w:rsid w:val="00116604"/>
    <w:rsid w:val="00117DED"/>
    <w:rsid w:val="00122008"/>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70DC0"/>
    <w:rsid w:val="00173768"/>
    <w:rsid w:val="00181DAB"/>
    <w:rsid w:val="00190648"/>
    <w:rsid w:val="0019378A"/>
    <w:rsid w:val="00196276"/>
    <w:rsid w:val="001A0C25"/>
    <w:rsid w:val="001A4EC2"/>
    <w:rsid w:val="001A63B1"/>
    <w:rsid w:val="001B1455"/>
    <w:rsid w:val="001C18CF"/>
    <w:rsid w:val="001C2D5C"/>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6819"/>
    <w:rsid w:val="00211878"/>
    <w:rsid w:val="00213CF2"/>
    <w:rsid w:val="0021596E"/>
    <w:rsid w:val="00220F78"/>
    <w:rsid w:val="00231021"/>
    <w:rsid w:val="00237D75"/>
    <w:rsid w:val="0024014B"/>
    <w:rsid w:val="00243C16"/>
    <w:rsid w:val="00244983"/>
    <w:rsid w:val="00255F4C"/>
    <w:rsid w:val="00256091"/>
    <w:rsid w:val="00260036"/>
    <w:rsid w:val="00263010"/>
    <w:rsid w:val="002640C0"/>
    <w:rsid w:val="00265C0C"/>
    <w:rsid w:val="0026689A"/>
    <w:rsid w:val="00266E26"/>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60E9"/>
    <w:rsid w:val="002E300A"/>
    <w:rsid w:val="002E5759"/>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62C2"/>
    <w:rsid w:val="003645F7"/>
    <w:rsid w:val="003659F4"/>
    <w:rsid w:val="003721B4"/>
    <w:rsid w:val="003725DB"/>
    <w:rsid w:val="003751B5"/>
    <w:rsid w:val="003810F2"/>
    <w:rsid w:val="003860D7"/>
    <w:rsid w:val="0039010C"/>
    <w:rsid w:val="003977B2"/>
    <w:rsid w:val="00397D1E"/>
    <w:rsid w:val="003A2E4C"/>
    <w:rsid w:val="003A40B9"/>
    <w:rsid w:val="003B4751"/>
    <w:rsid w:val="003B4B40"/>
    <w:rsid w:val="003B4FB5"/>
    <w:rsid w:val="003B596C"/>
    <w:rsid w:val="003B608D"/>
    <w:rsid w:val="003B68BB"/>
    <w:rsid w:val="003C170A"/>
    <w:rsid w:val="003C3A9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266E2"/>
    <w:rsid w:val="00430B87"/>
    <w:rsid w:val="0043293A"/>
    <w:rsid w:val="00433462"/>
    <w:rsid w:val="00434BB3"/>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6FE5"/>
    <w:rsid w:val="00467E48"/>
    <w:rsid w:val="004711F6"/>
    <w:rsid w:val="004802FF"/>
    <w:rsid w:val="0048752A"/>
    <w:rsid w:val="0049023D"/>
    <w:rsid w:val="00490488"/>
    <w:rsid w:val="004925D2"/>
    <w:rsid w:val="0049302E"/>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47B7"/>
    <w:rsid w:val="00515E3C"/>
    <w:rsid w:val="00516EE5"/>
    <w:rsid w:val="00517DBC"/>
    <w:rsid w:val="00521109"/>
    <w:rsid w:val="00524202"/>
    <w:rsid w:val="00526790"/>
    <w:rsid w:val="005269EC"/>
    <w:rsid w:val="00526D01"/>
    <w:rsid w:val="00531DA4"/>
    <w:rsid w:val="00534C71"/>
    <w:rsid w:val="005353C3"/>
    <w:rsid w:val="00542D5C"/>
    <w:rsid w:val="0054767B"/>
    <w:rsid w:val="00554211"/>
    <w:rsid w:val="00554CC0"/>
    <w:rsid w:val="00563419"/>
    <w:rsid w:val="005664B5"/>
    <w:rsid w:val="00570245"/>
    <w:rsid w:val="00571745"/>
    <w:rsid w:val="00571CB1"/>
    <w:rsid w:val="0057352A"/>
    <w:rsid w:val="00577B89"/>
    <w:rsid w:val="00580D95"/>
    <w:rsid w:val="00587C0E"/>
    <w:rsid w:val="00590F87"/>
    <w:rsid w:val="00592E29"/>
    <w:rsid w:val="005965DB"/>
    <w:rsid w:val="005A50AE"/>
    <w:rsid w:val="005A6DF8"/>
    <w:rsid w:val="005A7B62"/>
    <w:rsid w:val="005C080E"/>
    <w:rsid w:val="005C42CC"/>
    <w:rsid w:val="005C50B2"/>
    <w:rsid w:val="005C7BAE"/>
    <w:rsid w:val="005D01B7"/>
    <w:rsid w:val="005D0A15"/>
    <w:rsid w:val="005D38AA"/>
    <w:rsid w:val="005D3977"/>
    <w:rsid w:val="005D4B7F"/>
    <w:rsid w:val="005E1530"/>
    <w:rsid w:val="005E2FA0"/>
    <w:rsid w:val="005E313E"/>
    <w:rsid w:val="005E653B"/>
    <w:rsid w:val="005F021E"/>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0B0"/>
    <w:rsid w:val="00696376"/>
    <w:rsid w:val="006A0A97"/>
    <w:rsid w:val="006A1D17"/>
    <w:rsid w:val="006A21C2"/>
    <w:rsid w:val="006A4CB3"/>
    <w:rsid w:val="006B0BE3"/>
    <w:rsid w:val="006B12B7"/>
    <w:rsid w:val="006B1566"/>
    <w:rsid w:val="006B47C2"/>
    <w:rsid w:val="006B7B33"/>
    <w:rsid w:val="006C1E74"/>
    <w:rsid w:val="006C44FC"/>
    <w:rsid w:val="006D5469"/>
    <w:rsid w:val="006D6FE5"/>
    <w:rsid w:val="006E6225"/>
    <w:rsid w:val="006F19C3"/>
    <w:rsid w:val="00702065"/>
    <w:rsid w:val="007043D1"/>
    <w:rsid w:val="007155A6"/>
    <w:rsid w:val="0072067D"/>
    <w:rsid w:val="007305D5"/>
    <w:rsid w:val="00732B0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2F3D"/>
    <w:rsid w:val="007E5F23"/>
    <w:rsid w:val="007E6BA2"/>
    <w:rsid w:val="007F109C"/>
    <w:rsid w:val="007F3CA9"/>
    <w:rsid w:val="007F5380"/>
    <w:rsid w:val="007F6222"/>
    <w:rsid w:val="007F679C"/>
    <w:rsid w:val="0080018A"/>
    <w:rsid w:val="008012DE"/>
    <w:rsid w:val="00802CEE"/>
    <w:rsid w:val="00810266"/>
    <w:rsid w:val="00811634"/>
    <w:rsid w:val="00811C3A"/>
    <w:rsid w:val="00812047"/>
    <w:rsid w:val="00814595"/>
    <w:rsid w:val="00817C09"/>
    <w:rsid w:val="0082072C"/>
    <w:rsid w:val="0082511E"/>
    <w:rsid w:val="00826468"/>
    <w:rsid w:val="00826861"/>
    <w:rsid w:val="00833FDA"/>
    <w:rsid w:val="00835CCF"/>
    <w:rsid w:val="0084100A"/>
    <w:rsid w:val="00842C6B"/>
    <w:rsid w:val="00843722"/>
    <w:rsid w:val="00843AD3"/>
    <w:rsid w:val="00844196"/>
    <w:rsid w:val="00845EF4"/>
    <w:rsid w:val="00852B45"/>
    <w:rsid w:val="00857D51"/>
    <w:rsid w:val="00857F9F"/>
    <w:rsid w:val="0086196D"/>
    <w:rsid w:val="00861D11"/>
    <w:rsid w:val="00864457"/>
    <w:rsid w:val="00865D9C"/>
    <w:rsid w:val="00866569"/>
    <w:rsid w:val="00866E56"/>
    <w:rsid w:val="008700B2"/>
    <w:rsid w:val="00873EE0"/>
    <w:rsid w:val="00875016"/>
    <w:rsid w:val="00876638"/>
    <w:rsid w:val="00880FC8"/>
    <w:rsid w:val="00881DB1"/>
    <w:rsid w:val="00881F65"/>
    <w:rsid w:val="008860E5"/>
    <w:rsid w:val="008911E6"/>
    <w:rsid w:val="00891C60"/>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E63B1"/>
    <w:rsid w:val="008F3332"/>
    <w:rsid w:val="008F73CB"/>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5479C"/>
    <w:rsid w:val="009600AB"/>
    <w:rsid w:val="00960948"/>
    <w:rsid w:val="0096128C"/>
    <w:rsid w:val="00963E91"/>
    <w:rsid w:val="009643A4"/>
    <w:rsid w:val="00964A5D"/>
    <w:rsid w:val="009728FB"/>
    <w:rsid w:val="00972BBB"/>
    <w:rsid w:val="00974D28"/>
    <w:rsid w:val="00977B39"/>
    <w:rsid w:val="0098097E"/>
    <w:rsid w:val="009923B7"/>
    <w:rsid w:val="00996BFE"/>
    <w:rsid w:val="009A0931"/>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2E51"/>
    <w:rsid w:val="00A95772"/>
    <w:rsid w:val="00AA4657"/>
    <w:rsid w:val="00AA5CD4"/>
    <w:rsid w:val="00AA7C4D"/>
    <w:rsid w:val="00AB70A8"/>
    <w:rsid w:val="00AC04A8"/>
    <w:rsid w:val="00AC4419"/>
    <w:rsid w:val="00AC4D5B"/>
    <w:rsid w:val="00AC50A6"/>
    <w:rsid w:val="00AC50A9"/>
    <w:rsid w:val="00AC7004"/>
    <w:rsid w:val="00AD0282"/>
    <w:rsid w:val="00AD0AEB"/>
    <w:rsid w:val="00AD3BD6"/>
    <w:rsid w:val="00AD47CE"/>
    <w:rsid w:val="00AE1772"/>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768"/>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7ABC"/>
    <w:rsid w:val="00CA0238"/>
    <w:rsid w:val="00CA10B3"/>
    <w:rsid w:val="00CA6FEC"/>
    <w:rsid w:val="00CB0368"/>
    <w:rsid w:val="00CB03EB"/>
    <w:rsid w:val="00CB29E7"/>
    <w:rsid w:val="00CD1D80"/>
    <w:rsid w:val="00CD1F56"/>
    <w:rsid w:val="00CD3A2A"/>
    <w:rsid w:val="00CD4BCA"/>
    <w:rsid w:val="00CD6B03"/>
    <w:rsid w:val="00CD72FC"/>
    <w:rsid w:val="00CD76F1"/>
    <w:rsid w:val="00CE1032"/>
    <w:rsid w:val="00CE1D30"/>
    <w:rsid w:val="00CE62DB"/>
    <w:rsid w:val="00CE6634"/>
    <w:rsid w:val="00CE6FE8"/>
    <w:rsid w:val="00CE771E"/>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3757D"/>
    <w:rsid w:val="00D41CB0"/>
    <w:rsid w:val="00D5545F"/>
    <w:rsid w:val="00D63A4B"/>
    <w:rsid w:val="00D678C8"/>
    <w:rsid w:val="00D7089B"/>
    <w:rsid w:val="00D74634"/>
    <w:rsid w:val="00D75384"/>
    <w:rsid w:val="00D75B36"/>
    <w:rsid w:val="00D77206"/>
    <w:rsid w:val="00D93EB7"/>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2FBA"/>
    <w:rsid w:val="00DD4A61"/>
    <w:rsid w:val="00DE287F"/>
    <w:rsid w:val="00DE3E2B"/>
    <w:rsid w:val="00DE5A13"/>
    <w:rsid w:val="00DE6B15"/>
    <w:rsid w:val="00DE6F5D"/>
    <w:rsid w:val="00DE71D1"/>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276EA"/>
    <w:rsid w:val="00F30035"/>
    <w:rsid w:val="00F31CC9"/>
    <w:rsid w:val="00F3201D"/>
    <w:rsid w:val="00F4077F"/>
    <w:rsid w:val="00F4172E"/>
    <w:rsid w:val="00F42FC7"/>
    <w:rsid w:val="00F43C1B"/>
    <w:rsid w:val="00F44139"/>
    <w:rsid w:val="00F52716"/>
    <w:rsid w:val="00F620F2"/>
    <w:rsid w:val="00F62BDA"/>
    <w:rsid w:val="00F67134"/>
    <w:rsid w:val="00F73958"/>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3A91"/>
    <w:rsid w:val="00FB6738"/>
    <w:rsid w:val="00FC222E"/>
    <w:rsid w:val="00FC2946"/>
    <w:rsid w:val="00FC4455"/>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Heading 1a,Cabeçalho superior,Char Char Char Char Char Char Char,foote,Header Char,encabezado"/>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rsid w:val="00563419"/>
    <w:rPr>
      <w:sz w:val="20"/>
      <w:szCs w:val="20"/>
    </w:rPr>
  </w:style>
  <w:style w:type="character" w:customStyle="1" w:styleId="CabealhoChar">
    <w:name w:val="Cabeçalho Char"/>
    <w:aliases w:val="hd Char,he Char,Heading 1a Char,Cabeçalho superior Char,Char Char Char Char Char Char Char Char,foote Char,Header Char Char,encabezad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aliases w:val="SheParágrafo da Lista Char"/>
    <w:link w:val="PargrafodaLista"/>
    <w:uiPriority w:val="34"/>
    <w:locked/>
    <w:rsid w:val="00CE771E"/>
    <w:rPr>
      <w:sz w:val="24"/>
      <w:szCs w:val="24"/>
    </w:rPr>
  </w:style>
  <w:style w:type="character" w:customStyle="1" w:styleId="SemEspaamentoChar">
    <w:name w:val="Sem Espaçamento Char"/>
    <w:basedOn w:val="Fontepargpadro"/>
    <w:link w:val="SemEspaamento"/>
    <w:locked/>
    <w:rsid w:val="00CE771E"/>
    <w:rPr>
      <w:sz w:val="24"/>
      <w:szCs w:val="24"/>
    </w:rPr>
  </w:style>
  <w:style w:type="paragraph" w:customStyle="1" w:styleId="BodyText21">
    <w:name w:val="Body Text 21"/>
    <w:basedOn w:val="Normal"/>
    <w:rsid w:val="00CD76F1"/>
    <w:pPr>
      <w:snapToGrid w:val="0"/>
      <w:jc w:val="both"/>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85090F-6F1F-4FA5-A36C-6F25F1DCE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Pages>
  <Words>3357</Words>
  <Characters>18751</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22064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7</cp:revision>
  <cp:lastPrinted>2017-01-05T12:48:00Z</cp:lastPrinted>
  <dcterms:created xsi:type="dcterms:W3CDTF">2016-08-31T12:35:00Z</dcterms:created>
  <dcterms:modified xsi:type="dcterms:W3CDTF">2017-01-05T14:34:00Z</dcterms:modified>
</cp:coreProperties>
</file>