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600908" w:rsidP="00531DA4">
      <w:pPr>
        <w:pStyle w:val="Cabealho"/>
        <w:jc w:val="center"/>
      </w:pPr>
      <w:r>
        <w:t xml:space="preserve">  </w:t>
      </w:r>
      <w:r>
        <w:tab/>
      </w:r>
      <w:r w:rsidR="00531DA4">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467047">
        <w:rPr>
          <w:rFonts w:ascii="Arial" w:hAnsi="Arial" w:cs="Arial"/>
          <w:b/>
          <w:sz w:val="16"/>
          <w:szCs w:val="16"/>
        </w:rPr>
        <w:t>03</w:t>
      </w:r>
      <w:r w:rsidR="00D50054">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467047">
        <w:rPr>
          <w:rFonts w:ascii="Arial" w:hAnsi="Arial" w:cs="Arial"/>
          <w:b/>
          <w:bCs/>
          <w:sz w:val="16"/>
          <w:szCs w:val="16"/>
        </w:rPr>
        <w:t>660</w:t>
      </w:r>
      <w:r w:rsidR="008C7613">
        <w:rPr>
          <w:rFonts w:ascii="Arial" w:hAnsi="Arial" w:cs="Arial"/>
          <w:b/>
          <w:bCs/>
          <w:sz w:val="16"/>
          <w:szCs w:val="16"/>
        </w:rPr>
        <w:t>/201</w:t>
      </w:r>
      <w:r w:rsidR="00F30035">
        <w:rPr>
          <w:rFonts w:ascii="Arial" w:hAnsi="Arial" w:cs="Arial"/>
          <w:b/>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F276EA">
        <w:rPr>
          <w:rFonts w:ascii="Arial" w:hAnsi="Arial" w:cs="Arial"/>
          <w:b/>
          <w:noProof/>
          <w:sz w:val="16"/>
          <w:szCs w:val="16"/>
        </w:rPr>
        <w:t>01.</w:t>
      </w:r>
      <w:r w:rsidR="007B4A33">
        <w:rPr>
          <w:rFonts w:ascii="Arial" w:hAnsi="Arial" w:cs="Arial"/>
          <w:b/>
          <w:noProof/>
          <w:sz w:val="16"/>
          <w:szCs w:val="16"/>
        </w:rPr>
        <w:t>2101.</w:t>
      </w:r>
      <w:r w:rsidR="00467047">
        <w:rPr>
          <w:rFonts w:ascii="Arial" w:hAnsi="Arial" w:cs="Arial"/>
          <w:b/>
          <w:noProof/>
          <w:sz w:val="16"/>
          <w:szCs w:val="16"/>
        </w:rPr>
        <w:t>00950-00/2016</w:t>
      </w:r>
    </w:p>
    <w:p w:rsidR="009D2314" w:rsidRPr="00587C0E" w:rsidRDefault="009D2314" w:rsidP="00F73958">
      <w:pPr>
        <w:pStyle w:val="Cabealho"/>
        <w:jc w:val="both"/>
        <w:rPr>
          <w:rFonts w:ascii="Arial" w:hAnsi="Arial" w:cs="Arial"/>
          <w:b/>
          <w:sz w:val="16"/>
          <w:szCs w:val="16"/>
        </w:rPr>
      </w:pPr>
    </w:p>
    <w:p w:rsidR="009D2314" w:rsidRPr="007B4A33" w:rsidRDefault="002E300A" w:rsidP="007E2F3D">
      <w:pPr>
        <w:jc w:val="both"/>
        <w:rPr>
          <w:rFonts w:ascii="Arial" w:hAnsi="Arial" w:cs="Arial"/>
          <w:sz w:val="16"/>
          <w:szCs w:val="16"/>
        </w:rPr>
      </w:pPr>
      <w:r w:rsidRPr="00DB505B">
        <w:rPr>
          <w:rFonts w:ascii="Arial" w:hAnsi="Arial" w:cs="Arial"/>
          <w:sz w:val="16"/>
          <w:szCs w:val="16"/>
        </w:rPr>
        <w:t xml:space="preserve">Pelo presente instrumento, o </w:t>
      </w:r>
      <w:r w:rsidR="00190648" w:rsidRPr="00DB505B">
        <w:rPr>
          <w:rFonts w:ascii="Arial" w:hAnsi="Arial" w:cs="Arial"/>
          <w:b/>
          <w:sz w:val="16"/>
          <w:szCs w:val="16"/>
        </w:rPr>
        <w:t>ESTADO DE RONDÔNIA</w:t>
      </w:r>
      <w:r w:rsidRPr="00DB505B">
        <w:rPr>
          <w:rFonts w:ascii="Arial" w:hAnsi="Arial" w:cs="Arial"/>
          <w:sz w:val="16"/>
          <w:szCs w:val="16"/>
        </w:rPr>
        <w:t xml:space="preserve">, através da SUPERINTENDÊNCIA ESTADUAL DE LICITAÇÕES – SUPEL </w:t>
      </w:r>
      <w:r w:rsidRPr="00DB505B">
        <w:rPr>
          <w:rFonts w:ascii="Arial" w:hAnsi="Arial" w:cs="Arial"/>
          <w:color w:val="000000"/>
          <w:sz w:val="16"/>
          <w:szCs w:val="16"/>
        </w:rPr>
        <w:t xml:space="preserve">situada à </w:t>
      </w:r>
      <w:r w:rsidR="00D50A66" w:rsidRPr="00D86C43">
        <w:rPr>
          <w:rFonts w:ascii="Arial" w:hAnsi="Arial" w:cs="Arial"/>
          <w:sz w:val="16"/>
          <w:szCs w:val="16"/>
        </w:rPr>
        <w:t>AV. FARQUAR N° 2986 COMPLEXO RIO MADEIRA EDIFÍCIO, ED.</w:t>
      </w:r>
      <w:r w:rsidR="00D50A66">
        <w:rPr>
          <w:rFonts w:ascii="Arial" w:hAnsi="Arial" w:cs="Arial"/>
          <w:sz w:val="16"/>
          <w:szCs w:val="16"/>
        </w:rPr>
        <w:t xml:space="preserve"> CENTRAL, RIO</w:t>
      </w:r>
      <w:r w:rsidR="00D50A66" w:rsidRPr="00D86C43">
        <w:rPr>
          <w:rFonts w:ascii="Arial" w:hAnsi="Arial" w:cs="Arial"/>
          <w:sz w:val="16"/>
          <w:szCs w:val="16"/>
        </w:rPr>
        <w:t xml:space="preserve"> PACAÁS NOVOS</w:t>
      </w:r>
      <w:r w:rsidR="00D50A66">
        <w:rPr>
          <w:rFonts w:ascii="Arial" w:hAnsi="Arial" w:cs="Arial"/>
          <w:sz w:val="16"/>
          <w:szCs w:val="16"/>
        </w:rPr>
        <w:t>,</w:t>
      </w:r>
      <w:r w:rsidR="00D50A66" w:rsidRPr="00D86C43">
        <w:rPr>
          <w:rFonts w:ascii="Arial" w:hAnsi="Arial" w:cs="Arial"/>
          <w:sz w:val="16"/>
          <w:szCs w:val="16"/>
        </w:rPr>
        <w:t xml:space="preserve"> 2º ANDAR</w:t>
      </w:r>
      <w:r w:rsidRPr="00DB505B">
        <w:rPr>
          <w:rFonts w:ascii="Arial" w:hAnsi="Arial" w:cs="Arial"/>
          <w:color w:val="000000"/>
          <w:sz w:val="16"/>
          <w:szCs w:val="16"/>
        </w:rPr>
        <w:t xml:space="preserve">, neste ato representado pelo </w:t>
      </w:r>
      <w:r w:rsidRPr="00891C60">
        <w:rPr>
          <w:rFonts w:ascii="Arial" w:hAnsi="Arial" w:cs="Arial"/>
          <w:b/>
          <w:bCs/>
          <w:sz w:val="16"/>
          <w:szCs w:val="16"/>
        </w:rPr>
        <w:t>Superintendente da SUPEL</w:t>
      </w:r>
      <w:r w:rsidRPr="00891C60">
        <w:rPr>
          <w:rFonts w:ascii="Arial" w:hAnsi="Arial" w:cs="Arial"/>
          <w:sz w:val="16"/>
          <w:szCs w:val="16"/>
        </w:rPr>
        <w:t>, Senhor Márcio Rogério Gabriel e a(s) empresa(s) qualificada(s) no</w:t>
      </w:r>
      <w:r w:rsidR="00190648" w:rsidRPr="00891C60">
        <w:rPr>
          <w:rFonts w:ascii="Arial" w:hAnsi="Arial" w:cs="Arial"/>
          <w:sz w:val="16"/>
          <w:szCs w:val="16"/>
        </w:rPr>
        <w:t xml:space="preserve"> Anexo Único desta Ata, resolvem</w:t>
      </w:r>
      <w:r w:rsidRPr="00891C60">
        <w:rPr>
          <w:rFonts w:ascii="Arial" w:hAnsi="Arial" w:cs="Arial"/>
          <w:sz w:val="16"/>
          <w:szCs w:val="16"/>
        </w:rPr>
        <w:t xml:space="preserve"> </w:t>
      </w:r>
      <w:r w:rsidRPr="00891C60">
        <w:rPr>
          <w:rFonts w:ascii="Arial" w:hAnsi="Arial" w:cs="Arial"/>
          <w:b/>
          <w:bCs/>
          <w:sz w:val="16"/>
          <w:szCs w:val="16"/>
        </w:rPr>
        <w:t>REGISTRAR O PREÇ</w:t>
      </w:r>
      <w:r w:rsidR="00F17DD3" w:rsidRPr="00891C60">
        <w:rPr>
          <w:rFonts w:ascii="Arial" w:hAnsi="Arial" w:cs="Arial"/>
          <w:b/>
          <w:bCs/>
          <w:sz w:val="16"/>
          <w:szCs w:val="16"/>
        </w:rPr>
        <w:t xml:space="preserve">O </w:t>
      </w:r>
      <w:r w:rsidR="007B4A33">
        <w:rPr>
          <w:rFonts w:ascii="Arial" w:hAnsi="Arial" w:cs="Arial"/>
          <w:sz w:val="16"/>
          <w:szCs w:val="16"/>
        </w:rPr>
        <w:t xml:space="preserve">para eventual e </w:t>
      </w:r>
      <w:r w:rsidR="007B4A33" w:rsidRPr="007B4A33">
        <w:rPr>
          <w:rFonts w:ascii="Arial" w:hAnsi="Arial" w:cs="Arial"/>
          <w:sz w:val="16"/>
          <w:szCs w:val="16"/>
        </w:rPr>
        <w:t>futura</w:t>
      </w:r>
      <w:r w:rsidR="00D9528D" w:rsidRPr="007B4A33">
        <w:rPr>
          <w:rFonts w:ascii="Arial" w:hAnsi="Arial" w:cs="Arial"/>
          <w:sz w:val="16"/>
          <w:szCs w:val="16"/>
        </w:rPr>
        <w:t xml:space="preserve"> </w:t>
      </w:r>
      <w:r w:rsidR="00467047" w:rsidRPr="00467047">
        <w:rPr>
          <w:rFonts w:ascii="Arial" w:hAnsi="Arial" w:cs="Arial"/>
          <w:sz w:val="16"/>
          <w:szCs w:val="16"/>
        </w:rPr>
        <w:t>aquisição de luvas de seguranças para atender as unidades prisionais do estado de Rondônia</w:t>
      </w:r>
      <w:r w:rsidR="00891C60" w:rsidRPr="007B4A33">
        <w:rPr>
          <w:rFonts w:ascii="Arial" w:hAnsi="Arial" w:cs="Arial"/>
          <w:sz w:val="16"/>
          <w:szCs w:val="16"/>
        </w:rPr>
        <w:t>,</w:t>
      </w:r>
      <w:r w:rsidR="001D7CAD" w:rsidRPr="007B4A33">
        <w:rPr>
          <w:rFonts w:ascii="Arial" w:hAnsi="Arial" w:cs="Arial"/>
          <w:sz w:val="16"/>
          <w:szCs w:val="16"/>
        </w:rPr>
        <w:t xml:space="preserve"> </w:t>
      </w:r>
      <w:r w:rsidR="00DF042C" w:rsidRPr="007B4A33">
        <w:rPr>
          <w:rFonts w:ascii="Arial" w:hAnsi="Arial" w:cs="Arial"/>
          <w:sz w:val="16"/>
          <w:szCs w:val="16"/>
        </w:rPr>
        <w:t xml:space="preserve">por um período de 12 (doze) meses, </w:t>
      </w:r>
      <w:r w:rsidRPr="007B4A33">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7B4A33">
        <w:rPr>
          <w:rFonts w:ascii="Arial" w:hAnsi="Arial" w:cs="Arial"/>
          <w:sz w:val="16"/>
          <w:szCs w:val="16"/>
        </w:rPr>
        <w:t>8.340/13</w:t>
      </w:r>
      <w:r w:rsidRPr="007B4A33">
        <w:rPr>
          <w:rFonts w:ascii="Arial" w:hAnsi="Arial" w:cs="Arial"/>
          <w:sz w:val="16"/>
          <w:szCs w:val="16"/>
        </w:rPr>
        <w:t xml:space="preserve"> e suas alterações e em conformidade com as disposições a seguir.</w:t>
      </w:r>
    </w:p>
    <w:p w:rsidR="009D2314" w:rsidRPr="007B4A33" w:rsidRDefault="009D2314" w:rsidP="008A7686">
      <w:pPr>
        <w:rPr>
          <w:rFonts w:ascii="Arial" w:hAnsi="Arial" w:cs="Arial"/>
          <w:sz w:val="16"/>
          <w:szCs w:val="16"/>
        </w:rPr>
      </w:pPr>
    </w:p>
    <w:p w:rsidR="009D2314" w:rsidRPr="007B4A33" w:rsidRDefault="009D2314" w:rsidP="009D2314">
      <w:pPr>
        <w:jc w:val="both"/>
        <w:rPr>
          <w:rFonts w:ascii="Arial" w:hAnsi="Arial" w:cs="Arial"/>
          <w:sz w:val="16"/>
          <w:szCs w:val="16"/>
        </w:rPr>
      </w:pPr>
      <w:r w:rsidRPr="007B4A33">
        <w:rPr>
          <w:rFonts w:ascii="Arial" w:hAnsi="Arial" w:cs="Arial"/>
          <w:b/>
          <w:bCs/>
          <w:sz w:val="16"/>
          <w:szCs w:val="16"/>
        </w:rPr>
        <w:t>1. DO OBJETO</w:t>
      </w:r>
    </w:p>
    <w:p w:rsidR="009D2314" w:rsidRPr="007B4A33" w:rsidRDefault="009D2314" w:rsidP="009D2314">
      <w:pPr>
        <w:jc w:val="both"/>
        <w:rPr>
          <w:rFonts w:ascii="Arial" w:hAnsi="Arial" w:cs="Arial"/>
          <w:sz w:val="16"/>
          <w:szCs w:val="16"/>
        </w:rPr>
      </w:pPr>
    </w:p>
    <w:p w:rsidR="007B4A33" w:rsidRDefault="002E300A" w:rsidP="008C7613">
      <w:pPr>
        <w:jc w:val="both"/>
        <w:rPr>
          <w:rFonts w:ascii="Arial" w:hAnsi="Arial" w:cs="Arial"/>
          <w:sz w:val="16"/>
          <w:szCs w:val="16"/>
        </w:rPr>
      </w:pPr>
      <w:r w:rsidRPr="007B4A33">
        <w:rPr>
          <w:rFonts w:ascii="Arial" w:hAnsi="Arial" w:cs="Arial"/>
          <w:b/>
          <w:sz w:val="16"/>
          <w:szCs w:val="16"/>
        </w:rPr>
        <w:t>REGISTRAR O PREÇO</w:t>
      </w:r>
      <w:r w:rsidR="00524202" w:rsidRPr="007B4A33">
        <w:rPr>
          <w:rFonts w:ascii="Arial" w:hAnsi="Arial" w:cs="Arial"/>
          <w:sz w:val="16"/>
          <w:szCs w:val="16"/>
        </w:rPr>
        <w:t xml:space="preserve"> </w:t>
      </w:r>
      <w:r w:rsidR="00D9528D" w:rsidRPr="007B4A33">
        <w:rPr>
          <w:rFonts w:ascii="Arial" w:hAnsi="Arial" w:cs="Arial"/>
          <w:sz w:val="16"/>
          <w:szCs w:val="16"/>
        </w:rPr>
        <w:t xml:space="preserve">para </w:t>
      </w:r>
      <w:r w:rsidR="007B4A33" w:rsidRPr="007B4A33">
        <w:rPr>
          <w:rFonts w:ascii="Arial" w:hAnsi="Arial" w:cs="Arial"/>
          <w:sz w:val="16"/>
          <w:szCs w:val="16"/>
        </w:rPr>
        <w:t xml:space="preserve">eventual e futura aquisição </w:t>
      </w:r>
      <w:r w:rsidR="00467047" w:rsidRPr="00467047">
        <w:rPr>
          <w:rFonts w:ascii="Arial" w:hAnsi="Arial" w:cs="Arial"/>
          <w:sz w:val="16"/>
          <w:szCs w:val="16"/>
        </w:rPr>
        <w:t>de luvas de seguranças para atender as unidades prisionais do estado de Rondônia</w:t>
      </w:r>
      <w:r w:rsidR="00467047">
        <w:rPr>
          <w:rFonts w:ascii="Arial" w:hAnsi="Arial" w:cs="Arial"/>
          <w:sz w:val="16"/>
          <w:szCs w:val="16"/>
        </w:rPr>
        <w:t>.</w:t>
      </w:r>
    </w:p>
    <w:p w:rsidR="00467047" w:rsidRDefault="00467047"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F25F7F"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9A54D1" w:rsidRDefault="00F25F7F" w:rsidP="00D9528D">
      <w:pPr>
        <w:spacing w:line="360" w:lineRule="auto"/>
        <w:jc w:val="both"/>
        <w:rPr>
          <w:rFonts w:ascii="Arial" w:hAnsi="Arial" w:cs="Arial"/>
          <w:b/>
          <w:bCs/>
          <w:sz w:val="16"/>
          <w:szCs w:val="16"/>
        </w:rPr>
      </w:pPr>
      <w:r>
        <w:rPr>
          <w:rFonts w:ascii="Arial" w:hAnsi="Arial" w:cs="Arial"/>
          <w:b/>
          <w:bCs/>
          <w:color w:val="000000"/>
          <w:sz w:val="16"/>
          <w:szCs w:val="16"/>
        </w:rPr>
        <w:t>6.</w:t>
      </w:r>
      <w:r w:rsidR="00D9528D" w:rsidRPr="009A54D1">
        <w:rPr>
          <w:rFonts w:ascii="Arial" w:hAnsi="Arial" w:cs="Arial"/>
          <w:b/>
          <w:bCs/>
          <w:color w:val="000000"/>
          <w:sz w:val="16"/>
          <w:szCs w:val="16"/>
        </w:rPr>
        <w:t xml:space="preserve"> </w:t>
      </w:r>
      <w:r w:rsidR="00D9528D" w:rsidRPr="009A54D1">
        <w:rPr>
          <w:rFonts w:ascii="Arial" w:hAnsi="Arial" w:cs="Arial"/>
          <w:b/>
          <w:bCs/>
          <w:sz w:val="16"/>
          <w:szCs w:val="16"/>
        </w:rPr>
        <w:t>DO PRAZO E LOCAL DE ENTREGA</w:t>
      </w:r>
    </w:p>
    <w:p w:rsidR="00D9528D" w:rsidRPr="009A54D1" w:rsidRDefault="00D9528D" w:rsidP="00D9528D">
      <w:pPr>
        <w:pStyle w:val="Recuodecorpodetexto3"/>
        <w:spacing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D9528D" w:rsidRPr="009A54D1" w:rsidRDefault="00D9528D" w:rsidP="00D9528D">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891C60" w:rsidRPr="00891C60" w:rsidRDefault="00891C60" w:rsidP="00891C60">
      <w:pPr>
        <w:pStyle w:val="PargrafodaLista"/>
        <w:rPr>
          <w:rFonts w:ascii="Arial" w:hAnsi="Arial" w:cs="Arial"/>
          <w:sz w:val="16"/>
          <w:szCs w:val="16"/>
        </w:rPr>
      </w:pPr>
    </w:p>
    <w:p w:rsidR="00805A41" w:rsidRPr="00467047" w:rsidRDefault="007B4A33" w:rsidP="00805A41">
      <w:pPr>
        <w:suppressAutoHyphens/>
        <w:spacing w:before="240" w:line="276" w:lineRule="auto"/>
        <w:rPr>
          <w:rFonts w:ascii="Arial" w:hAnsi="Arial" w:cs="Arial"/>
          <w:sz w:val="16"/>
          <w:szCs w:val="16"/>
        </w:rPr>
      </w:pPr>
      <w:r>
        <w:rPr>
          <w:rFonts w:ascii="Arial" w:hAnsi="Arial" w:cs="Arial"/>
          <w:b/>
          <w:color w:val="000000"/>
          <w:sz w:val="16"/>
          <w:szCs w:val="16"/>
        </w:rPr>
        <w:t>6.3</w:t>
      </w:r>
      <w:r w:rsidR="00F25F7F">
        <w:rPr>
          <w:rFonts w:ascii="Arial" w:hAnsi="Arial" w:cs="Arial"/>
          <w:b/>
          <w:color w:val="000000"/>
          <w:sz w:val="16"/>
          <w:szCs w:val="16"/>
        </w:rPr>
        <w:t>.</w:t>
      </w:r>
      <w:r>
        <w:rPr>
          <w:rFonts w:ascii="Arial" w:hAnsi="Arial" w:cs="Arial"/>
          <w:b/>
          <w:color w:val="000000"/>
          <w:sz w:val="16"/>
          <w:szCs w:val="16"/>
        </w:rPr>
        <w:t xml:space="preserve"> </w:t>
      </w:r>
      <w:r w:rsidRPr="007B4A33">
        <w:rPr>
          <w:rFonts w:ascii="Arial" w:hAnsi="Arial" w:cs="Arial"/>
          <w:b/>
          <w:color w:val="000000"/>
          <w:sz w:val="16"/>
          <w:szCs w:val="16"/>
        </w:rPr>
        <w:t xml:space="preserve">DO </w:t>
      </w:r>
      <w:r w:rsidR="00467047">
        <w:rPr>
          <w:rFonts w:ascii="Arial" w:hAnsi="Arial" w:cs="Arial"/>
          <w:b/>
          <w:color w:val="000000"/>
          <w:sz w:val="16"/>
          <w:szCs w:val="16"/>
        </w:rPr>
        <w:t>PRAZO DE ENTREGA:</w:t>
      </w:r>
      <w:r w:rsidR="00805A41" w:rsidRPr="00805A41">
        <w:t xml:space="preserve"> </w:t>
      </w:r>
      <w:r w:rsidR="00805A41" w:rsidRPr="00805A41">
        <w:rPr>
          <w:rFonts w:ascii="Arial" w:hAnsi="Arial" w:cs="Arial"/>
          <w:sz w:val="16"/>
          <w:szCs w:val="16"/>
        </w:rPr>
        <w:t>Os materiais deverão ser entregues num prazo máximo de 10 dias a contar do recebimento da nota de empenho.</w:t>
      </w:r>
    </w:p>
    <w:p w:rsidR="00A41308" w:rsidRDefault="00467047" w:rsidP="00467047">
      <w:pPr>
        <w:suppressAutoHyphens/>
        <w:spacing w:before="240" w:line="276" w:lineRule="auto"/>
        <w:rPr>
          <w:rFonts w:ascii="Arial" w:hAnsi="Arial" w:cs="Arial"/>
          <w:sz w:val="16"/>
          <w:szCs w:val="16"/>
        </w:rPr>
      </w:pPr>
      <w:r>
        <w:rPr>
          <w:rFonts w:ascii="Arial" w:hAnsi="Arial" w:cs="Arial"/>
          <w:b/>
          <w:color w:val="000000"/>
          <w:sz w:val="16"/>
          <w:szCs w:val="16"/>
        </w:rPr>
        <w:t>6.4. DO LOCAL DE ENTREGA:</w:t>
      </w:r>
      <w:r w:rsidR="00D9528D" w:rsidRPr="007B4A33">
        <w:rPr>
          <w:rFonts w:ascii="Arial" w:hAnsi="Arial" w:cs="Arial"/>
          <w:sz w:val="16"/>
          <w:szCs w:val="16"/>
        </w:rPr>
        <w:t xml:space="preserve"> </w:t>
      </w:r>
      <w:r w:rsidR="00805A41" w:rsidRPr="00805A41">
        <w:rPr>
          <w:rFonts w:ascii="Arial" w:hAnsi="Arial" w:cs="Arial"/>
          <w:sz w:val="16"/>
          <w:szCs w:val="16"/>
        </w:rPr>
        <w:t xml:space="preserve">Os materiais deverão ser entregues no Almoxarifado da Secretaria de Estado de Justiça - SEJUS/RO, localizado na Rua da Peroba, 5400, Bairro: </w:t>
      </w:r>
      <w:proofErr w:type="spellStart"/>
      <w:proofErr w:type="gramStart"/>
      <w:r w:rsidR="00805A41" w:rsidRPr="00805A41">
        <w:rPr>
          <w:rFonts w:ascii="Arial" w:hAnsi="Arial" w:cs="Arial"/>
          <w:sz w:val="16"/>
          <w:szCs w:val="16"/>
        </w:rPr>
        <w:t>Cohab</w:t>
      </w:r>
      <w:proofErr w:type="spellEnd"/>
      <w:proofErr w:type="gramEnd"/>
      <w:r w:rsidR="00805A41" w:rsidRPr="00805A41">
        <w:rPr>
          <w:rFonts w:ascii="Arial" w:hAnsi="Arial" w:cs="Arial"/>
          <w:sz w:val="16"/>
          <w:szCs w:val="16"/>
        </w:rPr>
        <w:t xml:space="preserve"> Floresta - Porto Velho RO, com Horário de Funcionamento das 07h30min às 13h30min de segunda a sexta-feira, com acuse de recebimento, como nas formas habituais, num prazo máximo de 10 dias a contar do recebimento da nota de empenho.</w:t>
      </w:r>
    </w:p>
    <w:p w:rsidR="00805A41" w:rsidRPr="00805A41" w:rsidRDefault="00805A41" w:rsidP="00467047">
      <w:pPr>
        <w:suppressAutoHyphens/>
        <w:spacing w:before="240" w:line="276" w:lineRule="auto"/>
        <w:rPr>
          <w:rFonts w:ascii="Arial" w:hAnsi="Arial" w:cs="Arial"/>
          <w:b/>
          <w:bCs/>
          <w:sz w:val="16"/>
          <w:szCs w:val="16"/>
        </w:rPr>
      </w:pPr>
      <w:r w:rsidRPr="00805A41">
        <w:rPr>
          <w:rFonts w:ascii="Arial" w:hAnsi="Arial" w:cs="Arial"/>
          <w:b/>
          <w:bCs/>
          <w:sz w:val="16"/>
          <w:szCs w:val="16"/>
        </w:rPr>
        <w:t>7. DAS CONDIÇOES DE PAGAMENTO</w:t>
      </w:r>
    </w:p>
    <w:p w:rsidR="00805A41" w:rsidRPr="00805A41" w:rsidRDefault="00805A41" w:rsidP="00805A41">
      <w:pPr>
        <w:tabs>
          <w:tab w:val="left" w:pos="993"/>
          <w:tab w:val="left" w:pos="1276"/>
        </w:tabs>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lastRenderedPageBreak/>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5E1530" w:rsidRDefault="005E1530" w:rsidP="005E1530">
      <w:pPr>
        <w:pStyle w:val="PargrafodaLista"/>
        <w:rPr>
          <w:rFonts w:ascii="Arial" w:hAnsi="Arial" w:cs="Arial"/>
          <w:sz w:val="16"/>
          <w:szCs w:val="16"/>
        </w:rPr>
      </w:pP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9D2314" w:rsidRPr="009A54D1" w:rsidRDefault="005E2FA0" w:rsidP="009D2314">
      <w:pPr>
        <w:pStyle w:val="Lista2"/>
        <w:ind w:left="0" w:firstLine="0"/>
        <w:jc w:val="both"/>
        <w:rPr>
          <w:b/>
          <w:bCs/>
          <w:sz w:val="16"/>
          <w:szCs w:val="16"/>
        </w:rPr>
      </w:pPr>
      <w:r w:rsidRPr="009A54D1">
        <w:rPr>
          <w:b/>
          <w:bCs/>
          <w:color w:val="000000"/>
          <w:sz w:val="16"/>
          <w:szCs w:val="16"/>
        </w:rPr>
        <w:t>9.</w:t>
      </w:r>
      <w:r w:rsidR="009D2314" w:rsidRPr="009A54D1">
        <w:rPr>
          <w:b/>
          <w:bCs/>
          <w:color w:val="000000"/>
          <w:sz w:val="16"/>
          <w:szCs w:val="16"/>
        </w:rPr>
        <w:t xml:space="preserve"> </w:t>
      </w:r>
      <w:r w:rsidR="009D2314" w:rsidRPr="009A54D1">
        <w:rPr>
          <w:b/>
          <w:bCs/>
          <w:sz w:val="16"/>
          <w:szCs w:val="16"/>
        </w:rPr>
        <w:t>DAS SANÇÕES NO CASO DE INADIMPLÊNCIA E DO CANCELAMENTO DO REGISTRO DE PREÇOS</w:t>
      </w:r>
    </w:p>
    <w:p w:rsidR="008E4E8A" w:rsidRPr="00805A41" w:rsidRDefault="008E4E8A" w:rsidP="00805A41">
      <w:pPr>
        <w:pStyle w:val="Lista2"/>
        <w:ind w:left="0" w:firstLine="0"/>
        <w:rPr>
          <w:b/>
          <w:bCs/>
          <w:sz w:val="16"/>
          <w:szCs w:val="16"/>
        </w:rPr>
      </w:pPr>
      <w:r w:rsidRPr="008E4E8A">
        <w:rPr>
          <w:b/>
          <w:bCs/>
          <w:sz w:val="16"/>
          <w:szCs w:val="16"/>
        </w:rPr>
        <w:t xml:space="preserve"> </w:t>
      </w:r>
    </w:p>
    <w:p w:rsidR="00805A41" w:rsidRDefault="00B562FA" w:rsidP="00B562FA">
      <w:pPr>
        <w:suppressAutoHyphens/>
        <w:spacing w:before="240" w:after="240" w:line="276" w:lineRule="auto"/>
        <w:contextualSpacing/>
        <w:jc w:val="both"/>
        <w:rPr>
          <w:rFonts w:ascii="Arial" w:hAnsi="Arial" w:cs="Arial"/>
          <w:sz w:val="16"/>
          <w:szCs w:val="16"/>
        </w:rPr>
      </w:pPr>
      <w:r>
        <w:t xml:space="preserve">9.1. </w:t>
      </w:r>
      <w:r w:rsidR="00805A41" w:rsidRPr="00B562FA">
        <w:rPr>
          <w:rFonts w:ascii="Arial" w:hAnsi="Arial" w:cs="Arial"/>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parte inadimplida.</w:t>
      </w:r>
    </w:p>
    <w:p w:rsidR="00B562FA" w:rsidRPr="00B562FA" w:rsidRDefault="00B562FA" w:rsidP="00B562FA">
      <w:pPr>
        <w:suppressAutoHyphens/>
        <w:spacing w:before="240" w:after="240" w:line="276" w:lineRule="auto"/>
        <w:contextualSpacing/>
        <w:jc w:val="both"/>
        <w:rPr>
          <w:rFonts w:ascii="Arial" w:hAnsi="Arial" w:cs="Arial"/>
          <w:sz w:val="16"/>
          <w:szCs w:val="16"/>
        </w:rPr>
      </w:pPr>
    </w:p>
    <w:p w:rsidR="00805A41" w:rsidRDefault="00B562FA" w:rsidP="00B562FA">
      <w:pPr>
        <w:suppressAutoHyphens/>
        <w:spacing w:before="240" w:after="240" w:line="276" w:lineRule="auto"/>
        <w:contextualSpacing/>
        <w:jc w:val="both"/>
        <w:rPr>
          <w:rFonts w:ascii="Arial" w:hAnsi="Arial" w:cs="Arial"/>
          <w:sz w:val="16"/>
          <w:szCs w:val="16"/>
        </w:rPr>
      </w:pPr>
      <w:r w:rsidRPr="00B562FA">
        <w:rPr>
          <w:rFonts w:ascii="Arial" w:hAnsi="Arial" w:cs="Arial"/>
          <w:sz w:val="16"/>
          <w:szCs w:val="16"/>
        </w:rPr>
        <w:t xml:space="preserve">9.2. </w:t>
      </w:r>
      <w:r w:rsidR="00805A41" w:rsidRPr="00B562FA">
        <w:rPr>
          <w:rFonts w:ascii="Arial" w:hAnsi="Arial" w:cs="Arial"/>
          <w:sz w:val="16"/>
          <w:szCs w:val="16"/>
        </w:rPr>
        <w:t>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rsidR="00B562FA" w:rsidRPr="00B562FA" w:rsidRDefault="00B562FA" w:rsidP="00B562FA">
      <w:pPr>
        <w:suppressAutoHyphens/>
        <w:spacing w:before="240" w:after="240" w:line="276" w:lineRule="auto"/>
        <w:contextualSpacing/>
        <w:jc w:val="both"/>
        <w:rPr>
          <w:rFonts w:ascii="Arial" w:hAnsi="Arial" w:cs="Arial"/>
          <w:sz w:val="16"/>
          <w:szCs w:val="16"/>
        </w:rPr>
      </w:pPr>
    </w:p>
    <w:p w:rsidR="00805A41" w:rsidRDefault="00B562FA" w:rsidP="00B562FA">
      <w:pPr>
        <w:suppressAutoHyphens/>
        <w:spacing w:before="240" w:after="240" w:line="276" w:lineRule="auto"/>
        <w:contextualSpacing/>
        <w:jc w:val="both"/>
        <w:rPr>
          <w:rFonts w:ascii="Arial" w:hAnsi="Arial" w:cs="Arial"/>
          <w:sz w:val="16"/>
          <w:szCs w:val="16"/>
        </w:rPr>
      </w:pPr>
      <w:r w:rsidRPr="00B562FA">
        <w:rPr>
          <w:rFonts w:ascii="Arial" w:hAnsi="Arial" w:cs="Arial"/>
          <w:sz w:val="16"/>
          <w:szCs w:val="16"/>
        </w:rPr>
        <w:t xml:space="preserve">9.3. </w:t>
      </w:r>
      <w:r w:rsidR="00805A41" w:rsidRPr="00B562FA">
        <w:rPr>
          <w:rFonts w:ascii="Arial" w:hAnsi="Arial" w:cs="Arial"/>
          <w:sz w:val="16"/>
          <w:szCs w:val="16"/>
        </w:rPr>
        <w:t>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w:t>
      </w:r>
      <w:proofErr w:type="gramStart"/>
      <w:r w:rsidR="00805A41" w:rsidRPr="00B562FA">
        <w:rPr>
          <w:rFonts w:ascii="Arial" w:hAnsi="Arial" w:cs="Arial"/>
          <w:sz w:val="16"/>
          <w:szCs w:val="16"/>
        </w:rPr>
        <w:t xml:space="preserve">  </w:t>
      </w:r>
      <w:proofErr w:type="gramEnd"/>
      <w:r w:rsidR="00805A41" w:rsidRPr="00B562FA">
        <w:rPr>
          <w:rFonts w:ascii="Arial" w:hAnsi="Arial" w:cs="Arial"/>
          <w:sz w:val="16"/>
          <w:szCs w:val="16"/>
        </w:rPr>
        <w:t xml:space="preserve">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B562FA" w:rsidRPr="00B562FA" w:rsidRDefault="00B562FA" w:rsidP="00B562FA">
      <w:pPr>
        <w:suppressAutoHyphens/>
        <w:spacing w:before="240" w:after="240" w:line="276" w:lineRule="auto"/>
        <w:contextualSpacing/>
        <w:jc w:val="both"/>
        <w:rPr>
          <w:rFonts w:ascii="Arial" w:hAnsi="Arial" w:cs="Arial"/>
          <w:sz w:val="16"/>
          <w:szCs w:val="16"/>
        </w:rPr>
      </w:pPr>
    </w:p>
    <w:p w:rsidR="00805A41" w:rsidRDefault="00B562FA" w:rsidP="00B562FA">
      <w:pPr>
        <w:suppressAutoHyphens/>
        <w:spacing w:before="240" w:after="240" w:line="276" w:lineRule="auto"/>
        <w:contextualSpacing/>
        <w:jc w:val="both"/>
        <w:rPr>
          <w:rFonts w:ascii="Arial" w:hAnsi="Arial" w:cs="Arial"/>
          <w:sz w:val="16"/>
          <w:szCs w:val="16"/>
        </w:rPr>
      </w:pPr>
      <w:r w:rsidRPr="00B562FA">
        <w:rPr>
          <w:rFonts w:ascii="Arial" w:hAnsi="Arial" w:cs="Arial"/>
          <w:sz w:val="16"/>
          <w:szCs w:val="16"/>
        </w:rPr>
        <w:t xml:space="preserve">9.4. </w:t>
      </w:r>
      <w:r w:rsidR="00805A41" w:rsidRPr="00B562FA">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Mantendo-se o insucesso, seus dados serão encaminhados ao órgão competente para que seja inscrita na dívida ativa, podendo, ainda a Administração proceder à cobrança judicial.</w:t>
      </w:r>
    </w:p>
    <w:p w:rsidR="00B562FA" w:rsidRPr="00B562FA" w:rsidRDefault="00B562FA" w:rsidP="00B562FA">
      <w:pPr>
        <w:suppressAutoHyphens/>
        <w:spacing w:before="240" w:after="240" w:line="276" w:lineRule="auto"/>
        <w:contextualSpacing/>
        <w:jc w:val="both"/>
        <w:rPr>
          <w:rFonts w:ascii="Arial" w:hAnsi="Arial" w:cs="Arial"/>
          <w:sz w:val="16"/>
          <w:szCs w:val="16"/>
        </w:rPr>
      </w:pPr>
    </w:p>
    <w:p w:rsidR="00805A41" w:rsidRDefault="00B562FA" w:rsidP="00B562FA">
      <w:pPr>
        <w:suppressAutoHyphens/>
        <w:spacing w:before="240" w:after="240" w:line="276" w:lineRule="auto"/>
        <w:contextualSpacing/>
        <w:jc w:val="both"/>
        <w:rPr>
          <w:rFonts w:ascii="Arial" w:hAnsi="Arial" w:cs="Arial"/>
          <w:sz w:val="16"/>
          <w:szCs w:val="16"/>
        </w:rPr>
      </w:pPr>
      <w:r w:rsidRPr="00B562FA">
        <w:rPr>
          <w:rFonts w:ascii="Arial" w:hAnsi="Arial" w:cs="Arial"/>
          <w:sz w:val="16"/>
          <w:szCs w:val="16"/>
        </w:rPr>
        <w:t xml:space="preserve">9.5. </w:t>
      </w:r>
      <w:r w:rsidR="00805A41" w:rsidRPr="00B562FA">
        <w:rPr>
          <w:rFonts w:ascii="Arial" w:hAnsi="Arial" w:cs="Arial"/>
          <w:sz w:val="16"/>
          <w:szCs w:val="16"/>
        </w:rPr>
        <w:t>As multas previstas nesta seção não eximem a CONTRATADA da reparação dos eventuais danos, perdas ou prejuízos que seu ato punível venha causar à Administração.</w:t>
      </w:r>
    </w:p>
    <w:p w:rsidR="00B562FA" w:rsidRPr="00B562FA" w:rsidRDefault="00B562FA" w:rsidP="00B562FA">
      <w:pPr>
        <w:suppressAutoHyphens/>
        <w:spacing w:before="240" w:after="240" w:line="276" w:lineRule="auto"/>
        <w:contextualSpacing/>
        <w:jc w:val="both"/>
        <w:rPr>
          <w:rFonts w:ascii="Arial" w:hAnsi="Arial" w:cs="Arial"/>
          <w:sz w:val="16"/>
          <w:szCs w:val="16"/>
        </w:rPr>
      </w:pPr>
    </w:p>
    <w:p w:rsidR="00805A41" w:rsidRDefault="00B562FA" w:rsidP="00B562FA">
      <w:pPr>
        <w:suppressAutoHyphens/>
        <w:spacing w:before="240" w:after="240" w:line="276" w:lineRule="auto"/>
        <w:contextualSpacing/>
        <w:jc w:val="both"/>
        <w:rPr>
          <w:rFonts w:ascii="Arial" w:hAnsi="Arial" w:cs="Arial"/>
          <w:sz w:val="16"/>
          <w:szCs w:val="16"/>
        </w:rPr>
      </w:pPr>
      <w:r w:rsidRPr="00B562FA">
        <w:rPr>
          <w:rFonts w:ascii="Arial" w:hAnsi="Arial" w:cs="Arial"/>
          <w:sz w:val="16"/>
          <w:szCs w:val="16"/>
        </w:rPr>
        <w:t xml:space="preserve">9.6. </w:t>
      </w:r>
      <w:r w:rsidR="00805A41" w:rsidRPr="00B562FA">
        <w:rPr>
          <w:rFonts w:ascii="Arial" w:hAnsi="Arial" w:cs="Arial"/>
          <w:sz w:val="16"/>
          <w:szCs w:val="16"/>
        </w:rPr>
        <w:t xml:space="preserve">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B562FA" w:rsidRPr="00B562FA" w:rsidRDefault="00B562FA" w:rsidP="00B562FA">
      <w:pPr>
        <w:suppressAutoHyphens/>
        <w:spacing w:before="240" w:after="240" w:line="276" w:lineRule="auto"/>
        <w:contextualSpacing/>
        <w:jc w:val="both"/>
        <w:rPr>
          <w:rFonts w:ascii="Arial" w:hAnsi="Arial" w:cs="Arial"/>
          <w:sz w:val="16"/>
          <w:szCs w:val="16"/>
        </w:rPr>
      </w:pPr>
    </w:p>
    <w:p w:rsidR="00805A41" w:rsidRDefault="00B562FA" w:rsidP="00B562FA">
      <w:pPr>
        <w:suppressAutoHyphens/>
        <w:spacing w:before="240" w:after="240" w:line="276" w:lineRule="auto"/>
        <w:contextualSpacing/>
        <w:jc w:val="both"/>
        <w:rPr>
          <w:rFonts w:ascii="Arial" w:hAnsi="Arial" w:cs="Arial"/>
          <w:sz w:val="16"/>
          <w:szCs w:val="16"/>
        </w:rPr>
      </w:pPr>
      <w:r w:rsidRPr="00B562FA">
        <w:rPr>
          <w:rFonts w:ascii="Arial" w:hAnsi="Arial" w:cs="Arial"/>
          <w:sz w:val="16"/>
          <w:szCs w:val="16"/>
        </w:rPr>
        <w:t xml:space="preserve">9.7. </w:t>
      </w:r>
      <w:r w:rsidR="00805A41" w:rsidRPr="00B562FA">
        <w:rPr>
          <w:rFonts w:ascii="Arial" w:hAnsi="Arial" w:cs="Arial"/>
          <w:sz w:val="16"/>
          <w:szCs w:val="16"/>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00805A41" w:rsidRPr="00B562FA">
        <w:rPr>
          <w:rFonts w:ascii="Arial" w:hAnsi="Arial" w:cs="Arial"/>
          <w:sz w:val="16"/>
          <w:szCs w:val="16"/>
        </w:rPr>
        <w:t>sanções de grau mais significativos</w:t>
      </w:r>
      <w:proofErr w:type="gramEnd"/>
      <w:r w:rsidR="00805A41" w:rsidRPr="00B562FA">
        <w:rPr>
          <w:rFonts w:ascii="Arial" w:hAnsi="Arial" w:cs="Arial"/>
          <w:sz w:val="16"/>
          <w:szCs w:val="16"/>
        </w:rPr>
        <w:t>.</w:t>
      </w:r>
    </w:p>
    <w:p w:rsidR="00B562FA" w:rsidRPr="00B562FA" w:rsidRDefault="00B562FA" w:rsidP="00B562FA">
      <w:pPr>
        <w:suppressAutoHyphens/>
        <w:spacing w:before="240" w:after="240" w:line="276" w:lineRule="auto"/>
        <w:contextualSpacing/>
        <w:jc w:val="both"/>
        <w:rPr>
          <w:rFonts w:ascii="Arial" w:hAnsi="Arial" w:cs="Arial"/>
          <w:sz w:val="16"/>
          <w:szCs w:val="16"/>
        </w:rPr>
      </w:pPr>
    </w:p>
    <w:p w:rsidR="00805A41" w:rsidRPr="00B562FA" w:rsidRDefault="00B562FA" w:rsidP="00B562FA">
      <w:pPr>
        <w:suppressAutoHyphens/>
        <w:spacing w:before="240" w:after="240" w:line="276" w:lineRule="auto"/>
        <w:contextualSpacing/>
        <w:jc w:val="both"/>
        <w:rPr>
          <w:rFonts w:ascii="Arial" w:hAnsi="Arial" w:cs="Arial"/>
          <w:sz w:val="16"/>
          <w:szCs w:val="16"/>
        </w:rPr>
      </w:pPr>
      <w:r w:rsidRPr="00B562FA">
        <w:rPr>
          <w:rFonts w:ascii="Arial" w:hAnsi="Arial" w:cs="Arial"/>
          <w:sz w:val="16"/>
          <w:szCs w:val="16"/>
        </w:rPr>
        <w:t xml:space="preserve">9.8. </w:t>
      </w:r>
      <w:r w:rsidR="00805A41" w:rsidRPr="00B562FA">
        <w:rPr>
          <w:rFonts w:ascii="Arial" w:hAnsi="Arial" w:cs="Arial"/>
          <w:sz w:val="16"/>
          <w:szCs w:val="16"/>
        </w:rPr>
        <w:t>São exemplos de infração administrativa penalizáveis, nos termos da</w:t>
      </w:r>
      <w:proofErr w:type="gramStart"/>
      <w:r w:rsidR="00805A41" w:rsidRPr="00B562FA">
        <w:rPr>
          <w:rFonts w:ascii="Arial" w:hAnsi="Arial" w:cs="Arial"/>
          <w:sz w:val="16"/>
          <w:szCs w:val="16"/>
        </w:rPr>
        <w:t xml:space="preserve">  </w:t>
      </w:r>
      <w:proofErr w:type="gramEnd"/>
      <w:r w:rsidR="00805A41" w:rsidRPr="00B562FA">
        <w:rPr>
          <w:rFonts w:ascii="Arial" w:hAnsi="Arial" w:cs="Arial"/>
          <w:sz w:val="16"/>
          <w:szCs w:val="16"/>
        </w:rPr>
        <w:t>Lei nº 8.666, de 1993, da Lei nº 10.520, de 2002, do Decreto nº 3.555, de 2000, e do Decreto nº 5.450, de 2005:</w:t>
      </w:r>
    </w:p>
    <w:p w:rsidR="00805A41" w:rsidRPr="00B562FA" w:rsidRDefault="00805A41" w:rsidP="00805A41">
      <w:pPr>
        <w:numPr>
          <w:ilvl w:val="2"/>
          <w:numId w:val="39"/>
        </w:numPr>
        <w:suppressAutoHyphens/>
        <w:spacing w:before="240" w:after="240" w:line="276" w:lineRule="auto"/>
        <w:contextualSpacing/>
        <w:jc w:val="both"/>
        <w:rPr>
          <w:rFonts w:ascii="Arial" w:hAnsi="Arial" w:cs="Arial"/>
          <w:sz w:val="16"/>
          <w:szCs w:val="16"/>
        </w:rPr>
      </w:pPr>
      <w:r w:rsidRPr="00B562FA">
        <w:rPr>
          <w:rFonts w:ascii="Arial" w:hAnsi="Arial" w:cs="Arial"/>
          <w:sz w:val="16"/>
          <w:szCs w:val="16"/>
        </w:rPr>
        <w:t>Inexecução total ou parcial do contrato;</w:t>
      </w:r>
    </w:p>
    <w:p w:rsidR="00805A41" w:rsidRPr="00B562FA" w:rsidRDefault="00805A41" w:rsidP="00805A41">
      <w:pPr>
        <w:numPr>
          <w:ilvl w:val="2"/>
          <w:numId w:val="39"/>
        </w:numPr>
        <w:suppressAutoHyphens/>
        <w:spacing w:before="240" w:after="240" w:line="276" w:lineRule="auto"/>
        <w:contextualSpacing/>
        <w:jc w:val="both"/>
        <w:rPr>
          <w:rFonts w:ascii="Arial" w:hAnsi="Arial" w:cs="Arial"/>
          <w:sz w:val="16"/>
          <w:szCs w:val="16"/>
        </w:rPr>
      </w:pPr>
      <w:r w:rsidRPr="00B562FA">
        <w:rPr>
          <w:rFonts w:ascii="Arial" w:hAnsi="Arial" w:cs="Arial"/>
          <w:sz w:val="16"/>
          <w:szCs w:val="16"/>
        </w:rPr>
        <w:t>Apresentação de documentação falsa;</w:t>
      </w:r>
    </w:p>
    <w:p w:rsidR="00805A41" w:rsidRPr="00B562FA" w:rsidRDefault="00805A41" w:rsidP="00805A41">
      <w:pPr>
        <w:numPr>
          <w:ilvl w:val="2"/>
          <w:numId w:val="39"/>
        </w:numPr>
        <w:suppressAutoHyphens/>
        <w:spacing w:before="240" w:after="240" w:line="276" w:lineRule="auto"/>
        <w:contextualSpacing/>
        <w:jc w:val="both"/>
        <w:rPr>
          <w:rFonts w:ascii="Arial" w:hAnsi="Arial" w:cs="Arial"/>
          <w:sz w:val="16"/>
          <w:szCs w:val="16"/>
        </w:rPr>
      </w:pPr>
      <w:r w:rsidRPr="00B562FA">
        <w:rPr>
          <w:rFonts w:ascii="Arial" w:hAnsi="Arial" w:cs="Arial"/>
          <w:sz w:val="16"/>
          <w:szCs w:val="16"/>
        </w:rPr>
        <w:t>Comportamento inidôneo;</w:t>
      </w:r>
    </w:p>
    <w:p w:rsidR="00805A41" w:rsidRPr="00B562FA" w:rsidRDefault="00805A41" w:rsidP="00805A41">
      <w:pPr>
        <w:numPr>
          <w:ilvl w:val="2"/>
          <w:numId w:val="39"/>
        </w:numPr>
        <w:suppressAutoHyphens/>
        <w:spacing w:before="240" w:after="240" w:line="276" w:lineRule="auto"/>
        <w:contextualSpacing/>
        <w:jc w:val="both"/>
        <w:rPr>
          <w:rFonts w:ascii="Arial" w:hAnsi="Arial" w:cs="Arial"/>
          <w:sz w:val="16"/>
          <w:szCs w:val="16"/>
        </w:rPr>
      </w:pPr>
      <w:r w:rsidRPr="00B562FA">
        <w:rPr>
          <w:rFonts w:ascii="Arial" w:hAnsi="Arial" w:cs="Arial"/>
          <w:sz w:val="16"/>
          <w:szCs w:val="16"/>
        </w:rPr>
        <w:t>Fraude fiscal;</w:t>
      </w:r>
    </w:p>
    <w:p w:rsidR="00805A41" w:rsidRDefault="00805A41" w:rsidP="00805A41">
      <w:pPr>
        <w:numPr>
          <w:ilvl w:val="2"/>
          <w:numId w:val="39"/>
        </w:numPr>
        <w:suppressAutoHyphens/>
        <w:spacing w:before="240" w:after="240" w:line="276" w:lineRule="auto"/>
        <w:contextualSpacing/>
        <w:jc w:val="both"/>
        <w:rPr>
          <w:rFonts w:ascii="Arial" w:hAnsi="Arial" w:cs="Arial"/>
          <w:sz w:val="16"/>
          <w:szCs w:val="16"/>
        </w:rPr>
      </w:pPr>
      <w:r w:rsidRPr="00B562FA">
        <w:rPr>
          <w:rFonts w:ascii="Arial" w:hAnsi="Arial" w:cs="Arial"/>
          <w:sz w:val="16"/>
          <w:szCs w:val="16"/>
        </w:rPr>
        <w:t>Descumprimento de qualquer dos deveres elencados no Edital ou no Contrato.</w:t>
      </w:r>
    </w:p>
    <w:p w:rsidR="00B562FA" w:rsidRPr="00B562FA" w:rsidRDefault="00B562FA" w:rsidP="00B562FA">
      <w:pPr>
        <w:suppressAutoHyphens/>
        <w:spacing w:before="240" w:after="240" w:line="276" w:lineRule="auto"/>
        <w:ind w:left="1224"/>
        <w:contextualSpacing/>
        <w:jc w:val="both"/>
        <w:rPr>
          <w:rFonts w:ascii="Arial" w:hAnsi="Arial" w:cs="Arial"/>
          <w:sz w:val="16"/>
          <w:szCs w:val="16"/>
        </w:rPr>
      </w:pPr>
    </w:p>
    <w:p w:rsidR="00805A41" w:rsidRDefault="00B562FA" w:rsidP="00B562FA">
      <w:pPr>
        <w:suppressAutoHyphens/>
        <w:spacing w:before="240" w:after="240" w:line="276" w:lineRule="auto"/>
        <w:contextualSpacing/>
        <w:jc w:val="both"/>
        <w:rPr>
          <w:rFonts w:ascii="Arial" w:hAnsi="Arial" w:cs="Arial"/>
          <w:sz w:val="16"/>
          <w:szCs w:val="16"/>
        </w:rPr>
      </w:pPr>
      <w:r w:rsidRPr="00B562FA">
        <w:rPr>
          <w:rFonts w:ascii="Arial" w:hAnsi="Arial" w:cs="Arial"/>
          <w:sz w:val="16"/>
          <w:szCs w:val="16"/>
        </w:rPr>
        <w:t xml:space="preserve">9.9. </w:t>
      </w:r>
      <w:r w:rsidR="00805A41" w:rsidRPr="00B562FA">
        <w:rPr>
          <w:rFonts w:ascii="Arial" w:hAnsi="Arial" w:cs="Arial"/>
          <w:sz w:val="16"/>
          <w:szCs w:val="16"/>
        </w:rPr>
        <w:t xml:space="preserve">As sanções serão aplicadas sem prejuízo da responsabilidade civil e criminal que possa ser acionada em desfavor da CONTRATADA, conforme infração cometida e prejuízos causados à administração ou </w:t>
      </w:r>
      <w:proofErr w:type="gramStart"/>
      <w:r w:rsidR="00805A41" w:rsidRPr="00B562FA">
        <w:rPr>
          <w:rFonts w:ascii="Arial" w:hAnsi="Arial" w:cs="Arial"/>
          <w:sz w:val="16"/>
          <w:szCs w:val="16"/>
        </w:rPr>
        <w:t>à</w:t>
      </w:r>
      <w:proofErr w:type="gramEnd"/>
      <w:r w:rsidR="00805A41" w:rsidRPr="00B562FA">
        <w:rPr>
          <w:rFonts w:ascii="Arial" w:hAnsi="Arial" w:cs="Arial"/>
          <w:sz w:val="16"/>
          <w:szCs w:val="16"/>
        </w:rPr>
        <w:t xml:space="preserve"> terceiros. </w:t>
      </w:r>
    </w:p>
    <w:p w:rsidR="00B562FA" w:rsidRPr="00B562FA" w:rsidRDefault="00B562FA" w:rsidP="00B562FA">
      <w:pPr>
        <w:suppressAutoHyphens/>
        <w:spacing w:before="240" w:after="240" w:line="276" w:lineRule="auto"/>
        <w:contextualSpacing/>
        <w:jc w:val="both"/>
        <w:rPr>
          <w:rFonts w:ascii="Arial" w:hAnsi="Arial" w:cs="Arial"/>
          <w:sz w:val="16"/>
          <w:szCs w:val="16"/>
        </w:rPr>
      </w:pPr>
    </w:p>
    <w:p w:rsidR="00805A41" w:rsidRDefault="00B562FA" w:rsidP="00B562FA">
      <w:pPr>
        <w:suppressAutoHyphens/>
        <w:spacing w:before="240" w:after="240" w:line="276" w:lineRule="auto"/>
        <w:contextualSpacing/>
        <w:jc w:val="both"/>
        <w:rPr>
          <w:rFonts w:ascii="Arial" w:hAnsi="Arial" w:cs="Arial"/>
          <w:sz w:val="16"/>
          <w:szCs w:val="16"/>
        </w:rPr>
      </w:pPr>
      <w:r w:rsidRPr="00B562FA">
        <w:rPr>
          <w:rFonts w:ascii="Arial" w:hAnsi="Arial" w:cs="Arial"/>
          <w:sz w:val="16"/>
          <w:szCs w:val="16"/>
        </w:rPr>
        <w:t xml:space="preserve">9.10. </w:t>
      </w:r>
      <w:r w:rsidR="00805A41" w:rsidRPr="00B562FA">
        <w:rPr>
          <w:rFonts w:ascii="Arial" w:hAnsi="Arial" w:cs="Arial"/>
          <w:sz w:val="16"/>
          <w:szCs w:val="16"/>
        </w:rPr>
        <w:t>Para efeito de aplicação de multas, às infrações são atribuídos graus, com percentuais de multa</w:t>
      </w:r>
      <w:proofErr w:type="gramStart"/>
      <w:r w:rsidR="00805A41" w:rsidRPr="00B562FA">
        <w:rPr>
          <w:rFonts w:ascii="Arial" w:hAnsi="Arial" w:cs="Arial"/>
          <w:sz w:val="16"/>
          <w:szCs w:val="16"/>
        </w:rPr>
        <w:t xml:space="preserve">  </w:t>
      </w:r>
      <w:proofErr w:type="gramEnd"/>
      <w:r w:rsidR="00805A41" w:rsidRPr="00B562FA">
        <w:rPr>
          <w:rFonts w:ascii="Arial" w:hAnsi="Arial" w:cs="Arial"/>
          <w:sz w:val="16"/>
          <w:szCs w:val="16"/>
        </w:rPr>
        <w:t>conforme a tabela a seguir, que elenca apenas as principais situações previstas, não eximindo de outras equivalentes que surgirem, conforme o caso:</w:t>
      </w:r>
    </w:p>
    <w:p w:rsidR="00B562FA" w:rsidRPr="00B562FA" w:rsidRDefault="00B562FA" w:rsidP="00B562FA">
      <w:pPr>
        <w:suppressAutoHyphens/>
        <w:spacing w:before="240" w:after="240" w:line="276" w:lineRule="auto"/>
        <w:contextualSpacing/>
        <w:jc w:val="both"/>
        <w:rPr>
          <w:rFonts w:ascii="Arial" w:hAnsi="Arial" w:cs="Arial"/>
          <w:sz w:val="16"/>
          <w:szCs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6"/>
        <w:gridCol w:w="6378"/>
        <w:gridCol w:w="1134"/>
        <w:gridCol w:w="963"/>
      </w:tblGrid>
      <w:tr w:rsidR="00805A41" w:rsidRPr="00B562FA" w:rsidTr="00805A41">
        <w:trPr>
          <w:jc w:val="center"/>
        </w:trPr>
        <w:tc>
          <w:tcPr>
            <w:tcW w:w="696"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Item</w:t>
            </w:r>
          </w:p>
        </w:tc>
        <w:tc>
          <w:tcPr>
            <w:tcW w:w="6378"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Descrição da infração</w:t>
            </w:r>
          </w:p>
        </w:tc>
        <w:tc>
          <w:tcPr>
            <w:tcW w:w="1134"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Grau</w:t>
            </w:r>
          </w:p>
        </w:tc>
        <w:tc>
          <w:tcPr>
            <w:tcW w:w="963"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Multa*</w:t>
            </w:r>
          </w:p>
        </w:tc>
      </w:tr>
      <w:tr w:rsidR="00805A41" w:rsidRPr="00B562FA" w:rsidTr="00805A41">
        <w:trPr>
          <w:jc w:val="center"/>
        </w:trPr>
        <w:tc>
          <w:tcPr>
            <w:tcW w:w="696" w:type="dxa"/>
            <w:vAlign w:val="center"/>
          </w:tcPr>
          <w:p w:rsidR="00805A41" w:rsidRPr="00B562FA" w:rsidRDefault="00805A41" w:rsidP="00805A41">
            <w:pPr>
              <w:tabs>
                <w:tab w:val="left" w:pos="567"/>
              </w:tabs>
              <w:suppressAutoHyphens/>
              <w:jc w:val="center"/>
              <w:rPr>
                <w:rFonts w:ascii="Arial" w:hAnsi="Arial" w:cs="Arial"/>
                <w:sz w:val="16"/>
                <w:szCs w:val="16"/>
              </w:rPr>
            </w:pPr>
            <w:proofErr w:type="gramStart"/>
            <w:r w:rsidRPr="00B562FA">
              <w:rPr>
                <w:rFonts w:ascii="Arial" w:hAnsi="Arial" w:cs="Arial"/>
                <w:sz w:val="16"/>
                <w:szCs w:val="16"/>
              </w:rPr>
              <w:t>1</w:t>
            </w:r>
            <w:proofErr w:type="gramEnd"/>
          </w:p>
        </w:tc>
        <w:tc>
          <w:tcPr>
            <w:tcW w:w="6378" w:type="dxa"/>
            <w:vAlign w:val="center"/>
          </w:tcPr>
          <w:p w:rsidR="00805A41" w:rsidRPr="00B562FA" w:rsidRDefault="00805A41" w:rsidP="00805A41">
            <w:pPr>
              <w:tabs>
                <w:tab w:val="left" w:pos="567"/>
              </w:tabs>
              <w:suppressAutoHyphens/>
              <w:rPr>
                <w:rFonts w:ascii="Arial" w:hAnsi="Arial" w:cs="Arial"/>
                <w:sz w:val="16"/>
                <w:szCs w:val="16"/>
              </w:rPr>
            </w:pPr>
            <w:r w:rsidRPr="00B562FA">
              <w:rPr>
                <w:rFonts w:ascii="Arial" w:hAnsi="Arial" w:cs="Arial"/>
                <w:sz w:val="16"/>
                <w:szCs w:val="16"/>
              </w:rPr>
              <w:t xml:space="preserve">Permitir situação que crie a possibilidade ou cause dano físico, lesão corporal ou </w:t>
            </w:r>
            <w:proofErr w:type="spellStart"/>
            <w:r w:rsidRPr="00B562FA">
              <w:rPr>
                <w:rFonts w:ascii="Arial" w:hAnsi="Arial" w:cs="Arial"/>
                <w:sz w:val="16"/>
                <w:szCs w:val="16"/>
              </w:rPr>
              <w:t>conseqüências</w:t>
            </w:r>
            <w:proofErr w:type="spellEnd"/>
            <w:r w:rsidRPr="00B562FA">
              <w:rPr>
                <w:rFonts w:ascii="Arial" w:hAnsi="Arial" w:cs="Arial"/>
                <w:sz w:val="16"/>
                <w:szCs w:val="16"/>
              </w:rPr>
              <w:t xml:space="preserve"> letais; por </w:t>
            </w:r>
            <w:proofErr w:type="gramStart"/>
            <w:r w:rsidRPr="00B562FA">
              <w:rPr>
                <w:rFonts w:ascii="Arial" w:hAnsi="Arial" w:cs="Arial"/>
                <w:sz w:val="16"/>
                <w:szCs w:val="16"/>
              </w:rPr>
              <w:t>ocorrência</w:t>
            </w:r>
            <w:proofErr w:type="gramEnd"/>
            <w:r w:rsidRPr="00B562FA">
              <w:rPr>
                <w:rFonts w:ascii="Arial" w:hAnsi="Arial" w:cs="Arial"/>
                <w:sz w:val="16"/>
                <w:szCs w:val="16"/>
              </w:rPr>
              <w:t xml:space="preserve"> </w:t>
            </w:r>
          </w:p>
        </w:tc>
        <w:tc>
          <w:tcPr>
            <w:tcW w:w="1134"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06</w:t>
            </w:r>
          </w:p>
        </w:tc>
        <w:tc>
          <w:tcPr>
            <w:tcW w:w="963"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4,0 % por dia</w:t>
            </w:r>
          </w:p>
        </w:tc>
      </w:tr>
      <w:tr w:rsidR="00805A41" w:rsidRPr="00B562FA" w:rsidTr="00805A41">
        <w:trPr>
          <w:jc w:val="center"/>
        </w:trPr>
        <w:tc>
          <w:tcPr>
            <w:tcW w:w="696" w:type="dxa"/>
            <w:vAlign w:val="center"/>
          </w:tcPr>
          <w:p w:rsidR="00805A41" w:rsidRPr="00B562FA" w:rsidRDefault="00805A41" w:rsidP="00805A41">
            <w:pPr>
              <w:tabs>
                <w:tab w:val="left" w:pos="567"/>
              </w:tabs>
              <w:suppressAutoHyphens/>
              <w:jc w:val="center"/>
              <w:rPr>
                <w:rFonts w:ascii="Arial" w:hAnsi="Arial" w:cs="Arial"/>
                <w:sz w:val="16"/>
                <w:szCs w:val="16"/>
              </w:rPr>
            </w:pPr>
            <w:proofErr w:type="gramStart"/>
            <w:r w:rsidRPr="00B562FA">
              <w:rPr>
                <w:rFonts w:ascii="Arial" w:hAnsi="Arial" w:cs="Arial"/>
                <w:sz w:val="16"/>
                <w:szCs w:val="16"/>
              </w:rPr>
              <w:t>2</w:t>
            </w:r>
            <w:proofErr w:type="gramEnd"/>
          </w:p>
        </w:tc>
        <w:tc>
          <w:tcPr>
            <w:tcW w:w="6378" w:type="dxa"/>
            <w:vAlign w:val="center"/>
          </w:tcPr>
          <w:p w:rsidR="00805A41" w:rsidRPr="00B562FA" w:rsidRDefault="00805A41" w:rsidP="00805A41">
            <w:pPr>
              <w:tabs>
                <w:tab w:val="left" w:pos="567"/>
              </w:tabs>
              <w:suppressAutoHyphens/>
              <w:rPr>
                <w:rFonts w:ascii="Arial" w:hAnsi="Arial" w:cs="Arial"/>
                <w:sz w:val="16"/>
                <w:szCs w:val="16"/>
              </w:rPr>
            </w:pPr>
            <w:r w:rsidRPr="00B562FA">
              <w:rPr>
                <w:rFonts w:ascii="Arial" w:hAnsi="Arial" w:cs="Arial"/>
                <w:sz w:val="16"/>
                <w:szCs w:val="16"/>
              </w:rPr>
              <w:t xml:space="preserve">Usar indevidamente informações sigilosas a que teve acesso; por </w:t>
            </w:r>
            <w:proofErr w:type="gramStart"/>
            <w:r w:rsidRPr="00B562FA">
              <w:rPr>
                <w:rFonts w:ascii="Arial" w:hAnsi="Arial" w:cs="Arial"/>
                <w:sz w:val="16"/>
                <w:szCs w:val="16"/>
              </w:rPr>
              <w:t>ocorrência</w:t>
            </w:r>
            <w:proofErr w:type="gramEnd"/>
            <w:r w:rsidRPr="00B562FA">
              <w:rPr>
                <w:rFonts w:ascii="Arial" w:hAnsi="Arial" w:cs="Arial"/>
                <w:sz w:val="16"/>
                <w:szCs w:val="16"/>
              </w:rPr>
              <w:t xml:space="preserve"> </w:t>
            </w:r>
          </w:p>
        </w:tc>
        <w:tc>
          <w:tcPr>
            <w:tcW w:w="1134"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06</w:t>
            </w:r>
          </w:p>
        </w:tc>
        <w:tc>
          <w:tcPr>
            <w:tcW w:w="963"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4,0 % por dia</w:t>
            </w:r>
          </w:p>
        </w:tc>
      </w:tr>
      <w:tr w:rsidR="00805A41" w:rsidRPr="00B562FA" w:rsidTr="00805A41">
        <w:trPr>
          <w:jc w:val="center"/>
        </w:trPr>
        <w:tc>
          <w:tcPr>
            <w:tcW w:w="696" w:type="dxa"/>
            <w:vAlign w:val="center"/>
          </w:tcPr>
          <w:p w:rsidR="00805A41" w:rsidRPr="00B562FA" w:rsidRDefault="00805A41" w:rsidP="00805A41">
            <w:pPr>
              <w:tabs>
                <w:tab w:val="left" w:pos="567"/>
              </w:tabs>
              <w:suppressAutoHyphens/>
              <w:jc w:val="center"/>
              <w:rPr>
                <w:rFonts w:ascii="Arial" w:hAnsi="Arial" w:cs="Arial"/>
                <w:sz w:val="16"/>
                <w:szCs w:val="16"/>
              </w:rPr>
            </w:pPr>
            <w:proofErr w:type="gramStart"/>
            <w:r w:rsidRPr="00B562FA">
              <w:rPr>
                <w:rFonts w:ascii="Arial" w:hAnsi="Arial" w:cs="Arial"/>
                <w:sz w:val="16"/>
                <w:szCs w:val="16"/>
              </w:rPr>
              <w:t>3</w:t>
            </w:r>
            <w:proofErr w:type="gramEnd"/>
          </w:p>
        </w:tc>
        <w:tc>
          <w:tcPr>
            <w:tcW w:w="6378" w:type="dxa"/>
            <w:vAlign w:val="center"/>
          </w:tcPr>
          <w:p w:rsidR="00805A41" w:rsidRPr="00B562FA" w:rsidRDefault="00805A41" w:rsidP="00805A41">
            <w:pPr>
              <w:tabs>
                <w:tab w:val="left" w:pos="567"/>
              </w:tabs>
              <w:suppressAutoHyphens/>
              <w:rPr>
                <w:rFonts w:ascii="Arial" w:hAnsi="Arial" w:cs="Arial"/>
                <w:sz w:val="16"/>
                <w:szCs w:val="16"/>
              </w:rPr>
            </w:pPr>
            <w:r w:rsidRPr="00B562FA">
              <w:rPr>
                <w:rFonts w:ascii="Arial" w:hAnsi="Arial" w:cs="Arial"/>
                <w:sz w:val="16"/>
                <w:szCs w:val="16"/>
              </w:rPr>
              <w:t>Suspender ou interromper, salvo por motivo de força maior ou caso fortuito, os casos contratuais por dia e por unidade de atendimento;</w:t>
            </w:r>
          </w:p>
        </w:tc>
        <w:tc>
          <w:tcPr>
            <w:tcW w:w="1134"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05</w:t>
            </w:r>
          </w:p>
        </w:tc>
        <w:tc>
          <w:tcPr>
            <w:tcW w:w="963"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3,2 % por dia</w:t>
            </w:r>
          </w:p>
        </w:tc>
      </w:tr>
      <w:tr w:rsidR="00805A41" w:rsidRPr="00B562FA" w:rsidTr="00805A41">
        <w:trPr>
          <w:jc w:val="center"/>
        </w:trPr>
        <w:tc>
          <w:tcPr>
            <w:tcW w:w="696" w:type="dxa"/>
            <w:vAlign w:val="center"/>
          </w:tcPr>
          <w:p w:rsidR="00805A41" w:rsidRPr="00B562FA" w:rsidRDefault="00805A41" w:rsidP="00805A41">
            <w:pPr>
              <w:tabs>
                <w:tab w:val="left" w:pos="567"/>
              </w:tabs>
              <w:suppressAutoHyphens/>
              <w:jc w:val="center"/>
              <w:rPr>
                <w:rFonts w:ascii="Arial" w:hAnsi="Arial" w:cs="Arial"/>
                <w:sz w:val="16"/>
                <w:szCs w:val="16"/>
              </w:rPr>
            </w:pPr>
            <w:proofErr w:type="gramStart"/>
            <w:r w:rsidRPr="00B562FA">
              <w:rPr>
                <w:rFonts w:ascii="Arial" w:hAnsi="Arial" w:cs="Arial"/>
                <w:sz w:val="16"/>
                <w:szCs w:val="16"/>
              </w:rPr>
              <w:t>4</w:t>
            </w:r>
            <w:proofErr w:type="gramEnd"/>
          </w:p>
        </w:tc>
        <w:tc>
          <w:tcPr>
            <w:tcW w:w="6378" w:type="dxa"/>
            <w:vAlign w:val="center"/>
          </w:tcPr>
          <w:p w:rsidR="00805A41" w:rsidRPr="00B562FA" w:rsidRDefault="00805A41" w:rsidP="00805A41">
            <w:pPr>
              <w:tabs>
                <w:tab w:val="left" w:pos="567"/>
              </w:tabs>
              <w:suppressAutoHyphens/>
              <w:rPr>
                <w:rFonts w:ascii="Arial" w:hAnsi="Arial" w:cs="Arial"/>
                <w:sz w:val="16"/>
                <w:szCs w:val="16"/>
              </w:rPr>
            </w:pPr>
            <w:r w:rsidRPr="00B562FA">
              <w:rPr>
                <w:rFonts w:ascii="Arial" w:hAnsi="Arial" w:cs="Arial"/>
                <w:sz w:val="16"/>
                <w:szCs w:val="16"/>
              </w:rPr>
              <w:t xml:space="preserve">Destruir ou danificar documentos por culpa ou dolo de seus agentes; por </w:t>
            </w:r>
            <w:proofErr w:type="gramStart"/>
            <w:r w:rsidRPr="00B562FA">
              <w:rPr>
                <w:rFonts w:ascii="Arial" w:hAnsi="Arial" w:cs="Arial"/>
                <w:sz w:val="16"/>
                <w:szCs w:val="16"/>
              </w:rPr>
              <w:t>ocorrência</w:t>
            </w:r>
            <w:proofErr w:type="gramEnd"/>
          </w:p>
        </w:tc>
        <w:tc>
          <w:tcPr>
            <w:tcW w:w="1134"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05</w:t>
            </w:r>
          </w:p>
        </w:tc>
        <w:tc>
          <w:tcPr>
            <w:tcW w:w="963"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3,2 % por dia</w:t>
            </w:r>
          </w:p>
        </w:tc>
      </w:tr>
      <w:tr w:rsidR="00805A41" w:rsidRPr="00B562FA" w:rsidTr="00805A41">
        <w:trPr>
          <w:jc w:val="center"/>
        </w:trPr>
        <w:tc>
          <w:tcPr>
            <w:tcW w:w="696" w:type="dxa"/>
            <w:vAlign w:val="center"/>
          </w:tcPr>
          <w:p w:rsidR="00805A41" w:rsidRPr="00B562FA" w:rsidRDefault="00805A41" w:rsidP="00805A41">
            <w:pPr>
              <w:tabs>
                <w:tab w:val="left" w:pos="567"/>
              </w:tabs>
              <w:suppressAutoHyphens/>
              <w:jc w:val="center"/>
              <w:rPr>
                <w:rFonts w:ascii="Arial" w:hAnsi="Arial" w:cs="Arial"/>
                <w:sz w:val="16"/>
                <w:szCs w:val="16"/>
              </w:rPr>
            </w:pPr>
            <w:proofErr w:type="gramStart"/>
            <w:r w:rsidRPr="00B562FA">
              <w:rPr>
                <w:rFonts w:ascii="Arial" w:hAnsi="Arial" w:cs="Arial"/>
                <w:sz w:val="16"/>
                <w:szCs w:val="16"/>
              </w:rPr>
              <w:t>5</w:t>
            </w:r>
            <w:proofErr w:type="gramEnd"/>
          </w:p>
        </w:tc>
        <w:tc>
          <w:tcPr>
            <w:tcW w:w="6378" w:type="dxa"/>
            <w:vAlign w:val="center"/>
          </w:tcPr>
          <w:p w:rsidR="00805A41" w:rsidRPr="00B562FA" w:rsidRDefault="00805A41" w:rsidP="00805A41">
            <w:pPr>
              <w:tabs>
                <w:tab w:val="left" w:pos="567"/>
              </w:tabs>
              <w:suppressAutoHyphens/>
              <w:rPr>
                <w:rFonts w:ascii="Arial" w:hAnsi="Arial" w:cs="Arial"/>
                <w:sz w:val="16"/>
                <w:szCs w:val="16"/>
              </w:rPr>
            </w:pPr>
            <w:r w:rsidRPr="00B562FA">
              <w:rPr>
                <w:rFonts w:ascii="Arial" w:hAnsi="Arial" w:cs="Arial"/>
                <w:sz w:val="16"/>
                <w:szCs w:val="16"/>
              </w:rPr>
              <w:t>Recusar-se a fornecer o material, sem motivo justificado, por ocorrência;</w:t>
            </w:r>
          </w:p>
        </w:tc>
        <w:tc>
          <w:tcPr>
            <w:tcW w:w="1134"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04</w:t>
            </w:r>
          </w:p>
        </w:tc>
        <w:tc>
          <w:tcPr>
            <w:tcW w:w="963"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1,6 % por dia</w:t>
            </w:r>
          </w:p>
        </w:tc>
      </w:tr>
      <w:tr w:rsidR="00805A41" w:rsidRPr="00B562FA" w:rsidTr="00805A41">
        <w:trPr>
          <w:jc w:val="center"/>
        </w:trPr>
        <w:tc>
          <w:tcPr>
            <w:tcW w:w="696" w:type="dxa"/>
            <w:vAlign w:val="center"/>
          </w:tcPr>
          <w:p w:rsidR="00805A41" w:rsidRPr="00B562FA" w:rsidRDefault="00805A41" w:rsidP="00805A41">
            <w:pPr>
              <w:tabs>
                <w:tab w:val="left" w:pos="567"/>
              </w:tabs>
              <w:suppressAutoHyphens/>
              <w:jc w:val="center"/>
              <w:rPr>
                <w:rFonts w:ascii="Arial" w:hAnsi="Arial" w:cs="Arial"/>
                <w:sz w:val="16"/>
                <w:szCs w:val="16"/>
              </w:rPr>
            </w:pPr>
            <w:proofErr w:type="gramStart"/>
            <w:r w:rsidRPr="00B562FA">
              <w:rPr>
                <w:rFonts w:ascii="Arial" w:hAnsi="Arial" w:cs="Arial"/>
                <w:sz w:val="16"/>
                <w:szCs w:val="16"/>
              </w:rPr>
              <w:t>6</w:t>
            </w:r>
            <w:proofErr w:type="gramEnd"/>
          </w:p>
        </w:tc>
        <w:tc>
          <w:tcPr>
            <w:tcW w:w="6378" w:type="dxa"/>
            <w:vAlign w:val="center"/>
          </w:tcPr>
          <w:p w:rsidR="00805A41" w:rsidRPr="00B562FA" w:rsidRDefault="00805A41" w:rsidP="00805A41">
            <w:pPr>
              <w:tabs>
                <w:tab w:val="left" w:pos="567"/>
              </w:tabs>
              <w:suppressAutoHyphens/>
              <w:rPr>
                <w:rFonts w:ascii="Arial" w:hAnsi="Arial" w:cs="Arial"/>
                <w:sz w:val="16"/>
                <w:szCs w:val="16"/>
              </w:rPr>
            </w:pPr>
            <w:r w:rsidRPr="00B562FA">
              <w:rPr>
                <w:rFonts w:ascii="Arial" w:hAnsi="Arial" w:cs="Arial"/>
                <w:sz w:val="16"/>
                <w:szCs w:val="16"/>
              </w:rPr>
              <w:t>Fornecer material incompleto, paliativo substitutivo como por caráter permanente, ou deixar de providenciar recomposição complementar, por ocorrência;</w:t>
            </w:r>
          </w:p>
        </w:tc>
        <w:tc>
          <w:tcPr>
            <w:tcW w:w="1134"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02</w:t>
            </w:r>
          </w:p>
        </w:tc>
        <w:tc>
          <w:tcPr>
            <w:tcW w:w="963"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0,4 % por dia</w:t>
            </w:r>
          </w:p>
        </w:tc>
      </w:tr>
      <w:tr w:rsidR="00805A41" w:rsidRPr="00B562FA" w:rsidTr="00805A41">
        <w:trPr>
          <w:jc w:val="center"/>
        </w:trPr>
        <w:tc>
          <w:tcPr>
            <w:tcW w:w="9171" w:type="dxa"/>
            <w:gridSpan w:val="4"/>
            <w:vAlign w:val="center"/>
          </w:tcPr>
          <w:p w:rsidR="00805A41" w:rsidRPr="00B562FA" w:rsidRDefault="00805A41" w:rsidP="00805A41">
            <w:pPr>
              <w:tabs>
                <w:tab w:val="left" w:pos="567"/>
              </w:tabs>
              <w:suppressAutoHyphens/>
              <w:rPr>
                <w:rFonts w:ascii="Arial" w:hAnsi="Arial" w:cs="Arial"/>
                <w:sz w:val="16"/>
                <w:szCs w:val="16"/>
              </w:rPr>
            </w:pPr>
            <w:r w:rsidRPr="00B562FA">
              <w:rPr>
                <w:rFonts w:ascii="Arial" w:hAnsi="Arial" w:cs="Arial"/>
                <w:sz w:val="16"/>
                <w:szCs w:val="16"/>
              </w:rPr>
              <w:t>Para os itens a seguir, DEIXAR DE:</w:t>
            </w:r>
          </w:p>
        </w:tc>
      </w:tr>
      <w:tr w:rsidR="00805A41" w:rsidRPr="00B562FA" w:rsidTr="00805A41">
        <w:trPr>
          <w:jc w:val="center"/>
        </w:trPr>
        <w:tc>
          <w:tcPr>
            <w:tcW w:w="696" w:type="dxa"/>
            <w:vAlign w:val="center"/>
          </w:tcPr>
          <w:p w:rsidR="00805A41" w:rsidRPr="00B562FA" w:rsidRDefault="00805A41" w:rsidP="00805A41">
            <w:pPr>
              <w:tabs>
                <w:tab w:val="left" w:pos="567"/>
              </w:tabs>
              <w:suppressAutoHyphens/>
              <w:jc w:val="center"/>
              <w:rPr>
                <w:rFonts w:ascii="Arial" w:hAnsi="Arial" w:cs="Arial"/>
                <w:sz w:val="16"/>
                <w:szCs w:val="16"/>
              </w:rPr>
            </w:pPr>
            <w:proofErr w:type="gramStart"/>
            <w:r w:rsidRPr="00B562FA">
              <w:rPr>
                <w:rFonts w:ascii="Arial" w:hAnsi="Arial" w:cs="Arial"/>
                <w:sz w:val="16"/>
                <w:szCs w:val="16"/>
              </w:rPr>
              <w:t>7</w:t>
            </w:r>
            <w:proofErr w:type="gramEnd"/>
          </w:p>
        </w:tc>
        <w:tc>
          <w:tcPr>
            <w:tcW w:w="6378" w:type="dxa"/>
            <w:vAlign w:val="center"/>
          </w:tcPr>
          <w:p w:rsidR="00805A41" w:rsidRPr="00B562FA" w:rsidRDefault="00805A41" w:rsidP="00805A41">
            <w:pPr>
              <w:tabs>
                <w:tab w:val="left" w:pos="567"/>
              </w:tabs>
              <w:suppressAutoHyphens/>
              <w:rPr>
                <w:rFonts w:ascii="Arial" w:hAnsi="Arial" w:cs="Arial"/>
                <w:sz w:val="16"/>
                <w:szCs w:val="16"/>
              </w:rPr>
            </w:pPr>
            <w:r w:rsidRPr="00B562FA">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1134"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03</w:t>
            </w:r>
          </w:p>
        </w:tc>
        <w:tc>
          <w:tcPr>
            <w:tcW w:w="963"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0,8 % por dia</w:t>
            </w:r>
          </w:p>
        </w:tc>
      </w:tr>
      <w:tr w:rsidR="00805A41" w:rsidRPr="00B562FA" w:rsidTr="00805A41">
        <w:trPr>
          <w:jc w:val="center"/>
        </w:trPr>
        <w:tc>
          <w:tcPr>
            <w:tcW w:w="696" w:type="dxa"/>
            <w:vAlign w:val="center"/>
          </w:tcPr>
          <w:p w:rsidR="00805A41" w:rsidRPr="00B562FA" w:rsidRDefault="00805A41" w:rsidP="00805A41">
            <w:pPr>
              <w:tabs>
                <w:tab w:val="left" w:pos="567"/>
              </w:tabs>
              <w:suppressAutoHyphens/>
              <w:jc w:val="center"/>
              <w:rPr>
                <w:rFonts w:ascii="Arial" w:hAnsi="Arial" w:cs="Arial"/>
                <w:sz w:val="16"/>
                <w:szCs w:val="16"/>
              </w:rPr>
            </w:pPr>
            <w:proofErr w:type="gramStart"/>
            <w:r w:rsidRPr="00B562FA">
              <w:rPr>
                <w:rFonts w:ascii="Arial" w:hAnsi="Arial" w:cs="Arial"/>
                <w:sz w:val="16"/>
                <w:szCs w:val="16"/>
              </w:rPr>
              <w:lastRenderedPageBreak/>
              <w:t>8</w:t>
            </w:r>
            <w:proofErr w:type="gramEnd"/>
          </w:p>
        </w:tc>
        <w:tc>
          <w:tcPr>
            <w:tcW w:w="6378" w:type="dxa"/>
            <w:vAlign w:val="center"/>
          </w:tcPr>
          <w:p w:rsidR="00805A41" w:rsidRPr="00B562FA" w:rsidRDefault="00805A41" w:rsidP="00805A41">
            <w:pPr>
              <w:tabs>
                <w:tab w:val="left" w:pos="567"/>
              </w:tabs>
              <w:suppressAutoHyphens/>
              <w:rPr>
                <w:rFonts w:ascii="Arial" w:hAnsi="Arial" w:cs="Arial"/>
                <w:sz w:val="16"/>
                <w:szCs w:val="16"/>
              </w:rPr>
            </w:pPr>
            <w:r w:rsidRPr="00B562FA">
              <w:rPr>
                <w:rFonts w:ascii="Arial" w:hAnsi="Arial" w:cs="Arial"/>
                <w:sz w:val="16"/>
                <w:szCs w:val="16"/>
              </w:rPr>
              <w:t>Cumprir determinação formal ou instrução complementar da FISCALIZAÇÃO, por ocorrência;</w:t>
            </w:r>
          </w:p>
        </w:tc>
        <w:tc>
          <w:tcPr>
            <w:tcW w:w="1134"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03</w:t>
            </w:r>
          </w:p>
        </w:tc>
        <w:tc>
          <w:tcPr>
            <w:tcW w:w="963"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0,8 % por dia</w:t>
            </w:r>
          </w:p>
        </w:tc>
      </w:tr>
      <w:tr w:rsidR="00805A41" w:rsidRPr="00B562FA" w:rsidTr="00805A41">
        <w:trPr>
          <w:jc w:val="center"/>
        </w:trPr>
        <w:tc>
          <w:tcPr>
            <w:tcW w:w="696" w:type="dxa"/>
            <w:vAlign w:val="center"/>
          </w:tcPr>
          <w:p w:rsidR="00805A41" w:rsidRPr="00B562FA" w:rsidRDefault="00805A41" w:rsidP="00805A41">
            <w:pPr>
              <w:tabs>
                <w:tab w:val="left" w:pos="567"/>
              </w:tabs>
              <w:suppressAutoHyphens/>
              <w:jc w:val="center"/>
              <w:rPr>
                <w:rFonts w:ascii="Arial" w:hAnsi="Arial" w:cs="Arial"/>
                <w:sz w:val="16"/>
                <w:szCs w:val="16"/>
              </w:rPr>
            </w:pPr>
            <w:proofErr w:type="gramStart"/>
            <w:r w:rsidRPr="00B562FA">
              <w:rPr>
                <w:rFonts w:ascii="Arial" w:hAnsi="Arial" w:cs="Arial"/>
                <w:sz w:val="16"/>
                <w:szCs w:val="16"/>
              </w:rPr>
              <w:t>9</w:t>
            </w:r>
            <w:proofErr w:type="gramEnd"/>
          </w:p>
        </w:tc>
        <w:tc>
          <w:tcPr>
            <w:tcW w:w="6378" w:type="dxa"/>
            <w:vAlign w:val="center"/>
          </w:tcPr>
          <w:p w:rsidR="00805A41" w:rsidRPr="00B562FA" w:rsidRDefault="00805A41" w:rsidP="00805A41">
            <w:pPr>
              <w:tabs>
                <w:tab w:val="left" w:pos="567"/>
              </w:tabs>
              <w:suppressAutoHyphens/>
              <w:rPr>
                <w:rFonts w:ascii="Arial" w:hAnsi="Arial" w:cs="Arial"/>
                <w:sz w:val="16"/>
                <w:szCs w:val="16"/>
              </w:rPr>
            </w:pPr>
            <w:r w:rsidRPr="00B562FA">
              <w:rPr>
                <w:rFonts w:ascii="Arial" w:hAnsi="Arial" w:cs="Arial"/>
                <w:sz w:val="16"/>
                <w:szCs w:val="16"/>
              </w:rPr>
              <w:t>Iniciar o fornecimento nos prazos estabelecidos, observados os limites mínimos estabelecidos por esse contrato; por serviço, por ocorrência;</w:t>
            </w:r>
          </w:p>
        </w:tc>
        <w:tc>
          <w:tcPr>
            <w:tcW w:w="1134"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02</w:t>
            </w:r>
          </w:p>
        </w:tc>
        <w:tc>
          <w:tcPr>
            <w:tcW w:w="963"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0,4 % por dia</w:t>
            </w:r>
          </w:p>
        </w:tc>
      </w:tr>
      <w:tr w:rsidR="00805A41" w:rsidRPr="00B562FA" w:rsidTr="00805A41">
        <w:trPr>
          <w:jc w:val="center"/>
        </w:trPr>
        <w:tc>
          <w:tcPr>
            <w:tcW w:w="696"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10</w:t>
            </w:r>
          </w:p>
        </w:tc>
        <w:tc>
          <w:tcPr>
            <w:tcW w:w="6378" w:type="dxa"/>
            <w:vAlign w:val="center"/>
          </w:tcPr>
          <w:p w:rsidR="00805A41" w:rsidRPr="00B562FA" w:rsidRDefault="00805A41" w:rsidP="00805A41">
            <w:pPr>
              <w:tabs>
                <w:tab w:val="left" w:pos="567"/>
              </w:tabs>
              <w:suppressAutoHyphens/>
              <w:rPr>
                <w:rFonts w:ascii="Arial" w:hAnsi="Arial" w:cs="Arial"/>
                <w:sz w:val="16"/>
                <w:szCs w:val="16"/>
              </w:rPr>
            </w:pPr>
            <w:r w:rsidRPr="00B562FA">
              <w:rPr>
                <w:rFonts w:ascii="Arial" w:hAnsi="Arial" w:cs="Arial"/>
                <w:sz w:val="16"/>
                <w:szCs w:val="16"/>
              </w:rPr>
              <w:t>Ressarcir o órgão por eventuais danos causados por sua culpa, em veículos, equipamentos, dados, etc.</w:t>
            </w:r>
          </w:p>
        </w:tc>
        <w:tc>
          <w:tcPr>
            <w:tcW w:w="1134"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02</w:t>
            </w:r>
          </w:p>
        </w:tc>
        <w:tc>
          <w:tcPr>
            <w:tcW w:w="963"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0,4 % por dia</w:t>
            </w:r>
          </w:p>
        </w:tc>
      </w:tr>
      <w:tr w:rsidR="00805A41" w:rsidRPr="00B562FA" w:rsidTr="00805A41">
        <w:trPr>
          <w:jc w:val="center"/>
        </w:trPr>
        <w:tc>
          <w:tcPr>
            <w:tcW w:w="696"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11</w:t>
            </w:r>
          </w:p>
        </w:tc>
        <w:tc>
          <w:tcPr>
            <w:tcW w:w="6378" w:type="dxa"/>
            <w:vAlign w:val="center"/>
          </w:tcPr>
          <w:p w:rsidR="00805A41" w:rsidRPr="00B562FA" w:rsidRDefault="00805A41" w:rsidP="00805A41">
            <w:pPr>
              <w:tabs>
                <w:tab w:val="left" w:pos="567"/>
              </w:tabs>
              <w:suppressAutoHyphens/>
              <w:rPr>
                <w:rFonts w:ascii="Arial" w:hAnsi="Arial" w:cs="Arial"/>
                <w:sz w:val="16"/>
                <w:szCs w:val="16"/>
              </w:rPr>
            </w:pPr>
            <w:r w:rsidRPr="00B562FA">
              <w:rPr>
                <w:rFonts w:ascii="Arial" w:hAnsi="Arial" w:cs="Arial"/>
                <w:sz w:val="16"/>
                <w:szCs w:val="16"/>
              </w:rPr>
              <w:t>Manter a documentação de habilitação atualizada; por item, por ocorrência;</w:t>
            </w:r>
          </w:p>
        </w:tc>
        <w:tc>
          <w:tcPr>
            <w:tcW w:w="1134"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01</w:t>
            </w:r>
          </w:p>
        </w:tc>
        <w:tc>
          <w:tcPr>
            <w:tcW w:w="963" w:type="dxa"/>
            <w:vAlign w:val="center"/>
          </w:tcPr>
          <w:p w:rsidR="00805A41" w:rsidRPr="00B562FA" w:rsidRDefault="00805A41" w:rsidP="00805A41">
            <w:pPr>
              <w:tabs>
                <w:tab w:val="left" w:pos="567"/>
              </w:tabs>
              <w:suppressAutoHyphens/>
              <w:jc w:val="center"/>
              <w:rPr>
                <w:rFonts w:ascii="Arial" w:hAnsi="Arial" w:cs="Arial"/>
                <w:sz w:val="16"/>
                <w:szCs w:val="16"/>
              </w:rPr>
            </w:pPr>
            <w:r w:rsidRPr="00B562FA">
              <w:rPr>
                <w:rFonts w:ascii="Arial" w:hAnsi="Arial" w:cs="Arial"/>
                <w:sz w:val="16"/>
                <w:szCs w:val="16"/>
              </w:rPr>
              <w:t>0,2 % por dia</w:t>
            </w:r>
          </w:p>
        </w:tc>
      </w:tr>
    </w:tbl>
    <w:p w:rsidR="00805A41" w:rsidRDefault="00B562FA" w:rsidP="00B562FA">
      <w:pPr>
        <w:suppressAutoHyphens/>
        <w:spacing w:before="240" w:after="240" w:line="276" w:lineRule="auto"/>
        <w:contextualSpacing/>
        <w:jc w:val="both"/>
        <w:rPr>
          <w:rFonts w:ascii="Arial" w:hAnsi="Arial" w:cs="Arial"/>
          <w:sz w:val="16"/>
          <w:szCs w:val="16"/>
        </w:rPr>
      </w:pPr>
      <w:r w:rsidRPr="00B562FA">
        <w:rPr>
          <w:rFonts w:ascii="Arial" w:hAnsi="Arial" w:cs="Arial"/>
          <w:sz w:val="16"/>
          <w:szCs w:val="16"/>
        </w:rPr>
        <w:t xml:space="preserve">9.11. </w:t>
      </w:r>
      <w:r w:rsidR="00805A41" w:rsidRPr="00B562FA">
        <w:rPr>
          <w:rFonts w:ascii="Arial" w:hAnsi="Arial" w:cs="Arial"/>
          <w:sz w:val="16"/>
          <w:szCs w:val="16"/>
        </w:rPr>
        <w:t>As sanções aqui previstas poderão ser aplicadas concomitantemente, facultada a defesa prévia do interessado, no respectivo processo, no prazo de 05 (cinco) dias úteis.</w:t>
      </w:r>
    </w:p>
    <w:p w:rsidR="00B562FA" w:rsidRPr="00B562FA" w:rsidRDefault="00B562FA" w:rsidP="00B562FA">
      <w:pPr>
        <w:suppressAutoHyphens/>
        <w:spacing w:before="240" w:after="240" w:line="276" w:lineRule="auto"/>
        <w:contextualSpacing/>
        <w:jc w:val="both"/>
        <w:rPr>
          <w:rFonts w:ascii="Arial" w:hAnsi="Arial" w:cs="Arial"/>
          <w:sz w:val="16"/>
          <w:szCs w:val="16"/>
        </w:rPr>
      </w:pPr>
    </w:p>
    <w:p w:rsidR="00805A41" w:rsidRDefault="00B562FA" w:rsidP="00B562FA">
      <w:pPr>
        <w:suppressAutoHyphens/>
        <w:spacing w:before="240" w:after="240" w:line="276" w:lineRule="auto"/>
        <w:contextualSpacing/>
        <w:jc w:val="both"/>
        <w:rPr>
          <w:rFonts w:ascii="Arial" w:hAnsi="Arial" w:cs="Arial"/>
          <w:sz w:val="16"/>
          <w:szCs w:val="16"/>
        </w:rPr>
      </w:pPr>
      <w:r w:rsidRPr="00B562FA">
        <w:rPr>
          <w:rFonts w:ascii="Arial" w:hAnsi="Arial" w:cs="Arial"/>
          <w:sz w:val="16"/>
          <w:szCs w:val="16"/>
        </w:rPr>
        <w:t xml:space="preserve">9.12. </w:t>
      </w:r>
      <w:r w:rsidR="00805A41" w:rsidRPr="00B562FA">
        <w:rPr>
          <w:rFonts w:ascii="Arial" w:hAnsi="Arial" w:cs="Arial"/>
          <w:sz w:val="16"/>
          <w:szCs w:val="16"/>
        </w:rPr>
        <w:t>Após 30 (trinta) dias da falta de execução do objeto, será considerada inexecução total do contrato, o que ensejará a rescisão contratual.</w:t>
      </w:r>
    </w:p>
    <w:p w:rsidR="00B562FA" w:rsidRPr="00B562FA" w:rsidRDefault="00B562FA" w:rsidP="00B562FA">
      <w:pPr>
        <w:suppressAutoHyphens/>
        <w:spacing w:before="240" w:after="240" w:line="276" w:lineRule="auto"/>
        <w:contextualSpacing/>
        <w:jc w:val="both"/>
        <w:rPr>
          <w:rFonts w:ascii="Arial" w:hAnsi="Arial" w:cs="Arial"/>
          <w:sz w:val="16"/>
          <w:szCs w:val="16"/>
        </w:rPr>
      </w:pPr>
    </w:p>
    <w:p w:rsidR="00805A41" w:rsidRDefault="00B562FA" w:rsidP="00B562FA">
      <w:pPr>
        <w:suppressAutoHyphens/>
        <w:spacing w:before="240" w:after="240" w:line="276" w:lineRule="auto"/>
        <w:contextualSpacing/>
        <w:jc w:val="both"/>
        <w:rPr>
          <w:rFonts w:ascii="Arial" w:hAnsi="Arial" w:cs="Arial"/>
          <w:sz w:val="16"/>
          <w:szCs w:val="16"/>
        </w:rPr>
      </w:pPr>
      <w:r w:rsidRPr="00B562FA">
        <w:rPr>
          <w:rFonts w:ascii="Arial" w:hAnsi="Arial" w:cs="Arial"/>
          <w:sz w:val="16"/>
          <w:szCs w:val="16"/>
        </w:rPr>
        <w:t xml:space="preserve">9.13. </w:t>
      </w:r>
      <w:r w:rsidR="00805A41" w:rsidRPr="00B562FA">
        <w:rPr>
          <w:rFonts w:ascii="Arial" w:hAnsi="Arial" w:cs="Arial"/>
          <w:sz w:val="16"/>
          <w:szCs w:val="16"/>
        </w:rPr>
        <w:t>As sanções de natureza pecuniária serão diretamente descontadas de créditos que eventualmente detenha a CONTRATADA ou efetuada a sua cobrança na forma prevista em lei.</w:t>
      </w:r>
    </w:p>
    <w:p w:rsidR="00B562FA" w:rsidRPr="00B562FA" w:rsidRDefault="00B562FA" w:rsidP="00B562FA">
      <w:pPr>
        <w:suppressAutoHyphens/>
        <w:spacing w:before="240" w:after="240" w:line="276" w:lineRule="auto"/>
        <w:contextualSpacing/>
        <w:jc w:val="both"/>
        <w:rPr>
          <w:rFonts w:ascii="Arial" w:hAnsi="Arial" w:cs="Arial"/>
          <w:sz w:val="16"/>
          <w:szCs w:val="16"/>
        </w:rPr>
      </w:pPr>
    </w:p>
    <w:p w:rsidR="00805A41" w:rsidRDefault="00B562FA" w:rsidP="00B562FA">
      <w:pPr>
        <w:suppressAutoHyphens/>
        <w:spacing w:before="240" w:after="240" w:line="276" w:lineRule="auto"/>
        <w:contextualSpacing/>
        <w:jc w:val="both"/>
        <w:rPr>
          <w:rFonts w:ascii="Arial" w:hAnsi="Arial" w:cs="Arial"/>
          <w:sz w:val="16"/>
          <w:szCs w:val="16"/>
        </w:rPr>
      </w:pPr>
      <w:r w:rsidRPr="00B562FA">
        <w:rPr>
          <w:rFonts w:ascii="Arial" w:hAnsi="Arial" w:cs="Arial"/>
          <w:sz w:val="16"/>
          <w:szCs w:val="16"/>
        </w:rPr>
        <w:t xml:space="preserve">9.14. </w:t>
      </w:r>
      <w:r w:rsidR="00805A41" w:rsidRPr="00B562FA">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562FA" w:rsidRPr="00B562FA" w:rsidRDefault="00B562FA" w:rsidP="00B562FA">
      <w:pPr>
        <w:suppressAutoHyphens/>
        <w:spacing w:before="240" w:after="240" w:line="276" w:lineRule="auto"/>
        <w:contextualSpacing/>
        <w:jc w:val="both"/>
        <w:rPr>
          <w:rFonts w:ascii="Arial" w:hAnsi="Arial" w:cs="Arial"/>
          <w:sz w:val="16"/>
          <w:szCs w:val="16"/>
        </w:rPr>
      </w:pPr>
    </w:p>
    <w:p w:rsidR="00805A41" w:rsidRDefault="00B562FA" w:rsidP="00B562FA">
      <w:pPr>
        <w:suppressAutoHyphens/>
        <w:spacing w:before="240" w:after="240" w:line="276" w:lineRule="auto"/>
        <w:contextualSpacing/>
        <w:jc w:val="both"/>
        <w:rPr>
          <w:rFonts w:ascii="Arial" w:hAnsi="Arial" w:cs="Arial"/>
          <w:sz w:val="16"/>
          <w:szCs w:val="16"/>
        </w:rPr>
      </w:pPr>
      <w:r w:rsidRPr="00B562FA">
        <w:rPr>
          <w:rFonts w:ascii="Arial" w:hAnsi="Arial" w:cs="Arial"/>
          <w:sz w:val="16"/>
          <w:szCs w:val="16"/>
        </w:rPr>
        <w:t xml:space="preserve">9.15. </w:t>
      </w:r>
      <w:r w:rsidR="00805A41" w:rsidRPr="00B562FA">
        <w:rPr>
          <w:rFonts w:ascii="Arial" w:hAnsi="Arial" w:cs="Arial"/>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B562FA" w:rsidRPr="00B562FA" w:rsidRDefault="00B562FA" w:rsidP="00B562FA">
      <w:pPr>
        <w:suppressAutoHyphens/>
        <w:spacing w:before="240" w:after="240" w:line="276" w:lineRule="auto"/>
        <w:contextualSpacing/>
        <w:jc w:val="both"/>
        <w:rPr>
          <w:rFonts w:ascii="Arial" w:hAnsi="Arial" w:cs="Arial"/>
          <w:sz w:val="16"/>
          <w:szCs w:val="16"/>
        </w:rPr>
      </w:pPr>
    </w:p>
    <w:p w:rsidR="00805A41" w:rsidRDefault="00B562FA" w:rsidP="00B562FA">
      <w:pPr>
        <w:suppressAutoHyphens/>
        <w:spacing w:before="240" w:after="240" w:line="276" w:lineRule="auto"/>
        <w:contextualSpacing/>
        <w:jc w:val="both"/>
        <w:rPr>
          <w:rFonts w:ascii="Arial" w:hAnsi="Arial" w:cs="Arial"/>
          <w:sz w:val="16"/>
          <w:szCs w:val="16"/>
        </w:rPr>
      </w:pPr>
      <w:r w:rsidRPr="00B562FA">
        <w:rPr>
          <w:rFonts w:ascii="Arial" w:hAnsi="Arial" w:cs="Arial"/>
          <w:sz w:val="16"/>
          <w:szCs w:val="16"/>
        </w:rPr>
        <w:t xml:space="preserve">9.16. </w:t>
      </w:r>
      <w:r w:rsidR="00805A41" w:rsidRPr="00B562FA">
        <w:rPr>
          <w:rFonts w:ascii="Arial" w:hAnsi="Arial" w:cs="Arial"/>
          <w:sz w:val="16"/>
          <w:szCs w:val="16"/>
        </w:rPr>
        <w:t>A sanção será obrigatoriamente registrada no Sistema de Cadastramento Unificado de Fornecedores – SICAF, bem como em sistemas Estaduais.</w:t>
      </w:r>
    </w:p>
    <w:p w:rsidR="00B562FA" w:rsidRPr="00B562FA" w:rsidRDefault="00B562FA" w:rsidP="00B562FA">
      <w:pPr>
        <w:suppressAutoHyphens/>
        <w:spacing w:before="240" w:after="240" w:line="276" w:lineRule="auto"/>
        <w:contextualSpacing/>
        <w:jc w:val="both"/>
        <w:rPr>
          <w:rFonts w:ascii="Arial" w:hAnsi="Arial" w:cs="Arial"/>
          <w:sz w:val="16"/>
          <w:szCs w:val="16"/>
        </w:rPr>
      </w:pPr>
    </w:p>
    <w:p w:rsidR="00805A41" w:rsidRPr="00B562FA" w:rsidRDefault="00B562FA" w:rsidP="00B562FA">
      <w:pPr>
        <w:suppressAutoHyphens/>
        <w:spacing w:before="240" w:after="240" w:line="276" w:lineRule="auto"/>
        <w:contextualSpacing/>
        <w:jc w:val="both"/>
        <w:rPr>
          <w:rFonts w:ascii="Arial" w:hAnsi="Arial" w:cs="Arial"/>
          <w:sz w:val="16"/>
          <w:szCs w:val="16"/>
        </w:rPr>
      </w:pPr>
      <w:r w:rsidRPr="00B562FA">
        <w:rPr>
          <w:rFonts w:ascii="Arial" w:hAnsi="Arial" w:cs="Arial"/>
          <w:sz w:val="16"/>
          <w:szCs w:val="16"/>
        </w:rPr>
        <w:t xml:space="preserve">9.17. </w:t>
      </w:r>
      <w:r w:rsidR="00805A41" w:rsidRPr="00B562FA">
        <w:rPr>
          <w:rFonts w:ascii="Arial" w:hAnsi="Arial" w:cs="Arial"/>
          <w:sz w:val="16"/>
          <w:szCs w:val="16"/>
        </w:rPr>
        <w:t>Também ficam sujeitas às penalidades de suspensão de licitar e impedimento de c</w:t>
      </w:r>
      <w:r>
        <w:rPr>
          <w:rFonts w:ascii="Arial" w:hAnsi="Arial" w:cs="Arial"/>
          <w:sz w:val="16"/>
          <w:szCs w:val="16"/>
        </w:rPr>
        <w:t xml:space="preserve">ontratar com órgão contratante </w:t>
      </w:r>
      <w:r w:rsidR="00805A41" w:rsidRPr="00B562FA">
        <w:rPr>
          <w:rFonts w:ascii="Arial" w:hAnsi="Arial" w:cs="Arial"/>
          <w:sz w:val="16"/>
          <w:szCs w:val="16"/>
        </w:rPr>
        <w:t>e de declaração de inidoneidade, previstas nos subitens anteriores, as empresas ou profissionais que, em razão do contrato decorrente dessa licitação:</w:t>
      </w:r>
    </w:p>
    <w:p w:rsidR="00805A41" w:rsidRPr="00B562FA" w:rsidRDefault="00805A41" w:rsidP="00805A41">
      <w:pPr>
        <w:numPr>
          <w:ilvl w:val="1"/>
          <w:numId w:val="38"/>
        </w:numPr>
        <w:suppressAutoHyphens/>
        <w:spacing w:before="240" w:after="240" w:line="276" w:lineRule="auto"/>
        <w:ind w:left="1276" w:hanging="567"/>
        <w:contextualSpacing/>
        <w:jc w:val="both"/>
        <w:rPr>
          <w:rFonts w:ascii="Arial" w:hAnsi="Arial" w:cs="Arial"/>
          <w:sz w:val="16"/>
          <w:szCs w:val="16"/>
        </w:rPr>
      </w:pPr>
      <w:r w:rsidRPr="00B562FA">
        <w:rPr>
          <w:rFonts w:ascii="Arial" w:hAnsi="Arial" w:cs="Arial"/>
          <w:sz w:val="16"/>
          <w:szCs w:val="16"/>
        </w:rPr>
        <w:t>Tenham sofrido condenações definitivas por praticarem, por meio dolosos, fraude fiscal no recolhimento de tributos;</w:t>
      </w:r>
    </w:p>
    <w:p w:rsidR="00805A41" w:rsidRPr="00B562FA" w:rsidRDefault="00805A41" w:rsidP="00805A41">
      <w:pPr>
        <w:numPr>
          <w:ilvl w:val="1"/>
          <w:numId w:val="38"/>
        </w:numPr>
        <w:suppressAutoHyphens/>
        <w:spacing w:before="240" w:after="240" w:line="276" w:lineRule="auto"/>
        <w:ind w:left="1276" w:hanging="567"/>
        <w:contextualSpacing/>
        <w:jc w:val="both"/>
        <w:rPr>
          <w:rFonts w:ascii="Arial" w:hAnsi="Arial" w:cs="Arial"/>
          <w:sz w:val="16"/>
          <w:szCs w:val="16"/>
        </w:rPr>
      </w:pPr>
      <w:r w:rsidRPr="00B562FA">
        <w:rPr>
          <w:rFonts w:ascii="Arial" w:hAnsi="Arial" w:cs="Arial"/>
          <w:sz w:val="16"/>
          <w:szCs w:val="16"/>
        </w:rPr>
        <w:t>Tenham praticado atos ilícitos visando a frustrar os objetivos da licitação;</w:t>
      </w:r>
    </w:p>
    <w:p w:rsidR="00D9528D" w:rsidRPr="00B562FA" w:rsidRDefault="00805A41" w:rsidP="00805A41">
      <w:pPr>
        <w:numPr>
          <w:ilvl w:val="1"/>
          <w:numId w:val="38"/>
        </w:numPr>
        <w:suppressAutoHyphens/>
        <w:spacing w:before="240" w:after="240" w:line="276" w:lineRule="auto"/>
        <w:ind w:left="1276" w:hanging="567"/>
        <w:jc w:val="both"/>
        <w:rPr>
          <w:rFonts w:ascii="Arial" w:hAnsi="Arial" w:cs="Arial"/>
          <w:sz w:val="16"/>
          <w:szCs w:val="16"/>
        </w:rPr>
      </w:pPr>
      <w:r w:rsidRPr="00B562FA">
        <w:rPr>
          <w:rFonts w:ascii="Arial" w:hAnsi="Arial" w:cs="Arial"/>
          <w:sz w:val="16"/>
          <w:szCs w:val="16"/>
        </w:rPr>
        <w:t>Demonstrem não possuir idoneidade para contratar com a Administração em virtude de atos ilícitos praticados.</w:t>
      </w:r>
    </w:p>
    <w:p w:rsidR="009D2314" w:rsidRPr="009A54D1" w:rsidRDefault="00805A41" w:rsidP="009D2314">
      <w:pPr>
        <w:jc w:val="both"/>
        <w:rPr>
          <w:rFonts w:ascii="Arial" w:hAnsi="Arial" w:cs="Arial"/>
          <w:b/>
          <w:bCs/>
          <w:color w:val="000000"/>
          <w:sz w:val="16"/>
          <w:szCs w:val="16"/>
        </w:rPr>
      </w:pPr>
      <w:r>
        <w:rPr>
          <w:rFonts w:ascii="Arial" w:hAnsi="Arial" w:cs="Arial"/>
          <w:b/>
          <w:bCs/>
          <w:color w:val="000000"/>
          <w:sz w:val="16"/>
          <w:szCs w:val="16"/>
        </w:rPr>
        <w:t xml:space="preserve">10. </w:t>
      </w:r>
      <w:r w:rsidR="00A41308">
        <w:rPr>
          <w:rFonts w:ascii="Arial" w:hAnsi="Arial" w:cs="Arial"/>
          <w:b/>
          <w:bCs/>
          <w:color w:val="000000"/>
          <w:sz w:val="16"/>
          <w:szCs w:val="16"/>
        </w:rPr>
        <w:t xml:space="preserve">DA </w:t>
      </w:r>
      <w:r w:rsidR="009D2314" w:rsidRPr="009A54D1">
        <w:rPr>
          <w:rFonts w:ascii="Arial" w:hAnsi="Arial" w:cs="Arial"/>
          <w:b/>
          <w:bCs/>
          <w:color w:val="000000"/>
          <w:sz w:val="16"/>
          <w:szCs w:val="16"/>
        </w:rPr>
        <w:t xml:space="preserve">UTILIZAÇÃO DA ATA </w:t>
      </w:r>
    </w:p>
    <w:p w:rsidR="009D2314" w:rsidRDefault="009D2314" w:rsidP="009D2314">
      <w:pPr>
        <w:jc w:val="both"/>
        <w:rPr>
          <w:rFonts w:ascii="Arial" w:hAnsi="Arial" w:cs="Arial"/>
          <w:color w:val="000000"/>
          <w:sz w:val="16"/>
          <w:szCs w:val="16"/>
        </w:rPr>
      </w:pPr>
    </w:p>
    <w:p w:rsidR="00334F76" w:rsidRPr="009A54D1" w:rsidRDefault="00B562FA" w:rsidP="00B562FA">
      <w:pPr>
        <w:pStyle w:val="PargrafodaLista"/>
        <w:suppressAutoHyphens/>
        <w:spacing w:line="100" w:lineRule="atLeast"/>
        <w:ind w:left="0" w:right="47"/>
        <w:jc w:val="both"/>
        <w:rPr>
          <w:rFonts w:ascii="Arial" w:hAnsi="Arial" w:cs="Arial"/>
          <w:color w:val="000000"/>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B562FA" w:rsidP="00B562FA">
      <w:pPr>
        <w:pStyle w:val="PargrafodaLista"/>
        <w:suppressAutoHyphens/>
        <w:spacing w:line="100" w:lineRule="atLeast"/>
        <w:ind w:left="0" w:right="47"/>
        <w:jc w:val="both"/>
        <w:rPr>
          <w:rFonts w:ascii="Arial" w:hAnsi="Arial" w:cs="Arial"/>
          <w:color w:val="000000"/>
          <w:sz w:val="16"/>
          <w:szCs w:val="16"/>
        </w:rPr>
      </w:pPr>
      <w:r>
        <w:rPr>
          <w:rFonts w:ascii="Arial" w:hAnsi="Arial" w:cs="Arial"/>
          <w:color w:val="000000"/>
          <w:sz w:val="16"/>
          <w:szCs w:val="16"/>
        </w:rPr>
        <w:t xml:space="preserve">10.2. </w:t>
      </w:r>
      <w:r w:rsidR="00334F76" w:rsidRPr="009A54D1">
        <w:rPr>
          <w:rFonts w:ascii="Arial" w:hAnsi="Arial" w:cs="Arial"/>
          <w:color w:val="000000"/>
          <w:sz w:val="16"/>
          <w:szCs w:val="16"/>
        </w:rPr>
        <w:t xml:space="preserve"> 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B562FA" w:rsidP="00B562FA">
      <w:pPr>
        <w:pStyle w:val="PargrafodaLista1"/>
        <w:ind w:left="0"/>
        <w:jc w:val="both"/>
        <w:rPr>
          <w:rFonts w:ascii="Arial" w:hAnsi="Arial" w:cs="Arial"/>
          <w:color w:val="000000"/>
          <w:sz w:val="16"/>
          <w:szCs w:val="16"/>
        </w:rPr>
      </w:pPr>
      <w:r>
        <w:rPr>
          <w:rFonts w:ascii="Arial" w:hAnsi="Arial" w:cs="Arial"/>
          <w:color w:val="000000"/>
          <w:sz w:val="16"/>
          <w:szCs w:val="16"/>
        </w:rPr>
        <w:t>10.3.</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B562FA" w:rsidP="00B562FA">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B562FA" w:rsidP="00B562FA">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10.5.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B562FA" w:rsidP="00B562FA">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B562FA">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5E1530" w:rsidRPr="009A54D1" w:rsidRDefault="005E1530"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B562FA">
        <w:rPr>
          <w:rFonts w:ascii="Arial" w:hAnsi="Arial" w:cs="Arial"/>
          <w:bCs/>
          <w:sz w:val="16"/>
          <w:szCs w:val="16"/>
        </w:rPr>
        <w:t>1</w:t>
      </w:r>
      <w:r w:rsidR="005E2FA0" w:rsidRPr="00B562FA">
        <w:rPr>
          <w:rFonts w:ascii="Arial" w:hAnsi="Arial" w:cs="Arial"/>
          <w:bCs/>
          <w:sz w:val="16"/>
          <w:szCs w:val="16"/>
        </w:rPr>
        <w:t>2</w:t>
      </w:r>
      <w:r w:rsidRPr="00B562FA">
        <w:rPr>
          <w:rFonts w:ascii="Arial" w:hAnsi="Arial" w:cs="Arial"/>
          <w:bCs/>
          <w:sz w:val="16"/>
          <w:szCs w:val="16"/>
        </w:rPr>
        <w:t>.</w:t>
      </w:r>
      <w:r w:rsidR="00167705" w:rsidRPr="00B562FA">
        <w:rPr>
          <w:rFonts w:ascii="Arial" w:hAnsi="Arial" w:cs="Arial"/>
          <w:bCs/>
          <w:sz w:val="16"/>
          <w:szCs w:val="16"/>
        </w:rPr>
        <w:t>1</w:t>
      </w:r>
      <w:r w:rsidR="00B562FA">
        <w:rPr>
          <w:rFonts w:ascii="Arial" w:hAnsi="Arial" w:cs="Arial"/>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B562FA">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B562FA">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B562FA">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B562FA">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B562FA">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B562FA">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B562FA">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B562FA">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B562FA">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667D86"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SEJUS</w:t>
      </w:r>
      <w:r w:rsidR="007043D1">
        <w:rPr>
          <w:rFonts w:ascii="Arial" w:hAnsi="Arial" w:cs="Arial"/>
          <w:b/>
          <w:sz w:val="16"/>
          <w:szCs w:val="16"/>
        </w:rPr>
        <w:t xml:space="preserve"> </w:t>
      </w:r>
      <w:r>
        <w:rPr>
          <w:rFonts w:ascii="Arial" w:hAnsi="Arial" w:cs="Arial"/>
          <w:b/>
          <w:sz w:val="16"/>
          <w:szCs w:val="16"/>
        </w:rPr>
        <w:t>–</w:t>
      </w:r>
      <w:r w:rsidR="007043D1">
        <w:rPr>
          <w:rFonts w:ascii="Arial" w:hAnsi="Arial" w:cs="Arial"/>
          <w:b/>
          <w:sz w:val="16"/>
          <w:szCs w:val="16"/>
        </w:rPr>
        <w:t xml:space="preserve"> </w:t>
      </w:r>
      <w:r>
        <w:rPr>
          <w:rFonts w:ascii="Arial" w:hAnsi="Arial" w:cs="Arial"/>
          <w:sz w:val="16"/>
          <w:szCs w:val="16"/>
        </w:rPr>
        <w:t>Secretaria de Estado da Justiça</w:t>
      </w:r>
    </w:p>
    <w:p w:rsidR="00266E26" w:rsidRDefault="00266E26"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B562FA">
        <w:rPr>
          <w:rFonts w:ascii="Arial" w:hAnsi="Arial" w:cs="Arial"/>
          <w:b/>
          <w:bCs/>
          <w:color w:val="000000"/>
          <w:sz w:val="16"/>
          <w:szCs w:val="16"/>
        </w:rPr>
        <w:t>.</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Pr="005E1530" w:rsidRDefault="00B562FA"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7B4A33">
        <w:rPr>
          <w:rFonts w:ascii="Arial" w:hAnsi="Arial" w:cs="Arial"/>
          <w:b/>
          <w:bCs/>
          <w:color w:val="000000"/>
          <w:sz w:val="10"/>
          <w:szCs w:val="10"/>
        </w:rPr>
        <w:t>/SRP</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5A41" w:rsidRDefault="00805A41">
      <w:r>
        <w:separator/>
      </w:r>
    </w:p>
  </w:endnote>
  <w:endnote w:type="continuationSeparator" w:id="0">
    <w:p w:rsidR="00805A41" w:rsidRDefault="00805A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5A41" w:rsidRDefault="00805A41">
      <w:r>
        <w:separator/>
      </w:r>
    </w:p>
  </w:footnote>
  <w:footnote w:type="continuationSeparator" w:id="0">
    <w:p w:rsidR="00805A41" w:rsidRDefault="00805A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A41" w:rsidRDefault="00805A41">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A324AC8"/>
    <w:multiLevelType w:val="multilevel"/>
    <w:tmpl w:val="01B0F83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1">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E572954"/>
    <w:multiLevelType w:val="multilevel"/>
    <w:tmpl w:val="60A89E4E"/>
    <w:lvl w:ilvl="0">
      <w:start w:val="5"/>
      <w:numFmt w:val="decimal"/>
      <w:lvlText w:val="%1."/>
      <w:lvlJc w:val="left"/>
      <w:pPr>
        <w:ind w:left="360" w:hanging="360"/>
      </w:pPr>
      <w:rPr>
        <w:rFonts w:hint="default"/>
        <w:b/>
      </w:rPr>
    </w:lvl>
    <w:lvl w:ilvl="1">
      <w:start w:val="1"/>
      <w:numFmt w:val="lowerLetter"/>
      <w:lvlText w:val="%2)"/>
      <w:lvlJc w:val="left"/>
      <w:pPr>
        <w:ind w:left="792" w:hanging="432"/>
      </w:pPr>
      <w:rPr>
        <w:rFonts w:hint="default"/>
        <w:b/>
      </w:rPr>
    </w:lvl>
    <w:lvl w:ilvl="2">
      <w:start w:val="1"/>
      <w:numFmt w:val="decimal"/>
      <w:lvlText w:val="%1.%2.%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6">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7">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nsid w:val="378362A6"/>
    <w:multiLevelType w:val="multilevel"/>
    <w:tmpl w:val="67849BCE"/>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AB8770D"/>
    <w:multiLevelType w:val="multilevel"/>
    <w:tmpl w:val="E432EDE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119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5">
    <w:nsid w:val="5E9A7BEA"/>
    <w:multiLevelType w:val="multilevel"/>
    <w:tmpl w:val="16668542"/>
    <w:lvl w:ilvl="0">
      <w:start w:val="1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lowerLetter"/>
      <w:lvlText w:val="%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0"/>
  </w:num>
  <w:num w:numId="2">
    <w:abstractNumId w:val="21"/>
  </w:num>
  <w:num w:numId="3">
    <w:abstractNumId w:val="9"/>
  </w:num>
  <w:num w:numId="4">
    <w:abstractNumId w:val="8"/>
  </w:num>
  <w:num w:numId="5">
    <w:abstractNumId w:val="25"/>
  </w:num>
  <w:num w:numId="6">
    <w:abstractNumId w:val="23"/>
  </w:num>
  <w:num w:numId="7">
    <w:abstractNumId w:val="36"/>
  </w:num>
  <w:num w:numId="8">
    <w:abstractNumId w:val="17"/>
  </w:num>
  <w:num w:numId="9">
    <w:abstractNumId w:val="20"/>
  </w:num>
  <w:num w:numId="10">
    <w:abstractNumId w:val="7"/>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2"/>
  </w:num>
  <w:num w:numId="14">
    <w:abstractNumId w:val="39"/>
  </w:num>
  <w:num w:numId="15">
    <w:abstractNumId w:val="3"/>
  </w:num>
  <w:num w:numId="16">
    <w:abstractNumId w:val="5"/>
  </w:num>
  <w:num w:numId="17">
    <w:abstractNumId w:val="24"/>
  </w:num>
  <w:num w:numId="18">
    <w:abstractNumId w:val="38"/>
  </w:num>
  <w:num w:numId="19">
    <w:abstractNumId w:val="16"/>
  </w:num>
  <w:num w:numId="20">
    <w:abstractNumId w:val="34"/>
  </w:num>
  <w:num w:numId="21">
    <w:abstractNumId w:val="10"/>
  </w:num>
  <w:num w:numId="22">
    <w:abstractNumId w:val="18"/>
  </w:num>
  <w:num w:numId="23">
    <w:abstractNumId w:val="26"/>
  </w:num>
  <w:num w:numId="24">
    <w:abstractNumId w:val="29"/>
  </w:num>
  <w:num w:numId="25">
    <w:abstractNumId w:val="28"/>
  </w:num>
  <w:num w:numId="26">
    <w:abstractNumId w:val="1"/>
  </w:num>
  <w:num w:numId="27">
    <w:abstractNumId w:val="2"/>
  </w:num>
  <w:num w:numId="28">
    <w:abstractNumId w:val="12"/>
  </w:num>
  <w:num w:numId="29">
    <w:abstractNumId w:val="11"/>
  </w:num>
  <w:num w:numId="30">
    <w:abstractNumId w:val="33"/>
  </w:num>
  <w:num w:numId="31">
    <w:abstractNumId w:val="31"/>
  </w:num>
  <w:num w:numId="32">
    <w:abstractNumId w:val="19"/>
  </w:num>
  <w:num w:numId="33">
    <w:abstractNumId w:val="27"/>
  </w:num>
  <w:num w:numId="34">
    <w:abstractNumId w:val="15"/>
  </w:num>
  <w:num w:numId="35">
    <w:abstractNumId w:val="4"/>
  </w:num>
  <w:num w:numId="36">
    <w:abstractNumId w:val="22"/>
  </w:num>
  <w:num w:numId="37">
    <w:abstractNumId w:val="6"/>
  </w:num>
  <w:num w:numId="38">
    <w:abstractNumId w:val="13"/>
  </w:num>
  <w:num w:numId="39">
    <w:abstractNumId w:val="3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6604"/>
    <w:rsid w:val="00117DED"/>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55F4C"/>
    <w:rsid w:val="00256091"/>
    <w:rsid w:val="00260036"/>
    <w:rsid w:val="00263010"/>
    <w:rsid w:val="002640C0"/>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C02"/>
    <w:rsid w:val="002F6834"/>
    <w:rsid w:val="002F7923"/>
    <w:rsid w:val="0030086B"/>
    <w:rsid w:val="00301EF4"/>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5B65"/>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79AF"/>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047"/>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F1C4F"/>
    <w:rsid w:val="005F28C3"/>
    <w:rsid w:val="005F2FE4"/>
    <w:rsid w:val="005F3341"/>
    <w:rsid w:val="005F3A7C"/>
    <w:rsid w:val="005F3EFA"/>
    <w:rsid w:val="005F53D1"/>
    <w:rsid w:val="00600908"/>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67D86"/>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4A33"/>
    <w:rsid w:val="007C08DF"/>
    <w:rsid w:val="007C0DFA"/>
    <w:rsid w:val="007C4B8C"/>
    <w:rsid w:val="007C77F5"/>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2CEE"/>
    <w:rsid w:val="00805A41"/>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76AA6"/>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62FA"/>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C1C48"/>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57D"/>
    <w:rsid w:val="00D41CB0"/>
    <w:rsid w:val="00D50054"/>
    <w:rsid w:val="00D50A66"/>
    <w:rsid w:val="00D5545F"/>
    <w:rsid w:val="00D63A4B"/>
    <w:rsid w:val="00D678C8"/>
    <w:rsid w:val="00D7089B"/>
    <w:rsid w:val="00D74634"/>
    <w:rsid w:val="00D75B36"/>
    <w:rsid w:val="00D77206"/>
    <w:rsid w:val="00D93EB7"/>
    <w:rsid w:val="00D9528D"/>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6B5"/>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5F7F"/>
    <w:rsid w:val="00F276EA"/>
    <w:rsid w:val="00F30035"/>
    <w:rsid w:val="00F31CC9"/>
    <w:rsid w:val="00F3201D"/>
    <w:rsid w:val="00F4077F"/>
    <w:rsid w:val="00F4172E"/>
    <w:rsid w:val="00F42FC7"/>
    <w:rsid w:val="00F43C1B"/>
    <w:rsid w:val="00F43C59"/>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347EB3-239F-4AF5-9E96-F86B239B3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3114</Words>
  <Characters>16819</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15</cp:revision>
  <cp:lastPrinted>2016-10-24T12:08:00Z</cp:lastPrinted>
  <dcterms:created xsi:type="dcterms:W3CDTF">2016-08-31T12:03:00Z</dcterms:created>
  <dcterms:modified xsi:type="dcterms:W3CDTF">2017-01-31T13:38:00Z</dcterms:modified>
</cp:coreProperties>
</file>