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63B" w:rsidRPr="002A572E" w:rsidRDefault="00CC263B" w:rsidP="00BD6DC3">
      <w:pPr>
        <w:tabs>
          <w:tab w:val="left" w:pos="7371"/>
        </w:tabs>
        <w:jc w:val="center"/>
        <w:rPr>
          <w:b/>
          <w:sz w:val="22"/>
          <w:szCs w:val="22"/>
        </w:rPr>
      </w:pPr>
      <w:r w:rsidRPr="002A572E">
        <w:rPr>
          <w:b/>
          <w:sz w:val="22"/>
          <w:szCs w:val="22"/>
        </w:rPr>
        <w:t>ED</w:t>
      </w:r>
      <w:r w:rsidR="00BC5EAF" w:rsidRPr="002A572E">
        <w:rPr>
          <w:b/>
          <w:sz w:val="22"/>
          <w:szCs w:val="22"/>
        </w:rPr>
        <w:t xml:space="preserve">ITAL DE PREGÃO ELETRÔNICO Nº. </w:t>
      </w:r>
      <w:r w:rsidR="00137327" w:rsidRPr="002A572E">
        <w:rPr>
          <w:b/>
          <w:sz w:val="22"/>
          <w:szCs w:val="22"/>
        </w:rPr>
        <w:t>573/2014/SUPEL/RO</w:t>
      </w:r>
    </w:p>
    <w:p w:rsidR="00CC263B" w:rsidRPr="002A572E" w:rsidRDefault="00CC263B" w:rsidP="00BD6DC3">
      <w:pPr>
        <w:tabs>
          <w:tab w:val="left" w:pos="7371"/>
        </w:tabs>
        <w:jc w:val="center"/>
        <w:rPr>
          <w:b/>
          <w:sz w:val="12"/>
          <w:szCs w:val="22"/>
        </w:rPr>
      </w:pPr>
    </w:p>
    <w:p w:rsidR="00004517" w:rsidRPr="002A572E" w:rsidRDefault="00004517" w:rsidP="00BD6DC3">
      <w:pPr>
        <w:jc w:val="both"/>
        <w:rPr>
          <w:b/>
          <w:sz w:val="22"/>
          <w:szCs w:val="22"/>
          <w:u w:val="single"/>
        </w:rPr>
      </w:pPr>
    </w:p>
    <w:p w:rsidR="00CC263B" w:rsidRPr="002A572E"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 xml:space="preserve">PREÂMBULO: </w:t>
      </w:r>
    </w:p>
    <w:p w:rsidR="00CC263B" w:rsidRPr="002A572E" w:rsidRDefault="00CC263B" w:rsidP="00BD6DC3">
      <w:pPr>
        <w:jc w:val="both"/>
        <w:rPr>
          <w:b/>
          <w:sz w:val="22"/>
          <w:szCs w:val="22"/>
        </w:rPr>
      </w:pPr>
    </w:p>
    <w:p w:rsidR="00CC263B" w:rsidRPr="002A572E" w:rsidRDefault="00CC263B" w:rsidP="00BD6DC3">
      <w:pPr>
        <w:jc w:val="both"/>
        <w:rPr>
          <w:sz w:val="22"/>
          <w:szCs w:val="22"/>
        </w:rPr>
      </w:pPr>
    </w:p>
    <w:p w:rsidR="00CC263B" w:rsidRPr="002A572E" w:rsidRDefault="00CC263B" w:rsidP="00BD6DC3">
      <w:pPr>
        <w:jc w:val="both"/>
        <w:rPr>
          <w:sz w:val="22"/>
          <w:szCs w:val="22"/>
        </w:rPr>
      </w:pPr>
      <w:r w:rsidRPr="002A572E">
        <w:rPr>
          <w:sz w:val="22"/>
          <w:szCs w:val="22"/>
        </w:rPr>
        <w:t xml:space="preserve">A </w:t>
      </w:r>
      <w:r w:rsidRPr="002A572E">
        <w:rPr>
          <w:b/>
          <w:bCs/>
          <w:sz w:val="22"/>
          <w:szCs w:val="22"/>
        </w:rPr>
        <w:t>Superintendência Estadual de Compras e Licitações - SUPEL/RO</w:t>
      </w:r>
      <w:r w:rsidRPr="002A572E">
        <w:rPr>
          <w:sz w:val="22"/>
          <w:szCs w:val="22"/>
        </w:rPr>
        <w:t xml:space="preserve">, através de seu (a) Pregoeiro (a) e Equipe de Apoio, designada por força das disposições contidas na </w:t>
      </w:r>
      <w:r w:rsidRPr="002A572E">
        <w:rPr>
          <w:b/>
          <w:noProof/>
          <w:sz w:val="22"/>
          <w:szCs w:val="22"/>
        </w:rPr>
        <w:t xml:space="preserve">Portaria nº </w:t>
      </w:r>
      <w:r w:rsidR="009A6F92" w:rsidRPr="002A572E">
        <w:rPr>
          <w:b/>
          <w:noProof/>
          <w:sz w:val="22"/>
          <w:szCs w:val="22"/>
        </w:rPr>
        <w:t>020 publicada no Diário Oficial do Estado de Rondônia, edição do dia 06 de maio de 2014</w:t>
      </w:r>
      <w:r w:rsidRPr="002A572E">
        <w:rPr>
          <w:b/>
          <w:noProof/>
          <w:sz w:val="22"/>
          <w:szCs w:val="22"/>
        </w:rPr>
        <w:t>,</w:t>
      </w:r>
      <w:r w:rsidRPr="002A572E">
        <w:rPr>
          <w:sz w:val="22"/>
          <w:szCs w:val="22"/>
        </w:rPr>
        <w:t xml:space="preserve"> </w:t>
      </w:r>
      <w:proofErr w:type="gramStart"/>
      <w:r w:rsidRPr="002A572E">
        <w:rPr>
          <w:sz w:val="22"/>
          <w:szCs w:val="22"/>
        </w:rPr>
        <w:t>torna</w:t>
      </w:r>
      <w:proofErr w:type="gramEnd"/>
      <w:r w:rsidRPr="002A572E">
        <w:rPr>
          <w:sz w:val="22"/>
          <w:szCs w:val="22"/>
        </w:rPr>
        <w:t xml:space="preserve"> público que se encontra autorizada, a realização de licitação do </w:t>
      </w:r>
      <w:r w:rsidRPr="002A572E">
        <w:rPr>
          <w:b/>
          <w:sz w:val="22"/>
          <w:szCs w:val="22"/>
        </w:rPr>
        <w:t>Processo Administrativo n</w:t>
      </w:r>
      <w:r w:rsidRPr="002A572E">
        <w:rPr>
          <w:b/>
          <w:bCs/>
          <w:sz w:val="22"/>
          <w:szCs w:val="22"/>
        </w:rPr>
        <w:t xml:space="preserve">º: </w:t>
      </w:r>
      <w:r w:rsidR="00137327" w:rsidRPr="002A572E">
        <w:rPr>
          <w:b/>
          <w:bCs/>
          <w:sz w:val="22"/>
          <w:szCs w:val="22"/>
        </w:rPr>
        <w:t>01.2101.00411-00/2014/SEJUS</w:t>
      </w:r>
      <w:r w:rsidRPr="002A572E">
        <w:rPr>
          <w:b/>
          <w:bCs/>
          <w:sz w:val="22"/>
          <w:szCs w:val="22"/>
        </w:rPr>
        <w:t>,</w:t>
      </w:r>
      <w:r w:rsidRPr="002A572E">
        <w:rPr>
          <w:b/>
          <w:noProof/>
          <w:sz w:val="22"/>
          <w:szCs w:val="22"/>
        </w:rPr>
        <w:t xml:space="preserve"> </w:t>
      </w:r>
      <w:r w:rsidRPr="002A572E">
        <w:rPr>
          <w:sz w:val="22"/>
          <w:szCs w:val="22"/>
        </w:rPr>
        <w:t xml:space="preserve">na modalidade </w:t>
      </w:r>
      <w:r w:rsidRPr="002A572E">
        <w:rPr>
          <w:b/>
          <w:sz w:val="22"/>
          <w:szCs w:val="22"/>
        </w:rPr>
        <w:t xml:space="preserve">PREGÃO, </w:t>
      </w:r>
      <w:r w:rsidRPr="002A572E">
        <w:rPr>
          <w:sz w:val="22"/>
          <w:szCs w:val="22"/>
        </w:rPr>
        <w:t>na forma</w:t>
      </w:r>
      <w:r w:rsidRPr="002A572E">
        <w:rPr>
          <w:b/>
          <w:sz w:val="22"/>
          <w:szCs w:val="22"/>
        </w:rPr>
        <w:t xml:space="preserve"> ELETRÔNICA,</w:t>
      </w:r>
      <w:r w:rsidR="00375B35" w:rsidRPr="002A572E">
        <w:rPr>
          <w:b/>
          <w:sz w:val="22"/>
          <w:szCs w:val="22"/>
        </w:rPr>
        <w:t xml:space="preserve"> </w:t>
      </w:r>
      <w:r w:rsidRPr="002A572E">
        <w:rPr>
          <w:sz w:val="22"/>
          <w:szCs w:val="22"/>
        </w:rPr>
        <w:t>sob o nº</w:t>
      </w:r>
      <w:r w:rsidR="00CC1D44" w:rsidRPr="002A572E">
        <w:rPr>
          <w:b/>
          <w:sz w:val="22"/>
          <w:szCs w:val="22"/>
        </w:rPr>
        <w:t>:</w:t>
      </w:r>
      <w:r w:rsidRPr="002A572E">
        <w:rPr>
          <w:b/>
          <w:sz w:val="22"/>
          <w:szCs w:val="22"/>
        </w:rPr>
        <w:t xml:space="preserve"> </w:t>
      </w:r>
      <w:r w:rsidR="00137327" w:rsidRPr="002A572E">
        <w:rPr>
          <w:b/>
          <w:sz w:val="22"/>
          <w:szCs w:val="22"/>
        </w:rPr>
        <w:t>573/2014/SUPEL/RO</w:t>
      </w:r>
      <w:r w:rsidRPr="002A572E">
        <w:rPr>
          <w:sz w:val="22"/>
          <w:szCs w:val="22"/>
        </w:rPr>
        <w:t xml:space="preserve"> do tipo </w:t>
      </w:r>
      <w:r w:rsidRPr="002A572E">
        <w:rPr>
          <w:b/>
          <w:noProof/>
          <w:sz w:val="22"/>
          <w:szCs w:val="22"/>
        </w:rPr>
        <w:t>Menor Preço</w:t>
      </w:r>
      <w:r w:rsidR="006254A1" w:rsidRPr="002A572E">
        <w:rPr>
          <w:b/>
          <w:noProof/>
          <w:sz w:val="22"/>
          <w:szCs w:val="22"/>
        </w:rPr>
        <w:t xml:space="preserve"> Global</w:t>
      </w:r>
      <w:r w:rsidRPr="002A572E">
        <w:rPr>
          <w:sz w:val="22"/>
          <w:szCs w:val="22"/>
        </w:rPr>
        <w:t xml:space="preserve">, tendo por finalidade </w:t>
      </w:r>
      <w:r w:rsidR="00375B35" w:rsidRPr="002A572E">
        <w:rPr>
          <w:sz w:val="22"/>
          <w:szCs w:val="22"/>
        </w:rPr>
        <w:t>a</w:t>
      </w:r>
      <w:r w:rsidR="00000079" w:rsidRPr="002A572E">
        <w:rPr>
          <w:sz w:val="22"/>
          <w:szCs w:val="22"/>
        </w:rPr>
        <w:t xml:space="preserve"> </w:t>
      </w:r>
      <w:r w:rsidR="006254A1" w:rsidRPr="002A572E">
        <w:rPr>
          <w:b/>
          <w:sz w:val="22"/>
          <w:szCs w:val="22"/>
          <w:u w:val="single"/>
        </w:rPr>
        <w:t>Aquisição de refeições prontas (desjejum, almoço e jantar), para atender as necessidades da Unidade Prisional do Município de Colorado do Oeste/RO, pelo período de 12 (doze) meses, a pedido da Secretaria de Estado de Justiça/SEJUS</w:t>
      </w:r>
      <w:r w:rsidR="00CD1A96" w:rsidRPr="002A572E">
        <w:rPr>
          <w:b/>
          <w:sz w:val="22"/>
          <w:szCs w:val="22"/>
          <w:u w:val="single"/>
        </w:rPr>
        <w:t>,</w:t>
      </w:r>
      <w:r w:rsidR="00000079" w:rsidRPr="002A572E">
        <w:rPr>
          <w:b/>
          <w:sz w:val="22"/>
          <w:szCs w:val="22"/>
        </w:rPr>
        <w:t xml:space="preserve"> </w:t>
      </w:r>
      <w:r w:rsidRPr="002A572E">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B54A9C" w:rsidRPr="002A572E">
        <w:rPr>
          <w:b/>
          <w:sz w:val="22"/>
          <w:szCs w:val="22"/>
        </w:rPr>
        <w:t xml:space="preserve">SECRETARIA DE ESTADO DE JUSTIÇA </w:t>
      </w:r>
      <w:r w:rsidR="00510E64" w:rsidRPr="002A572E">
        <w:rPr>
          <w:b/>
          <w:sz w:val="22"/>
          <w:szCs w:val="22"/>
        </w:rPr>
        <w:t xml:space="preserve">– </w:t>
      </w:r>
      <w:r w:rsidR="00B54A9C" w:rsidRPr="002A572E">
        <w:rPr>
          <w:b/>
          <w:sz w:val="22"/>
          <w:szCs w:val="22"/>
        </w:rPr>
        <w:t>SEJUS</w:t>
      </w:r>
      <w:r w:rsidRPr="002A572E">
        <w:rPr>
          <w:b/>
          <w:sz w:val="22"/>
          <w:szCs w:val="22"/>
        </w:rPr>
        <w:t xml:space="preserve">, </w:t>
      </w:r>
      <w:r w:rsidRPr="002A572E">
        <w:rPr>
          <w:sz w:val="22"/>
          <w:szCs w:val="22"/>
        </w:rPr>
        <w:t>cuja</w:t>
      </w:r>
      <w:r w:rsidRPr="002A572E">
        <w:rPr>
          <w:b/>
          <w:sz w:val="22"/>
          <w:szCs w:val="22"/>
        </w:rPr>
        <w:t xml:space="preserve"> </w:t>
      </w:r>
      <w:r w:rsidRPr="002A572E">
        <w:rPr>
          <w:sz w:val="22"/>
          <w:szCs w:val="22"/>
        </w:rPr>
        <w:t>Sessão Pública para Recebimento das Propostas dar-se-á em</w:t>
      </w:r>
      <w:r w:rsidRPr="002A572E">
        <w:rPr>
          <w:b/>
          <w:sz w:val="22"/>
          <w:szCs w:val="22"/>
        </w:rPr>
        <w:t xml:space="preserve"> </w:t>
      </w:r>
      <w:r w:rsidRPr="002A572E">
        <w:rPr>
          <w:sz w:val="22"/>
          <w:szCs w:val="22"/>
        </w:rPr>
        <w:t xml:space="preserve">data, horário e endereço eletrônico abaixo indicado: </w:t>
      </w:r>
    </w:p>
    <w:p w:rsidR="00A14323" w:rsidRPr="002A572E" w:rsidRDefault="00A14323" w:rsidP="00BD6DC3">
      <w:pPr>
        <w:shd w:val="clear" w:color="auto" w:fill="CCCCCC"/>
        <w:tabs>
          <w:tab w:val="left" w:pos="1985"/>
        </w:tabs>
        <w:spacing w:before="240" w:after="40"/>
        <w:ind w:right="-5"/>
        <w:jc w:val="both"/>
        <w:rPr>
          <w:b/>
          <w:sz w:val="22"/>
          <w:szCs w:val="22"/>
        </w:rPr>
      </w:pPr>
      <w:r w:rsidRPr="002A572E">
        <w:rPr>
          <w:b/>
          <w:sz w:val="22"/>
          <w:szCs w:val="22"/>
          <w:highlight w:val="yellow"/>
        </w:rPr>
        <w:t xml:space="preserve">DATA: </w:t>
      </w:r>
      <w:r w:rsidR="00F373A7">
        <w:rPr>
          <w:b/>
          <w:sz w:val="22"/>
          <w:szCs w:val="22"/>
          <w:highlight w:val="yellow"/>
        </w:rPr>
        <w:t>23/02/2015</w:t>
      </w:r>
      <w:r w:rsidR="002F4C4C" w:rsidRPr="002A572E">
        <w:rPr>
          <w:b/>
          <w:sz w:val="22"/>
          <w:szCs w:val="22"/>
          <w:highlight w:val="yellow"/>
        </w:rPr>
        <w:t>.</w:t>
      </w:r>
    </w:p>
    <w:p w:rsidR="00A14323" w:rsidRPr="002A572E" w:rsidRDefault="00A14323" w:rsidP="00BD6DC3">
      <w:pPr>
        <w:tabs>
          <w:tab w:val="left" w:pos="1985"/>
        </w:tabs>
        <w:spacing w:before="40" w:after="40"/>
        <w:ind w:right="-5"/>
        <w:jc w:val="both"/>
        <w:rPr>
          <w:sz w:val="22"/>
          <w:szCs w:val="22"/>
        </w:rPr>
      </w:pPr>
      <w:r w:rsidRPr="002A572E">
        <w:rPr>
          <w:b/>
          <w:sz w:val="22"/>
          <w:szCs w:val="22"/>
        </w:rPr>
        <w:t xml:space="preserve">HORÁRIO DE BRASÍLIA: </w:t>
      </w:r>
      <w:r w:rsidR="006237F4" w:rsidRPr="002A572E">
        <w:rPr>
          <w:b/>
          <w:sz w:val="22"/>
          <w:szCs w:val="22"/>
        </w:rPr>
        <w:t>09</w:t>
      </w:r>
      <w:r w:rsidR="007C5102" w:rsidRPr="002A572E">
        <w:rPr>
          <w:b/>
          <w:sz w:val="22"/>
          <w:szCs w:val="22"/>
        </w:rPr>
        <w:t>h00min.</w:t>
      </w:r>
      <w:r w:rsidR="006237F4" w:rsidRPr="002A572E">
        <w:rPr>
          <w:b/>
          <w:sz w:val="22"/>
          <w:szCs w:val="22"/>
        </w:rPr>
        <w:t xml:space="preserve"> </w:t>
      </w:r>
    </w:p>
    <w:p w:rsidR="00A14323" w:rsidRPr="002A572E" w:rsidRDefault="00A14323" w:rsidP="00BD6DC3">
      <w:pPr>
        <w:spacing w:before="40" w:after="40"/>
        <w:ind w:right="-5"/>
        <w:jc w:val="both"/>
        <w:rPr>
          <w:b/>
          <w:sz w:val="22"/>
          <w:szCs w:val="22"/>
        </w:rPr>
      </w:pPr>
      <w:r w:rsidRPr="002A572E">
        <w:rPr>
          <w:b/>
          <w:sz w:val="22"/>
          <w:szCs w:val="22"/>
        </w:rPr>
        <w:t xml:space="preserve">ENDEREÇO ELETRÔNICO: </w:t>
      </w:r>
      <w:hyperlink r:id="rId8" w:history="1">
        <w:r w:rsidR="005C4AA7" w:rsidRPr="002A572E">
          <w:rPr>
            <w:rStyle w:val="Hyperlink"/>
            <w:b/>
            <w:color w:val="auto"/>
            <w:sz w:val="22"/>
            <w:szCs w:val="22"/>
          </w:rPr>
          <w:t>www.comprasnet.gov.br</w:t>
        </w:r>
      </w:hyperlink>
      <w:r w:rsidR="00CC263B" w:rsidRPr="002A572E">
        <w:rPr>
          <w:b/>
          <w:sz w:val="22"/>
          <w:szCs w:val="22"/>
        </w:rPr>
        <w:t>.</w:t>
      </w:r>
    </w:p>
    <w:p w:rsidR="00A14323" w:rsidRPr="002A572E" w:rsidRDefault="00A14323" w:rsidP="00BD6DC3">
      <w:pPr>
        <w:jc w:val="both"/>
        <w:rPr>
          <w:b/>
          <w:sz w:val="22"/>
          <w:szCs w:val="22"/>
        </w:rPr>
      </w:pPr>
      <w:r w:rsidRPr="002A572E">
        <w:rPr>
          <w:b/>
          <w:sz w:val="22"/>
          <w:szCs w:val="22"/>
        </w:rPr>
        <w:t>UASG SUPEL: 925373</w:t>
      </w:r>
    </w:p>
    <w:p w:rsidR="0052704A" w:rsidRPr="002A572E" w:rsidRDefault="005F0C55" w:rsidP="00BD6DC3">
      <w:pPr>
        <w:widowControl w:val="0"/>
        <w:spacing w:before="60"/>
        <w:jc w:val="both"/>
        <w:rPr>
          <w:b/>
          <w:bCs/>
          <w:sz w:val="22"/>
          <w:szCs w:val="22"/>
        </w:rPr>
      </w:pPr>
      <w:r w:rsidRPr="002A572E">
        <w:rPr>
          <w:b/>
          <w:sz w:val="22"/>
          <w:szCs w:val="22"/>
        </w:rPr>
        <w:t xml:space="preserve">VALOR ESTIMADO: </w:t>
      </w:r>
      <w:r w:rsidR="00CC263B" w:rsidRPr="002A572E">
        <w:rPr>
          <w:b/>
          <w:sz w:val="22"/>
          <w:szCs w:val="22"/>
        </w:rPr>
        <w:t>R$</w:t>
      </w:r>
      <w:r w:rsidR="00B8040F" w:rsidRPr="002A572E">
        <w:rPr>
          <w:b/>
          <w:sz w:val="22"/>
          <w:szCs w:val="22"/>
        </w:rPr>
        <w:t xml:space="preserve"> </w:t>
      </w:r>
      <w:r w:rsidR="006254A1" w:rsidRPr="002A572E">
        <w:rPr>
          <w:b/>
          <w:sz w:val="22"/>
          <w:szCs w:val="22"/>
        </w:rPr>
        <w:t>711.140,42 (setecentos e onze mil cento e quarenta reais e quarenta e dois centavos</w:t>
      </w:r>
      <w:r w:rsidR="00624593" w:rsidRPr="002A572E">
        <w:rPr>
          <w:b/>
          <w:sz w:val="22"/>
          <w:szCs w:val="22"/>
        </w:rPr>
        <w:t>)</w:t>
      </w:r>
      <w:r w:rsidR="00CC263B" w:rsidRPr="002A572E">
        <w:rPr>
          <w:b/>
          <w:sz w:val="22"/>
          <w:szCs w:val="22"/>
        </w:rPr>
        <w:t xml:space="preserve"> </w:t>
      </w:r>
    </w:p>
    <w:p w:rsidR="00332F8B" w:rsidRPr="002A572E" w:rsidRDefault="00332F8B" w:rsidP="00BD6DC3">
      <w:pPr>
        <w:jc w:val="both"/>
        <w:rPr>
          <w:b/>
          <w:sz w:val="22"/>
          <w:szCs w:val="22"/>
        </w:rPr>
      </w:pPr>
    </w:p>
    <w:p w:rsidR="00CC263B" w:rsidRPr="002A572E"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1 – DA AUTORIZAÇÃO E FORMALIZAÇÃO</w:t>
      </w:r>
    </w:p>
    <w:p w:rsidR="00CC263B" w:rsidRPr="002A572E" w:rsidRDefault="00CC263B" w:rsidP="00BD6DC3">
      <w:pPr>
        <w:pStyle w:val="Corpodetexto21"/>
        <w:jc w:val="both"/>
        <w:rPr>
          <w:b/>
          <w:sz w:val="22"/>
          <w:szCs w:val="22"/>
        </w:rPr>
      </w:pPr>
    </w:p>
    <w:p w:rsidR="00CC263B" w:rsidRPr="002A572E" w:rsidRDefault="00CC263B" w:rsidP="00BD6DC3">
      <w:pPr>
        <w:jc w:val="both"/>
        <w:rPr>
          <w:sz w:val="22"/>
          <w:szCs w:val="22"/>
        </w:rPr>
      </w:pPr>
      <w:r w:rsidRPr="002A572E">
        <w:rPr>
          <w:b/>
          <w:sz w:val="22"/>
          <w:szCs w:val="22"/>
        </w:rPr>
        <w:t>1.1.</w:t>
      </w:r>
      <w:r w:rsidRPr="002A572E">
        <w:rPr>
          <w:sz w:val="22"/>
          <w:szCs w:val="22"/>
        </w:rPr>
        <w:t xml:space="preserve"> Esta Licitação encontra-se formalizada e autorizada através do Processo Administrativo n.° </w:t>
      </w:r>
      <w:r w:rsidR="00137327" w:rsidRPr="002A572E">
        <w:rPr>
          <w:b/>
          <w:bCs/>
          <w:sz w:val="22"/>
          <w:szCs w:val="22"/>
        </w:rPr>
        <w:t>01.2101.00411-00/2014/SEJUS</w:t>
      </w:r>
      <w:r w:rsidRPr="002A572E">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2A572E" w:rsidRDefault="00CC263B" w:rsidP="00BD6DC3">
      <w:pPr>
        <w:ind w:right="-5"/>
        <w:jc w:val="both"/>
        <w:rPr>
          <w:sz w:val="22"/>
          <w:szCs w:val="22"/>
        </w:rPr>
      </w:pPr>
    </w:p>
    <w:p w:rsidR="00CC263B" w:rsidRPr="002A572E" w:rsidRDefault="00CC263B" w:rsidP="00BD6DC3">
      <w:pPr>
        <w:ind w:right="-5"/>
        <w:jc w:val="both"/>
        <w:rPr>
          <w:b/>
          <w:sz w:val="22"/>
          <w:szCs w:val="22"/>
          <w:u w:val="single"/>
        </w:rPr>
      </w:pPr>
      <w:r w:rsidRPr="002A572E">
        <w:rPr>
          <w:b/>
          <w:sz w:val="22"/>
          <w:szCs w:val="22"/>
        </w:rPr>
        <w:t>1.2.</w:t>
      </w:r>
      <w:r w:rsidRPr="002A572E">
        <w:rPr>
          <w:sz w:val="22"/>
          <w:szCs w:val="22"/>
        </w:rPr>
        <w:t xml:space="preserve"> O instrumento convocatório e todos os elementos integrantes encontram-se disponíveis, para conhecimento e retirada, no endereço eletrônico:</w:t>
      </w:r>
      <w:r w:rsidR="00466100" w:rsidRPr="002A572E">
        <w:rPr>
          <w:sz w:val="22"/>
          <w:szCs w:val="22"/>
        </w:rPr>
        <w:t xml:space="preserve"> </w:t>
      </w:r>
      <w:hyperlink r:id="rId9" w:history="1">
        <w:proofErr w:type="gramStart"/>
        <w:r w:rsidRPr="002A572E">
          <w:rPr>
            <w:rStyle w:val="Hyperlink"/>
            <w:b/>
            <w:color w:val="auto"/>
            <w:sz w:val="22"/>
            <w:szCs w:val="22"/>
          </w:rPr>
          <w:t>www</w:t>
        </w:r>
        <w:proofErr w:type="gramEnd"/>
        <w:r w:rsidRPr="002A572E">
          <w:rPr>
            <w:rStyle w:val="Hyperlink"/>
            <w:b/>
            <w:color w:val="auto"/>
            <w:sz w:val="22"/>
            <w:szCs w:val="22"/>
          </w:rPr>
          <w:t>.</w:t>
        </w:r>
        <w:r w:rsidR="00AC2C3E" w:rsidRPr="002A572E">
          <w:rPr>
            <w:b/>
            <w:sz w:val="22"/>
            <w:szCs w:val="22"/>
            <w:u w:val="single"/>
          </w:rPr>
          <w:t xml:space="preserve"> </w:t>
        </w:r>
        <w:proofErr w:type="gramStart"/>
        <w:r w:rsidR="00AC2C3E" w:rsidRPr="002A572E">
          <w:rPr>
            <w:rStyle w:val="Hyperlink"/>
            <w:b/>
            <w:color w:val="auto"/>
            <w:sz w:val="22"/>
            <w:szCs w:val="22"/>
          </w:rPr>
          <w:t>comprasnet</w:t>
        </w:r>
        <w:proofErr w:type="gramEnd"/>
        <w:r w:rsidRPr="002A572E">
          <w:rPr>
            <w:rStyle w:val="Hyperlink"/>
            <w:b/>
            <w:color w:val="auto"/>
            <w:sz w:val="22"/>
            <w:szCs w:val="22"/>
          </w:rPr>
          <w:t>.</w:t>
        </w:r>
        <w:r w:rsidR="003F777A" w:rsidRPr="002A572E">
          <w:rPr>
            <w:rStyle w:val="Hyperlink"/>
            <w:b/>
            <w:color w:val="auto"/>
            <w:sz w:val="22"/>
            <w:szCs w:val="22"/>
          </w:rPr>
          <w:t>gov</w:t>
        </w:r>
        <w:r w:rsidRPr="002A572E">
          <w:rPr>
            <w:rStyle w:val="Hyperlink"/>
            <w:b/>
            <w:color w:val="auto"/>
            <w:sz w:val="22"/>
            <w:szCs w:val="22"/>
          </w:rPr>
          <w:t>.br</w:t>
        </w:r>
      </w:hyperlink>
      <w:r w:rsidRPr="002A572E">
        <w:rPr>
          <w:sz w:val="22"/>
          <w:szCs w:val="22"/>
        </w:rPr>
        <w:t>.</w:t>
      </w:r>
    </w:p>
    <w:p w:rsidR="00CC263B" w:rsidRPr="002A572E" w:rsidRDefault="00CC263B" w:rsidP="00BD6DC3">
      <w:pPr>
        <w:ind w:right="-5"/>
        <w:jc w:val="both"/>
        <w:rPr>
          <w:b/>
          <w:sz w:val="22"/>
          <w:szCs w:val="22"/>
          <w:u w:val="single"/>
        </w:rPr>
      </w:pPr>
    </w:p>
    <w:p w:rsidR="00CC263B" w:rsidRPr="002A572E" w:rsidRDefault="00CC263B" w:rsidP="00BD6DC3">
      <w:pPr>
        <w:autoSpaceDE w:val="0"/>
        <w:autoSpaceDN w:val="0"/>
        <w:adjustRightInd w:val="0"/>
        <w:jc w:val="both"/>
        <w:rPr>
          <w:sz w:val="22"/>
          <w:szCs w:val="22"/>
        </w:rPr>
      </w:pPr>
      <w:r w:rsidRPr="002A572E">
        <w:rPr>
          <w:b/>
          <w:sz w:val="22"/>
          <w:szCs w:val="22"/>
        </w:rPr>
        <w:t>1.3.</w:t>
      </w:r>
      <w:r w:rsidRPr="002A572E">
        <w:rPr>
          <w:sz w:val="22"/>
          <w:szCs w:val="22"/>
        </w:rPr>
        <w:t xml:space="preserve"> A Secretaria de Logística e Tecnologia da Informação – SLTI do Ministério do Planejamento, Orçamento e Gestão atua como Órgão provedor do Sistema Eletrônico, cedido para </w:t>
      </w:r>
      <w:proofErr w:type="gramStart"/>
      <w:r w:rsidRPr="002A572E">
        <w:rPr>
          <w:sz w:val="22"/>
          <w:szCs w:val="22"/>
        </w:rPr>
        <w:t>uso através de Termo de Adesão ao Sistema de Serviços Gerais</w:t>
      </w:r>
      <w:proofErr w:type="gramEnd"/>
      <w:r w:rsidRPr="002A572E">
        <w:rPr>
          <w:sz w:val="22"/>
          <w:szCs w:val="22"/>
        </w:rPr>
        <w:t xml:space="preserve"> – SISG, conforme estabelecido no artigo 2º, §§ 4º e 5º do Decreto Federal nº 5.450, de 31/05/2005. </w:t>
      </w:r>
    </w:p>
    <w:p w:rsidR="00CC263B" w:rsidRPr="002A572E" w:rsidRDefault="00CC263B" w:rsidP="00BD6DC3">
      <w:pPr>
        <w:pStyle w:val="Corpodetexto21"/>
        <w:ind w:left="567"/>
        <w:jc w:val="both"/>
        <w:rPr>
          <w:sz w:val="22"/>
          <w:szCs w:val="22"/>
        </w:rPr>
      </w:pPr>
    </w:p>
    <w:p w:rsidR="00CC263B" w:rsidRPr="002A572E" w:rsidRDefault="00CC263B" w:rsidP="00BD6DC3">
      <w:pPr>
        <w:autoSpaceDE w:val="0"/>
        <w:autoSpaceDN w:val="0"/>
        <w:adjustRightInd w:val="0"/>
        <w:jc w:val="both"/>
        <w:rPr>
          <w:sz w:val="22"/>
          <w:szCs w:val="22"/>
        </w:rPr>
      </w:pPr>
      <w:r w:rsidRPr="002A572E">
        <w:rPr>
          <w:b/>
          <w:sz w:val="22"/>
          <w:szCs w:val="22"/>
        </w:rPr>
        <w:t>1.4.</w:t>
      </w:r>
      <w:r w:rsidRPr="002A572E">
        <w:rPr>
          <w:sz w:val="22"/>
          <w:szCs w:val="22"/>
        </w:rPr>
        <w:t xml:space="preserve"> Sempre será admitido que o presente Edital e seus anexos tenham sido cuidadosamente examinados pelas </w:t>
      </w:r>
      <w:r w:rsidRPr="002A572E">
        <w:rPr>
          <w:b/>
          <w:sz w:val="22"/>
          <w:szCs w:val="22"/>
        </w:rPr>
        <w:t>LICITANTES</w:t>
      </w:r>
      <w:r w:rsidRPr="002A572E">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w:t>
      </w:r>
      <w:proofErr w:type="gramStart"/>
      <w:r w:rsidRPr="002A572E">
        <w:rPr>
          <w:sz w:val="22"/>
          <w:szCs w:val="22"/>
        </w:rPr>
        <w:t>4</w:t>
      </w:r>
      <w:proofErr w:type="gramEnd"/>
      <w:r w:rsidRPr="002A572E">
        <w:rPr>
          <w:sz w:val="22"/>
          <w:szCs w:val="22"/>
        </w:rPr>
        <w:t xml:space="preserve"> deste Edital.</w:t>
      </w:r>
    </w:p>
    <w:p w:rsidR="00CC263B" w:rsidRPr="002A572E" w:rsidRDefault="00CC263B" w:rsidP="00BD6DC3">
      <w:pPr>
        <w:spacing w:before="240"/>
        <w:ind w:right="-5"/>
        <w:jc w:val="both"/>
        <w:rPr>
          <w:b/>
          <w:sz w:val="22"/>
          <w:szCs w:val="22"/>
        </w:rPr>
      </w:pPr>
      <w:r w:rsidRPr="002A572E">
        <w:rPr>
          <w:b/>
          <w:sz w:val="22"/>
          <w:szCs w:val="22"/>
        </w:rPr>
        <w:t>1.5. Os horários mencionados neste Edital de Licitação referem-se ao horário oficial de Brasília-DF.</w:t>
      </w:r>
    </w:p>
    <w:p w:rsidR="00CC263B" w:rsidRPr="002A572E" w:rsidRDefault="00CC263B" w:rsidP="00BD6DC3">
      <w:pPr>
        <w:spacing w:before="240"/>
        <w:ind w:right="-5"/>
        <w:jc w:val="both"/>
        <w:rPr>
          <w:sz w:val="22"/>
          <w:szCs w:val="22"/>
        </w:rPr>
      </w:pPr>
      <w:r w:rsidRPr="002A572E">
        <w:rPr>
          <w:b/>
          <w:sz w:val="22"/>
          <w:szCs w:val="22"/>
        </w:rPr>
        <w:lastRenderedPageBreak/>
        <w:t>1.6.</w:t>
      </w:r>
      <w:r w:rsidRPr="002A572E">
        <w:rPr>
          <w:sz w:val="22"/>
          <w:szCs w:val="22"/>
        </w:rPr>
        <w:t xml:space="preserve"> Não havendo expediente ou ocorrendo qualquer fato superveniente que impeça a abertura do certame na data marcada, a sessão será automaticamente transferida para o primeiro dia útil subseqüente, no mesmo horário e local estabelecidos no preâmbulo deste Edital, desde que não haja comunicação do (a) </w:t>
      </w:r>
      <w:proofErr w:type="gramStart"/>
      <w:r w:rsidRPr="002A572E">
        <w:rPr>
          <w:sz w:val="22"/>
          <w:szCs w:val="22"/>
        </w:rPr>
        <w:t>Pregoeiro(</w:t>
      </w:r>
      <w:proofErr w:type="gramEnd"/>
      <w:r w:rsidRPr="002A572E">
        <w:rPr>
          <w:sz w:val="22"/>
          <w:szCs w:val="22"/>
        </w:rPr>
        <w:t>a) em contrário.</w:t>
      </w:r>
    </w:p>
    <w:p w:rsidR="000113F3" w:rsidRPr="002A572E" w:rsidRDefault="000113F3" w:rsidP="00BD6DC3">
      <w:pPr>
        <w:pStyle w:val="P30"/>
        <w:rPr>
          <w:sz w:val="22"/>
          <w:szCs w:val="22"/>
        </w:rPr>
      </w:pPr>
    </w:p>
    <w:p w:rsidR="000113F3" w:rsidRPr="002A572E" w:rsidRDefault="000113F3" w:rsidP="006254A1">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sz w:val="22"/>
          <w:szCs w:val="22"/>
        </w:rPr>
      </w:pPr>
      <w:r w:rsidRPr="002A572E">
        <w:rPr>
          <w:sz w:val="22"/>
          <w:szCs w:val="22"/>
        </w:rPr>
        <w:t xml:space="preserve">2 – </w:t>
      </w:r>
      <w:r w:rsidR="00F705AE" w:rsidRPr="002A572E">
        <w:rPr>
          <w:sz w:val="22"/>
          <w:szCs w:val="22"/>
        </w:rPr>
        <w:t>DO OBJETO E EXECUÇÃO</w:t>
      </w:r>
    </w:p>
    <w:p w:rsidR="000113F3" w:rsidRPr="002A572E" w:rsidRDefault="000113F3" w:rsidP="00BD6DC3">
      <w:pPr>
        <w:jc w:val="both"/>
        <w:rPr>
          <w:b/>
          <w:sz w:val="22"/>
          <w:szCs w:val="22"/>
        </w:rPr>
      </w:pPr>
    </w:p>
    <w:p w:rsidR="00EC337B" w:rsidRPr="002A572E" w:rsidRDefault="000113F3" w:rsidP="00EC337B">
      <w:pPr>
        <w:jc w:val="both"/>
        <w:rPr>
          <w:b/>
          <w:sz w:val="22"/>
          <w:szCs w:val="22"/>
          <w:u w:val="single"/>
        </w:rPr>
      </w:pPr>
      <w:r w:rsidRPr="002A572E">
        <w:rPr>
          <w:b/>
          <w:sz w:val="22"/>
          <w:szCs w:val="22"/>
          <w:u w:val="single"/>
        </w:rPr>
        <w:t>2.1. DO OBJETO</w:t>
      </w:r>
      <w:r w:rsidR="002A572E">
        <w:rPr>
          <w:b/>
          <w:sz w:val="22"/>
          <w:szCs w:val="22"/>
          <w:u w:val="single"/>
        </w:rPr>
        <w:t>:</w:t>
      </w:r>
    </w:p>
    <w:p w:rsidR="00EC337B" w:rsidRPr="002A572E" w:rsidRDefault="00EC337B" w:rsidP="00EC337B">
      <w:pPr>
        <w:jc w:val="both"/>
        <w:rPr>
          <w:b/>
          <w:sz w:val="22"/>
          <w:szCs w:val="22"/>
        </w:rPr>
      </w:pPr>
    </w:p>
    <w:p w:rsidR="00EC337B" w:rsidRPr="002A572E" w:rsidRDefault="00510E64" w:rsidP="00EC337B">
      <w:pPr>
        <w:jc w:val="both"/>
        <w:rPr>
          <w:b/>
          <w:sz w:val="22"/>
          <w:szCs w:val="22"/>
        </w:rPr>
      </w:pPr>
      <w:r w:rsidRPr="002A572E">
        <w:rPr>
          <w:b/>
          <w:sz w:val="22"/>
          <w:szCs w:val="22"/>
        </w:rPr>
        <w:t xml:space="preserve">2.1.1 </w:t>
      </w:r>
      <w:r w:rsidR="006254A1" w:rsidRPr="002A572E">
        <w:rPr>
          <w:b/>
          <w:sz w:val="22"/>
          <w:szCs w:val="22"/>
          <w:u w:val="single"/>
        </w:rPr>
        <w:t>Aquisição de refeições prontas (desjejum, almoço e jantar), para atender as necessidades da Unidade Prisional do Município de Colorado do Oeste/RO, pelo período de 12 (doze) meses, a pedido da Secretaria de Estado de Justiça/SEJUS</w:t>
      </w:r>
      <w:r w:rsidR="00EC337B" w:rsidRPr="002A572E">
        <w:rPr>
          <w:sz w:val="22"/>
          <w:szCs w:val="22"/>
        </w:rPr>
        <w:t>.</w:t>
      </w:r>
    </w:p>
    <w:p w:rsidR="00EC337B" w:rsidRPr="002A572E" w:rsidRDefault="00EC337B" w:rsidP="006254A1">
      <w:pPr>
        <w:jc w:val="both"/>
        <w:rPr>
          <w:b/>
          <w:sz w:val="22"/>
          <w:szCs w:val="22"/>
        </w:rPr>
      </w:pPr>
    </w:p>
    <w:p w:rsidR="00510E64" w:rsidRPr="002A572E" w:rsidRDefault="00510E64" w:rsidP="006254A1">
      <w:pPr>
        <w:pStyle w:val="Default"/>
        <w:jc w:val="both"/>
        <w:rPr>
          <w:rFonts w:ascii="Times New Roman" w:hAnsi="Times New Roman" w:cs="Times New Roman"/>
          <w:b/>
          <w:color w:val="auto"/>
          <w:sz w:val="22"/>
          <w:szCs w:val="22"/>
          <w:u w:val="single"/>
        </w:rPr>
      </w:pPr>
      <w:r w:rsidRPr="002A572E">
        <w:rPr>
          <w:rFonts w:ascii="Times New Roman" w:hAnsi="Times New Roman" w:cs="Times New Roman"/>
          <w:b/>
          <w:color w:val="auto"/>
          <w:sz w:val="22"/>
          <w:szCs w:val="22"/>
          <w:u w:val="single"/>
        </w:rPr>
        <w:t xml:space="preserve">2.2 </w:t>
      </w:r>
      <w:r w:rsidR="002A572E" w:rsidRPr="002A572E">
        <w:rPr>
          <w:rFonts w:ascii="Times New Roman" w:hAnsi="Times New Roman" w:cs="Times New Roman"/>
          <w:b/>
          <w:bCs/>
          <w:color w:val="auto"/>
          <w:sz w:val="22"/>
          <w:szCs w:val="22"/>
          <w:u w:val="single"/>
        </w:rPr>
        <w:t>DAS ESPECIFICAÇÕES</w:t>
      </w:r>
      <w:r w:rsidR="006254A1" w:rsidRPr="002A572E">
        <w:rPr>
          <w:rFonts w:ascii="Times New Roman" w:hAnsi="Times New Roman" w:cs="Times New Roman"/>
          <w:b/>
          <w:bCs/>
          <w:color w:val="auto"/>
          <w:sz w:val="22"/>
          <w:szCs w:val="22"/>
          <w:u w:val="single"/>
        </w:rPr>
        <w:t xml:space="preserve"> DO OBJETO</w:t>
      </w:r>
      <w:r w:rsidR="006254A1" w:rsidRPr="002A572E">
        <w:rPr>
          <w:rFonts w:ascii="Times New Roman" w:hAnsi="Times New Roman" w:cs="Times New Roman"/>
          <w:b/>
          <w:color w:val="auto"/>
          <w:sz w:val="22"/>
          <w:szCs w:val="22"/>
          <w:u w:val="single"/>
        </w:rPr>
        <w:t xml:space="preserve"> E QUANTIFICAÇÃO DA NECESSSIDADE</w:t>
      </w:r>
      <w:r w:rsidR="00000079" w:rsidRPr="002A572E">
        <w:rPr>
          <w:rFonts w:ascii="Times New Roman" w:hAnsi="Times New Roman" w:cs="Times New Roman"/>
          <w:b/>
          <w:color w:val="auto"/>
          <w:sz w:val="22"/>
          <w:szCs w:val="22"/>
          <w:u w:val="single"/>
        </w:rPr>
        <w:t>:</w:t>
      </w:r>
    </w:p>
    <w:p w:rsidR="00306A97" w:rsidRPr="002A572E" w:rsidRDefault="00306A97" w:rsidP="006254A1">
      <w:pPr>
        <w:pStyle w:val="Ttulo2"/>
        <w:keepNext w:val="0"/>
        <w:tabs>
          <w:tab w:val="num" w:pos="0"/>
        </w:tabs>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626"/>
        <w:gridCol w:w="2161"/>
        <w:gridCol w:w="2161"/>
      </w:tblGrid>
      <w:tr w:rsidR="006254A1" w:rsidRPr="002A572E" w:rsidTr="006254A1">
        <w:trPr>
          <w:trHeight w:val="397"/>
          <w:jc w:val="center"/>
        </w:trPr>
        <w:tc>
          <w:tcPr>
            <w:tcW w:w="696" w:type="dxa"/>
            <w:shd w:val="clear" w:color="auto" w:fill="D9D9D9"/>
            <w:vAlign w:val="center"/>
          </w:tcPr>
          <w:p w:rsidR="006254A1" w:rsidRPr="002A572E" w:rsidRDefault="006254A1" w:rsidP="006254A1">
            <w:pPr>
              <w:suppressAutoHyphens/>
              <w:jc w:val="center"/>
              <w:rPr>
                <w:b/>
                <w:sz w:val="22"/>
                <w:szCs w:val="22"/>
              </w:rPr>
            </w:pPr>
            <w:r w:rsidRPr="002A572E">
              <w:rPr>
                <w:b/>
                <w:sz w:val="22"/>
                <w:szCs w:val="22"/>
              </w:rPr>
              <w:t>Item</w:t>
            </w:r>
          </w:p>
        </w:tc>
        <w:tc>
          <w:tcPr>
            <w:tcW w:w="3626" w:type="dxa"/>
            <w:shd w:val="clear" w:color="auto" w:fill="D9D9D9"/>
            <w:vAlign w:val="center"/>
          </w:tcPr>
          <w:p w:rsidR="006254A1" w:rsidRPr="002A572E" w:rsidRDefault="006254A1" w:rsidP="006254A1">
            <w:pPr>
              <w:suppressAutoHyphens/>
              <w:jc w:val="center"/>
              <w:rPr>
                <w:b/>
                <w:sz w:val="22"/>
                <w:szCs w:val="22"/>
              </w:rPr>
            </w:pPr>
            <w:r w:rsidRPr="002A572E">
              <w:rPr>
                <w:b/>
                <w:sz w:val="22"/>
                <w:szCs w:val="22"/>
              </w:rPr>
              <w:t>Descrição</w:t>
            </w:r>
          </w:p>
        </w:tc>
        <w:tc>
          <w:tcPr>
            <w:tcW w:w="2161" w:type="dxa"/>
            <w:shd w:val="clear" w:color="auto" w:fill="D9D9D9"/>
            <w:vAlign w:val="center"/>
          </w:tcPr>
          <w:p w:rsidR="006254A1" w:rsidRPr="002A572E" w:rsidRDefault="006254A1" w:rsidP="006254A1">
            <w:pPr>
              <w:suppressAutoHyphens/>
              <w:jc w:val="center"/>
              <w:rPr>
                <w:b/>
                <w:sz w:val="22"/>
                <w:szCs w:val="22"/>
              </w:rPr>
            </w:pPr>
            <w:r w:rsidRPr="002A572E">
              <w:rPr>
                <w:b/>
                <w:sz w:val="22"/>
                <w:szCs w:val="22"/>
              </w:rPr>
              <w:t>Unidade</w:t>
            </w:r>
          </w:p>
        </w:tc>
        <w:tc>
          <w:tcPr>
            <w:tcW w:w="2161" w:type="dxa"/>
            <w:shd w:val="clear" w:color="auto" w:fill="D9D9D9"/>
            <w:vAlign w:val="center"/>
          </w:tcPr>
          <w:p w:rsidR="006254A1" w:rsidRPr="002A572E" w:rsidRDefault="006254A1" w:rsidP="006254A1">
            <w:pPr>
              <w:suppressAutoHyphens/>
              <w:jc w:val="center"/>
              <w:rPr>
                <w:b/>
                <w:sz w:val="22"/>
                <w:szCs w:val="22"/>
              </w:rPr>
            </w:pPr>
            <w:r w:rsidRPr="002A572E">
              <w:rPr>
                <w:b/>
                <w:sz w:val="22"/>
                <w:szCs w:val="22"/>
              </w:rPr>
              <w:t>Quantidade Anual</w:t>
            </w:r>
          </w:p>
        </w:tc>
      </w:tr>
      <w:tr w:rsidR="006254A1" w:rsidRPr="002A572E" w:rsidTr="006254A1">
        <w:trPr>
          <w:trHeight w:val="397"/>
          <w:jc w:val="center"/>
        </w:trPr>
        <w:tc>
          <w:tcPr>
            <w:tcW w:w="696" w:type="dxa"/>
            <w:vAlign w:val="center"/>
          </w:tcPr>
          <w:p w:rsidR="006254A1" w:rsidRPr="002A572E" w:rsidRDefault="006254A1" w:rsidP="006254A1">
            <w:pPr>
              <w:suppressAutoHyphens/>
              <w:jc w:val="center"/>
              <w:rPr>
                <w:sz w:val="22"/>
                <w:szCs w:val="22"/>
              </w:rPr>
            </w:pPr>
            <w:r w:rsidRPr="002A572E">
              <w:rPr>
                <w:sz w:val="22"/>
                <w:szCs w:val="22"/>
              </w:rPr>
              <w:t>01</w:t>
            </w:r>
          </w:p>
        </w:tc>
        <w:tc>
          <w:tcPr>
            <w:tcW w:w="3626" w:type="dxa"/>
            <w:vAlign w:val="center"/>
          </w:tcPr>
          <w:p w:rsidR="006254A1" w:rsidRPr="002A572E" w:rsidRDefault="006254A1" w:rsidP="006254A1">
            <w:pPr>
              <w:suppressAutoHyphens/>
              <w:jc w:val="center"/>
              <w:rPr>
                <w:sz w:val="22"/>
                <w:szCs w:val="22"/>
              </w:rPr>
            </w:pPr>
            <w:r w:rsidRPr="002A572E">
              <w:rPr>
                <w:sz w:val="22"/>
                <w:szCs w:val="22"/>
              </w:rPr>
              <w:t>Desjejum</w:t>
            </w:r>
          </w:p>
        </w:tc>
        <w:tc>
          <w:tcPr>
            <w:tcW w:w="2161" w:type="dxa"/>
            <w:vAlign w:val="center"/>
          </w:tcPr>
          <w:p w:rsidR="006254A1" w:rsidRPr="002A572E" w:rsidRDefault="006254A1" w:rsidP="006254A1">
            <w:pPr>
              <w:suppressAutoHyphens/>
              <w:jc w:val="center"/>
              <w:rPr>
                <w:sz w:val="22"/>
                <w:szCs w:val="22"/>
              </w:rPr>
            </w:pPr>
            <w:r w:rsidRPr="002A572E">
              <w:rPr>
                <w:sz w:val="22"/>
                <w:szCs w:val="22"/>
              </w:rPr>
              <w:t>Unidade</w:t>
            </w:r>
          </w:p>
        </w:tc>
        <w:tc>
          <w:tcPr>
            <w:tcW w:w="2161" w:type="dxa"/>
            <w:vAlign w:val="center"/>
          </w:tcPr>
          <w:p w:rsidR="006254A1" w:rsidRPr="002A572E" w:rsidRDefault="006254A1" w:rsidP="006254A1">
            <w:pPr>
              <w:jc w:val="center"/>
              <w:rPr>
                <w:sz w:val="22"/>
                <w:szCs w:val="22"/>
              </w:rPr>
            </w:pPr>
            <w:r w:rsidRPr="002A572E">
              <w:rPr>
                <w:sz w:val="22"/>
                <w:szCs w:val="22"/>
              </w:rPr>
              <w:t>27.460</w:t>
            </w:r>
          </w:p>
        </w:tc>
      </w:tr>
      <w:tr w:rsidR="006254A1" w:rsidRPr="002A572E" w:rsidTr="006254A1">
        <w:trPr>
          <w:trHeight w:val="397"/>
          <w:jc w:val="center"/>
        </w:trPr>
        <w:tc>
          <w:tcPr>
            <w:tcW w:w="696" w:type="dxa"/>
            <w:vAlign w:val="center"/>
          </w:tcPr>
          <w:p w:rsidR="006254A1" w:rsidRPr="002A572E" w:rsidRDefault="006254A1" w:rsidP="006254A1">
            <w:pPr>
              <w:suppressAutoHyphens/>
              <w:jc w:val="center"/>
              <w:rPr>
                <w:sz w:val="22"/>
                <w:szCs w:val="22"/>
              </w:rPr>
            </w:pPr>
            <w:r w:rsidRPr="002A572E">
              <w:rPr>
                <w:sz w:val="22"/>
                <w:szCs w:val="22"/>
              </w:rPr>
              <w:t>02</w:t>
            </w:r>
          </w:p>
        </w:tc>
        <w:tc>
          <w:tcPr>
            <w:tcW w:w="3626" w:type="dxa"/>
            <w:vAlign w:val="center"/>
          </w:tcPr>
          <w:p w:rsidR="006254A1" w:rsidRPr="002A572E" w:rsidRDefault="006254A1" w:rsidP="006254A1">
            <w:pPr>
              <w:suppressAutoHyphens/>
              <w:jc w:val="center"/>
              <w:rPr>
                <w:sz w:val="22"/>
                <w:szCs w:val="22"/>
              </w:rPr>
            </w:pPr>
            <w:r w:rsidRPr="002A572E">
              <w:rPr>
                <w:sz w:val="22"/>
                <w:szCs w:val="22"/>
              </w:rPr>
              <w:t>Almoço</w:t>
            </w:r>
          </w:p>
        </w:tc>
        <w:tc>
          <w:tcPr>
            <w:tcW w:w="2161" w:type="dxa"/>
            <w:vAlign w:val="center"/>
          </w:tcPr>
          <w:p w:rsidR="006254A1" w:rsidRPr="002A572E" w:rsidRDefault="006254A1" w:rsidP="006254A1">
            <w:pPr>
              <w:suppressAutoHyphens/>
              <w:jc w:val="center"/>
              <w:rPr>
                <w:sz w:val="22"/>
                <w:szCs w:val="22"/>
              </w:rPr>
            </w:pPr>
            <w:r w:rsidRPr="002A572E">
              <w:rPr>
                <w:sz w:val="22"/>
                <w:szCs w:val="22"/>
              </w:rPr>
              <w:t>Unidade</w:t>
            </w:r>
          </w:p>
        </w:tc>
        <w:tc>
          <w:tcPr>
            <w:tcW w:w="2161" w:type="dxa"/>
            <w:vAlign w:val="center"/>
          </w:tcPr>
          <w:p w:rsidR="006254A1" w:rsidRPr="002A572E" w:rsidRDefault="006254A1" w:rsidP="006254A1">
            <w:pPr>
              <w:jc w:val="center"/>
              <w:rPr>
                <w:sz w:val="22"/>
                <w:szCs w:val="22"/>
              </w:rPr>
            </w:pPr>
            <w:r w:rsidRPr="002A572E">
              <w:rPr>
                <w:sz w:val="22"/>
                <w:szCs w:val="22"/>
              </w:rPr>
              <w:t>27.131</w:t>
            </w:r>
          </w:p>
        </w:tc>
      </w:tr>
      <w:tr w:rsidR="006254A1" w:rsidRPr="002A572E" w:rsidTr="006254A1">
        <w:trPr>
          <w:trHeight w:val="397"/>
          <w:jc w:val="center"/>
        </w:trPr>
        <w:tc>
          <w:tcPr>
            <w:tcW w:w="696" w:type="dxa"/>
            <w:vAlign w:val="center"/>
          </w:tcPr>
          <w:p w:rsidR="006254A1" w:rsidRPr="002A572E" w:rsidRDefault="006254A1" w:rsidP="006254A1">
            <w:pPr>
              <w:suppressAutoHyphens/>
              <w:jc w:val="center"/>
              <w:rPr>
                <w:sz w:val="22"/>
                <w:szCs w:val="22"/>
              </w:rPr>
            </w:pPr>
            <w:r w:rsidRPr="002A572E">
              <w:rPr>
                <w:sz w:val="22"/>
                <w:szCs w:val="22"/>
              </w:rPr>
              <w:t>03</w:t>
            </w:r>
          </w:p>
        </w:tc>
        <w:tc>
          <w:tcPr>
            <w:tcW w:w="3626" w:type="dxa"/>
            <w:vAlign w:val="center"/>
          </w:tcPr>
          <w:p w:rsidR="006254A1" w:rsidRPr="002A572E" w:rsidRDefault="006254A1" w:rsidP="006254A1">
            <w:pPr>
              <w:suppressAutoHyphens/>
              <w:jc w:val="center"/>
              <w:rPr>
                <w:sz w:val="22"/>
                <w:szCs w:val="22"/>
              </w:rPr>
            </w:pPr>
            <w:r w:rsidRPr="002A572E">
              <w:rPr>
                <w:sz w:val="22"/>
                <w:szCs w:val="22"/>
              </w:rPr>
              <w:t>Jantar</w:t>
            </w:r>
          </w:p>
        </w:tc>
        <w:tc>
          <w:tcPr>
            <w:tcW w:w="2161" w:type="dxa"/>
            <w:vAlign w:val="center"/>
          </w:tcPr>
          <w:p w:rsidR="006254A1" w:rsidRPr="002A572E" w:rsidRDefault="006254A1" w:rsidP="006254A1">
            <w:pPr>
              <w:suppressAutoHyphens/>
              <w:jc w:val="center"/>
              <w:rPr>
                <w:sz w:val="22"/>
                <w:szCs w:val="22"/>
              </w:rPr>
            </w:pPr>
            <w:r w:rsidRPr="002A572E">
              <w:rPr>
                <w:sz w:val="22"/>
                <w:szCs w:val="22"/>
              </w:rPr>
              <w:t>Unidade</w:t>
            </w:r>
          </w:p>
        </w:tc>
        <w:tc>
          <w:tcPr>
            <w:tcW w:w="2161" w:type="dxa"/>
            <w:vAlign w:val="center"/>
          </w:tcPr>
          <w:p w:rsidR="006254A1" w:rsidRPr="002A572E" w:rsidRDefault="006254A1" w:rsidP="006254A1">
            <w:pPr>
              <w:jc w:val="center"/>
              <w:rPr>
                <w:sz w:val="22"/>
                <w:szCs w:val="22"/>
              </w:rPr>
            </w:pPr>
            <w:r w:rsidRPr="002A572E">
              <w:rPr>
                <w:sz w:val="22"/>
                <w:szCs w:val="22"/>
              </w:rPr>
              <w:t>27.485</w:t>
            </w:r>
          </w:p>
        </w:tc>
      </w:tr>
    </w:tbl>
    <w:p w:rsidR="006254A1" w:rsidRPr="002A572E" w:rsidRDefault="006254A1" w:rsidP="006254A1">
      <w:pPr>
        <w:tabs>
          <w:tab w:val="left" w:pos="284"/>
        </w:tabs>
        <w:suppressAutoHyphens/>
        <w:rPr>
          <w:b/>
          <w:sz w:val="22"/>
          <w:szCs w:val="22"/>
          <w:u w:val="single"/>
        </w:rPr>
      </w:pPr>
    </w:p>
    <w:p w:rsidR="006254A1" w:rsidRPr="002A572E" w:rsidRDefault="006254A1" w:rsidP="00CA3D36">
      <w:pPr>
        <w:pStyle w:val="PargrafodaLista"/>
        <w:numPr>
          <w:ilvl w:val="2"/>
          <w:numId w:val="40"/>
        </w:numPr>
        <w:tabs>
          <w:tab w:val="left" w:pos="567"/>
        </w:tabs>
        <w:suppressAutoHyphens/>
        <w:spacing w:line="240" w:lineRule="auto"/>
        <w:ind w:left="0" w:firstLine="0"/>
        <w:jc w:val="both"/>
        <w:rPr>
          <w:rFonts w:ascii="Times New Roman" w:hAnsi="Times New Roman"/>
          <w:b/>
          <w:u w:val="single"/>
        </w:rPr>
      </w:pPr>
      <w:r w:rsidRPr="002A572E">
        <w:rPr>
          <w:rFonts w:ascii="Times New Roman" w:hAnsi="Times New Roman"/>
          <w:bCs/>
        </w:rPr>
        <w:t xml:space="preserve">As quantidades estimadas foram calculadas através da identificação da média quantitativa de refeições consumidas no período de abril/2013 </w:t>
      </w:r>
      <w:proofErr w:type="gramStart"/>
      <w:r w:rsidRPr="002A572E">
        <w:rPr>
          <w:rFonts w:ascii="Times New Roman" w:hAnsi="Times New Roman"/>
          <w:bCs/>
        </w:rPr>
        <w:t>à</w:t>
      </w:r>
      <w:proofErr w:type="gramEnd"/>
      <w:r w:rsidRPr="002A572E">
        <w:rPr>
          <w:rFonts w:ascii="Times New Roman" w:hAnsi="Times New Roman"/>
          <w:bCs/>
        </w:rPr>
        <w:t xml:space="preserve"> março/2014  com arredondamento de casas decimais para maior ou menor, haja vista a tendência média apurada em todo o Município de Colorado do Oeste/RO,</w:t>
      </w:r>
      <w:r w:rsidRPr="002A572E">
        <w:rPr>
          <w:rFonts w:ascii="Times New Roman" w:hAnsi="Times New Roman"/>
        </w:rPr>
        <w:t xml:space="preserve"> conforme média anual às fls. 03 dos autos. </w:t>
      </w:r>
      <w:proofErr w:type="gramStart"/>
      <w:r w:rsidRPr="002A572E">
        <w:rPr>
          <w:rFonts w:ascii="Times New Roman" w:hAnsi="Times New Roman"/>
        </w:rPr>
        <w:t>e</w:t>
      </w:r>
      <w:proofErr w:type="gramEnd"/>
      <w:r w:rsidRPr="002A572E">
        <w:rPr>
          <w:rFonts w:ascii="Times New Roman" w:hAnsi="Times New Roman"/>
        </w:rPr>
        <w:t xml:space="preserve"> despacho Núcleo de Alimentação, fl. 67.</w:t>
      </w:r>
    </w:p>
    <w:p w:rsidR="0085443B" w:rsidRPr="002A572E" w:rsidRDefault="0085443B" w:rsidP="0085443B">
      <w:pPr>
        <w:pStyle w:val="PargrafodaLista"/>
        <w:tabs>
          <w:tab w:val="left" w:pos="567"/>
        </w:tabs>
        <w:suppressAutoHyphens/>
        <w:spacing w:line="240" w:lineRule="auto"/>
        <w:ind w:left="0"/>
        <w:jc w:val="both"/>
        <w:rPr>
          <w:rFonts w:ascii="Times New Roman" w:hAnsi="Times New Roman"/>
          <w:b/>
          <w:u w:val="single"/>
        </w:rPr>
      </w:pPr>
    </w:p>
    <w:p w:rsidR="006254A1" w:rsidRPr="002A572E" w:rsidRDefault="006254A1" w:rsidP="00CA3D36">
      <w:pPr>
        <w:pStyle w:val="PargrafodaLista"/>
        <w:numPr>
          <w:ilvl w:val="2"/>
          <w:numId w:val="40"/>
        </w:numPr>
        <w:tabs>
          <w:tab w:val="left" w:pos="567"/>
        </w:tabs>
        <w:suppressAutoHyphens/>
        <w:spacing w:after="0" w:line="240" w:lineRule="auto"/>
        <w:ind w:left="0" w:hanging="11"/>
        <w:jc w:val="both"/>
        <w:rPr>
          <w:rFonts w:ascii="Times New Roman" w:hAnsi="Times New Roman"/>
        </w:rPr>
      </w:pPr>
      <w:r w:rsidRPr="002A572E">
        <w:rPr>
          <w:rFonts w:ascii="Times New Roman" w:hAnsi="Times New Roman"/>
        </w:rPr>
        <w:t>O preenchimento das vagas é gradativo, e é realizado de acordo com as necessidades indicadas pela Justiça e pela demanda da unidade prisional, de modo que acarreta variação (para mais ou para menos) do número de internos e consequentemente no número de refeições a serem servidas.</w:t>
      </w:r>
    </w:p>
    <w:p w:rsidR="006254A1" w:rsidRPr="002A572E" w:rsidRDefault="006254A1" w:rsidP="0085443B">
      <w:pPr>
        <w:tabs>
          <w:tab w:val="left" w:pos="567"/>
        </w:tabs>
        <w:suppressAutoHyphens/>
        <w:contextualSpacing/>
        <w:rPr>
          <w:sz w:val="22"/>
          <w:szCs w:val="22"/>
        </w:rPr>
      </w:pPr>
    </w:p>
    <w:p w:rsidR="006254A1" w:rsidRPr="002A572E" w:rsidRDefault="0085443B" w:rsidP="0085443B">
      <w:pPr>
        <w:tabs>
          <w:tab w:val="left" w:pos="284"/>
        </w:tabs>
        <w:suppressAutoHyphens/>
        <w:jc w:val="both"/>
        <w:rPr>
          <w:b/>
          <w:sz w:val="22"/>
          <w:szCs w:val="22"/>
          <w:u w:val="single"/>
        </w:rPr>
      </w:pPr>
      <w:proofErr w:type="gramStart"/>
      <w:r w:rsidRPr="002A572E">
        <w:rPr>
          <w:b/>
          <w:sz w:val="22"/>
          <w:szCs w:val="22"/>
          <w:u w:val="single"/>
        </w:rPr>
        <w:t>2.3.</w:t>
      </w:r>
      <w:proofErr w:type="gramEnd"/>
      <w:r w:rsidR="006254A1" w:rsidRPr="002A572E">
        <w:rPr>
          <w:b/>
          <w:sz w:val="22"/>
          <w:szCs w:val="22"/>
          <w:u w:val="single"/>
        </w:rPr>
        <w:t>DESTINAÇÃO DO OBJETO</w:t>
      </w:r>
    </w:p>
    <w:p w:rsidR="0085443B" w:rsidRPr="002A572E" w:rsidRDefault="0085443B" w:rsidP="0085443B">
      <w:pPr>
        <w:tabs>
          <w:tab w:val="left" w:pos="284"/>
        </w:tabs>
        <w:suppressAutoHyphens/>
        <w:jc w:val="both"/>
        <w:rPr>
          <w:b/>
          <w:sz w:val="22"/>
          <w:szCs w:val="22"/>
          <w:u w:val="single"/>
        </w:rPr>
      </w:pPr>
    </w:p>
    <w:p w:rsidR="006254A1" w:rsidRPr="002A572E" w:rsidRDefault="006254A1" w:rsidP="00CA3D36">
      <w:pPr>
        <w:pStyle w:val="PargrafodaLista"/>
        <w:numPr>
          <w:ilvl w:val="2"/>
          <w:numId w:val="41"/>
        </w:numPr>
        <w:tabs>
          <w:tab w:val="left" w:pos="567"/>
        </w:tabs>
        <w:suppressAutoHyphens/>
        <w:spacing w:after="0" w:line="240" w:lineRule="auto"/>
        <w:ind w:left="0" w:hanging="11"/>
        <w:jc w:val="both"/>
        <w:rPr>
          <w:rFonts w:ascii="Times New Roman" w:hAnsi="Times New Roman"/>
          <w:b/>
          <w:u w:val="single"/>
        </w:rPr>
      </w:pPr>
      <w:r w:rsidRPr="002A572E">
        <w:rPr>
          <w:rFonts w:ascii="Times New Roman" w:hAnsi="Times New Roman"/>
        </w:rPr>
        <w:t>Alimentação para os reeducandos da unidade prisional do Município de Colorado do Oeste/RO.</w:t>
      </w:r>
    </w:p>
    <w:p w:rsidR="006254A1" w:rsidRPr="002A572E" w:rsidRDefault="006254A1" w:rsidP="0085443B">
      <w:pPr>
        <w:tabs>
          <w:tab w:val="left" w:pos="567"/>
        </w:tabs>
        <w:suppressAutoHyphens/>
        <w:rPr>
          <w:b/>
          <w:sz w:val="22"/>
          <w:szCs w:val="22"/>
          <w:u w:val="single"/>
        </w:rPr>
      </w:pPr>
    </w:p>
    <w:p w:rsidR="006254A1" w:rsidRPr="002A572E" w:rsidRDefault="0085443B" w:rsidP="0085443B">
      <w:pPr>
        <w:tabs>
          <w:tab w:val="left" w:pos="0"/>
        </w:tabs>
        <w:suppressAutoHyphens/>
        <w:jc w:val="both"/>
        <w:rPr>
          <w:b/>
          <w:bCs/>
          <w:sz w:val="22"/>
          <w:szCs w:val="22"/>
          <w:u w:val="single"/>
        </w:rPr>
      </w:pPr>
      <w:r w:rsidRPr="002A572E">
        <w:rPr>
          <w:b/>
          <w:bCs/>
          <w:sz w:val="22"/>
          <w:szCs w:val="22"/>
          <w:u w:val="single"/>
        </w:rPr>
        <w:t xml:space="preserve">2.4. </w:t>
      </w:r>
      <w:r w:rsidR="006254A1" w:rsidRPr="002A572E">
        <w:rPr>
          <w:b/>
          <w:bCs/>
          <w:sz w:val="22"/>
          <w:szCs w:val="22"/>
          <w:u w:val="single"/>
        </w:rPr>
        <w:t>LOCAL DE ENTREGA</w:t>
      </w:r>
    </w:p>
    <w:p w:rsidR="0085443B" w:rsidRPr="002A572E" w:rsidRDefault="0085443B" w:rsidP="0085443B">
      <w:pPr>
        <w:tabs>
          <w:tab w:val="left" w:pos="0"/>
        </w:tabs>
        <w:suppressAutoHyphens/>
        <w:jc w:val="both"/>
        <w:rPr>
          <w:b/>
          <w:sz w:val="22"/>
          <w:szCs w:val="22"/>
          <w:u w:val="single"/>
        </w:rPr>
      </w:pPr>
    </w:p>
    <w:p w:rsidR="006254A1" w:rsidRPr="002A572E" w:rsidRDefault="006254A1" w:rsidP="00CA3D36">
      <w:pPr>
        <w:pStyle w:val="PargrafodaLista"/>
        <w:numPr>
          <w:ilvl w:val="2"/>
          <w:numId w:val="42"/>
        </w:numPr>
        <w:tabs>
          <w:tab w:val="left" w:pos="0"/>
          <w:tab w:val="left" w:pos="567"/>
        </w:tabs>
        <w:suppressAutoHyphens/>
        <w:autoSpaceDN w:val="0"/>
        <w:adjustRightInd w:val="0"/>
        <w:spacing w:after="0" w:line="240" w:lineRule="auto"/>
        <w:ind w:left="0" w:firstLine="0"/>
        <w:jc w:val="both"/>
        <w:rPr>
          <w:rFonts w:ascii="Times New Roman" w:hAnsi="Times New Roman"/>
        </w:rPr>
      </w:pPr>
      <w:r w:rsidRPr="002A572E">
        <w:rPr>
          <w:rStyle w:val="Forte"/>
          <w:rFonts w:ascii="Times New Roman" w:hAnsi="Times New Roman"/>
          <w:b w:val="0"/>
        </w:rPr>
        <w:t>Cadeia Pública de Colorado do Oeste,</w:t>
      </w:r>
      <w:r w:rsidRPr="002A572E">
        <w:rPr>
          <w:rStyle w:val="Forte"/>
          <w:rFonts w:ascii="Times New Roman" w:hAnsi="Times New Roman"/>
        </w:rPr>
        <w:t xml:space="preserve"> </w:t>
      </w:r>
      <w:r w:rsidRPr="002A572E">
        <w:rPr>
          <w:rFonts w:ascii="Times New Roman" w:hAnsi="Times New Roman"/>
        </w:rPr>
        <w:t>Av. Guaporé, 3465  Bairro Santa Luzia - Fone: (69) 3341-4103.</w:t>
      </w:r>
    </w:p>
    <w:p w:rsidR="0085443B" w:rsidRPr="002A572E" w:rsidRDefault="0085443B" w:rsidP="0085443B">
      <w:pPr>
        <w:tabs>
          <w:tab w:val="left" w:pos="284"/>
        </w:tabs>
        <w:suppressAutoHyphens/>
        <w:autoSpaceDN w:val="0"/>
        <w:adjustRightInd w:val="0"/>
        <w:jc w:val="both"/>
        <w:rPr>
          <w:b/>
          <w:bCs/>
          <w:sz w:val="22"/>
          <w:szCs w:val="22"/>
        </w:rPr>
      </w:pPr>
    </w:p>
    <w:p w:rsidR="006254A1" w:rsidRPr="002A572E" w:rsidRDefault="0085443B" w:rsidP="0085443B">
      <w:pPr>
        <w:tabs>
          <w:tab w:val="left" w:pos="284"/>
        </w:tabs>
        <w:suppressAutoHyphens/>
        <w:autoSpaceDN w:val="0"/>
        <w:adjustRightInd w:val="0"/>
        <w:jc w:val="both"/>
        <w:rPr>
          <w:b/>
          <w:bCs/>
          <w:sz w:val="22"/>
          <w:szCs w:val="22"/>
          <w:u w:val="single"/>
        </w:rPr>
      </w:pPr>
      <w:r w:rsidRPr="002A572E">
        <w:rPr>
          <w:b/>
          <w:bCs/>
          <w:sz w:val="22"/>
          <w:szCs w:val="22"/>
          <w:u w:val="single"/>
        </w:rPr>
        <w:t xml:space="preserve">2.5. </w:t>
      </w:r>
      <w:r w:rsidR="006254A1" w:rsidRPr="002A572E">
        <w:rPr>
          <w:b/>
          <w:bCs/>
          <w:sz w:val="22"/>
          <w:szCs w:val="22"/>
          <w:u w:val="single"/>
        </w:rPr>
        <w:t>HORÁRIOS DE ENTREGA</w:t>
      </w:r>
    </w:p>
    <w:p w:rsidR="0085443B" w:rsidRPr="002A572E" w:rsidRDefault="0085443B" w:rsidP="0085443B">
      <w:pPr>
        <w:tabs>
          <w:tab w:val="left" w:pos="567"/>
        </w:tabs>
        <w:suppressAutoHyphens/>
        <w:autoSpaceDN w:val="0"/>
        <w:adjustRightInd w:val="0"/>
        <w:ind w:left="1418"/>
        <w:jc w:val="both"/>
        <w:rPr>
          <w:bCs/>
          <w:sz w:val="22"/>
          <w:szCs w:val="22"/>
        </w:rPr>
      </w:pPr>
    </w:p>
    <w:p w:rsidR="006254A1" w:rsidRPr="002A572E" w:rsidRDefault="006254A1" w:rsidP="00CA3D36">
      <w:pPr>
        <w:pStyle w:val="PargrafodaLista"/>
        <w:numPr>
          <w:ilvl w:val="2"/>
          <w:numId w:val="43"/>
        </w:numPr>
        <w:tabs>
          <w:tab w:val="left" w:pos="567"/>
        </w:tabs>
        <w:suppressAutoHyphens/>
        <w:autoSpaceDN w:val="0"/>
        <w:adjustRightInd w:val="0"/>
        <w:spacing w:after="0" w:line="240" w:lineRule="auto"/>
        <w:ind w:left="0" w:hanging="11"/>
        <w:jc w:val="both"/>
        <w:rPr>
          <w:rFonts w:ascii="Times New Roman" w:hAnsi="Times New Roman"/>
          <w:b/>
          <w:bCs/>
        </w:rPr>
      </w:pPr>
      <w:r w:rsidRPr="002A572E">
        <w:rPr>
          <w:rFonts w:ascii="Times New Roman" w:hAnsi="Times New Roman"/>
          <w:bCs/>
        </w:rPr>
        <w:t xml:space="preserve">Deverão ser fornecidas três refeições diárias por interno na </w:t>
      </w:r>
      <w:r w:rsidRPr="002A572E">
        <w:rPr>
          <w:rFonts w:ascii="Times New Roman" w:hAnsi="Times New Roman"/>
        </w:rPr>
        <w:t>unidade prisional.</w:t>
      </w:r>
      <w:r w:rsidRPr="002A572E">
        <w:rPr>
          <w:rFonts w:ascii="Times New Roman" w:hAnsi="Times New Roman"/>
          <w:bCs/>
        </w:rPr>
        <w:t xml:space="preserve"> As refeições serão fornecidas de segunda-feira a domingo, nos seguintes horários:</w:t>
      </w:r>
    </w:p>
    <w:p w:rsidR="006254A1" w:rsidRPr="002A572E" w:rsidRDefault="006254A1" w:rsidP="0085443B">
      <w:pPr>
        <w:tabs>
          <w:tab w:val="left" w:pos="567"/>
        </w:tabs>
        <w:suppressAutoHyphens/>
        <w:autoSpaceDN w:val="0"/>
        <w:adjustRightInd w:val="0"/>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6946"/>
      </w:tblGrid>
      <w:tr w:rsidR="006254A1" w:rsidRPr="002A572E" w:rsidTr="006254A1">
        <w:trPr>
          <w:trHeight w:val="340"/>
        </w:trPr>
        <w:tc>
          <w:tcPr>
            <w:tcW w:w="1843" w:type="dxa"/>
            <w:shd w:val="clear" w:color="auto" w:fill="F3F3F3"/>
            <w:vAlign w:val="center"/>
          </w:tcPr>
          <w:p w:rsidR="006254A1" w:rsidRPr="002A572E" w:rsidRDefault="006254A1" w:rsidP="0085443B">
            <w:pPr>
              <w:tabs>
                <w:tab w:val="left" w:pos="1276"/>
              </w:tabs>
              <w:suppressAutoHyphens/>
              <w:autoSpaceDN w:val="0"/>
              <w:adjustRightInd w:val="0"/>
              <w:jc w:val="center"/>
              <w:rPr>
                <w:b/>
                <w:bCs/>
                <w:sz w:val="22"/>
                <w:szCs w:val="22"/>
              </w:rPr>
            </w:pPr>
            <w:r w:rsidRPr="002A572E">
              <w:rPr>
                <w:b/>
                <w:bCs/>
                <w:sz w:val="22"/>
                <w:szCs w:val="22"/>
              </w:rPr>
              <w:t>REFEIÇÃO</w:t>
            </w:r>
          </w:p>
        </w:tc>
        <w:tc>
          <w:tcPr>
            <w:tcW w:w="6946" w:type="dxa"/>
            <w:shd w:val="clear" w:color="auto" w:fill="F3F3F3"/>
            <w:vAlign w:val="center"/>
          </w:tcPr>
          <w:p w:rsidR="006254A1" w:rsidRPr="002A572E" w:rsidRDefault="006254A1" w:rsidP="0085443B">
            <w:pPr>
              <w:tabs>
                <w:tab w:val="left" w:pos="1276"/>
              </w:tabs>
              <w:suppressAutoHyphens/>
              <w:autoSpaceDN w:val="0"/>
              <w:adjustRightInd w:val="0"/>
              <w:ind w:firstLine="709"/>
              <w:jc w:val="center"/>
              <w:rPr>
                <w:b/>
                <w:bCs/>
                <w:sz w:val="22"/>
                <w:szCs w:val="22"/>
              </w:rPr>
            </w:pPr>
            <w:r w:rsidRPr="002A572E">
              <w:rPr>
                <w:b/>
                <w:bCs/>
                <w:sz w:val="22"/>
                <w:szCs w:val="22"/>
              </w:rPr>
              <w:t>HORÁRIO DE ENTREGA</w:t>
            </w:r>
          </w:p>
        </w:tc>
      </w:tr>
      <w:tr w:rsidR="006254A1" w:rsidRPr="002A572E" w:rsidTr="006254A1">
        <w:trPr>
          <w:trHeight w:val="340"/>
        </w:trPr>
        <w:tc>
          <w:tcPr>
            <w:tcW w:w="1843" w:type="dxa"/>
            <w:vAlign w:val="center"/>
          </w:tcPr>
          <w:p w:rsidR="006254A1" w:rsidRPr="002A572E" w:rsidRDefault="006254A1" w:rsidP="0085443B">
            <w:pPr>
              <w:tabs>
                <w:tab w:val="left" w:pos="1276"/>
              </w:tabs>
              <w:suppressAutoHyphens/>
              <w:autoSpaceDN w:val="0"/>
              <w:adjustRightInd w:val="0"/>
              <w:jc w:val="center"/>
              <w:rPr>
                <w:b/>
                <w:bCs/>
                <w:sz w:val="22"/>
                <w:szCs w:val="22"/>
              </w:rPr>
            </w:pPr>
            <w:r w:rsidRPr="002A572E">
              <w:rPr>
                <w:b/>
                <w:bCs/>
                <w:sz w:val="22"/>
                <w:szCs w:val="22"/>
              </w:rPr>
              <w:t>DESJEJUM</w:t>
            </w:r>
          </w:p>
        </w:tc>
        <w:tc>
          <w:tcPr>
            <w:tcW w:w="6946" w:type="dxa"/>
            <w:vAlign w:val="center"/>
          </w:tcPr>
          <w:p w:rsidR="006254A1" w:rsidRPr="002A572E" w:rsidRDefault="006254A1" w:rsidP="0085443B">
            <w:pPr>
              <w:tabs>
                <w:tab w:val="left" w:pos="1276"/>
              </w:tabs>
              <w:suppressAutoHyphens/>
              <w:autoSpaceDN w:val="0"/>
              <w:adjustRightInd w:val="0"/>
              <w:rPr>
                <w:sz w:val="22"/>
                <w:szCs w:val="22"/>
              </w:rPr>
            </w:pPr>
            <w:r w:rsidRPr="002A572E">
              <w:rPr>
                <w:sz w:val="22"/>
                <w:szCs w:val="22"/>
              </w:rPr>
              <w:t xml:space="preserve">Entre </w:t>
            </w:r>
            <w:proofErr w:type="gramStart"/>
            <w:r w:rsidRPr="002A572E">
              <w:rPr>
                <w:sz w:val="22"/>
                <w:szCs w:val="22"/>
              </w:rPr>
              <w:t>06:15</w:t>
            </w:r>
            <w:proofErr w:type="gramEnd"/>
            <w:r w:rsidRPr="002A572E">
              <w:rPr>
                <w:sz w:val="22"/>
                <w:szCs w:val="22"/>
              </w:rPr>
              <w:t xml:space="preserve"> (seis horas e quinze minutos) e 06:30 (seis horas e trinta minutos);</w:t>
            </w:r>
          </w:p>
        </w:tc>
      </w:tr>
      <w:tr w:rsidR="006254A1" w:rsidRPr="002A572E" w:rsidTr="006254A1">
        <w:trPr>
          <w:trHeight w:val="340"/>
        </w:trPr>
        <w:tc>
          <w:tcPr>
            <w:tcW w:w="1843" w:type="dxa"/>
            <w:vAlign w:val="center"/>
          </w:tcPr>
          <w:p w:rsidR="006254A1" w:rsidRPr="002A572E" w:rsidRDefault="006254A1" w:rsidP="0085443B">
            <w:pPr>
              <w:tabs>
                <w:tab w:val="left" w:pos="1276"/>
              </w:tabs>
              <w:suppressAutoHyphens/>
              <w:autoSpaceDN w:val="0"/>
              <w:adjustRightInd w:val="0"/>
              <w:jc w:val="center"/>
              <w:rPr>
                <w:b/>
                <w:bCs/>
                <w:sz w:val="22"/>
                <w:szCs w:val="22"/>
              </w:rPr>
            </w:pPr>
            <w:r w:rsidRPr="002A572E">
              <w:rPr>
                <w:b/>
                <w:bCs/>
                <w:sz w:val="22"/>
                <w:szCs w:val="22"/>
              </w:rPr>
              <w:t>ALMOÇO</w:t>
            </w:r>
          </w:p>
        </w:tc>
        <w:tc>
          <w:tcPr>
            <w:tcW w:w="6946" w:type="dxa"/>
            <w:vAlign w:val="center"/>
          </w:tcPr>
          <w:p w:rsidR="006254A1" w:rsidRPr="002A572E" w:rsidRDefault="006254A1" w:rsidP="0085443B">
            <w:pPr>
              <w:tabs>
                <w:tab w:val="left" w:pos="1276"/>
              </w:tabs>
              <w:suppressAutoHyphens/>
              <w:autoSpaceDN w:val="0"/>
              <w:adjustRightInd w:val="0"/>
              <w:rPr>
                <w:sz w:val="22"/>
                <w:szCs w:val="22"/>
              </w:rPr>
            </w:pPr>
            <w:r w:rsidRPr="002A572E">
              <w:rPr>
                <w:sz w:val="22"/>
                <w:szCs w:val="22"/>
              </w:rPr>
              <w:t xml:space="preserve">Entre </w:t>
            </w:r>
            <w:proofErr w:type="gramStart"/>
            <w:r w:rsidRPr="002A572E">
              <w:rPr>
                <w:sz w:val="22"/>
                <w:szCs w:val="22"/>
              </w:rPr>
              <w:t>11:15</w:t>
            </w:r>
            <w:proofErr w:type="gramEnd"/>
            <w:r w:rsidRPr="002A572E">
              <w:rPr>
                <w:sz w:val="22"/>
                <w:szCs w:val="22"/>
              </w:rPr>
              <w:t xml:space="preserve"> (onze horas e quinze minutos) e 11:30 (onze horas e trinta minutos);</w:t>
            </w:r>
          </w:p>
        </w:tc>
      </w:tr>
      <w:tr w:rsidR="006254A1" w:rsidRPr="002A572E" w:rsidTr="006254A1">
        <w:trPr>
          <w:trHeight w:val="340"/>
        </w:trPr>
        <w:tc>
          <w:tcPr>
            <w:tcW w:w="1843" w:type="dxa"/>
            <w:vAlign w:val="center"/>
          </w:tcPr>
          <w:p w:rsidR="006254A1" w:rsidRPr="002A572E" w:rsidRDefault="006254A1" w:rsidP="0085443B">
            <w:pPr>
              <w:tabs>
                <w:tab w:val="left" w:pos="1276"/>
              </w:tabs>
              <w:suppressAutoHyphens/>
              <w:autoSpaceDN w:val="0"/>
              <w:adjustRightInd w:val="0"/>
              <w:jc w:val="center"/>
              <w:rPr>
                <w:b/>
                <w:bCs/>
                <w:sz w:val="22"/>
                <w:szCs w:val="22"/>
              </w:rPr>
            </w:pPr>
            <w:r w:rsidRPr="002A572E">
              <w:rPr>
                <w:b/>
                <w:bCs/>
                <w:sz w:val="22"/>
                <w:szCs w:val="22"/>
              </w:rPr>
              <w:lastRenderedPageBreak/>
              <w:t>JANTAR</w:t>
            </w:r>
          </w:p>
        </w:tc>
        <w:tc>
          <w:tcPr>
            <w:tcW w:w="6946" w:type="dxa"/>
            <w:vAlign w:val="center"/>
          </w:tcPr>
          <w:p w:rsidR="006254A1" w:rsidRPr="002A572E" w:rsidRDefault="006254A1" w:rsidP="0085443B">
            <w:pPr>
              <w:tabs>
                <w:tab w:val="left" w:pos="1276"/>
              </w:tabs>
              <w:suppressAutoHyphens/>
              <w:autoSpaceDN w:val="0"/>
              <w:adjustRightInd w:val="0"/>
              <w:rPr>
                <w:sz w:val="22"/>
                <w:szCs w:val="22"/>
              </w:rPr>
            </w:pPr>
            <w:r w:rsidRPr="002A572E">
              <w:rPr>
                <w:sz w:val="22"/>
                <w:szCs w:val="22"/>
              </w:rPr>
              <w:t xml:space="preserve">Entre </w:t>
            </w:r>
            <w:proofErr w:type="gramStart"/>
            <w:r w:rsidRPr="002A572E">
              <w:rPr>
                <w:sz w:val="22"/>
                <w:szCs w:val="22"/>
              </w:rPr>
              <w:t>17:15</w:t>
            </w:r>
            <w:proofErr w:type="gramEnd"/>
            <w:r w:rsidRPr="002A572E">
              <w:rPr>
                <w:sz w:val="22"/>
                <w:szCs w:val="22"/>
              </w:rPr>
              <w:t xml:space="preserve"> (dezessete horas e quinze minutos) e 17:30 (dezessete horas e trinta minutos);</w:t>
            </w:r>
          </w:p>
        </w:tc>
      </w:tr>
    </w:tbl>
    <w:p w:rsidR="006254A1" w:rsidRPr="002A572E" w:rsidRDefault="006254A1" w:rsidP="0085443B">
      <w:pPr>
        <w:tabs>
          <w:tab w:val="left" w:pos="567"/>
        </w:tabs>
        <w:suppressAutoHyphens/>
        <w:rPr>
          <w:b/>
          <w:sz w:val="22"/>
          <w:szCs w:val="22"/>
          <w:u w:val="single"/>
        </w:rPr>
      </w:pPr>
    </w:p>
    <w:p w:rsidR="006254A1" w:rsidRPr="002A572E" w:rsidRDefault="006254A1" w:rsidP="00CA3D36">
      <w:pPr>
        <w:pStyle w:val="PargrafodaLista"/>
        <w:numPr>
          <w:ilvl w:val="2"/>
          <w:numId w:val="43"/>
        </w:numPr>
        <w:tabs>
          <w:tab w:val="left" w:pos="567"/>
        </w:tabs>
        <w:suppressAutoHyphens/>
        <w:spacing w:after="0" w:line="240" w:lineRule="auto"/>
        <w:ind w:left="0" w:firstLine="0"/>
        <w:jc w:val="both"/>
        <w:rPr>
          <w:rFonts w:ascii="Times New Roman" w:hAnsi="Times New Roman"/>
          <w:b/>
          <w:u w:val="single"/>
        </w:rPr>
      </w:pPr>
      <w:r w:rsidRPr="002A572E">
        <w:rPr>
          <w:rFonts w:ascii="Times New Roman" w:hAnsi="Times New Roman"/>
          <w:bCs/>
        </w:rPr>
        <w:t>A rigidez do horário de entrega das refeições se deve à necessidade de evitar que lapsos temporais acarretem prejuízos às c</w:t>
      </w:r>
      <w:r w:rsidRPr="002A572E">
        <w:rPr>
          <w:rFonts w:ascii="Times New Roman" w:hAnsi="Times New Roman"/>
        </w:rPr>
        <w:t>aracterísticas microscópicas, microbiológicas e organolépticas (cor, odor, sabor, aparência e consistência) dos alimentos.</w:t>
      </w:r>
    </w:p>
    <w:p w:rsidR="006254A1" w:rsidRPr="002A572E" w:rsidRDefault="006254A1" w:rsidP="0085443B">
      <w:pPr>
        <w:tabs>
          <w:tab w:val="left" w:pos="567"/>
        </w:tabs>
        <w:suppressAutoHyphens/>
        <w:rPr>
          <w:b/>
          <w:sz w:val="22"/>
          <w:szCs w:val="22"/>
          <w:u w:val="single"/>
        </w:rPr>
      </w:pPr>
    </w:p>
    <w:p w:rsidR="00493C1E" w:rsidRPr="002A572E" w:rsidRDefault="0058721B" w:rsidP="006254A1">
      <w:pPr>
        <w:jc w:val="both"/>
        <w:rPr>
          <w:sz w:val="22"/>
          <w:szCs w:val="22"/>
        </w:rPr>
      </w:pPr>
      <w:r w:rsidRPr="002A572E">
        <w:rPr>
          <w:b/>
          <w:bCs/>
          <w:sz w:val="22"/>
          <w:szCs w:val="22"/>
        </w:rPr>
        <w:t>2.</w:t>
      </w:r>
      <w:r w:rsidR="00C920ED" w:rsidRPr="002A572E">
        <w:rPr>
          <w:b/>
          <w:bCs/>
          <w:sz w:val="22"/>
          <w:szCs w:val="22"/>
        </w:rPr>
        <w:t>5</w:t>
      </w:r>
      <w:proofErr w:type="gramStart"/>
      <w:r w:rsidR="00493C1E" w:rsidRPr="002A572E">
        <w:rPr>
          <w:b/>
          <w:bCs/>
          <w:sz w:val="22"/>
          <w:szCs w:val="22"/>
        </w:rPr>
        <w:t xml:space="preserve"> </w:t>
      </w:r>
      <w:r w:rsidR="00BA0055" w:rsidRPr="002A572E">
        <w:rPr>
          <w:b/>
          <w:bCs/>
          <w:sz w:val="22"/>
          <w:szCs w:val="22"/>
        </w:rPr>
        <w:t xml:space="preserve"> </w:t>
      </w:r>
      <w:proofErr w:type="gramEnd"/>
      <w:r w:rsidR="00493C1E" w:rsidRPr="002A572E">
        <w:rPr>
          <w:b/>
          <w:bCs/>
          <w:sz w:val="22"/>
          <w:szCs w:val="22"/>
        </w:rPr>
        <w:t xml:space="preserve">DO PRAZO </w:t>
      </w:r>
      <w:r w:rsidR="00BA0055" w:rsidRPr="002A572E">
        <w:rPr>
          <w:b/>
          <w:bCs/>
          <w:sz w:val="22"/>
          <w:szCs w:val="22"/>
        </w:rPr>
        <w:t xml:space="preserve">PARA INÍCIO </w:t>
      </w:r>
      <w:r w:rsidR="00B54A9C" w:rsidRPr="002A572E">
        <w:rPr>
          <w:b/>
          <w:bCs/>
          <w:sz w:val="22"/>
          <w:szCs w:val="22"/>
        </w:rPr>
        <w:t>DO FORNECIMENTO</w:t>
      </w:r>
      <w:r w:rsidR="00B54A9C" w:rsidRPr="002A572E">
        <w:rPr>
          <w:sz w:val="22"/>
          <w:szCs w:val="22"/>
        </w:rPr>
        <w:t>:</w:t>
      </w:r>
    </w:p>
    <w:p w:rsidR="002D68F5" w:rsidRPr="002A572E" w:rsidRDefault="002D68F5" w:rsidP="006254A1">
      <w:pPr>
        <w:jc w:val="both"/>
        <w:rPr>
          <w:sz w:val="22"/>
          <w:szCs w:val="22"/>
        </w:rPr>
      </w:pPr>
    </w:p>
    <w:p w:rsidR="00BA0055" w:rsidRPr="002A572E" w:rsidRDefault="00F7688F" w:rsidP="006254A1">
      <w:pPr>
        <w:rPr>
          <w:sz w:val="22"/>
          <w:szCs w:val="22"/>
        </w:rPr>
      </w:pPr>
      <w:r w:rsidRPr="002A572E">
        <w:rPr>
          <w:b/>
          <w:sz w:val="22"/>
          <w:szCs w:val="22"/>
        </w:rPr>
        <w:t>2.5.1</w:t>
      </w:r>
      <w:r w:rsidRPr="002A572E">
        <w:rPr>
          <w:sz w:val="22"/>
          <w:szCs w:val="22"/>
        </w:rPr>
        <w:t xml:space="preserve"> O prazo para início do fornecimento será de </w:t>
      </w:r>
      <w:r w:rsidR="009F6F03" w:rsidRPr="002A572E">
        <w:rPr>
          <w:sz w:val="22"/>
          <w:szCs w:val="22"/>
        </w:rPr>
        <w:t>10 (dez)</w:t>
      </w:r>
      <w:r w:rsidR="00BA0055" w:rsidRPr="002A572E">
        <w:rPr>
          <w:sz w:val="22"/>
          <w:szCs w:val="22"/>
        </w:rPr>
        <w:t xml:space="preserve"> dias a contar d</w:t>
      </w:r>
      <w:r w:rsidRPr="002A572E">
        <w:rPr>
          <w:sz w:val="22"/>
          <w:szCs w:val="22"/>
        </w:rPr>
        <w:t>a assinatura do contrato</w:t>
      </w:r>
      <w:r w:rsidR="00BA0055" w:rsidRPr="002A572E">
        <w:rPr>
          <w:sz w:val="22"/>
          <w:szCs w:val="22"/>
        </w:rPr>
        <w:t>.</w:t>
      </w:r>
    </w:p>
    <w:p w:rsidR="002D68F5" w:rsidRPr="002A572E" w:rsidRDefault="002D68F5" w:rsidP="006254A1">
      <w:pPr>
        <w:jc w:val="both"/>
        <w:rPr>
          <w:sz w:val="22"/>
          <w:szCs w:val="22"/>
        </w:rPr>
      </w:pPr>
    </w:p>
    <w:p w:rsidR="006B3F98" w:rsidRPr="002A572E" w:rsidRDefault="0058721B" w:rsidP="006254A1">
      <w:pPr>
        <w:pStyle w:val="Cabealho"/>
        <w:jc w:val="both"/>
        <w:rPr>
          <w:b/>
          <w:sz w:val="22"/>
          <w:szCs w:val="22"/>
          <w:u w:val="single"/>
        </w:rPr>
      </w:pPr>
      <w:proofErr w:type="gramStart"/>
      <w:r w:rsidRPr="002A572E">
        <w:rPr>
          <w:b/>
          <w:sz w:val="22"/>
          <w:szCs w:val="22"/>
          <w:u w:val="single"/>
        </w:rPr>
        <w:t>2.</w:t>
      </w:r>
      <w:r w:rsidR="00BA0055" w:rsidRPr="002A572E">
        <w:rPr>
          <w:b/>
          <w:sz w:val="22"/>
          <w:szCs w:val="22"/>
          <w:u w:val="single"/>
        </w:rPr>
        <w:t>6</w:t>
      </w:r>
      <w:r w:rsidR="006B3F98" w:rsidRPr="002A572E">
        <w:rPr>
          <w:b/>
          <w:sz w:val="22"/>
          <w:szCs w:val="22"/>
          <w:u w:val="single"/>
        </w:rPr>
        <w:t xml:space="preserve"> VIGÊNCIA</w:t>
      </w:r>
      <w:proofErr w:type="gramEnd"/>
      <w:r w:rsidR="006B3F98" w:rsidRPr="002A572E">
        <w:rPr>
          <w:b/>
          <w:sz w:val="22"/>
          <w:szCs w:val="22"/>
          <w:u w:val="single"/>
        </w:rPr>
        <w:t xml:space="preserve"> CONTRATUAL: </w:t>
      </w:r>
    </w:p>
    <w:p w:rsidR="006B3F98" w:rsidRPr="002A572E" w:rsidRDefault="006B3F98" w:rsidP="006254A1">
      <w:pPr>
        <w:ind w:right="282"/>
        <w:jc w:val="both"/>
        <w:rPr>
          <w:sz w:val="22"/>
          <w:szCs w:val="22"/>
        </w:rPr>
      </w:pPr>
    </w:p>
    <w:p w:rsidR="0058721B" w:rsidRPr="002A572E" w:rsidRDefault="0058721B" w:rsidP="00212E92">
      <w:pPr>
        <w:jc w:val="both"/>
        <w:rPr>
          <w:sz w:val="22"/>
          <w:szCs w:val="22"/>
        </w:rPr>
      </w:pPr>
      <w:r w:rsidRPr="002A572E">
        <w:rPr>
          <w:sz w:val="22"/>
          <w:szCs w:val="22"/>
        </w:rPr>
        <w:t>2.</w:t>
      </w:r>
      <w:r w:rsidR="00BA0055" w:rsidRPr="002A572E">
        <w:rPr>
          <w:sz w:val="22"/>
          <w:szCs w:val="22"/>
        </w:rPr>
        <w:t>6</w:t>
      </w:r>
      <w:r w:rsidR="00A33BC3" w:rsidRPr="002A572E">
        <w:rPr>
          <w:sz w:val="22"/>
          <w:szCs w:val="22"/>
        </w:rPr>
        <w:t>.</w:t>
      </w:r>
      <w:r w:rsidR="00BA0055" w:rsidRPr="002A572E">
        <w:rPr>
          <w:sz w:val="22"/>
          <w:szCs w:val="22"/>
        </w:rPr>
        <w:t>1</w:t>
      </w:r>
      <w:r w:rsidRPr="002A572E">
        <w:rPr>
          <w:sz w:val="22"/>
          <w:szCs w:val="22"/>
        </w:rPr>
        <w:t xml:space="preserve"> O prazo de vigência do contrato para </w:t>
      </w:r>
      <w:r w:rsidR="00F7688F" w:rsidRPr="002A572E">
        <w:rPr>
          <w:sz w:val="22"/>
          <w:szCs w:val="22"/>
        </w:rPr>
        <w:t xml:space="preserve">fornecimento das refeições prontas </w:t>
      </w:r>
      <w:r w:rsidRPr="002A572E">
        <w:rPr>
          <w:sz w:val="22"/>
          <w:szCs w:val="22"/>
        </w:rPr>
        <w:t>será de 12 (doze) meses, prorrogáveis conforme as disposições contidas no art. 57 da Lei Federal 8.666/93.</w:t>
      </w:r>
    </w:p>
    <w:p w:rsidR="006927E3" w:rsidRPr="002A572E" w:rsidRDefault="006927E3" w:rsidP="00212E92">
      <w:pPr>
        <w:jc w:val="both"/>
        <w:rPr>
          <w:b/>
          <w:noProof/>
          <w:sz w:val="22"/>
          <w:szCs w:val="22"/>
        </w:rPr>
      </w:pPr>
    </w:p>
    <w:p w:rsidR="00493C1E" w:rsidRPr="002A572E" w:rsidRDefault="00493C1E" w:rsidP="00CA3D36">
      <w:pPr>
        <w:pStyle w:val="PargrafodaLista"/>
        <w:numPr>
          <w:ilvl w:val="1"/>
          <w:numId w:val="44"/>
        </w:numPr>
        <w:tabs>
          <w:tab w:val="left" w:pos="426"/>
        </w:tabs>
        <w:spacing w:after="0" w:line="240" w:lineRule="auto"/>
        <w:ind w:left="0" w:firstLine="0"/>
        <w:jc w:val="both"/>
        <w:rPr>
          <w:rFonts w:ascii="Times New Roman" w:hAnsi="Times New Roman"/>
          <w:b/>
          <w:u w:val="single"/>
        </w:rPr>
      </w:pPr>
      <w:r w:rsidRPr="002A572E">
        <w:rPr>
          <w:rFonts w:ascii="Times New Roman" w:hAnsi="Times New Roman"/>
          <w:b/>
          <w:u w:val="single"/>
        </w:rPr>
        <w:t>DO RECEBIMENTO D</w:t>
      </w:r>
      <w:r w:rsidR="0057633D" w:rsidRPr="002A572E">
        <w:rPr>
          <w:rFonts w:ascii="Times New Roman" w:hAnsi="Times New Roman"/>
          <w:b/>
          <w:u w:val="single"/>
        </w:rPr>
        <w:t>A</w:t>
      </w:r>
      <w:r w:rsidR="0058721B" w:rsidRPr="002A572E">
        <w:rPr>
          <w:rFonts w:ascii="Times New Roman" w:hAnsi="Times New Roman"/>
          <w:b/>
          <w:u w:val="single"/>
        </w:rPr>
        <w:t xml:space="preserve">S </w:t>
      </w:r>
      <w:r w:rsidR="0057633D" w:rsidRPr="002A572E">
        <w:rPr>
          <w:rFonts w:ascii="Times New Roman" w:hAnsi="Times New Roman"/>
          <w:b/>
          <w:u w:val="single"/>
        </w:rPr>
        <w:t>REFEIÇÕES</w:t>
      </w:r>
      <w:r w:rsidRPr="002A572E">
        <w:rPr>
          <w:rFonts w:ascii="Times New Roman" w:hAnsi="Times New Roman"/>
          <w:b/>
          <w:u w:val="single"/>
        </w:rPr>
        <w:t>:</w:t>
      </w:r>
    </w:p>
    <w:p w:rsidR="00493C1E" w:rsidRPr="002A572E" w:rsidRDefault="00493C1E" w:rsidP="00275FA1">
      <w:pPr>
        <w:jc w:val="both"/>
        <w:rPr>
          <w:b/>
          <w:sz w:val="22"/>
          <w:szCs w:val="22"/>
        </w:rPr>
      </w:pPr>
    </w:p>
    <w:p w:rsidR="00212E92" w:rsidRPr="002A572E" w:rsidRDefault="00212E92" w:rsidP="00275FA1">
      <w:pPr>
        <w:tabs>
          <w:tab w:val="left" w:pos="142"/>
          <w:tab w:val="left" w:pos="284"/>
        </w:tabs>
        <w:suppressAutoHyphens/>
        <w:contextualSpacing/>
        <w:jc w:val="both"/>
        <w:rPr>
          <w:sz w:val="22"/>
          <w:szCs w:val="22"/>
        </w:rPr>
      </w:pPr>
      <w:r w:rsidRPr="002A572E">
        <w:rPr>
          <w:rFonts w:eastAsia="Calibri"/>
          <w:b/>
          <w:sz w:val="22"/>
          <w:szCs w:val="22"/>
        </w:rPr>
        <w:t>2.7.1</w:t>
      </w:r>
      <w:r w:rsidR="00275FA1" w:rsidRPr="002A572E">
        <w:rPr>
          <w:rFonts w:eastAsia="Calibri"/>
          <w:sz w:val="22"/>
          <w:szCs w:val="22"/>
        </w:rPr>
        <w:t xml:space="preserve"> </w:t>
      </w:r>
      <w:r w:rsidRPr="002A572E">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275FA1" w:rsidRPr="002A572E" w:rsidRDefault="00275FA1" w:rsidP="00275FA1">
      <w:pPr>
        <w:tabs>
          <w:tab w:val="left" w:pos="142"/>
          <w:tab w:val="left" w:pos="284"/>
        </w:tabs>
        <w:suppressAutoHyphens/>
        <w:contextualSpacing/>
        <w:jc w:val="both"/>
        <w:rPr>
          <w:rFonts w:eastAsia="Calibri"/>
          <w:sz w:val="22"/>
          <w:szCs w:val="22"/>
        </w:rPr>
      </w:pPr>
    </w:p>
    <w:p w:rsidR="00212E92" w:rsidRPr="002A572E" w:rsidRDefault="00212E92" w:rsidP="00CA3D36">
      <w:pPr>
        <w:pStyle w:val="PargrafodaLista"/>
        <w:numPr>
          <w:ilvl w:val="2"/>
          <w:numId w:val="45"/>
        </w:numPr>
        <w:tabs>
          <w:tab w:val="left" w:pos="142"/>
          <w:tab w:val="left" w:pos="284"/>
        </w:tabs>
        <w:suppressAutoHyphens/>
        <w:spacing w:after="0" w:line="240" w:lineRule="auto"/>
        <w:ind w:left="0" w:firstLine="0"/>
        <w:jc w:val="both"/>
        <w:rPr>
          <w:rFonts w:ascii="Times New Roman" w:hAnsi="Times New Roman"/>
        </w:rPr>
      </w:pPr>
      <w:r w:rsidRPr="002A572E">
        <w:rPr>
          <w:rFonts w:ascii="Times New Roman" w:hAnsi="Times New Roman"/>
        </w:rPr>
        <w:t>Checagem do horário de recebimento, admitindo-se uma variação de 15 minutos para mais ou para menos.</w:t>
      </w:r>
    </w:p>
    <w:p w:rsidR="00275FA1" w:rsidRPr="002A572E" w:rsidRDefault="00275FA1" w:rsidP="00275FA1">
      <w:pPr>
        <w:pStyle w:val="PargrafodaLista"/>
        <w:tabs>
          <w:tab w:val="left" w:pos="142"/>
          <w:tab w:val="left" w:pos="284"/>
        </w:tabs>
        <w:suppressAutoHyphens/>
        <w:spacing w:after="0" w:line="240" w:lineRule="auto"/>
        <w:ind w:left="0"/>
        <w:jc w:val="both"/>
        <w:rPr>
          <w:rFonts w:ascii="Times New Roman" w:hAnsi="Times New Roman"/>
        </w:rPr>
      </w:pPr>
    </w:p>
    <w:p w:rsidR="00212E92" w:rsidRPr="002A572E" w:rsidRDefault="00212E92" w:rsidP="00CA3D36">
      <w:pPr>
        <w:pStyle w:val="PargrafodaLista"/>
        <w:numPr>
          <w:ilvl w:val="2"/>
          <w:numId w:val="45"/>
        </w:numPr>
        <w:tabs>
          <w:tab w:val="left" w:pos="142"/>
          <w:tab w:val="left" w:pos="284"/>
        </w:tabs>
        <w:suppressAutoHyphens/>
        <w:spacing w:after="0" w:line="240" w:lineRule="auto"/>
        <w:ind w:left="0" w:firstLine="0"/>
        <w:jc w:val="both"/>
        <w:rPr>
          <w:rFonts w:ascii="Times New Roman" w:hAnsi="Times New Roman"/>
        </w:rPr>
      </w:pPr>
      <w:r w:rsidRPr="002A572E">
        <w:rPr>
          <w:rFonts w:ascii="Times New Roman" w:hAnsi="Times New Roman"/>
        </w:rPr>
        <w:t xml:space="preserve">Pesagem e verificação de temperatura de uma marmita retirada aleatoriamente de um recipiente </w:t>
      </w:r>
      <w:r w:rsidRPr="002A572E">
        <w:rPr>
          <w:rFonts w:ascii="Times New Roman" w:hAnsi="Times New Roman"/>
          <w:i/>
        </w:rPr>
        <w:t>hotbox</w:t>
      </w:r>
      <w:r w:rsidRPr="002A572E">
        <w:rPr>
          <w:rFonts w:ascii="Times New Roman" w:hAnsi="Times New Roman"/>
        </w:rPr>
        <w:t>.</w:t>
      </w:r>
    </w:p>
    <w:p w:rsidR="00275FA1" w:rsidRPr="002A572E" w:rsidRDefault="00275FA1" w:rsidP="00275FA1">
      <w:pPr>
        <w:pStyle w:val="PargrafodaLista"/>
        <w:tabs>
          <w:tab w:val="left" w:pos="142"/>
          <w:tab w:val="left" w:pos="284"/>
        </w:tabs>
        <w:suppressAutoHyphens/>
        <w:spacing w:after="0" w:line="240" w:lineRule="auto"/>
        <w:ind w:left="0"/>
        <w:jc w:val="both"/>
        <w:rPr>
          <w:rFonts w:ascii="Times New Roman" w:hAnsi="Times New Roman"/>
        </w:rPr>
      </w:pPr>
    </w:p>
    <w:p w:rsidR="00212E92" w:rsidRPr="002A572E" w:rsidRDefault="00212E92" w:rsidP="00CA3D36">
      <w:pPr>
        <w:numPr>
          <w:ilvl w:val="2"/>
          <w:numId w:val="45"/>
        </w:numPr>
        <w:tabs>
          <w:tab w:val="left" w:pos="142"/>
          <w:tab w:val="left" w:pos="284"/>
        </w:tabs>
        <w:suppressAutoHyphens/>
        <w:ind w:left="0" w:firstLine="0"/>
        <w:contextualSpacing/>
        <w:jc w:val="both"/>
        <w:rPr>
          <w:sz w:val="22"/>
          <w:szCs w:val="22"/>
        </w:rPr>
      </w:pPr>
      <w:r w:rsidRPr="002A572E">
        <w:rPr>
          <w:rFonts w:eastAsia="Calibri"/>
          <w:sz w:val="22"/>
          <w:szCs w:val="22"/>
        </w:rPr>
        <w:t>Verificação da composição do cardápio de cada tipo de refeição.</w:t>
      </w:r>
    </w:p>
    <w:p w:rsidR="00275FA1" w:rsidRPr="002A572E" w:rsidRDefault="00275FA1" w:rsidP="00275FA1">
      <w:pPr>
        <w:tabs>
          <w:tab w:val="left" w:pos="142"/>
          <w:tab w:val="left" w:pos="284"/>
        </w:tabs>
        <w:suppressAutoHyphens/>
        <w:contextualSpacing/>
        <w:jc w:val="both"/>
        <w:rPr>
          <w:sz w:val="22"/>
          <w:szCs w:val="22"/>
        </w:rPr>
      </w:pPr>
    </w:p>
    <w:p w:rsidR="00212E92" w:rsidRPr="002A572E" w:rsidRDefault="00212E92" w:rsidP="00CA3D36">
      <w:pPr>
        <w:numPr>
          <w:ilvl w:val="2"/>
          <w:numId w:val="45"/>
        </w:numPr>
        <w:tabs>
          <w:tab w:val="left" w:pos="142"/>
          <w:tab w:val="left" w:pos="284"/>
        </w:tabs>
        <w:suppressAutoHyphens/>
        <w:spacing w:before="240" w:after="240"/>
        <w:ind w:left="0" w:firstLine="0"/>
        <w:contextualSpacing/>
        <w:jc w:val="both"/>
        <w:rPr>
          <w:sz w:val="22"/>
          <w:szCs w:val="22"/>
        </w:rPr>
      </w:pPr>
      <w:r w:rsidRPr="002A572E">
        <w:rPr>
          <w:rFonts w:eastAsia="Calibri"/>
          <w:sz w:val="22"/>
          <w:szCs w:val="22"/>
        </w:rPr>
        <w:t>Conferência das quantidades entregues para as refeições destinadas aos comensais.</w:t>
      </w:r>
    </w:p>
    <w:p w:rsidR="00212E92" w:rsidRPr="002A572E" w:rsidRDefault="00212E92" w:rsidP="00275FA1">
      <w:pPr>
        <w:jc w:val="both"/>
        <w:rPr>
          <w:b/>
          <w:sz w:val="22"/>
          <w:szCs w:val="22"/>
        </w:rPr>
      </w:pPr>
    </w:p>
    <w:p w:rsidR="00C361B9" w:rsidRPr="002A572E" w:rsidRDefault="00C361B9" w:rsidP="006254A1">
      <w:pPr>
        <w:tabs>
          <w:tab w:val="left" w:pos="709"/>
        </w:tabs>
        <w:ind w:right="17"/>
        <w:jc w:val="both"/>
        <w:rPr>
          <w:bCs/>
          <w:sz w:val="22"/>
          <w:szCs w:val="22"/>
        </w:rPr>
      </w:pPr>
      <w:r w:rsidRPr="002A572E">
        <w:rPr>
          <w:b/>
          <w:sz w:val="22"/>
          <w:szCs w:val="22"/>
        </w:rPr>
        <w:t>2.</w:t>
      </w:r>
      <w:r w:rsidR="00234E70" w:rsidRPr="002A572E">
        <w:rPr>
          <w:b/>
          <w:sz w:val="22"/>
          <w:szCs w:val="22"/>
        </w:rPr>
        <w:t>7</w:t>
      </w:r>
      <w:r w:rsidR="00A50F86" w:rsidRPr="002A572E">
        <w:rPr>
          <w:b/>
          <w:sz w:val="22"/>
          <w:szCs w:val="22"/>
        </w:rPr>
        <w:t>.</w:t>
      </w:r>
      <w:r w:rsidR="0057633D" w:rsidRPr="002A572E">
        <w:rPr>
          <w:b/>
          <w:sz w:val="22"/>
          <w:szCs w:val="22"/>
        </w:rPr>
        <w:t>6</w:t>
      </w:r>
      <w:r w:rsidRPr="002A572E">
        <w:rPr>
          <w:sz w:val="22"/>
          <w:szCs w:val="22"/>
        </w:rPr>
        <w:t xml:space="preserve"> </w:t>
      </w:r>
      <w:r w:rsidR="0057633D" w:rsidRPr="002A572E">
        <w:rPr>
          <w:bCs/>
          <w:sz w:val="22"/>
          <w:szCs w:val="22"/>
        </w:rPr>
        <w:t>A</w:t>
      </w:r>
      <w:r w:rsidRPr="002A572E">
        <w:rPr>
          <w:bCs/>
          <w:sz w:val="22"/>
          <w:szCs w:val="22"/>
        </w:rPr>
        <w:t xml:space="preserve">s </w:t>
      </w:r>
      <w:r w:rsidR="0057633D" w:rsidRPr="002A572E">
        <w:rPr>
          <w:bCs/>
          <w:sz w:val="22"/>
          <w:szCs w:val="22"/>
        </w:rPr>
        <w:t>refeições</w:t>
      </w:r>
      <w:r w:rsidRPr="002A572E">
        <w:rPr>
          <w:bCs/>
          <w:sz w:val="22"/>
          <w:szCs w:val="22"/>
        </w:rPr>
        <w:t xml:space="preserve"> deverão ser </w:t>
      </w:r>
      <w:r w:rsidR="0057633D" w:rsidRPr="002A572E">
        <w:rPr>
          <w:bCs/>
          <w:sz w:val="22"/>
          <w:szCs w:val="22"/>
        </w:rPr>
        <w:t>entregues</w:t>
      </w:r>
      <w:r w:rsidRPr="002A572E">
        <w:rPr>
          <w:bCs/>
          <w:sz w:val="22"/>
          <w:szCs w:val="22"/>
        </w:rPr>
        <w:t xml:space="preserve"> rigorosamente dentro das especificações estabelecidas neste Edital e seus Anexos, sendo que a inobservância desta condição implicará recusa formal, com a aplicação das penalidades contratuais.</w:t>
      </w:r>
    </w:p>
    <w:p w:rsidR="00C361B9" w:rsidRPr="002A572E" w:rsidRDefault="00C361B9" w:rsidP="006254A1">
      <w:pPr>
        <w:tabs>
          <w:tab w:val="left" w:pos="709"/>
        </w:tabs>
        <w:ind w:left="540" w:right="17"/>
        <w:jc w:val="both"/>
        <w:rPr>
          <w:bCs/>
          <w:sz w:val="22"/>
          <w:szCs w:val="22"/>
        </w:rPr>
      </w:pPr>
    </w:p>
    <w:p w:rsidR="003B5071" w:rsidRPr="002A572E"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2A572E">
        <w:rPr>
          <w:sz w:val="22"/>
          <w:szCs w:val="22"/>
        </w:rPr>
        <w:t>3 – DA IMPUGNAÇÃO AO EDITAL</w:t>
      </w:r>
      <w:r w:rsidR="0058721B" w:rsidRPr="002A572E">
        <w:rPr>
          <w:sz w:val="22"/>
          <w:szCs w:val="22"/>
        </w:rPr>
        <w:t>:</w:t>
      </w:r>
    </w:p>
    <w:p w:rsidR="003B5071" w:rsidRPr="002A572E" w:rsidRDefault="003B5071" w:rsidP="00BD6DC3">
      <w:pPr>
        <w:pStyle w:val="P30"/>
        <w:ind w:firstLine="1418"/>
        <w:rPr>
          <w:sz w:val="22"/>
          <w:szCs w:val="22"/>
        </w:rPr>
      </w:pPr>
    </w:p>
    <w:p w:rsidR="003B5071" w:rsidRPr="002A572E" w:rsidRDefault="003B5071" w:rsidP="00BD6DC3">
      <w:pPr>
        <w:pStyle w:val="P30"/>
        <w:rPr>
          <w:b w:val="0"/>
          <w:bCs/>
          <w:sz w:val="22"/>
          <w:szCs w:val="22"/>
        </w:rPr>
      </w:pPr>
      <w:r w:rsidRPr="002A572E">
        <w:rPr>
          <w:bCs/>
          <w:sz w:val="22"/>
          <w:szCs w:val="22"/>
        </w:rPr>
        <w:t>3.1</w:t>
      </w:r>
      <w:r w:rsidRPr="002A572E">
        <w:rPr>
          <w:b w:val="0"/>
          <w:bCs/>
          <w:sz w:val="22"/>
          <w:szCs w:val="22"/>
        </w:rPr>
        <w:t xml:space="preserve">. </w:t>
      </w:r>
      <w:r w:rsidRPr="002A572E">
        <w:rPr>
          <w:bCs/>
          <w:sz w:val="22"/>
          <w:szCs w:val="22"/>
        </w:rPr>
        <w:t>Até 02 (dois) dias úteis que anteceder a abertura da sessão pública</w:t>
      </w:r>
      <w:r w:rsidRPr="002A572E">
        <w:rPr>
          <w:b w:val="0"/>
          <w:bCs/>
          <w:sz w:val="22"/>
          <w:szCs w:val="22"/>
        </w:rPr>
        <w:t xml:space="preserve">, </w:t>
      </w:r>
      <w:r w:rsidRPr="002A572E">
        <w:rPr>
          <w:b w:val="0"/>
          <w:sz w:val="22"/>
          <w:szCs w:val="22"/>
        </w:rPr>
        <w:t xml:space="preserve">qualquer cidadão e licitante poderá </w:t>
      </w:r>
      <w:r w:rsidRPr="002A572E">
        <w:rPr>
          <w:sz w:val="22"/>
          <w:szCs w:val="22"/>
        </w:rPr>
        <w:t>IMPUGNAR</w:t>
      </w:r>
      <w:r w:rsidRPr="002A572E">
        <w:rPr>
          <w:b w:val="0"/>
          <w:sz w:val="22"/>
          <w:szCs w:val="22"/>
        </w:rPr>
        <w:t xml:space="preserve"> o instrumento convocatório deste </w:t>
      </w:r>
      <w:r w:rsidRPr="002A572E">
        <w:rPr>
          <w:sz w:val="22"/>
          <w:szCs w:val="22"/>
        </w:rPr>
        <w:t>PREGÃO ELETRÔNICO</w:t>
      </w:r>
      <w:r w:rsidRPr="002A572E">
        <w:rPr>
          <w:b w:val="0"/>
          <w:bCs/>
          <w:sz w:val="22"/>
          <w:szCs w:val="22"/>
        </w:rPr>
        <w:t>,</w:t>
      </w:r>
      <w:r w:rsidRPr="002A572E">
        <w:rPr>
          <w:b w:val="0"/>
          <w:sz w:val="22"/>
          <w:szCs w:val="22"/>
        </w:rPr>
        <w:t xml:space="preserve"> conforme art. 18 § 1º e § 2º do Decreto Estadual nº. 12.205/06, </w:t>
      </w:r>
      <w:r w:rsidRPr="002A572E">
        <w:rPr>
          <w:bCs/>
          <w:sz w:val="22"/>
          <w:szCs w:val="22"/>
        </w:rPr>
        <w:t>devendo o licitante mencionar o número do pregão, o ano e o número do processo licitatório</w:t>
      </w:r>
      <w:r w:rsidRPr="002A572E">
        <w:rPr>
          <w:b w:val="0"/>
          <w:bCs/>
          <w:sz w:val="22"/>
          <w:szCs w:val="22"/>
        </w:rPr>
        <w:t>,</w:t>
      </w:r>
      <w:r w:rsidRPr="002A572E">
        <w:rPr>
          <w:b w:val="0"/>
          <w:sz w:val="22"/>
          <w:szCs w:val="22"/>
        </w:rPr>
        <w:t xml:space="preserve"> manifestando-se preferencialmente através do e-mail </w:t>
      </w:r>
      <w:r w:rsidR="00D06227" w:rsidRPr="002A572E">
        <w:rPr>
          <w:sz w:val="22"/>
          <w:szCs w:val="22"/>
          <w:u w:val="single"/>
        </w:rPr>
        <w:t>celsupelro@gmail.com</w:t>
      </w:r>
      <w:r w:rsidRPr="002A572E">
        <w:rPr>
          <w:b w:val="0"/>
          <w:sz w:val="22"/>
          <w:szCs w:val="22"/>
        </w:rPr>
        <w:t>, ou protocolando, alternativamente, o documento circunstanciado junto a Comissão Especial de Licitação, na sede desta Superintendência (endereço constante do rodapé) no horário das 07</w:t>
      </w:r>
      <w:r w:rsidR="00EE06BC" w:rsidRPr="002A572E">
        <w:rPr>
          <w:b w:val="0"/>
          <w:sz w:val="22"/>
          <w:szCs w:val="22"/>
        </w:rPr>
        <w:t xml:space="preserve"> </w:t>
      </w:r>
      <w:proofErr w:type="gramStart"/>
      <w:r w:rsidRPr="002A572E">
        <w:rPr>
          <w:b w:val="0"/>
          <w:sz w:val="22"/>
          <w:szCs w:val="22"/>
        </w:rPr>
        <w:t>h:</w:t>
      </w:r>
      <w:proofErr w:type="gramEnd"/>
      <w:r w:rsidRPr="002A572E">
        <w:rPr>
          <w:b w:val="0"/>
          <w:sz w:val="22"/>
          <w:szCs w:val="22"/>
        </w:rPr>
        <w:t xml:space="preserve">30min. </w:t>
      </w:r>
      <w:proofErr w:type="gramStart"/>
      <w:r w:rsidRPr="002A572E">
        <w:rPr>
          <w:b w:val="0"/>
          <w:sz w:val="22"/>
          <w:szCs w:val="22"/>
        </w:rPr>
        <w:t>às</w:t>
      </w:r>
      <w:proofErr w:type="gramEnd"/>
      <w:r w:rsidRPr="002A572E">
        <w:rPr>
          <w:b w:val="0"/>
          <w:sz w:val="22"/>
          <w:szCs w:val="22"/>
        </w:rPr>
        <w:t xml:space="preserve"> 13h:30min., de segunda a sexta-feira.</w:t>
      </w:r>
    </w:p>
    <w:p w:rsidR="003B5071" w:rsidRPr="002A572E" w:rsidRDefault="003B5071" w:rsidP="00BD6DC3">
      <w:pPr>
        <w:pStyle w:val="P30"/>
        <w:jc w:val="left"/>
        <w:rPr>
          <w:b w:val="0"/>
          <w:bCs/>
          <w:sz w:val="22"/>
          <w:szCs w:val="22"/>
        </w:rPr>
      </w:pPr>
    </w:p>
    <w:p w:rsidR="003B5071" w:rsidRPr="002A572E" w:rsidRDefault="003B5071" w:rsidP="00BD6DC3">
      <w:pPr>
        <w:jc w:val="both"/>
        <w:rPr>
          <w:b/>
          <w:sz w:val="22"/>
          <w:szCs w:val="22"/>
        </w:rPr>
      </w:pPr>
      <w:r w:rsidRPr="002A572E">
        <w:rPr>
          <w:b/>
          <w:sz w:val="22"/>
          <w:szCs w:val="22"/>
        </w:rPr>
        <w:t>3.1.1</w:t>
      </w:r>
      <w:r w:rsidRPr="002A572E">
        <w:rPr>
          <w:sz w:val="22"/>
          <w:szCs w:val="22"/>
        </w:rPr>
        <w:t xml:space="preserve">. Caberá a Pregoeira, auxiliada pelo setor responsável pela elaboração do Edital e/ou Assessoria Jurídica, </w:t>
      </w:r>
      <w:r w:rsidRPr="002A572E">
        <w:rPr>
          <w:b/>
          <w:sz w:val="22"/>
          <w:szCs w:val="22"/>
        </w:rPr>
        <w:t xml:space="preserve">decidir sobre a </w:t>
      </w:r>
      <w:r w:rsidR="001F3E5F" w:rsidRPr="002A572E">
        <w:rPr>
          <w:b/>
          <w:sz w:val="22"/>
          <w:szCs w:val="22"/>
        </w:rPr>
        <w:t>impugnação</w:t>
      </w:r>
      <w:r w:rsidRPr="002A572E">
        <w:rPr>
          <w:b/>
          <w:sz w:val="22"/>
          <w:szCs w:val="22"/>
        </w:rPr>
        <w:t xml:space="preserve"> no prazo de até 24 (vinte e quatro) horas.</w:t>
      </w:r>
    </w:p>
    <w:p w:rsidR="003B5071" w:rsidRPr="002A572E" w:rsidRDefault="003B5071" w:rsidP="00BD6DC3">
      <w:pPr>
        <w:jc w:val="both"/>
        <w:rPr>
          <w:b/>
          <w:sz w:val="22"/>
          <w:szCs w:val="22"/>
        </w:rPr>
      </w:pPr>
    </w:p>
    <w:p w:rsidR="003B5071" w:rsidRPr="002A572E" w:rsidRDefault="003B5071" w:rsidP="00BD6DC3">
      <w:pPr>
        <w:pStyle w:val="P30"/>
        <w:rPr>
          <w:b w:val="0"/>
          <w:sz w:val="22"/>
          <w:szCs w:val="22"/>
        </w:rPr>
      </w:pPr>
      <w:r w:rsidRPr="002A572E">
        <w:rPr>
          <w:sz w:val="22"/>
          <w:szCs w:val="22"/>
        </w:rPr>
        <w:t>3.1.2.</w:t>
      </w:r>
      <w:r w:rsidRPr="002A572E">
        <w:rPr>
          <w:b w:val="0"/>
          <w:sz w:val="22"/>
          <w:szCs w:val="22"/>
        </w:rPr>
        <w:t xml:space="preserve"> A decisão da Pregoeira quanto à </w:t>
      </w:r>
      <w:r w:rsidR="001F3E5F" w:rsidRPr="002A572E">
        <w:rPr>
          <w:b w:val="0"/>
          <w:sz w:val="22"/>
          <w:szCs w:val="22"/>
        </w:rPr>
        <w:t>impugnação</w:t>
      </w:r>
      <w:r w:rsidRPr="002A572E">
        <w:rPr>
          <w:b w:val="0"/>
          <w:sz w:val="22"/>
          <w:szCs w:val="22"/>
        </w:rPr>
        <w:t xml:space="preserve"> será informada em campo próprio do Sistema Eletrônico, </w:t>
      </w:r>
      <w:r w:rsidRPr="002A572E">
        <w:rPr>
          <w:b w:val="0"/>
          <w:bCs/>
          <w:sz w:val="22"/>
          <w:szCs w:val="22"/>
        </w:rPr>
        <w:t>ficando todos os Licitantes obrigados a acessá-lo para obtenção das informações prestadas.</w:t>
      </w:r>
      <w:r w:rsidRPr="002A572E">
        <w:rPr>
          <w:b w:val="0"/>
          <w:sz w:val="22"/>
          <w:szCs w:val="22"/>
        </w:rPr>
        <w:t xml:space="preserve"> </w:t>
      </w:r>
    </w:p>
    <w:p w:rsidR="003B5071" w:rsidRPr="002A572E" w:rsidRDefault="003B5071" w:rsidP="00BD6DC3">
      <w:pPr>
        <w:jc w:val="both"/>
        <w:rPr>
          <w:sz w:val="22"/>
          <w:szCs w:val="22"/>
        </w:rPr>
      </w:pPr>
    </w:p>
    <w:p w:rsidR="003B5071" w:rsidRPr="002A572E" w:rsidRDefault="003B5071" w:rsidP="00BD6DC3">
      <w:pPr>
        <w:jc w:val="both"/>
        <w:rPr>
          <w:sz w:val="22"/>
          <w:szCs w:val="22"/>
        </w:rPr>
      </w:pPr>
      <w:r w:rsidRPr="002A572E">
        <w:rPr>
          <w:b/>
          <w:sz w:val="22"/>
          <w:szCs w:val="22"/>
        </w:rPr>
        <w:lastRenderedPageBreak/>
        <w:t>3.1.3</w:t>
      </w:r>
      <w:r w:rsidRPr="002A572E">
        <w:rPr>
          <w:sz w:val="22"/>
          <w:szCs w:val="22"/>
        </w:rPr>
        <w:t>. Acolhida a impugnação contra o ato convocatório, desde que altere a formulação da proposta de preços, será definida e publicada nova data para realização do certame.</w:t>
      </w:r>
    </w:p>
    <w:p w:rsidR="003B5071" w:rsidRPr="002A572E" w:rsidRDefault="003B5071" w:rsidP="00BD6DC3">
      <w:pPr>
        <w:pStyle w:val="P30"/>
        <w:ind w:firstLine="1418"/>
        <w:rPr>
          <w:sz w:val="22"/>
          <w:szCs w:val="22"/>
        </w:rPr>
      </w:pPr>
    </w:p>
    <w:p w:rsidR="003B5071" w:rsidRPr="002A572E"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bCs/>
          <w:sz w:val="22"/>
          <w:szCs w:val="22"/>
        </w:rPr>
      </w:pPr>
      <w:r w:rsidRPr="002A572E">
        <w:rPr>
          <w:sz w:val="22"/>
          <w:szCs w:val="22"/>
        </w:rPr>
        <w:t>4 – DOS PEDIDOS DE ESCLARECIMENTO</w:t>
      </w:r>
      <w:r w:rsidRPr="002A572E">
        <w:rPr>
          <w:b w:val="0"/>
          <w:bCs/>
          <w:sz w:val="22"/>
          <w:szCs w:val="22"/>
        </w:rPr>
        <w:t xml:space="preserve"> </w:t>
      </w:r>
    </w:p>
    <w:p w:rsidR="003B5071" w:rsidRPr="002A572E" w:rsidRDefault="003B5071" w:rsidP="00BD6DC3">
      <w:pPr>
        <w:pStyle w:val="P30"/>
        <w:ind w:firstLine="1418"/>
        <w:rPr>
          <w:b w:val="0"/>
          <w:bCs/>
          <w:sz w:val="22"/>
          <w:szCs w:val="22"/>
        </w:rPr>
      </w:pPr>
    </w:p>
    <w:p w:rsidR="003B5071" w:rsidRPr="002A572E" w:rsidRDefault="003B5071" w:rsidP="00BD6DC3">
      <w:pPr>
        <w:pStyle w:val="P30"/>
        <w:rPr>
          <w:b w:val="0"/>
          <w:bCs/>
          <w:sz w:val="22"/>
          <w:szCs w:val="22"/>
        </w:rPr>
      </w:pPr>
      <w:r w:rsidRPr="002A572E">
        <w:rPr>
          <w:bCs/>
          <w:sz w:val="22"/>
          <w:szCs w:val="22"/>
        </w:rPr>
        <w:t>4.1.</w:t>
      </w:r>
      <w:r w:rsidRPr="002A572E">
        <w:rPr>
          <w:b w:val="0"/>
          <w:bCs/>
          <w:sz w:val="22"/>
          <w:szCs w:val="22"/>
        </w:rPr>
        <w:t xml:space="preserve"> Os pedidos de esclarecimentos, </w:t>
      </w:r>
      <w:r w:rsidRPr="002A572E">
        <w:rPr>
          <w:b w:val="0"/>
          <w:sz w:val="22"/>
          <w:szCs w:val="22"/>
        </w:rPr>
        <w:t>decorrentes de dúvidas na interpretação deste Edital e as informações adicionais que se fizerem necessárias à elaboração das propostas,</w:t>
      </w:r>
      <w:r w:rsidRPr="002A572E">
        <w:rPr>
          <w:b w:val="0"/>
          <w:bCs/>
          <w:sz w:val="22"/>
          <w:szCs w:val="22"/>
        </w:rPr>
        <w:t xml:space="preserve"> deverão ser </w:t>
      </w:r>
      <w:r w:rsidR="00FA218D" w:rsidRPr="002A572E">
        <w:rPr>
          <w:b w:val="0"/>
          <w:bCs/>
          <w:sz w:val="22"/>
          <w:szCs w:val="22"/>
        </w:rPr>
        <w:t>enviadas</w:t>
      </w:r>
      <w:r w:rsidRPr="002A572E">
        <w:rPr>
          <w:b w:val="0"/>
          <w:bCs/>
          <w:sz w:val="22"/>
          <w:szCs w:val="22"/>
        </w:rPr>
        <w:t xml:space="preserve"> à Pregoeira no prazo de </w:t>
      </w:r>
      <w:r w:rsidRPr="002A572E">
        <w:rPr>
          <w:bCs/>
          <w:sz w:val="22"/>
          <w:szCs w:val="22"/>
        </w:rPr>
        <w:t>até 03 (três) dias úteis anteriores à data fixada para abertura da sessão</w:t>
      </w:r>
      <w:r w:rsidRPr="002A572E">
        <w:rPr>
          <w:b w:val="0"/>
          <w:bCs/>
          <w:sz w:val="22"/>
          <w:szCs w:val="22"/>
        </w:rPr>
        <w:t xml:space="preserve"> </w:t>
      </w:r>
      <w:r w:rsidRPr="002A572E">
        <w:rPr>
          <w:bCs/>
          <w:sz w:val="22"/>
          <w:szCs w:val="22"/>
        </w:rPr>
        <w:t>pública,</w:t>
      </w:r>
      <w:r w:rsidRPr="002A572E">
        <w:rPr>
          <w:sz w:val="22"/>
          <w:szCs w:val="22"/>
        </w:rPr>
        <w:t xml:space="preserve"> conforme art. 19 do Decreto Estadual nº. 12.205/06</w:t>
      </w:r>
      <w:r w:rsidRPr="002A572E">
        <w:rPr>
          <w:b w:val="0"/>
          <w:bCs/>
          <w:sz w:val="22"/>
          <w:szCs w:val="22"/>
        </w:rPr>
        <w:t xml:space="preserve">, </w:t>
      </w:r>
      <w:r w:rsidRPr="002A572E">
        <w:rPr>
          <w:b w:val="0"/>
          <w:sz w:val="22"/>
          <w:szCs w:val="22"/>
        </w:rPr>
        <w:t xml:space="preserve">manifestando-se exclusivamente </w:t>
      </w:r>
      <w:r w:rsidRPr="002A572E">
        <w:rPr>
          <w:b w:val="0"/>
          <w:bCs/>
          <w:sz w:val="22"/>
          <w:szCs w:val="22"/>
        </w:rPr>
        <w:t xml:space="preserve">por meio eletrônico, através do e-mail </w:t>
      </w:r>
      <w:r w:rsidR="002C1EAC" w:rsidRPr="002A572E">
        <w:rPr>
          <w:sz w:val="22"/>
          <w:szCs w:val="22"/>
          <w:u w:val="single"/>
        </w:rPr>
        <w:t>celsupelro@gmail.com</w:t>
      </w:r>
      <w:r w:rsidRPr="002A572E">
        <w:rPr>
          <w:b w:val="0"/>
          <w:sz w:val="22"/>
          <w:szCs w:val="22"/>
        </w:rPr>
        <w:t>,</w:t>
      </w:r>
      <w:r w:rsidRPr="002A572E">
        <w:rPr>
          <w:sz w:val="22"/>
          <w:szCs w:val="22"/>
        </w:rPr>
        <w:t xml:space="preserve"> </w:t>
      </w:r>
      <w:r w:rsidRPr="002A572E">
        <w:rPr>
          <w:b w:val="0"/>
          <w:bCs/>
          <w:sz w:val="22"/>
          <w:szCs w:val="22"/>
        </w:rPr>
        <w:t xml:space="preserve">devendo o licitante mencionar o número do Pregão, o ano e o número do processo licitatório. </w:t>
      </w:r>
    </w:p>
    <w:p w:rsidR="003B5071" w:rsidRPr="002A572E" w:rsidRDefault="003B5071" w:rsidP="00BD6DC3">
      <w:pPr>
        <w:pStyle w:val="P30"/>
        <w:rPr>
          <w:b w:val="0"/>
          <w:bCs/>
          <w:sz w:val="22"/>
          <w:szCs w:val="22"/>
        </w:rPr>
      </w:pPr>
    </w:p>
    <w:p w:rsidR="003B5071" w:rsidRPr="002A572E" w:rsidRDefault="003B5071" w:rsidP="00BD6DC3">
      <w:pPr>
        <w:pStyle w:val="Corpodetexto3"/>
        <w:jc w:val="both"/>
        <w:rPr>
          <w:b w:val="0"/>
          <w:bCs/>
          <w:sz w:val="22"/>
          <w:szCs w:val="22"/>
        </w:rPr>
      </w:pPr>
      <w:r w:rsidRPr="002A572E">
        <w:rPr>
          <w:bCs/>
          <w:sz w:val="22"/>
          <w:szCs w:val="22"/>
        </w:rPr>
        <w:t>4.2.</w:t>
      </w:r>
      <w:r w:rsidRPr="002A572E">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2A572E">
        <w:rPr>
          <w:sz w:val="22"/>
          <w:szCs w:val="22"/>
        </w:rPr>
        <w:t xml:space="preserve">adendos modificadores ou notas de esclarecimentos, </w:t>
      </w:r>
      <w:r w:rsidRPr="002A572E">
        <w:rPr>
          <w:b w:val="0"/>
          <w:bCs/>
          <w:sz w:val="22"/>
          <w:szCs w:val="22"/>
        </w:rPr>
        <w:t>às licitantes que tenham adquirido o Edital.</w:t>
      </w:r>
    </w:p>
    <w:p w:rsidR="003B5071" w:rsidRPr="002A572E" w:rsidRDefault="003B5071" w:rsidP="00BD6DC3">
      <w:pPr>
        <w:tabs>
          <w:tab w:val="left" w:pos="567"/>
        </w:tabs>
        <w:ind w:left="567"/>
        <w:jc w:val="both"/>
        <w:rPr>
          <w:sz w:val="22"/>
          <w:szCs w:val="22"/>
        </w:rPr>
      </w:pPr>
      <w:r w:rsidRPr="002A572E">
        <w:rPr>
          <w:b/>
          <w:sz w:val="22"/>
          <w:szCs w:val="22"/>
        </w:rPr>
        <w:t>4.2.1.</w:t>
      </w:r>
      <w:r w:rsidRPr="002A572E">
        <w:rPr>
          <w:sz w:val="22"/>
          <w:szCs w:val="22"/>
        </w:rPr>
        <w:t xml:space="preserve"> </w:t>
      </w:r>
      <w:r w:rsidRPr="002A572E">
        <w:rPr>
          <w:b/>
          <w:bCs/>
          <w:sz w:val="22"/>
          <w:szCs w:val="22"/>
        </w:rPr>
        <w:t xml:space="preserve">ADENDO MODIFICADOR </w:t>
      </w:r>
      <w:r w:rsidRPr="002A572E">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2A572E" w:rsidRDefault="003B5071" w:rsidP="00BD6DC3">
      <w:pPr>
        <w:tabs>
          <w:tab w:val="left" w:pos="567"/>
          <w:tab w:val="left" w:pos="1080"/>
        </w:tabs>
        <w:ind w:left="567"/>
        <w:jc w:val="both"/>
        <w:rPr>
          <w:sz w:val="22"/>
          <w:szCs w:val="22"/>
        </w:rPr>
      </w:pPr>
    </w:p>
    <w:p w:rsidR="003B5071" w:rsidRPr="002A572E" w:rsidRDefault="003B5071" w:rsidP="00BD6DC3">
      <w:pPr>
        <w:numPr>
          <w:ilvl w:val="2"/>
          <w:numId w:val="2"/>
        </w:numPr>
        <w:tabs>
          <w:tab w:val="clear" w:pos="720"/>
          <w:tab w:val="num" w:pos="567"/>
          <w:tab w:val="left" w:pos="1080"/>
        </w:tabs>
        <w:ind w:left="567" w:firstLine="0"/>
        <w:jc w:val="both"/>
        <w:rPr>
          <w:sz w:val="22"/>
          <w:szCs w:val="22"/>
        </w:rPr>
      </w:pPr>
      <w:r w:rsidRPr="002A572E">
        <w:rPr>
          <w:b/>
          <w:bCs/>
          <w:sz w:val="22"/>
          <w:szCs w:val="22"/>
        </w:rPr>
        <w:t>NOTA DE ESCLARECIMENTO</w:t>
      </w:r>
      <w:r w:rsidRPr="002A572E">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2A572E" w:rsidRDefault="003B5071" w:rsidP="00BD6DC3">
      <w:pPr>
        <w:tabs>
          <w:tab w:val="left" w:pos="567"/>
        </w:tabs>
        <w:jc w:val="both"/>
        <w:rPr>
          <w:sz w:val="22"/>
          <w:szCs w:val="22"/>
        </w:rPr>
      </w:pPr>
    </w:p>
    <w:p w:rsidR="003B5071" w:rsidRPr="002A572E" w:rsidRDefault="003B5071" w:rsidP="00BD6DC3">
      <w:pPr>
        <w:numPr>
          <w:ilvl w:val="1"/>
          <w:numId w:val="2"/>
        </w:numPr>
        <w:tabs>
          <w:tab w:val="clear" w:pos="720"/>
          <w:tab w:val="num" w:pos="426"/>
          <w:tab w:val="left" w:pos="567"/>
        </w:tabs>
        <w:ind w:left="0" w:firstLine="0"/>
        <w:jc w:val="both"/>
        <w:rPr>
          <w:sz w:val="22"/>
          <w:szCs w:val="22"/>
        </w:rPr>
      </w:pPr>
      <w:r w:rsidRPr="002A572E">
        <w:rPr>
          <w:bCs/>
          <w:sz w:val="22"/>
          <w:szCs w:val="22"/>
        </w:rPr>
        <w:t xml:space="preserve">As informações e/ou esclarecimentos serão prestados pela Pregoeira somente através do site </w:t>
      </w:r>
      <w:r w:rsidR="003B77F3" w:rsidRPr="002A572E">
        <w:rPr>
          <w:b/>
          <w:sz w:val="22"/>
          <w:szCs w:val="22"/>
        </w:rPr>
        <w:t>www.comprasnet.gov.br</w:t>
      </w:r>
      <w:r w:rsidRPr="002A572E">
        <w:rPr>
          <w:bCs/>
          <w:sz w:val="22"/>
          <w:szCs w:val="22"/>
        </w:rPr>
        <w:t>, ficando todos os Licitantes obrigados a acessá-lo para obtenção das informações,</w:t>
      </w:r>
      <w:r w:rsidRPr="002A572E">
        <w:rPr>
          <w:sz w:val="22"/>
          <w:szCs w:val="22"/>
        </w:rPr>
        <w:t xml:space="preserve"> e ainda, será divulgado pelo mesmo instrumento de publicação em que se deu o texto original, quando se tratar de adendo modificador. </w:t>
      </w:r>
    </w:p>
    <w:p w:rsidR="00AC0332" w:rsidRPr="002A572E" w:rsidRDefault="00AC0332" w:rsidP="00BD6DC3">
      <w:pPr>
        <w:tabs>
          <w:tab w:val="left" w:pos="567"/>
        </w:tabs>
        <w:jc w:val="both"/>
        <w:rPr>
          <w:sz w:val="22"/>
          <w:szCs w:val="22"/>
        </w:rPr>
      </w:pPr>
    </w:p>
    <w:p w:rsidR="002E7790" w:rsidRPr="002A572E" w:rsidRDefault="00A335EF"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sz w:val="22"/>
          <w:szCs w:val="22"/>
        </w:rPr>
      </w:pPr>
      <w:r w:rsidRPr="002A572E">
        <w:rPr>
          <w:b/>
          <w:sz w:val="22"/>
          <w:szCs w:val="22"/>
        </w:rPr>
        <w:t>DAS CONDIÇÕES PARA PARTICIPAÇÃO</w:t>
      </w:r>
      <w:r w:rsidR="002E7790" w:rsidRPr="002A572E">
        <w:rPr>
          <w:b/>
          <w:sz w:val="22"/>
          <w:szCs w:val="22"/>
        </w:rPr>
        <w:t>:</w:t>
      </w:r>
    </w:p>
    <w:p w:rsidR="00325D46" w:rsidRPr="002A572E" w:rsidRDefault="00325D46" w:rsidP="00BD6DC3">
      <w:pPr>
        <w:tabs>
          <w:tab w:val="left" w:pos="-851"/>
        </w:tabs>
        <w:ind w:left="480"/>
        <w:jc w:val="both"/>
        <w:rPr>
          <w:b/>
          <w:sz w:val="22"/>
          <w:szCs w:val="22"/>
        </w:rPr>
      </w:pPr>
    </w:p>
    <w:p w:rsidR="006F6A21" w:rsidRPr="002A572E" w:rsidRDefault="006F6A21" w:rsidP="006F6A21">
      <w:pPr>
        <w:pStyle w:val="Rodap"/>
        <w:jc w:val="both"/>
        <w:rPr>
          <w:sz w:val="22"/>
          <w:szCs w:val="22"/>
        </w:rPr>
      </w:pPr>
      <w:r w:rsidRPr="002A572E">
        <w:rPr>
          <w:b/>
          <w:sz w:val="22"/>
          <w:szCs w:val="22"/>
        </w:rPr>
        <w:t>5.1.</w:t>
      </w:r>
      <w:r w:rsidRPr="002A572E">
        <w:rPr>
          <w:sz w:val="22"/>
          <w:szCs w:val="22"/>
        </w:rPr>
        <w:t xml:space="preserve"> A participação nesta licitação importa à proponente na irrestrita aceitação das condições estabelecidas no </w:t>
      </w:r>
    </w:p>
    <w:p w:rsidR="006F6A21" w:rsidRPr="002A572E" w:rsidRDefault="006F6A21" w:rsidP="006F6A21">
      <w:pPr>
        <w:pStyle w:val="Rodap"/>
        <w:jc w:val="both"/>
        <w:rPr>
          <w:sz w:val="22"/>
          <w:szCs w:val="22"/>
        </w:rPr>
      </w:pPr>
      <w:r w:rsidRPr="002A572E">
        <w:rPr>
          <w:sz w:val="22"/>
          <w:szCs w:val="22"/>
        </w:rPr>
        <w:t xml:space="preserve">Presente Edital, bem como a observância dos regulamentos, normas administrativas e técnicas aplicáveis, inclusive quanto a recursos. A não observância destas condições ensejará na sumária desclassificação da proponente. </w:t>
      </w:r>
    </w:p>
    <w:p w:rsidR="006F6A21" w:rsidRPr="002A572E" w:rsidRDefault="006F6A21" w:rsidP="006F6A21">
      <w:pPr>
        <w:autoSpaceDE w:val="0"/>
        <w:autoSpaceDN w:val="0"/>
        <w:adjustRightInd w:val="0"/>
        <w:jc w:val="both"/>
        <w:rPr>
          <w:b/>
          <w:sz w:val="22"/>
          <w:szCs w:val="22"/>
          <w:u w:val="single"/>
        </w:rPr>
      </w:pPr>
    </w:p>
    <w:p w:rsidR="006F6A21" w:rsidRPr="002A572E" w:rsidRDefault="006F6A21" w:rsidP="006F6A21">
      <w:pPr>
        <w:autoSpaceDE w:val="0"/>
        <w:autoSpaceDN w:val="0"/>
        <w:adjustRightInd w:val="0"/>
        <w:jc w:val="both"/>
        <w:rPr>
          <w:b/>
          <w:sz w:val="22"/>
          <w:szCs w:val="22"/>
          <w:u w:val="single"/>
        </w:rPr>
      </w:pPr>
      <w:r w:rsidRPr="002A572E">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6F6A21" w:rsidRPr="002A572E" w:rsidRDefault="006F6A21" w:rsidP="006F6A21">
      <w:pPr>
        <w:autoSpaceDE w:val="0"/>
        <w:autoSpaceDN w:val="0"/>
        <w:adjustRightInd w:val="0"/>
        <w:jc w:val="both"/>
        <w:rPr>
          <w:b/>
          <w:sz w:val="22"/>
          <w:szCs w:val="22"/>
          <w:u w:val="single"/>
        </w:rPr>
      </w:pPr>
    </w:p>
    <w:p w:rsidR="006F6A21" w:rsidRPr="002A572E" w:rsidRDefault="006F6A21" w:rsidP="006F6A21">
      <w:pPr>
        <w:autoSpaceDE w:val="0"/>
        <w:autoSpaceDN w:val="0"/>
        <w:adjustRightInd w:val="0"/>
        <w:jc w:val="both"/>
        <w:rPr>
          <w:b/>
          <w:bCs/>
          <w:sz w:val="22"/>
          <w:szCs w:val="22"/>
          <w:u w:val="single"/>
        </w:rPr>
      </w:pPr>
      <w:r w:rsidRPr="002A572E">
        <w:rPr>
          <w:b/>
          <w:sz w:val="22"/>
          <w:szCs w:val="22"/>
          <w:u w:val="single"/>
        </w:rPr>
        <w:t xml:space="preserve">5.2.1. </w:t>
      </w:r>
      <w:r w:rsidRPr="002A572E">
        <w:rPr>
          <w:b/>
          <w:bCs/>
          <w:sz w:val="22"/>
          <w:szCs w:val="22"/>
          <w:u w:val="single"/>
        </w:rPr>
        <w:t>A declaração falsa relativa ao cumprimento dos requisitos de habilitação e proposta sujeitará o licitante às sanções previstas neste Edital e nas demais cominações legais.</w:t>
      </w:r>
    </w:p>
    <w:p w:rsidR="006F6A21" w:rsidRPr="002A572E" w:rsidRDefault="006F6A21" w:rsidP="006F6A21">
      <w:pPr>
        <w:rPr>
          <w:sz w:val="22"/>
          <w:szCs w:val="22"/>
        </w:rPr>
      </w:pPr>
    </w:p>
    <w:p w:rsidR="006F6A21" w:rsidRPr="002A572E" w:rsidRDefault="006F6A21" w:rsidP="006F6A21">
      <w:pPr>
        <w:pStyle w:val="Recuodecorpodetexto2"/>
        <w:widowControl w:val="0"/>
        <w:ind w:firstLine="0"/>
        <w:rPr>
          <w:b/>
          <w:sz w:val="22"/>
          <w:szCs w:val="22"/>
        </w:rPr>
      </w:pPr>
      <w:r w:rsidRPr="002A572E">
        <w:rPr>
          <w:b/>
          <w:sz w:val="22"/>
          <w:szCs w:val="22"/>
        </w:rPr>
        <w:t>5.3. Poderão participar deste PREGÃO ELETRÔNICO às empresas que:</w:t>
      </w:r>
    </w:p>
    <w:p w:rsidR="006F6A21" w:rsidRPr="002A572E" w:rsidRDefault="006F6A21" w:rsidP="006F6A21">
      <w:pPr>
        <w:pStyle w:val="Recuodecorpodetexto2"/>
        <w:widowControl w:val="0"/>
        <w:ind w:firstLine="0"/>
        <w:rPr>
          <w:sz w:val="22"/>
          <w:szCs w:val="22"/>
        </w:rPr>
      </w:pPr>
    </w:p>
    <w:p w:rsidR="006F6A21" w:rsidRPr="002A572E" w:rsidRDefault="006F6A21" w:rsidP="006F6A21">
      <w:pPr>
        <w:ind w:left="284"/>
        <w:jc w:val="both"/>
        <w:rPr>
          <w:b/>
          <w:sz w:val="22"/>
          <w:szCs w:val="22"/>
        </w:rPr>
      </w:pPr>
      <w:r w:rsidRPr="002A572E">
        <w:rPr>
          <w:b/>
          <w:sz w:val="22"/>
          <w:szCs w:val="22"/>
        </w:rPr>
        <w:t>5.3.1</w:t>
      </w:r>
      <w:r w:rsidRPr="002A572E">
        <w:rPr>
          <w:sz w:val="22"/>
          <w:szCs w:val="22"/>
        </w:rPr>
        <w:t xml:space="preserve">. Atendam às condições deste EDITAL e seus Anexos, inclusive quanto à </w:t>
      </w:r>
      <w:r w:rsidRPr="002A572E">
        <w:rPr>
          <w:b/>
          <w:sz w:val="22"/>
          <w:szCs w:val="22"/>
        </w:rPr>
        <w:t>documentação exigida para habilitação, constante do item 13 deste Edital;</w:t>
      </w:r>
    </w:p>
    <w:p w:rsidR="006F6A21" w:rsidRPr="002A572E" w:rsidRDefault="006F6A21" w:rsidP="006F6A21">
      <w:pPr>
        <w:jc w:val="both"/>
        <w:rPr>
          <w:sz w:val="22"/>
          <w:szCs w:val="22"/>
          <w:u w:val="single"/>
        </w:rPr>
      </w:pPr>
    </w:p>
    <w:p w:rsidR="006F6A21" w:rsidRPr="002A572E" w:rsidRDefault="006F6A21" w:rsidP="006F6A21">
      <w:pPr>
        <w:jc w:val="both"/>
        <w:rPr>
          <w:sz w:val="22"/>
          <w:szCs w:val="22"/>
        </w:rPr>
      </w:pPr>
      <w:r w:rsidRPr="002A572E">
        <w:rPr>
          <w:b/>
          <w:sz w:val="22"/>
          <w:szCs w:val="22"/>
        </w:rPr>
        <w:lastRenderedPageBreak/>
        <w:t>5.4.</w:t>
      </w:r>
      <w:r w:rsidRPr="002A572E">
        <w:rPr>
          <w:sz w:val="22"/>
          <w:szCs w:val="22"/>
        </w:rPr>
        <w:t xml:space="preserve"> </w:t>
      </w:r>
      <w:r w:rsidRPr="002A572E">
        <w:rPr>
          <w:b/>
          <w:sz w:val="22"/>
          <w:szCs w:val="22"/>
        </w:rPr>
        <w:t>Não poderão participar deste PREGÃO ELETRÔNICO, empresas que estejam enquadradas nos seguintes casos:</w:t>
      </w:r>
    </w:p>
    <w:p w:rsidR="006F6A21" w:rsidRPr="002A572E" w:rsidRDefault="006F6A21" w:rsidP="006F6A21">
      <w:pPr>
        <w:jc w:val="both"/>
        <w:rPr>
          <w:sz w:val="22"/>
          <w:szCs w:val="22"/>
        </w:rPr>
      </w:pPr>
    </w:p>
    <w:p w:rsidR="006F6A21" w:rsidRPr="002A572E" w:rsidRDefault="006F6A21" w:rsidP="006F6A21">
      <w:pPr>
        <w:pStyle w:val="Rodap"/>
        <w:jc w:val="both"/>
        <w:rPr>
          <w:sz w:val="22"/>
          <w:szCs w:val="22"/>
        </w:rPr>
      </w:pPr>
      <w:r w:rsidRPr="002A572E">
        <w:rPr>
          <w:b/>
          <w:sz w:val="22"/>
          <w:szCs w:val="22"/>
        </w:rPr>
        <w:t>5.4.1.</w:t>
      </w:r>
      <w:r w:rsidRPr="002A572E">
        <w:rPr>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6F6A21" w:rsidRPr="002A572E" w:rsidRDefault="006F6A21" w:rsidP="006F6A21">
      <w:pPr>
        <w:jc w:val="both"/>
        <w:rPr>
          <w:sz w:val="22"/>
          <w:szCs w:val="22"/>
          <w:u w:val="single"/>
        </w:rPr>
      </w:pPr>
    </w:p>
    <w:p w:rsidR="004439E5" w:rsidRPr="002A572E" w:rsidRDefault="006F6A21" w:rsidP="004439E5">
      <w:pPr>
        <w:jc w:val="both"/>
        <w:rPr>
          <w:sz w:val="22"/>
          <w:szCs w:val="22"/>
        </w:rPr>
      </w:pPr>
      <w:r w:rsidRPr="002A572E">
        <w:rPr>
          <w:b/>
          <w:sz w:val="22"/>
          <w:szCs w:val="22"/>
        </w:rPr>
        <w:t>5.4.2.</w:t>
      </w:r>
      <w:r w:rsidRPr="002A572E">
        <w:rPr>
          <w:sz w:val="22"/>
          <w:szCs w:val="22"/>
        </w:rPr>
        <w:t xml:space="preserve"> </w:t>
      </w:r>
      <w:r w:rsidR="004439E5" w:rsidRPr="002A572E">
        <w:rPr>
          <w:sz w:val="22"/>
          <w:szCs w:val="22"/>
        </w:rPr>
        <w:t>Que,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4439E5" w:rsidRPr="002A572E" w:rsidRDefault="004439E5" w:rsidP="004439E5">
      <w:pPr>
        <w:jc w:val="both"/>
        <w:rPr>
          <w:sz w:val="22"/>
          <w:szCs w:val="22"/>
        </w:rPr>
      </w:pPr>
    </w:p>
    <w:p w:rsidR="004439E5" w:rsidRPr="002A572E" w:rsidRDefault="004439E5" w:rsidP="004439E5">
      <w:pPr>
        <w:tabs>
          <w:tab w:val="left" w:pos="567"/>
        </w:tabs>
        <w:ind w:left="567"/>
        <w:jc w:val="both"/>
        <w:rPr>
          <w:sz w:val="22"/>
          <w:szCs w:val="22"/>
        </w:rPr>
      </w:pPr>
      <w:r w:rsidRPr="002A572E">
        <w:rPr>
          <w:b/>
          <w:sz w:val="22"/>
          <w:szCs w:val="22"/>
        </w:rPr>
        <w:t>5.4.2.1</w:t>
      </w:r>
      <w:r w:rsidRPr="002A572E">
        <w:rPr>
          <w:sz w:val="22"/>
          <w:szCs w:val="22"/>
        </w:rPr>
        <w:t>. Para verificação das condições definidas no subitem 5.3.2, a Comissão Especial de Licitação, promoverá a consulta junto ao Cadastro Nacional de Empresas Inidôneas e Suspensas (CEIS) no momento da abertura da sessão inaugural do certame.</w:t>
      </w:r>
    </w:p>
    <w:p w:rsidR="004439E5" w:rsidRPr="002A572E" w:rsidRDefault="004439E5" w:rsidP="004439E5">
      <w:pPr>
        <w:tabs>
          <w:tab w:val="left" w:pos="567"/>
        </w:tabs>
        <w:ind w:left="567"/>
        <w:jc w:val="both"/>
        <w:rPr>
          <w:sz w:val="22"/>
          <w:szCs w:val="22"/>
        </w:rPr>
      </w:pPr>
    </w:p>
    <w:p w:rsidR="004439E5" w:rsidRPr="002A572E" w:rsidRDefault="004439E5" w:rsidP="004439E5">
      <w:pPr>
        <w:tabs>
          <w:tab w:val="left" w:pos="567"/>
        </w:tabs>
        <w:ind w:left="567"/>
        <w:jc w:val="both"/>
        <w:rPr>
          <w:sz w:val="22"/>
          <w:szCs w:val="22"/>
        </w:rPr>
      </w:pPr>
      <w:r w:rsidRPr="002A572E">
        <w:rPr>
          <w:b/>
          <w:sz w:val="22"/>
          <w:szCs w:val="22"/>
        </w:rPr>
        <w:t>5.4.2.1.1.</w:t>
      </w:r>
      <w:r w:rsidRPr="002A572E">
        <w:rPr>
          <w:sz w:val="22"/>
          <w:szCs w:val="22"/>
        </w:rPr>
        <w:t xml:space="preserve"> Havendo registros de idoneidade, suspensão ou impedimento, a empresa não estará apta a participar do certame. </w:t>
      </w:r>
    </w:p>
    <w:p w:rsidR="00CC35C6" w:rsidRPr="002A572E" w:rsidRDefault="00CC35C6" w:rsidP="004439E5">
      <w:pPr>
        <w:jc w:val="both"/>
        <w:rPr>
          <w:sz w:val="22"/>
          <w:szCs w:val="22"/>
        </w:rPr>
      </w:pPr>
    </w:p>
    <w:p w:rsidR="00CC35C6" w:rsidRPr="002A572E" w:rsidRDefault="00CC35C6" w:rsidP="004439E5">
      <w:pPr>
        <w:pStyle w:val="Rodap"/>
        <w:jc w:val="both"/>
        <w:rPr>
          <w:sz w:val="22"/>
          <w:szCs w:val="22"/>
        </w:rPr>
      </w:pPr>
      <w:r w:rsidRPr="002A572E">
        <w:rPr>
          <w:b/>
          <w:sz w:val="22"/>
          <w:szCs w:val="22"/>
        </w:rPr>
        <w:t>5.</w:t>
      </w:r>
      <w:r w:rsidR="004439E5" w:rsidRPr="002A572E">
        <w:rPr>
          <w:b/>
          <w:sz w:val="22"/>
          <w:szCs w:val="22"/>
        </w:rPr>
        <w:t>4</w:t>
      </w:r>
      <w:r w:rsidRPr="002A572E">
        <w:rPr>
          <w:b/>
          <w:sz w:val="22"/>
          <w:szCs w:val="22"/>
        </w:rPr>
        <w:t>.3.</w:t>
      </w:r>
      <w:r w:rsidRPr="002A572E">
        <w:rPr>
          <w:sz w:val="22"/>
          <w:szCs w:val="22"/>
        </w:rPr>
        <w:t xml:space="preserve"> Estrangeiras que não funcionem no País.</w:t>
      </w:r>
    </w:p>
    <w:p w:rsidR="006F6A21" w:rsidRPr="002A572E" w:rsidRDefault="006F6A21" w:rsidP="00CC35C6">
      <w:pPr>
        <w:jc w:val="both"/>
        <w:rPr>
          <w:sz w:val="22"/>
          <w:szCs w:val="22"/>
        </w:rPr>
      </w:pPr>
    </w:p>
    <w:p w:rsidR="006F6A21" w:rsidRPr="002A572E" w:rsidRDefault="006F6A21" w:rsidP="006F6A21">
      <w:pPr>
        <w:jc w:val="both"/>
        <w:rPr>
          <w:b/>
          <w:sz w:val="22"/>
          <w:szCs w:val="22"/>
        </w:rPr>
      </w:pPr>
      <w:r w:rsidRPr="002A572E">
        <w:rPr>
          <w:b/>
          <w:sz w:val="22"/>
          <w:szCs w:val="22"/>
        </w:rPr>
        <w:t>5.4.4. Empresas que apresentem- se constituídas na forma de empresas em consórcio, qualquer que seja sua forma de constituição;</w:t>
      </w:r>
    </w:p>
    <w:p w:rsidR="006F6A21" w:rsidRPr="002A572E" w:rsidRDefault="006F6A21" w:rsidP="006F6A21">
      <w:pPr>
        <w:ind w:left="284"/>
        <w:jc w:val="both"/>
        <w:rPr>
          <w:b/>
          <w:sz w:val="22"/>
          <w:szCs w:val="22"/>
        </w:rPr>
      </w:pPr>
    </w:p>
    <w:p w:rsidR="006F6A21" w:rsidRPr="002A572E" w:rsidRDefault="006F6A21" w:rsidP="006F6A21">
      <w:pPr>
        <w:ind w:left="851"/>
        <w:jc w:val="both"/>
        <w:rPr>
          <w:sz w:val="22"/>
          <w:szCs w:val="22"/>
        </w:rPr>
      </w:pPr>
      <w:r w:rsidRPr="002A572E">
        <w:rPr>
          <w:b/>
          <w:sz w:val="22"/>
          <w:szCs w:val="22"/>
        </w:rPr>
        <w:t>5.4.4.1.</w:t>
      </w:r>
      <w:r w:rsidRPr="002A572E">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F6A21" w:rsidRPr="002A572E" w:rsidRDefault="006F6A21" w:rsidP="006F6A21">
      <w:pPr>
        <w:ind w:left="851"/>
        <w:jc w:val="both"/>
        <w:rPr>
          <w:sz w:val="22"/>
          <w:szCs w:val="22"/>
        </w:rPr>
      </w:pPr>
    </w:p>
    <w:p w:rsidR="006F6A21" w:rsidRPr="002A572E" w:rsidRDefault="006F6A21" w:rsidP="006F6A21">
      <w:pPr>
        <w:ind w:left="851"/>
        <w:jc w:val="both"/>
        <w:rPr>
          <w:sz w:val="22"/>
          <w:szCs w:val="22"/>
        </w:rPr>
      </w:pPr>
      <w:r w:rsidRPr="002A572E">
        <w:rPr>
          <w:b/>
          <w:sz w:val="22"/>
          <w:szCs w:val="22"/>
        </w:rPr>
        <w:t>5.4.4.2.</w:t>
      </w:r>
      <w:r w:rsidRPr="002A572E">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6F6A21" w:rsidRPr="002A572E" w:rsidRDefault="006F6A21" w:rsidP="006F6A21">
      <w:pPr>
        <w:spacing w:line="276" w:lineRule="auto"/>
        <w:jc w:val="both"/>
        <w:rPr>
          <w:b/>
          <w:bCs/>
          <w:sz w:val="22"/>
          <w:szCs w:val="22"/>
        </w:rPr>
      </w:pPr>
    </w:p>
    <w:p w:rsidR="006F6A21" w:rsidRPr="002A572E" w:rsidRDefault="006F6A21" w:rsidP="006F6A21">
      <w:pPr>
        <w:spacing w:line="276" w:lineRule="auto"/>
        <w:jc w:val="both"/>
        <w:rPr>
          <w:b/>
          <w:sz w:val="22"/>
          <w:szCs w:val="22"/>
        </w:rPr>
      </w:pPr>
      <w:r w:rsidRPr="002A572E">
        <w:rPr>
          <w:b/>
          <w:bCs/>
          <w:sz w:val="22"/>
          <w:szCs w:val="22"/>
        </w:rPr>
        <w:t>5.5. Não</w:t>
      </w:r>
      <w:r w:rsidRPr="002A572E">
        <w:rPr>
          <w:b/>
          <w:sz w:val="22"/>
          <w:szCs w:val="22"/>
        </w:rPr>
        <w:t xml:space="preserve"> poderão concorrer direta ou indiretamente nesta licitação:</w:t>
      </w:r>
    </w:p>
    <w:p w:rsidR="006F6A21" w:rsidRPr="002A572E" w:rsidRDefault="006F6A21" w:rsidP="006F6A21">
      <w:pPr>
        <w:tabs>
          <w:tab w:val="left" w:pos="1985"/>
        </w:tabs>
        <w:spacing w:line="276" w:lineRule="auto"/>
        <w:jc w:val="both"/>
        <w:rPr>
          <w:sz w:val="22"/>
          <w:szCs w:val="22"/>
        </w:rPr>
      </w:pPr>
    </w:p>
    <w:p w:rsidR="006F6A21" w:rsidRPr="002A572E" w:rsidRDefault="006F6A21" w:rsidP="006F6A21">
      <w:pPr>
        <w:pStyle w:val="Recuodecorpodetexto2"/>
        <w:spacing w:line="276" w:lineRule="auto"/>
        <w:ind w:left="567" w:firstLine="0"/>
        <w:rPr>
          <w:sz w:val="22"/>
          <w:szCs w:val="22"/>
        </w:rPr>
      </w:pPr>
      <w:r w:rsidRPr="002A572E">
        <w:rPr>
          <w:b/>
          <w:sz w:val="22"/>
          <w:szCs w:val="22"/>
        </w:rPr>
        <w:t>5.5.1.</w:t>
      </w:r>
      <w:r w:rsidRPr="002A572E">
        <w:rPr>
          <w:sz w:val="22"/>
          <w:szCs w:val="22"/>
        </w:rPr>
        <w:t xml:space="preserve"> Servidor de qualquer Órgão ou Entidade vinculada ao Órgão promotor da licitação, bem assim a empresa da qual tal servidor seja sócio, dirigente ou responsável técnico.</w:t>
      </w:r>
    </w:p>
    <w:p w:rsidR="006F6A21" w:rsidRPr="002A572E" w:rsidRDefault="006F6A21" w:rsidP="006F6A21">
      <w:pPr>
        <w:pStyle w:val="Rodap"/>
        <w:spacing w:line="276" w:lineRule="auto"/>
        <w:ind w:left="567"/>
        <w:jc w:val="both"/>
        <w:rPr>
          <w:sz w:val="22"/>
          <w:szCs w:val="22"/>
        </w:rPr>
      </w:pPr>
    </w:p>
    <w:p w:rsidR="006F6A21" w:rsidRPr="002A572E" w:rsidRDefault="006F6A21" w:rsidP="006F6A21">
      <w:pPr>
        <w:spacing w:line="276" w:lineRule="auto"/>
        <w:ind w:left="567"/>
        <w:jc w:val="both"/>
        <w:rPr>
          <w:sz w:val="22"/>
          <w:szCs w:val="22"/>
        </w:rPr>
      </w:pPr>
      <w:r w:rsidRPr="002A572E">
        <w:rPr>
          <w:b/>
          <w:sz w:val="22"/>
          <w:szCs w:val="22"/>
        </w:rPr>
        <w:t>5.5.2.</w:t>
      </w:r>
      <w:r w:rsidRPr="002A572E">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2A572E" w:rsidRDefault="006F6A21" w:rsidP="006F6A21">
      <w:pPr>
        <w:spacing w:line="276" w:lineRule="auto"/>
        <w:jc w:val="both"/>
        <w:rPr>
          <w:sz w:val="22"/>
          <w:szCs w:val="22"/>
        </w:rPr>
      </w:pPr>
    </w:p>
    <w:p w:rsidR="006F6A21" w:rsidRPr="002A572E" w:rsidRDefault="006F6A21" w:rsidP="006F6A21">
      <w:pPr>
        <w:spacing w:line="276" w:lineRule="auto"/>
        <w:ind w:left="567"/>
        <w:jc w:val="both"/>
        <w:rPr>
          <w:sz w:val="22"/>
          <w:szCs w:val="22"/>
        </w:rPr>
      </w:pPr>
      <w:r w:rsidRPr="002A572E">
        <w:rPr>
          <w:b/>
          <w:sz w:val="22"/>
          <w:szCs w:val="22"/>
        </w:rPr>
        <w:t>5.5.3</w:t>
      </w:r>
      <w:r w:rsidRPr="002A572E">
        <w:rPr>
          <w:sz w:val="22"/>
          <w:szCs w:val="22"/>
        </w:rPr>
        <w:t xml:space="preserve"> Não será admitida nesta Licitação, a participação de empresas ou instituições distintas, através de um único representante.</w:t>
      </w:r>
    </w:p>
    <w:p w:rsidR="006F6A21" w:rsidRPr="002A572E" w:rsidRDefault="006F6A21" w:rsidP="006F6A21">
      <w:pPr>
        <w:spacing w:line="276" w:lineRule="auto"/>
        <w:ind w:left="567"/>
        <w:jc w:val="both"/>
        <w:rPr>
          <w:sz w:val="22"/>
          <w:szCs w:val="22"/>
        </w:rPr>
      </w:pPr>
    </w:p>
    <w:p w:rsidR="006F6A21" w:rsidRPr="002A572E" w:rsidRDefault="006F6A21" w:rsidP="006F6A21">
      <w:pPr>
        <w:spacing w:line="276" w:lineRule="auto"/>
        <w:ind w:left="567"/>
        <w:jc w:val="both"/>
        <w:rPr>
          <w:sz w:val="22"/>
          <w:szCs w:val="22"/>
        </w:rPr>
      </w:pPr>
      <w:r w:rsidRPr="002A572E">
        <w:rPr>
          <w:b/>
          <w:sz w:val="22"/>
          <w:szCs w:val="22"/>
        </w:rPr>
        <w:lastRenderedPageBreak/>
        <w:t>5.5.4</w:t>
      </w:r>
      <w:r w:rsidRPr="002A572E">
        <w:rPr>
          <w:sz w:val="22"/>
          <w:szCs w:val="22"/>
        </w:rPr>
        <w:t xml:space="preserve"> Não serão admitidas a subcontratação, as cessões ou transferências parciais ou totais do objeto deste certame.</w:t>
      </w:r>
    </w:p>
    <w:p w:rsidR="00A335EF" w:rsidRPr="002A572E" w:rsidRDefault="00A335EF" w:rsidP="00BD6DC3">
      <w:pPr>
        <w:pStyle w:val="Rodap"/>
        <w:jc w:val="both"/>
        <w:rPr>
          <w:sz w:val="22"/>
          <w:szCs w:val="22"/>
        </w:rPr>
      </w:pPr>
    </w:p>
    <w:p w:rsidR="00C66544" w:rsidRPr="002A572E" w:rsidRDefault="00C66544"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DO CREDENCIAMENTO E DA REPRESENTAÇÃO</w:t>
      </w:r>
      <w:r w:rsidR="00F62583" w:rsidRPr="002A572E">
        <w:rPr>
          <w:b/>
          <w:sz w:val="22"/>
          <w:szCs w:val="22"/>
        </w:rPr>
        <w:t>:</w:t>
      </w:r>
    </w:p>
    <w:p w:rsidR="00F62583" w:rsidRPr="002A572E" w:rsidRDefault="00F62583" w:rsidP="00BD6DC3">
      <w:pPr>
        <w:jc w:val="both"/>
        <w:rPr>
          <w:b/>
          <w:sz w:val="22"/>
          <w:szCs w:val="22"/>
        </w:rPr>
      </w:pPr>
    </w:p>
    <w:p w:rsidR="00F62583" w:rsidRPr="002A572E" w:rsidRDefault="00F62583" w:rsidP="00BD6DC3">
      <w:pPr>
        <w:pStyle w:val="Recuodecorpodetexto2"/>
        <w:ind w:firstLine="0"/>
        <w:rPr>
          <w:sz w:val="22"/>
          <w:szCs w:val="22"/>
        </w:rPr>
      </w:pPr>
      <w:r w:rsidRPr="002A572E">
        <w:rPr>
          <w:b/>
          <w:sz w:val="22"/>
          <w:szCs w:val="22"/>
        </w:rPr>
        <w:t>6.1.</w:t>
      </w:r>
      <w:r w:rsidRPr="002A572E">
        <w:rPr>
          <w:sz w:val="22"/>
          <w:szCs w:val="22"/>
        </w:rPr>
        <w:t xml:space="preserve"> A Licitante arcará integralmente com todos os custos de preparação e apresentação de sua proposta de preços, independente do resultado do procedimento licitatório.</w:t>
      </w:r>
    </w:p>
    <w:p w:rsidR="00F62583" w:rsidRPr="002A572E" w:rsidRDefault="00F62583" w:rsidP="00BD6DC3">
      <w:pPr>
        <w:pStyle w:val="Recuodecorpodetexto2"/>
        <w:ind w:firstLine="0"/>
        <w:rPr>
          <w:sz w:val="22"/>
          <w:szCs w:val="22"/>
        </w:rPr>
      </w:pPr>
    </w:p>
    <w:p w:rsidR="00F62583" w:rsidRPr="002A572E" w:rsidRDefault="00F62583" w:rsidP="00BD6DC3">
      <w:pPr>
        <w:pStyle w:val="Recuodecorpodetexto2"/>
        <w:ind w:firstLine="0"/>
        <w:rPr>
          <w:sz w:val="22"/>
          <w:szCs w:val="22"/>
        </w:rPr>
      </w:pPr>
      <w:r w:rsidRPr="002A572E">
        <w:rPr>
          <w:b/>
          <w:sz w:val="22"/>
          <w:szCs w:val="22"/>
        </w:rPr>
        <w:t>6.2.</w:t>
      </w:r>
      <w:r w:rsidRPr="002A572E">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2A572E" w:rsidRDefault="00325D46" w:rsidP="00BD6DC3">
      <w:pPr>
        <w:pStyle w:val="Recuodecorpodetexto2"/>
        <w:ind w:firstLine="0"/>
        <w:rPr>
          <w:sz w:val="22"/>
          <w:szCs w:val="22"/>
        </w:rPr>
      </w:pPr>
    </w:p>
    <w:p w:rsidR="00F62583" w:rsidRPr="002A572E" w:rsidRDefault="00F62583" w:rsidP="00BD6DC3">
      <w:pPr>
        <w:pStyle w:val="Recuodecorpodetexto2"/>
        <w:tabs>
          <w:tab w:val="left" w:pos="1985"/>
        </w:tabs>
        <w:ind w:left="567" w:firstLine="0"/>
        <w:rPr>
          <w:sz w:val="22"/>
          <w:szCs w:val="22"/>
        </w:rPr>
      </w:pPr>
      <w:r w:rsidRPr="002A572E">
        <w:rPr>
          <w:b/>
          <w:sz w:val="22"/>
          <w:szCs w:val="22"/>
        </w:rPr>
        <w:t>6.2.1</w:t>
      </w:r>
      <w:r w:rsidRPr="002A572E">
        <w:rPr>
          <w:sz w:val="22"/>
          <w:szCs w:val="22"/>
        </w:rPr>
        <w:t>.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2A572E" w:rsidRDefault="00F62583" w:rsidP="00BD6DC3">
      <w:pPr>
        <w:pStyle w:val="Recuodecorpodetexto2"/>
        <w:tabs>
          <w:tab w:val="left" w:pos="1985"/>
        </w:tabs>
        <w:ind w:firstLine="0"/>
        <w:rPr>
          <w:sz w:val="22"/>
          <w:szCs w:val="22"/>
        </w:rPr>
      </w:pPr>
    </w:p>
    <w:p w:rsidR="00F62583" w:rsidRPr="002A572E" w:rsidRDefault="00F62583" w:rsidP="00BD6DC3">
      <w:pPr>
        <w:pStyle w:val="Recuodecorpodetexto2"/>
        <w:tabs>
          <w:tab w:val="left" w:pos="1985"/>
        </w:tabs>
        <w:ind w:firstLine="0"/>
        <w:rPr>
          <w:sz w:val="22"/>
          <w:szCs w:val="22"/>
        </w:rPr>
      </w:pPr>
      <w:r w:rsidRPr="002A572E">
        <w:rPr>
          <w:b/>
          <w:sz w:val="22"/>
          <w:szCs w:val="22"/>
        </w:rPr>
        <w:t>6.3.</w:t>
      </w:r>
      <w:r w:rsidRPr="002A572E">
        <w:rPr>
          <w:sz w:val="22"/>
          <w:szCs w:val="22"/>
        </w:rPr>
        <w:t xml:space="preserve"> Não poderão participar deste processo licitatório nenhuma empresa, funcionários, ou instituição vinculada a Entidade de Licitação ou à Secretaria interessada.</w:t>
      </w:r>
    </w:p>
    <w:p w:rsidR="003B5071" w:rsidRPr="002A572E" w:rsidRDefault="003B5071" w:rsidP="00BD6DC3">
      <w:pPr>
        <w:pStyle w:val="Recuodecorpodetexto3"/>
        <w:ind w:firstLine="0"/>
        <w:jc w:val="both"/>
        <w:rPr>
          <w:sz w:val="22"/>
          <w:szCs w:val="22"/>
        </w:rPr>
      </w:pPr>
    </w:p>
    <w:p w:rsidR="003B5071" w:rsidRPr="002A572E" w:rsidRDefault="00C0295F" w:rsidP="0057633D">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pacing w:after="0"/>
        <w:jc w:val="both"/>
        <w:rPr>
          <w:sz w:val="22"/>
          <w:szCs w:val="22"/>
        </w:rPr>
      </w:pPr>
      <w:r w:rsidRPr="002A572E">
        <w:rPr>
          <w:bCs/>
          <w:sz w:val="22"/>
          <w:szCs w:val="22"/>
        </w:rPr>
        <w:t>7</w:t>
      </w:r>
      <w:r w:rsidR="003B5071" w:rsidRPr="002A572E">
        <w:rPr>
          <w:b w:val="0"/>
          <w:bCs/>
          <w:sz w:val="22"/>
          <w:szCs w:val="22"/>
        </w:rPr>
        <w:t xml:space="preserve">. </w:t>
      </w:r>
      <w:r w:rsidR="00E42D12" w:rsidRPr="002A572E">
        <w:rPr>
          <w:sz w:val="22"/>
          <w:szCs w:val="22"/>
        </w:rPr>
        <w:t>DA PROPOSTA DE PREÇOS</w:t>
      </w:r>
      <w:r w:rsidR="006F30E1" w:rsidRPr="002A572E">
        <w:rPr>
          <w:sz w:val="22"/>
          <w:szCs w:val="22"/>
        </w:rPr>
        <w:t>:</w:t>
      </w:r>
    </w:p>
    <w:p w:rsidR="00C0295F" w:rsidRPr="002A572E" w:rsidRDefault="00C0295F" w:rsidP="00BD6DC3">
      <w:pPr>
        <w:pStyle w:val="Corpodetexto3"/>
        <w:tabs>
          <w:tab w:val="left" w:pos="0"/>
        </w:tabs>
        <w:spacing w:after="0"/>
        <w:jc w:val="both"/>
        <w:rPr>
          <w:sz w:val="22"/>
          <w:szCs w:val="22"/>
        </w:rPr>
      </w:pPr>
    </w:p>
    <w:p w:rsidR="00F62583" w:rsidRPr="002A572E" w:rsidRDefault="00F62583" w:rsidP="00BD6DC3">
      <w:pPr>
        <w:pStyle w:val="Corpodetexto"/>
        <w:rPr>
          <w:sz w:val="22"/>
          <w:szCs w:val="22"/>
        </w:rPr>
      </w:pPr>
      <w:r w:rsidRPr="002A572E">
        <w:rPr>
          <w:b/>
          <w:sz w:val="22"/>
          <w:szCs w:val="22"/>
        </w:rPr>
        <w:t>7.1.</w:t>
      </w:r>
      <w:r w:rsidRPr="002A572E">
        <w:rPr>
          <w:sz w:val="22"/>
          <w:szCs w:val="22"/>
        </w:rPr>
        <w:t xml:space="preserve"> A participação no Pregão Eletrônico dar-se-á por meio da digitação da senha privativa da Licitante e subseqüente encaminhamento da proposta de preços </w:t>
      </w:r>
      <w:r w:rsidR="004924E3" w:rsidRPr="002A572E">
        <w:rPr>
          <w:b/>
          <w:sz w:val="22"/>
          <w:szCs w:val="22"/>
          <w:u w:val="single"/>
        </w:rPr>
        <w:t xml:space="preserve">DE MENOR PREÇO </w:t>
      </w:r>
      <w:r w:rsidR="00C361B9" w:rsidRPr="002A572E">
        <w:rPr>
          <w:b/>
          <w:sz w:val="22"/>
          <w:szCs w:val="22"/>
          <w:u w:val="single"/>
        </w:rPr>
        <w:t>(</w:t>
      </w:r>
      <w:r w:rsidR="006F6A21" w:rsidRPr="002A572E">
        <w:rPr>
          <w:b/>
          <w:sz w:val="22"/>
          <w:szCs w:val="22"/>
          <w:u w:val="single"/>
        </w:rPr>
        <w:t>GLOBAL</w:t>
      </w:r>
      <w:r w:rsidR="00C361B9" w:rsidRPr="002A572E">
        <w:rPr>
          <w:b/>
          <w:sz w:val="22"/>
          <w:szCs w:val="22"/>
          <w:u w:val="single"/>
        </w:rPr>
        <w:t>)</w:t>
      </w:r>
      <w:r w:rsidRPr="002A572E">
        <w:rPr>
          <w:b/>
          <w:sz w:val="22"/>
          <w:szCs w:val="22"/>
        </w:rPr>
        <w:t xml:space="preserve">, </w:t>
      </w:r>
      <w:r w:rsidRPr="002A572E">
        <w:rPr>
          <w:sz w:val="22"/>
          <w:szCs w:val="22"/>
        </w:rPr>
        <w:t xml:space="preserve">a partir da data da liberação do Edital no site </w:t>
      </w:r>
      <w:r w:rsidR="003B77F3" w:rsidRPr="002A572E">
        <w:rPr>
          <w:b/>
          <w:sz w:val="22"/>
          <w:szCs w:val="22"/>
        </w:rPr>
        <w:t>www.comprasnet.gov.br</w:t>
      </w:r>
      <w:r w:rsidRPr="002A572E">
        <w:rPr>
          <w:sz w:val="22"/>
          <w:szCs w:val="22"/>
        </w:rPr>
        <w:t xml:space="preserve">, até o horário limite de início da Sessão Pública, ou seja, </w:t>
      </w:r>
      <w:r w:rsidRPr="002A572E">
        <w:rPr>
          <w:b/>
          <w:sz w:val="22"/>
          <w:szCs w:val="22"/>
        </w:rPr>
        <w:t xml:space="preserve">até </w:t>
      </w:r>
      <w:proofErr w:type="gramStart"/>
      <w:r w:rsidRPr="002A572E">
        <w:rPr>
          <w:b/>
          <w:sz w:val="22"/>
          <w:szCs w:val="22"/>
        </w:rPr>
        <w:t>às</w:t>
      </w:r>
      <w:proofErr w:type="gramEnd"/>
      <w:r w:rsidRPr="002A572E">
        <w:rPr>
          <w:b/>
          <w:sz w:val="22"/>
          <w:szCs w:val="22"/>
        </w:rPr>
        <w:t xml:space="preserve"> </w:t>
      </w:r>
      <w:r w:rsidR="00542847" w:rsidRPr="002A572E">
        <w:rPr>
          <w:b/>
          <w:sz w:val="22"/>
          <w:szCs w:val="22"/>
        </w:rPr>
        <w:t>1</w:t>
      </w:r>
      <w:r w:rsidR="003B77F3" w:rsidRPr="002A572E">
        <w:rPr>
          <w:b/>
          <w:sz w:val="22"/>
          <w:szCs w:val="22"/>
        </w:rPr>
        <w:t>0</w:t>
      </w:r>
      <w:r w:rsidR="00542847" w:rsidRPr="002A572E">
        <w:rPr>
          <w:b/>
          <w:sz w:val="22"/>
          <w:szCs w:val="22"/>
        </w:rPr>
        <w:t>h00min</w:t>
      </w:r>
      <w:r w:rsidR="00926A1A" w:rsidRPr="002A572E">
        <w:rPr>
          <w:b/>
          <w:sz w:val="22"/>
          <w:szCs w:val="22"/>
        </w:rPr>
        <w:t xml:space="preserve"> </w:t>
      </w:r>
      <w:r w:rsidRPr="002A572E">
        <w:rPr>
          <w:b/>
          <w:sz w:val="22"/>
          <w:szCs w:val="22"/>
        </w:rPr>
        <w:t xml:space="preserve"> do dia </w:t>
      </w:r>
      <w:r w:rsidR="00F373A7">
        <w:rPr>
          <w:b/>
          <w:sz w:val="22"/>
          <w:szCs w:val="22"/>
        </w:rPr>
        <w:t>23/02/2015</w:t>
      </w:r>
      <w:r w:rsidRPr="002A572E">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F62583" w:rsidRPr="002A572E" w:rsidRDefault="00F62583" w:rsidP="00BD6DC3">
      <w:pPr>
        <w:pStyle w:val="Corpodetexto"/>
        <w:rPr>
          <w:sz w:val="22"/>
          <w:szCs w:val="22"/>
        </w:rPr>
      </w:pPr>
    </w:p>
    <w:p w:rsidR="00F62583" w:rsidRPr="002A572E" w:rsidRDefault="00F62583" w:rsidP="00BD6DC3">
      <w:pPr>
        <w:ind w:left="567"/>
        <w:jc w:val="both"/>
        <w:rPr>
          <w:sz w:val="22"/>
          <w:szCs w:val="22"/>
        </w:rPr>
      </w:pPr>
      <w:r w:rsidRPr="002A572E">
        <w:rPr>
          <w:b/>
          <w:sz w:val="22"/>
          <w:szCs w:val="22"/>
        </w:rPr>
        <w:t>7.1.1.</w:t>
      </w:r>
      <w:r w:rsidRPr="002A572E">
        <w:rPr>
          <w:sz w:val="22"/>
          <w:szCs w:val="22"/>
        </w:rPr>
        <w:t xml:space="preserve"> Após a divulgação do edital no endereço eletrônico </w:t>
      </w:r>
      <w:r w:rsidR="003B77F3" w:rsidRPr="002A572E">
        <w:rPr>
          <w:b/>
          <w:sz w:val="22"/>
          <w:szCs w:val="22"/>
        </w:rPr>
        <w:t>www.comprasnet.gov.br</w:t>
      </w:r>
      <w:r w:rsidRPr="002A572E">
        <w:rPr>
          <w:b/>
          <w:bCs/>
          <w:sz w:val="22"/>
          <w:szCs w:val="22"/>
        </w:rPr>
        <w:t xml:space="preserve">, </w:t>
      </w:r>
      <w:r w:rsidRPr="002A572E">
        <w:rPr>
          <w:sz w:val="22"/>
          <w:szCs w:val="22"/>
        </w:rPr>
        <w:t xml:space="preserve">os licitantes deverão </w:t>
      </w:r>
      <w:r w:rsidRPr="002A572E">
        <w:rPr>
          <w:b/>
          <w:bCs/>
          <w:sz w:val="22"/>
          <w:szCs w:val="22"/>
        </w:rPr>
        <w:t>REGISTRAR</w:t>
      </w:r>
      <w:r w:rsidRPr="002A572E">
        <w:rPr>
          <w:sz w:val="22"/>
          <w:szCs w:val="22"/>
        </w:rPr>
        <w:t xml:space="preserve"> suas propostas de preços, com a descrição completa do objeto ofertado, quantidade e preço,</w:t>
      </w:r>
      <w:r w:rsidR="00994744" w:rsidRPr="002A572E">
        <w:rPr>
          <w:sz w:val="22"/>
          <w:szCs w:val="22"/>
        </w:rPr>
        <w:t xml:space="preserve"> além do local e prazo de execução, </w:t>
      </w:r>
      <w:r w:rsidRPr="002A572E">
        <w:rPr>
          <w:sz w:val="22"/>
          <w:szCs w:val="22"/>
        </w:rPr>
        <w:t xml:space="preserve">no prazo disposto no </w:t>
      </w:r>
      <w:r w:rsidRPr="002A572E">
        <w:rPr>
          <w:i/>
          <w:sz w:val="22"/>
          <w:szCs w:val="22"/>
        </w:rPr>
        <w:t>caput</w:t>
      </w:r>
      <w:r w:rsidRPr="002A572E">
        <w:rPr>
          <w:sz w:val="22"/>
          <w:szCs w:val="22"/>
        </w:rPr>
        <w:t>, sob pena de desclassificação de sua proposta.</w:t>
      </w:r>
    </w:p>
    <w:p w:rsidR="00994744" w:rsidRPr="002A572E" w:rsidRDefault="00994744" w:rsidP="00BD6DC3">
      <w:pPr>
        <w:ind w:left="567"/>
        <w:jc w:val="both"/>
        <w:rPr>
          <w:sz w:val="22"/>
          <w:szCs w:val="22"/>
        </w:rPr>
      </w:pPr>
    </w:p>
    <w:p w:rsidR="00994744" w:rsidRPr="002A572E" w:rsidRDefault="00994744" w:rsidP="00BD6DC3">
      <w:pPr>
        <w:ind w:left="1134"/>
        <w:jc w:val="both"/>
        <w:rPr>
          <w:sz w:val="22"/>
          <w:szCs w:val="22"/>
          <w:u w:val="single"/>
        </w:rPr>
      </w:pPr>
      <w:r w:rsidRPr="002A572E">
        <w:rPr>
          <w:b/>
          <w:sz w:val="22"/>
          <w:szCs w:val="22"/>
          <w:u w:val="single"/>
        </w:rPr>
        <w:t>7.1.1.1.</w:t>
      </w:r>
      <w:r w:rsidRPr="002A572E">
        <w:rPr>
          <w:sz w:val="22"/>
          <w:szCs w:val="22"/>
          <w:u w:val="single"/>
        </w:rPr>
        <w:t xml:space="preserve">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w:t>
      </w:r>
      <w:proofErr w:type="gramStart"/>
      <w:r w:rsidRPr="002A572E">
        <w:rPr>
          <w:sz w:val="22"/>
          <w:szCs w:val="22"/>
          <w:u w:val="single"/>
        </w:rPr>
        <w:t>ser</w:t>
      </w:r>
      <w:proofErr w:type="gramEnd"/>
      <w:r w:rsidRPr="002A572E">
        <w:rPr>
          <w:sz w:val="22"/>
          <w:szCs w:val="22"/>
          <w:u w:val="single"/>
        </w:rPr>
        <w:t xml:space="preserve"> os mesmos serviços que prestará na execução contratual, sob sua inteira responsabilidade.</w:t>
      </w:r>
    </w:p>
    <w:p w:rsidR="00F62583" w:rsidRPr="002A572E" w:rsidRDefault="00F62583" w:rsidP="00BD6DC3">
      <w:pPr>
        <w:ind w:left="567"/>
        <w:jc w:val="both"/>
        <w:rPr>
          <w:sz w:val="22"/>
          <w:szCs w:val="22"/>
        </w:rPr>
      </w:pPr>
    </w:p>
    <w:p w:rsidR="00F62583" w:rsidRPr="002A572E" w:rsidRDefault="00F62583" w:rsidP="00BD6DC3">
      <w:pPr>
        <w:ind w:left="567"/>
        <w:jc w:val="both"/>
        <w:rPr>
          <w:sz w:val="22"/>
          <w:szCs w:val="22"/>
        </w:rPr>
      </w:pPr>
      <w:r w:rsidRPr="002A572E">
        <w:rPr>
          <w:b/>
          <w:sz w:val="22"/>
          <w:szCs w:val="22"/>
        </w:rPr>
        <w:t>7.1.2.</w:t>
      </w:r>
      <w:r w:rsidRPr="002A572E">
        <w:rPr>
          <w:sz w:val="22"/>
          <w:szCs w:val="22"/>
        </w:rPr>
        <w:t xml:space="preserve"> </w:t>
      </w:r>
      <w:r w:rsidR="004924E3" w:rsidRPr="002A572E">
        <w:rPr>
          <w:sz w:val="22"/>
          <w:szCs w:val="22"/>
        </w:rPr>
        <w:t xml:space="preserve">As propostas registradas no endereço eletrônico </w:t>
      </w:r>
      <w:r w:rsidR="003B77F3" w:rsidRPr="002A572E">
        <w:rPr>
          <w:b/>
          <w:sz w:val="22"/>
          <w:szCs w:val="22"/>
        </w:rPr>
        <w:t>www.comprasnet.gov.br</w:t>
      </w:r>
      <w:r w:rsidR="004924E3" w:rsidRPr="002A572E">
        <w:rPr>
          <w:b/>
          <w:sz w:val="22"/>
          <w:szCs w:val="22"/>
        </w:rPr>
        <w:t>,</w:t>
      </w:r>
      <w:r w:rsidR="004924E3" w:rsidRPr="002A572E">
        <w:rPr>
          <w:sz w:val="22"/>
          <w:szCs w:val="22"/>
        </w:rPr>
        <w:t xml:space="preserve"> </w:t>
      </w:r>
      <w:r w:rsidR="004924E3" w:rsidRPr="002A572E">
        <w:rPr>
          <w:b/>
          <w:sz w:val="22"/>
          <w:szCs w:val="22"/>
        </w:rPr>
        <w:t>NÃO DEVEM CONTER NENHUMA IDENTIFICAÇÃO DA EMPRESA PROPONENTE</w:t>
      </w:r>
      <w:r w:rsidR="004924E3" w:rsidRPr="002A572E">
        <w:rPr>
          <w:sz w:val="22"/>
          <w:szCs w:val="22"/>
        </w:rPr>
        <w:t xml:space="preserve">, visando atender o princípio da impessoalidade e preservar o sigilo das propostas. Em caso de identificação da licitante na proposta registrada, esta será </w:t>
      </w:r>
      <w:r w:rsidR="004924E3" w:rsidRPr="002A572E">
        <w:rPr>
          <w:b/>
          <w:sz w:val="22"/>
          <w:szCs w:val="22"/>
        </w:rPr>
        <w:t>DESCLASSIFICADA</w:t>
      </w:r>
      <w:r w:rsidR="004924E3" w:rsidRPr="002A572E">
        <w:rPr>
          <w:sz w:val="22"/>
          <w:szCs w:val="22"/>
        </w:rPr>
        <w:t xml:space="preserve"> pela Pregoeira.</w:t>
      </w:r>
    </w:p>
    <w:p w:rsidR="00994744" w:rsidRPr="002A572E" w:rsidRDefault="00994744" w:rsidP="00BD6DC3">
      <w:pPr>
        <w:ind w:left="567"/>
        <w:jc w:val="both"/>
        <w:rPr>
          <w:sz w:val="22"/>
          <w:szCs w:val="22"/>
        </w:rPr>
      </w:pPr>
    </w:p>
    <w:p w:rsidR="0092207A" w:rsidRPr="002A572E" w:rsidRDefault="00994744" w:rsidP="00BD6DC3">
      <w:pPr>
        <w:tabs>
          <w:tab w:val="left" w:pos="360"/>
        </w:tabs>
        <w:ind w:left="567"/>
        <w:jc w:val="both"/>
        <w:rPr>
          <w:bCs/>
          <w:sz w:val="22"/>
          <w:szCs w:val="22"/>
        </w:rPr>
      </w:pPr>
      <w:r w:rsidRPr="002A572E">
        <w:rPr>
          <w:b/>
          <w:sz w:val="22"/>
          <w:szCs w:val="22"/>
        </w:rPr>
        <w:t>7.1.3.</w:t>
      </w:r>
      <w:r w:rsidRPr="002A572E">
        <w:rPr>
          <w:sz w:val="22"/>
          <w:szCs w:val="22"/>
        </w:rPr>
        <w:t xml:space="preserve"> </w:t>
      </w:r>
      <w:r w:rsidR="0092207A" w:rsidRPr="002A572E">
        <w:rPr>
          <w:bCs/>
          <w:sz w:val="22"/>
          <w:szCs w:val="22"/>
        </w:rPr>
        <w:t xml:space="preserve">A proposta inserida, seus lances, bem como a proposta impressa protocolada (caso solicitada) </w:t>
      </w:r>
      <w:proofErr w:type="gramStart"/>
      <w:r w:rsidR="0092207A" w:rsidRPr="002A572E">
        <w:rPr>
          <w:bCs/>
          <w:sz w:val="22"/>
          <w:szCs w:val="22"/>
        </w:rPr>
        <w:t>serão consideradas</w:t>
      </w:r>
      <w:proofErr w:type="gramEnd"/>
      <w:r w:rsidR="0092207A" w:rsidRPr="002A572E">
        <w:rPr>
          <w:bCs/>
          <w:sz w:val="22"/>
          <w:szCs w:val="22"/>
        </w:rPr>
        <w:t xml:space="preserve"> pela Administração com validade mínima de 60 (sessenta) dias corridos, a contar da data de sua apresentação e caso não seja expressa outra validade pelo licitante, será considerado com anuência intrínseca do proponente.</w:t>
      </w:r>
    </w:p>
    <w:p w:rsidR="00F62583" w:rsidRPr="002A572E" w:rsidRDefault="00F62583" w:rsidP="00BD6DC3">
      <w:pPr>
        <w:pStyle w:val="BodyText21"/>
        <w:snapToGrid/>
        <w:rPr>
          <w:sz w:val="22"/>
          <w:szCs w:val="22"/>
        </w:rPr>
      </w:pPr>
    </w:p>
    <w:p w:rsidR="00F62583" w:rsidRPr="002A572E" w:rsidRDefault="00F62583" w:rsidP="00BD6DC3">
      <w:pPr>
        <w:pStyle w:val="Corpodetexto"/>
        <w:rPr>
          <w:sz w:val="22"/>
          <w:szCs w:val="22"/>
          <w:u w:val="single"/>
        </w:rPr>
      </w:pPr>
      <w:r w:rsidRPr="002A572E">
        <w:rPr>
          <w:b/>
          <w:sz w:val="22"/>
          <w:szCs w:val="22"/>
          <w:u w:val="single"/>
        </w:rPr>
        <w:t>7.2.</w:t>
      </w:r>
      <w:r w:rsidRPr="002A572E">
        <w:rPr>
          <w:sz w:val="22"/>
          <w:szCs w:val="22"/>
          <w:u w:val="single"/>
        </w:rPr>
        <w:t xml:space="preserve"> A Licitante será responsável por todas as transações que forem efetuadas em seu nome no Sistema Eletrônico, assumindo como firmes e verdadeiras sua proposta de preços e lances inseridos em sessão pública, conforme estabelecido no item </w:t>
      </w:r>
      <w:proofErr w:type="gramStart"/>
      <w:r w:rsidRPr="002A572E">
        <w:rPr>
          <w:sz w:val="22"/>
          <w:szCs w:val="22"/>
          <w:u w:val="single"/>
        </w:rPr>
        <w:t>6</w:t>
      </w:r>
      <w:proofErr w:type="gramEnd"/>
      <w:r w:rsidRPr="002A572E">
        <w:rPr>
          <w:sz w:val="22"/>
          <w:szCs w:val="22"/>
          <w:u w:val="single"/>
        </w:rPr>
        <w:t xml:space="preserve"> deste Edital.</w:t>
      </w:r>
    </w:p>
    <w:p w:rsidR="00F62583" w:rsidRPr="002A572E" w:rsidRDefault="00F62583" w:rsidP="00BD6DC3">
      <w:pPr>
        <w:pStyle w:val="Corpodetexto"/>
        <w:rPr>
          <w:sz w:val="22"/>
          <w:szCs w:val="22"/>
        </w:rPr>
      </w:pPr>
    </w:p>
    <w:p w:rsidR="00F62583" w:rsidRPr="002A572E" w:rsidRDefault="00F62583" w:rsidP="00BD6DC3">
      <w:pPr>
        <w:pStyle w:val="BodyText21"/>
        <w:snapToGrid/>
        <w:rPr>
          <w:sz w:val="22"/>
          <w:szCs w:val="22"/>
        </w:rPr>
      </w:pPr>
      <w:r w:rsidRPr="002A572E">
        <w:rPr>
          <w:b/>
          <w:sz w:val="22"/>
          <w:szCs w:val="22"/>
        </w:rPr>
        <w:t>7.3.</w:t>
      </w:r>
      <w:r w:rsidRPr="002A572E">
        <w:rPr>
          <w:sz w:val="22"/>
          <w:szCs w:val="22"/>
        </w:rPr>
        <w:t xml:space="preserve">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w:t>
      </w:r>
      <w:r w:rsidR="0066394A" w:rsidRPr="002A572E">
        <w:rPr>
          <w:sz w:val="22"/>
          <w:szCs w:val="22"/>
        </w:rPr>
        <w:t xml:space="preserve"> </w:t>
      </w:r>
      <w:r w:rsidRPr="002A572E">
        <w:rPr>
          <w:sz w:val="22"/>
          <w:szCs w:val="22"/>
        </w:rPr>
        <w:t xml:space="preserve">(a) </w:t>
      </w:r>
      <w:proofErr w:type="gramStart"/>
      <w:r w:rsidRPr="002A572E">
        <w:rPr>
          <w:sz w:val="22"/>
          <w:szCs w:val="22"/>
        </w:rPr>
        <w:t>Pregoeiro(</w:t>
      </w:r>
      <w:proofErr w:type="gramEnd"/>
      <w:r w:rsidRPr="002A572E">
        <w:rPr>
          <w:sz w:val="22"/>
          <w:szCs w:val="22"/>
        </w:rPr>
        <w:t>a) através dele.</w:t>
      </w:r>
    </w:p>
    <w:p w:rsidR="00917DA5" w:rsidRPr="002A572E" w:rsidRDefault="00917DA5" w:rsidP="00BD6DC3">
      <w:pPr>
        <w:tabs>
          <w:tab w:val="left" w:pos="360"/>
        </w:tabs>
        <w:jc w:val="both"/>
        <w:rPr>
          <w:sz w:val="22"/>
          <w:szCs w:val="22"/>
        </w:rPr>
      </w:pPr>
    </w:p>
    <w:p w:rsidR="00F62583" w:rsidRPr="002A572E" w:rsidRDefault="00F62583" w:rsidP="00BD6DC3">
      <w:pPr>
        <w:tabs>
          <w:tab w:val="left" w:pos="360"/>
        </w:tabs>
        <w:jc w:val="both"/>
        <w:rPr>
          <w:sz w:val="22"/>
          <w:szCs w:val="22"/>
        </w:rPr>
      </w:pPr>
      <w:r w:rsidRPr="002A572E">
        <w:rPr>
          <w:b/>
          <w:sz w:val="22"/>
          <w:szCs w:val="22"/>
        </w:rPr>
        <w:t>7.4.</w:t>
      </w:r>
      <w:r w:rsidRPr="002A572E">
        <w:rPr>
          <w:sz w:val="22"/>
          <w:szCs w:val="22"/>
        </w:rPr>
        <w:t xml:space="preserve"> </w:t>
      </w:r>
      <w:r w:rsidR="004924E3" w:rsidRPr="002A572E">
        <w:rPr>
          <w:sz w:val="22"/>
          <w:szCs w:val="22"/>
        </w:rPr>
        <w:t>O licitante deverá obedecer rigorosamente aos termos deste Edital e seus anexos. Em caso de discordância existente entre as especificações deste objeto</w:t>
      </w:r>
      <w:r w:rsidR="00917DA5" w:rsidRPr="002A572E">
        <w:rPr>
          <w:sz w:val="22"/>
          <w:szCs w:val="22"/>
        </w:rPr>
        <w:t xml:space="preserve"> ou </w:t>
      </w:r>
      <w:r w:rsidR="006F6A21" w:rsidRPr="002A572E">
        <w:rPr>
          <w:sz w:val="22"/>
          <w:szCs w:val="22"/>
        </w:rPr>
        <w:t>quaisquer outras condições</w:t>
      </w:r>
      <w:r w:rsidR="00917DA5" w:rsidRPr="002A572E">
        <w:rPr>
          <w:sz w:val="22"/>
          <w:szCs w:val="22"/>
        </w:rPr>
        <w:t xml:space="preserve"> </w:t>
      </w:r>
      <w:r w:rsidR="004924E3" w:rsidRPr="002A572E">
        <w:rPr>
          <w:sz w:val="22"/>
          <w:szCs w:val="22"/>
        </w:rPr>
        <w:t xml:space="preserve">descritas </w:t>
      </w:r>
      <w:r w:rsidR="004924E3" w:rsidRPr="002A572E">
        <w:rPr>
          <w:b/>
          <w:sz w:val="22"/>
          <w:szCs w:val="22"/>
        </w:rPr>
        <w:t xml:space="preserve">no sistema </w:t>
      </w:r>
      <w:r w:rsidR="00AC2C3E" w:rsidRPr="002A572E">
        <w:rPr>
          <w:b/>
          <w:sz w:val="22"/>
          <w:szCs w:val="22"/>
        </w:rPr>
        <w:t>COMPRASNET</w:t>
      </w:r>
      <w:r w:rsidR="004924E3" w:rsidRPr="002A572E">
        <w:rPr>
          <w:b/>
          <w:sz w:val="22"/>
          <w:szCs w:val="22"/>
        </w:rPr>
        <w:t xml:space="preserve"> e as especificações constantes no MODELO DE CARTA PROPOSTA</w:t>
      </w:r>
      <w:r w:rsidR="00917DA5" w:rsidRPr="002A572E">
        <w:rPr>
          <w:b/>
          <w:sz w:val="22"/>
          <w:szCs w:val="22"/>
        </w:rPr>
        <w:t xml:space="preserve"> e EDITAL</w:t>
      </w:r>
      <w:r w:rsidR="004924E3" w:rsidRPr="002A572E">
        <w:rPr>
          <w:sz w:val="22"/>
          <w:szCs w:val="22"/>
        </w:rPr>
        <w:t>, prevalecerão às</w:t>
      </w:r>
      <w:r w:rsidR="00917DA5" w:rsidRPr="002A572E">
        <w:rPr>
          <w:sz w:val="22"/>
          <w:szCs w:val="22"/>
        </w:rPr>
        <w:t xml:space="preserve"> duas </w:t>
      </w:r>
      <w:r w:rsidR="004924E3" w:rsidRPr="002A572E">
        <w:rPr>
          <w:sz w:val="22"/>
          <w:szCs w:val="22"/>
        </w:rPr>
        <w:t>últimas.</w:t>
      </w:r>
    </w:p>
    <w:p w:rsidR="00F62583" w:rsidRPr="002A572E" w:rsidRDefault="00F62583" w:rsidP="00BD6DC3">
      <w:pPr>
        <w:tabs>
          <w:tab w:val="left" w:pos="360"/>
        </w:tabs>
        <w:jc w:val="both"/>
        <w:rPr>
          <w:bCs/>
          <w:sz w:val="22"/>
          <w:szCs w:val="22"/>
        </w:rPr>
      </w:pPr>
    </w:p>
    <w:p w:rsidR="00F62583" w:rsidRPr="002A572E" w:rsidRDefault="00F62583" w:rsidP="00BD6DC3">
      <w:pPr>
        <w:tabs>
          <w:tab w:val="left" w:pos="360"/>
        </w:tabs>
        <w:jc w:val="both"/>
        <w:rPr>
          <w:bCs/>
          <w:sz w:val="22"/>
          <w:szCs w:val="22"/>
        </w:rPr>
      </w:pPr>
      <w:r w:rsidRPr="002A572E">
        <w:rPr>
          <w:b/>
          <w:bCs/>
          <w:sz w:val="22"/>
          <w:szCs w:val="22"/>
        </w:rPr>
        <w:t>7.5.</w:t>
      </w:r>
      <w:r w:rsidRPr="002A572E">
        <w:rPr>
          <w:bCs/>
          <w:sz w:val="22"/>
          <w:szCs w:val="22"/>
        </w:rPr>
        <w:t xml:space="preserve">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2A572E" w:rsidRDefault="00F62583" w:rsidP="00BD6DC3">
      <w:pPr>
        <w:tabs>
          <w:tab w:val="left" w:pos="360"/>
        </w:tabs>
        <w:jc w:val="center"/>
        <w:rPr>
          <w:bCs/>
          <w:sz w:val="22"/>
          <w:szCs w:val="22"/>
        </w:rPr>
      </w:pPr>
    </w:p>
    <w:p w:rsidR="00F62583" w:rsidRPr="002A572E" w:rsidRDefault="00F62583" w:rsidP="00BD6DC3">
      <w:pPr>
        <w:tabs>
          <w:tab w:val="left" w:pos="360"/>
        </w:tabs>
        <w:ind w:left="567"/>
        <w:jc w:val="both"/>
        <w:rPr>
          <w:sz w:val="22"/>
          <w:szCs w:val="22"/>
        </w:rPr>
      </w:pPr>
      <w:r w:rsidRPr="002A572E">
        <w:rPr>
          <w:b/>
          <w:sz w:val="22"/>
          <w:szCs w:val="22"/>
        </w:rPr>
        <w:t>7.5.1.</w:t>
      </w:r>
      <w:r w:rsidRPr="002A572E">
        <w:rPr>
          <w:sz w:val="22"/>
          <w:szCs w:val="22"/>
        </w:rPr>
        <w:t xml:space="preserve">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2A572E" w:rsidRDefault="009F1EA4" w:rsidP="00BD6DC3">
      <w:pPr>
        <w:tabs>
          <w:tab w:val="left" w:pos="360"/>
        </w:tabs>
        <w:ind w:left="567"/>
        <w:jc w:val="both"/>
        <w:rPr>
          <w:sz w:val="22"/>
          <w:szCs w:val="22"/>
        </w:rPr>
      </w:pPr>
    </w:p>
    <w:p w:rsidR="009F1EA4" w:rsidRPr="002A572E" w:rsidRDefault="009F1EA4" w:rsidP="00BD6DC3">
      <w:pPr>
        <w:tabs>
          <w:tab w:val="left" w:pos="360"/>
        </w:tabs>
        <w:ind w:left="1418"/>
        <w:jc w:val="both"/>
        <w:rPr>
          <w:bCs/>
          <w:sz w:val="22"/>
          <w:szCs w:val="22"/>
        </w:rPr>
      </w:pPr>
      <w:r w:rsidRPr="002A572E">
        <w:rPr>
          <w:b/>
          <w:sz w:val="22"/>
          <w:szCs w:val="22"/>
        </w:rPr>
        <w:t>7.5.1.1.</w:t>
      </w:r>
      <w:r w:rsidRPr="002A572E">
        <w:rPr>
          <w:sz w:val="22"/>
          <w:szCs w:val="22"/>
        </w:rPr>
        <w:t xml:space="preserve"> Caso a licitante não seja convocada na forma do item 7.7 deste Edital, e seus documentos de habilitação não contemplem as informações </w:t>
      </w:r>
      <w:proofErr w:type="gramStart"/>
      <w:r w:rsidRPr="002A572E">
        <w:rPr>
          <w:sz w:val="22"/>
          <w:szCs w:val="22"/>
        </w:rPr>
        <w:t>bancárias e dados do representante legal</w:t>
      </w:r>
      <w:proofErr w:type="gramEnd"/>
      <w:r w:rsidRPr="002A572E">
        <w:rPr>
          <w:sz w:val="22"/>
          <w:szCs w:val="22"/>
        </w:rPr>
        <w:t>, o exigido no subitem 7.5.1 deverá ser apresentado à Contratante para fins de assinatura do termo Contratual;</w:t>
      </w:r>
    </w:p>
    <w:p w:rsidR="00F62583" w:rsidRPr="002A572E" w:rsidRDefault="00F62583" w:rsidP="00BD6DC3">
      <w:pPr>
        <w:tabs>
          <w:tab w:val="left" w:pos="360"/>
        </w:tabs>
        <w:ind w:left="567"/>
        <w:jc w:val="both"/>
        <w:rPr>
          <w:bCs/>
          <w:sz w:val="22"/>
          <w:szCs w:val="22"/>
        </w:rPr>
      </w:pPr>
    </w:p>
    <w:p w:rsidR="00F62583" w:rsidRPr="002A572E" w:rsidRDefault="00F62583" w:rsidP="00BD6DC3">
      <w:pPr>
        <w:tabs>
          <w:tab w:val="left" w:pos="360"/>
        </w:tabs>
        <w:ind w:left="567"/>
        <w:jc w:val="both"/>
        <w:rPr>
          <w:bCs/>
          <w:sz w:val="22"/>
          <w:szCs w:val="22"/>
        </w:rPr>
      </w:pPr>
      <w:r w:rsidRPr="002A572E">
        <w:rPr>
          <w:b/>
          <w:bCs/>
          <w:sz w:val="22"/>
          <w:szCs w:val="22"/>
        </w:rPr>
        <w:t>7.5.2</w:t>
      </w:r>
      <w:r w:rsidRPr="002A572E">
        <w:rPr>
          <w:bCs/>
          <w:sz w:val="22"/>
          <w:szCs w:val="22"/>
        </w:rPr>
        <w:t>. Prazo de validade, não inferior a 60 (sessenta) dias corridos, a contar da data de sua apresentação;</w:t>
      </w:r>
    </w:p>
    <w:p w:rsidR="00F62583" w:rsidRPr="002A572E" w:rsidRDefault="00F62583" w:rsidP="00BD6DC3">
      <w:pPr>
        <w:tabs>
          <w:tab w:val="left" w:pos="360"/>
        </w:tabs>
        <w:ind w:left="567"/>
        <w:jc w:val="both"/>
        <w:rPr>
          <w:bCs/>
          <w:sz w:val="22"/>
          <w:szCs w:val="22"/>
        </w:rPr>
      </w:pPr>
    </w:p>
    <w:p w:rsidR="0022370D" w:rsidRPr="002A572E" w:rsidRDefault="0022370D" w:rsidP="0022370D">
      <w:pPr>
        <w:tabs>
          <w:tab w:val="left" w:pos="0"/>
        </w:tabs>
        <w:ind w:left="567"/>
        <w:jc w:val="both"/>
        <w:rPr>
          <w:bCs/>
          <w:sz w:val="22"/>
          <w:szCs w:val="22"/>
        </w:rPr>
      </w:pPr>
      <w:r w:rsidRPr="002A572E">
        <w:rPr>
          <w:b/>
          <w:bCs/>
          <w:sz w:val="22"/>
          <w:szCs w:val="22"/>
        </w:rPr>
        <w:t>7.5.3.</w:t>
      </w:r>
      <w:r w:rsidRPr="002A572E">
        <w:rPr>
          <w:bCs/>
          <w:sz w:val="22"/>
          <w:szCs w:val="22"/>
        </w:rPr>
        <w:t xml:space="preserve"> Local da </w:t>
      </w:r>
      <w:r w:rsidR="0057633D" w:rsidRPr="002A572E">
        <w:rPr>
          <w:bCs/>
          <w:sz w:val="22"/>
          <w:szCs w:val="22"/>
        </w:rPr>
        <w:t>entrega das refeições prontas</w:t>
      </w:r>
      <w:r w:rsidRPr="002A572E">
        <w:rPr>
          <w:bCs/>
          <w:sz w:val="22"/>
          <w:szCs w:val="22"/>
        </w:rPr>
        <w:t xml:space="preserve">, conforme item </w:t>
      </w:r>
      <w:r w:rsidR="0057633D" w:rsidRPr="002A572E">
        <w:rPr>
          <w:sz w:val="22"/>
          <w:szCs w:val="22"/>
        </w:rPr>
        <w:t>2.4</w:t>
      </w:r>
      <w:r w:rsidRPr="002A572E">
        <w:rPr>
          <w:sz w:val="22"/>
          <w:szCs w:val="22"/>
        </w:rPr>
        <w:t xml:space="preserve"> </w:t>
      </w:r>
      <w:r w:rsidRPr="002A572E">
        <w:rPr>
          <w:bCs/>
          <w:sz w:val="22"/>
          <w:szCs w:val="22"/>
        </w:rPr>
        <w:t>do Edital;</w:t>
      </w:r>
    </w:p>
    <w:p w:rsidR="0022370D" w:rsidRPr="002A572E" w:rsidRDefault="0022370D" w:rsidP="0022370D">
      <w:pPr>
        <w:tabs>
          <w:tab w:val="left" w:pos="0"/>
        </w:tabs>
        <w:ind w:left="567"/>
        <w:jc w:val="both"/>
        <w:rPr>
          <w:bCs/>
          <w:sz w:val="22"/>
          <w:szCs w:val="22"/>
        </w:rPr>
      </w:pPr>
    </w:p>
    <w:p w:rsidR="0022370D" w:rsidRPr="002A572E" w:rsidRDefault="0022370D" w:rsidP="0022370D">
      <w:pPr>
        <w:tabs>
          <w:tab w:val="left" w:pos="0"/>
        </w:tabs>
        <w:ind w:left="567"/>
        <w:jc w:val="both"/>
        <w:rPr>
          <w:bCs/>
          <w:sz w:val="22"/>
          <w:szCs w:val="22"/>
        </w:rPr>
      </w:pPr>
      <w:r w:rsidRPr="002A572E">
        <w:rPr>
          <w:b/>
          <w:bCs/>
          <w:sz w:val="22"/>
          <w:szCs w:val="22"/>
        </w:rPr>
        <w:t>7.5.4.</w:t>
      </w:r>
      <w:r w:rsidRPr="002A572E">
        <w:rPr>
          <w:bCs/>
          <w:sz w:val="22"/>
          <w:szCs w:val="22"/>
        </w:rPr>
        <w:t xml:space="preserve"> Prazo de </w:t>
      </w:r>
      <w:r w:rsidR="0057633D" w:rsidRPr="002A572E">
        <w:rPr>
          <w:bCs/>
          <w:sz w:val="22"/>
          <w:szCs w:val="22"/>
        </w:rPr>
        <w:t>vigência do contrato</w:t>
      </w:r>
      <w:r w:rsidRPr="002A572E">
        <w:rPr>
          <w:bCs/>
          <w:sz w:val="22"/>
          <w:szCs w:val="22"/>
        </w:rPr>
        <w:t xml:space="preserve">, conforme item </w:t>
      </w:r>
      <w:r w:rsidR="0057633D" w:rsidRPr="002A572E">
        <w:rPr>
          <w:bCs/>
          <w:sz w:val="22"/>
          <w:szCs w:val="22"/>
        </w:rPr>
        <w:t>2.6</w:t>
      </w:r>
      <w:r w:rsidR="00D759E8" w:rsidRPr="002A572E">
        <w:rPr>
          <w:bCs/>
          <w:sz w:val="22"/>
          <w:szCs w:val="22"/>
        </w:rPr>
        <w:t xml:space="preserve"> </w:t>
      </w:r>
      <w:r w:rsidRPr="002A572E">
        <w:rPr>
          <w:bCs/>
          <w:sz w:val="22"/>
          <w:szCs w:val="22"/>
        </w:rPr>
        <w:t>do Edital, e seus subitens;</w:t>
      </w:r>
    </w:p>
    <w:p w:rsidR="0022370D" w:rsidRPr="002A572E" w:rsidRDefault="0022370D" w:rsidP="0022370D">
      <w:pPr>
        <w:tabs>
          <w:tab w:val="left" w:pos="0"/>
        </w:tabs>
        <w:ind w:left="567"/>
        <w:jc w:val="both"/>
        <w:rPr>
          <w:bCs/>
          <w:sz w:val="22"/>
          <w:szCs w:val="22"/>
        </w:rPr>
      </w:pPr>
    </w:p>
    <w:p w:rsidR="0022370D" w:rsidRPr="002A572E" w:rsidRDefault="0022370D" w:rsidP="0022370D">
      <w:pPr>
        <w:tabs>
          <w:tab w:val="left" w:pos="0"/>
        </w:tabs>
        <w:ind w:left="567"/>
        <w:jc w:val="both"/>
        <w:rPr>
          <w:bCs/>
          <w:sz w:val="22"/>
          <w:szCs w:val="22"/>
        </w:rPr>
      </w:pPr>
      <w:r w:rsidRPr="002A572E">
        <w:rPr>
          <w:b/>
          <w:bCs/>
          <w:sz w:val="22"/>
          <w:szCs w:val="22"/>
        </w:rPr>
        <w:t>7.5.5.</w:t>
      </w:r>
      <w:r w:rsidRPr="002A572E">
        <w:rPr>
          <w:bCs/>
          <w:sz w:val="22"/>
          <w:szCs w:val="22"/>
        </w:rPr>
        <w:t xml:space="preserve"> Descrição detalhada do objeto, conforme item </w:t>
      </w:r>
      <w:r w:rsidR="0057633D" w:rsidRPr="002A572E">
        <w:rPr>
          <w:bCs/>
          <w:sz w:val="22"/>
          <w:szCs w:val="22"/>
        </w:rPr>
        <w:t>2.2</w:t>
      </w:r>
      <w:r w:rsidRPr="002A572E">
        <w:rPr>
          <w:bCs/>
          <w:sz w:val="22"/>
          <w:szCs w:val="22"/>
        </w:rPr>
        <w:t xml:space="preserve"> deste Edital;</w:t>
      </w:r>
    </w:p>
    <w:p w:rsidR="00F62583" w:rsidRPr="002A572E" w:rsidRDefault="00F62583" w:rsidP="00BD6DC3">
      <w:pPr>
        <w:tabs>
          <w:tab w:val="left" w:pos="0"/>
        </w:tabs>
        <w:ind w:left="567"/>
        <w:jc w:val="both"/>
        <w:rPr>
          <w:bCs/>
          <w:sz w:val="22"/>
          <w:szCs w:val="22"/>
          <w:highlight w:val="yellow"/>
        </w:rPr>
      </w:pPr>
    </w:p>
    <w:p w:rsidR="00F62583" w:rsidRPr="002A572E" w:rsidRDefault="00F62583" w:rsidP="00BD6DC3">
      <w:pPr>
        <w:tabs>
          <w:tab w:val="left" w:pos="1134"/>
        </w:tabs>
        <w:ind w:left="567"/>
        <w:jc w:val="both"/>
        <w:rPr>
          <w:sz w:val="22"/>
          <w:szCs w:val="22"/>
        </w:rPr>
      </w:pPr>
      <w:r w:rsidRPr="002A572E">
        <w:rPr>
          <w:b/>
          <w:sz w:val="22"/>
          <w:szCs w:val="22"/>
        </w:rPr>
        <w:t>7.</w:t>
      </w:r>
      <w:r w:rsidR="0004632F" w:rsidRPr="002A572E">
        <w:rPr>
          <w:b/>
          <w:sz w:val="22"/>
          <w:szCs w:val="22"/>
        </w:rPr>
        <w:t>6</w:t>
      </w:r>
      <w:r w:rsidRPr="002A572E">
        <w:rPr>
          <w:b/>
          <w:sz w:val="22"/>
          <w:szCs w:val="22"/>
        </w:rPr>
        <w:t>.7.</w:t>
      </w:r>
      <w:r w:rsidRPr="002A572E">
        <w:rPr>
          <w:sz w:val="22"/>
          <w:szCs w:val="22"/>
        </w:rPr>
        <w:t xml:space="preserve"> Preço unitário e cálculo total de cada item, em algarismos arábicos e por extenso (total), expressos em moeda corrente nacional (R$), com no máximo 02 (duas) casas decimais, considerando as quantidades constantes no Termo de Referência </w:t>
      </w:r>
      <w:r w:rsidR="0066394A" w:rsidRPr="002A572E">
        <w:rPr>
          <w:sz w:val="22"/>
          <w:szCs w:val="22"/>
        </w:rPr>
        <w:t>(</w:t>
      </w:r>
      <w:r w:rsidRPr="002A572E">
        <w:rPr>
          <w:b/>
          <w:sz w:val="22"/>
          <w:szCs w:val="22"/>
        </w:rPr>
        <w:t xml:space="preserve">Anexo </w:t>
      </w:r>
      <w:r w:rsidR="00762AED" w:rsidRPr="002A572E">
        <w:rPr>
          <w:b/>
          <w:sz w:val="22"/>
          <w:szCs w:val="22"/>
        </w:rPr>
        <w:t>I</w:t>
      </w:r>
      <w:r w:rsidR="0066394A" w:rsidRPr="002A572E">
        <w:rPr>
          <w:b/>
          <w:sz w:val="22"/>
          <w:szCs w:val="22"/>
        </w:rPr>
        <w:t>)</w:t>
      </w:r>
      <w:r w:rsidR="00C632A6" w:rsidRPr="002A572E">
        <w:rPr>
          <w:b/>
          <w:sz w:val="22"/>
          <w:szCs w:val="22"/>
        </w:rPr>
        <w:t xml:space="preserve"> </w:t>
      </w:r>
      <w:r w:rsidRPr="002A572E">
        <w:rPr>
          <w:sz w:val="22"/>
          <w:szCs w:val="22"/>
        </w:rPr>
        <w:t xml:space="preserve">deste Edital; </w:t>
      </w:r>
    </w:p>
    <w:p w:rsidR="00F62583" w:rsidRPr="002A572E" w:rsidRDefault="00F62583" w:rsidP="00BD6DC3">
      <w:pPr>
        <w:tabs>
          <w:tab w:val="left" w:pos="0"/>
        </w:tabs>
        <w:jc w:val="both"/>
        <w:rPr>
          <w:sz w:val="22"/>
          <w:szCs w:val="22"/>
        </w:rPr>
      </w:pPr>
      <w:r w:rsidRPr="002A572E">
        <w:rPr>
          <w:sz w:val="22"/>
          <w:szCs w:val="22"/>
        </w:rPr>
        <w:t xml:space="preserve"> </w:t>
      </w:r>
    </w:p>
    <w:p w:rsidR="00F62583" w:rsidRPr="002A572E" w:rsidRDefault="00F62583" w:rsidP="00BD6DC3">
      <w:pPr>
        <w:pStyle w:val="BodyText21"/>
        <w:tabs>
          <w:tab w:val="left" w:pos="1701"/>
        </w:tabs>
        <w:snapToGrid/>
        <w:ind w:left="1418"/>
        <w:rPr>
          <w:sz w:val="22"/>
          <w:szCs w:val="22"/>
        </w:rPr>
      </w:pPr>
      <w:r w:rsidRPr="002A572E">
        <w:rPr>
          <w:b/>
          <w:sz w:val="22"/>
          <w:szCs w:val="22"/>
        </w:rPr>
        <w:t>7.</w:t>
      </w:r>
      <w:r w:rsidR="0004632F" w:rsidRPr="002A572E">
        <w:rPr>
          <w:b/>
          <w:sz w:val="22"/>
          <w:szCs w:val="22"/>
        </w:rPr>
        <w:t>6</w:t>
      </w:r>
      <w:r w:rsidRPr="002A572E">
        <w:rPr>
          <w:b/>
          <w:sz w:val="22"/>
          <w:szCs w:val="22"/>
        </w:rPr>
        <w:t>.7.1</w:t>
      </w:r>
      <w:r w:rsidRPr="002A572E">
        <w:rPr>
          <w:sz w:val="22"/>
          <w:szCs w:val="22"/>
        </w:rPr>
        <w:t xml:space="preserve">.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Preços </w:t>
      </w:r>
      <w:r w:rsidR="000B5FF3" w:rsidRPr="002A572E">
        <w:rPr>
          <w:sz w:val="22"/>
          <w:szCs w:val="22"/>
        </w:rPr>
        <w:t>(</w:t>
      </w:r>
      <w:r w:rsidR="00C632A6" w:rsidRPr="002A572E">
        <w:rPr>
          <w:b/>
          <w:sz w:val="22"/>
          <w:szCs w:val="22"/>
        </w:rPr>
        <w:t xml:space="preserve">Anexo </w:t>
      </w:r>
      <w:r w:rsidR="008E2303" w:rsidRPr="002A572E">
        <w:rPr>
          <w:b/>
          <w:sz w:val="22"/>
          <w:szCs w:val="22"/>
        </w:rPr>
        <w:t>III</w:t>
      </w:r>
      <w:r w:rsidRPr="002A572E">
        <w:rPr>
          <w:b/>
          <w:sz w:val="22"/>
          <w:szCs w:val="22"/>
        </w:rPr>
        <w:t xml:space="preserve"> </w:t>
      </w:r>
      <w:r w:rsidRPr="002A572E">
        <w:rPr>
          <w:sz w:val="22"/>
          <w:szCs w:val="22"/>
        </w:rPr>
        <w:t>do Edital).</w:t>
      </w:r>
    </w:p>
    <w:p w:rsidR="00F62583" w:rsidRPr="002A572E" w:rsidRDefault="00F62583" w:rsidP="00BD6DC3">
      <w:pPr>
        <w:pStyle w:val="BodyText21"/>
        <w:tabs>
          <w:tab w:val="left" w:pos="1701"/>
        </w:tabs>
        <w:snapToGrid/>
        <w:ind w:left="1418"/>
        <w:rPr>
          <w:sz w:val="22"/>
          <w:szCs w:val="22"/>
        </w:rPr>
      </w:pPr>
    </w:p>
    <w:p w:rsidR="00F62583" w:rsidRPr="002A572E" w:rsidRDefault="00F62583" w:rsidP="00BD6DC3">
      <w:pPr>
        <w:tabs>
          <w:tab w:val="left" w:pos="2127"/>
        </w:tabs>
        <w:ind w:left="1418"/>
        <w:jc w:val="both"/>
        <w:rPr>
          <w:bCs/>
          <w:sz w:val="22"/>
          <w:szCs w:val="22"/>
        </w:rPr>
      </w:pPr>
      <w:r w:rsidRPr="002A572E">
        <w:rPr>
          <w:b/>
          <w:bCs/>
          <w:sz w:val="22"/>
          <w:szCs w:val="22"/>
        </w:rPr>
        <w:lastRenderedPageBreak/>
        <w:t>7.</w:t>
      </w:r>
      <w:r w:rsidR="0004632F" w:rsidRPr="002A572E">
        <w:rPr>
          <w:b/>
          <w:bCs/>
          <w:sz w:val="22"/>
          <w:szCs w:val="22"/>
        </w:rPr>
        <w:t>6</w:t>
      </w:r>
      <w:r w:rsidRPr="002A572E">
        <w:rPr>
          <w:b/>
          <w:bCs/>
          <w:sz w:val="22"/>
          <w:szCs w:val="22"/>
        </w:rPr>
        <w:t>.7.2.</w:t>
      </w:r>
      <w:r w:rsidRPr="002A572E">
        <w:rPr>
          <w:bCs/>
          <w:sz w:val="22"/>
          <w:szCs w:val="22"/>
        </w:rPr>
        <w:t xml:space="preserve"> Os licitantes deverão considerar no cálculo de suas propostas, quando aplicável, a carga efetiva líquida do ICMS</w:t>
      </w:r>
      <w:r w:rsidRPr="002A572E">
        <w:rPr>
          <w:rStyle w:val="Refdenotaderodap"/>
          <w:bCs/>
          <w:sz w:val="22"/>
          <w:szCs w:val="22"/>
        </w:rPr>
        <w:footnoteReference w:id="2"/>
      </w:r>
      <w:r w:rsidRPr="002A572E">
        <w:rPr>
          <w:bCs/>
          <w:sz w:val="22"/>
          <w:szCs w:val="22"/>
        </w:rPr>
        <w:t xml:space="preserve"> vigente nas operações internas do Estado de Rondônia para os serviços, sob pena de, não o fazendo, terem suas propostas desclassificadas.</w:t>
      </w:r>
    </w:p>
    <w:p w:rsidR="005D2F4C" w:rsidRPr="002A572E" w:rsidRDefault="005D2F4C" w:rsidP="00BD6DC3">
      <w:pPr>
        <w:pStyle w:val="Corpodetexto3"/>
        <w:tabs>
          <w:tab w:val="left" w:pos="0"/>
          <w:tab w:val="left" w:pos="180"/>
        </w:tabs>
        <w:spacing w:after="0"/>
        <w:jc w:val="both"/>
        <w:rPr>
          <w:b w:val="0"/>
          <w:sz w:val="22"/>
          <w:szCs w:val="22"/>
          <w:u w:val="single"/>
        </w:rPr>
      </w:pPr>
    </w:p>
    <w:p w:rsidR="00F62583" w:rsidRPr="002A572E" w:rsidRDefault="00F62583" w:rsidP="00BD6DC3">
      <w:pPr>
        <w:pStyle w:val="Corpodetexto3"/>
        <w:tabs>
          <w:tab w:val="left" w:pos="0"/>
          <w:tab w:val="left" w:pos="180"/>
        </w:tabs>
        <w:spacing w:after="0"/>
        <w:jc w:val="both"/>
        <w:rPr>
          <w:b w:val="0"/>
          <w:sz w:val="22"/>
          <w:szCs w:val="22"/>
          <w:u w:val="single"/>
        </w:rPr>
      </w:pPr>
      <w:r w:rsidRPr="002A572E">
        <w:rPr>
          <w:sz w:val="22"/>
          <w:szCs w:val="22"/>
          <w:u w:val="single"/>
        </w:rPr>
        <w:t>7.</w:t>
      </w:r>
      <w:r w:rsidR="0004632F" w:rsidRPr="002A572E">
        <w:rPr>
          <w:sz w:val="22"/>
          <w:szCs w:val="22"/>
          <w:u w:val="single"/>
        </w:rPr>
        <w:t>7</w:t>
      </w:r>
      <w:r w:rsidRPr="002A572E">
        <w:rPr>
          <w:sz w:val="22"/>
          <w:szCs w:val="22"/>
          <w:u w:val="single"/>
        </w:rPr>
        <w:t xml:space="preserve">. </w:t>
      </w:r>
      <w:r w:rsidRPr="002A572E">
        <w:rPr>
          <w:b w:val="0"/>
          <w:sz w:val="22"/>
          <w:szCs w:val="22"/>
          <w:u w:val="single"/>
        </w:rPr>
        <w:t xml:space="preserve">O cadastramento e posterior envio da proposta de preços </w:t>
      </w:r>
      <w:r w:rsidR="00E521F5" w:rsidRPr="002A572E">
        <w:rPr>
          <w:b w:val="0"/>
          <w:sz w:val="22"/>
          <w:szCs w:val="22"/>
          <w:u w:val="single"/>
        </w:rPr>
        <w:t xml:space="preserve">e lances, bem como a concordância na fase de negociação, </w:t>
      </w:r>
      <w:r w:rsidRPr="002A572E">
        <w:rPr>
          <w:b w:val="0"/>
          <w:sz w:val="22"/>
          <w:szCs w:val="22"/>
          <w:u w:val="single"/>
        </w:rPr>
        <w:t>implicarão em plena aceitação, por parte da Licitante, das condições estabelecidas neste Edital e seus Anexos</w:t>
      </w:r>
      <w:r w:rsidRPr="002A572E">
        <w:rPr>
          <w:sz w:val="22"/>
          <w:szCs w:val="22"/>
          <w:u w:val="single"/>
        </w:rPr>
        <w:t xml:space="preserve">, </w:t>
      </w:r>
      <w:r w:rsidRPr="002A572E">
        <w:rPr>
          <w:b w:val="0"/>
          <w:sz w:val="22"/>
          <w:szCs w:val="22"/>
          <w:u w:val="single"/>
        </w:rPr>
        <w:t>vinculando o seu autor ao cumprimento de todas as condições e obrigações inerentes ao certame.</w:t>
      </w:r>
    </w:p>
    <w:p w:rsidR="0035633F" w:rsidRPr="002A572E" w:rsidRDefault="0035633F" w:rsidP="00BD6DC3">
      <w:pPr>
        <w:autoSpaceDE w:val="0"/>
        <w:autoSpaceDN w:val="0"/>
        <w:adjustRightInd w:val="0"/>
        <w:spacing w:before="120" w:after="120"/>
        <w:ind w:left="540" w:right="-1"/>
        <w:jc w:val="both"/>
        <w:rPr>
          <w:b/>
          <w:sz w:val="22"/>
          <w:szCs w:val="22"/>
          <w:u w:val="single"/>
        </w:rPr>
      </w:pPr>
      <w:r w:rsidRPr="002A572E">
        <w:rPr>
          <w:b/>
          <w:sz w:val="22"/>
          <w:szCs w:val="22"/>
          <w:u w:val="single"/>
        </w:rPr>
        <w:t>7.</w:t>
      </w:r>
      <w:r w:rsidR="0004632F" w:rsidRPr="002A572E">
        <w:rPr>
          <w:b/>
          <w:sz w:val="22"/>
          <w:szCs w:val="22"/>
          <w:u w:val="single"/>
        </w:rPr>
        <w:t>7</w:t>
      </w:r>
      <w:r w:rsidRPr="002A572E">
        <w:rPr>
          <w:b/>
          <w:sz w:val="22"/>
          <w:szCs w:val="22"/>
          <w:u w:val="single"/>
        </w:rPr>
        <w:t>.1 -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2A572E" w:rsidRDefault="00F62583" w:rsidP="00BD6DC3">
      <w:pPr>
        <w:tabs>
          <w:tab w:val="left" w:pos="0"/>
        </w:tabs>
        <w:jc w:val="both"/>
        <w:rPr>
          <w:sz w:val="22"/>
          <w:szCs w:val="22"/>
        </w:rPr>
      </w:pPr>
    </w:p>
    <w:p w:rsidR="00F62583" w:rsidRPr="002A572E" w:rsidRDefault="00F62583" w:rsidP="00BD6DC3">
      <w:pPr>
        <w:tabs>
          <w:tab w:val="left" w:pos="0"/>
        </w:tabs>
        <w:jc w:val="both"/>
        <w:rPr>
          <w:b/>
          <w:bCs/>
          <w:sz w:val="22"/>
          <w:szCs w:val="22"/>
        </w:rPr>
      </w:pPr>
      <w:r w:rsidRPr="002A572E">
        <w:rPr>
          <w:b/>
          <w:sz w:val="22"/>
          <w:szCs w:val="22"/>
        </w:rPr>
        <w:t>7.</w:t>
      </w:r>
      <w:r w:rsidR="0004632F" w:rsidRPr="002A572E">
        <w:rPr>
          <w:b/>
          <w:sz w:val="22"/>
          <w:szCs w:val="22"/>
        </w:rPr>
        <w:t>8</w:t>
      </w:r>
      <w:r w:rsidRPr="002A572E">
        <w:rPr>
          <w:b/>
          <w:sz w:val="22"/>
          <w:szCs w:val="22"/>
        </w:rPr>
        <w:t>. Na fase de Aceitação da Proposta,</w:t>
      </w:r>
      <w:r w:rsidR="002023A4" w:rsidRPr="002A572E">
        <w:rPr>
          <w:b/>
          <w:sz w:val="22"/>
          <w:szCs w:val="22"/>
        </w:rPr>
        <w:t xml:space="preserve"> </w:t>
      </w:r>
      <w:proofErr w:type="gramStart"/>
      <w:r w:rsidRPr="002A572E">
        <w:rPr>
          <w:b/>
          <w:sz w:val="22"/>
          <w:szCs w:val="22"/>
        </w:rPr>
        <w:t>o(</w:t>
      </w:r>
      <w:proofErr w:type="gramEnd"/>
      <w:r w:rsidRPr="002A572E">
        <w:rPr>
          <w:b/>
          <w:sz w:val="22"/>
          <w:szCs w:val="22"/>
        </w:rPr>
        <w:t xml:space="preserve">a) Pregoeiro(a) </w:t>
      </w:r>
      <w:r w:rsidR="00C02B56" w:rsidRPr="002A572E">
        <w:rPr>
          <w:b/>
          <w:sz w:val="22"/>
          <w:szCs w:val="22"/>
        </w:rPr>
        <w:t>PODERÁ</w:t>
      </w:r>
      <w:r w:rsidR="008E1D50" w:rsidRPr="002A572E">
        <w:rPr>
          <w:b/>
          <w:sz w:val="22"/>
          <w:szCs w:val="22"/>
        </w:rPr>
        <w:t xml:space="preserve"> </w:t>
      </w:r>
      <w:r w:rsidRPr="002A572E">
        <w:rPr>
          <w:b/>
          <w:sz w:val="22"/>
          <w:szCs w:val="22"/>
        </w:rPr>
        <w:t>convocar a licitante do menor lance ou quantas achar necessário, obedecendo a ordem de classificação, para anexar</w:t>
      </w:r>
      <w:r w:rsidR="00C92532" w:rsidRPr="002A572E">
        <w:rPr>
          <w:b/>
          <w:sz w:val="22"/>
          <w:szCs w:val="22"/>
        </w:rPr>
        <w:t xml:space="preserve">, </w:t>
      </w:r>
      <w:r w:rsidR="005D2F4C" w:rsidRPr="002A572E">
        <w:rPr>
          <w:b/>
          <w:sz w:val="22"/>
          <w:szCs w:val="22"/>
        </w:rPr>
        <w:t>exclusivamente</w:t>
      </w:r>
      <w:r w:rsidR="00C92532" w:rsidRPr="002A572E">
        <w:rPr>
          <w:b/>
          <w:sz w:val="22"/>
          <w:szCs w:val="22"/>
        </w:rPr>
        <w:t>,</w:t>
      </w:r>
      <w:r w:rsidRPr="002A572E">
        <w:rPr>
          <w:b/>
          <w:sz w:val="22"/>
          <w:szCs w:val="22"/>
        </w:rPr>
        <w:t xml:space="preserve"> em campo próprio do </w:t>
      </w:r>
      <w:r w:rsidR="002023A4" w:rsidRPr="002A572E">
        <w:rPr>
          <w:b/>
          <w:sz w:val="22"/>
          <w:szCs w:val="22"/>
        </w:rPr>
        <w:t xml:space="preserve">sistema </w:t>
      </w:r>
      <w:r w:rsidR="00AC2C3E" w:rsidRPr="002A572E">
        <w:rPr>
          <w:b/>
          <w:sz w:val="22"/>
          <w:szCs w:val="22"/>
        </w:rPr>
        <w:t>COMPRASNET</w:t>
      </w:r>
      <w:r w:rsidRPr="002A572E">
        <w:rPr>
          <w:b/>
          <w:sz w:val="22"/>
          <w:szCs w:val="22"/>
        </w:rPr>
        <w:t xml:space="preserve">, sua </w:t>
      </w:r>
      <w:r w:rsidRPr="002A572E">
        <w:rPr>
          <w:b/>
          <w:bCs/>
          <w:sz w:val="22"/>
          <w:szCs w:val="22"/>
        </w:rPr>
        <w:t xml:space="preserve">proposta de preços, atualizada com o valor da última oferta, contendo as exigências do item 7.5 do Edital (e seus subitens), no prazo máximo de </w:t>
      </w:r>
      <w:r w:rsidR="00762AED" w:rsidRPr="002A572E">
        <w:rPr>
          <w:b/>
          <w:sz w:val="22"/>
          <w:szCs w:val="22"/>
        </w:rPr>
        <w:t>60</w:t>
      </w:r>
      <w:r w:rsidRPr="002A572E">
        <w:rPr>
          <w:b/>
          <w:sz w:val="22"/>
          <w:szCs w:val="22"/>
        </w:rPr>
        <w:t xml:space="preserve"> (</w:t>
      </w:r>
      <w:r w:rsidR="00762AED" w:rsidRPr="002A572E">
        <w:rPr>
          <w:b/>
          <w:sz w:val="22"/>
          <w:szCs w:val="22"/>
        </w:rPr>
        <w:t>sessenta</w:t>
      </w:r>
      <w:r w:rsidRPr="002A572E">
        <w:rPr>
          <w:b/>
          <w:sz w:val="22"/>
          <w:szCs w:val="22"/>
        </w:rPr>
        <w:t>) minutos,</w:t>
      </w:r>
      <w:r w:rsidRPr="002A572E">
        <w:rPr>
          <w:b/>
          <w:bCs/>
          <w:sz w:val="22"/>
          <w:szCs w:val="22"/>
        </w:rPr>
        <w:t xml:space="preserve"> sob pena de não aceitação de sua proposta, em caso de descumprimento.</w:t>
      </w:r>
    </w:p>
    <w:p w:rsidR="00F62583" w:rsidRPr="002A572E" w:rsidRDefault="00F62583" w:rsidP="00BD6DC3">
      <w:pPr>
        <w:tabs>
          <w:tab w:val="left" w:pos="0"/>
        </w:tabs>
        <w:jc w:val="both"/>
        <w:rPr>
          <w:b/>
          <w:bCs/>
          <w:sz w:val="22"/>
          <w:szCs w:val="22"/>
        </w:rPr>
      </w:pPr>
    </w:p>
    <w:p w:rsidR="00F62583" w:rsidRPr="002A572E" w:rsidRDefault="00F62583" w:rsidP="00BD6DC3">
      <w:pPr>
        <w:tabs>
          <w:tab w:val="left" w:pos="1134"/>
        </w:tabs>
        <w:ind w:left="567"/>
        <w:jc w:val="both"/>
        <w:rPr>
          <w:b/>
          <w:bCs/>
          <w:sz w:val="22"/>
          <w:szCs w:val="22"/>
        </w:rPr>
      </w:pPr>
      <w:r w:rsidRPr="002A572E">
        <w:rPr>
          <w:b/>
          <w:bCs/>
          <w:sz w:val="22"/>
          <w:szCs w:val="22"/>
        </w:rPr>
        <w:t>7.</w:t>
      </w:r>
      <w:r w:rsidR="0004632F" w:rsidRPr="002A572E">
        <w:rPr>
          <w:b/>
          <w:bCs/>
          <w:sz w:val="22"/>
          <w:szCs w:val="22"/>
        </w:rPr>
        <w:t>8</w:t>
      </w:r>
      <w:r w:rsidRPr="002A572E">
        <w:rPr>
          <w:b/>
          <w:bCs/>
          <w:sz w:val="22"/>
          <w:szCs w:val="22"/>
        </w:rPr>
        <w:t>.1. Caso as licitantes, por motivos supervenientes, tenham dificuldades em anexar sua proposta no Sistema</w:t>
      </w:r>
      <w:r w:rsidR="002023A4" w:rsidRPr="002A572E">
        <w:rPr>
          <w:b/>
          <w:bCs/>
          <w:sz w:val="22"/>
          <w:szCs w:val="22"/>
        </w:rPr>
        <w:t xml:space="preserve"> </w:t>
      </w:r>
      <w:r w:rsidR="00AC2C3E" w:rsidRPr="002A572E">
        <w:rPr>
          <w:b/>
          <w:sz w:val="22"/>
          <w:szCs w:val="22"/>
        </w:rPr>
        <w:t>COMPRASNET</w:t>
      </w:r>
      <w:r w:rsidRPr="002A572E">
        <w:rPr>
          <w:b/>
          <w:bCs/>
          <w:sz w:val="22"/>
          <w:szCs w:val="22"/>
        </w:rPr>
        <w:t>, estas deverão justificar no campo citado as razões do impedimento, as quais serão analisadas pelo</w:t>
      </w:r>
      <w:r w:rsidR="000B5FF3" w:rsidRPr="002A572E">
        <w:rPr>
          <w:b/>
          <w:bCs/>
          <w:sz w:val="22"/>
          <w:szCs w:val="22"/>
        </w:rPr>
        <w:t xml:space="preserve"> </w:t>
      </w:r>
      <w:r w:rsidRPr="002A572E">
        <w:rPr>
          <w:b/>
          <w:bCs/>
          <w:sz w:val="22"/>
          <w:szCs w:val="22"/>
        </w:rPr>
        <w:t>(a) Pregoeiro</w:t>
      </w:r>
      <w:r w:rsidR="000B5FF3" w:rsidRPr="002A572E">
        <w:rPr>
          <w:b/>
          <w:bCs/>
          <w:sz w:val="22"/>
          <w:szCs w:val="22"/>
        </w:rPr>
        <w:t xml:space="preserve"> </w:t>
      </w:r>
      <w:r w:rsidRPr="002A572E">
        <w:rPr>
          <w:b/>
          <w:bCs/>
          <w:sz w:val="22"/>
          <w:szCs w:val="22"/>
        </w:rPr>
        <w:t xml:space="preserve">(a), que após o exame enviará mensagem pelo Sistema, informando se aceita ou não a justificativa apresentada. Em aceitando, a licitante deverá enviar sua proposta no prazo remanescente aos </w:t>
      </w:r>
      <w:r w:rsidR="00762AED" w:rsidRPr="002A572E">
        <w:rPr>
          <w:b/>
          <w:bCs/>
          <w:sz w:val="22"/>
          <w:szCs w:val="22"/>
        </w:rPr>
        <w:t>60</w:t>
      </w:r>
      <w:r w:rsidRPr="002A572E">
        <w:rPr>
          <w:b/>
          <w:bCs/>
          <w:sz w:val="22"/>
          <w:szCs w:val="22"/>
        </w:rPr>
        <w:t xml:space="preserve"> (</w:t>
      </w:r>
      <w:r w:rsidR="00762AED" w:rsidRPr="002A572E">
        <w:rPr>
          <w:b/>
          <w:bCs/>
          <w:sz w:val="22"/>
          <w:szCs w:val="22"/>
        </w:rPr>
        <w:t>sessenta</w:t>
      </w:r>
      <w:r w:rsidRPr="002A572E">
        <w:rPr>
          <w:b/>
          <w:bCs/>
          <w:sz w:val="22"/>
          <w:szCs w:val="22"/>
        </w:rPr>
        <w:t xml:space="preserve">) minutos concedidos, para o e-mail: </w:t>
      </w:r>
      <w:hyperlink r:id="rId10" w:history="1">
        <w:r w:rsidR="006F6A21" w:rsidRPr="002A572E">
          <w:rPr>
            <w:rStyle w:val="Hyperlink"/>
            <w:b/>
            <w:bCs/>
            <w:color w:val="auto"/>
            <w:sz w:val="22"/>
            <w:szCs w:val="22"/>
          </w:rPr>
          <w:t>celsupel@gmail.com</w:t>
        </w:r>
      </w:hyperlink>
      <w:r w:rsidRPr="002A572E">
        <w:rPr>
          <w:b/>
          <w:bCs/>
          <w:sz w:val="22"/>
          <w:szCs w:val="22"/>
        </w:rPr>
        <w:t xml:space="preserve">, o qual poderá ser retransmitido aos interessados, desde que requerido </w:t>
      </w:r>
      <w:proofErr w:type="gramStart"/>
      <w:r w:rsidRPr="002A572E">
        <w:rPr>
          <w:b/>
          <w:bCs/>
          <w:sz w:val="22"/>
          <w:szCs w:val="22"/>
        </w:rPr>
        <w:t>à</w:t>
      </w:r>
      <w:proofErr w:type="gramEnd"/>
      <w:r w:rsidRPr="002A572E">
        <w:rPr>
          <w:b/>
          <w:bCs/>
          <w:sz w:val="22"/>
          <w:szCs w:val="22"/>
        </w:rPr>
        <w:t xml:space="preserve"> Pregoeiro</w:t>
      </w:r>
      <w:r w:rsidR="000B5FF3" w:rsidRPr="002A572E">
        <w:rPr>
          <w:b/>
          <w:bCs/>
          <w:sz w:val="22"/>
          <w:szCs w:val="22"/>
        </w:rPr>
        <w:t xml:space="preserve"> </w:t>
      </w:r>
      <w:r w:rsidRPr="002A572E">
        <w:rPr>
          <w:b/>
          <w:bCs/>
          <w:sz w:val="22"/>
          <w:szCs w:val="22"/>
        </w:rPr>
        <w:t>(a) ou à Autoridade Superior (Superintendente da SUPEL/RO), através de e-mail</w:t>
      </w:r>
      <w:r w:rsidR="0035633F" w:rsidRPr="002A572E">
        <w:rPr>
          <w:b/>
          <w:bCs/>
          <w:sz w:val="22"/>
          <w:szCs w:val="22"/>
        </w:rPr>
        <w:t xml:space="preserve"> OU AINDA, protocolá-la pessoalmente no prédio da SUPEL, no endereço constante do rodapé.</w:t>
      </w:r>
      <w:r w:rsidRPr="002A572E">
        <w:rPr>
          <w:b/>
          <w:bCs/>
          <w:sz w:val="22"/>
          <w:szCs w:val="22"/>
        </w:rPr>
        <w:t xml:space="preserve"> </w:t>
      </w:r>
      <w:r w:rsidRPr="002A572E">
        <w:rPr>
          <w:b/>
          <w:bCs/>
          <w:sz w:val="22"/>
          <w:szCs w:val="22"/>
          <w:u w:val="single"/>
        </w:rPr>
        <w:t>A falta de justificativa ou a sua não aceitação, devidamente motivada por parte do</w:t>
      </w:r>
      <w:r w:rsidR="000B5FF3" w:rsidRPr="002A572E">
        <w:rPr>
          <w:b/>
          <w:bCs/>
          <w:sz w:val="22"/>
          <w:szCs w:val="22"/>
          <w:u w:val="single"/>
        </w:rPr>
        <w:t xml:space="preserve"> </w:t>
      </w:r>
      <w:r w:rsidRPr="002A572E">
        <w:rPr>
          <w:b/>
          <w:bCs/>
          <w:sz w:val="22"/>
          <w:szCs w:val="22"/>
          <w:u w:val="single"/>
        </w:rPr>
        <w:t>(a) Pregoeiro</w:t>
      </w:r>
      <w:r w:rsidR="000B5FF3" w:rsidRPr="002A572E">
        <w:rPr>
          <w:b/>
          <w:bCs/>
          <w:sz w:val="22"/>
          <w:szCs w:val="22"/>
          <w:u w:val="single"/>
        </w:rPr>
        <w:t xml:space="preserve"> </w:t>
      </w:r>
      <w:r w:rsidRPr="002A572E">
        <w:rPr>
          <w:b/>
          <w:bCs/>
          <w:sz w:val="22"/>
          <w:szCs w:val="22"/>
          <w:u w:val="single"/>
        </w:rPr>
        <w:t>(a), implicará na desclassificação da proposta</w:t>
      </w:r>
      <w:r w:rsidRPr="002A572E">
        <w:rPr>
          <w:b/>
          <w:bCs/>
          <w:sz w:val="22"/>
          <w:szCs w:val="22"/>
        </w:rPr>
        <w:t xml:space="preserve">. </w:t>
      </w:r>
    </w:p>
    <w:p w:rsidR="008E1D50" w:rsidRPr="002A572E" w:rsidRDefault="008E1D50" w:rsidP="00BD6DC3">
      <w:pPr>
        <w:tabs>
          <w:tab w:val="left" w:pos="1134"/>
        </w:tabs>
        <w:ind w:left="567"/>
        <w:jc w:val="both"/>
        <w:rPr>
          <w:b/>
          <w:bCs/>
          <w:sz w:val="22"/>
          <w:szCs w:val="22"/>
        </w:rPr>
      </w:pPr>
    </w:p>
    <w:p w:rsidR="008E1D50" w:rsidRPr="002A572E" w:rsidRDefault="008E1D50" w:rsidP="00BD6DC3">
      <w:pPr>
        <w:tabs>
          <w:tab w:val="left" w:pos="1134"/>
        </w:tabs>
        <w:ind w:left="567"/>
        <w:jc w:val="both"/>
        <w:rPr>
          <w:b/>
          <w:sz w:val="22"/>
          <w:szCs w:val="22"/>
          <w:u w:val="single"/>
        </w:rPr>
      </w:pPr>
      <w:r w:rsidRPr="002A572E">
        <w:rPr>
          <w:b/>
          <w:bCs/>
          <w:sz w:val="22"/>
          <w:szCs w:val="22"/>
          <w:u w:val="single"/>
        </w:rPr>
        <w:t>7.</w:t>
      </w:r>
      <w:r w:rsidR="0004632F" w:rsidRPr="002A572E">
        <w:rPr>
          <w:b/>
          <w:bCs/>
          <w:sz w:val="22"/>
          <w:szCs w:val="22"/>
          <w:u w:val="single"/>
        </w:rPr>
        <w:t>8</w:t>
      </w:r>
      <w:r w:rsidRPr="002A572E">
        <w:rPr>
          <w:b/>
          <w:bCs/>
          <w:sz w:val="22"/>
          <w:szCs w:val="22"/>
          <w:u w:val="single"/>
        </w:rPr>
        <w:t>.2. Se no preenchimento da proposta</w:t>
      </w:r>
      <w:r w:rsidR="00EB0AFB" w:rsidRPr="002A572E">
        <w:rPr>
          <w:b/>
          <w:bCs/>
          <w:sz w:val="22"/>
          <w:szCs w:val="22"/>
          <w:u w:val="single"/>
        </w:rPr>
        <w:t>,</w:t>
      </w:r>
      <w:r w:rsidRPr="002A572E">
        <w:rPr>
          <w:b/>
          <w:bCs/>
          <w:sz w:val="22"/>
          <w:szCs w:val="22"/>
          <w:u w:val="single"/>
        </w:rPr>
        <w:t xml:space="preserve"> no próprio sistema</w:t>
      </w:r>
      <w:r w:rsidR="00EB0AFB" w:rsidRPr="002A572E">
        <w:rPr>
          <w:b/>
          <w:bCs/>
          <w:sz w:val="22"/>
          <w:szCs w:val="22"/>
          <w:u w:val="single"/>
        </w:rPr>
        <w:t>,</w:t>
      </w:r>
      <w:r w:rsidRPr="002A572E">
        <w:rPr>
          <w:b/>
          <w:bCs/>
          <w:sz w:val="22"/>
          <w:szCs w:val="22"/>
          <w:u w:val="single"/>
        </w:rPr>
        <w:t xml:space="preserve"> a</w:t>
      </w:r>
      <w:r w:rsidR="00EB0AFB" w:rsidRPr="002A572E">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2A572E" w:rsidRDefault="00F62583" w:rsidP="00BD6DC3">
      <w:pPr>
        <w:tabs>
          <w:tab w:val="left" w:pos="0"/>
        </w:tabs>
        <w:jc w:val="both"/>
        <w:rPr>
          <w:b/>
          <w:sz w:val="22"/>
          <w:szCs w:val="22"/>
        </w:rPr>
      </w:pPr>
    </w:p>
    <w:p w:rsidR="00F62583" w:rsidRPr="002A572E" w:rsidRDefault="00F62583" w:rsidP="00BD6DC3">
      <w:pPr>
        <w:pStyle w:val="Corpodetexto3"/>
        <w:tabs>
          <w:tab w:val="left" w:pos="0"/>
          <w:tab w:val="left" w:pos="180"/>
        </w:tabs>
        <w:spacing w:after="0"/>
        <w:jc w:val="both"/>
        <w:rPr>
          <w:sz w:val="22"/>
          <w:szCs w:val="22"/>
        </w:rPr>
      </w:pPr>
      <w:r w:rsidRPr="002A572E">
        <w:rPr>
          <w:bCs/>
          <w:sz w:val="22"/>
          <w:szCs w:val="22"/>
        </w:rPr>
        <w:t>7.</w:t>
      </w:r>
      <w:r w:rsidR="0004632F" w:rsidRPr="002A572E">
        <w:rPr>
          <w:bCs/>
          <w:sz w:val="22"/>
          <w:szCs w:val="22"/>
        </w:rPr>
        <w:t>9</w:t>
      </w:r>
      <w:r w:rsidRPr="002A572E">
        <w:rPr>
          <w:bCs/>
          <w:sz w:val="22"/>
          <w:szCs w:val="22"/>
        </w:rPr>
        <w:t xml:space="preserve">. Após a fase de recurso, </w:t>
      </w:r>
      <w:r w:rsidR="000B2923" w:rsidRPr="002A572E">
        <w:rPr>
          <w:bCs/>
          <w:sz w:val="22"/>
          <w:szCs w:val="22"/>
        </w:rPr>
        <w:t>caso solicitado</w:t>
      </w:r>
      <w:r w:rsidR="00EB0AFB" w:rsidRPr="002A572E">
        <w:rPr>
          <w:bCs/>
          <w:sz w:val="22"/>
          <w:szCs w:val="22"/>
        </w:rPr>
        <w:t xml:space="preserve">, </w:t>
      </w:r>
      <w:r w:rsidRPr="002A572E">
        <w:rPr>
          <w:bCs/>
          <w:sz w:val="22"/>
          <w:szCs w:val="22"/>
        </w:rPr>
        <w:t xml:space="preserve">a licitante vencedora encaminhará o original da proposta de preços – contendo as exigências do </w:t>
      </w:r>
      <w:r w:rsidRPr="002A572E">
        <w:rPr>
          <w:sz w:val="22"/>
          <w:szCs w:val="22"/>
        </w:rPr>
        <w:t>item 7.5 e seus subitens,</w:t>
      </w:r>
      <w:r w:rsidRPr="002A572E">
        <w:rPr>
          <w:bCs/>
          <w:sz w:val="22"/>
          <w:szCs w:val="22"/>
        </w:rPr>
        <w:t xml:space="preserve"> devidamente </w:t>
      </w:r>
      <w:r w:rsidR="001637DE" w:rsidRPr="002A572E">
        <w:rPr>
          <w:bCs/>
          <w:sz w:val="22"/>
          <w:szCs w:val="22"/>
        </w:rPr>
        <w:t>atualizada com a última oferta (</w:t>
      </w:r>
      <w:r w:rsidR="001637DE" w:rsidRPr="002A572E">
        <w:rPr>
          <w:sz w:val="22"/>
          <w:szCs w:val="22"/>
        </w:rPr>
        <w:t>correspondente ao valor negociado no Sistema ou aceito pelo Pregoeiro como preço(s) praticada(s) no mercado</w:t>
      </w:r>
      <w:r w:rsidRPr="002A572E">
        <w:rPr>
          <w:sz w:val="22"/>
          <w:szCs w:val="22"/>
        </w:rPr>
        <w:t>, conforme estabelece o inciso IV do art. 43 da Lei Federal nº. 8.666/93)</w:t>
      </w:r>
      <w:r w:rsidRPr="002A572E">
        <w:rPr>
          <w:bCs/>
          <w:sz w:val="22"/>
          <w:szCs w:val="22"/>
        </w:rPr>
        <w:t xml:space="preserve"> – para a sede da Superintendência Estadual de Compras e Licitações, situada no endereço constante do rodapé, </w:t>
      </w:r>
      <w:r w:rsidRPr="002A572E">
        <w:rPr>
          <w:sz w:val="22"/>
          <w:szCs w:val="22"/>
          <w:u w:val="single"/>
        </w:rPr>
        <w:t>no prazo máximo de 03 (três) dias úteis</w:t>
      </w:r>
      <w:r w:rsidRPr="002A572E">
        <w:rPr>
          <w:sz w:val="22"/>
          <w:szCs w:val="22"/>
        </w:rPr>
        <w:t>.</w:t>
      </w:r>
    </w:p>
    <w:p w:rsidR="00F62583" w:rsidRPr="002A572E" w:rsidRDefault="00F62583" w:rsidP="00BD6DC3">
      <w:pPr>
        <w:pStyle w:val="Corpodetexto3"/>
        <w:tabs>
          <w:tab w:val="left" w:pos="0"/>
          <w:tab w:val="left" w:pos="180"/>
        </w:tabs>
        <w:spacing w:after="0"/>
        <w:jc w:val="both"/>
        <w:rPr>
          <w:b w:val="0"/>
          <w:bCs/>
          <w:sz w:val="22"/>
          <w:szCs w:val="22"/>
        </w:rPr>
      </w:pPr>
      <w:r w:rsidRPr="002A572E">
        <w:rPr>
          <w:b w:val="0"/>
          <w:bCs/>
          <w:sz w:val="22"/>
          <w:szCs w:val="22"/>
        </w:rPr>
        <w:t xml:space="preserve"> </w:t>
      </w:r>
    </w:p>
    <w:p w:rsidR="00F62583" w:rsidRPr="002A572E" w:rsidRDefault="00F62583" w:rsidP="00BD6DC3">
      <w:pPr>
        <w:pStyle w:val="Corpodetexto3"/>
        <w:tabs>
          <w:tab w:val="left" w:pos="851"/>
          <w:tab w:val="left" w:pos="993"/>
          <w:tab w:val="left" w:pos="4962"/>
        </w:tabs>
        <w:spacing w:after="0"/>
        <w:ind w:left="567"/>
        <w:jc w:val="both"/>
        <w:rPr>
          <w:b w:val="0"/>
          <w:bCs/>
          <w:sz w:val="22"/>
          <w:szCs w:val="22"/>
        </w:rPr>
      </w:pPr>
      <w:r w:rsidRPr="002A572E">
        <w:rPr>
          <w:b w:val="0"/>
          <w:bCs/>
          <w:sz w:val="22"/>
          <w:szCs w:val="22"/>
        </w:rPr>
        <w:t>7.</w:t>
      </w:r>
      <w:r w:rsidR="0004632F" w:rsidRPr="002A572E">
        <w:rPr>
          <w:b w:val="0"/>
          <w:bCs/>
          <w:sz w:val="22"/>
          <w:szCs w:val="22"/>
        </w:rPr>
        <w:t>9</w:t>
      </w:r>
      <w:r w:rsidRPr="002A572E">
        <w:rPr>
          <w:b w:val="0"/>
          <w:bCs/>
          <w:sz w:val="22"/>
          <w:szCs w:val="22"/>
        </w:rPr>
        <w:t xml:space="preserve">.1. Caso a empresa envie o original da proposta de preços via “CORREIOS”, </w:t>
      </w:r>
      <w:r w:rsidRPr="002A572E">
        <w:rPr>
          <w:sz w:val="22"/>
          <w:szCs w:val="22"/>
        </w:rPr>
        <w:t>recomenda</w:t>
      </w:r>
      <w:r w:rsidR="00994744" w:rsidRPr="002A572E">
        <w:rPr>
          <w:sz w:val="22"/>
          <w:szCs w:val="22"/>
        </w:rPr>
        <w:t>-se</w:t>
      </w:r>
      <w:r w:rsidRPr="002A572E">
        <w:rPr>
          <w:sz w:val="22"/>
          <w:szCs w:val="22"/>
        </w:rPr>
        <w:t xml:space="preserve"> que se utilize dos serviços de “SEDEX” (para garantir a obediência do prazo)</w:t>
      </w:r>
      <w:r w:rsidRPr="002A572E">
        <w:rPr>
          <w:b w:val="0"/>
          <w:sz w:val="22"/>
          <w:szCs w:val="22"/>
        </w:rPr>
        <w:t>,</w:t>
      </w:r>
      <w:r w:rsidRPr="002A572E">
        <w:rPr>
          <w:b w:val="0"/>
          <w:bCs/>
          <w:sz w:val="22"/>
          <w:szCs w:val="22"/>
        </w:rPr>
        <w:t xml:space="preserve"> </w:t>
      </w:r>
      <w:r w:rsidRPr="002A572E">
        <w:rPr>
          <w:b w:val="0"/>
          <w:bCs/>
          <w:sz w:val="22"/>
          <w:szCs w:val="22"/>
        </w:rPr>
        <w:lastRenderedPageBreak/>
        <w:t xml:space="preserve">identificando o envelope com o número do Pregão Eletrônico (para que possa ser prontamente encaminhada </w:t>
      </w:r>
      <w:proofErr w:type="gramStart"/>
      <w:r w:rsidRPr="002A572E">
        <w:rPr>
          <w:b w:val="0"/>
          <w:bCs/>
          <w:sz w:val="22"/>
          <w:szCs w:val="22"/>
        </w:rPr>
        <w:t>à</w:t>
      </w:r>
      <w:proofErr w:type="gramEnd"/>
      <w:r w:rsidRPr="002A572E">
        <w:rPr>
          <w:b w:val="0"/>
          <w:bCs/>
          <w:sz w:val="22"/>
          <w:szCs w:val="22"/>
        </w:rPr>
        <w:t xml:space="preserve"> Pregoeiro(a) correspondente), conforme modelo abaixo:</w:t>
      </w:r>
    </w:p>
    <w:p w:rsidR="00F62583" w:rsidRPr="002A572E" w:rsidRDefault="00F62583" w:rsidP="00BD6DC3">
      <w:pPr>
        <w:pStyle w:val="Corpodetexto3"/>
        <w:tabs>
          <w:tab w:val="left" w:pos="0"/>
          <w:tab w:val="left" w:pos="180"/>
        </w:tabs>
        <w:spacing w:after="0"/>
        <w:jc w:val="both"/>
        <w:rPr>
          <w:sz w:val="22"/>
          <w:szCs w:val="22"/>
        </w:rPr>
      </w:pPr>
    </w:p>
    <w:tbl>
      <w:tblPr>
        <w:tblW w:w="0" w:type="auto"/>
        <w:jc w:val="center"/>
        <w:tblInd w:w="524" w:type="dxa"/>
        <w:tblBorders>
          <w:top w:val="single" w:sz="12" w:space="0" w:color="000000"/>
          <w:bottom w:val="single" w:sz="12" w:space="0" w:color="000000"/>
        </w:tblBorders>
        <w:tblLayout w:type="fixed"/>
        <w:tblLook w:val="0000"/>
      </w:tblPr>
      <w:tblGrid>
        <w:gridCol w:w="8779"/>
      </w:tblGrid>
      <w:tr w:rsidR="00F62583" w:rsidRPr="002A572E" w:rsidTr="00C33FB7">
        <w:trPr>
          <w:trHeight w:val="139"/>
          <w:jc w:val="center"/>
        </w:trPr>
        <w:tc>
          <w:tcPr>
            <w:tcW w:w="8779" w:type="dxa"/>
            <w:shd w:val="clear" w:color="auto" w:fill="D9D9D9" w:themeFill="background1" w:themeFillShade="D9"/>
          </w:tcPr>
          <w:p w:rsidR="00F62583" w:rsidRPr="002A572E" w:rsidRDefault="00F62583" w:rsidP="00BD6DC3">
            <w:pPr>
              <w:tabs>
                <w:tab w:val="left" w:pos="1134"/>
              </w:tabs>
              <w:spacing w:before="120"/>
              <w:jc w:val="both"/>
              <w:rPr>
                <w:sz w:val="22"/>
                <w:szCs w:val="22"/>
              </w:rPr>
            </w:pPr>
            <w:r w:rsidRPr="002A572E">
              <w:rPr>
                <w:sz w:val="22"/>
                <w:szCs w:val="22"/>
              </w:rPr>
              <w:t>À: SUPERINTENDÊNCIA ESTADUAL DE COMPRAS E LICITAÇÕES – SUPEL/RO</w:t>
            </w:r>
          </w:p>
        </w:tc>
      </w:tr>
      <w:tr w:rsidR="00F62583" w:rsidRPr="002A572E" w:rsidTr="00C33FB7">
        <w:trPr>
          <w:trHeight w:val="173"/>
          <w:jc w:val="center"/>
        </w:trPr>
        <w:tc>
          <w:tcPr>
            <w:tcW w:w="8779" w:type="dxa"/>
            <w:shd w:val="clear" w:color="auto" w:fill="D9D9D9" w:themeFill="background1" w:themeFillShade="D9"/>
          </w:tcPr>
          <w:p w:rsidR="00F62583" w:rsidRPr="002A572E" w:rsidRDefault="00F62583" w:rsidP="00BD6DC3">
            <w:pPr>
              <w:tabs>
                <w:tab w:val="left" w:pos="1134"/>
              </w:tabs>
              <w:spacing w:before="120"/>
              <w:jc w:val="both"/>
              <w:rPr>
                <w:sz w:val="22"/>
                <w:szCs w:val="22"/>
              </w:rPr>
            </w:pPr>
            <w:r w:rsidRPr="002A572E">
              <w:rPr>
                <w:sz w:val="22"/>
                <w:szCs w:val="22"/>
              </w:rPr>
              <w:t xml:space="preserve">PREGÃO ELETRÔNICO </w:t>
            </w:r>
            <w:r w:rsidRPr="002A572E">
              <w:rPr>
                <w:b/>
                <w:sz w:val="22"/>
                <w:szCs w:val="22"/>
              </w:rPr>
              <w:t>Nº</w:t>
            </w:r>
            <w:r w:rsidR="000B5FF3" w:rsidRPr="002A572E">
              <w:rPr>
                <w:b/>
                <w:sz w:val="22"/>
                <w:szCs w:val="22"/>
              </w:rPr>
              <w:t xml:space="preserve">: </w:t>
            </w:r>
            <w:r w:rsidR="00137327" w:rsidRPr="002A572E">
              <w:rPr>
                <w:b/>
                <w:sz w:val="22"/>
                <w:szCs w:val="22"/>
              </w:rPr>
              <w:t>573/2014/SUPEL/RO</w:t>
            </w:r>
            <w:r w:rsidR="000B5FF3" w:rsidRPr="002A572E">
              <w:rPr>
                <w:b/>
                <w:sz w:val="22"/>
                <w:szCs w:val="22"/>
              </w:rPr>
              <w:t>.</w:t>
            </w:r>
          </w:p>
        </w:tc>
      </w:tr>
      <w:tr w:rsidR="00F62583" w:rsidRPr="002A572E" w:rsidTr="00C33FB7">
        <w:trPr>
          <w:trHeight w:val="70"/>
          <w:jc w:val="center"/>
        </w:trPr>
        <w:tc>
          <w:tcPr>
            <w:tcW w:w="8779" w:type="dxa"/>
            <w:shd w:val="clear" w:color="auto" w:fill="D9D9D9" w:themeFill="background1" w:themeFillShade="D9"/>
          </w:tcPr>
          <w:p w:rsidR="00F62583" w:rsidRPr="002A572E" w:rsidRDefault="00F62583" w:rsidP="00BD6DC3">
            <w:pPr>
              <w:tabs>
                <w:tab w:val="left" w:pos="1134"/>
              </w:tabs>
              <w:spacing w:before="120"/>
              <w:jc w:val="both"/>
              <w:rPr>
                <w:i/>
                <w:sz w:val="22"/>
                <w:szCs w:val="22"/>
              </w:rPr>
            </w:pPr>
            <w:r w:rsidRPr="002A572E">
              <w:rPr>
                <w:i/>
                <w:sz w:val="22"/>
                <w:szCs w:val="22"/>
              </w:rPr>
              <w:t>RAZÃO SOCIAL E Nº. DO CNPJ DA LICITANTE</w:t>
            </w:r>
          </w:p>
        </w:tc>
      </w:tr>
    </w:tbl>
    <w:p w:rsidR="00F62583" w:rsidRPr="002A572E" w:rsidRDefault="00F62583" w:rsidP="00BD6DC3">
      <w:pPr>
        <w:pStyle w:val="Corpodetexto3"/>
        <w:tabs>
          <w:tab w:val="left" w:pos="180"/>
          <w:tab w:val="left" w:pos="1134"/>
        </w:tabs>
        <w:jc w:val="both"/>
        <w:rPr>
          <w:sz w:val="22"/>
          <w:szCs w:val="22"/>
        </w:rPr>
      </w:pPr>
    </w:p>
    <w:p w:rsidR="00EB0AFB" w:rsidRPr="002A572E" w:rsidRDefault="00EB0AFB" w:rsidP="00BD6DC3">
      <w:pPr>
        <w:pStyle w:val="Corpodetexto3"/>
        <w:tabs>
          <w:tab w:val="left" w:pos="851"/>
          <w:tab w:val="left" w:pos="993"/>
        </w:tabs>
        <w:spacing w:after="0"/>
        <w:ind w:left="567"/>
        <w:jc w:val="both"/>
        <w:rPr>
          <w:bCs/>
          <w:sz w:val="22"/>
          <w:szCs w:val="22"/>
          <w:u w:val="single"/>
        </w:rPr>
      </w:pPr>
      <w:r w:rsidRPr="002A572E">
        <w:rPr>
          <w:bCs/>
          <w:sz w:val="22"/>
          <w:szCs w:val="22"/>
          <w:u w:val="single"/>
        </w:rPr>
        <w:t>7.</w:t>
      </w:r>
      <w:r w:rsidR="0004632F" w:rsidRPr="002A572E">
        <w:rPr>
          <w:bCs/>
          <w:sz w:val="22"/>
          <w:szCs w:val="22"/>
          <w:u w:val="single"/>
        </w:rPr>
        <w:t>9</w:t>
      </w:r>
      <w:r w:rsidRPr="002A572E">
        <w:rPr>
          <w:bCs/>
          <w:sz w:val="22"/>
          <w:szCs w:val="22"/>
          <w:u w:val="single"/>
        </w:rPr>
        <w:t xml:space="preserve">.2. Caso a empresa não seja solicitada, a Pregoeira confirmará sua adjudicação, a seu critério, tomando como fidedignas e verdadeiras as informações e a proposta inserida e validada pela assinatura eletrônica do </w:t>
      </w:r>
      <w:r w:rsidR="00582E21" w:rsidRPr="002A572E">
        <w:rPr>
          <w:bCs/>
          <w:sz w:val="22"/>
          <w:szCs w:val="22"/>
          <w:u w:val="single"/>
        </w:rPr>
        <w:t xml:space="preserve">proponente (senha eletrônica), nos termos do </w:t>
      </w:r>
      <w:r w:rsidR="00F54652" w:rsidRPr="002A572E">
        <w:rPr>
          <w:bCs/>
          <w:sz w:val="22"/>
          <w:szCs w:val="22"/>
          <w:u w:val="single"/>
        </w:rPr>
        <w:t>sub</w:t>
      </w:r>
      <w:r w:rsidR="00582E21" w:rsidRPr="002A572E">
        <w:rPr>
          <w:bCs/>
          <w:sz w:val="22"/>
          <w:szCs w:val="22"/>
          <w:u w:val="single"/>
        </w:rPr>
        <w:t xml:space="preserve">item </w:t>
      </w:r>
      <w:r w:rsidR="00B60959" w:rsidRPr="002A572E">
        <w:rPr>
          <w:bCs/>
          <w:sz w:val="22"/>
          <w:szCs w:val="22"/>
          <w:u w:val="single"/>
        </w:rPr>
        <w:t xml:space="preserve">7.2 do Edital, </w:t>
      </w:r>
      <w:r w:rsidRPr="002A572E">
        <w:rPr>
          <w:bCs/>
          <w:sz w:val="22"/>
          <w:szCs w:val="22"/>
          <w:u w:val="single"/>
        </w:rPr>
        <w:t xml:space="preserve">tendo como base as declarações e </w:t>
      </w:r>
      <w:r w:rsidR="00F54652" w:rsidRPr="002A572E">
        <w:rPr>
          <w:bCs/>
          <w:sz w:val="22"/>
          <w:szCs w:val="22"/>
          <w:u w:val="single"/>
        </w:rPr>
        <w:t xml:space="preserve">a </w:t>
      </w:r>
      <w:r w:rsidRPr="002A572E">
        <w:rPr>
          <w:bCs/>
          <w:sz w:val="22"/>
          <w:szCs w:val="22"/>
          <w:u w:val="single"/>
        </w:rPr>
        <w:t xml:space="preserve">habilitação </w:t>
      </w:r>
      <w:r w:rsidR="00F54652" w:rsidRPr="002A572E">
        <w:rPr>
          <w:bCs/>
          <w:sz w:val="22"/>
          <w:szCs w:val="22"/>
          <w:u w:val="single"/>
        </w:rPr>
        <w:t>emitidas e anexadas</w:t>
      </w:r>
      <w:r w:rsidRPr="002A572E">
        <w:rPr>
          <w:bCs/>
          <w:sz w:val="22"/>
          <w:szCs w:val="22"/>
          <w:u w:val="single"/>
        </w:rPr>
        <w:t xml:space="preserve"> </w:t>
      </w:r>
      <w:r w:rsidR="00F54652" w:rsidRPr="002A572E">
        <w:rPr>
          <w:bCs/>
          <w:sz w:val="22"/>
          <w:szCs w:val="22"/>
          <w:u w:val="single"/>
        </w:rPr>
        <w:t>a</w:t>
      </w:r>
      <w:r w:rsidRPr="002A572E">
        <w:rPr>
          <w:bCs/>
          <w:sz w:val="22"/>
          <w:szCs w:val="22"/>
          <w:u w:val="single"/>
        </w:rPr>
        <w:t xml:space="preserve">os autos, se todos os documentos forem suficientes para caracterizar a legalidade </w:t>
      </w:r>
      <w:r w:rsidR="00F54652" w:rsidRPr="002A572E">
        <w:rPr>
          <w:bCs/>
          <w:sz w:val="22"/>
          <w:szCs w:val="22"/>
          <w:u w:val="single"/>
        </w:rPr>
        <w:t>do ato.</w:t>
      </w:r>
    </w:p>
    <w:p w:rsidR="00EB0AFB" w:rsidRPr="002A572E" w:rsidRDefault="00EB0AFB" w:rsidP="00BD6DC3">
      <w:pPr>
        <w:pStyle w:val="Corpodetexto3"/>
        <w:tabs>
          <w:tab w:val="left" w:pos="180"/>
          <w:tab w:val="left" w:pos="1134"/>
        </w:tabs>
        <w:jc w:val="both"/>
        <w:rPr>
          <w:sz w:val="22"/>
          <w:szCs w:val="22"/>
        </w:rPr>
      </w:pPr>
    </w:p>
    <w:p w:rsidR="00F62583" w:rsidRPr="002A572E" w:rsidRDefault="00F62583" w:rsidP="00BD6DC3">
      <w:pPr>
        <w:pStyle w:val="Corpodetexto3"/>
        <w:spacing w:after="0"/>
        <w:jc w:val="both"/>
        <w:rPr>
          <w:sz w:val="22"/>
          <w:szCs w:val="22"/>
          <w:u w:val="single"/>
        </w:rPr>
      </w:pPr>
      <w:r w:rsidRPr="002A572E">
        <w:rPr>
          <w:sz w:val="22"/>
          <w:szCs w:val="22"/>
          <w:u w:val="single"/>
        </w:rPr>
        <w:t>7.</w:t>
      </w:r>
      <w:r w:rsidR="0004632F" w:rsidRPr="002A572E">
        <w:rPr>
          <w:sz w:val="22"/>
          <w:szCs w:val="22"/>
          <w:u w:val="single"/>
        </w:rPr>
        <w:t>10</w:t>
      </w:r>
      <w:r w:rsidRPr="002A572E">
        <w:rPr>
          <w:sz w:val="22"/>
          <w:szCs w:val="22"/>
          <w:u w:val="single"/>
        </w:rPr>
        <w:t>. O não envio da proposta de preços</w:t>
      </w:r>
      <w:r w:rsidR="00F977B9" w:rsidRPr="002A572E">
        <w:rPr>
          <w:sz w:val="22"/>
          <w:szCs w:val="22"/>
          <w:u w:val="single"/>
        </w:rPr>
        <w:t xml:space="preserve"> (se convocada) ou a não manutenção do último lance/proposta classificada,</w:t>
      </w:r>
      <w:r w:rsidRPr="002A572E">
        <w:rPr>
          <w:sz w:val="22"/>
          <w:szCs w:val="22"/>
          <w:u w:val="single"/>
        </w:rPr>
        <w:t xml:space="preserve"> ensejará </w:t>
      </w:r>
      <w:proofErr w:type="gramStart"/>
      <w:r w:rsidRPr="002A572E">
        <w:rPr>
          <w:sz w:val="22"/>
          <w:szCs w:val="22"/>
          <w:u w:val="single"/>
        </w:rPr>
        <w:t>à</w:t>
      </w:r>
      <w:proofErr w:type="gramEnd"/>
      <w:r w:rsidRPr="002A572E">
        <w:rPr>
          <w:sz w:val="22"/>
          <w:szCs w:val="22"/>
          <w:u w:val="single"/>
        </w:rPr>
        <w:t xml:space="preserve"> licitante</w:t>
      </w:r>
      <w:r w:rsidR="00F54652" w:rsidRPr="002A572E">
        <w:rPr>
          <w:sz w:val="22"/>
          <w:szCs w:val="22"/>
          <w:u w:val="single"/>
        </w:rPr>
        <w:t xml:space="preserve"> </w:t>
      </w:r>
      <w:r w:rsidRPr="002A572E">
        <w:rPr>
          <w:sz w:val="22"/>
          <w:szCs w:val="22"/>
          <w:u w:val="single"/>
        </w:rPr>
        <w:t>as sanções previstas neste Edital e nas Normas que regem este Pregão.</w:t>
      </w:r>
    </w:p>
    <w:p w:rsidR="00E42D12" w:rsidRPr="002A572E" w:rsidRDefault="00FA218D" w:rsidP="00BD6DC3">
      <w:pPr>
        <w:pStyle w:val="Corpodetexto3"/>
        <w:tabs>
          <w:tab w:val="left" w:pos="0"/>
          <w:tab w:val="left" w:pos="3375"/>
        </w:tabs>
        <w:spacing w:after="0"/>
        <w:jc w:val="both"/>
        <w:rPr>
          <w:sz w:val="22"/>
          <w:szCs w:val="22"/>
        </w:rPr>
      </w:pPr>
      <w:r w:rsidRPr="002A572E">
        <w:rPr>
          <w:sz w:val="22"/>
          <w:szCs w:val="22"/>
        </w:rPr>
        <w:tab/>
      </w:r>
    </w:p>
    <w:p w:rsidR="003B5071" w:rsidRPr="002A572E" w:rsidRDefault="00C0295F" w:rsidP="0004632F">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2"/>
          <w:szCs w:val="22"/>
        </w:rPr>
      </w:pPr>
      <w:r w:rsidRPr="002A572E">
        <w:rPr>
          <w:snapToGrid w:val="0"/>
          <w:sz w:val="22"/>
          <w:szCs w:val="22"/>
        </w:rPr>
        <w:t>8</w:t>
      </w:r>
      <w:r w:rsidR="003B5071" w:rsidRPr="002A572E">
        <w:rPr>
          <w:snapToGrid w:val="0"/>
          <w:sz w:val="22"/>
          <w:szCs w:val="22"/>
        </w:rPr>
        <w:t xml:space="preserve"> – </w:t>
      </w:r>
      <w:r w:rsidR="003B5071" w:rsidRPr="002A572E">
        <w:rPr>
          <w:sz w:val="22"/>
          <w:szCs w:val="22"/>
        </w:rPr>
        <w:t>DA SESSÃO PÚBLICA</w:t>
      </w:r>
      <w:r w:rsidR="003B77F3" w:rsidRPr="002A572E">
        <w:rPr>
          <w:sz w:val="22"/>
          <w:szCs w:val="22"/>
        </w:rPr>
        <w:t>:</w:t>
      </w:r>
    </w:p>
    <w:p w:rsidR="0022370D" w:rsidRPr="002A572E" w:rsidRDefault="0022370D" w:rsidP="00BD6DC3">
      <w:pPr>
        <w:pStyle w:val="Corpodetexto2"/>
        <w:jc w:val="both"/>
        <w:rPr>
          <w:sz w:val="22"/>
          <w:szCs w:val="22"/>
        </w:rPr>
      </w:pPr>
    </w:p>
    <w:p w:rsidR="00402A1A" w:rsidRPr="002A572E" w:rsidRDefault="00402A1A" w:rsidP="00BD6DC3">
      <w:pPr>
        <w:pStyle w:val="P30"/>
        <w:snapToGrid/>
        <w:spacing w:before="120"/>
        <w:rPr>
          <w:b w:val="0"/>
          <w:bCs/>
          <w:sz w:val="22"/>
          <w:szCs w:val="22"/>
        </w:rPr>
      </w:pPr>
      <w:r w:rsidRPr="002A572E">
        <w:rPr>
          <w:bCs/>
          <w:sz w:val="22"/>
          <w:szCs w:val="22"/>
        </w:rPr>
        <w:t>8.1</w:t>
      </w:r>
      <w:r w:rsidRPr="002A572E">
        <w:rPr>
          <w:b w:val="0"/>
          <w:bCs/>
          <w:sz w:val="22"/>
          <w:szCs w:val="22"/>
        </w:rPr>
        <w:t xml:space="preserve">. </w:t>
      </w:r>
      <w:r w:rsidRPr="002A572E">
        <w:rPr>
          <w:b w:val="0"/>
          <w:sz w:val="22"/>
          <w:szCs w:val="22"/>
        </w:rPr>
        <w:t xml:space="preserve">A partir das </w:t>
      </w:r>
      <w:r w:rsidR="00D17FBE" w:rsidRPr="002A572E">
        <w:rPr>
          <w:sz w:val="22"/>
          <w:szCs w:val="22"/>
        </w:rPr>
        <w:t>1</w:t>
      </w:r>
      <w:r w:rsidR="003B77F3" w:rsidRPr="002A572E">
        <w:rPr>
          <w:sz w:val="22"/>
          <w:szCs w:val="22"/>
        </w:rPr>
        <w:t>0</w:t>
      </w:r>
      <w:r w:rsidR="00D17FBE" w:rsidRPr="002A572E">
        <w:rPr>
          <w:sz w:val="22"/>
          <w:szCs w:val="22"/>
        </w:rPr>
        <w:t>h00min.</w:t>
      </w:r>
      <w:r w:rsidRPr="002A572E">
        <w:rPr>
          <w:sz w:val="22"/>
          <w:szCs w:val="22"/>
        </w:rPr>
        <w:t xml:space="preserve"> (horário de Brasília/DF)</w:t>
      </w:r>
      <w:r w:rsidRPr="002A572E">
        <w:rPr>
          <w:b w:val="0"/>
          <w:sz w:val="22"/>
          <w:szCs w:val="22"/>
        </w:rPr>
        <w:t xml:space="preserve"> do </w:t>
      </w:r>
      <w:r w:rsidRPr="00F373A7">
        <w:rPr>
          <w:b w:val="0"/>
          <w:sz w:val="22"/>
          <w:szCs w:val="22"/>
        </w:rPr>
        <w:t>dia</w:t>
      </w:r>
      <w:r w:rsidRPr="00F373A7">
        <w:rPr>
          <w:sz w:val="22"/>
          <w:szCs w:val="22"/>
        </w:rPr>
        <w:t xml:space="preserve"> </w:t>
      </w:r>
      <w:r w:rsidR="000B2923" w:rsidRPr="00F373A7">
        <w:rPr>
          <w:sz w:val="22"/>
          <w:szCs w:val="22"/>
        </w:rPr>
        <w:t>2</w:t>
      </w:r>
      <w:r w:rsidR="00F373A7" w:rsidRPr="00F373A7">
        <w:rPr>
          <w:sz w:val="22"/>
          <w:szCs w:val="22"/>
        </w:rPr>
        <w:t>3</w:t>
      </w:r>
      <w:r w:rsidR="00A90FD4" w:rsidRPr="00F373A7">
        <w:rPr>
          <w:sz w:val="22"/>
          <w:szCs w:val="22"/>
        </w:rPr>
        <w:t>.</w:t>
      </w:r>
      <w:r w:rsidR="00F373A7" w:rsidRPr="00F373A7">
        <w:rPr>
          <w:sz w:val="22"/>
          <w:szCs w:val="22"/>
        </w:rPr>
        <w:t>02</w:t>
      </w:r>
      <w:r w:rsidR="002C0E8A" w:rsidRPr="00F373A7">
        <w:rPr>
          <w:sz w:val="22"/>
          <w:szCs w:val="22"/>
        </w:rPr>
        <w:t>.</w:t>
      </w:r>
      <w:r w:rsidR="000B2923" w:rsidRPr="00F373A7">
        <w:rPr>
          <w:sz w:val="22"/>
          <w:szCs w:val="22"/>
        </w:rPr>
        <w:t>201</w:t>
      </w:r>
      <w:r w:rsidR="00F373A7" w:rsidRPr="00F373A7">
        <w:rPr>
          <w:sz w:val="22"/>
          <w:szCs w:val="22"/>
        </w:rPr>
        <w:t>5</w:t>
      </w:r>
      <w:r w:rsidR="0022370D" w:rsidRPr="002A572E">
        <w:rPr>
          <w:sz w:val="22"/>
          <w:szCs w:val="22"/>
        </w:rPr>
        <w:t xml:space="preserve"> </w:t>
      </w:r>
      <w:r w:rsidRPr="002A572E">
        <w:rPr>
          <w:b w:val="0"/>
          <w:bCs/>
          <w:sz w:val="22"/>
          <w:szCs w:val="22"/>
        </w:rPr>
        <w:t xml:space="preserve">e de conformidade com o estabelecido neste Edital, terá início a sessão </w:t>
      </w:r>
      <w:proofErr w:type="gramStart"/>
      <w:r w:rsidRPr="002A572E">
        <w:rPr>
          <w:b w:val="0"/>
          <w:bCs/>
          <w:sz w:val="22"/>
          <w:szCs w:val="22"/>
        </w:rPr>
        <w:t>pública do presente Pregão Eletrônico</w:t>
      </w:r>
      <w:proofErr w:type="gramEnd"/>
      <w:r w:rsidRPr="002A572E">
        <w:rPr>
          <w:b w:val="0"/>
          <w:bCs/>
          <w:sz w:val="22"/>
          <w:szCs w:val="22"/>
        </w:rPr>
        <w:t>.</w:t>
      </w:r>
    </w:p>
    <w:p w:rsidR="00402A1A" w:rsidRPr="002A572E" w:rsidRDefault="00402A1A" w:rsidP="00BD6DC3">
      <w:pPr>
        <w:pStyle w:val="P30"/>
        <w:snapToGrid/>
        <w:rPr>
          <w:b w:val="0"/>
          <w:bCs/>
          <w:sz w:val="22"/>
          <w:szCs w:val="22"/>
        </w:rPr>
      </w:pPr>
    </w:p>
    <w:p w:rsidR="00402A1A" w:rsidRPr="002A572E" w:rsidRDefault="00402A1A" w:rsidP="00BD6DC3">
      <w:pPr>
        <w:pStyle w:val="P30"/>
        <w:snapToGrid/>
        <w:rPr>
          <w:b w:val="0"/>
          <w:bCs/>
          <w:sz w:val="22"/>
          <w:szCs w:val="22"/>
        </w:rPr>
      </w:pPr>
      <w:r w:rsidRPr="002A572E">
        <w:rPr>
          <w:bCs/>
          <w:sz w:val="22"/>
          <w:szCs w:val="22"/>
        </w:rPr>
        <w:t>8.2</w:t>
      </w:r>
      <w:r w:rsidRPr="002A572E">
        <w:rPr>
          <w:b w:val="0"/>
          <w:bCs/>
          <w:sz w:val="22"/>
          <w:szCs w:val="22"/>
        </w:rPr>
        <w:t>. Ato contínuo, o</w:t>
      </w:r>
      <w:r w:rsidR="00B602CE" w:rsidRPr="002A572E">
        <w:rPr>
          <w:b w:val="0"/>
          <w:bCs/>
          <w:sz w:val="22"/>
          <w:szCs w:val="22"/>
        </w:rPr>
        <w:t xml:space="preserve"> </w:t>
      </w:r>
      <w:r w:rsidRPr="002A572E">
        <w:rPr>
          <w:b w:val="0"/>
          <w:bCs/>
          <w:sz w:val="22"/>
          <w:szCs w:val="22"/>
        </w:rPr>
        <w:t>(a) Pregoeiro</w:t>
      </w:r>
      <w:r w:rsidR="00B602CE" w:rsidRPr="002A572E">
        <w:rPr>
          <w:b w:val="0"/>
          <w:bCs/>
          <w:sz w:val="22"/>
          <w:szCs w:val="22"/>
        </w:rPr>
        <w:t xml:space="preserve"> </w:t>
      </w:r>
      <w:r w:rsidRPr="002A572E">
        <w:rPr>
          <w:b w:val="0"/>
          <w:bCs/>
          <w:sz w:val="22"/>
          <w:szCs w:val="22"/>
        </w:rPr>
        <w:t>(a) poderá suspender a sessão para visualizar e analisar, preliminarmente, o objeto ofertado pelas licitantes, inserido no campo “DESCRIÇÃO DETALHADA DO OBJETO” do Sistema Eletrônico, confrontando suas características com as exigências do Edital</w:t>
      </w:r>
      <w:r w:rsidR="00163428" w:rsidRPr="002A572E">
        <w:rPr>
          <w:b w:val="0"/>
          <w:bCs/>
          <w:sz w:val="22"/>
          <w:szCs w:val="22"/>
        </w:rPr>
        <w:t>, especialmente quanto ao atendimento do</w:t>
      </w:r>
      <w:r w:rsidR="005540C8" w:rsidRPr="002A572E">
        <w:rPr>
          <w:b w:val="0"/>
          <w:bCs/>
          <w:sz w:val="22"/>
          <w:szCs w:val="22"/>
        </w:rPr>
        <w:t xml:space="preserve"> contido nos subitens</w:t>
      </w:r>
      <w:r w:rsidR="00163428" w:rsidRPr="002A572E">
        <w:rPr>
          <w:b w:val="0"/>
          <w:bCs/>
          <w:sz w:val="22"/>
          <w:szCs w:val="22"/>
        </w:rPr>
        <w:t xml:space="preserve"> </w:t>
      </w:r>
      <w:r w:rsidR="005540C8" w:rsidRPr="002A572E">
        <w:rPr>
          <w:b w:val="0"/>
          <w:bCs/>
          <w:sz w:val="22"/>
          <w:szCs w:val="22"/>
        </w:rPr>
        <w:t>7.1.1 e 7.1.2</w:t>
      </w:r>
      <w:r w:rsidRPr="002A572E">
        <w:rPr>
          <w:b w:val="0"/>
          <w:bCs/>
          <w:sz w:val="22"/>
          <w:szCs w:val="22"/>
        </w:rPr>
        <w:t>.</w:t>
      </w:r>
    </w:p>
    <w:p w:rsidR="00402A1A" w:rsidRPr="002A572E" w:rsidRDefault="00402A1A" w:rsidP="00BD6DC3">
      <w:pPr>
        <w:pStyle w:val="P30"/>
        <w:snapToGrid/>
        <w:rPr>
          <w:b w:val="0"/>
          <w:bCs/>
          <w:sz w:val="22"/>
          <w:szCs w:val="22"/>
        </w:rPr>
      </w:pPr>
    </w:p>
    <w:p w:rsidR="00402A1A" w:rsidRPr="002A572E" w:rsidRDefault="00402A1A" w:rsidP="00BD6DC3">
      <w:pPr>
        <w:pStyle w:val="P30"/>
        <w:snapToGrid/>
        <w:rPr>
          <w:b w:val="0"/>
          <w:bCs/>
          <w:sz w:val="22"/>
          <w:szCs w:val="22"/>
        </w:rPr>
      </w:pPr>
      <w:r w:rsidRPr="002A572E">
        <w:rPr>
          <w:bCs/>
          <w:sz w:val="22"/>
          <w:szCs w:val="22"/>
        </w:rPr>
        <w:t>8.3</w:t>
      </w:r>
      <w:r w:rsidRPr="002A572E">
        <w:rPr>
          <w:b w:val="0"/>
          <w:bCs/>
          <w:sz w:val="22"/>
          <w:szCs w:val="22"/>
        </w:rPr>
        <w:t xml:space="preserve">. Em seguida ocorrerá o início da etapa de lances, via Internet, única e exclusivamente, no </w:t>
      </w:r>
      <w:r w:rsidRPr="002A572E">
        <w:rPr>
          <w:b w:val="0"/>
          <w:bCs/>
          <w:i/>
          <w:iCs/>
          <w:sz w:val="22"/>
          <w:szCs w:val="22"/>
        </w:rPr>
        <w:t>site</w:t>
      </w:r>
      <w:r w:rsidRPr="002A572E">
        <w:rPr>
          <w:b w:val="0"/>
          <w:bCs/>
          <w:sz w:val="22"/>
          <w:szCs w:val="22"/>
        </w:rPr>
        <w:t xml:space="preserve"> </w:t>
      </w:r>
      <w:r w:rsidR="00226206" w:rsidRPr="002A572E">
        <w:rPr>
          <w:sz w:val="22"/>
          <w:szCs w:val="22"/>
        </w:rPr>
        <w:t>www.comprasnet.</w:t>
      </w:r>
      <w:r w:rsidR="003B77F3" w:rsidRPr="002A572E">
        <w:rPr>
          <w:sz w:val="22"/>
          <w:szCs w:val="22"/>
        </w:rPr>
        <w:t>gov.br</w:t>
      </w:r>
      <w:r w:rsidRPr="002A572E">
        <w:rPr>
          <w:b w:val="0"/>
          <w:bCs/>
          <w:sz w:val="22"/>
          <w:szCs w:val="22"/>
        </w:rPr>
        <w:t>, conforme Edital.</w:t>
      </w:r>
    </w:p>
    <w:p w:rsidR="00402A1A" w:rsidRPr="002A572E" w:rsidRDefault="00402A1A" w:rsidP="00BD6DC3">
      <w:pPr>
        <w:pStyle w:val="P30"/>
        <w:snapToGrid/>
        <w:rPr>
          <w:b w:val="0"/>
          <w:bCs/>
          <w:sz w:val="22"/>
          <w:szCs w:val="22"/>
        </w:rPr>
      </w:pPr>
    </w:p>
    <w:p w:rsidR="00402A1A" w:rsidRPr="002A572E" w:rsidRDefault="00402A1A" w:rsidP="00BD6DC3">
      <w:pPr>
        <w:pStyle w:val="P30"/>
        <w:snapToGrid/>
        <w:rPr>
          <w:b w:val="0"/>
          <w:bCs/>
          <w:sz w:val="22"/>
          <w:szCs w:val="22"/>
        </w:rPr>
      </w:pPr>
      <w:r w:rsidRPr="002A572E">
        <w:rPr>
          <w:bCs/>
          <w:sz w:val="22"/>
          <w:szCs w:val="22"/>
        </w:rPr>
        <w:t>8.4.</w:t>
      </w:r>
      <w:r w:rsidRPr="002A572E">
        <w:rPr>
          <w:b w:val="0"/>
          <w:bCs/>
          <w:sz w:val="22"/>
          <w:szCs w:val="22"/>
        </w:rPr>
        <w:t xml:space="preserve"> Concluída a etapa de lances, </w:t>
      </w:r>
      <w:r w:rsidR="003B77F3" w:rsidRPr="002A572E">
        <w:rPr>
          <w:b w:val="0"/>
          <w:bCs/>
          <w:sz w:val="22"/>
          <w:szCs w:val="22"/>
        </w:rPr>
        <w:t>o (</w:t>
      </w:r>
      <w:r w:rsidRPr="002A572E">
        <w:rPr>
          <w:b w:val="0"/>
          <w:bCs/>
          <w:sz w:val="22"/>
          <w:szCs w:val="22"/>
        </w:rPr>
        <w:t xml:space="preserve">a) </w:t>
      </w:r>
      <w:r w:rsidR="003B77F3" w:rsidRPr="002A572E">
        <w:rPr>
          <w:b w:val="0"/>
          <w:bCs/>
          <w:sz w:val="22"/>
          <w:szCs w:val="22"/>
        </w:rPr>
        <w:t>Pregoeiro (</w:t>
      </w:r>
      <w:r w:rsidRPr="002A572E">
        <w:rPr>
          <w:b w:val="0"/>
          <w:bCs/>
          <w:sz w:val="22"/>
          <w:szCs w:val="22"/>
        </w:rPr>
        <w:t>a)</w:t>
      </w:r>
      <w:r w:rsidR="005540C8" w:rsidRPr="002A572E">
        <w:rPr>
          <w:b w:val="0"/>
          <w:bCs/>
          <w:sz w:val="22"/>
          <w:szCs w:val="22"/>
        </w:rPr>
        <w:t xml:space="preserve"> poderá</w:t>
      </w:r>
      <w:r w:rsidRPr="002A572E">
        <w:rPr>
          <w:b w:val="0"/>
          <w:bCs/>
          <w:sz w:val="22"/>
          <w:szCs w:val="22"/>
        </w:rPr>
        <w:t xml:space="preserve"> convocar as licitantes para cumprir com o disposto no </w:t>
      </w:r>
      <w:r w:rsidRPr="002A572E">
        <w:rPr>
          <w:bCs/>
          <w:sz w:val="22"/>
          <w:szCs w:val="22"/>
        </w:rPr>
        <w:t>item 7.5 deste Edital (e seus subitens)</w:t>
      </w:r>
      <w:r w:rsidRPr="002A572E">
        <w:rPr>
          <w:b w:val="0"/>
          <w:bCs/>
          <w:sz w:val="22"/>
          <w:szCs w:val="22"/>
        </w:rPr>
        <w:t>.</w:t>
      </w:r>
    </w:p>
    <w:p w:rsidR="003B5071" w:rsidRPr="002A572E" w:rsidRDefault="003B5071" w:rsidP="00BD6DC3">
      <w:pPr>
        <w:jc w:val="both"/>
        <w:rPr>
          <w:b/>
          <w:bCs/>
          <w:sz w:val="22"/>
          <w:szCs w:val="22"/>
        </w:rPr>
      </w:pPr>
    </w:p>
    <w:p w:rsidR="00006EE3" w:rsidRPr="002A572E" w:rsidRDefault="00C0295F" w:rsidP="0004632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2A572E">
        <w:rPr>
          <w:b/>
          <w:bCs/>
          <w:sz w:val="22"/>
          <w:szCs w:val="22"/>
        </w:rPr>
        <w:t>9</w:t>
      </w:r>
      <w:r w:rsidR="003B5071" w:rsidRPr="002A572E">
        <w:rPr>
          <w:b/>
          <w:bCs/>
          <w:sz w:val="22"/>
          <w:szCs w:val="22"/>
        </w:rPr>
        <w:t xml:space="preserve"> – </w:t>
      </w:r>
      <w:r w:rsidR="00006EE3" w:rsidRPr="002A572E">
        <w:rPr>
          <w:b/>
          <w:bCs/>
          <w:sz w:val="22"/>
          <w:szCs w:val="22"/>
        </w:rPr>
        <w:t>DA FORMULAÇÃO DE LANCES E CONVOCAÇÃO DAS ME/EPP</w:t>
      </w:r>
      <w:r w:rsidR="00D2353F" w:rsidRPr="002A572E">
        <w:rPr>
          <w:b/>
          <w:bCs/>
          <w:sz w:val="22"/>
          <w:szCs w:val="22"/>
        </w:rPr>
        <w:t>:</w:t>
      </w:r>
    </w:p>
    <w:p w:rsidR="00006EE3" w:rsidRPr="002A572E" w:rsidRDefault="00006EE3" w:rsidP="00006EE3">
      <w:pPr>
        <w:jc w:val="both"/>
        <w:rPr>
          <w:b/>
          <w:bCs/>
          <w:sz w:val="22"/>
          <w:szCs w:val="22"/>
        </w:rPr>
      </w:pPr>
    </w:p>
    <w:p w:rsidR="00006EE3" w:rsidRPr="002A572E" w:rsidRDefault="00D2353F" w:rsidP="00006EE3">
      <w:pPr>
        <w:jc w:val="both"/>
        <w:rPr>
          <w:sz w:val="22"/>
          <w:szCs w:val="22"/>
        </w:rPr>
      </w:pPr>
      <w:r w:rsidRPr="002A572E">
        <w:rPr>
          <w:b/>
          <w:sz w:val="22"/>
          <w:szCs w:val="22"/>
        </w:rPr>
        <w:t>9</w:t>
      </w:r>
      <w:r w:rsidR="00006EE3" w:rsidRPr="002A572E">
        <w:rPr>
          <w:b/>
          <w:sz w:val="22"/>
          <w:szCs w:val="22"/>
        </w:rPr>
        <w:t>.1</w:t>
      </w:r>
      <w:r w:rsidR="00006EE3" w:rsidRPr="002A572E">
        <w:rPr>
          <w:sz w:val="22"/>
          <w:szCs w:val="22"/>
        </w:rPr>
        <w:t>. A abertura e o fechamento da fase dos lances “via Internet” será feita pelo Pregoeiro.</w:t>
      </w:r>
    </w:p>
    <w:p w:rsidR="00006EE3" w:rsidRPr="002A572E" w:rsidRDefault="00006EE3" w:rsidP="00006EE3">
      <w:pPr>
        <w:jc w:val="both"/>
        <w:rPr>
          <w:sz w:val="22"/>
          <w:szCs w:val="22"/>
        </w:rPr>
      </w:pPr>
    </w:p>
    <w:p w:rsidR="00006EE3" w:rsidRPr="002A572E" w:rsidRDefault="00D2353F" w:rsidP="00006EE3">
      <w:pPr>
        <w:pStyle w:val="BodyText21"/>
        <w:snapToGrid/>
        <w:rPr>
          <w:sz w:val="22"/>
          <w:szCs w:val="22"/>
        </w:rPr>
      </w:pPr>
      <w:r w:rsidRPr="002A572E">
        <w:rPr>
          <w:b/>
          <w:sz w:val="22"/>
          <w:szCs w:val="22"/>
        </w:rPr>
        <w:t>9</w:t>
      </w:r>
      <w:r w:rsidR="00006EE3" w:rsidRPr="002A572E">
        <w:rPr>
          <w:b/>
          <w:sz w:val="22"/>
          <w:szCs w:val="22"/>
        </w:rPr>
        <w:t>.2.</w:t>
      </w:r>
      <w:r w:rsidR="00006EE3" w:rsidRPr="002A572E">
        <w:rPr>
          <w:sz w:val="22"/>
          <w:szCs w:val="22"/>
        </w:rPr>
        <w:t xml:space="preserve"> As Licitantes poderão oferecer lances menores e sucessivos, observado o horário fixado e as regras de sua aceitação.</w:t>
      </w:r>
    </w:p>
    <w:p w:rsidR="00006EE3" w:rsidRPr="002A572E" w:rsidRDefault="00006EE3" w:rsidP="00006EE3">
      <w:pPr>
        <w:pStyle w:val="Recuodecorpodetexto2"/>
        <w:ind w:firstLine="0"/>
        <w:rPr>
          <w:sz w:val="22"/>
          <w:szCs w:val="22"/>
        </w:rPr>
      </w:pPr>
    </w:p>
    <w:p w:rsidR="00006EE3" w:rsidRPr="002A572E" w:rsidRDefault="00D2353F" w:rsidP="00006EE3">
      <w:pPr>
        <w:pStyle w:val="Recuodecorpodetexto2"/>
        <w:ind w:firstLine="0"/>
        <w:rPr>
          <w:sz w:val="22"/>
          <w:szCs w:val="22"/>
        </w:rPr>
      </w:pPr>
      <w:r w:rsidRPr="002A572E">
        <w:rPr>
          <w:b/>
          <w:sz w:val="22"/>
          <w:szCs w:val="22"/>
        </w:rPr>
        <w:t>9</w:t>
      </w:r>
      <w:r w:rsidR="00006EE3" w:rsidRPr="002A572E">
        <w:rPr>
          <w:b/>
          <w:sz w:val="22"/>
          <w:szCs w:val="22"/>
        </w:rPr>
        <w:t>.3.</w:t>
      </w:r>
      <w:r w:rsidR="00006EE3" w:rsidRPr="002A572E">
        <w:rPr>
          <w:sz w:val="22"/>
          <w:szCs w:val="22"/>
        </w:rPr>
        <w:t xml:space="preserve"> A Licitante somente poderá oferecer lances inferiores ao último por ele ofertado e registrado no Sistema.</w:t>
      </w:r>
    </w:p>
    <w:p w:rsidR="00006EE3" w:rsidRPr="002A572E" w:rsidRDefault="00006EE3" w:rsidP="00006EE3">
      <w:pPr>
        <w:pStyle w:val="Recuodecorpodetexto2"/>
        <w:rPr>
          <w:sz w:val="22"/>
          <w:szCs w:val="22"/>
        </w:rPr>
      </w:pPr>
    </w:p>
    <w:p w:rsidR="00006EE3" w:rsidRPr="002A572E" w:rsidRDefault="00D2353F" w:rsidP="00006EE3">
      <w:pPr>
        <w:jc w:val="both"/>
        <w:rPr>
          <w:sz w:val="22"/>
          <w:szCs w:val="22"/>
        </w:rPr>
      </w:pPr>
      <w:r w:rsidRPr="002A572E">
        <w:rPr>
          <w:b/>
          <w:sz w:val="22"/>
          <w:szCs w:val="22"/>
        </w:rPr>
        <w:t>9</w:t>
      </w:r>
      <w:r w:rsidR="00006EE3" w:rsidRPr="002A572E">
        <w:rPr>
          <w:b/>
          <w:sz w:val="22"/>
          <w:szCs w:val="22"/>
        </w:rPr>
        <w:t>.4.</w:t>
      </w:r>
      <w:r w:rsidR="00006EE3" w:rsidRPr="002A572E">
        <w:rPr>
          <w:sz w:val="22"/>
          <w:szCs w:val="22"/>
        </w:rPr>
        <w:t xml:space="preserve"> Não serão aceitos dois ou mais lances de mesmo valor, prevalecendo aquele que for recebido e registrado em primeiro lugar.</w:t>
      </w:r>
    </w:p>
    <w:p w:rsidR="00006EE3" w:rsidRPr="002A572E" w:rsidRDefault="00006EE3" w:rsidP="00006EE3">
      <w:pPr>
        <w:jc w:val="both"/>
        <w:rPr>
          <w:b/>
          <w:sz w:val="22"/>
          <w:szCs w:val="22"/>
        </w:rPr>
      </w:pPr>
    </w:p>
    <w:p w:rsidR="00006EE3" w:rsidRPr="002A572E" w:rsidRDefault="00D2353F" w:rsidP="00006EE3">
      <w:pPr>
        <w:jc w:val="both"/>
        <w:rPr>
          <w:sz w:val="22"/>
          <w:szCs w:val="22"/>
        </w:rPr>
      </w:pPr>
      <w:r w:rsidRPr="002A572E">
        <w:rPr>
          <w:b/>
          <w:sz w:val="22"/>
          <w:szCs w:val="22"/>
        </w:rPr>
        <w:t>9</w:t>
      </w:r>
      <w:r w:rsidR="00006EE3" w:rsidRPr="002A572E">
        <w:rPr>
          <w:b/>
          <w:sz w:val="22"/>
          <w:szCs w:val="22"/>
        </w:rPr>
        <w:t>.5.</w:t>
      </w:r>
      <w:r w:rsidR="00006EE3" w:rsidRPr="002A572E">
        <w:rPr>
          <w:sz w:val="22"/>
          <w:szCs w:val="22"/>
        </w:rPr>
        <w:t xml:space="preserve"> O proponente que encaminhar o valor inicial de sua proposta aparentemente inexeqüível, caso o mesmo não honre a oferta encaminhada, terá sua proposta rejeitada na fase de aceitabilidade.</w:t>
      </w:r>
    </w:p>
    <w:p w:rsidR="00006EE3" w:rsidRPr="002A572E" w:rsidRDefault="00006EE3" w:rsidP="00006EE3">
      <w:pPr>
        <w:jc w:val="both"/>
        <w:rPr>
          <w:b/>
          <w:sz w:val="22"/>
          <w:szCs w:val="22"/>
        </w:rPr>
      </w:pPr>
    </w:p>
    <w:p w:rsidR="00006EE3" w:rsidRPr="002A572E" w:rsidRDefault="00D2353F" w:rsidP="00006EE3">
      <w:pPr>
        <w:jc w:val="both"/>
        <w:rPr>
          <w:sz w:val="22"/>
          <w:szCs w:val="22"/>
        </w:rPr>
      </w:pPr>
      <w:r w:rsidRPr="002A572E">
        <w:rPr>
          <w:b/>
          <w:sz w:val="22"/>
          <w:szCs w:val="22"/>
        </w:rPr>
        <w:lastRenderedPageBreak/>
        <w:t>9</w:t>
      </w:r>
      <w:r w:rsidR="00006EE3" w:rsidRPr="002A572E">
        <w:rPr>
          <w:b/>
          <w:sz w:val="22"/>
          <w:szCs w:val="22"/>
        </w:rPr>
        <w:t>.6.</w:t>
      </w:r>
      <w:r w:rsidR="00006EE3" w:rsidRPr="002A572E">
        <w:rPr>
          <w:sz w:val="22"/>
          <w:szCs w:val="22"/>
        </w:rPr>
        <w:t xml:space="preserve"> Sendo efetuado lance aparentemente inexeqüível, o Pregoeiro poderá alertar o proponente sobre o valor cotado para o respectivo item, através do sistema, o excluirá, podendo o mesmo ser confirmado ou reformulado pelo proponente;</w:t>
      </w:r>
    </w:p>
    <w:p w:rsidR="00006EE3" w:rsidRPr="002A572E" w:rsidRDefault="00006EE3" w:rsidP="00006EE3">
      <w:pPr>
        <w:jc w:val="both"/>
        <w:rPr>
          <w:b/>
          <w:sz w:val="22"/>
          <w:szCs w:val="22"/>
        </w:rPr>
      </w:pPr>
    </w:p>
    <w:p w:rsidR="00006EE3" w:rsidRPr="002A572E" w:rsidRDefault="00D2353F" w:rsidP="00D2353F">
      <w:pPr>
        <w:ind w:left="567"/>
        <w:jc w:val="both"/>
        <w:rPr>
          <w:sz w:val="22"/>
          <w:szCs w:val="22"/>
        </w:rPr>
      </w:pPr>
      <w:r w:rsidRPr="002A572E">
        <w:rPr>
          <w:b/>
          <w:sz w:val="22"/>
          <w:szCs w:val="22"/>
        </w:rPr>
        <w:t>9</w:t>
      </w:r>
      <w:r w:rsidR="00006EE3" w:rsidRPr="002A572E">
        <w:rPr>
          <w:b/>
          <w:sz w:val="22"/>
          <w:szCs w:val="22"/>
        </w:rPr>
        <w:t>.6.1.</w:t>
      </w:r>
      <w:r w:rsidR="00006EE3" w:rsidRPr="002A572E">
        <w:rPr>
          <w:sz w:val="22"/>
          <w:szCs w:val="22"/>
        </w:rPr>
        <w:t xml:space="preserve"> A exclusão de lance é possível somente durante a fase de lances, conforme possibilita o sistema eletrônico, ou seja, antes do encerramento do item;</w:t>
      </w:r>
    </w:p>
    <w:p w:rsidR="00006EE3" w:rsidRPr="002A572E" w:rsidRDefault="00006EE3" w:rsidP="00D2353F">
      <w:pPr>
        <w:ind w:left="567"/>
        <w:jc w:val="both"/>
        <w:rPr>
          <w:sz w:val="22"/>
          <w:szCs w:val="22"/>
        </w:rPr>
      </w:pPr>
    </w:p>
    <w:p w:rsidR="00006EE3" w:rsidRPr="002A572E" w:rsidRDefault="00D2353F" w:rsidP="00D2353F">
      <w:pPr>
        <w:ind w:left="567"/>
        <w:jc w:val="both"/>
        <w:rPr>
          <w:sz w:val="22"/>
          <w:szCs w:val="22"/>
        </w:rPr>
      </w:pPr>
      <w:r w:rsidRPr="002A572E">
        <w:rPr>
          <w:b/>
          <w:sz w:val="22"/>
          <w:szCs w:val="22"/>
        </w:rPr>
        <w:t>9</w:t>
      </w:r>
      <w:r w:rsidR="00006EE3" w:rsidRPr="002A572E">
        <w:rPr>
          <w:b/>
          <w:sz w:val="22"/>
          <w:szCs w:val="22"/>
        </w:rPr>
        <w:t>.6.2.</w:t>
      </w:r>
      <w:r w:rsidR="00006EE3" w:rsidRPr="002A572E">
        <w:rPr>
          <w:sz w:val="22"/>
          <w:szCs w:val="22"/>
        </w:rPr>
        <w:t xml:space="preserve">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2A572E">
        <w:rPr>
          <w:b/>
          <w:sz w:val="22"/>
          <w:szCs w:val="22"/>
        </w:rPr>
        <w:t>DESCLASSIFICADA</w:t>
      </w:r>
      <w:r w:rsidR="00006EE3" w:rsidRPr="002A572E">
        <w:rPr>
          <w:sz w:val="22"/>
          <w:szCs w:val="22"/>
        </w:rPr>
        <w:t xml:space="preserve"> na fase de aceitabilidade;</w:t>
      </w:r>
    </w:p>
    <w:p w:rsidR="00006EE3" w:rsidRPr="002A572E" w:rsidRDefault="00006EE3" w:rsidP="00006EE3">
      <w:pPr>
        <w:jc w:val="both"/>
        <w:rPr>
          <w:sz w:val="22"/>
          <w:szCs w:val="22"/>
        </w:rPr>
      </w:pPr>
    </w:p>
    <w:p w:rsidR="00006EE3" w:rsidRPr="002A572E" w:rsidRDefault="00D2353F" w:rsidP="00006EE3">
      <w:pPr>
        <w:jc w:val="both"/>
        <w:rPr>
          <w:sz w:val="22"/>
          <w:szCs w:val="22"/>
        </w:rPr>
      </w:pPr>
      <w:r w:rsidRPr="002A572E">
        <w:rPr>
          <w:b/>
          <w:sz w:val="22"/>
          <w:szCs w:val="22"/>
        </w:rPr>
        <w:t>9</w:t>
      </w:r>
      <w:r w:rsidR="00006EE3" w:rsidRPr="002A572E">
        <w:rPr>
          <w:b/>
          <w:sz w:val="22"/>
          <w:szCs w:val="22"/>
        </w:rPr>
        <w:t>.7.</w:t>
      </w:r>
      <w:r w:rsidR="00006EE3" w:rsidRPr="002A572E">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006EE3" w:rsidRPr="002A572E" w:rsidRDefault="00006EE3" w:rsidP="00006EE3">
      <w:pPr>
        <w:jc w:val="both"/>
        <w:rPr>
          <w:sz w:val="22"/>
          <w:szCs w:val="22"/>
        </w:rPr>
      </w:pPr>
    </w:p>
    <w:p w:rsidR="00006EE3" w:rsidRPr="002A572E" w:rsidRDefault="00D2353F" w:rsidP="00006EE3">
      <w:pPr>
        <w:jc w:val="both"/>
        <w:rPr>
          <w:sz w:val="22"/>
          <w:szCs w:val="22"/>
        </w:rPr>
      </w:pPr>
      <w:r w:rsidRPr="002A572E">
        <w:rPr>
          <w:b/>
          <w:sz w:val="22"/>
          <w:szCs w:val="22"/>
        </w:rPr>
        <w:t>9</w:t>
      </w:r>
      <w:r w:rsidR="00006EE3" w:rsidRPr="002A572E">
        <w:rPr>
          <w:b/>
          <w:sz w:val="22"/>
          <w:szCs w:val="22"/>
        </w:rPr>
        <w:t>.8.</w:t>
      </w:r>
      <w:r w:rsidR="00006EE3" w:rsidRPr="002A572E">
        <w:rPr>
          <w:sz w:val="22"/>
          <w:szCs w:val="22"/>
        </w:rPr>
        <w:t xml:space="preserve"> No caso de desconexão com o Pregoeiro, no decorrer da etapa competitiva do Pregão Eletrônico, o Sistema Eletrônico poderá permanecer acessível às Licitantes para a recepção dos lances.</w:t>
      </w:r>
    </w:p>
    <w:p w:rsidR="00006EE3" w:rsidRPr="002A572E" w:rsidRDefault="00006EE3" w:rsidP="00006EE3">
      <w:pPr>
        <w:jc w:val="both"/>
        <w:rPr>
          <w:sz w:val="22"/>
          <w:szCs w:val="22"/>
        </w:rPr>
      </w:pPr>
    </w:p>
    <w:p w:rsidR="00006EE3" w:rsidRPr="002A572E" w:rsidRDefault="00D2353F" w:rsidP="00D2353F">
      <w:pPr>
        <w:ind w:left="567"/>
        <w:jc w:val="both"/>
        <w:rPr>
          <w:sz w:val="22"/>
          <w:szCs w:val="22"/>
        </w:rPr>
      </w:pPr>
      <w:r w:rsidRPr="002A572E">
        <w:rPr>
          <w:b/>
          <w:sz w:val="22"/>
          <w:szCs w:val="22"/>
        </w:rPr>
        <w:t>9</w:t>
      </w:r>
      <w:r w:rsidR="00006EE3" w:rsidRPr="002A572E">
        <w:rPr>
          <w:b/>
          <w:sz w:val="22"/>
          <w:szCs w:val="22"/>
        </w:rPr>
        <w:t>.8.1.</w:t>
      </w:r>
      <w:r w:rsidR="00006EE3" w:rsidRPr="002A572E">
        <w:rPr>
          <w:sz w:val="22"/>
          <w:szCs w:val="22"/>
        </w:rPr>
        <w:t xml:space="preserve"> O Pregoeiro , quando possível, dará continuidade a sua atuação no certame, sem prejuízo dos atos realizados.</w:t>
      </w:r>
    </w:p>
    <w:p w:rsidR="00006EE3" w:rsidRPr="002A572E" w:rsidRDefault="00006EE3" w:rsidP="00D2353F">
      <w:pPr>
        <w:ind w:left="567"/>
        <w:jc w:val="both"/>
        <w:rPr>
          <w:sz w:val="22"/>
          <w:szCs w:val="22"/>
        </w:rPr>
      </w:pPr>
    </w:p>
    <w:p w:rsidR="00006EE3" w:rsidRPr="002A572E" w:rsidRDefault="00D2353F" w:rsidP="00D2353F">
      <w:pPr>
        <w:ind w:left="567"/>
        <w:jc w:val="both"/>
        <w:rPr>
          <w:b/>
          <w:sz w:val="22"/>
          <w:szCs w:val="22"/>
          <w:u w:val="single"/>
        </w:rPr>
      </w:pPr>
      <w:r w:rsidRPr="002A572E">
        <w:rPr>
          <w:b/>
          <w:sz w:val="22"/>
          <w:szCs w:val="22"/>
        </w:rPr>
        <w:t>9</w:t>
      </w:r>
      <w:r w:rsidR="00006EE3" w:rsidRPr="002A572E">
        <w:rPr>
          <w:b/>
          <w:sz w:val="22"/>
          <w:szCs w:val="22"/>
        </w:rPr>
        <w:t>.8.2.</w:t>
      </w:r>
      <w:r w:rsidR="00006EE3" w:rsidRPr="002A572E">
        <w:rPr>
          <w:sz w:val="22"/>
          <w:szCs w:val="22"/>
        </w:rPr>
        <w:t xml:space="preserve"> Quando a desconexão persistir por tempo superior a </w:t>
      </w:r>
      <w:r w:rsidR="00006EE3" w:rsidRPr="002A572E">
        <w:rPr>
          <w:b/>
          <w:sz w:val="22"/>
          <w:szCs w:val="22"/>
        </w:rPr>
        <w:t>10 (dez) minutos</w:t>
      </w:r>
      <w:r w:rsidR="00006EE3" w:rsidRPr="002A572E">
        <w:rPr>
          <w:sz w:val="22"/>
          <w:szCs w:val="22"/>
        </w:rPr>
        <w:t xml:space="preserve">, a sessão do Pregão Eletrônico será suspensa e terá reinício somente após comunicação expressa aos participantes, no endereço eletrônico utilizado para divulgação no site </w:t>
      </w:r>
      <w:hyperlink r:id="rId11" w:history="1">
        <w:r w:rsidR="00006EE3" w:rsidRPr="002A572E">
          <w:rPr>
            <w:rStyle w:val="Hyperlink"/>
            <w:b/>
            <w:color w:val="auto"/>
            <w:sz w:val="22"/>
            <w:szCs w:val="22"/>
          </w:rPr>
          <w:t>www.comprasnet.gov.br</w:t>
        </w:r>
      </w:hyperlink>
      <w:r w:rsidR="00006EE3" w:rsidRPr="002A572E">
        <w:rPr>
          <w:b/>
          <w:sz w:val="22"/>
          <w:szCs w:val="22"/>
          <w:u w:val="single"/>
        </w:rPr>
        <w:t>.</w:t>
      </w:r>
    </w:p>
    <w:p w:rsidR="00006EE3" w:rsidRPr="002A572E" w:rsidRDefault="00006EE3" w:rsidP="00006EE3">
      <w:pPr>
        <w:jc w:val="both"/>
        <w:rPr>
          <w:b/>
          <w:sz w:val="22"/>
          <w:szCs w:val="22"/>
          <w:u w:val="single"/>
        </w:rPr>
      </w:pPr>
    </w:p>
    <w:p w:rsidR="00006EE3" w:rsidRPr="002A572E" w:rsidRDefault="00D2353F" w:rsidP="00006EE3">
      <w:pPr>
        <w:jc w:val="both"/>
        <w:rPr>
          <w:bCs/>
          <w:sz w:val="22"/>
          <w:szCs w:val="22"/>
        </w:rPr>
      </w:pPr>
      <w:r w:rsidRPr="002A572E">
        <w:rPr>
          <w:b/>
          <w:sz w:val="22"/>
          <w:szCs w:val="22"/>
        </w:rPr>
        <w:t>9</w:t>
      </w:r>
      <w:r w:rsidR="00006EE3" w:rsidRPr="002A572E">
        <w:rPr>
          <w:b/>
          <w:sz w:val="22"/>
          <w:szCs w:val="22"/>
        </w:rPr>
        <w:t>.9.</w:t>
      </w:r>
      <w:r w:rsidR="00006EE3" w:rsidRPr="002A572E">
        <w:rPr>
          <w:sz w:val="22"/>
          <w:szCs w:val="22"/>
        </w:rPr>
        <w:t xml:space="preserve"> A etapa de lances da sessão pública será encerrada mediante aviso de fechamento iminente dos lances</w:t>
      </w:r>
      <w:r w:rsidR="00006EE3" w:rsidRPr="002A572E">
        <w:rPr>
          <w:bCs/>
          <w:sz w:val="22"/>
          <w:szCs w:val="22"/>
        </w:rPr>
        <w:t xml:space="preserve"> de </w:t>
      </w:r>
      <w:r w:rsidR="00006EE3" w:rsidRPr="002A572E">
        <w:rPr>
          <w:b/>
          <w:bCs/>
          <w:sz w:val="22"/>
          <w:szCs w:val="22"/>
        </w:rPr>
        <w:t>01 (um) a 60 (sessenta) minutos</w:t>
      </w:r>
      <w:r w:rsidR="00006EE3" w:rsidRPr="002A572E">
        <w:rPr>
          <w:bCs/>
          <w:sz w:val="22"/>
          <w:szCs w:val="22"/>
        </w:rPr>
        <w:t>, determinados pelo Pregoeiro</w:t>
      </w:r>
      <w:r w:rsidR="00006EE3" w:rsidRPr="002A572E">
        <w:rPr>
          <w:sz w:val="22"/>
          <w:szCs w:val="22"/>
        </w:rPr>
        <w:t>, de acordo com a comunicação às Licitantes, emitido pelo próprio Sistema Eletrônico.</w:t>
      </w:r>
      <w:r w:rsidR="00006EE3" w:rsidRPr="002A572E">
        <w:rPr>
          <w:bCs/>
          <w:sz w:val="22"/>
          <w:szCs w:val="22"/>
        </w:rPr>
        <w:t xml:space="preserve"> Decorrido o tempo de iminência, o item entrará no horário de encerramento aleatório do sistema, no máximo de </w:t>
      </w:r>
      <w:r w:rsidR="00006EE3" w:rsidRPr="002A572E">
        <w:rPr>
          <w:b/>
          <w:sz w:val="22"/>
          <w:szCs w:val="22"/>
        </w:rPr>
        <w:t>01 (um) a 30 (trinta) minutos</w:t>
      </w:r>
      <w:r w:rsidR="00006EE3" w:rsidRPr="002A572E">
        <w:rPr>
          <w:sz w:val="22"/>
          <w:szCs w:val="22"/>
        </w:rPr>
        <w:t xml:space="preserve"> determinados pelo Sistema Eletrônico</w:t>
      </w:r>
      <w:r w:rsidR="00006EE3" w:rsidRPr="002A572E">
        <w:rPr>
          <w:bCs/>
          <w:sz w:val="22"/>
          <w:szCs w:val="22"/>
        </w:rPr>
        <w:t xml:space="preserve"> findo o qual o item estará automaticamente encerrado, não sendo mais possível reabri-lo.</w:t>
      </w:r>
    </w:p>
    <w:p w:rsidR="00006EE3" w:rsidRPr="002A572E" w:rsidRDefault="00006EE3" w:rsidP="00006EE3">
      <w:pPr>
        <w:jc w:val="both"/>
        <w:rPr>
          <w:sz w:val="22"/>
          <w:szCs w:val="22"/>
        </w:rPr>
      </w:pPr>
    </w:p>
    <w:p w:rsidR="00006EE3" w:rsidRPr="002A572E" w:rsidRDefault="00D2353F" w:rsidP="00D2353F">
      <w:pPr>
        <w:ind w:left="567"/>
        <w:jc w:val="both"/>
        <w:rPr>
          <w:b/>
          <w:sz w:val="22"/>
          <w:szCs w:val="22"/>
        </w:rPr>
      </w:pPr>
      <w:r w:rsidRPr="002A572E">
        <w:rPr>
          <w:b/>
          <w:sz w:val="22"/>
          <w:szCs w:val="22"/>
        </w:rPr>
        <w:t>9</w:t>
      </w:r>
      <w:r w:rsidR="00006EE3" w:rsidRPr="002A572E">
        <w:rPr>
          <w:b/>
          <w:sz w:val="22"/>
          <w:szCs w:val="22"/>
        </w:rPr>
        <w:t>.9.1.</w:t>
      </w:r>
      <w:r w:rsidR="00006EE3" w:rsidRPr="002A572E">
        <w:rPr>
          <w:sz w:val="22"/>
          <w:szCs w:val="22"/>
        </w:rPr>
        <w:t xml:space="preserve"> Caso o Sistema não emita o aviso de fechamento iminente, o Pregoeiro se responsabilizará pelo aviso de encerramento às Licitantes observado o mesmo tempo de </w:t>
      </w:r>
      <w:r w:rsidR="00006EE3" w:rsidRPr="002A572E">
        <w:rPr>
          <w:b/>
          <w:bCs/>
          <w:sz w:val="22"/>
          <w:szCs w:val="22"/>
        </w:rPr>
        <w:t>01 (um) a 60 (sessenta)</w:t>
      </w:r>
      <w:r w:rsidR="00006EE3" w:rsidRPr="002A572E">
        <w:rPr>
          <w:bCs/>
          <w:sz w:val="22"/>
          <w:szCs w:val="22"/>
        </w:rPr>
        <w:t xml:space="preserve"> </w:t>
      </w:r>
      <w:r w:rsidR="00006EE3" w:rsidRPr="002A572E">
        <w:rPr>
          <w:b/>
          <w:sz w:val="22"/>
          <w:szCs w:val="22"/>
        </w:rPr>
        <w:t>minutos.</w:t>
      </w:r>
    </w:p>
    <w:p w:rsidR="00006EE3" w:rsidRPr="002A572E" w:rsidRDefault="00006EE3" w:rsidP="00006EE3">
      <w:pPr>
        <w:jc w:val="both"/>
        <w:rPr>
          <w:b/>
          <w:sz w:val="22"/>
          <w:szCs w:val="22"/>
        </w:rPr>
      </w:pPr>
    </w:p>
    <w:p w:rsidR="00006EE3" w:rsidRPr="002A572E" w:rsidRDefault="00D2353F" w:rsidP="00006EE3">
      <w:pPr>
        <w:pStyle w:val="BodyText21"/>
        <w:snapToGrid/>
        <w:rPr>
          <w:sz w:val="22"/>
          <w:szCs w:val="22"/>
        </w:rPr>
      </w:pPr>
      <w:r w:rsidRPr="002A572E">
        <w:rPr>
          <w:b/>
          <w:sz w:val="22"/>
          <w:szCs w:val="22"/>
        </w:rPr>
        <w:t>9</w:t>
      </w:r>
      <w:r w:rsidR="00006EE3" w:rsidRPr="002A572E">
        <w:rPr>
          <w:b/>
          <w:sz w:val="22"/>
          <w:szCs w:val="22"/>
        </w:rPr>
        <w:t>.10.</w:t>
      </w:r>
      <w:r w:rsidR="00006EE3" w:rsidRPr="002A572E">
        <w:rPr>
          <w:sz w:val="22"/>
          <w:szCs w:val="22"/>
        </w:rPr>
        <w:t xml:space="preserve"> A desistência em apresentar lance implicará exclusão da Licitante da etapa de lances e na manutenção do último preço por ela apresentado, para efeito de ordenação das propostas de preços.</w:t>
      </w:r>
    </w:p>
    <w:p w:rsidR="00006EE3" w:rsidRPr="002A572E" w:rsidRDefault="00006EE3" w:rsidP="00006EE3">
      <w:pPr>
        <w:pStyle w:val="BodyText21"/>
        <w:snapToGrid/>
        <w:rPr>
          <w:sz w:val="22"/>
          <w:szCs w:val="22"/>
        </w:rPr>
      </w:pPr>
    </w:p>
    <w:p w:rsidR="00006EE3" w:rsidRPr="002A572E" w:rsidRDefault="00D2353F" w:rsidP="00006EE3">
      <w:pPr>
        <w:pStyle w:val="Corpodetexto3"/>
        <w:tabs>
          <w:tab w:val="left" w:pos="0"/>
        </w:tabs>
        <w:spacing w:after="0"/>
        <w:jc w:val="both"/>
        <w:rPr>
          <w:b w:val="0"/>
          <w:sz w:val="22"/>
          <w:szCs w:val="22"/>
        </w:rPr>
      </w:pPr>
      <w:r w:rsidRPr="002A572E">
        <w:rPr>
          <w:sz w:val="22"/>
          <w:szCs w:val="22"/>
        </w:rPr>
        <w:t>9</w:t>
      </w:r>
      <w:r w:rsidR="00006EE3" w:rsidRPr="002A572E">
        <w:rPr>
          <w:sz w:val="22"/>
          <w:szCs w:val="22"/>
        </w:rPr>
        <w:t>.11.</w:t>
      </w:r>
      <w:r w:rsidR="00006EE3" w:rsidRPr="002A572E">
        <w:rPr>
          <w:b w:val="0"/>
          <w:sz w:val="22"/>
          <w:szCs w:val="22"/>
        </w:rPr>
        <w:t xml:space="preserve">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2A572E" w:rsidRDefault="00006EE3" w:rsidP="00006EE3">
      <w:pPr>
        <w:pStyle w:val="BodyText21"/>
        <w:snapToGrid/>
        <w:rPr>
          <w:sz w:val="22"/>
          <w:szCs w:val="22"/>
        </w:rPr>
      </w:pPr>
    </w:p>
    <w:p w:rsidR="00006EE3" w:rsidRPr="002A572E" w:rsidRDefault="00D2353F" w:rsidP="00006EE3">
      <w:pPr>
        <w:pStyle w:val="BodyText21"/>
        <w:snapToGrid/>
        <w:rPr>
          <w:b/>
          <w:sz w:val="22"/>
          <w:szCs w:val="22"/>
        </w:rPr>
      </w:pPr>
      <w:r w:rsidRPr="002A572E">
        <w:rPr>
          <w:b/>
          <w:sz w:val="22"/>
          <w:szCs w:val="22"/>
        </w:rPr>
        <w:t>9</w:t>
      </w:r>
      <w:r w:rsidR="00006EE3" w:rsidRPr="002A572E">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2A572E" w:rsidRDefault="00006EE3" w:rsidP="00006EE3">
      <w:pPr>
        <w:pStyle w:val="BodyText21"/>
        <w:snapToGrid/>
        <w:rPr>
          <w:b/>
          <w:sz w:val="22"/>
          <w:szCs w:val="22"/>
        </w:rPr>
      </w:pPr>
    </w:p>
    <w:p w:rsidR="00006EE3" w:rsidRPr="002A572E" w:rsidRDefault="00D2353F" w:rsidP="00006EE3">
      <w:pPr>
        <w:pStyle w:val="Recuodecorpodetexto2"/>
        <w:ind w:firstLine="0"/>
        <w:rPr>
          <w:sz w:val="22"/>
          <w:szCs w:val="22"/>
        </w:rPr>
      </w:pPr>
      <w:r w:rsidRPr="002A572E">
        <w:rPr>
          <w:b/>
          <w:sz w:val="22"/>
          <w:szCs w:val="22"/>
        </w:rPr>
        <w:t>9</w:t>
      </w:r>
      <w:r w:rsidR="00006EE3" w:rsidRPr="002A572E">
        <w:rPr>
          <w:b/>
          <w:sz w:val="22"/>
          <w:szCs w:val="22"/>
        </w:rPr>
        <w:t>.13.</w:t>
      </w:r>
      <w:r w:rsidR="00006EE3" w:rsidRPr="002A572E">
        <w:rPr>
          <w:sz w:val="22"/>
          <w:szCs w:val="22"/>
        </w:rPr>
        <w:t xml:space="preserve"> Entende-se como empate aquelas situações em que as propostas apresentadas pelas microempresas e empresas de pequeno porte sejam iguais ou até </w:t>
      </w:r>
      <w:r w:rsidR="00006EE3" w:rsidRPr="002A572E">
        <w:rPr>
          <w:b/>
          <w:sz w:val="22"/>
          <w:szCs w:val="22"/>
        </w:rPr>
        <w:t>5% (cinco por cento)</w:t>
      </w:r>
      <w:r w:rsidR="00006EE3" w:rsidRPr="002A572E">
        <w:rPr>
          <w:sz w:val="22"/>
          <w:szCs w:val="22"/>
        </w:rPr>
        <w:t xml:space="preserve"> superiores a proposta melhor classificada, depois de encerrada a etapa de lances;</w:t>
      </w:r>
    </w:p>
    <w:p w:rsidR="00006EE3" w:rsidRPr="002A572E" w:rsidRDefault="00006EE3" w:rsidP="00006EE3">
      <w:pPr>
        <w:pStyle w:val="Recuodecorpodetexto2"/>
        <w:ind w:firstLine="0"/>
        <w:rPr>
          <w:sz w:val="22"/>
          <w:szCs w:val="22"/>
        </w:rPr>
      </w:pPr>
    </w:p>
    <w:p w:rsidR="00C0295F" w:rsidRPr="002A572E" w:rsidRDefault="00C0295F" w:rsidP="00AD7160">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377"/>
        </w:tabs>
        <w:snapToGrid/>
        <w:rPr>
          <w:b/>
          <w:sz w:val="22"/>
          <w:szCs w:val="22"/>
        </w:rPr>
      </w:pPr>
      <w:r w:rsidRPr="002A572E">
        <w:rPr>
          <w:b/>
          <w:sz w:val="22"/>
          <w:szCs w:val="22"/>
        </w:rPr>
        <w:t>10 – DA NEGOCIAÇÃO DOS PREÇOS</w:t>
      </w:r>
      <w:r w:rsidR="00FB4D05" w:rsidRPr="002A572E">
        <w:rPr>
          <w:b/>
          <w:sz w:val="22"/>
          <w:szCs w:val="22"/>
        </w:rPr>
        <w:t>:</w:t>
      </w:r>
      <w:r w:rsidRPr="002A572E">
        <w:rPr>
          <w:b/>
          <w:sz w:val="22"/>
          <w:szCs w:val="22"/>
        </w:rPr>
        <w:t xml:space="preserve"> </w:t>
      </w:r>
      <w:r w:rsidRPr="002A572E">
        <w:rPr>
          <w:b/>
          <w:sz w:val="22"/>
          <w:szCs w:val="22"/>
        </w:rPr>
        <w:tab/>
      </w:r>
    </w:p>
    <w:p w:rsidR="00C0295F" w:rsidRPr="002A572E" w:rsidRDefault="00C0295F" w:rsidP="00BD6DC3">
      <w:pPr>
        <w:pStyle w:val="BodyText21"/>
        <w:snapToGrid/>
        <w:rPr>
          <w:sz w:val="22"/>
          <w:szCs w:val="22"/>
        </w:rPr>
      </w:pPr>
    </w:p>
    <w:p w:rsidR="00651B5C" w:rsidRPr="002A572E" w:rsidRDefault="00651B5C" w:rsidP="00651B5C">
      <w:pPr>
        <w:autoSpaceDE w:val="0"/>
        <w:autoSpaceDN w:val="0"/>
        <w:adjustRightInd w:val="0"/>
        <w:jc w:val="both"/>
        <w:rPr>
          <w:b/>
          <w:i/>
          <w:iCs/>
          <w:sz w:val="22"/>
          <w:szCs w:val="22"/>
        </w:rPr>
      </w:pPr>
      <w:r w:rsidRPr="002A572E">
        <w:rPr>
          <w:b/>
          <w:sz w:val="22"/>
          <w:szCs w:val="22"/>
        </w:rPr>
        <w:t>10.1.</w:t>
      </w:r>
      <w:r w:rsidRPr="002A572E">
        <w:rPr>
          <w:sz w:val="22"/>
          <w:szCs w:val="22"/>
        </w:rPr>
        <w:t xml:space="preserve"> Concluída a análise das propostas e preços pelo setor requisitante ou/pelo Pregoeiro </w:t>
      </w:r>
      <w:r w:rsidRPr="002A572E">
        <w:rPr>
          <w:b/>
          <w:sz w:val="22"/>
          <w:szCs w:val="22"/>
        </w:rPr>
        <w:t>PODERÁ</w:t>
      </w:r>
      <w:r w:rsidRPr="002A572E">
        <w:rPr>
          <w:sz w:val="22"/>
          <w:szCs w:val="22"/>
        </w:rPr>
        <w:t xml:space="preserve"> haver negociações de preços através do CHAT MENSAGEM do sistema comprasnet.</w:t>
      </w:r>
    </w:p>
    <w:p w:rsidR="00651B5C" w:rsidRPr="002A572E" w:rsidRDefault="00651B5C" w:rsidP="00651B5C">
      <w:pPr>
        <w:pStyle w:val="BodyText21"/>
        <w:snapToGrid/>
        <w:rPr>
          <w:sz w:val="22"/>
          <w:szCs w:val="22"/>
        </w:rPr>
      </w:pPr>
    </w:p>
    <w:p w:rsidR="00651B5C" w:rsidRPr="002A572E" w:rsidRDefault="00651B5C" w:rsidP="00651B5C">
      <w:pPr>
        <w:pStyle w:val="BodyText21"/>
        <w:tabs>
          <w:tab w:val="left" w:pos="567"/>
          <w:tab w:val="left" w:pos="1418"/>
        </w:tabs>
        <w:snapToGrid/>
        <w:ind w:left="567"/>
        <w:rPr>
          <w:b/>
          <w:sz w:val="22"/>
          <w:szCs w:val="22"/>
        </w:rPr>
      </w:pPr>
      <w:r w:rsidRPr="002A572E">
        <w:rPr>
          <w:sz w:val="22"/>
          <w:szCs w:val="22"/>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2A572E">
        <w:rPr>
          <w:b/>
          <w:sz w:val="22"/>
          <w:szCs w:val="22"/>
          <w:u w:val="single"/>
        </w:rPr>
        <w:t xml:space="preserve">apurado pela Gerência de Pesquisa e Análise de Preços da SUPEL/RO ou da </w:t>
      </w:r>
      <w:r w:rsidR="00B54A9C" w:rsidRPr="002A572E">
        <w:rPr>
          <w:b/>
          <w:sz w:val="22"/>
          <w:szCs w:val="22"/>
          <w:u w:val="single"/>
        </w:rPr>
        <w:t>SEJUS</w:t>
      </w:r>
      <w:r w:rsidRPr="002A572E">
        <w:rPr>
          <w:b/>
          <w:sz w:val="22"/>
          <w:szCs w:val="22"/>
          <w:u w:val="single"/>
        </w:rPr>
        <w:t>/RO</w:t>
      </w:r>
      <w:r w:rsidRPr="002A572E">
        <w:rPr>
          <w:b/>
          <w:sz w:val="22"/>
          <w:szCs w:val="22"/>
        </w:rPr>
        <w:t>.</w:t>
      </w:r>
    </w:p>
    <w:p w:rsidR="00651B5C" w:rsidRPr="002A572E" w:rsidRDefault="00651B5C" w:rsidP="00651B5C">
      <w:pPr>
        <w:pStyle w:val="NormalWeb"/>
        <w:spacing w:before="0" w:after="0"/>
        <w:ind w:left="540"/>
        <w:jc w:val="both"/>
        <w:rPr>
          <w:sz w:val="22"/>
          <w:szCs w:val="22"/>
        </w:rPr>
      </w:pPr>
    </w:p>
    <w:p w:rsidR="00651B5C" w:rsidRPr="002A572E" w:rsidRDefault="00651B5C" w:rsidP="00651B5C">
      <w:pPr>
        <w:pStyle w:val="BodyText21"/>
        <w:snapToGrid/>
        <w:rPr>
          <w:sz w:val="22"/>
          <w:szCs w:val="22"/>
        </w:rPr>
      </w:pPr>
      <w:r w:rsidRPr="002A572E">
        <w:rPr>
          <w:b/>
          <w:sz w:val="22"/>
          <w:szCs w:val="22"/>
        </w:rPr>
        <w:t>10.2</w:t>
      </w:r>
      <w:r w:rsidRPr="002A572E">
        <w:rPr>
          <w:sz w:val="22"/>
          <w:szCs w:val="22"/>
        </w:rPr>
        <w:t>. O Pregoeiro poderá encaminhar, pelo Sistema Eletrônico através do “chat”, contraproposta diretamente à Licitante que tenha apresentado o lance de menor valor, para que seja obtido preço melhor, bem assim decidir sobre a sua aceitação.</w:t>
      </w:r>
    </w:p>
    <w:p w:rsidR="00651B5C" w:rsidRPr="002A572E" w:rsidRDefault="00651B5C" w:rsidP="00651B5C">
      <w:pPr>
        <w:pStyle w:val="BodyText21"/>
        <w:snapToGrid/>
        <w:rPr>
          <w:sz w:val="22"/>
          <w:szCs w:val="22"/>
        </w:rPr>
      </w:pPr>
    </w:p>
    <w:p w:rsidR="00651B5C" w:rsidRPr="002A572E" w:rsidRDefault="00651B5C" w:rsidP="00651B5C">
      <w:pPr>
        <w:autoSpaceDE w:val="0"/>
        <w:autoSpaceDN w:val="0"/>
        <w:adjustRightInd w:val="0"/>
        <w:ind w:left="567"/>
        <w:jc w:val="both"/>
        <w:rPr>
          <w:bCs/>
          <w:sz w:val="22"/>
          <w:szCs w:val="22"/>
        </w:rPr>
      </w:pPr>
      <w:r w:rsidRPr="002A572E">
        <w:rPr>
          <w:b/>
          <w:sz w:val="22"/>
          <w:szCs w:val="22"/>
        </w:rPr>
        <w:t>10.2.1.</w:t>
      </w:r>
      <w:r w:rsidRPr="002A572E">
        <w:rPr>
          <w:sz w:val="22"/>
          <w:szCs w:val="22"/>
        </w:rPr>
        <w:t xml:space="preserve"> </w:t>
      </w:r>
      <w:r w:rsidRPr="002A572E">
        <w:rPr>
          <w:bCs/>
          <w:sz w:val="22"/>
          <w:szCs w:val="22"/>
        </w:rPr>
        <w:t xml:space="preserve">Serão realizadas, sem interrupções, tantas rodadas de negociação forem necessárias para obtenção do melhor preço para a administração através do </w:t>
      </w:r>
      <w:r w:rsidRPr="002A572E">
        <w:rPr>
          <w:b/>
          <w:bCs/>
          <w:sz w:val="22"/>
          <w:szCs w:val="22"/>
        </w:rPr>
        <w:t>“</w:t>
      </w:r>
      <w:r w:rsidRPr="002A572E">
        <w:rPr>
          <w:b/>
          <w:bCs/>
          <w:sz w:val="22"/>
          <w:szCs w:val="22"/>
          <w:u w:val="single"/>
        </w:rPr>
        <w:t>chat mensagem”</w:t>
      </w:r>
      <w:r w:rsidRPr="002A572E">
        <w:rPr>
          <w:b/>
          <w:bCs/>
          <w:sz w:val="22"/>
          <w:szCs w:val="22"/>
        </w:rPr>
        <w:t xml:space="preserve"> </w:t>
      </w:r>
      <w:r w:rsidRPr="002A572E">
        <w:rPr>
          <w:bCs/>
          <w:sz w:val="22"/>
          <w:szCs w:val="22"/>
        </w:rPr>
        <w:t xml:space="preserve">do sistema, podendo o Pregoeiro determinar ao representante, prazo máximo de 15 (quinze) minutos para resposta do chat, sendo que este tempo </w:t>
      </w:r>
      <w:proofErr w:type="gramStart"/>
      <w:r w:rsidRPr="002A572E">
        <w:rPr>
          <w:bCs/>
          <w:sz w:val="22"/>
          <w:szCs w:val="22"/>
        </w:rPr>
        <w:t>poderá</w:t>
      </w:r>
      <w:proofErr w:type="gramEnd"/>
      <w:r w:rsidRPr="002A572E">
        <w:rPr>
          <w:bCs/>
          <w:sz w:val="22"/>
          <w:szCs w:val="22"/>
        </w:rPr>
        <w:t xml:space="preserve"> ser concedido quantas vezes for necessário ou até que se esgotem as ofertas por parte da Licitante.</w:t>
      </w:r>
    </w:p>
    <w:p w:rsidR="00651B5C" w:rsidRPr="002A572E" w:rsidRDefault="00651B5C" w:rsidP="00651B5C">
      <w:pPr>
        <w:autoSpaceDE w:val="0"/>
        <w:autoSpaceDN w:val="0"/>
        <w:adjustRightInd w:val="0"/>
        <w:ind w:left="567"/>
        <w:jc w:val="both"/>
        <w:rPr>
          <w:bCs/>
          <w:sz w:val="22"/>
          <w:szCs w:val="22"/>
        </w:rPr>
      </w:pPr>
    </w:p>
    <w:p w:rsidR="00651B5C" w:rsidRPr="002A572E" w:rsidRDefault="00651B5C" w:rsidP="00651B5C">
      <w:pPr>
        <w:autoSpaceDE w:val="0"/>
        <w:autoSpaceDN w:val="0"/>
        <w:adjustRightInd w:val="0"/>
        <w:ind w:left="567"/>
        <w:jc w:val="both"/>
        <w:rPr>
          <w:bCs/>
          <w:sz w:val="22"/>
          <w:szCs w:val="22"/>
        </w:rPr>
      </w:pPr>
      <w:r w:rsidRPr="002A572E">
        <w:rPr>
          <w:b/>
          <w:bCs/>
          <w:sz w:val="22"/>
          <w:szCs w:val="22"/>
        </w:rPr>
        <w:t>10.2.2</w:t>
      </w:r>
      <w:r w:rsidRPr="002A572E">
        <w:rPr>
          <w:bCs/>
          <w:sz w:val="22"/>
          <w:szCs w:val="22"/>
        </w:rPr>
        <w:t xml:space="preserve">. O Representante que quando convocado no </w:t>
      </w:r>
      <w:r w:rsidRPr="002A572E">
        <w:rPr>
          <w:b/>
          <w:bCs/>
          <w:sz w:val="22"/>
          <w:szCs w:val="22"/>
        </w:rPr>
        <w:t>“</w:t>
      </w:r>
      <w:r w:rsidRPr="002A572E">
        <w:rPr>
          <w:b/>
          <w:bCs/>
          <w:sz w:val="22"/>
          <w:szCs w:val="22"/>
          <w:u w:val="single"/>
        </w:rPr>
        <w:t>chat mensagem”</w:t>
      </w:r>
      <w:r w:rsidRPr="002A572E">
        <w:rPr>
          <w:b/>
          <w:bCs/>
          <w:sz w:val="22"/>
          <w:szCs w:val="22"/>
        </w:rPr>
        <w:t xml:space="preserve"> </w:t>
      </w:r>
      <w:r w:rsidRPr="002A572E">
        <w:rPr>
          <w:bCs/>
          <w:sz w:val="22"/>
          <w:szCs w:val="22"/>
        </w:rPr>
        <w:t>não se manifestar, ou não estiver logado no sistema, será automaticamente desclassificado, podendo o Pregoeiro convocar a empresa remanescente conforme ordem de classificação, se assim entender.</w:t>
      </w:r>
    </w:p>
    <w:p w:rsidR="00651B5C" w:rsidRPr="002A572E" w:rsidRDefault="00651B5C" w:rsidP="00651B5C">
      <w:pPr>
        <w:autoSpaceDE w:val="0"/>
        <w:autoSpaceDN w:val="0"/>
        <w:adjustRightInd w:val="0"/>
        <w:jc w:val="both"/>
        <w:rPr>
          <w:bCs/>
          <w:sz w:val="22"/>
          <w:szCs w:val="22"/>
        </w:rPr>
      </w:pPr>
    </w:p>
    <w:p w:rsidR="00651B5C" w:rsidRPr="002A572E" w:rsidRDefault="00651B5C" w:rsidP="00651B5C">
      <w:pPr>
        <w:autoSpaceDE w:val="0"/>
        <w:autoSpaceDN w:val="0"/>
        <w:adjustRightInd w:val="0"/>
        <w:jc w:val="both"/>
        <w:rPr>
          <w:bCs/>
          <w:sz w:val="22"/>
          <w:szCs w:val="22"/>
        </w:rPr>
      </w:pPr>
      <w:r w:rsidRPr="002A572E">
        <w:rPr>
          <w:b/>
          <w:bCs/>
          <w:sz w:val="22"/>
          <w:szCs w:val="22"/>
        </w:rPr>
        <w:t>10.3.</w:t>
      </w:r>
      <w:r w:rsidRPr="002A572E">
        <w:rPr>
          <w:bCs/>
          <w:sz w:val="22"/>
          <w:szCs w:val="22"/>
        </w:rPr>
        <w:t xml:space="preserve"> Após a negociação do preço, o Pregoeiro examinará a proposta classificada em primeiro lugar quanto à compatibilidade do preço em relação aos valores aceitáveis para a contratação e sua exeqüibilidade, bem como quanto ao cumprimento das exigências contidas no item </w:t>
      </w:r>
      <w:r w:rsidRPr="002A572E">
        <w:rPr>
          <w:b/>
          <w:bCs/>
          <w:sz w:val="22"/>
          <w:szCs w:val="22"/>
        </w:rPr>
        <w:t>7.2</w:t>
      </w:r>
      <w:r w:rsidRPr="002A572E">
        <w:rPr>
          <w:bCs/>
          <w:sz w:val="22"/>
          <w:szCs w:val="22"/>
        </w:rPr>
        <w:t xml:space="preserve"> e subitens, estando às propostas em conformidade será realizada a aceitação da proposta.</w:t>
      </w:r>
    </w:p>
    <w:p w:rsidR="00651B5C" w:rsidRPr="002A572E" w:rsidRDefault="00651B5C" w:rsidP="00651B5C">
      <w:pPr>
        <w:autoSpaceDE w:val="0"/>
        <w:autoSpaceDN w:val="0"/>
        <w:adjustRightInd w:val="0"/>
        <w:jc w:val="both"/>
        <w:rPr>
          <w:bCs/>
          <w:sz w:val="22"/>
          <w:szCs w:val="22"/>
        </w:rPr>
      </w:pPr>
    </w:p>
    <w:p w:rsidR="00651B5C" w:rsidRPr="002A572E" w:rsidRDefault="00651B5C" w:rsidP="00651B5C">
      <w:pPr>
        <w:pStyle w:val="NormalWeb"/>
        <w:spacing w:before="0" w:after="0"/>
        <w:jc w:val="both"/>
        <w:rPr>
          <w:sz w:val="22"/>
          <w:szCs w:val="22"/>
        </w:rPr>
      </w:pPr>
      <w:r w:rsidRPr="002A572E">
        <w:rPr>
          <w:b/>
          <w:spacing w:val="2"/>
          <w:sz w:val="22"/>
          <w:szCs w:val="22"/>
        </w:rPr>
        <w:t>10.4</w:t>
      </w:r>
      <w:r w:rsidRPr="002A572E">
        <w:rPr>
          <w:spacing w:val="2"/>
          <w:sz w:val="22"/>
          <w:szCs w:val="22"/>
        </w:rPr>
        <w:t xml:space="preserve"> A aceitação da proposta poderá ocorrer em momento ou data posterior à sessão de lances, a critério do Pregoeiro que comunicará às Licitantes através do sistema eletrônico;</w:t>
      </w:r>
    </w:p>
    <w:p w:rsidR="00DB4758" w:rsidRPr="002A572E" w:rsidRDefault="00DB4758" w:rsidP="00BD6DC3">
      <w:pPr>
        <w:pStyle w:val="Recuodecorpodetexto2"/>
        <w:ind w:firstLine="0"/>
        <w:rPr>
          <w:sz w:val="22"/>
          <w:szCs w:val="22"/>
        </w:rPr>
      </w:pPr>
    </w:p>
    <w:p w:rsidR="00C0295F" w:rsidRPr="002A572E" w:rsidRDefault="00C0295F" w:rsidP="00AD71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2A572E">
        <w:rPr>
          <w:b/>
          <w:bCs/>
          <w:sz w:val="22"/>
          <w:szCs w:val="22"/>
        </w:rPr>
        <w:t>11 – DA ACEITAÇÃO, JULGAMENTO E CLASSIFICAÇÃO DAS PROPOSTAS</w:t>
      </w:r>
      <w:r w:rsidR="00FB4D05" w:rsidRPr="002A572E">
        <w:rPr>
          <w:b/>
          <w:bCs/>
          <w:sz w:val="22"/>
          <w:szCs w:val="22"/>
        </w:rPr>
        <w:t>:</w:t>
      </w:r>
    </w:p>
    <w:p w:rsidR="00DB4758" w:rsidRPr="002A572E" w:rsidRDefault="00DB4758" w:rsidP="00BD6DC3">
      <w:pPr>
        <w:jc w:val="both"/>
        <w:rPr>
          <w:b/>
          <w:bCs/>
          <w:sz w:val="22"/>
          <w:szCs w:val="22"/>
        </w:rPr>
      </w:pPr>
    </w:p>
    <w:p w:rsidR="00DB4758" w:rsidRPr="002A572E" w:rsidRDefault="00DB4758" w:rsidP="00BD6DC3">
      <w:pPr>
        <w:jc w:val="both"/>
        <w:rPr>
          <w:sz w:val="22"/>
          <w:szCs w:val="22"/>
        </w:rPr>
      </w:pPr>
      <w:r w:rsidRPr="002A572E">
        <w:rPr>
          <w:b/>
          <w:sz w:val="22"/>
          <w:szCs w:val="22"/>
        </w:rPr>
        <w:t>11.1.</w:t>
      </w:r>
      <w:r w:rsidRPr="002A572E">
        <w:rPr>
          <w:sz w:val="22"/>
          <w:szCs w:val="22"/>
        </w:rPr>
        <w:t xml:space="preserve"> O julgamento da Proposta de Preços dar-se-á pelo critério de </w:t>
      </w:r>
      <w:r w:rsidRPr="002A572E">
        <w:rPr>
          <w:b/>
          <w:sz w:val="22"/>
          <w:szCs w:val="22"/>
        </w:rPr>
        <w:t>MENOR PREÇO</w:t>
      </w:r>
      <w:r w:rsidR="0022370D" w:rsidRPr="002A572E">
        <w:rPr>
          <w:b/>
          <w:sz w:val="22"/>
          <w:szCs w:val="22"/>
        </w:rPr>
        <w:t xml:space="preserve"> (POR LOTES)</w:t>
      </w:r>
      <w:r w:rsidRPr="002A572E">
        <w:rPr>
          <w:bCs/>
          <w:sz w:val="22"/>
          <w:szCs w:val="22"/>
        </w:rPr>
        <w:t xml:space="preserve">, </w:t>
      </w:r>
      <w:r w:rsidRPr="002A572E">
        <w:rPr>
          <w:sz w:val="22"/>
          <w:szCs w:val="22"/>
        </w:rPr>
        <w:t>observadas as especificações técnicas e os parâmetros mínimos de desempenho definidos no Edital.</w:t>
      </w:r>
    </w:p>
    <w:p w:rsidR="00DB4758" w:rsidRPr="002A572E" w:rsidRDefault="00DB4758" w:rsidP="00BD6DC3">
      <w:pPr>
        <w:pStyle w:val="Corpodetexto3"/>
        <w:tabs>
          <w:tab w:val="left" w:pos="0"/>
        </w:tabs>
        <w:spacing w:after="0"/>
        <w:jc w:val="both"/>
        <w:rPr>
          <w:b w:val="0"/>
          <w:sz w:val="22"/>
          <w:szCs w:val="22"/>
        </w:rPr>
      </w:pPr>
    </w:p>
    <w:p w:rsidR="00DB4758" w:rsidRPr="002A572E" w:rsidRDefault="00DB4758" w:rsidP="00BD6DC3">
      <w:pPr>
        <w:pStyle w:val="Corpodetexto3"/>
        <w:tabs>
          <w:tab w:val="left" w:pos="0"/>
        </w:tabs>
        <w:spacing w:after="0"/>
        <w:jc w:val="both"/>
        <w:rPr>
          <w:b w:val="0"/>
          <w:sz w:val="22"/>
          <w:szCs w:val="22"/>
        </w:rPr>
      </w:pPr>
      <w:r w:rsidRPr="002A572E">
        <w:rPr>
          <w:sz w:val="22"/>
          <w:szCs w:val="22"/>
        </w:rPr>
        <w:t>11.2.</w:t>
      </w:r>
      <w:r w:rsidRPr="002A572E">
        <w:rPr>
          <w:b w:val="0"/>
          <w:sz w:val="22"/>
          <w:szCs w:val="22"/>
        </w:rPr>
        <w:t xml:space="preserve"> Após o encerramento da etapa de lances, </w:t>
      </w:r>
      <w:proofErr w:type="gramStart"/>
      <w:r w:rsidRPr="002A572E">
        <w:rPr>
          <w:b w:val="0"/>
          <w:sz w:val="22"/>
          <w:szCs w:val="22"/>
        </w:rPr>
        <w:t>o(</w:t>
      </w:r>
      <w:proofErr w:type="gramEnd"/>
      <w:r w:rsidRPr="002A572E">
        <w:rPr>
          <w:b w:val="0"/>
          <w:sz w:val="22"/>
          <w:szCs w:val="22"/>
        </w:rPr>
        <w:t>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2A572E">
        <w:rPr>
          <w:b w:val="0"/>
          <w:sz w:val="22"/>
          <w:szCs w:val="22"/>
        </w:rPr>
        <w:t xml:space="preserve">, também conforme o estabelecido no Decreto Estadual nº </w:t>
      </w:r>
      <w:r w:rsidR="00CD1064" w:rsidRPr="002A572E">
        <w:rPr>
          <w:b w:val="0"/>
          <w:sz w:val="22"/>
          <w:szCs w:val="22"/>
        </w:rPr>
        <w:t>15.643/2011</w:t>
      </w:r>
      <w:r w:rsidRPr="002A572E">
        <w:rPr>
          <w:b w:val="0"/>
          <w:sz w:val="22"/>
          <w:szCs w:val="22"/>
        </w:rPr>
        <w:t>.</w:t>
      </w:r>
    </w:p>
    <w:p w:rsidR="00DB4758" w:rsidRPr="002A572E" w:rsidRDefault="00DB4758" w:rsidP="00BD6DC3">
      <w:pPr>
        <w:pStyle w:val="Corpodetexto3"/>
        <w:tabs>
          <w:tab w:val="left" w:pos="0"/>
        </w:tabs>
        <w:spacing w:after="0"/>
        <w:jc w:val="left"/>
        <w:rPr>
          <w:b w:val="0"/>
          <w:sz w:val="22"/>
          <w:szCs w:val="22"/>
        </w:rPr>
      </w:pPr>
    </w:p>
    <w:p w:rsidR="00DB4758" w:rsidRPr="002A572E" w:rsidRDefault="00DB4758" w:rsidP="00BD6DC3">
      <w:pPr>
        <w:jc w:val="both"/>
        <w:rPr>
          <w:sz w:val="22"/>
          <w:szCs w:val="22"/>
        </w:rPr>
      </w:pPr>
      <w:r w:rsidRPr="002A572E">
        <w:rPr>
          <w:b/>
          <w:sz w:val="22"/>
          <w:szCs w:val="22"/>
        </w:rPr>
        <w:t>11.3.</w:t>
      </w:r>
      <w:r w:rsidRPr="002A572E">
        <w:rPr>
          <w:sz w:val="22"/>
          <w:szCs w:val="22"/>
        </w:rPr>
        <w:t xml:space="preserve"> Caso não ocorra o previsto acima, </w:t>
      </w:r>
      <w:proofErr w:type="gramStart"/>
      <w:r w:rsidRPr="002A572E">
        <w:rPr>
          <w:sz w:val="22"/>
          <w:szCs w:val="22"/>
        </w:rPr>
        <w:t>o(</w:t>
      </w:r>
      <w:proofErr w:type="gramEnd"/>
      <w:r w:rsidRPr="002A572E">
        <w:rPr>
          <w:sz w:val="22"/>
          <w:szCs w:val="22"/>
        </w:rPr>
        <w:t xml:space="preserve">a) Pregoeiro(a) examinará a proposta de preços classificada em primeiro lugar quanto à aceitabilidade do objeto proposto e a compatibilidade do preço em relação ao estimado para contratação, </w:t>
      </w:r>
      <w:r w:rsidRPr="002A572E">
        <w:rPr>
          <w:sz w:val="22"/>
          <w:szCs w:val="22"/>
          <w:u w:val="single"/>
        </w:rPr>
        <w:t>apurado pelo Setor de Pesquisa e Cotação de Preços da SUPEL/RO</w:t>
      </w:r>
      <w:r w:rsidRPr="002A572E">
        <w:rPr>
          <w:b/>
          <w:sz w:val="22"/>
          <w:szCs w:val="22"/>
          <w:u w:val="single"/>
        </w:rPr>
        <w:t>.</w:t>
      </w:r>
    </w:p>
    <w:p w:rsidR="00DB4758" w:rsidRPr="002A572E" w:rsidRDefault="00DB4758" w:rsidP="00BD6DC3">
      <w:pPr>
        <w:pStyle w:val="NormalWeb"/>
        <w:spacing w:before="0" w:after="0"/>
        <w:jc w:val="both"/>
        <w:rPr>
          <w:sz w:val="22"/>
          <w:szCs w:val="22"/>
        </w:rPr>
      </w:pPr>
    </w:p>
    <w:p w:rsidR="00DB4758" w:rsidRPr="002A572E" w:rsidRDefault="00DB4758" w:rsidP="00BD6DC3">
      <w:pPr>
        <w:pStyle w:val="NormalWeb"/>
        <w:spacing w:before="0" w:after="0"/>
        <w:ind w:left="567"/>
        <w:jc w:val="both"/>
        <w:rPr>
          <w:b/>
          <w:sz w:val="22"/>
          <w:szCs w:val="22"/>
          <w:u w:val="single"/>
        </w:rPr>
      </w:pPr>
      <w:r w:rsidRPr="002A572E">
        <w:rPr>
          <w:b/>
          <w:sz w:val="22"/>
          <w:szCs w:val="22"/>
          <w:u w:val="single"/>
        </w:rPr>
        <w:t>11.3.1.</w:t>
      </w:r>
      <w:r w:rsidRPr="002A572E">
        <w:rPr>
          <w:sz w:val="22"/>
          <w:szCs w:val="22"/>
          <w:u w:val="single"/>
        </w:rPr>
        <w:t xml:space="preserve"> A Entidade Licitante poderá não aceitar e não adjudicar o item cujo preço total seja </w:t>
      </w:r>
      <w:r w:rsidR="000B2923" w:rsidRPr="002A572E">
        <w:rPr>
          <w:sz w:val="22"/>
          <w:szCs w:val="22"/>
          <w:u w:val="single"/>
        </w:rPr>
        <w:t>SUPERIOR</w:t>
      </w:r>
      <w:r w:rsidRPr="002A572E">
        <w:rPr>
          <w:sz w:val="22"/>
          <w:szCs w:val="22"/>
          <w:u w:val="single"/>
        </w:rPr>
        <w:t xml:space="preserve"> ao </w:t>
      </w:r>
      <w:r w:rsidR="000B2923" w:rsidRPr="002A572E">
        <w:rPr>
          <w:sz w:val="22"/>
          <w:szCs w:val="22"/>
          <w:u w:val="single"/>
        </w:rPr>
        <w:t>mínimo</w:t>
      </w:r>
      <w:r w:rsidR="0029784D" w:rsidRPr="002A572E">
        <w:rPr>
          <w:sz w:val="22"/>
          <w:szCs w:val="22"/>
          <w:u w:val="single"/>
        </w:rPr>
        <w:t xml:space="preserve"> </w:t>
      </w:r>
      <w:r w:rsidRPr="002A572E">
        <w:rPr>
          <w:sz w:val="22"/>
          <w:szCs w:val="22"/>
          <w:u w:val="single"/>
        </w:rPr>
        <w:t xml:space="preserve">estimado para a contratação, apurado pelo Setor de Pesquisa e Cotação de Preços da SUPEL/RO, ou que esteja acima da meta financeira ou orçamentária </w:t>
      </w:r>
      <w:r w:rsidRPr="002A572E">
        <w:rPr>
          <w:sz w:val="22"/>
          <w:szCs w:val="22"/>
          <w:u w:val="single"/>
        </w:rPr>
        <w:lastRenderedPageBreak/>
        <w:t xml:space="preserve">estabelecida para o Pregão, motivada </w:t>
      </w:r>
      <w:proofErr w:type="gramStart"/>
      <w:r w:rsidRPr="002A572E">
        <w:rPr>
          <w:sz w:val="22"/>
          <w:szCs w:val="22"/>
          <w:u w:val="single"/>
        </w:rPr>
        <w:t>pelo(</w:t>
      </w:r>
      <w:proofErr w:type="gramEnd"/>
      <w:r w:rsidRPr="002A572E">
        <w:rPr>
          <w:sz w:val="22"/>
          <w:szCs w:val="22"/>
          <w:u w:val="single"/>
        </w:rPr>
        <w:t>a) Pregoeiro(a)</w:t>
      </w:r>
      <w:r w:rsidR="0029784D" w:rsidRPr="002A572E">
        <w:rPr>
          <w:sz w:val="22"/>
          <w:szCs w:val="22"/>
          <w:u w:val="single"/>
        </w:rPr>
        <w:t>, devendo os licitantes atentarem para o disposto nos subitens 10.1.1 e 10.1.2 deste Edital</w:t>
      </w:r>
      <w:r w:rsidRPr="002A572E">
        <w:rPr>
          <w:b/>
          <w:sz w:val="22"/>
          <w:szCs w:val="22"/>
          <w:u w:val="single"/>
        </w:rPr>
        <w:t>.</w:t>
      </w:r>
    </w:p>
    <w:p w:rsidR="00DB4758" w:rsidRPr="002A572E" w:rsidRDefault="00DB4758" w:rsidP="00BD6DC3">
      <w:pPr>
        <w:pStyle w:val="NormalWeb"/>
        <w:spacing w:before="0" w:after="0"/>
        <w:jc w:val="both"/>
        <w:rPr>
          <w:sz w:val="22"/>
          <w:szCs w:val="22"/>
        </w:rPr>
      </w:pPr>
    </w:p>
    <w:p w:rsidR="00DB4758" w:rsidRPr="002A572E" w:rsidRDefault="00DB4758" w:rsidP="00BD6DC3">
      <w:pPr>
        <w:jc w:val="both"/>
        <w:rPr>
          <w:sz w:val="22"/>
          <w:szCs w:val="22"/>
        </w:rPr>
      </w:pPr>
      <w:r w:rsidRPr="002A572E">
        <w:rPr>
          <w:b/>
          <w:sz w:val="22"/>
          <w:szCs w:val="22"/>
        </w:rPr>
        <w:t>11.4.</w:t>
      </w:r>
      <w:r w:rsidRPr="002A572E">
        <w:rPr>
          <w:sz w:val="22"/>
          <w:szCs w:val="22"/>
        </w:rPr>
        <w:t xml:space="preserve"> Cumpridas as etapas anteriores, </w:t>
      </w:r>
      <w:r w:rsidR="00926A1A" w:rsidRPr="002A572E">
        <w:rPr>
          <w:sz w:val="22"/>
          <w:szCs w:val="22"/>
        </w:rPr>
        <w:t>o (</w:t>
      </w:r>
      <w:r w:rsidRPr="002A572E">
        <w:rPr>
          <w:sz w:val="22"/>
          <w:szCs w:val="22"/>
        </w:rPr>
        <w:t xml:space="preserve">a) </w:t>
      </w:r>
      <w:r w:rsidR="00926A1A" w:rsidRPr="002A572E">
        <w:rPr>
          <w:sz w:val="22"/>
          <w:szCs w:val="22"/>
        </w:rPr>
        <w:t>Pregoeiro (</w:t>
      </w:r>
      <w:r w:rsidRPr="002A572E">
        <w:rPr>
          <w:sz w:val="22"/>
          <w:szCs w:val="22"/>
        </w:rPr>
        <w:t>a) verificará a habilitação do Licitante conforme disposições contidas no presente Edital.</w:t>
      </w:r>
    </w:p>
    <w:p w:rsidR="00DB4758" w:rsidRPr="002A572E" w:rsidRDefault="00DB4758" w:rsidP="00BD6DC3">
      <w:pPr>
        <w:ind w:firstLine="1418"/>
        <w:jc w:val="both"/>
        <w:rPr>
          <w:sz w:val="22"/>
          <w:szCs w:val="22"/>
        </w:rPr>
      </w:pPr>
    </w:p>
    <w:p w:rsidR="00DB4758" w:rsidRPr="002A572E" w:rsidRDefault="00DB4758" w:rsidP="00BD6DC3">
      <w:pPr>
        <w:pStyle w:val="Recuodecorpodetexto2"/>
        <w:ind w:firstLine="0"/>
        <w:rPr>
          <w:sz w:val="22"/>
          <w:szCs w:val="22"/>
        </w:rPr>
      </w:pPr>
      <w:r w:rsidRPr="002A572E">
        <w:rPr>
          <w:b/>
          <w:sz w:val="22"/>
          <w:szCs w:val="22"/>
        </w:rPr>
        <w:t>11.5.</w:t>
      </w:r>
      <w:r w:rsidRPr="002A572E">
        <w:rPr>
          <w:sz w:val="22"/>
          <w:szCs w:val="22"/>
        </w:rPr>
        <w:t xml:space="preserve"> Se a proposta ou lance de menor valor não for aceitável, ou </w:t>
      </w:r>
      <w:r w:rsidR="005D50E1" w:rsidRPr="002A572E">
        <w:rPr>
          <w:sz w:val="22"/>
          <w:szCs w:val="22"/>
        </w:rPr>
        <w:t xml:space="preserve">se a licitante não aceitar negociação proposta no chat mensagem, ou ainda </w:t>
      </w:r>
      <w:r w:rsidRPr="002A572E">
        <w:rPr>
          <w:sz w:val="22"/>
          <w:szCs w:val="22"/>
        </w:rPr>
        <w:t xml:space="preserve">se a licitante desatender as exigências de habilitação, </w:t>
      </w:r>
      <w:proofErr w:type="gramStart"/>
      <w:r w:rsidRPr="002A572E">
        <w:rPr>
          <w:sz w:val="22"/>
          <w:szCs w:val="22"/>
        </w:rPr>
        <w:t>o(</w:t>
      </w:r>
      <w:proofErr w:type="gramEnd"/>
      <w:r w:rsidRPr="002A572E">
        <w:rPr>
          <w:sz w:val="22"/>
          <w:szCs w:val="22"/>
        </w:rPr>
        <w:t>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2A572E" w:rsidRDefault="00DB4758" w:rsidP="00BD6DC3">
      <w:pPr>
        <w:pStyle w:val="NormalWeb"/>
        <w:spacing w:before="0" w:after="0"/>
        <w:jc w:val="both"/>
        <w:rPr>
          <w:sz w:val="22"/>
          <w:szCs w:val="22"/>
        </w:rPr>
      </w:pPr>
    </w:p>
    <w:p w:rsidR="00DB4758" w:rsidRPr="002A572E" w:rsidRDefault="00DB4758" w:rsidP="00BD6DC3">
      <w:pPr>
        <w:jc w:val="both"/>
        <w:rPr>
          <w:sz w:val="22"/>
          <w:szCs w:val="22"/>
        </w:rPr>
      </w:pPr>
      <w:r w:rsidRPr="002A572E">
        <w:rPr>
          <w:b/>
          <w:sz w:val="22"/>
          <w:szCs w:val="22"/>
        </w:rPr>
        <w:t>11.6.</w:t>
      </w:r>
      <w:r w:rsidRPr="002A572E">
        <w:rPr>
          <w:sz w:val="22"/>
          <w:szCs w:val="22"/>
        </w:rPr>
        <w:t xml:space="preserve"> Atendidas as especificações do Edital, estando habilitada a Licitante e tendo sido aceito o menor preço apurado, </w:t>
      </w:r>
      <w:proofErr w:type="gramStart"/>
      <w:r w:rsidRPr="002A572E">
        <w:rPr>
          <w:sz w:val="22"/>
          <w:szCs w:val="22"/>
        </w:rPr>
        <w:t>o(</w:t>
      </w:r>
      <w:proofErr w:type="gramEnd"/>
      <w:r w:rsidRPr="002A572E">
        <w:rPr>
          <w:sz w:val="22"/>
          <w:szCs w:val="22"/>
        </w:rPr>
        <w:t>a) Pregoeiro(a) declarará a(s) empresa(s) vencedora(s) do(s) respectivo(s) item(ns), divulgando o resultado do julgamento das propostas comerciais.</w:t>
      </w:r>
    </w:p>
    <w:p w:rsidR="00DB4758" w:rsidRPr="002A572E" w:rsidRDefault="00DB4758" w:rsidP="00BD6DC3">
      <w:pPr>
        <w:pStyle w:val="Corpodetexto"/>
        <w:tabs>
          <w:tab w:val="left" w:pos="1985"/>
        </w:tabs>
        <w:rPr>
          <w:sz w:val="22"/>
          <w:szCs w:val="22"/>
        </w:rPr>
      </w:pPr>
    </w:p>
    <w:p w:rsidR="00DB4758" w:rsidRPr="002A572E" w:rsidRDefault="00DB4758" w:rsidP="00BD6DC3">
      <w:pPr>
        <w:pStyle w:val="Recuodecorpodetexto2"/>
        <w:ind w:firstLine="0"/>
        <w:rPr>
          <w:sz w:val="22"/>
          <w:szCs w:val="22"/>
        </w:rPr>
      </w:pPr>
      <w:r w:rsidRPr="002A572E">
        <w:rPr>
          <w:b/>
          <w:sz w:val="22"/>
          <w:szCs w:val="22"/>
        </w:rPr>
        <w:t>11.7.</w:t>
      </w:r>
      <w:r w:rsidRPr="002A572E">
        <w:rPr>
          <w:sz w:val="22"/>
          <w:szCs w:val="22"/>
        </w:rPr>
        <w:t xml:space="preserve"> Caso não haja lances, será verificada a conformidade entre a proposta de menor preço e o valor </w:t>
      </w:r>
      <w:r w:rsidR="0083080C" w:rsidRPr="002A572E">
        <w:rPr>
          <w:sz w:val="22"/>
          <w:szCs w:val="22"/>
        </w:rPr>
        <w:t xml:space="preserve">mínimo </w:t>
      </w:r>
      <w:r w:rsidRPr="002A572E">
        <w:rPr>
          <w:sz w:val="22"/>
          <w:szCs w:val="22"/>
        </w:rPr>
        <w:t xml:space="preserve">estimado </w:t>
      </w:r>
      <w:r w:rsidR="0083080C" w:rsidRPr="002A572E">
        <w:rPr>
          <w:sz w:val="22"/>
          <w:szCs w:val="22"/>
        </w:rPr>
        <w:t xml:space="preserve">para </w:t>
      </w:r>
      <w:r w:rsidRPr="002A572E">
        <w:rPr>
          <w:sz w:val="22"/>
          <w:szCs w:val="22"/>
        </w:rPr>
        <w:t>a contratação</w:t>
      </w:r>
      <w:r w:rsidR="0083080C" w:rsidRPr="002A572E">
        <w:rPr>
          <w:sz w:val="22"/>
          <w:szCs w:val="22"/>
        </w:rPr>
        <w:t>, observando-se o disposto nos subitens 10.1.1 e 10.1.2 deste Edital</w:t>
      </w:r>
      <w:r w:rsidRPr="002A572E">
        <w:rPr>
          <w:sz w:val="22"/>
          <w:szCs w:val="22"/>
        </w:rPr>
        <w:t>.</w:t>
      </w:r>
    </w:p>
    <w:p w:rsidR="00DB4758" w:rsidRPr="002A572E" w:rsidRDefault="00DB4758" w:rsidP="00BD6DC3">
      <w:pPr>
        <w:jc w:val="both"/>
        <w:rPr>
          <w:sz w:val="22"/>
          <w:szCs w:val="22"/>
        </w:rPr>
      </w:pPr>
    </w:p>
    <w:p w:rsidR="00C0295F" w:rsidRPr="002A572E" w:rsidRDefault="00DB4758" w:rsidP="00BD6DC3">
      <w:pPr>
        <w:jc w:val="both"/>
        <w:rPr>
          <w:sz w:val="22"/>
          <w:szCs w:val="22"/>
        </w:rPr>
      </w:pPr>
      <w:r w:rsidRPr="002A572E">
        <w:rPr>
          <w:b/>
          <w:sz w:val="22"/>
          <w:szCs w:val="22"/>
        </w:rPr>
        <w:t>11.8.</w:t>
      </w:r>
      <w:r w:rsidRPr="002A572E">
        <w:rPr>
          <w:sz w:val="22"/>
          <w:szCs w:val="22"/>
        </w:rPr>
        <w:t xml:space="preserve"> Havendo apenas uma oferta, esta poderá ser aceita, desde que atenda a todos os termos do Edital e seu preço seja compatível com o valor </w:t>
      </w:r>
      <w:r w:rsidR="005D50E1" w:rsidRPr="002A572E">
        <w:rPr>
          <w:sz w:val="22"/>
          <w:szCs w:val="22"/>
        </w:rPr>
        <w:t xml:space="preserve">mínimo </w:t>
      </w:r>
      <w:r w:rsidRPr="002A572E">
        <w:rPr>
          <w:sz w:val="22"/>
          <w:szCs w:val="22"/>
        </w:rPr>
        <w:t xml:space="preserve">estimado </w:t>
      </w:r>
      <w:r w:rsidR="005D50E1" w:rsidRPr="002A572E">
        <w:rPr>
          <w:sz w:val="22"/>
          <w:szCs w:val="22"/>
        </w:rPr>
        <w:t xml:space="preserve">para </w:t>
      </w:r>
      <w:r w:rsidRPr="002A572E">
        <w:rPr>
          <w:sz w:val="22"/>
          <w:szCs w:val="22"/>
        </w:rPr>
        <w:t>a contratação</w:t>
      </w:r>
      <w:r w:rsidR="005D50E1" w:rsidRPr="002A572E">
        <w:rPr>
          <w:sz w:val="22"/>
          <w:szCs w:val="22"/>
        </w:rPr>
        <w:t>, observando-se o disposto nos subitens 10.1.1 e 10.1.2 deste Edital</w:t>
      </w:r>
      <w:r w:rsidRPr="002A572E">
        <w:rPr>
          <w:sz w:val="22"/>
          <w:szCs w:val="22"/>
        </w:rPr>
        <w:t>.</w:t>
      </w:r>
    </w:p>
    <w:p w:rsidR="00C0295F" w:rsidRPr="002A572E" w:rsidRDefault="00C0295F" w:rsidP="00BD6DC3">
      <w:pPr>
        <w:pStyle w:val="Recuodecorpodetexto2"/>
        <w:ind w:firstLine="0"/>
        <w:rPr>
          <w:sz w:val="22"/>
          <w:szCs w:val="22"/>
        </w:rPr>
      </w:pPr>
    </w:p>
    <w:p w:rsidR="00FA55A8" w:rsidRPr="002A572E" w:rsidRDefault="00FA55A8" w:rsidP="00AD7160">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2A572E">
        <w:rPr>
          <w:b/>
          <w:bCs/>
          <w:sz w:val="22"/>
          <w:szCs w:val="22"/>
        </w:rPr>
        <w:t>12 – DOS CRITÉRIOS DE DESEMPATE CONFORME DECRETO ESTADUAL Nº 15.643/2011</w:t>
      </w:r>
      <w:r w:rsidR="003B77F3" w:rsidRPr="002A572E">
        <w:rPr>
          <w:b/>
          <w:bCs/>
          <w:sz w:val="22"/>
          <w:szCs w:val="22"/>
        </w:rPr>
        <w:t>:</w:t>
      </w:r>
    </w:p>
    <w:p w:rsidR="003629BE" w:rsidRPr="002A572E" w:rsidRDefault="003629BE" w:rsidP="00BD6DC3">
      <w:pPr>
        <w:pStyle w:val="BodyText21"/>
        <w:snapToGrid/>
        <w:rPr>
          <w:sz w:val="22"/>
          <w:szCs w:val="22"/>
        </w:rPr>
      </w:pPr>
    </w:p>
    <w:p w:rsidR="00FA55A8" w:rsidRPr="002A572E" w:rsidRDefault="00FA55A8" w:rsidP="00BD6DC3">
      <w:pPr>
        <w:pStyle w:val="BodyText21"/>
        <w:snapToGrid/>
        <w:rPr>
          <w:sz w:val="22"/>
          <w:szCs w:val="22"/>
        </w:rPr>
      </w:pPr>
      <w:r w:rsidRPr="002A572E">
        <w:rPr>
          <w:b/>
          <w:sz w:val="22"/>
          <w:szCs w:val="22"/>
        </w:rPr>
        <w:t>12.1.</w:t>
      </w:r>
      <w:r w:rsidRPr="002A572E">
        <w:rPr>
          <w:sz w:val="22"/>
          <w:szCs w:val="22"/>
        </w:rPr>
        <w:t xml:space="preserve"> Fica assegurado, como critério de desempate, preferência de contratação para as microempresas e empresas de pequeno porte, nos termos do Decreto Estadual nº 15.643/2011 e da Lei Complementar 123/2006, o qual ocorrerá de forma automática pelo Sistema.</w:t>
      </w:r>
    </w:p>
    <w:p w:rsidR="00FA55A8" w:rsidRPr="002A572E" w:rsidRDefault="00FA55A8" w:rsidP="00BD6DC3">
      <w:pPr>
        <w:pStyle w:val="Recuodecorpodetexto2"/>
        <w:ind w:firstLine="0"/>
        <w:rPr>
          <w:sz w:val="22"/>
          <w:szCs w:val="22"/>
        </w:rPr>
      </w:pPr>
    </w:p>
    <w:p w:rsidR="00FA55A8" w:rsidRPr="002A572E" w:rsidRDefault="00FA55A8" w:rsidP="00BD6DC3">
      <w:pPr>
        <w:pStyle w:val="Recuodecorpodetexto2"/>
        <w:ind w:firstLine="0"/>
        <w:rPr>
          <w:sz w:val="22"/>
          <w:szCs w:val="22"/>
        </w:rPr>
      </w:pPr>
      <w:r w:rsidRPr="002A572E">
        <w:rPr>
          <w:b/>
          <w:sz w:val="22"/>
          <w:szCs w:val="22"/>
        </w:rPr>
        <w:t>12.2.</w:t>
      </w:r>
      <w:r w:rsidRPr="002A572E">
        <w:rPr>
          <w:sz w:val="22"/>
          <w:szCs w:val="22"/>
        </w:rPr>
        <w:t xml:space="preserve"> Entende-se como empate àquelas situações em que as propostas apresentadas pelas microempresas e empresas de pequeno porte sejam iguais ou até 5% (cinco por cento) </w:t>
      </w:r>
      <w:r w:rsidR="00021E39" w:rsidRPr="002A572E">
        <w:rPr>
          <w:sz w:val="22"/>
          <w:szCs w:val="22"/>
        </w:rPr>
        <w:t>superiores</w:t>
      </w:r>
      <w:r w:rsidRPr="002A572E">
        <w:rPr>
          <w:sz w:val="22"/>
          <w:szCs w:val="22"/>
        </w:rPr>
        <w:t xml:space="preserve"> a proposta melhor classificada, depois de encerrada a etapa de lances.</w:t>
      </w:r>
    </w:p>
    <w:p w:rsidR="00FA55A8" w:rsidRPr="002A572E" w:rsidRDefault="00FA55A8" w:rsidP="00BD6DC3">
      <w:pPr>
        <w:pStyle w:val="Recuodecorpodetexto2"/>
        <w:ind w:firstLine="0"/>
        <w:rPr>
          <w:sz w:val="22"/>
          <w:szCs w:val="22"/>
        </w:rPr>
      </w:pPr>
    </w:p>
    <w:p w:rsidR="00FA55A8" w:rsidRPr="002A572E" w:rsidRDefault="00FA55A8" w:rsidP="00BD6DC3">
      <w:pPr>
        <w:pStyle w:val="Recuodecorpodetexto2"/>
        <w:ind w:firstLine="0"/>
        <w:rPr>
          <w:sz w:val="22"/>
          <w:szCs w:val="22"/>
        </w:rPr>
      </w:pPr>
      <w:r w:rsidRPr="002A572E">
        <w:rPr>
          <w:b/>
          <w:sz w:val="22"/>
          <w:szCs w:val="22"/>
        </w:rPr>
        <w:t>12.3.</w:t>
      </w:r>
      <w:r w:rsidRPr="002A572E">
        <w:rPr>
          <w:sz w:val="22"/>
          <w:szCs w:val="22"/>
        </w:rPr>
        <w:t xml:space="preserve"> Para efeito do disposto no item 12.1, ocorrendo o empate, proceder-se-á da seguinte forma:</w:t>
      </w:r>
    </w:p>
    <w:p w:rsidR="00FA55A8" w:rsidRPr="002A572E" w:rsidRDefault="00FA55A8" w:rsidP="00BD6DC3">
      <w:pPr>
        <w:pStyle w:val="Recuodecorpodetexto2"/>
        <w:ind w:firstLine="0"/>
        <w:rPr>
          <w:sz w:val="22"/>
          <w:szCs w:val="22"/>
        </w:rPr>
      </w:pPr>
    </w:p>
    <w:p w:rsidR="00FA55A8" w:rsidRPr="002A572E" w:rsidRDefault="00FA55A8" w:rsidP="00BD6DC3">
      <w:pPr>
        <w:pStyle w:val="Recuodecorpodetexto2"/>
        <w:ind w:left="567" w:firstLine="0"/>
        <w:rPr>
          <w:sz w:val="22"/>
          <w:szCs w:val="22"/>
        </w:rPr>
      </w:pPr>
      <w:r w:rsidRPr="002A572E">
        <w:rPr>
          <w:b/>
          <w:sz w:val="22"/>
          <w:szCs w:val="22"/>
        </w:rPr>
        <w:t>12.3.1</w:t>
      </w:r>
      <w:r w:rsidRPr="002A572E">
        <w:rPr>
          <w:sz w:val="22"/>
          <w:szCs w:val="22"/>
        </w:rPr>
        <w:t>. A microempresa ou empresa de pequeno porte melhor classificada poderá apresentar proposta de preço superior àquela considerada vencedora do certame, situação em que será declarada vencedora da etapa de lances.</w:t>
      </w:r>
    </w:p>
    <w:p w:rsidR="00FA55A8" w:rsidRPr="002A572E" w:rsidRDefault="00FA55A8" w:rsidP="00BD6DC3">
      <w:pPr>
        <w:pStyle w:val="Recuodecorpodetexto2"/>
        <w:ind w:left="567" w:firstLine="0"/>
        <w:rPr>
          <w:sz w:val="22"/>
          <w:szCs w:val="22"/>
        </w:rPr>
      </w:pPr>
    </w:p>
    <w:p w:rsidR="00FA55A8" w:rsidRPr="002A572E" w:rsidRDefault="00FA55A8" w:rsidP="00BD6DC3">
      <w:pPr>
        <w:pStyle w:val="Recuodecorpodetexto2"/>
        <w:ind w:left="567" w:firstLine="0"/>
        <w:rPr>
          <w:sz w:val="22"/>
          <w:szCs w:val="22"/>
        </w:rPr>
      </w:pPr>
      <w:r w:rsidRPr="002A572E">
        <w:rPr>
          <w:b/>
          <w:sz w:val="22"/>
          <w:szCs w:val="22"/>
        </w:rPr>
        <w:t>12.3.2.</w:t>
      </w:r>
      <w:r w:rsidRPr="002A572E">
        <w:rPr>
          <w:sz w:val="22"/>
          <w:szCs w:val="22"/>
        </w:rPr>
        <w:t xml:space="preserve"> Não ocorrendo </w:t>
      </w:r>
      <w:proofErr w:type="gramStart"/>
      <w:r w:rsidRPr="002A572E">
        <w:rPr>
          <w:sz w:val="22"/>
          <w:szCs w:val="22"/>
        </w:rPr>
        <w:t>a</w:t>
      </w:r>
      <w:proofErr w:type="gramEnd"/>
      <w:r w:rsidRPr="002A572E">
        <w:rPr>
          <w:sz w:val="22"/>
          <w:szCs w:val="22"/>
        </w:rPr>
        <w:t xml:space="preserve"> contratação da microempresa ou empresa de pequeno porte, na forma do subitem anterior, serão convocadas as remanescentes que porventura se enquadrarem na hipótese do item 12.3, na ordem classificatória, para o exercício do mesmo direito.</w:t>
      </w:r>
    </w:p>
    <w:p w:rsidR="00FA55A8" w:rsidRPr="002A572E" w:rsidRDefault="00FA55A8" w:rsidP="00BD6DC3">
      <w:pPr>
        <w:pStyle w:val="Recuodecorpodetexto2"/>
        <w:ind w:left="567" w:firstLine="0"/>
        <w:rPr>
          <w:sz w:val="22"/>
          <w:szCs w:val="22"/>
        </w:rPr>
      </w:pPr>
    </w:p>
    <w:p w:rsidR="00FA55A8" w:rsidRPr="002A572E" w:rsidRDefault="00FA55A8" w:rsidP="00BD6DC3">
      <w:pPr>
        <w:pStyle w:val="Recuodecorpodetexto2"/>
        <w:ind w:left="567" w:firstLine="0"/>
        <w:rPr>
          <w:sz w:val="22"/>
          <w:szCs w:val="22"/>
        </w:rPr>
      </w:pPr>
      <w:r w:rsidRPr="002A572E">
        <w:rPr>
          <w:b/>
          <w:sz w:val="22"/>
          <w:szCs w:val="22"/>
        </w:rPr>
        <w:t>12.3.3.</w:t>
      </w:r>
      <w:r w:rsidRPr="002A572E">
        <w:rPr>
          <w:sz w:val="22"/>
          <w:szCs w:val="22"/>
        </w:rPr>
        <w:t xml:space="preserve"> Na hipótese de não-contratação nos termos previstos neste item, o objeto licitado será adjudicado em favor da proposta originalmente vencedora do certame.</w:t>
      </w:r>
    </w:p>
    <w:p w:rsidR="00FA55A8" w:rsidRPr="002A572E" w:rsidRDefault="00FA55A8" w:rsidP="00BD6DC3">
      <w:pPr>
        <w:pStyle w:val="Recuodecorpodetexto2"/>
        <w:ind w:left="567" w:firstLine="0"/>
        <w:rPr>
          <w:sz w:val="22"/>
          <w:szCs w:val="22"/>
        </w:rPr>
      </w:pPr>
    </w:p>
    <w:p w:rsidR="00FA55A8" w:rsidRPr="002A572E" w:rsidRDefault="00FA55A8" w:rsidP="00BD6DC3">
      <w:pPr>
        <w:pStyle w:val="Recuodecorpodetexto2"/>
        <w:ind w:left="567" w:firstLine="0"/>
        <w:rPr>
          <w:sz w:val="22"/>
          <w:szCs w:val="22"/>
        </w:rPr>
      </w:pPr>
      <w:r w:rsidRPr="002A572E">
        <w:rPr>
          <w:b/>
          <w:sz w:val="22"/>
          <w:szCs w:val="22"/>
        </w:rPr>
        <w:t>12.3.4.</w:t>
      </w:r>
      <w:r w:rsidRPr="002A572E">
        <w:rPr>
          <w:sz w:val="22"/>
          <w:szCs w:val="22"/>
        </w:rPr>
        <w:t xml:space="preserve"> O disposto no item 12.1 somente se aplicará quando a melhor oferta inicial não tiver sido apresentada por microempresa ou empresa de pequeno porte.</w:t>
      </w:r>
    </w:p>
    <w:p w:rsidR="00FA55A8" w:rsidRPr="002A572E" w:rsidRDefault="00FA55A8" w:rsidP="00BD6DC3">
      <w:pPr>
        <w:pStyle w:val="Recuodecorpodetexto2"/>
        <w:ind w:left="567" w:firstLine="0"/>
        <w:rPr>
          <w:sz w:val="22"/>
          <w:szCs w:val="22"/>
        </w:rPr>
      </w:pPr>
    </w:p>
    <w:p w:rsidR="00FA55A8" w:rsidRPr="002A572E" w:rsidRDefault="00FA55A8" w:rsidP="00BD6DC3">
      <w:pPr>
        <w:pStyle w:val="Recuodecorpodetexto2"/>
        <w:ind w:left="567" w:firstLine="0"/>
        <w:rPr>
          <w:sz w:val="22"/>
          <w:szCs w:val="22"/>
        </w:rPr>
      </w:pPr>
      <w:r w:rsidRPr="002A572E">
        <w:rPr>
          <w:b/>
          <w:sz w:val="22"/>
          <w:szCs w:val="22"/>
        </w:rPr>
        <w:lastRenderedPageBreak/>
        <w:t>12.3.5.</w:t>
      </w:r>
      <w:r w:rsidRPr="002A572E">
        <w:rPr>
          <w:sz w:val="22"/>
          <w:szCs w:val="22"/>
        </w:rPr>
        <w:t xml:space="preserve"> Ocorrendo a situação prevista no item 12.3, a microempresa ou empresa de pequeno porte melhor classificada será convocada para apresentar nova proposta no prazo máximo de </w:t>
      </w:r>
      <w:proofErr w:type="gramStart"/>
      <w:r w:rsidRPr="002A572E">
        <w:rPr>
          <w:sz w:val="22"/>
          <w:szCs w:val="22"/>
        </w:rPr>
        <w:t>5</w:t>
      </w:r>
      <w:proofErr w:type="gramEnd"/>
      <w:r w:rsidRPr="002A572E">
        <w:rPr>
          <w:sz w:val="22"/>
          <w:szCs w:val="22"/>
        </w:rPr>
        <w:t xml:space="preserve"> (cinco) minutos após o encerramento dos lances, sob pena preclusão.</w:t>
      </w:r>
    </w:p>
    <w:p w:rsidR="00FB4D05" w:rsidRPr="002A572E" w:rsidRDefault="00FB4D05" w:rsidP="00BD6DC3">
      <w:pPr>
        <w:pStyle w:val="Recuodecorpodetexto2"/>
        <w:ind w:left="567" w:firstLine="0"/>
        <w:rPr>
          <w:sz w:val="22"/>
          <w:szCs w:val="22"/>
        </w:rPr>
      </w:pPr>
    </w:p>
    <w:p w:rsidR="00C0295F" w:rsidRPr="002A572E" w:rsidRDefault="00C0295F" w:rsidP="00AD7160">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2A572E">
        <w:rPr>
          <w:sz w:val="22"/>
          <w:szCs w:val="22"/>
        </w:rPr>
        <w:t>13 – DA HABILITAÇÃO</w:t>
      </w:r>
      <w:r w:rsidR="003B77F3" w:rsidRPr="002A572E">
        <w:rPr>
          <w:sz w:val="22"/>
          <w:szCs w:val="22"/>
        </w:rPr>
        <w:t>:</w:t>
      </w:r>
    </w:p>
    <w:p w:rsidR="00C0295F" w:rsidRPr="002A572E" w:rsidRDefault="00C0295F" w:rsidP="00BD6DC3">
      <w:pPr>
        <w:pStyle w:val="P30"/>
        <w:rPr>
          <w:sz w:val="22"/>
          <w:szCs w:val="22"/>
        </w:rPr>
      </w:pPr>
    </w:p>
    <w:p w:rsidR="00EA1078" w:rsidRPr="002A572E" w:rsidRDefault="00EA1078" w:rsidP="00EA1078">
      <w:pPr>
        <w:pStyle w:val="P30"/>
        <w:snapToGrid/>
        <w:rPr>
          <w:b w:val="0"/>
          <w:bCs/>
          <w:sz w:val="22"/>
          <w:szCs w:val="22"/>
        </w:rPr>
      </w:pPr>
      <w:r w:rsidRPr="002A572E">
        <w:rPr>
          <w:bCs/>
          <w:sz w:val="22"/>
          <w:szCs w:val="22"/>
        </w:rPr>
        <w:t>13.1.</w:t>
      </w:r>
      <w:r w:rsidRPr="002A572E">
        <w:rPr>
          <w:b w:val="0"/>
          <w:bCs/>
          <w:sz w:val="22"/>
          <w:szCs w:val="22"/>
        </w:rPr>
        <w:t xml:space="preserve"> A habilitação da Licitante será verificada por meio do SICAF e/ou do Cadastro da SUPEL, nos documentos por eles abrangidos, sendo informada e confirmada a Habilitação dos licitantes mediante informação no CHAT MENSAGEM.</w:t>
      </w:r>
    </w:p>
    <w:p w:rsidR="00EA1078" w:rsidRPr="002A572E" w:rsidRDefault="00EA1078" w:rsidP="00EA1078">
      <w:pPr>
        <w:autoSpaceDE w:val="0"/>
        <w:autoSpaceDN w:val="0"/>
        <w:adjustRightInd w:val="0"/>
        <w:jc w:val="both"/>
        <w:rPr>
          <w:b/>
          <w:bCs/>
          <w:sz w:val="22"/>
          <w:szCs w:val="22"/>
        </w:rPr>
      </w:pPr>
    </w:p>
    <w:p w:rsidR="00EA1078" w:rsidRPr="002A572E" w:rsidRDefault="00EA1078" w:rsidP="00EA1078">
      <w:pPr>
        <w:autoSpaceDE w:val="0"/>
        <w:autoSpaceDN w:val="0"/>
        <w:adjustRightInd w:val="0"/>
        <w:jc w:val="both"/>
        <w:rPr>
          <w:bCs/>
          <w:sz w:val="22"/>
          <w:szCs w:val="22"/>
        </w:rPr>
      </w:pPr>
      <w:r w:rsidRPr="002A572E">
        <w:rPr>
          <w:b/>
          <w:bCs/>
          <w:sz w:val="22"/>
          <w:szCs w:val="22"/>
        </w:rPr>
        <w:t>13.2.</w:t>
      </w:r>
      <w:r w:rsidRPr="002A572E">
        <w:rPr>
          <w:bCs/>
          <w:sz w:val="22"/>
          <w:szCs w:val="22"/>
        </w:rPr>
        <w:t xml:space="preserve"> Caso os documentos exigidos para habilitação </w:t>
      </w:r>
      <w:r w:rsidRPr="002A572E">
        <w:rPr>
          <w:b/>
          <w:bCs/>
          <w:sz w:val="22"/>
          <w:szCs w:val="22"/>
          <w:u w:val="single"/>
        </w:rPr>
        <w:t>não estejam</w:t>
      </w:r>
      <w:r w:rsidRPr="002A572E">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60 (sessenta) minutos, após a convocação </w:t>
      </w:r>
      <w:proofErr w:type="gramStart"/>
      <w:r w:rsidRPr="002A572E">
        <w:rPr>
          <w:bCs/>
          <w:sz w:val="22"/>
          <w:szCs w:val="22"/>
        </w:rPr>
        <w:t>do(</w:t>
      </w:r>
      <w:proofErr w:type="gramEnd"/>
      <w:r w:rsidRPr="002A572E">
        <w:rPr>
          <w:bCs/>
          <w:sz w:val="22"/>
          <w:szCs w:val="22"/>
        </w:rPr>
        <w:t>a) Pregoeiro(a) no sistema eletrônico.</w:t>
      </w:r>
    </w:p>
    <w:p w:rsidR="00EA1078" w:rsidRPr="002A572E" w:rsidRDefault="00EA1078" w:rsidP="00EA1078">
      <w:pPr>
        <w:autoSpaceDE w:val="0"/>
        <w:autoSpaceDN w:val="0"/>
        <w:adjustRightInd w:val="0"/>
        <w:jc w:val="both"/>
        <w:rPr>
          <w:bCs/>
          <w:sz w:val="22"/>
          <w:szCs w:val="22"/>
        </w:rPr>
      </w:pPr>
    </w:p>
    <w:p w:rsidR="00EA1078" w:rsidRPr="002A572E" w:rsidRDefault="00EA1078" w:rsidP="00EA1078">
      <w:pPr>
        <w:tabs>
          <w:tab w:val="left" w:pos="709"/>
        </w:tabs>
        <w:ind w:left="567"/>
        <w:jc w:val="both"/>
        <w:rPr>
          <w:b/>
          <w:bCs/>
          <w:sz w:val="22"/>
          <w:szCs w:val="22"/>
        </w:rPr>
      </w:pPr>
      <w:r w:rsidRPr="002A572E">
        <w:rPr>
          <w:b/>
          <w:bCs/>
          <w:sz w:val="22"/>
          <w:szCs w:val="22"/>
        </w:rPr>
        <w:t xml:space="preserve">13.2.1 Os documentos de habilitação a serem anexados no sistema deverão ser preferencialmente encaminhados, em arquivo único </w:t>
      </w:r>
      <w:r w:rsidRPr="002A572E">
        <w:rPr>
          <w:b/>
          <w:bCs/>
          <w:sz w:val="22"/>
          <w:szCs w:val="22"/>
          <w:u w:val="single"/>
        </w:rPr>
        <w:t xml:space="preserve">(Excel, Word, </w:t>
      </w:r>
      <w:proofErr w:type="spellStart"/>
      <w:r w:rsidRPr="002A572E">
        <w:rPr>
          <w:b/>
          <w:bCs/>
          <w:sz w:val="22"/>
          <w:szCs w:val="22"/>
          <w:u w:val="single"/>
        </w:rPr>
        <w:t>Zip</w:t>
      </w:r>
      <w:proofErr w:type="spellEnd"/>
      <w:r w:rsidRPr="002A572E">
        <w:rPr>
          <w:b/>
          <w:bCs/>
          <w:sz w:val="22"/>
          <w:szCs w:val="22"/>
          <w:u w:val="single"/>
        </w:rPr>
        <w:t xml:space="preserve">, </w:t>
      </w:r>
      <w:proofErr w:type="spellStart"/>
      <w:r w:rsidRPr="002A572E">
        <w:rPr>
          <w:b/>
          <w:bCs/>
          <w:sz w:val="22"/>
          <w:szCs w:val="22"/>
          <w:u w:val="single"/>
        </w:rPr>
        <w:t>Rar</w:t>
      </w:r>
      <w:proofErr w:type="spellEnd"/>
      <w:r w:rsidRPr="002A572E">
        <w:rPr>
          <w:b/>
          <w:bCs/>
          <w:sz w:val="22"/>
          <w:szCs w:val="22"/>
          <w:u w:val="single"/>
        </w:rPr>
        <w:t xml:space="preserve">, </w:t>
      </w:r>
      <w:proofErr w:type="spellStart"/>
      <w:r w:rsidRPr="002A572E">
        <w:rPr>
          <w:b/>
          <w:bCs/>
          <w:sz w:val="22"/>
          <w:szCs w:val="22"/>
          <w:u w:val="single"/>
        </w:rPr>
        <w:t>doc</w:t>
      </w:r>
      <w:proofErr w:type="spellEnd"/>
      <w:proofErr w:type="gramStart"/>
      <w:r w:rsidRPr="002A572E">
        <w:rPr>
          <w:b/>
          <w:bCs/>
          <w:sz w:val="22"/>
          <w:szCs w:val="22"/>
          <w:u w:val="single"/>
        </w:rPr>
        <w:t>.,</w:t>
      </w:r>
      <w:proofErr w:type="gramEnd"/>
      <w:r w:rsidRPr="002A572E">
        <w:rPr>
          <w:b/>
          <w:bCs/>
          <w:sz w:val="22"/>
          <w:szCs w:val="22"/>
          <w:u w:val="single"/>
        </w:rPr>
        <w:t xml:space="preserve"> JPG ou PDF</w:t>
      </w:r>
      <w:r w:rsidRPr="002A572E">
        <w:rPr>
          <w:b/>
          <w:bCs/>
          <w:sz w:val="22"/>
          <w:szCs w:val="22"/>
        </w:rPr>
        <w:t>), conforme solicita o sistema, tendo em vista que o campo</w:t>
      </w:r>
      <w:r w:rsidR="009F07EC" w:rsidRPr="002A572E">
        <w:rPr>
          <w:b/>
          <w:bCs/>
          <w:sz w:val="22"/>
          <w:szCs w:val="22"/>
        </w:rPr>
        <w:t xml:space="preserve"> e momento</w:t>
      </w:r>
      <w:r w:rsidRPr="002A572E">
        <w:rPr>
          <w:b/>
          <w:bCs/>
          <w:sz w:val="22"/>
          <w:szCs w:val="22"/>
        </w:rPr>
        <w:t xml:space="preserve"> de inserção </w:t>
      </w:r>
      <w:r w:rsidR="009F07EC" w:rsidRPr="002A572E">
        <w:rPr>
          <w:b/>
          <w:bCs/>
          <w:sz w:val="22"/>
          <w:szCs w:val="22"/>
        </w:rPr>
        <w:t>são</w:t>
      </w:r>
      <w:r w:rsidRPr="002A572E">
        <w:rPr>
          <w:b/>
          <w:bCs/>
          <w:sz w:val="22"/>
          <w:szCs w:val="22"/>
        </w:rPr>
        <w:t xml:space="preserve"> único</w:t>
      </w:r>
      <w:r w:rsidR="009F07EC" w:rsidRPr="002A572E">
        <w:rPr>
          <w:b/>
          <w:bCs/>
          <w:sz w:val="22"/>
          <w:szCs w:val="22"/>
        </w:rPr>
        <w:t>s</w:t>
      </w:r>
      <w:r w:rsidRPr="002A572E">
        <w:rPr>
          <w:b/>
          <w:bCs/>
          <w:sz w:val="22"/>
          <w:szCs w:val="22"/>
        </w:rPr>
        <w:t>.</w:t>
      </w:r>
    </w:p>
    <w:p w:rsidR="00EA1078" w:rsidRPr="002A572E" w:rsidRDefault="00EA1078" w:rsidP="00EA1078">
      <w:pPr>
        <w:tabs>
          <w:tab w:val="left" w:pos="709"/>
        </w:tabs>
        <w:ind w:left="567"/>
        <w:jc w:val="both"/>
        <w:rPr>
          <w:b/>
          <w:bCs/>
          <w:sz w:val="22"/>
          <w:szCs w:val="22"/>
        </w:rPr>
      </w:pPr>
    </w:p>
    <w:p w:rsidR="00EA1078" w:rsidRPr="002A572E" w:rsidRDefault="00EA1078" w:rsidP="00EA1078">
      <w:pPr>
        <w:tabs>
          <w:tab w:val="left" w:pos="709"/>
        </w:tabs>
        <w:ind w:left="567"/>
        <w:jc w:val="both"/>
        <w:rPr>
          <w:b/>
          <w:bCs/>
          <w:sz w:val="22"/>
          <w:szCs w:val="22"/>
        </w:rPr>
      </w:pPr>
      <w:r w:rsidRPr="002A572E">
        <w:rPr>
          <w:b/>
          <w:bCs/>
          <w:sz w:val="22"/>
          <w:szCs w:val="22"/>
        </w:rPr>
        <w:t>13.2.2.</w:t>
      </w:r>
      <w:r w:rsidRPr="002A572E">
        <w:rPr>
          <w:bCs/>
          <w:sz w:val="22"/>
          <w:szCs w:val="22"/>
        </w:rPr>
        <w:t xml:space="preserve"> </w:t>
      </w:r>
      <w:r w:rsidRPr="002A572E">
        <w:rPr>
          <w:b/>
          <w:bCs/>
          <w:sz w:val="22"/>
          <w:szCs w:val="22"/>
        </w:rPr>
        <w:t xml:space="preserve">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60 (sessenta) minutos concedidos, para o e-mail: </w:t>
      </w:r>
      <w:hyperlink r:id="rId12" w:history="1">
        <w:r w:rsidRPr="002A572E">
          <w:rPr>
            <w:rStyle w:val="Hyperlink"/>
            <w:b/>
            <w:bCs/>
            <w:color w:val="auto"/>
            <w:sz w:val="22"/>
            <w:szCs w:val="22"/>
          </w:rPr>
          <w:t>celsupelro@gmail.com</w:t>
        </w:r>
      </w:hyperlink>
      <w:r w:rsidRPr="002A572E">
        <w:rPr>
          <w:b/>
          <w:bCs/>
          <w:sz w:val="22"/>
          <w:szCs w:val="22"/>
        </w:rPr>
        <w:t xml:space="preserve"> ou protocolados fisicamente no endereço da SUPEL (constante do rodapé), o qual poderá ser retransmitido aos interessados, desde que requerido </w:t>
      </w:r>
      <w:proofErr w:type="gramStart"/>
      <w:r w:rsidRPr="002A572E">
        <w:rPr>
          <w:b/>
          <w:bCs/>
          <w:sz w:val="22"/>
          <w:szCs w:val="22"/>
        </w:rPr>
        <w:t>à</w:t>
      </w:r>
      <w:proofErr w:type="gramEnd"/>
      <w:r w:rsidRPr="002A572E">
        <w:rPr>
          <w:b/>
          <w:bCs/>
          <w:sz w:val="22"/>
          <w:szCs w:val="22"/>
        </w:rPr>
        <w:t xml:space="preserve"> Pregoeiro(a) ou à Autoridade Superior (Superintendente da SUPEL/RO), através de e-mail OU AINDA, protocolá-la pessoalmente no prédio da SUPEL, no endereço constante do rodapé. </w:t>
      </w:r>
      <w:r w:rsidRPr="002A572E">
        <w:rPr>
          <w:b/>
          <w:bCs/>
          <w:sz w:val="22"/>
          <w:szCs w:val="22"/>
          <w:u w:val="single"/>
        </w:rPr>
        <w:t xml:space="preserve">A falta de justificativa ou a sua não aceitação, devidamente motivada por parte </w:t>
      </w:r>
      <w:proofErr w:type="gramStart"/>
      <w:r w:rsidRPr="002A572E">
        <w:rPr>
          <w:b/>
          <w:bCs/>
          <w:sz w:val="22"/>
          <w:szCs w:val="22"/>
          <w:u w:val="single"/>
        </w:rPr>
        <w:t>do(</w:t>
      </w:r>
      <w:proofErr w:type="gramEnd"/>
      <w:r w:rsidRPr="002A572E">
        <w:rPr>
          <w:b/>
          <w:bCs/>
          <w:sz w:val="22"/>
          <w:szCs w:val="22"/>
          <w:u w:val="single"/>
        </w:rPr>
        <w:t>a) Pregoeiro(a), implicará na inabilitação da licitante</w:t>
      </w:r>
      <w:r w:rsidRPr="002A572E">
        <w:rPr>
          <w:b/>
          <w:bCs/>
          <w:sz w:val="22"/>
          <w:szCs w:val="22"/>
        </w:rPr>
        <w:t>.</w:t>
      </w:r>
    </w:p>
    <w:p w:rsidR="00E413A8" w:rsidRPr="002A572E" w:rsidRDefault="00E413A8" w:rsidP="00BD6DC3">
      <w:pPr>
        <w:autoSpaceDE w:val="0"/>
        <w:autoSpaceDN w:val="0"/>
        <w:adjustRightInd w:val="0"/>
        <w:jc w:val="both"/>
        <w:rPr>
          <w:bCs/>
          <w:sz w:val="22"/>
          <w:szCs w:val="22"/>
        </w:rPr>
      </w:pPr>
    </w:p>
    <w:p w:rsidR="00E413A8" w:rsidRPr="002A572E" w:rsidRDefault="00E413A8" w:rsidP="00BD6DC3">
      <w:pPr>
        <w:pStyle w:val="Recuodecorpodetexto"/>
        <w:widowControl w:val="0"/>
        <w:jc w:val="both"/>
        <w:rPr>
          <w:sz w:val="22"/>
          <w:szCs w:val="22"/>
        </w:rPr>
      </w:pPr>
      <w:r w:rsidRPr="002A572E">
        <w:rPr>
          <w:bCs/>
          <w:sz w:val="22"/>
          <w:szCs w:val="22"/>
        </w:rPr>
        <w:t>13.3. Após a fase de recurso, a licitante vencedora encaminhará o original dos documentos de habilitação</w:t>
      </w:r>
      <w:r w:rsidR="00710884" w:rsidRPr="002A572E">
        <w:rPr>
          <w:bCs/>
          <w:sz w:val="22"/>
          <w:szCs w:val="22"/>
        </w:rPr>
        <w:t>, CASO TENHA SIDO CONVOCADA NA FORMA DO SUBITEM ANTERIOR</w:t>
      </w:r>
      <w:r w:rsidRPr="002A572E">
        <w:rPr>
          <w:bCs/>
          <w:sz w:val="22"/>
          <w:szCs w:val="22"/>
        </w:rPr>
        <w:t>, INCLUSIVE aqueles vencidos no SICAF</w:t>
      </w:r>
      <w:r w:rsidR="00710884" w:rsidRPr="002A572E">
        <w:rPr>
          <w:bCs/>
          <w:sz w:val="22"/>
          <w:szCs w:val="22"/>
        </w:rPr>
        <w:t xml:space="preserve"> ou no Protocolo </w:t>
      </w:r>
      <w:r w:rsidR="004B16FE" w:rsidRPr="002A572E">
        <w:rPr>
          <w:bCs/>
          <w:sz w:val="22"/>
          <w:szCs w:val="22"/>
        </w:rPr>
        <w:t>da SUPEL que não puderam ser emitidos e certificados e/ou autenticados eletronicamente (o que será informado pela Pregoeira através do CHAT MENSAGEM)</w:t>
      </w:r>
      <w:r w:rsidRPr="002A572E">
        <w:rPr>
          <w:bCs/>
          <w:sz w:val="22"/>
          <w:szCs w:val="22"/>
        </w:rPr>
        <w:t xml:space="preserve">, para a sede da Superintendência Estadual de Compras e Licitações, situada no endereço constante do rodapé, </w:t>
      </w:r>
      <w:r w:rsidRPr="002A572E">
        <w:rPr>
          <w:sz w:val="22"/>
          <w:szCs w:val="22"/>
          <w:u w:val="single"/>
        </w:rPr>
        <w:t>no prazo máximo de 03 (três) dias úteis</w:t>
      </w:r>
      <w:r w:rsidRPr="002A572E">
        <w:rPr>
          <w:sz w:val="22"/>
          <w:szCs w:val="22"/>
        </w:rPr>
        <w:t>.</w:t>
      </w:r>
    </w:p>
    <w:p w:rsidR="00E413A8" w:rsidRPr="002A572E" w:rsidRDefault="00E413A8" w:rsidP="00BD6DC3">
      <w:pPr>
        <w:pStyle w:val="Recuodecorpodetexto"/>
        <w:widowControl w:val="0"/>
        <w:jc w:val="both"/>
        <w:rPr>
          <w:sz w:val="22"/>
          <w:szCs w:val="22"/>
        </w:rPr>
      </w:pPr>
    </w:p>
    <w:p w:rsidR="00E413A8" w:rsidRPr="002A572E" w:rsidRDefault="00E413A8" w:rsidP="00BD6DC3">
      <w:pPr>
        <w:pStyle w:val="Corpodetexto3"/>
        <w:tabs>
          <w:tab w:val="left" w:pos="1418"/>
        </w:tabs>
        <w:spacing w:after="0"/>
        <w:ind w:left="567"/>
        <w:jc w:val="both"/>
        <w:rPr>
          <w:b w:val="0"/>
          <w:bCs/>
          <w:sz w:val="22"/>
          <w:szCs w:val="22"/>
        </w:rPr>
      </w:pPr>
      <w:r w:rsidRPr="002A572E">
        <w:rPr>
          <w:bCs/>
          <w:sz w:val="22"/>
          <w:szCs w:val="22"/>
        </w:rPr>
        <w:t>13.3.1</w:t>
      </w:r>
      <w:r w:rsidRPr="002A572E">
        <w:rPr>
          <w:b w:val="0"/>
          <w:bCs/>
          <w:sz w:val="22"/>
          <w:szCs w:val="22"/>
        </w:rPr>
        <w:t xml:space="preserve">. Caso a empresa envie o original da Documentação de Habilitação via “CORREIOS”, </w:t>
      </w:r>
      <w:r w:rsidRPr="002A572E">
        <w:rPr>
          <w:sz w:val="22"/>
          <w:szCs w:val="22"/>
        </w:rPr>
        <w:t>recomenda</w:t>
      </w:r>
      <w:r w:rsidR="004B16FE" w:rsidRPr="002A572E">
        <w:rPr>
          <w:sz w:val="22"/>
          <w:szCs w:val="22"/>
        </w:rPr>
        <w:t>-se</w:t>
      </w:r>
      <w:r w:rsidRPr="002A572E">
        <w:rPr>
          <w:sz w:val="22"/>
          <w:szCs w:val="22"/>
        </w:rPr>
        <w:t xml:space="preserve"> que se utilize dos serviços de “SEDEX” (para garantir a obediência do prazo)</w:t>
      </w:r>
      <w:r w:rsidRPr="002A572E">
        <w:rPr>
          <w:b w:val="0"/>
          <w:sz w:val="22"/>
          <w:szCs w:val="22"/>
        </w:rPr>
        <w:t>,</w:t>
      </w:r>
      <w:r w:rsidRPr="002A572E">
        <w:rPr>
          <w:b w:val="0"/>
          <w:bCs/>
          <w:sz w:val="22"/>
          <w:szCs w:val="22"/>
        </w:rPr>
        <w:t xml:space="preserve"> identificando o envelope com o número do Pregão Eletrônico (para que possa ser prontamente encaminhada </w:t>
      </w:r>
      <w:proofErr w:type="gramStart"/>
      <w:r w:rsidRPr="002A572E">
        <w:rPr>
          <w:b w:val="0"/>
          <w:bCs/>
          <w:sz w:val="22"/>
          <w:szCs w:val="22"/>
        </w:rPr>
        <w:t>à</w:t>
      </w:r>
      <w:proofErr w:type="gramEnd"/>
      <w:r w:rsidRPr="002A572E">
        <w:rPr>
          <w:b w:val="0"/>
          <w:bCs/>
          <w:sz w:val="22"/>
          <w:szCs w:val="22"/>
        </w:rPr>
        <w:t xml:space="preserve"> Pregoeiro(a) correspondente), conforme modelo abaixo:</w:t>
      </w:r>
    </w:p>
    <w:p w:rsidR="00E413A8" w:rsidRPr="002A572E" w:rsidRDefault="00E413A8" w:rsidP="00BD6DC3">
      <w:pPr>
        <w:pStyle w:val="Corpodetexto3"/>
        <w:tabs>
          <w:tab w:val="left" w:pos="0"/>
          <w:tab w:val="left" w:pos="180"/>
        </w:tabs>
        <w:spacing w:after="0"/>
        <w:jc w:val="both"/>
        <w:rPr>
          <w:sz w:val="22"/>
          <w:szCs w:val="22"/>
        </w:rPr>
      </w:pPr>
    </w:p>
    <w:tbl>
      <w:tblPr>
        <w:tblW w:w="0" w:type="auto"/>
        <w:jc w:val="center"/>
        <w:tblInd w:w="524" w:type="dxa"/>
        <w:tblBorders>
          <w:top w:val="single" w:sz="12" w:space="0" w:color="000000"/>
          <w:bottom w:val="single" w:sz="12" w:space="0" w:color="000000"/>
        </w:tblBorders>
        <w:tblLayout w:type="fixed"/>
        <w:tblLook w:val="0000"/>
      </w:tblPr>
      <w:tblGrid>
        <w:gridCol w:w="8779"/>
      </w:tblGrid>
      <w:tr w:rsidR="00E413A8" w:rsidRPr="002A572E" w:rsidTr="00AD7160">
        <w:trPr>
          <w:trHeight w:val="139"/>
          <w:jc w:val="center"/>
        </w:trPr>
        <w:tc>
          <w:tcPr>
            <w:tcW w:w="8779" w:type="dxa"/>
            <w:shd w:val="clear" w:color="auto" w:fill="D9D9D9" w:themeFill="background1" w:themeFillShade="D9"/>
          </w:tcPr>
          <w:p w:rsidR="00E413A8" w:rsidRPr="002A572E" w:rsidRDefault="00E413A8" w:rsidP="00D36102">
            <w:pPr>
              <w:tabs>
                <w:tab w:val="left" w:pos="1134"/>
              </w:tabs>
              <w:spacing w:before="120"/>
              <w:jc w:val="center"/>
              <w:rPr>
                <w:sz w:val="22"/>
                <w:szCs w:val="22"/>
              </w:rPr>
            </w:pPr>
            <w:r w:rsidRPr="002A572E">
              <w:rPr>
                <w:sz w:val="22"/>
                <w:szCs w:val="22"/>
              </w:rPr>
              <w:t>À: SUPERINTENDÊNCIA ESTADUAL DE COMPRAS E LICITAÇÕES – SUPEL/RO</w:t>
            </w:r>
          </w:p>
        </w:tc>
      </w:tr>
      <w:tr w:rsidR="00E413A8" w:rsidRPr="002A572E" w:rsidTr="00AD7160">
        <w:trPr>
          <w:trHeight w:val="173"/>
          <w:jc w:val="center"/>
        </w:trPr>
        <w:tc>
          <w:tcPr>
            <w:tcW w:w="8779" w:type="dxa"/>
            <w:shd w:val="clear" w:color="auto" w:fill="D9D9D9" w:themeFill="background1" w:themeFillShade="D9"/>
          </w:tcPr>
          <w:p w:rsidR="00E413A8" w:rsidRPr="002A572E" w:rsidRDefault="00E413A8" w:rsidP="008F149B">
            <w:pPr>
              <w:tabs>
                <w:tab w:val="left" w:pos="1134"/>
              </w:tabs>
              <w:spacing w:before="120"/>
              <w:jc w:val="center"/>
              <w:rPr>
                <w:sz w:val="22"/>
                <w:szCs w:val="22"/>
              </w:rPr>
            </w:pPr>
            <w:r w:rsidRPr="002A572E">
              <w:rPr>
                <w:sz w:val="22"/>
                <w:szCs w:val="22"/>
              </w:rPr>
              <w:t xml:space="preserve">PREGÃO ELETRÔNICO Nº: </w:t>
            </w:r>
            <w:r w:rsidR="00137327" w:rsidRPr="002A572E">
              <w:rPr>
                <w:sz w:val="22"/>
                <w:szCs w:val="22"/>
              </w:rPr>
              <w:t>573/2014/SUPEL/RO</w:t>
            </w:r>
            <w:r w:rsidRPr="002A572E">
              <w:rPr>
                <w:sz w:val="22"/>
                <w:szCs w:val="22"/>
              </w:rPr>
              <w:t>.</w:t>
            </w:r>
          </w:p>
        </w:tc>
      </w:tr>
      <w:tr w:rsidR="00E413A8" w:rsidRPr="002A572E" w:rsidTr="00AD7160">
        <w:trPr>
          <w:trHeight w:val="70"/>
          <w:jc w:val="center"/>
        </w:trPr>
        <w:tc>
          <w:tcPr>
            <w:tcW w:w="8779" w:type="dxa"/>
            <w:shd w:val="clear" w:color="auto" w:fill="D9D9D9" w:themeFill="background1" w:themeFillShade="D9"/>
          </w:tcPr>
          <w:p w:rsidR="00E413A8" w:rsidRPr="002A572E" w:rsidRDefault="00E413A8" w:rsidP="00D36102">
            <w:pPr>
              <w:tabs>
                <w:tab w:val="left" w:pos="1134"/>
              </w:tabs>
              <w:spacing w:before="120"/>
              <w:jc w:val="center"/>
              <w:rPr>
                <w:i/>
                <w:sz w:val="22"/>
                <w:szCs w:val="22"/>
              </w:rPr>
            </w:pPr>
            <w:r w:rsidRPr="002A572E">
              <w:rPr>
                <w:i/>
                <w:sz w:val="22"/>
                <w:szCs w:val="22"/>
              </w:rPr>
              <w:t>RAZÃO SOCIAL E Nº. DO CNPJ DA LICITANTE</w:t>
            </w:r>
          </w:p>
        </w:tc>
      </w:tr>
    </w:tbl>
    <w:p w:rsidR="00E413A8" w:rsidRPr="002A572E" w:rsidRDefault="00E413A8" w:rsidP="00BD6DC3">
      <w:pPr>
        <w:pStyle w:val="Recuodecorpodetexto"/>
        <w:widowControl w:val="0"/>
        <w:ind w:firstLine="1418"/>
        <w:jc w:val="both"/>
        <w:rPr>
          <w:b w:val="0"/>
          <w:bCs/>
          <w:sz w:val="22"/>
          <w:szCs w:val="22"/>
        </w:rPr>
      </w:pPr>
    </w:p>
    <w:p w:rsidR="004B16FE" w:rsidRPr="002A572E" w:rsidRDefault="004B16FE" w:rsidP="00BD6DC3">
      <w:pPr>
        <w:pStyle w:val="Corpodetexto3"/>
        <w:tabs>
          <w:tab w:val="left" w:pos="851"/>
          <w:tab w:val="left" w:pos="993"/>
        </w:tabs>
        <w:spacing w:after="0"/>
        <w:ind w:left="567"/>
        <w:jc w:val="both"/>
        <w:rPr>
          <w:bCs/>
          <w:sz w:val="22"/>
          <w:szCs w:val="22"/>
          <w:u w:val="single"/>
        </w:rPr>
      </w:pPr>
      <w:r w:rsidRPr="002A572E">
        <w:rPr>
          <w:bCs/>
          <w:sz w:val="22"/>
          <w:szCs w:val="22"/>
          <w:u w:val="single"/>
        </w:rPr>
        <w:lastRenderedPageBreak/>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4B16FE" w:rsidRPr="002A572E" w:rsidRDefault="004B16FE" w:rsidP="00BD6DC3">
      <w:pPr>
        <w:pStyle w:val="Corpodetexto3"/>
        <w:tabs>
          <w:tab w:val="left" w:pos="180"/>
          <w:tab w:val="left" w:pos="1134"/>
        </w:tabs>
        <w:jc w:val="both"/>
        <w:rPr>
          <w:sz w:val="22"/>
          <w:szCs w:val="22"/>
        </w:rPr>
      </w:pPr>
    </w:p>
    <w:p w:rsidR="004B16FE" w:rsidRPr="002A572E" w:rsidRDefault="004B16FE" w:rsidP="00BD6DC3">
      <w:pPr>
        <w:pStyle w:val="Corpodetexto3"/>
        <w:spacing w:after="0"/>
        <w:ind w:left="567"/>
        <w:jc w:val="both"/>
        <w:rPr>
          <w:sz w:val="22"/>
          <w:szCs w:val="22"/>
          <w:u w:val="single"/>
        </w:rPr>
      </w:pPr>
      <w:r w:rsidRPr="002A572E">
        <w:rPr>
          <w:sz w:val="22"/>
          <w:szCs w:val="22"/>
          <w:u w:val="single"/>
        </w:rPr>
        <w:t xml:space="preserve">13.3.3. O não envio dos documentos de habilitação (se convocada), tornará a proponente INABILITADA e poderá ensejar </w:t>
      </w:r>
      <w:proofErr w:type="gramStart"/>
      <w:r w:rsidRPr="002A572E">
        <w:rPr>
          <w:sz w:val="22"/>
          <w:szCs w:val="22"/>
          <w:u w:val="single"/>
        </w:rPr>
        <w:t>à</w:t>
      </w:r>
      <w:proofErr w:type="gramEnd"/>
      <w:r w:rsidRPr="002A572E">
        <w:rPr>
          <w:sz w:val="22"/>
          <w:szCs w:val="22"/>
          <w:u w:val="single"/>
        </w:rPr>
        <w:t xml:space="preserve"> licitante as sanções previstas neste Edital e nas Normas que regem este Pregão.</w:t>
      </w:r>
    </w:p>
    <w:p w:rsidR="004B16FE" w:rsidRPr="002A572E" w:rsidRDefault="004B16FE" w:rsidP="00BD6DC3">
      <w:pPr>
        <w:pStyle w:val="Corpodetexto"/>
        <w:rPr>
          <w:sz w:val="22"/>
          <w:szCs w:val="22"/>
        </w:rPr>
      </w:pPr>
    </w:p>
    <w:p w:rsidR="00E413A8" w:rsidRPr="002A572E" w:rsidRDefault="00E413A8" w:rsidP="00BD6DC3">
      <w:pPr>
        <w:autoSpaceDE w:val="0"/>
        <w:autoSpaceDN w:val="0"/>
        <w:adjustRightInd w:val="0"/>
        <w:jc w:val="both"/>
        <w:rPr>
          <w:b/>
          <w:bCs/>
          <w:sz w:val="22"/>
          <w:szCs w:val="22"/>
          <w:u w:val="single"/>
        </w:rPr>
      </w:pPr>
      <w:r w:rsidRPr="002A572E">
        <w:rPr>
          <w:b/>
          <w:bCs/>
          <w:sz w:val="22"/>
          <w:szCs w:val="22"/>
        </w:rPr>
        <w:t xml:space="preserve">13.4. </w:t>
      </w:r>
      <w:r w:rsidRPr="002A572E">
        <w:rPr>
          <w:bCs/>
          <w:sz w:val="22"/>
          <w:szCs w:val="22"/>
        </w:rPr>
        <w:t xml:space="preserve">Para a habilitação, a licitante detentora da melhor oferta, deverá apresentar </w:t>
      </w:r>
      <w:r w:rsidR="004B16FE" w:rsidRPr="002A572E">
        <w:rPr>
          <w:bCs/>
          <w:sz w:val="22"/>
          <w:szCs w:val="22"/>
        </w:rPr>
        <w:t xml:space="preserve">(ou manter atualizados, para consulta, conforme o caso, no SICAF, Cadastro da SUPEL e órgãos emitentes) </w:t>
      </w:r>
      <w:r w:rsidRPr="002A572E">
        <w:rPr>
          <w:bCs/>
          <w:sz w:val="22"/>
          <w:szCs w:val="22"/>
        </w:rPr>
        <w:t xml:space="preserve">os documentos </w:t>
      </w:r>
      <w:r w:rsidR="00CF4AC1" w:rsidRPr="002A572E">
        <w:rPr>
          <w:bCs/>
          <w:sz w:val="22"/>
          <w:szCs w:val="22"/>
        </w:rPr>
        <w:t>devidos</w:t>
      </w:r>
      <w:r w:rsidRPr="002A572E">
        <w:rPr>
          <w:bCs/>
          <w:sz w:val="22"/>
          <w:szCs w:val="22"/>
        </w:rPr>
        <w:t xml:space="preserve">, atendendo ao especificado e no prazo de validade, </w:t>
      </w:r>
      <w:r w:rsidRPr="002A572E">
        <w:rPr>
          <w:b/>
          <w:bCs/>
          <w:sz w:val="22"/>
          <w:szCs w:val="22"/>
          <w:u w:val="single"/>
        </w:rPr>
        <w:t>sob pena de inabilitação e sujeição às penalidades previstas neste Edital e nas Normas que regem este Pregão:</w:t>
      </w:r>
    </w:p>
    <w:p w:rsidR="00953A59" w:rsidRPr="002A572E" w:rsidRDefault="00953A59" w:rsidP="00BD6DC3">
      <w:pPr>
        <w:autoSpaceDE w:val="0"/>
        <w:autoSpaceDN w:val="0"/>
        <w:adjustRightInd w:val="0"/>
        <w:jc w:val="both"/>
        <w:rPr>
          <w:b/>
          <w:bCs/>
          <w:sz w:val="22"/>
          <w:szCs w:val="22"/>
          <w:u w:val="single"/>
        </w:rPr>
      </w:pPr>
    </w:p>
    <w:p w:rsidR="009D1C9E" w:rsidRPr="002A572E" w:rsidRDefault="009D1C9E" w:rsidP="009D1C9E">
      <w:pPr>
        <w:tabs>
          <w:tab w:val="left" w:pos="6300"/>
          <w:tab w:val="left" w:pos="6840"/>
        </w:tabs>
        <w:jc w:val="both"/>
        <w:rPr>
          <w:b/>
          <w:bCs/>
          <w:sz w:val="22"/>
          <w:szCs w:val="22"/>
          <w:u w:val="single"/>
        </w:rPr>
      </w:pPr>
      <w:r w:rsidRPr="002A572E">
        <w:rPr>
          <w:b/>
          <w:sz w:val="22"/>
          <w:szCs w:val="22"/>
        </w:rPr>
        <w:t xml:space="preserve">13.4.1. </w:t>
      </w:r>
      <w:r w:rsidRPr="002A572E">
        <w:rPr>
          <w:b/>
          <w:bCs/>
          <w:sz w:val="22"/>
          <w:szCs w:val="22"/>
          <w:u w:val="single"/>
        </w:rPr>
        <w:t xml:space="preserve">DOCUMENTAÇÃO RELATIVA </w:t>
      </w:r>
      <w:proofErr w:type="gramStart"/>
      <w:r w:rsidRPr="002A572E">
        <w:rPr>
          <w:b/>
          <w:bCs/>
          <w:sz w:val="22"/>
          <w:szCs w:val="22"/>
          <w:u w:val="single"/>
        </w:rPr>
        <w:t>A</w:t>
      </w:r>
      <w:proofErr w:type="gramEnd"/>
      <w:r w:rsidRPr="002A572E">
        <w:rPr>
          <w:b/>
          <w:bCs/>
          <w:sz w:val="22"/>
          <w:szCs w:val="22"/>
          <w:u w:val="single"/>
        </w:rPr>
        <w:t xml:space="preserve"> QUALIFICAÇÃO JURÍDICA:</w:t>
      </w:r>
    </w:p>
    <w:p w:rsidR="009D1C9E" w:rsidRPr="002A572E" w:rsidRDefault="009D1C9E" w:rsidP="009D1C9E">
      <w:pPr>
        <w:tabs>
          <w:tab w:val="left" w:pos="6300"/>
          <w:tab w:val="left" w:pos="6840"/>
        </w:tabs>
        <w:jc w:val="both"/>
        <w:rPr>
          <w:b/>
          <w:bCs/>
          <w:sz w:val="22"/>
          <w:szCs w:val="22"/>
          <w:u w:val="single"/>
        </w:rPr>
      </w:pPr>
    </w:p>
    <w:p w:rsidR="009D1C9E" w:rsidRPr="002A572E" w:rsidRDefault="009D1C9E" w:rsidP="009D1C9E">
      <w:pPr>
        <w:jc w:val="both"/>
        <w:rPr>
          <w:sz w:val="22"/>
          <w:szCs w:val="22"/>
        </w:rPr>
      </w:pPr>
      <w:r w:rsidRPr="002A572E">
        <w:rPr>
          <w:b/>
          <w:sz w:val="22"/>
          <w:szCs w:val="22"/>
        </w:rPr>
        <w:t>a)</w:t>
      </w:r>
      <w:r w:rsidRPr="002A572E">
        <w:rPr>
          <w:sz w:val="22"/>
          <w:szCs w:val="22"/>
        </w:rPr>
        <w:t xml:space="preserve"> Ato constitutivo, Estatuto ou </w:t>
      </w:r>
      <w:r w:rsidRPr="002A572E">
        <w:rPr>
          <w:b/>
          <w:sz w:val="22"/>
          <w:szCs w:val="22"/>
          <w:u w:val="single"/>
        </w:rPr>
        <w:t>Contrato Social</w:t>
      </w:r>
      <w:r w:rsidRPr="002A572E">
        <w:rPr>
          <w:sz w:val="22"/>
          <w:szCs w:val="22"/>
        </w:rPr>
        <w:t xml:space="preserve"> e alterações; </w:t>
      </w:r>
      <w:r w:rsidRPr="002A572E">
        <w:rPr>
          <w:b/>
          <w:bCs/>
          <w:sz w:val="22"/>
          <w:szCs w:val="22"/>
        </w:rPr>
        <w:t>Havendo consolidação do contrato social, apenas a última alteração devidamente registrado,</w:t>
      </w:r>
      <w:r w:rsidRPr="002A572E">
        <w:rPr>
          <w:sz w:val="22"/>
          <w:szCs w:val="22"/>
        </w:rPr>
        <w:t xml:space="preserve"> em se tratando de sociedades comerciais e, no caso de sociedades por ações, acompanhados de documentos de eleição da última administração.</w:t>
      </w:r>
    </w:p>
    <w:p w:rsidR="000B2923" w:rsidRPr="002A572E" w:rsidRDefault="000B2923" w:rsidP="009D1C9E">
      <w:pPr>
        <w:jc w:val="both"/>
        <w:rPr>
          <w:b/>
          <w:sz w:val="22"/>
          <w:szCs w:val="22"/>
        </w:rPr>
      </w:pPr>
    </w:p>
    <w:p w:rsidR="009D1C9E" w:rsidRPr="002A572E" w:rsidRDefault="009D1C9E" w:rsidP="009D1C9E">
      <w:pPr>
        <w:jc w:val="both"/>
        <w:rPr>
          <w:sz w:val="22"/>
          <w:szCs w:val="22"/>
        </w:rPr>
      </w:pPr>
      <w:r w:rsidRPr="002A572E">
        <w:rPr>
          <w:b/>
          <w:sz w:val="22"/>
          <w:szCs w:val="22"/>
        </w:rPr>
        <w:t>b)</w:t>
      </w:r>
      <w:r w:rsidRPr="002A572E">
        <w:rPr>
          <w:sz w:val="22"/>
          <w:szCs w:val="22"/>
        </w:rPr>
        <w:t xml:space="preserve"> No caso de sociedade civil, ato constitutivo e respectivas alterações, devidamente registrados, acompanhados de prova de investidura da Diretoria em exercício.</w:t>
      </w:r>
    </w:p>
    <w:p w:rsidR="000B2923" w:rsidRPr="002A572E" w:rsidRDefault="000B2923" w:rsidP="009D1C9E">
      <w:pPr>
        <w:jc w:val="both"/>
        <w:rPr>
          <w:b/>
          <w:sz w:val="22"/>
          <w:szCs w:val="22"/>
        </w:rPr>
      </w:pPr>
    </w:p>
    <w:p w:rsidR="009D1C9E" w:rsidRPr="002A572E" w:rsidRDefault="009D1C9E" w:rsidP="009D1C9E">
      <w:pPr>
        <w:jc w:val="both"/>
        <w:rPr>
          <w:sz w:val="22"/>
          <w:szCs w:val="22"/>
        </w:rPr>
      </w:pPr>
      <w:r w:rsidRPr="002A572E">
        <w:rPr>
          <w:b/>
          <w:sz w:val="22"/>
          <w:szCs w:val="22"/>
        </w:rPr>
        <w:t>c)</w:t>
      </w:r>
      <w:r w:rsidRPr="002A572E">
        <w:rPr>
          <w:sz w:val="22"/>
          <w:szCs w:val="22"/>
        </w:rPr>
        <w:t xml:space="preserve"> Registro Comercial, no caso de empresa individual.</w:t>
      </w:r>
    </w:p>
    <w:p w:rsidR="009D1C9E" w:rsidRPr="002A572E" w:rsidRDefault="009D1C9E" w:rsidP="009D1C9E">
      <w:pPr>
        <w:jc w:val="both"/>
        <w:rPr>
          <w:sz w:val="22"/>
          <w:szCs w:val="22"/>
        </w:rPr>
      </w:pPr>
      <w:r w:rsidRPr="002A572E">
        <w:rPr>
          <w:sz w:val="22"/>
          <w:szCs w:val="22"/>
        </w:rPr>
        <w:t>d) Decreto de autorização, em se tratando de empresa ou sociedade estrangeira em funcionamento no País, e ato de registro ou autorização para funcionamento expedido pelo órgão competente, quando a atividade assim o exigir.</w:t>
      </w:r>
    </w:p>
    <w:p w:rsidR="000B2923" w:rsidRPr="002A572E" w:rsidRDefault="000B2923" w:rsidP="009D1C9E">
      <w:pPr>
        <w:jc w:val="both"/>
        <w:rPr>
          <w:sz w:val="22"/>
          <w:szCs w:val="22"/>
        </w:rPr>
      </w:pPr>
    </w:p>
    <w:p w:rsidR="009D1C9E" w:rsidRPr="002A572E" w:rsidRDefault="009D1C9E" w:rsidP="009D1C9E">
      <w:pPr>
        <w:jc w:val="both"/>
        <w:rPr>
          <w:sz w:val="22"/>
          <w:szCs w:val="22"/>
        </w:rPr>
      </w:pPr>
      <w:r w:rsidRPr="002A572E">
        <w:rPr>
          <w:sz w:val="22"/>
          <w:szCs w:val="22"/>
        </w:rPr>
        <w:t>e) Decreto de Autorização – em se tratando de filial de sociedade estrangeira em funcionamento no País, e ato de registro ou autorização para funcionamento expedido pelo órgão competente, quando a atividade assim o exigir.</w:t>
      </w:r>
    </w:p>
    <w:p w:rsidR="000B2923" w:rsidRPr="002A572E" w:rsidRDefault="000B2923" w:rsidP="009D1C9E">
      <w:pPr>
        <w:ind w:left="284" w:hanging="283"/>
        <w:jc w:val="both"/>
        <w:rPr>
          <w:sz w:val="22"/>
          <w:szCs w:val="22"/>
        </w:rPr>
      </w:pPr>
    </w:p>
    <w:p w:rsidR="009D1C9E" w:rsidRPr="002A572E" w:rsidRDefault="009D1C9E" w:rsidP="009D1C9E">
      <w:pPr>
        <w:ind w:left="284" w:hanging="283"/>
        <w:jc w:val="both"/>
        <w:rPr>
          <w:sz w:val="22"/>
          <w:szCs w:val="22"/>
        </w:rPr>
      </w:pPr>
      <w:r w:rsidRPr="002A572E">
        <w:rPr>
          <w:sz w:val="22"/>
          <w:szCs w:val="22"/>
        </w:rPr>
        <w:t>f)</w:t>
      </w:r>
      <w:r w:rsidRPr="002A572E">
        <w:rPr>
          <w:b/>
          <w:sz w:val="22"/>
          <w:szCs w:val="22"/>
        </w:rPr>
        <w:t xml:space="preserve"> </w:t>
      </w:r>
      <w:r w:rsidRPr="002A572E">
        <w:rPr>
          <w:sz w:val="22"/>
          <w:szCs w:val="22"/>
        </w:rPr>
        <w:t>Cédula de identidade dos sócios, ou do diretor, ou do proprietário da empresa, representante legalmente constituído da empresa.</w:t>
      </w:r>
    </w:p>
    <w:p w:rsidR="009D1C9E" w:rsidRPr="002A572E" w:rsidRDefault="009D1C9E" w:rsidP="009D1C9E">
      <w:pPr>
        <w:pStyle w:val="BodyText21"/>
        <w:rPr>
          <w:bCs/>
          <w:sz w:val="22"/>
          <w:szCs w:val="22"/>
        </w:rPr>
      </w:pPr>
    </w:p>
    <w:p w:rsidR="009D1C9E" w:rsidRPr="002A572E" w:rsidRDefault="009D1C9E" w:rsidP="0007104E">
      <w:pPr>
        <w:pStyle w:val="BodyText21"/>
        <w:ind w:firstLine="284"/>
        <w:rPr>
          <w:sz w:val="22"/>
          <w:szCs w:val="22"/>
        </w:rPr>
      </w:pPr>
      <w:r w:rsidRPr="002A572E">
        <w:rPr>
          <w:b/>
          <w:bCs/>
          <w:sz w:val="22"/>
          <w:szCs w:val="22"/>
        </w:rPr>
        <w:t>13.4.1.1</w:t>
      </w:r>
      <w:r w:rsidRPr="002A572E">
        <w:rPr>
          <w:bCs/>
          <w:sz w:val="22"/>
          <w:szCs w:val="22"/>
        </w:rPr>
        <w:t xml:space="preserve"> </w:t>
      </w:r>
      <w:r w:rsidR="00F3498F" w:rsidRPr="002A572E">
        <w:rPr>
          <w:sz w:val="22"/>
          <w:szCs w:val="22"/>
        </w:rPr>
        <w:t>Se a empresa se fez</w:t>
      </w:r>
      <w:r w:rsidRPr="002A572E">
        <w:rPr>
          <w:sz w:val="22"/>
          <w:szCs w:val="22"/>
        </w:rPr>
        <w:t xml:space="preserve">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9D1C9E" w:rsidRPr="002A572E" w:rsidRDefault="009D1C9E" w:rsidP="009D1C9E">
      <w:pPr>
        <w:ind w:left="851"/>
        <w:jc w:val="both"/>
        <w:rPr>
          <w:b/>
          <w:sz w:val="22"/>
          <w:szCs w:val="22"/>
        </w:rPr>
      </w:pPr>
    </w:p>
    <w:p w:rsidR="009D1C9E" w:rsidRPr="002A572E" w:rsidRDefault="009D1C9E" w:rsidP="0007104E">
      <w:pPr>
        <w:ind w:firstLine="284"/>
        <w:jc w:val="both"/>
        <w:rPr>
          <w:sz w:val="22"/>
          <w:szCs w:val="22"/>
        </w:rPr>
      </w:pPr>
      <w:r w:rsidRPr="002A572E">
        <w:rPr>
          <w:b/>
          <w:sz w:val="22"/>
          <w:szCs w:val="22"/>
        </w:rPr>
        <w:t>13.4.1.2</w:t>
      </w:r>
      <w:r w:rsidRPr="002A572E">
        <w:rPr>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9D1C9E" w:rsidRPr="002A572E" w:rsidRDefault="009D1C9E" w:rsidP="009D1C9E">
      <w:pPr>
        <w:ind w:left="284" w:hanging="283"/>
        <w:jc w:val="both"/>
        <w:rPr>
          <w:sz w:val="22"/>
          <w:szCs w:val="22"/>
        </w:rPr>
      </w:pPr>
    </w:p>
    <w:p w:rsidR="009D1C9E" w:rsidRPr="002A572E" w:rsidRDefault="00A54137" w:rsidP="009D1C9E">
      <w:pPr>
        <w:jc w:val="both"/>
        <w:rPr>
          <w:b/>
          <w:bCs/>
          <w:sz w:val="22"/>
          <w:szCs w:val="22"/>
          <w:u w:val="single"/>
        </w:rPr>
      </w:pPr>
      <w:r w:rsidRPr="002A572E">
        <w:rPr>
          <w:b/>
          <w:sz w:val="22"/>
          <w:szCs w:val="22"/>
          <w:u w:val="single"/>
        </w:rPr>
        <w:t>1</w:t>
      </w:r>
      <w:r w:rsidR="006F75A7" w:rsidRPr="002A572E">
        <w:rPr>
          <w:b/>
          <w:sz w:val="22"/>
          <w:szCs w:val="22"/>
          <w:u w:val="single"/>
        </w:rPr>
        <w:t>3</w:t>
      </w:r>
      <w:r w:rsidRPr="002A572E">
        <w:rPr>
          <w:b/>
          <w:sz w:val="22"/>
          <w:szCs w:val="22"/>
          <w:u w:val="single"/>
        </w:rPr>
        <w:t>.4.</w:t>
      </w:r>
      <w:r w:rsidR="009D1C9E" w:rsidRPr="002A572E">
        <w:rPr>
          <w:b/>
          <w:sz w:val="22"/>
          <w:szCs w:val="22"/>
          <w:u w:val="single"/>
        </w:rPr>
        <w:t>2</w:t>
      </w:r>
      <w:proofErr w:type="gramStart"/>
      <w:r w:rsidR="009D1C9E" w:rsidRPr="002A572E">
        <w:rPr>
          <w:b/>
          <w:sz w:val="22"/>
          <w:szCs w:val="22"/>
          <w:u w:val="single"/>
        </w:rPr>
        <w:t xml:space="preserve">  </w:t>
      </w:r>
      <w:proofErr w:type="gramEnd"/>
      <w:r w:rsidR="009D1C9E" w:rsidRPr="002A572E">
        <w:rPr>
          <w:b/>
          <w:bCs/>
          <w:sz w:val="22"/>
          <w:szCs w:val="22"/>
          <w:u w:val="single"/>
        </w:rPr>
        <w:t>DOCUMENTAÇÃO RELATIVA À QUALIFICAÇÃO TÉCNICA:</w:t>
      </w:r>
    </w:p>
    <w:p w:rsidR="009D1C9E" w:rsidRPr="002A572E" w:rsidRDefault="009D1C9E" w:rsidP="009D1C9E">
      <w:pPr>
        <w:jc w:val="both"/>
        <w:rPr>
          <w:sz w:val="22"/>
          <w:szCs w:val="22"/>
        </w:rPr>
      </w:pPr>
    </w:p>
    <w:p w:rsidR="00102845" w:rsidRPr="002A572E" w:rsidRDefault="00102845" w:rsidP="00CA3D36">
      <w:pPr>
        <w:pStyle w:val="PargrafodaLista"/>
        <w:numPr>
          <w:ilvl w:val="3"/>
          <w:numId w:val="46"/>
        </w:numPr>
        <w:tabs>
          <w:tab w:val="left" w:pos="567"/>
          <w:tab w:val="left" w:pos="851"/>
        </w:tabs>
        <w:suppressAutoHyphens/>
        <w:spacing w:after="0" w:line="240" w:lineRule="auto"/>
        <w:ind w:left="0" w:firstLine="0"/>
        <w:jc w:val="both"/>
        <w:rPr>
          <w:rFonts w:ascii="Times New Roman" w:hAnsi="Times New Roman"/>
        </w:rPr>
      </w:pPr>
      <w:r w:rsidRPr="002A572E">
        <w:rPr>
          <w:rFonts w:ascii="Times New Roman" w:hAnsi="Times New Roman"/>
          <w:b/>
          <w:u w:val="single"/>
        </w:rPr>
        <w:t>Comprovação de capacitação técnico-operacional</w:t>
      </w:r>
      <w:r w:rsidRPr="002A572E">
        <w:rPr>
          <w:rFonts w:ascii="Times New Roman" w:hAnsi="Times New Roman"/>
        </w:rPr>
        <w:t xml:space="preserve"> da licitante (Art.30, II da Lei Federal 8.666/93 e posteriores alterações) através de atestado fornecido por pessoa jurídica de </w:t>
      </w:r>
      <w:r w:rsidRPr="002A572E">
        <w:rPr>
          <w:rFonts w:ascii="Times New Roman" w:hAnsi="Times New Roman"/>
        </w:rPr>
        <w:lastRenderedPageBreak/>
        <w:t xml:space="preserve">direito público ou privado, que comprove aptidão da proponente para desempenho em atividades pertinente compatíveis em características, quantidades e prazos com o objeto deste edital. </w:t>
      </w:r>
      <w:proofErr w:type="gramStart"/>
      <w:r w:rsidRPr="002A572E">
        <w:rPr>
          <w:rFonts w:ascii="Times New Roman" w:hAnsi="Times New Roman"/>
        </w:rPr>
        <w:t>podendo</w:t>
      </w:r>
      <w:proofErr w:type="gramEnd"/>
      <w:r w:rsidRPr="002A572E">
        <w:rPr>
          <w:rFonts w:ascii="Times New Roman" w:hAnsi="Times New Roman"/>
        </w:rPr>
        <w:t xml:space="preserve"> ser usado como modelo o</w:t>
      </w:r>
      <w:r w:rsidRPr="002A572E">
        <w:rPr>
          <w:rFonts w:ascii="Times New Roman" w:hAnsi="Times New Roman"/>
          <w:b/>
          <w:bCs/>
        </w:rPr>
        <w:t xml:space="preserve"> Anexo </w:t>
      </w:r>
      <w:r w:rsidR="007F42CA" w:rsidRPr="002A572E">
        <w:rPr>
          <w:rFonts w:ascii="Times New Roman" w:hAnsi="Times New Roman"/>
          <w:b/>
          <w:bCs/>
        </w:rPr>
        <w:t>I</w:t>
      </w:r>
      <w:r w:rsidRPr="002A572E">
        <w:rPr>
          <w:rFonts w:ascii="Times New Roman" w:hAnsi="Times New Roman"/>
          <w:b/>
          <w:bCs/>
        </w:rPr>
        <w:t xml:space="preserve">V - </w:t>
      </w:r>
      <w:r w:rsidRPr="002A572E">
        <w:rPr>
          <w:rFonts w:ascii="Times New Roman" w:hAnsi="Times New Roman"/>
          <w:b/>
        </w:rPr>
        <w:t>Modelo de Atestado de Capacidade Técnica</w:t>
      </w:r>
      <w:r w:rsidRPr="002A572E">
        <w:rPr>
          <w:rFonts w:ascii="Times New Roman" w:hAnsi="Times New Roman"/>
          <w:b/>
          <w:bCs/>
        </w:rPr>
        <w:t xml:space="preserve"> </w:t>
      </w:r>
      <w:r w:rsidRPr="002A572E">
        <w:rPr>
          <w:rFonts w:ascii="Times New Roman" w:hAnsi="Times New Roman"/>
        </w:rPr>
        <w:t>deste Edital;</w:t>
      </w:r>
    </w:p>
    <w:p w:rsidR="00102845" w:rsidRPr="002A572E" w:rsidRDefault="00102845" w:rsidP="00102845">
      <w:pPr>
        <w:tabs>
          <w:tab w:val="left" w:pos="567"/>
        </w:tabs>
        <w:suppressAutoHyphens/>
        <w:contextualSpacing/>
        <w:jc w:val="both"/>
        <w:rPr>
          <w:sz w:val="22"/>
          <w:szCs w:val="22"/>
        </w:rPr>
      </w:pPr>
    </w:p>
    <w:p w:rsidR="00102845" w:rsidRPr="002A572E" w:rsidRDefault="00102845" w:rsidP="00CA3D36">
      <w:pPr>
        <w:pStyle w:val="PargrafodaLista"/>
        <w:numPr>
          <w:ilvl w:val="3"/>
          <w:numId w:val="46"/>
        </w:numPr>
        <w:tabs>
          <w:tab w:val="left" w:pos="709"/>
        </w:tabs>
        <w:suppressAutoHyphens/>
        <w:spacing w:after="0" w:line="240" w:lineRule="auto"/>
        <w:ind w:left="0" w:hanging="9"/>
        <w:jc w:val="both"/>
        <w:rPr>
          <w:rFonts w:ascii="Times New Roman" w:hAnsi="Times New Roman"/>
        </w:rPr>
      </w:pPr>
      <w:r w:rsidRPr="002A572E">
        <w:rPr>
          <w:rFonts w:ascii="Times New Roman" w:hAnsi="Times New Roman"/>
          <w:b/>
        </w:rPr>
        <w:t xml:space="preserve"> </w:t>
      </w:r>
      <w:r w:rsidRPr="002A572E">
        <w:rPr>
          <w:rFonts w:ascii="Times New Roman" w:hAnsi="Times New Roman"/>
          <w:b/>
          <w:u w:val="single"/>
        </w:rPr>
        <w:t>Comprovação de capacidade técnica-profissional</w:t>
      </w:r>
      <w:r w:rsidRPr="002A572E">
        <w:rPr>
          <w:rFonts w:ascii="Times New Roman" w:hAnsi="Times New Roman"/>
        </w:rPr>
        <w:t>, conforme disposto no Inc. I do §1º, do art.30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102845" w:rsidRPr="002A572E" w:rsidRDefault="00102845" w:rsidP="00102845">
      <w:pPr>
        <w:ind w:firstLine="426"/>
        <w:jc w:val="both"/>
        <w:rPr>
          <w:sz w:val="22"/>
          <w:szCs w:val="22"/>
        </w:rPr>
      </w:pPr>
    </w:p>
    <w:p w:rsidR="0067504C" w:rsidRPr="002A572E" w:rsidRDefault="0067504C" w:rsidP="00102845">
      <w:pPr>
        <w:ind w:firstLine="708"/>
        <w:jc w:val="both"/>
        <w:rPr>
          <w:sz w:val="22"/>
          <w:szCs w:val="22"/>
        </w:rPr>
      </w:pPr>
      <w:r w:rsidRPr="002A572E">
        <w:rPr>
          <w:b/>
          <w:sz w:val="22"/>
          <w:szCs w:val="22"/>
        </w:rPr>
        <w:t>13.4.2.1.1</w:t>
      </w:r>
      <w:r w:rsidRPr="002A572E">
        <w:rPr>
          <w:sz w:val="22"/>
          <w:szCs w:val="22"/>
        </w:rPr>
        <w:t xml:space="preserve"> O atestado de capacidade </w:t>
      </w:r>
      <w:r w:rsidR="00102845" w:rsidRPr="002A572E">
        <w:rPr>
          <w:sz w:val="22"/>
          <w:szCs w:val="22"/>
        </w:rPr>
        <w:t>técnico-operacional</w:t>
      </w:r>
      <w:r w:rsidRPr="002A572E">
        <w:rPr>
          <w:sz w:val="22"/>
          <w:szCs w:val="22"/>
        </w:rPr>
        <w:t xml:space="preserve"> emitido por pessoa jurídica de direito público ou privado</w:t>
      </w:r>
      <w:r w:rsidR="000B2923" w:rsidRPr="002A572E">
        <w:rPr>
          <w:sz w:val="22"/>
          <w:szCs w:val="22"/>
        </w:rPr>
        <w:t xml:space="preserve"> deverá</w:t>
      </w:r>
      <w:r w:rsidRPr="002A572E">
        <w:rPr>
          <w:sz w:val="22"/>
          <w:szCs w:val="22"/>
        </w:rPr>
        <w:t xml:space="preserve"> ser apresentado, acompanhado da respectiva cópia do contrato de prestação dos serviços ou Nota Fiscal ou ordens de serviços ou notas de empenho ou carta-contratos ou outros instrumentos hígidos;</w:t>
      </w:r>
    </w:p>
    <w:p w:rsidR="00102845" w:rsidRPr="002A572E" w:rsidRDefault="00102845" w:rsidP="00102845">
      <w:pPr>
        <w:ind w:firstLine="708"/>
        <w:jc w:val="both"/>
        <w:rPr>
          <w:sz w:val="22"/>
          <w:szCs w:val="22"/>
        </w:rPr>
      </w:pPr>
    </w:p>
    <w:p w:rsidR="0067504C" w:rsidRPr="002A572E" w:rsidRDefault="0067504C" w:rsidP="00102845">
      <w:pPr>
        <w:ind w:firstLine="708"/>
        <w:jc w:val="both"/>
        <w:rPr>
          <w:sz w:val="22"/>
          <w:szCs w:val="22"/>
        </w:rPr>
      </w:pPr>
      <w:r w:rsidRPr="002A572E">
        <w:rPr>
          <w:b/>
          <w:sz w:val="22"/>
          <w:szCs w:val="22"/>
        </w:rPr>
        <w:t>13.4.2.1.2</w:t>
      </w:r>
      <w:r w:rsidRPr="002A572E">
        <w:rPr>
          <w:sz w:val="22"/>
          <w:szCs w:val="22"/>
        </w:rPr>
        <w:t xml:space="preserve"> O atestado de capacidade técnica emitido por pessoa jurídica de direito privado, além de ser apresentados com um dos documentos exigidos no subitem </w:t>
      </w:r>
      <w:r w:rsidR="005F00D1" w:rsidRPr="002A572E">
        <w:rPr>
          <w:sz w:val="22"/>
          <w:szCs w:val="22"/>
        </w:rPr>
        <w:t>13.4.</w:t>
      </w:r>
      <w:r w:rsidRPr="002A572E">
        <w:rPr>
          <w:sz w:val="22"/>
          <w:szCs w:val="22"/>
        </w:rPr>
        <w:t>2.1.1, deverá ser apresentado com firma reconhecida em cartório.</w:t>
      </w:r>
    </w:p>
    <w:p w:rsidR="00102845" w:rsidRPr="002A572E" w:rsidRDefault="00102845" w:rsidP="00102845">
      <w:pPr>
        <w:ind w:firstLine="708"/>
        <w:jc w:val="both"/>
        <w:rPr>
          <w:sz w:val="22"/>
          <w:szCs w:val="22"/>
        </w:rPr>
      </w:pPr>
    </w:p>
    <w:p w:rsidR="0067504C" w:rsidRPr="002A572E" w:rsidRDefault="0067504C" w:rsidP="0067504C">
      <w:pPr>
        <w:spacing w:after="240"/>
        <w:ind w:right="-74" w:firstLine="708"/>
        <w:jc w:val="both"/>
        <w:rPr>
          <w:bCs/>
          <w:sz w:val="22"/>
          <w:szCs w:val="22"/>
        </w:rPr>
      </w:pPr>
      <w:r w:rsidRPr="002A572E">
        <w:rPr>
          <w:b/>
          <w:bCs/>
          <w:sz w:val="22"/>
          <w:szCs w:val="22"/>
        </w:rPr>
        <w:t>13.4.2.1.3</w:t>
      </w:r>
      <w:r w:rsidRPr="002A572E">
        <w:rPr>
          <w:bCs/>
          <w:sz w:val="22"/>
          <w:szCs w:val="22"/>
        </w:rPr>
        <w:t xml:space="preserve"> Entende-se por </w:t>
      </w:r>
      <w:r w:rsidRPr="002A572E">
        <w:rPr>
          <w:b/>
          <w:bCs/>
          <w:sz w:val="22"/>
          <w:szCs w:val="22"/>
          <w:u w:val="single"/>
        </w:rPr>
        <w:t>pertinente e compatível em características</w:t>
      </w:r>
      <w:r w:rsidRPr="002A572E">
        <w:rPr>
          <w:bCs/>
          <w:sz w:val="22"/>
          <w:szCs w:val="22"/>
        </w:rPr>
        <w:t xml:space="preserve"> o(s) atestado(s) que em sua individualidade ou soma de atestados, contemplem os serviços/fornecimento, dos objetos de maior relevância e complexidade deste certame, no caso, os referentes aos objetos para o fornecimento de </w:t>
      </w:r>
      <w:r w:rsidR="007F42CA" w:rsidRPr="002A572E">
        <w:rPr>
          <w:bCs/>
          <w:sz w:val="22"/>
          <w:szCs w:val="22"/>
        </w:rPr>
        <w:t>refeições prontas</w:t>
      </w:r>
      <w:r w:rsidRPr="002A572E">
        <w:rPr>
          <w:bCs/>
          <w:sz w:val="22"/>
          <w:szCs w:val="22"/>
        </w:rPr>
        <w:t>;</w:t>
      </w:r>
    </w:p>
    <w:p w:rsidR="00191B54" w:rsidRPr="002A572E" w:rsidRDefault="00191B54" w:rsidP="00191B54">
      <w:pPr>
        <w:spacing w:before="100" w:after="100"/>
        <w:ind w:firstLine="708"/>
        <w:contextualSpacing/>
        <w:jc w:val="both"/>
        <w:rPr>
          <w:sz w:val="22"/>
          <w:szCs w:val="22"/>
        </w:rPr>
      </w:pPr>
      <w:r w:rsidRPr="002A572E">
        <w:rPr>
          <w:b/>
          <w:sz w:val="22"/>
          <w:szCs w:val="22"/>
        </w:rPr>
        <w:t xml:space="preserve">13.4.2.1.4 </w:t>
      </w:r>
      <w:r w:rsidRPr="002A572E">
        <w:rPr>
          <w:sz w:val="22"/>
          <w:szCs w:val="22"/>
        </w:rPr>
        <w:t xml:space="preserve">As licitantes deverão apresentar, a título de qualificação técnica, atestados que comprovem o fornecimento satisfatório de refeições prontas (almoços ou jantares acondicionados individualmente) atendendo a UM dos seguintes quantitativos (condições </w:t>
      </w:r>
      <w:r w:rsidRPr="002A572E">
        <w:rPr>
          <w:sz w:val="22"/>
          <w:szCs w:val="22"/>
          <w:u w:val="single"/>
        </w:rPr>
        <w:t>alternativas</w:t>
      </w:r>
      <w:r w:rsidRPr="002A572E">
        <w:rPr>
          <w:sz w:val="22"/>
          <w:szCs w:val="22"/>
        </w:rPr>
        <w:t xml:space="preserve"> e NÃO CUMULATIVAS):</w:t>
      </w:r>
    </w:p>
    <w:p w:rsidR="008D3E53" w:rsidRPr="002A572E" w:rsidRDefault="008D3E53" w:rsidP="00191B54">
      <w:pPr>
        <w:spacing w:before="100" w:after="100"/>
        <w:ind w:firstLine="708"/>
        <w:contextualSpacing/>
        <w:jc w:val="both"/>
        <w:rPr>
          <w:sz w:val="22"/>
          <w:szCs w:val="22"/>
        </w:rPr>
      </w:pPr>
    </w:p>
    <w:p w:rsidR="00191B54" w:rsidRPr="002A572E" w:rsidRDefault="00191B54" w:rsidP="00C33FB7">
      <w:pPr>
        <w:numPr>
          <w:ilvl w:val="0"/>
          <w:numId w:val="25"/>
        </w:numPr>
        <w:spacing w:before="100" w:after="100"/>
        <w:ind w:left="993" w:firstLine="0"/>
        <w:contextualSpacing/>
        <w:jc w:val="both"/>
        <w:rPr>
          <w:sz w:val="22"/>
          <w:szCs w:val="22"/>
        </w:rPr>
      </w:pPr>
      <w:r w:rsidRPr="002A572E">
        <w:rPr>
          <w:sz w:val="22"/>
          <w:szCs w:val="22"/>
        </w:rPr>
        <w:t xml:space="preserve">Atestados que comprovem </w:t>
      </w:r>
      <w:r w:rsidRPr="002A572E">
        <w:rPr>
          <w:b/>
          <w:sz w:val="22"/>
          <w:szCs w:val="22"/>
        </w:rPr>
        <w:t>já ter fornecido, no mínimo, 40% do quantitativo anual previsto para cada lote</w:t>
      </w:r>
      <w:r w:rsidRPr="002A572E">
        <w:rPr>
          <w:sz w:val="22"/>
          <w:szCs w:val="22"/>
        </w:rPr>
        <w:t xml:space="preserve"> </w:t>
      </w:r>
      <w:r w:rsidRPr="002A572E">
        <w:rPr>
          <w:b/>
          <w:sz w:val="22"/>
          <w:szCs w:val="22"/>
        </w:rPr>
        <w:t>dentro do prazo máximo de doze meses.</w:t>
      </w:r>
      <w:r w:rsidRPr="002A572E">
        <w:rPr>
          <w:sz w:val="22"/>
          <w:szCs w:val="22"/>
        </w:rPr>
        <w:t xml:space="preserve"> Será permitida a soma de Atestados desde que todos se refiram ao intervalo ininterrupto de doze meses; OU</w:t>
      </w:r>
    </w:p>
    <w:p w:rsidR="00191B54" w:rsidRPr="002A572E" w:rsidRDefault="00191B54" w:rsidP="00C33FB7">
      <w:pPr>
        <w:spacing w:before="100" w:after="100"/>
        <w:ind w:left="993"/>
        <w:contextualSpacing/>
        <w:jc w:val="both"/>
        <w:rPr>
          <w:sz w:val="22"/>
          <w:szCs w:val="22"/>
        </w:rPr>
      </w:pPr>
    </w:p>
    <w:p w:rsidR="00191B54" w:rsidRPr="002A572E" w:rsidRDefault="00191B54" w:rsidP="00C33FB7">
      <w:pPr>
        <w:numPr>
          <w:ilvl w:val="0"/>
          <w:numId w:val="25"/>
        </w:numPr>
        <w:spacing w:before="100" w:after="100"/>
        <w:ind w:left="993" w:firstLine="0"/>
        <w:contextualSpacing/>
        <w:jc w:val="both"/>
        <w:rPr>
          <w:sz w:val="22"/>
          <w:szCs w:val="22"/>
        </w:rPr>
      </w:pPr>
      <w:r w:rsidRPr="002A572E">
        <w:rPr>
          <w:sz w:val="22"/>
          <w:szCs w:val="22"/>
        </w:rPr>
        <w:t xml:space="preserve">Atestados que comprovem o </w:t>
      </w:r>
      <w:r w:rsidRPr="002A572E">
        <w:rPr>
          <w:b/>
          <w:sz w:val="22"/>
          <w:szCs w:val="22"/>
        </w:rPr>
        <w:t xml:space="preserve">fornecimento </w:t>
      </w:r>
      <w:r w:rsidRPr="002A572E">
        <w:rPr>
          <w:b/>
          <w:sz w:val="22"/>
          <w:szCs w:val="22"/>
          <w:u w:val="single"/>
        </w:rPr>
        <w:t xml:space="preserve">diário e contínuo </w:t>
      </w:r>
      <w:r w:rsidRPr="002A572E">
        <w:rPr>
          <w:b/>
          <w:sz w:val="22"/>
          <w:szCs w:val="22"/>
        </w:rPr>
        <w:t xml:space="preserve">de, no mínimo, 40% do quantitativo diário previsto </w:t>
      </w:r>
      <w:r w:rsidRPr="002A572E">
        <w:rPr>
          <w:sz w:val="22"/>
          <w:szCs w:val="22"/>
        </w:rPr>
        <w:t xml:space="preserve">por, pelo menos, </w:t>
      </w:r>
      <w:r w:rsidRPr="002A572E">
        <w:rPr>
          <w:b/>
          <w:sz w:val="22"/>
          <w:szCs w:val="22"/>
        </w:rPr>
        <w:t xml:space="preserve">sessenta dias ininterruptos. </w:t>
      </w:r>
      <w:r w:rsidRPr="002A572E">
        <w:rPr>
          <w:sz w:val="22"/>
          <w:szCs w:val="22"/>
        </w:rPr>
        <w:t xml:space="preserve"> Será permitida a soma de atestados desde que todos se refiram ao intervalo ininterrupto dos mesmos sessenta dias.</w:t>
      </w:r>
    </w:p>
    <w:p w:rsidR="008D3E53" w:rsidRPr="002A572E" w:rsidRDefault="008D3E53" w:rsidP="00C33FB7">
      <w:pPr>
        <w:ind w:left="993" w:right="-74"/>
        <w:jc w:val="both"/>
        <w:rPr>
          <w:sz w:val="22"/>
          <w:szCs w:val="22"/>
        </w:rPr>
      </w:pPr>
    </w:p>
    <w:p w:rsidR="00102845" w:rsidRDefault="00102845" w:rsidP="001E3479">
      <w:pPr>
        <w:pStyle w:val="PargrafodaLista"/>
        <w:numPr>
          <w:ilvl w:val="3"/>
          <w:numId w:val="46"/>
        </w:numPr>
        <w:tabs>
          <w:tab w:val="left" w:pos="567"/>
        </w:tabs>
        <w:suppressAutoHyphens/>
        <w:spacing w:after="0" w:line="240" w:lineRule="auto"/>
        <w:ind w:left="0" w:hanging="12"/>
        <w:jc w:val="both"/>
        <w:rPr>
          <w:rFonts w:ascii="Times New Roman" w:hAnsi="Times New Roman"/>
        </w:rPr>
      </w:pPr>
      <w:r w:rsidRPr="006A7C6C">
        <w:rPr>
          <w:rFonts w:ascii="Times New Roman" w:hAnsi="Times New Roman"/>
          <w:b/>
          <w:highlight w:val="yellow"/>
          <w:u w:val="single"/>
        </w:rPr>
        <w:t>Declaração de que a empresa dispõe de pessoal técnico</w:t>
      </w:r>
      <w:r w:rsidRPr="006A7C6C">
        <w:rPr>
          <w:rFonts w:ascii="Times New Roman" w:hAnsi="Times New Roman"/>
          <w:highlight w:val="yellow"/>
        </w:rPr>
        <w:t xml:space="preserve"> (Portaria nº419/2008-CFN e Lei 8.234/91), de instalações e equipamentos (RDC nº216, de 15 de setembro de 2004-Ministério da Saúde), adequados para preparo dos alimentos e que disponibilizará veículos para atender a entrega das refeições objeto do certame, em bom estado de conservação, e que atenda plenamente a execução do Contrato e a legislação vigente (Portaria 15 - Centro de Vigilância Sanitária, de </w:t>
      </w:r>
      <w:proofErr w:type="gramStart"/>
      <w:r w:rsidRPr="006A7C6C">
        <w:rPr>
          <w:rFonts w:ascii="Times New Roman" w:hAnsi="Times New Roman"/>
          <w:highlight w:val="yellow"/>
        </w:rPr>
        <w:t>7</w:t>
      </w:r>
      <w:proofErr w:type="gramEnd"/>
      <w:r w:rsidRPr="006A7C6C">
        <w:rPr>
          <w:rFonts w:ascii="Times New Roman" w:hAnsi="Times New Roman"/>
          <w:highlight w:val="yellow"/>
        </w:rPr>
        <w:t xml:space="preserve"> de novembro de 1991).</w:t>
      </w:r>
      <w:r w:rsidR="004223EC" w:rsidRPr="006A7C6C">
        <w:rPr>
          <w:rFonts w:ascii="Times New Roman" w:hAnsi="Times New Roman"/>
          <w:highlight w:val="yellow"/>
        </w:rPr>
        <w:t xml:space="preserve"> </w:t>
      </w:r>
    </w:p>
    <w:p w:rsidR="006A7C6C" w:rsidRPr="006A7C6C" w:rsidRDefault="006A7C6C" w:rsidP="006A7C6C">
      <w:pPr>
        <w:pStyle w:val="PargrafodaLista"/>
        <w:tabs>
          <w:tab w:val="left" w:pos="567"/>
        </w:tabs>
        <w:suppressAutoHyphens/>
        <w:spacing w:after="0" w:line="240" w:lineRule="auto"/>
        <w:ind w:left="0"/>
        <w:jc w:val="both"/>
        <w:rPr>
          <w:rFonts w:ascii="Times New Roman" w:hAnsi="Times New Roman"/>
        </w:rPr>
      </w:pPr>
    </w:p>
    <w:p w:rsidR="00102845" w:rsidRPr="006A7C6C" w:rsidRDefault="006A7C6C" w:rsidP="006A7C6C">
      <w:pPr>
        <w:tabs>
          <w:tab w:val="left" w:pos="567"/>
        </w:tabs>
        <w:suppressAutoHyphens/>
        <w:jc w:val="both"/>
      </w:pPr>
      <w:r w:rsidRPr="006A7C6C">
        <w:rPr>
          <w:b/>
        </w:rPr>
        <w:t>13.4.2.4</w:t>
      </w:r>
      <w:r w:rsidR="001E3479" w:rsidRPr="006A7C6C">
        <w:t xml:space="preserve"> </w:t>
      </w:r>
      <w:r w:rsidR="00102845" w:rsidRPr="006A7C6C">
        <w:rPr>
          <w:b/>
        </w:rPr>
        <w:t xml:space="preserve">Laudo da Vigilância Sanitária emitido pela Secretaria de Saúde do Estado de Rondônia, especificamente, do Município onde será </w:t>
      </w:r>
      <w:proofErr w:type="gramStart"/>
      <w:r w:rsidR="00102845" w:rsidRPr="006A7C6C">
        <w:rPr>
          <w:b/>
        </w:rPr>
        <w:t>localizado a cozinha</w:t>
      </w:r>
      <w:r w:rsidR="00102845" w:rsidRPr="006A7C6C">
        <w:t xml:space="preserve"> que produzirá as refeições objeto</w:t>
      </w:r>
      <w:proofErr w:type="gramEnd"/>
      <w:r w:rsidR="00102845" w:rsidRPr="006A7C6C">
        <w:t xml:space="preserve"> deste Termo de Referência, comprovando preencher todos os requisitos de higiene e limpeza.</w:t>
      </w:r>
    </w:p>
    <w:p w:rsidR="00102845" w:rsidRPr="006A7C6C" w:rsidRDefault="006A7C6C" w:rsidP="006A7C6C">
      <w:pPr>
        <w:tabs>
          <w:tab w:val="left" w:pos="567"/>
        </w:tabs>
        <w:suppressAutoHyphens/>
        <w:spacing w:before="240" w:after="240"/>
        <w:jc w:val="both"/>
      </w:pPr>
      <w:r>
        <w:rPr>
          <w:b/>
          <w:u w:val="single"/>
        </w:rPr>
        <w:t xml:space="preserve">13.4.2.5 </w:t>
      </w:r>
      <w:r w:rsidR="00102845" w:rsidRPr="006A7C6C">
        <w:rPr>
          <w:b/>
          <w:u w:val="single"/>
        </w:rPr>
        <w:t>Relação nominal da equipe técnica (nível superior) e quantitativo da equipe de produção</w:t>
      </w:r>
      <w:r w:rsidR="00102845" w:rsidRPr="006A7C6C">
        <w:t xml:space="preserve"> a ser disponibilizado para execução do contrato.</w:t>
      </w:r>
    </w:p>
    <w:p w:rsidR="00102845" w:rsidRPr="006A7C6C" w:rsidRDefault="00102845" w:rsidP="001E3479">
      <w:pPr>
        <w:pStyle w:val="PargrafodaLista"/>
        <w:tabs>
          <w:tab w:val="left" w:pos="567"/>
        </w:tabs>
        <w:suppressAutoHyphens/>
        <w:spacing w:before="240" w:after="240" w:line="240" w:lineRule="auto"/>
        <w:ind w:left="0" w:hanging="12"/>
        <w:jc w:val="both"/>
        <w:rPr>
          <w:rFonts w:ascii="Times New Roman" w:hAnsi="Times New Roman"/>
        </w:rPr>
      </w:pPr>
    </w:p>
    <w:p w:rsidR="00102845" w:rsidRPr="006A7C6C" w:rsidRDefault="006A7C6C" w:rsidP="006A7C6C">
      <w:pPr>
        <w:pStyle w:val="PargrafodaLista"/>
        <w:numPr>
          <w:ilvl w:val="3"/>
          <w:numId w:val="59"/>
        </w:numPr>
        <w:tabs>
          <w:tab w:val="left" w:pos="567"/>
        </w:tabs>
        <w:suppressAutoHyphens/>
        <w:spacing w:before="240" w:after="240"/>
        <w:jc w:val="both"/>
        <w:rPr>
          <w:rFonts w:ascii="Times New Roman" w:hAnsi="Times New Roman"/>
        </w:rPr>
      </w:pPr>
      <w:r>
        <w:rPr>
          <w:rFonts w:ascii="Times New Roman" w:hAnsi="Times New Roman"/>
          <w:b/>
          <w:u w:val="single"/>
        </w:rPr>
        <w:lastRenderedPageBreak/>
        <w:t xml:space="preserve"> </w:t>
      </w:r>
      <w:r w:rsidR="00102845" w:rsidRPr="006A7C6C">
        <w:rPr>
          <w:rFonts w:ascii="Times New Roman" w:hAnsi="Times New Roman"/>
          <w:b/>
          <w:u w:val="single"/>
        </w:rPr>
        <w:t>Registro/Inscrição da empresa, bem como, de seus responsáveis técnicos, junto à entidade profissional competente</w:t>
      </w:r>
      <w:r w:rsidR="00102845" w:rsidRPr="006A7C6C">
        <w:rPr>
          <w:rFonts w:ascii="Times New Roman" w:hAnsi="Times New Roman"/>
        </w:rPr>
        <w:t>.</w:t>
      </w:r>
    </w:p>
    <w:p w:rsidR="009D1C9E" w:rsidRPr="002A572E" w:rsidRDefault="00DE0BB1" w:rsidP="00F3498F">
      <w:pPr>
        <w:spacing w:after="240"/>
        <w:jc w:val="both"/>
        <w:rPr>
          <w:b/>
          <w:bCs/>
          <w:sz w:val="22"/>
          <w:szCs w:val="22"/>
          <w:u w:val="single"/>
        </w:rPr>
      </w:pPr>
      <w:r w:rsidRPr="002A572E">
        <w:rPr>
          <w:b/>
          <w:sz w:val="22"/>
          <w:szCs w:val="22"/>
        </w:rPr>
        <w:t>1</w:t>
      </w:r>
      <w:r w:rsidR="006F75A7" w:rsidRPr="002A572E">
        <w:rPr>
          <w:b/>
          <w:sz w:val="22"/>
          <w:szCs w:val="22"/>
        </w:rPr>
        <w:t>3</w:t>
      </w:r>
      <w:r w:rsidRPr="002A572E">
        <w:rPr>
          <w:b/>
          <w:sz w:val="22"/>
          <w:szCs w:val="22"/>
        </w:rPr>
        <w:t>.4.</w:t>
      </w:r>
      <w:r w:rsidR="009D1C9E" w:rsidRPr="002A572E">
        <w:rPr>
          <w:b/>
          <w:sz w:val="22"/>
          <w:szCs w:val="22"/>
        </w:rPr>
        <w:t>3.</w:t>
      </w:r>
      <w:r w:rsidR="009D1C9E" w:rsidRPr="002A572E">
        <w:rPr>
          <w:sz w:val="22"/>
          <w:szCs w:val="22"/>
        </w:rPr>
        <w:t xml:space="preserve"> </w:t>
      </w:r>
      <w:r w:rsidR="009D1C9E" w:rsidRPr="002A572E">
        <w:rPr>
          <w:b/>
          <w:bCs/>
          <w:sz w:val="22"/>
          <w:szCs w:val="22"/>
          <w:u w:val="single"/>
        </w:rPr>
        <w:t xml:space="preserve">DOCUMENTAÇÃO RELATIVA À </w:t>
      </w:r>
      <w:proofErr w:type="gramStart"/>
      <w:r w:rsidR="009D1C9E" w:rsidRPr="002A572E">
        <w:rPr>
          <w:b/>
          <w:bCs/>
          <w:sz w:val="22"/>
          <w:szCs w:val="22"/>
          <w:u w:val="single"/>
        </w:rPr>
        <w:t>QUALIFICAÇÃO ECONÔMICO</w:t>
      </w:r>
      <w:proofErr w:type="gramEnd"/>
      <w:r w:rsidR="009D1C9E" w:rsidRPr="002A572E">
        <w:rPr>
          <w:b/>
          <w:bCs/>
          <w:sz w:val="22"/>
          <w:szCs w:val="22"/>
          <w:u w:val="single"/>
        </w:rPr>
        <w:t xml:space="preserve"> - </w:t>
      </w:r>
      <w:r w:rsidR="009D1C9E" w:rsidRPr="002A572E">
        <w:rPr>
          <w:b/>
          <w:bCs/>
          <w:sz w:val="22"/>
          <w:szCs w:val="22"/>
          <w:u w:val="single"/>
        </w:rPr>
        <w:softHyphen/>
        <w:t>FINANCEIRA:</w:t>
      </w:r>
    </w:p>
    <w:p w:rsidR="00DE0BB1" w:rsidRPr="002A572E" w:rsidRDefault="00DE0BB1" w:rsidP="00F247AB">
      <w:pPr>
        <w:numPr>
          <w:ilvl w:val="0"/>
          <w:numId w:val="6"/>
        </w:numPr>
        <w:tabs>
          <w:tab w:val="left" w:pos="284"/>
          <w:tab w:val="left" w:pos="851"/>
        </w:tabs>
        <w:ind w:left="851" w:firstLine="0"/>
        <w:jc w:val="both"/>
        <w:rPr>
          <w:sz w:val="22"/>
          <w:szCs w:val="22"/>
        </w:rPr>
      </w:pPr>
      <w:r w:rsidRPr="002A572E">
        <w:rPr>
          <w:b/>
          <w:sz w:val="22"/>
          <w:szCs w:val="22"/>
          <w:u w:val="single"/>
        </w:rPr>
        <w:t>Certidão (ões) Negativa (s) de Recuperação Judicial</w:t>
      </w:r>
      <w:r w:rsidRPr="002A572E">
        <w:rPr>
          <w:sz w:val="22"/>
          <w:szCs w:val="22"/>
        </w:rPr>
        <w:t xml:space="preserve"> expedida (s) pelo (s) distribuidor (</w:t>
      </w:r>
      <w:proofErr w:type="gramStart"/>
      <w:r w:rsidRPr="002A572E">
        <w:rPr>
          <w:sz w:val="22"/>
          <w:szCs w:val="22"/>
        </w:rPr>
        <w:t>es</w:t>
      </w:r>
      <w:proofErr w:type="gramEnd"/>
      <w:r w:rsidRPr="002A572E">
        <w:rPr>
          <w:sz w:val="22"/>
          <w:szCs w:val="22"/>
        </w:rPr>
        <w:t xml:space="preserve">) de sua sede nos últimos </w:t>
      </w:r>
      <w:r w:rsidRPr="002A572E">
        <w:rPr>
          <w:b/>
          <w:sz w:val="22"/>
          <w:szCs w:val="22"/>
        </w:rPr>
        <w:t>30 (trinta) dias -</w:t>
      </w:r>
      <w:r w:rsidRPr="002A572E">
        <w:rPr>
          <w:sz w:val="22"/>
          <w:szCs w:val="22"/>
        </w:rPr>
        <w:t xml:space="preserve"> Lei n° 11.101/05 (falência e concordatas).</w:t>
      </w:r>
    </w:p>
    <w:p w:rsidR="00DE0BB1" w:rsidRPr="002A572E" w:rsidRDefault="00DE0BB1" w:rsidP="00DE0BB1">
      <w:pPr>
        <w:tabs>
          <w:tab w:val="left" w:pos="284"/>
          <w:tab w:val="left" w:pos="851"/>
        </w:tabs>
        <w:ind w:left="851"/>
        <w:jc w:val="both"/>
        <w:rPr>
          <w:sz w:val="22"/>
          <w:szCs w:val="22"/>
        </w:rPr>
      </w:pPr>
    </w:p>
    <w:p w:rsidR="0060602A" w:rsidRPr="002A572E" w:rsidRDefault="00DE0BB1" w:rsidP="00F247AB">
      <w:pPr>
        <w:pStyle w:val="Corpodetexto32"/>
        <w:numPr>
          <w:ilvl w:val="0"/>
          <w:numId w:val="6"/>
        </w:numPr>
        <w:rPr>
          <w:sz w:val="22"/>
          <w:szCs w:val="22"/>
        </w:rPr>
      </w:pPr>
      <w:r w:rsidRPr="002A572E">
        <w:rPr>
          <w:b/>
          <w:sz w:val="22"/>
          <w:szCs w:val="22"/>
          <w:u w:val="single"/>
        </w:rPr>
        <w:t>Balanço Patrimonial</w:t>
      </w:r>
      <w:r w:rsidRPr="002A572E">
        <w:rPr>
          <w:sz w:val="22"/>
          <w:szCs w:val="22"/>
        </w:rPr>
        <w:t xml:space="preserve">, </w:t>
      </w:r>
      <w:r w:rsidR="0060602A" w:rsidRPr="002A572E">
        <w:rPr>
          <w:b/>
          <w:sz w:val="22"/>
          <w:szCs w:val="22"/>
        </w:rPr>
        <w:t>referente ao ultimo exercício social já exigível na forma da lei</w:t>
      </w:r>
      <w:r w:rsidR="0060602A" w:rsidRPr="002A572E">
        <w:rPr>
          <w:sz w:val="22"/>
          <w:szCs w:val="22"/>
        </w:rPr>
        <w:t>, ou o Balanço de Abertura, caso a licitante tenha sido constituída em menos de um ano, devidamente autenticado ou registrado no órgão competente, para que ao Pregoeiro (a), possa aferir se esta possui Patrimônio Líquido (licitantes constituídas a mais de um ano) ou Capital Social Integralizado (licitantes constituídas a menos de um ano), de no mínimo 5% (cinco por cento) do estimado para a contratação;</w:t>
      </w:r>
    </w:p>
    <w:p w:rsidR="0060602A" w:rsidRPr="002A572E" w:rsidRDefault="0060602A" w:rsidP="0060602A">
      <w:pPr>
        <w:pStyle w:val="Corpodetexto32"/>
        <w:ind w:left="720"/>
        <w:rPr>
          <w:sz w:val="22"/>
          <w:szCs w:val="22"/>
        </w:rPr>
      </w:pPr>
    </w:p>
    <w:p w:rsidR="0060602A" w:rsidRPr="002A572E" w:rsidRDefault="009F7011" w:rsidP="0060602A">
      <w:pPr>
        <w:ind w:left="1134"/>
        <w:jc w:val="both"/>
        <w:rPr>
          <w:sz w:val="22"/>
          <w:szCs w:val="22"/>
        </w:rPr>
      </w:pPr>
      <w:proofErr w:type="gramStart"/>
      <w:r w:rsidRPr="002A572E">
        <w:rPr>
          <w:b/>
          <w:sz w:val="22"/>
          <w:szCs w:val="22"/>
        </w:rPr>
        <w:t>b.</w:t>
      </w:r>
      <w:proofErr w:type="gramEnd"/>
      <w:r w:rsidRPr="002A572E">
        <w:rPr>
          <w:b/>
          <w:sz w:val="22"/>
          <w:szCs w:val="22"/>
        </w:rPr>
        <w:t>1)</w:t>
      </w:r>
      <w:r w:rsidR="0060602A" w:rsidRPr="002A572E">
        <w:rPr>
          <w:sz w:val="22"/>
          <w:szCs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60602A" w:rsidRPr="002A572E" w:rsidRDefault="0060602A" w:rsidP="0060602A">
      <w:pPr>
        <w:pStyle w:val="Corpodetexto310"/>
        <w:ind w:left="1134"/>
        <w:rPr>
          <w:sz w:val="22"/>
          <w:szCs w:val="22"/>
        </w:rPr>
      </w:pPr>
    </w:p>
    <w:p w:rsidR="0060602A" w:rsidRPr="002A572E" w:rsidRDefault="009F7011" w:rsidP="0060602A">
      <w:pPr>
        <w:ind w:left="1134"/>
        <w:jc w:val="both"/>
        <w:rPr>
          <w:sz w:val="22"/>
          <w:szCs w:val="22"/>
        </w:rPr>
      </w:pPr>
      <w:proofErr w:type="gramStart"/>
      <w:r w:rsidRPr="002A572E">
        <w:rPr>
          <w:b/>
          <w:sz w:val="22"/>
          <w:szCs w:val="22"/>
        </w:rPr>
        <w:t>b.</w:t>
      </w:r>
      <w:proofErr w:type="gramEnd"/>
      <w:r w:rsidRPr="002A572E">
        <w:rPr>
          <w:b/>
          <w:sz w:val="22"/>
          <w:szCs w:val="22"/>
        </w:rPr>
        <w:t>2)</w:t>
      </w:r>
      <w:r w:rsidR="0060602A" w:rsidRPr="002A572E">
        <w:rPr>
          <w:sz w:val="22"/>
          <w:szCs w:val="22"/>
        </w:rPr>
        <w:t xml:space="preserve"> Serão considerados aceitos como na forma da lei o balanço patrimonial e demonstrações contábeis assim apresentados:</w:t>
      </w:r>
    </w:p>
    <w:p w:rsidR="0060602A" w:rsidRPr="002A572E" w:rsidRDefault="0060602A" w:rsidP="0060602A">
      <w:pPr>
        <w:ind w:left="1134"/>
        <w:jc w:val="both"/>
        <w:rPr>
          <w:sz w:val="22"/>
          <w:szCs w:val="22"/>
        </w:rPr>
      </w:pPr>
    </w:p>
    <w:p w:rsidR="0060602A" w:rsidRPr="002A572E" w:rsidRDefault="009F7011" w:rsidP="0060602A">
      <w:pPr>
        <w:ind w:left="1134"/>
        <w:jc w:val="both"/>
        <w:rPr>
          <w:sz w:val="22"/>
          <w:szCs w:val="22"/>
        </w:rPr>
      </w:pPr>
      <w:r w:rsidRPr="002A572E">
        <w:rPr>
          <w:b/>
          <w:sz w:val="22"/>
          <w:szCs w:val="22"/>
        </w:rPr>
        <w:t>c</w:t>
      </w:r>
      <w:r w:rsidR="0060602A" w:rsidRPr="002A572E">
        <w:rPr>
          <w:b/>
          <w:sz w:val="22"/>
          <w:szCs w:val="22"/>
        </w:rPr>
        <w:t>)</w:t>
      </w:r>
      <w:r w:rsidR="0060602A" w:rsidRPr="002A572E">
        <w:rPr>
          <w:sz w:val="22"/>
          <w:szCs w:val="22"/>
        </w:rPr>
        <w:t xml:space="preserve"> Sociedades regidas pela Lei n° 6.404/76 (Sociedades anônimas):</w:t>
      </w:r>
    </w:p>
    <w:p w:rsidR="0060602A" w:rsidRPr="002A572E" w:rsidRDefault="009F7011" w:rsidP="0060602A">
      <w:pPr>
        <w:spacing w:before="120" w:after="120"/>
        <w:ind w:left="1134" w:firstLine="709"/>
        <w:jc w:val="both"/>
        <w:rPr>
          <w:sz w:val="22"/>
          <w:szCs w:val="22"/>
        </w:rPr>
      </w:pPr>
      <w:proofErr w:type="gramStart"/>
      <w:r w:rsidRPr="002A572E">
        <w:rPr>
          <w:sz w:val="22"/>
          <w:szCs w:val="22"/>
        </w:rPr>
        <w:t>c</w:t>
      </w:r>
      <w:r w:rsidR="0060602A" w:rsidRPr="002A572E">
        <w:rPr>
          <w:sz w:val="22"/>
          <w:szCs w:val="22"/>
        </w:rPr>
        <w:t>.</w:t>
      </w:r>
      <w:proofErr w:type="gramEnd"/>
      <w:r w:rsidR="0060602A" w:rsidRPr="002A572E">
        <w:rPr>
          <w:sz w:val="22"/>
          <w:szCs w:val="22"/>
        </w:rPr>
        <w:t>1. Publicados em Diário Oficial; e</w:t>
      </w:r>
    </w:p>
    <w:p w:rsidR="0060602A" w:rsidRPr="002A572E" w:rsidRDefault="009F7011" w:rsidP="0060602A">
      <w:pPr>
        <w:spacing w:after="120"/>
        <w:ind w:left="1134" w:firstLine="709"/>
        <w:jc w:val="both"/>
        <w:rPr>
          <w:sz w:val="22"/>
          <w:szCs w:val="22"/>
        </w:rPr>
      </w:pPr>
      <w:proofErr w:type="gramStart"/>
      <w:r w:rsidRPr="002A572E">
        <w:rPr>
          <w:sz w:val="22"/>
          <w:szCs w:val="22"/>
        </w:rPr>
        <w:t>c</w:t>
      </w:r>
      <w:r w:rsidR="0060602A" w:rsidRPr="002A572E">
        <w:rPr>
          <w:sz w:val="22"/>
          <w:szCs w:val="22"/>
        </w:rPr>
        <w:t>.</w:t>
      </w:r>
      <w:proofErr w:type="gramEnd"/>
      <w:r w:rsidR="0060602A" w:rsidRPr="002A572E">
        <w:rPr>
          <w:sz w:val="22"/>
          <w:szCs w:val="22"/>
        </w:rPr>
        <w:t>2. Publicados em jornal de grande circulação; e</w:t>
      </w:r>
    </w:p>
    <w:p w:rsidR="0060602A" w:rsidRPr="002A572E" w:rsidRDefault="009F7011" w:rsidP="0060602A">
      <w:pPr>
        <w:spacing w:after="120"/>
        <w:ind w:left="1134" w:firstLine="709"/>
        <w:jc w:val="both"/>
        <w:rPr>
          <w:sz w:val="22"/>
          <w:szCs w:val="22"/>
        </w:rPr>
      </w:pPr>
      <w:proofErr w:type="gramStart"/>
      <w:r w:rsidRPr="002A572E">
        <w:rPr>
          <w:sz w:val="22"/>
          <w:szCs w:val="22"/>
        </w:rPr>
        <w:t>c</w:t>
      </w:r>
      <w:r w:rsidR="0060602A" w:rsidRPr="002A572E">
        <w:rPr>
          <w:sz w:val="22"/>
          <w:szCs w:val="22"/>
        </w:rPr>
        <w:t>.</w:t>
      </w:r>
      <w:proofErr w:type="gramEnd"/>
      <w:r w:rsidR="0060602A" w:rsidRPr="002A572E">
        <w:rPr>
          <w:sz w:val="22"/>
          <w:szCs w:val="22"/>
        </w:rPr>
        <w:t>3. Por fotocópia registrada ou autenticada na junta Comercial da sede ou domicílio da licitante.</w:t>
      </w:r>
    </w:p>
    <w:p w:rsidR="0060602A" w:rsidRPr="002A572E" w:rsidRDefault="0060602A" w:rsidP="0060602A">
      <w:pPr>
        <w:ind w:left="1134"/>
        <w:jc w:val="both"/>
        <w:rPr>
          <w:sz w:val="22"/>
          <w:szCs w:val="22"/>
        </w:rPr>
      </w:pPr>
    </w:p>
    <w:p w:rsidR="0060602A" w:rsidRPr="002A572E" w:rsidRDefault="009F7011" w:rsidP="0060602A">
      <w:pPr>
        <w:ind w:left="1134"/>
        <w:jc w:val="both"/>
        <w:rPr>
          <w:sz w:val="22"/>
          <w:szCs w:val="22"/>
        </w:rPr>
      </w:pPr>
      <w:r w:rsidRPr="002A572E">
        <w:rPr>
          <w:b/>
          <w:sz w:val="22"/>
          <w:szCs w:val="22"/>
        </w:rPr>
        <w:t>d</w:t>
      </w:r>
      <w:r w:rsidR="0060602A" w:rsidRPr="002A572E">
        <w:rPr>
          <w:b/>
          <w:sz w:val="22"/>
          <w:szCs w:val="22"/>
        </w:rPr>
        <w:t>)</w:t>
      </w:r>
      <w:r w:rsidR="0060602A" w:rsidRPr="002A572E">
        <w:rPr>
          <w:sz w:val="22"/>
          <w:szCs w:val="22"/>
        </w:rPr>
        <w:t xml:space="preserve"> Sociedade por cota de responsabilidade limitada (LTDA):</w:t>
      </w:r>
    </w:p>
    <w:p w:rsidR="0060602A" w:rsidRPr="002A572E" w:rsidRDefault="009F7011" w:rsidP="0060602A">
      <w:pPr>
        <w:spacing w:before="120"/>
        <w:ind w:left="1134" w:firstLine="709"/>
        <w:jc w:val="both"/>
        <w:rPr>
          <w:sz w:val="22"/>
          <w:szCs w:val="22"/>
        </w:rPr>
      </w:pPr>
      <w:proofErr w:type="gramStart"/>
      <w:r w:rsidRPr="002A572E">
        <w:rPr>
          <w:sz w:val="22"/>
          <w:szCs w:val="22"/>
        </w:rPr>
        <w:t>d</w:t>
      </w:r>
      <w:r w:rsidR="0060602A" w:rsidRPr="002A572E">
        <w:rPr>
          <w:sz w:val="22"/>
          <w:szCs w:val="22"/>
        </w:rPr>
        <w:t>.</w:t>
      </w:r>
      <w:proofErr w:type="gramEnd"/>
      <w:r w:rsidR="0060602A" w:rsidRPr="002A572E">
        <w:rPr>
          <w:sz w:val="22"/>
          <w:szCs w:val="22"/>
        </w:rPr>
        <w:t>1) Por fotocópia do Livro Diário, inclusive com os Termos de Abertura e de Encerramento devidamente registrados ou autenticados na Junta Comercial da sede ou domicílio da licitante;</w:t>
      </w:r>
    </w:p>
    <w:p w:rsidR="0060602A" w:rsidRPr="002A572E" w:rsidRDefault="0060602A" w:rsidP="0060602A">
      <w:pPr>
        <w:pStyle w:val="Corpodetexto32"/>
        <w:ind w:left="720"/>
        <w:rPr>
          <w:sz w:val="22"/>
          <w:szCs w:val="22"/>
        </w:rPr>
      </w:pPr>
    </w:p>
    <w:p w:rsidR="001E7959" w:rsidRPr="002A572E" w:rsidRDefault="001E7959" w:rsidP="009F7011">
      <w:pPr>
        <w:pStyle w:val="Corpodetexto31"/>
        <w:tabs>
          <w:tab w:val="left" w:pos="851"/>
        </w:tabs>
        <w:ind w:left="851"/>
        <w:rPr>
          <w:sz w:val="22"/>
          <w:szCs w:val="22"/>
        </w:rPr>
      </w:pPr>
    </w:p>
    <w:p w:rsidR="009D1C9E" w:rsidRPr="002A572E" w:rsidRDefault="00F3498F" w:rsidP="009D1C9E">
      <w:pPr>
        <w:rPr>
          <w:b/>
          <w:bCs/>
          <w:sz w:val="22"/>
          <w:szCs w:val="22"/>
          <w:u w:val="single"/>
        </w:rPr>
      </w:pPr>
      <w:r w:rsidRPr="002A572E">
        <w:rPr>
          <w:b/>
          <w:sz w:val="22"/>
          <w:szCs w:val="22"/>
        </w:rPr>
        <w:t>1</w:t>
      </w:r>
      <w:r w:rsidR="006F75A7" w:rsidRPr="002A572E">
        <w:rPr>
          <w:b/>
          <w:sz w:val="22"/>
          <w:szCs w:val="22"/>
        </w:rPr>
        <w:t>3</w:t>
      </w:r>
      <w:r w:rsidRPr="002A572E">
        <w:rPr>
          <w:b/>
          <w:sz w:val="22"/>
          <w:szCs w:val="22"/>
        </w:rPr>
        <w:t>.4.</w:t>
      </w:r>
      <w:r w:rsidR="009D1C9E" w:rsidRPr="002A572E">
        <w:rPr>
          <w:b/>
          <w:sz w:val="22"/>
          <w:szCs w:val="22"/>
        </w:rPr>
        <w:t xml:space="preserve">4. </w:t>
      </w:r>
      <w:r w:rsidR="009D1C9E" w:rsidRPr="002A572E">
        <w:rPr>
          <w:sz w:val="22"/>
          <w:szCs w:val="22"/>
        </w:rPr>
        <w:t xml:space="preserve"> </w:t>
      </w:r>
      <w:r w:rsidR="009D1C9E" w:rsidRPr="002A572E">
        <w:rPr>
          <w:b/>
          <w:bCs/>
          <w:sz w:val="22"/>
          <w:szCs w:val="22"/>
          <w:u w:val="single"/>
        </w:rPr>
        <w:t>DOCUMENTAÇÃO RELATIVA À REGULARIDADE FISCAL</w:t>
      </w:r>
      <w:proofErr w:type="gramStart"/>
      <w:r w:rsidR="009D1C9E" w:rsidRPr="002A572E">
        <w:rPr>
          <w:b/>
          <w:bCs/>
          <w:sz w:val="22"/>
          <w:szCs w:val="22"/>
          <w:u w:val="single"/>
        </w:rPr>
        <w:t xml:space="preserve">  </w:t>
      </w:r>
      <w:proofErr w:type="gramEnd"/>
      <w:r w:rsidR="009D1C9E" w:rsidRPr="002A572E">
        <w:rPr>
          <w:b/>
          <w:bCs/>
          <w:sz w:val="22"/>
          <w:szCs w:val="22"/>
          <w:u w:val="single"/>
        </w:rPr>
        <w:t>E TRABALHISTA:</w:t>
      </w:r>
    </w:p>
    <w:p w:rsidR="009D1C9E" w:rsidRPr="002A572E" w:rsidRDefault="009D1C9E" w:rsidP="009D1C9E">
      <w:pPr>
        <w:rPr>
          <w:b/>
          <w:sz w:val="22"/>
          <w:szCs w:val="22"/>
          <w:u w:val="single"/>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a) </w:t>
      </w:r>
      <w:r w:rsidRPr="002A572E">
        <w:rPr>
          <w:b/>
          <w:bCs/>
          <w:sz w:val="22"/>
          <w:szCs w:val="22"/>
          <w:u w:val="single"/>
        </w:rPr>
        <w:t>Certidão de Regularidade Perante a Fazenda Federal</w:t>
      </w:r>
      <w:r w:rsidRPr="002A572E">
        <w:rPr>
          <w:bCs/>
          <w:sz w:val="22"/>
          <w:szCs w:val="22"/>
        </w:rPr>
        <w:t xml:space="preserve"> (da Secretaria da Receita Federal e da Procuradoria da Fazenda Nacional); </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b) </w:t>
      </w:r>
      <w:r w:rsidRPr="002A572E">
        <w:rPr>
          <w:b/>
          <w:bCs/>
          <w:sz w:val="22"/>
          <w:szCs w:val="22"/>
          <w:u w:val="single"/>
        </w:rPr>
        <w:t>Certidão de Regularidade Perante a Fazenda Estadual</w:t>
      </w:r>
      <w:r w:rsidRPr="002A572E">
        <w:rPr>
          <w:bCs/>
          <w:sz w:val="22"/>
          <w:szCs w:val="22"/>
        </w:rPr>
        <w:t xml:space="preserve">, </w:t>
      </w:r>
      <w:r w:rsidRPr="002A572E">
        <w:rPr>
          <w:sz w:val="22"/>
          <w:szCs w:val="22"/>
        </w:rPr>
        <w:t>expedida na sede ou domicílio da Licitante</w:t>
      </w:r>
      <w:r w:rsidRPr="002A572E">
        <w:rPr>
          <w:bCs/>
          <w:sz w:val="22"/>
          <w:szCs w:val="22"/>
        </w:rPr>
        <w:t>;</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c) </w:t>
      </w:r>
      <w:r w:rsidRPr="002A572E">
        <w:rPr>
          <w:b/>
          <w:bCs/>
          <w:sz w:val="22"/>
          <w:szCs w:val="22"/>
          <w:u w:val="single"/>
        </w:rPr>
        <w:t>Certidão de Regularidade Perante a Fazenda Municipal</w:t>
      </w:r>
      <w:r w:rsidRPr="002A572E">
        <w:rPr>
          <w:bCs/>
          <w:sz w:val="22"/>
          <w:szCs w:val="22"/>
        </w:rPr>
        <w:t>,</w:t>
      </w:r>
      <w:r w:rsidRPr="002A572E">
        <w:rPr>
          <w:sz w:val="22"/>
          <w:szCs w:val="22"/>
        </w:rPr>
        <w:t xml:space="preserve"> expedida na sede ou domicílio da Licitante</w:t>
      </w:r>
      <w:r w:rsidRPr="002A572E">
        <w:rPr>
          <w:bCs/>
          <w:sz w:val="22"/>
          <w:szCs w:val="22"/>
        </w:rPr>
        <w:t>;</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d) </w:t>
      </w:r>
      <w:r w:rsidRPr="002A572E">
        <w:rPr>
          <w:b/>
          <w:bCs/>
          <w:sz w:val="22"/>
          <w:szCs w:val="22"/>
          <w:u w:val="single"/>
        </w:rPr>
        <w:t>Certificado de Regularidade do FGTS</w:t>
      </w:r>
      <w:r w:rsidRPr="002A572E">
        <w:rPr>
          <w:bCs/>
          <w:sz w:val="22"/>
          <w:szCs w:val="22"/>
        </w:rPr>
        <w:t>;</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lastRenderedPageBreak/>
        <w:t xml:space="preserve">e) </w:t>
      </w:r>
      <w:proofErr w:type="gramStart"/>
      <w:r w:rsidRPr="002A572E">
        <w:rPr>
          <w:b/>
          <w:bCs/>
          <w:sz w:val="22"/>
          <w:szCs w:val="22"/>
          <w:u w:val="single"/>
        </w:rPr>
        <w:t>Certidão de Regularidade Trabalhistas</w:t>
      </w:r>
      <w:proofErr w:type="gramEnd"/>
      <w:r w:rsidRPr="002A572E">
        <w:rPr>
          <w:b/>
          <w:bCs/>
          <w:sz w:val="22"/>
          <w:szCs w:val="22"/>
          <w:u w:val="single"/>
        </w:rPr>
        <w:t xml:space="preserve"> – CNDT</w:t>
      </w:r>
      <w:r w:rsidRPr="002A572E">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f) </w:t>
      </w:r>
      <w:r w:rsidRPr="002A572E">
        <w:rPr>
          <w:b/>
          <w:bCs/>
          <w:sz w:val="22"/>
          <w:szCs w:val="22"/>
          <w:u w:val="single"/>
        </w:rPr>
        <w:t>Certidão de Regularidade de Débito - CND</w:t>
      </w:r>
      <w:r w:rsidRPr="002A572E">
        <w:rPr>
          <w:bCs/>
          <w:sz w:val="22"/>
          <w:szCs w:val="22"/>
        </w:rPr>
        <w:t xml:space="preserve"> relativa às Contribuições Sociais fornecida pelo </w:t>
      </w:r>
      <w:r w:rsidRPr="002A572E">
        <w:rPr>
          <w:b/>
          <w:bCs/>
          <w:sz w:val="22"/>
          <w:szCs w:val="22"/>
        </w:rPr>
        <w:t>INSS - Instituto Nacional do Seguro Social</w:t>
      </w:r>
      <w:r w:rsidRPr="002A572E">
        <w:rPr>
          <w:bCs/>
          <w:sz w:val="22"/>
          <w:szCs w:val="22"/>
        </w:rPr>
        <w:t>;</w:t>
      </w:r>
    </w:p>
    <w:p w:rsidR="0022370D" w:rsidRPr="002A572E" w:rsidRDefault="0022370D" w:rsidP="00D36102">
      <w:pPr>
        <w:pStyle w:val="Corpodetexto"/>
        <w:tabs>
          <w:tab w:val="left" w:pos="851"/>
          <w:tab w:val="left" w:pos="1134"/>
        </w:tabs>
        <w:ind w:left="851"/>
        <w:rPr>
          <w:bCs/>
          <w:sz w:val="22"/>
          <w:szCs w:val="22"/>
        </w:rPr>
      </w:pPr>
    </w:p>
    <w:p w:rsidR="0022370D" w:rsidRPr="002A572E" w:rsidRDefault="0022370D" w:rsidP="00D36102">
      <w:pPr>
        <w:pStyle w:val="Corpodetexto"/>
        <w:tabs>
          <w:tab w:val="left" w:pos="851"/>
          <w:tab w:val="left" w:pos="1134"/>
        </w:tabs>
        <w:ind w:left="851"/>
        <w:rPr>
          <w:bCs/>
          <w:sz w:val="22"/>
          <w:szCs w:val="22"/>
        </w:rPr>
      </w:pPr>
      <w:r w:rsidRPr="002A572E">
        <w:rPr>
          <w:bCs/>
          <w:sz w:val="22"/>
          <w:szCs w:val="22"/>
        </w:rPr>
        <w:t xml:space="preserve">g) </w:t>
      </w:r>
      <w:r w:rsidRPr="002A572E">
        <w:rPr>
          <w:b/>
          <w:bCs/>
          <w:sz w:val="22"/>
          <w:szCs w:val="22"/>
          <w:u w:val="single"/>
        </w:rPr>
        <w:t>Prova de Inscrição no Cadastro de Contribuintes Estadual ou Municipal</w:t>
      </w:r>
      <w:r w:rsidRPr="002A572E">
        <w:rPr>
          <w:bCs/>
          <w:sz w:val="22"/>
          <w:szCs w:val="22"/>
        </w:rPr>
        <w:t xml:space="preserve">, se </w:t>
      </w:r>
      <w:r w:rsidR="00AF24D1" w:rsidRPr="002A572E">
        <w:rPr>
          <w:bCs/>
          <w:sz w:val="22"/>
          <w:szCs w:val="22"/>
        </w:rPr>
        <w:t>houver</w:t>
      </w:r>
      <w:r w:rsidRPr="002A572E">
        <w:rPr>
          <w:bCs/>
          <w:sz w:val="22"/>
          <w:szCs w:val="22"/>
        </w:rPr>
        <w:t xml:space="preserve"> relativo ao domicílio ou sede da Licitante, pertinente ao seu ramo de atividade e compatível com o objeto contratual.</w:t>
      </w:r>
    </w:p>
    <w:p w:rsidR="0022370D" w:rsidRPr="002A572E" w:rsidRDefault="0022370D" w:rsidP="0022370D">
      <w:pPr>
        <w:pStyle w:val="Corpodetexto2"/>
        <w:tabs>
          <w:tab w:val="left" w:pos="0"/>
          <w:tab w:val="left" w:pos="2410"/>
        </w:tabs>
        <w:jc w:val="both"/>
        <w:rPr>
          <w:bCs/>
          <w:sz w:val="22"/>
          <w:szCs w:val="22"/>
        </w:rPr>
      </w:pPr>
    </w:p>
    <w:p w:rsidR="0022370D" w:rsidRPr="002A572E" w:rsidRDefault="00D36102" w:rsidP="006F75A7">
      <w:pPr>
        <w:pStyle w:val="Corpodetexto2"/>
        <w:tabs>
          <w:tab w:val="left" w:pos="709"/>
          <w:tab w:val="left" w:pos="2410"/>
        </w:tabs>
        <w:jc w:val="both"/>
        <w:rPr>
          <w:b w:val="0"/>
          <w:bCs/>
          <w:sz w:val="22"/>
          <w:szCs w:val="22"/>
          <w:u w:val="single"/>
        </w:rPr>
      </w:pPr>
      <w:r w:rsidRPr="002A572E">
        <w:rPr>
          <w:bCs/>
          <w:sz w:val="22"/>
          <w:szCs w:val="22"/>
          <w:u w:val="single"/>
        </w:rPr>
        <w:t>1</w:t>
      </w:r>
      <w:r w:rsidR="006F75A7" w:rsidRPr="002A572E">
        <w:rPr>
          <w:bCs/>
          <w:sz w:val="22"/>
          <w:szCs w:val="22"/>
          <w:u w:val="single"/>
        </w:rPr>
        <w:t>3</w:t>
      </w:r>
      <w:r w:rsidRPr="002A572E">
        <w:rPr>
          <w:bCs/>
          <w:sz w:val="22"/>
          <w:szCs w:val="22"/>
          <w:u w:val="single"/>
        </w:rPr>
        <w:t>.4.</w:t>
      </w:r>
      <w:r w:rsidR="009F7011" w:rsidRPr="002A572E">
        <w:rPr>
          <w:bCs/>
          <w:sz w:val="22"/>
          <w:szCs w:val="22"/>
          <w:u w:val="single"/>
        </w:rPr>
        <w:t>4.1</w:t>
      </w:r>
      <w:r w:rsidR="006F75A7" w:rsidRPr="002A572E">
        <w:rPr>
          <w:b w:val="0"/>
          <w:bCs/>
          <w:sz w:val="22"/>
          <w:szCs w:val="22"/>
          <w:u w:val="single"/>
        </w:rPr>
        <w:t xml:space="preserve"> </w:t>
      </w:r>
      <w:r w:rsidR="0022370D" w:rsidRPr="002A572E">
        <w:rPr>
          <w:b w:val="0"/>
          <w:bCs/>
          <w:sz w:val="22"/>
          <w:szCs w:val="22"/>
          <w:u w:val="single"/>
        </w:rPr>
        <w:t>As certidões acima mencionadas</w:t>
      </w:r>
      <w:proofErr w:type="gramStart"/>
      <w:r w:rsidR="0022370D" w:rsidRPr="002A572E">
        <w:rPr>
          <w:b w:val="0"/>
          <w:bCs/>
          <w:sz w:val="22"/>
          <w:szCs w:val="22"/>
          <w:u w:val="single"/>
        </w:rPr>
        <w:t>, serão</w:t>
      </w:r>
      <w:proofErr w:type="gramEnd"/>
      <w:r w:rsidR="0022370D" w:rsidRPr="002A572E">
        <w:rPr>
          <w:b w:val="0"/>
          <w:bCs/>
          <w:sz w:val="22"/>
          <w:szCs w:val="22"/>
          <w:u w:val="single"/>
        </w:rPr>
        <w:t xml:space="preserve"> </w:t>
      </w:r>
      <w:r w:rsidR="0022370D" w:rsidRPr="002A572E">
        <w:rPr>
          <w:b w:val="0"/>
          <w:sz w:val="22"/>
          <w:szCs w:val="22"/>
          <w:u w:val="single"/>
        </w:rPr>
        <w:t>admitidas comprovação também por meio de “certidão positiva, com efeito, de negativa” diante da existência de débito confesso, parcelado e em fase de adimplemento</w:t>
      </w:r>
      <w:r w:rsidR="0022370D" w:rsidRPr="002A572E">
        <w:rPr>
          <w:b w:val="0"/>
          <w:bCs/>
          <w:sz w:val="22"/>
          <w:szCs w:val="22"/>
          <w:u w:val="single"/>
        </w:rPr>
        <w:t>;</w:t>
      </w:r>
    </w:p>
    <w:p w:rsidR="0022370D" w:rsidRPr="002A572E" w:rsidRDefault="0022370D" w:rsidP="00D36102">
      <w:pPr>
        <w:tabs>
          <w:tab w:val="left" w:pos="709"/>
          <w:tab w:val="left" w:pos="1560"/>
        </w:tabs>
        <w:ind w:left="709"/>
        <w:jc w:val="both"/>
        <w:rPr>
          <w:sz w:val="22"/>
          <w:szCs w:val="22"/>
        </w:rPr>
      </w:pPr>
    </w:p>
    <w:p w:rsidR="0022370D" w:rsidRPr="002A572E" w:rsidRDefault="006F75A7" w:rsidP="006F75A7">
      <w:pPr>
        <w:pStyle w:val="Corpodetexto2"/>
        <w:tabs>
          <w:tab w:val="left" w:pos="709"/>
          <w:tab w:val="left" w:pos="2410"/>
        </w:tabs>
        <w:jc w:val="both"/>
        <w:rPr>
          <w:b w:val="0"/>
          <w:bCs/>
          <w:sz w:val="22"/>
          <w:szCs w:val="22"/>
        </w:rPr>
      </w:pPr>
      <w:r w:rsidRPr="002A572E">
        <w:rPr>
          <w:bCs/>
          <w:sz w:val="22"/>
          <w:szCs w:val="22"/>
        </w:rPr>
        <w:t>13.4.</w:t>
      </w:r>
      <w:r w:rsidR="009F7011" w:rsidRPr="002A572E">
        <w:rPr>
          <w:bCs/>
          <w:sz w:val="22"/>
          <w:szCs w:val="22"/>
        </w:rPr>
        <w:t>4.2</w:t>
      </w:r>
      <w:r w:rsidR="0022370D" w:rsidRPr="002A572E">
        <w:rPr>
          <w:b w:val="0"/>
          <w:bCs/>
          <w:sz w:val="22"/>
          <w:szCs w:val="22"/>
        </w:rPr>
        <w:t xml:space="preserve"> As certidões</w:t>
      </w:r>
      <w:r w:rsidR="006C7907" w:rsidRPr="002A572E">
        <w:rPr>
          <w:b w:val="0"/>
          <w:bCs/>
          <w:sz w:val="22"/>
          <w:szCs w:val="22"/>
        </w:rPr>
        <w:t xml:space="preserve"> e/ou documentos</w:t>
      </w:r>
      <w:r w:rsidR="0022370D" w:rsidRPr="002A572E">
        <w:rPr>
          <w:b w:val="0"/>
          <w:bCs/>
          <w:sz w:val="22"/>
          <w:szCs w:val="22"/>
        </w:rPr>
        <w:t xml:space="preserve"> acima mencionadas, que não indicarem prazo de validade, só serão aceitas pelo Pregoeiro, se emitidas nos últimos 60 (sessenta) dias corridos</w:t>
      </w:r>
      <w:r w:rsidR="00B76915" w:rsidRPr="002A572E">
        <w:rPr>
          <w:b w:val="0"/>
          <w:bCs/>
          <w:sz w:val="22"/>
          <w:szCs w:val="22"/>
        </w:rPr>
        <w:t>, com exceção da</w:t>
      </w:r>
      <w:r w:rsidR="006C7907" w:rsidRPr="002A572E">
        <w:rPr>
          <w:b w:val="0"/>
          <w:bCs/>
          <w:sz w:val="22"/>
          <w:szCs w:val="22"/>
        </w:rPr>
        <w:t>s</w:t>
      </w:r>
      <w:r w:rsidR="00B76915" w:rsidRPr="002A572E">
        <w:rPr>
          <w:b w:val="0"/>
          <w:bCs/>
          <w:sz w:val="22"/>
          <w:szCs w:val="22"/>
        </w:rPr>
        <w:t xml:space="preserve"> exigida</w:t>
      </w:r>
      <w:r w:rsidR="006C7907" w:rsidRPr="002A572E">
        <w:rPr>
          <w:b w:val="0"/>
          <w:bCs/>
          <w:sz w:val="22"/>
          <w:szCs w:val="22"/>
        </w:rPr>
        <w:t>s</w:t>
      </w:r>
      <w:r w:rsidR="00B76915" w:rsidRPr="002A572E">
        <w:rPr>
          <w:b w:val="0"/>
          <w:bCs/>
          <w:sz w:val="22"/>
          <w:szCs w:val="22"/>
        </w:rPr>
        <w:t xml:space="preserve"> no</w:t>
      </w:r>
      <w:r w:rsidR="006C7907" w:rsidRPr="002A572E">
        <w:rPr>
          <w:b w:val="0"/>
          <w:bCs/>
          <w:sz w:val="22"/>
          <w:szCs w:val="22"/>
        </w:rPr>
        <w:t>s</w:t>
      </w:r>
      <w:r w:rsidR="00B76915" w:rsidRPr="002A572E">
        <w:rPr>
          <w:b w:val="0"/>
          <w:bCs/>
          <w:sz w:val="22"/>
          <w:szCs w:val="22"/>
        </w:rPr>
        <w:t xml:space="preserve"> subitem 13.4.3, alínea “a”</w:t>
      </w:r>
      <w:r w:rsidR="006C7907" w:rsidRPr="002A572E">
        <w:rPr>
          <w:b w:val="0"/>
          <w:bCs/>
          <w:sz w:val="22"/>
          <w:szCs w:val="22"/>
        </w:rPr>
        <w:t xml:space="preserve"> e </w:t>
      </w:r>
      <w:r w:rsidR="00CE242B" w:rsidRPr="002A572E">
        <w:rPr>
          <w:b w:val="0"/>
          <w:bCs/>
          <w:sz w:val="22"/>
          <w:szCs w:val="22"/>
        </w:rPr>
        <w:t>“b” e 13.4.2 (Atestados e Declarações de qualificação técnica)</w:t>
      </w:r>
      <w:r w:rsidR="0051319B" w:rsidRPr="002A572E">
        <w:rPr>
          <w:b w:val="0"/>
          <w:bCs/>
          <w:sz w:val="22"/>
          <w:szCs w:val="22"/>
        </w:rPr>
        <w:t>.</w:t>
      </w:r>
      <w:r w:rsidR="00CE242B" w:rsidRPr="002A572E">
        <w:rPr>
          <w:b w:val="0"/>
          <w:bCs/>
          <w:sz w:val="22"/>
          <w:szCs w:val="22"/>
        </w:rPr>
        <w:t xml:space="preserve"> </w:t>
      </w:r>
    </w:p>
    <w:p w:rsidR="0022370D" w:rsidRPr="002A572E" w:rsidRDefault="0022370D" w:rsidP="0022370D">
      <w:pPr>
        <w:autoSpaceDE w:val="0"/>
        <w:autoSpaceDN w:val="0"/>
        <w:adjustRightInd w:val="0"/>
        <w:jc w:val="both"/>
        <w:rPr>
          <w:bCs/>
          <w:sz w:val="22"/>
          <w:szCs w:val="22"/>
        </w:rPr>
      </w:pPr>
    </w:p>
    <w:p w:rsidR="006F75A7" w:rsidRPr="002A572E" w:rsidRDefault="006F75A7" w:rsidP="006F75A7">
      <w:pPr>
        <w:jc w:val="both"/>
        <w:rPr>
          <w:sz w:val="22"/>
          <w:szCs w:val="22"/>
        </w:rPr>
      </w:pPr>
      <w:r w:rsidRPr="002A572E">
        <w:rPr>
          <w:b/>
          <w:sz w:val="22"/>
          <w:szCs w:val="22"/>
        </w:rPr>
        <w:t>1</w:t>
      </w:r>
      <w:r w:rsidR="00D820AD" w:rsidRPr="002A572E">
        <w:rPr>
          <w:b/>
          <w:sz w:val="22"/>
          <w:szCs w:val="22"/>
        </w:rPr>
        <w:t>3.5</w:t>
      </w:r>
      <w:r w:rsidRPr="002A572E">
        <w:rPr>
          <w:sz w:val="22"/>
          <w:szCs w:val="22"/>
        </w:rPr>
        <w:t xml:space="preserve"> Sob pena de inabilitação, os documentos apresentados deverão estar:</w:t>
      </w:r>
    </w:p>
    <w:p w:rsidR="006F75A7" w:rsidRPr="002A572E" w:rsidRDefault="006F75A7" w:rsidP="006F75A7">
      <w:pPr>
        <w:jc w:val="both"/>
        <w:rPr>
          <w:sz w:val="22"/>
          <w:szCs w:val="22"/>
        </w:rPr>
      </w:pPr>
      <w:r w:rsidRPr="002A572E">
        <w:rPr>
          <w:sz w:val="22"/>
          <w:szCs w:val="22"/>
        </w:rPr>
        <w:t xml:space="preserve"> </w:t>
      </w:r>
    </w:p>
    <w:p w:rsidR="006F75A7" w:rsidRPr="002A572E" w:rsidRDefault="00D820AD" w:rsidP="006F75A7">
      <w:pPr>
        <w:jc w:val="both"/>
        <w:rPr>
          <w:sz w:val="22"/>
          <w:szCs w:val="22"/>
        </w:rPr>
      </w:pPr>
      <w:r w:rsidRPr="002A572E">
        <w:rPr>
          <w:b/>
          <w:sz w:val="22"/>
          <w:szCs w:val="22"/>
        </w:rPr>
        <w:t>13.6</w:t>
      </w:r>
      <w:r w:rsidR="006F75A7" w:rsidRPr="002A572E">
        <w:rPr>
          <w:sz w:val="22"/>
          <w:szCs w:val="22"/>
        </w:rPr>
        <w:t xml:space="preserve"> Em nome da licitante com o n° do CNPJ e o endereço respectivo, conforme segue:</w:t>
      </w:r>
    </w:p>
    <w:p w:rsidR="006F75A7" w:rsidRPr="002A572E" w:rsidRDefault="006F75A7" w:rsidP="00CA3D36">
      <w:pPr>
        <w:numPr>
          <w:ilvl w:val="0"/>
          <w:numId w:val="24"/>
        </w:numPr>
        <w:tabs>
          <w:tab w:val="clear" w:pos="720"/>
          <w:tab w:val="num" w:pos="851"/>
        </w:tabs>
        <w:spacing w:before="120"/>
        <w:ind w:left="992" w:hanging="357"/>
        <w:jc w:val="both"/>
        <w:rPr>
          <w:sz w:val="22"/>
          <w:szCs w:val="22"/>
        </w:rPr>
      </w:pPr>
      <w:r w:rsidRPr="002A572E">
        <w:rPr>
          <w:sz w:val="22"/>
          <w:szCs w:val="22"/>
        </w:rPr>
        <w:t>Se a licitante for a matriz, todos os documentos deverão estar em nome da matriz e;</w:t>
      </w:r>
    </w:p>
    <w:p w:rsidR="006F75A7" w:rsidRPr="002A572E" w:rsidRDefault="006F75A7" w:rsidP="00CA3D36">
      <w:pPr>
        <w:numPr>
          <w:ilvl w:val="0"/>
          <w:numId w:val="24"/>
        </w:numPr>
        <w:tabs>
          <w:tab w:val="clear" w:pos="720"/>
          <w:tab w:val="num" w:pos="851"/>
        </w:tabs>
        <w:ind w:left="993"/>
        <w:jc w:val="both"/>
        <w:rPr>
          <w:sz w:val="22"/>
          <w:szCs w:val="22"/>
        </w:rPr>
      </w:pPr>
      <w:r w:rsidRPr="002A572E">
        <w:rPr>
          <w:sz w:val="22"/>
          <w:szCs w:val="22"/>
        </w:rPr>
        <w:t>Se a licitante for a filial, todos os documentos deverão estar em nome da filial;</w:t>
      </w:r>
    </w:p>
    <w:p w:rsidR="006F75A7" w:rsidRPr="002A572E" w:rsidRDefault="006F75A7" w:rsidP="006F75A7">
      <w:pPr>
        <w:jc w:val="both"/>
        <w:rPr>
          <w:sz w:val="22"/>
          <w:szCs w:val="22"/>
        </w:rPr>
      </w:pPr>
    </w:p>
    <w:p w:rsidR="006F75A7" w:rsidRPr="002A572E" w:rsidRDefault="006F75A7" w:rsidP="006F75A7">
      <w:pPr>
        <w:ind w:left="567"/>
        <w:jc w:val="both"/>
        <w:rPr>
          <w:sz w:val="22"/>
          <w:szCs w:val="22"/>
        </w:rPr>
      </w:pPr>
      <w:r w:rsidRPr="002A572E">
        <w:rPr>
          <w:b/>
          <w:sz w:val="22"/>
          <w:szCs w:val="22"/>
        </w:rPr>
        <w:t>13.</w:t>
      </w:r>
      <w:r w:rsidR="00ED67FF" w:rsidRPr="002A572E">
        <w:rPr>
          <w:b/>
          <w:sz w:val="22"/>
          <w:szCs w:val="22"/>
        </w:rPr>
        <w:t>6.1</w:t>
      </w:r>
      <w:r w:rsidRPr="002A572E">
        <w:rPr>
          <w:sz w:val="22"/>
          <w:szCs w:val="22"/>
        </w:rPr>
        <w:t xml:space="preserve"> No caso das alíneas anteriores, serão dispensados da filial aqueles documentos que, comprovadamente, forem emitidos somente em nome da matriz e vice-versa.</w:t>
      </w:r>
    </w:p>
    <w:p w:rsidR="00E95287" w:rsidRPr="002A572E" w:rsidRDefault="00E95287" w:rsidP="006F75A7">
      <w:pPr>
        <w:ind w:left="567"/>
        <w:jc w:val="both"/>
        <w:rPr>
          <w:sz w:val="22"/>
          <w:szCs w:val="22"/>
        </w:rPr>
      </w:pPr>
    </w:p>
    <w:p w:rsidR="006F75A7" w:rsidRPr="002A572E" w:rsidRDefault="006F75A7" w:rsidP="006F75A7">
      <w:pPr>
        <w:ind w:left="567"/>
        <w:jc w:val="both"/>
        <w:rPr>
          <w:sz w:val="22"/>
          <w:szCs w:val="22"/>
        </w:rPr>
      </w:pPr>
      <w:r w:rsidRPr="002A572E">
        <w:rPr>
          <w:b/>
          <w:sz w:val="22"/>
          <w:szCs w:val="22"/>
        </w:rPr>
        <w:t>13.</w:t>
      </w:r>
      <w:r w:rsidR="00ED67FF" w:rsidRPr="002A572E">
        <w:rPr>
          <w:b/>
          <w:sz w:val="22"/>
          <w:szCs w:val="22"/>
        </w:rPr>
        <w:t>6.2</w:t>
      </w:r>
      <w:r w:rsidRPr="002A572E">
        <w:rPr>
          <w:sz w:val="22"/>
          <w:szCs w:val="22"/>
        </w:rPr>
        <w:t xml:space="preserve"> Caso a licitante pretenda efetuar o fornecimento do objeto desta licitação por intermédio de outro estabelecimento, matriz ou filial, conforme o caso</w:t>
      </w:r>
      <w:proofErr w:type="gramStart"/>
      <w:r w:rsidRPr="002A572E">
        <w:rPr>
          <w:sz w:val="22"/>
          <w:szCs w:val="22"/>
        </w:rPr>
        <w:t>, deverá</w:t>
      </w:r>
      <w:proofErr w:type="gramEnd"/>
      <w:r w:rsidRPr="002A572E">
        <w:rPr>
          <w:sz w:val="22"/>
          <w:szCs w:val="22"/>
        </w:rPr>
        <w:t xml:space="preserve"> comprovar também que este atende a todas as exigências habilitatórias.</w:t>
      </w:r>
    </w:p>
    <w:p w:rsidR="006F75A7" w:rsidRPr="002A572E" w:rsidRDefault="006F75A7" w:rsidP="006F75A7">
      <w:pPr>
        <w:pStyle w:val="BodyText21"/>
        <w:ind w:left="567"/>
        <w:rPr>
          <w:sz w:val="22"/>
          <w:szCs w:val="22"/>
        </w:rPr>
      </w:pPr>
    </w:p>
    <w:p w:rsidR="006F75A7" w:rsidRPr="002A572E" w:rsidRDefault="00ED67FF" w:rsidP="006F75A7">
      <w:pPr>
        <w:jc w:val="both"/>
        <w:rPr>
          <w:sz w:val="22"/>
          <w:szCs w:val="22"/>
          <w:u w:val="single"/>
        </w:rPr>
      </w:pPr>
      <w:r w:rsidRPr="002A572E">
        <w:rPr>
          <w:b/>
          <w:sz w:val="22"/>
          <w:szCs w:val="22"/>
        </w:rPr>
        <w:t>13.7</w:t>
      </w:r>
      <w:r w:rsidR="006F75A7" w:rsidRPr="002A572E">
        <w:rPr>
          <w:b/>
          <w:sz w:val="22"/>
          <w:szCs w:val="22"/>
        </w:rPr>
        <w:t>.</w:t>
      </w:r>
      <w:r w:rsidR="006F75A7" w:rsidRPr="002A572E">
        <w:rPr>
          <w:sz w:val="22"/>
          <w:szCs w:val="22"/>
        </w:rPr>
        <w:t xml:space="preserve"> Os documentos necessários à habilita</w:t>
      </w:r>
      <w:r w:rsidR="00995A7B" w:rsidRPr="002A572E">
        <w:rPr>
          <w:sz w:val="22"/>
          <w:szCs w:val="22"/>
        </w:rPr>
        <w:t>ção convocados conforme item 13</w:t>
      </w:r>
      <w:r w:rsidR="006F75A7" w:rsidRPr="002A572E">
        <w:rPr>
          <w:sz w:val="22"/>
          <w:szCs w:val="22"/>
        </w:rPr>
        <w:t xml:space="preserve"> dever</w:t>
      </w:r>
      <w:r w:rsidR="00995A7B" w:rsidRPr="002A572E">
        <w:rPr>
          <w:sz w:val="22"/>
          <w:szCs w:val="22"/>
        </w:rPr>
        <w:t>á</w:t>
      </w:r>
      <w:r w:rsidR="006F75A7" w:rsidRPr="002A572E">
        <w:rPr>
          <w:sz w:val="22"/>
          <w:szCs w:val="22"/>
        </w:rPr>
        <w:t xml:space="preserve"> ser apresentado em original, </w:t>
      </w:r>
      <w:r w:rsidR="006F75A7" w:rsidRPr="002A572E">
        <w:rPr>
          <w:sz w:val="22"/>
          <w:szCs w:val="22"/>
          <w:u w:val="single"/>
        </w:rPr>
        <w:t>cópia autenticada por cartório competente ou por servidores da SUPEL.</w:t>
      </w:r>
    </w:p>
    <w:p w:rsidR="00CC0CD8" w:rsidRPr="002A572E" w:rsidRDefault="00CC0CD8" w:rsidP="006F75A7">
      <w:pPr>
        <w:jc w:val="both"/>
        <w:rPr>
          <w:sz w:val="22"/>
          <w:szCs w:val="22"/>
          <w:u w:val="single"/>
        </w:rPr>
      </w:pPr>
    </w:p>
    <w:p w:rsidR="00CC0CD8" w:rsidRPr="002A572E" w:rsidRDefault="00CC0CD8" w:rsidP="006F75A7">
      <w:pPr>
        <w:jc w:val="both"/>
        <w:rPr>
          <w:sz w:val="22"/>
          <w:szCs w:val="22"/>
        </w:rPr>
      </w:pPr>
      <w:r w:rsidRPr="002A572E">
        <w:rPr>
          <w:sz w:val="22"/>
          <w:szCs w:val="22"/>
        </w:rPr>
        <w:tab/>
      </w:r>
      <w:r w:rsidRPr="002A572E">
        <w:rPr>
          <w:b/>
          <w:sz w:val="22"/>
          <w:szCs w:val="22"/>
        </w:rPr>
        <w:t>13.7.1</w:t>
      </w:r>
      <w:r w:rsidRPr="002A572E">
        <w:rPr>
          <w:sz w:val="22"/>
          <w:szCs w:val="22"/>
        </w:rPr>
        <w:t xml:space="preserve"> – Para aceitação das certidões emitidas via internet, as mesmas estarão sujeitos a autenticidade nos respectivos endereços eletrônicos</w:t>
      </w:r>
      <w:r w:rsidR="001825A2" w:rsidRPr="002A572E">
        <w:rPr>
          <w:sz w:val="22"/>
          <w:szCs w:val="22"/>
        </w:rPr>
        <w:t>.</w:t>
      </w:r>
    </w:p>
    <w:p w:rsidR="006F75A7" w:rsidRPr="002A572E" w:rsidRDefault="006F75A7" w:rsidP="006F75A7">
      <w:pPr>
        <w:jc w:val="both"/>
        <w:rPr>
          <w:sz w:val="22"/>
          <w:szCs w:val="22"/>
        </w:rPr>
      </w:pPr>
    </w:p>
    <w:p w:rsidR="006F75A7" w:rsidRPr="002A572E" w:rsidRDefault="006F75A7" w:rsidP="006F75A7">
      <w:pPr>
        <w:pStyle w:val="BodyText21"/>
        <w:rPr>
          <w:sz w:val="22"/>
          <w:szCs w:val="22"/>
        </w:rPr>
      </w:pPr>
      <w:r w:rsidRPr="002A572E">
        <w:rPr>
          <w:b/>
          <w:bCs/>
          <w:sz w:val="22"/>
          <w:szCs w:val="22"/>
        </w:rPr>
        <w:t>13.</w:t>
      </w:r>
      <w:r w:rsidR="00ED67FF" w:rsidRPr="002A572E">
        <w:rPr>
          <w:b/>
          <w:bCs/>
          <w:sz w:val="22"/>
          <w:szCs w:val="22"/>
        </w:rPr>
        <w:t>8</w:t>
      </w:r>
      <w:r w:rsidRPr="002A572E">
        <w:rPr>
          <w:b/>
          <w:bCs/>
          <w:sz w:val="22"/>
          <w:szCs w:val="22"/>
        </w:rPr>
        <w:t>.</w:t>
      </w:r>
      <w:r w:rsidRPr="002A572E">
        <w:rPr>
          <w:bCs/>
          <w:sz w:val="22"/>
          <w:szCs w:val="22"/>
        </w:rPr>
        <w:t xml:space="preserve"> </w:t>
      </w:r>
      <w:r w:rsidRPr="002A572E">
        <w:rPr>
          <w:sz w:val="22"/>
          <w:szCs w:val="22"/>
        </w:rPr>
        <w:t xml:space="preserve">Não serão aceitos “protocolos de entrega” ou “solicitação de documento” em substituição aos documentos requeridos no presente Edital e seus Anexos. </w:t>
      </w:r>
    </w:p>
    <w:p w:rsidR="006F75A7" w:rsidRPr="002A572E" w:rsidRDefault="006F75A7" w:rsidP="006F75A7">
      <w:pPr>
        <w:pStyle w:val="BodyText21"/>
        <w:rPr>
          <w:sz w:val="22"/>
          <w:szCs w:val="22"/>
        </w:rPr>
      </w:pPr>
      <w:r w:rsidRPr="002A572E">
        <w:rPr>
          <w:sz w:val="22"/>
          <w:szCs w:val="22"/>
        </w:rPr>
        <w:t xml:space="preserve"> </w:t>
      </w:r>
    </w:p>
    <w:p w:rsidR="006F75A7" w:rsidRPr="002A572E" w:rsidRDefault="006F75A7" w:rsidP="006F75A7">
      <w:pPr>
        <w:pStyle w:val="BodyText21"/>
        <w:rPr>
          <w:sz w:val="22"/>
          <w:szCs w:val="22"/>
        </w:rPr>
      </w:pPr>
      <w:r w:rsidRPr="002A572E">
        <w:rPr>
          <w:b/>
          <w:bCs/>
          <w:sz w:val="22"/>
          <w:szCs w:val="22"/>
        </w:rPr>
        <w:t>13.</w:t>
      </w:r>
      <w:r w:rsidR="00ED67FF" w:rsidRPr="002A572E">
        <w:rPr>
          <w:b/>
          <w:bCs/>
          <w:sz w:val="22"/>
          <w:szCs w:val="22"/>
        </w:rPr>
        <w:t>9</w:t>
      </w:r>
      <w:r w:rsidRPr="002A572E">
        <w:rPr>
          <w:b/>
          <w:bCs/>
          <w:sz w:val="22"/>
          <w:szCs w:val="22"/>
        </w:rPr>
        <w:t>.</w:t>
      </w:r>
      <w:r w:rsidRPr="002A572E">
        <w:rPr>
          <w:bCs/>
          <w:sz w:val="22"/>
          <w:szCs w:val="22"/>
        </w:rPr>
        <w:t xml:space="preserve"> </w:t>
      </w:r>
      <w:r w:rsidRPr="002A572E">
        <w:rPr>
          <w:sz w:val="22"/>
          <w:szCs w:val="22"/>
        </w:rPr>
        <w:t xml:space="preserve">A comprovação de regularidade fiscal das </w:t>
      </w:r>
      <w:r w:rsidRPr="002A572E">
        <w:rPr>
          <w:bCs/>
          <w:sz w:val="22"/>
          <w:szCs w:val="22"/>
        </w:rPr>
        <w:t xml:space="preserve">microempresas e empresas de pequeno porte </w:t>
      </w:r>
      <w:r w:rsidRPr="002A572E">
        <w:rPr>
          <w:sz w:val="22"/>
          <w:szCs w:val="22"/>
        </w:rPr>
        <w:t xml:space="preserve">somente será exigida para efeito de assinatura da Ata, em conformidade com o disposto no art.4º do Decreto Estadual nº 15.643/2011 e art. 42 da Lei Complementar nº. 123/2006. </w:t>
      </w:r>
    </w:p>
    <w:p w:rsidR="006F75A7" w:rsidRPr="002A572E" w:rsidRDefault="006F75A7" w:rsidP="006F75A7">
      <w:pPr>
        <w:pStyle w:val="BodyText21"/>
        <w:rPr>
          <w:sz w:val="22"/>
          <w:szCs w:val="22"/>
        </w:rPr>
      </w:pPr>
    </w:p>
    <w:p w:rsidR="006F75A7" w:rsidRPr="002A572E" w:rsidRDefault="00ED67FF" w:rsidP="006F75A7">
      <w:pPr>
        <w:pStyle w:val="BodyText21"/>
        <w:rPr>
          <w:sz w:val="22"/>
          <w:szCs w:val="22"/>
        </w:rPr>
      </w:pPr>
      <w:r w:rsidRPr="002A572E">
        <w:rPr>
          <w:b/>
          <w:bCs/>
          <w:sz w:val="22"/>
          <w:szCs w:val="22"/>
        </w:rPr>
        <w:t>13.10</w:t>
      </w:r>
      <w:r w:rsidR="006F75A7" w:rsidRPr="002A572E">
        <w:rPr>
          <w:b/>
          <w:bCs/>
          <w:sz w:val="22"/>
          <w:szCs w:val="22"/>
        </w:rPr>
        <w:t>.</w:t>
      </w:r>
      <w:r w:rsidR="006F75A7" w:rsidRPr="002A572E">
        <w:rPr>
          <w:bCs/>
          <w:sz w:val="22"/>
          <w:szCs w:val="22"/>
        </w:rPr>
        <w:t xml:space="preserve"> </w:t>
      </w:r>
      <w:r w:rsidR="006F75A7" w:rsidRPr="002A572E">
        <w:rPr>
          <w:sz w:val="22"/>
          <w:szCs w:val="22"/>
        </w:rPr>
        <w:t xml:space="preserve">As </w:t>
      </w:r>
      <w:r w:rsidR="006F75A7" w:rsidRPr="002A572E">
        <w:rPr>
          <w:bCs/>
          <w:sz w:val="22"/>
          <w:szCs w:val="22"/>
        </w:rPr>
        <w:t>microempresas e empresas de pequeno porte</w:t>
      </w:r>
      <w:r w:rsidR="006F75A7" w:rsidRPr="002A572E">
        <w:rPr>
          <w:rStyle w:val="Refdenotaderodap"/>
          <w:bCs/>
          <w:sz w:val="22"/>
          <w:szCs w:val="22"/>
        </w:rPr>
        <w:footnoteReference w:id="3"/>
      </w:r>
      <w:r w:rsidR="006F75A7" w:rsidRPr="002A572E">
        <w:rPr>
          <w:bCs/>
          <w:sz w:val="22"/>
          <w:szCs w:val="22"/>
        </w:rPr>
        <w:t xml:space="preserve"> </w:t>
      </w:r>
      <w:r w:rsidR="006F75A7" w:rsidRPr="002A572E">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2A572E" w:rsidRDefault="00ED67FF" w:rsidP="006F75A7">
      <w:pPr>
        <w:pStyle w:val="BodyText21"/>
        <w:spacing w:before="120"/>
        <w:ind w:left="567"/>
        <w:rPr>
          <w:sz w:val="22"/>
          <w:szCs w:val="22"/>
        </w:rPr>
      </w:pPr>
      <w:r w:rsidRPr="002A572E">
        <w:rPr>
          <w:b/>
          <w:bCs/>
          <w:sz w:val="22"/>
          <w:szCs w:val="22"/>
        </w:rPr>
        <w:lastRenderedPageBreak/>
        <w:t>13.10</w:t>
      </w:r>
      <w:r w:rsidR="006F75A7" w:rsidRPr="002A572E">
        <w:rPr>
          <w:b/>
          <w:bCs/>
          <w:sz w:val="22"/>
          <w:szCs w:val="22"/>
        </w:rPr>
        <w:t>.1.</w:t>
      </w:r>
      <w:r w:rsidR="006F75A7" w:rsidRPr="002A572E">
        <w:rPr>
          <w:bCs/>
          <w:sz w:val="22"/>
          <w:szCs w:val="22"/>
        </w:rPr>
        <w:t xml:space="preserve"> </w:t>
      </w:r>
      <w:r w:rsidR="006F75A7" w:rsidRPr="002A572E">
        <w:rPr>
          <w:b/>
          <w:sz w:val="22"/>
          <w:szCs w:val="22"/>
        </w:rPr>
        <w:t xml:space="preserve">Havendo alguma restrição na comprovação da regularidade fiscal, será assegurado o prazo de </w:t>
      </w:r>
      <w:r w:rsidR="00AE3957" w:rsidRPr="002A572E">
        <w:rPr>
          <w:b/>
          <w:sz w:val="22"/>
          <w:szCs w:val="22"/>
        </w:rPr>
        <w:t>05</w:t>
      </w:r>
      <w:r w:rsidR="006F75A7" w:rsidRPr="002A572E">
        <w:rPr>
          <w:b/>
          <w:bCs/>
          <w:sz w:val="22"/>
          <w:szCs w:val="22"/>
        </w:rPr>
        <w:t xml:space="preserve"> (</w:t>
      </w:r>
      <w:r w:rsidR="00AE3957" w:rsidRPr="002A572E">
        <w:rPr>
          <w:b/>
          <w:bCs/>
          <w:sz w:val="22"/>
          <w:szCs w:val="22"/>
        </w:rPr>
        <w:t>cinco</w:t>
      </w:r>
      <w:r w:rsidR="006F75A7" w:rsidRPr="002A572E">
        <w:rPr>
          <w:b/>
          <w:bCs/>
          <w:sz w:val="22"/>
          <w:szCs w:val="22"/>
        </w:rPr>
        <w:t>) dias úteis</w:t>
      </w:r>
      <w:r w:rsidR="006F75A7" w:rsidRPr="002A572E">
        <w:rPr>
          <w:sz w:val="22"/>
          <w:szCs w:val="22"/>
        </w:rPr>
        <w:t xml:space="preserve">, cujo termo inicial corresponderá ao momento em que o proponente for declarado o vencedor do certame, prorrogáveis por igual período, a critério da </w:t>
      </w:r>
      <w:r w:rsidR="006F75A7" w:rsidRPr="002A572E">
        <w:rPr>
          <w:bCs/>
          <w:sz w:val="22"/>
          <w:szCs w:val="22"/>
        </w:rPr>
        <w:t>SUPEL</w:t>
      </w:r>
      <w:r w:rsidR="006F75A7" w:rsidRPr="002A572E">
        <w:rPr>
          <w:sz w:val="22"/>
          <w:szCs w:val="22"/>
        </w:rPr>
        <w:t xml:space="preserve">, para a regularização da documentação, pagamento ou parcelamento do débito, e emissão de eventuais certidões negativas ou positivas com efeito de certidão negativa. </w:t>
      </w:r>
    </w:p>
    <w:p w:rsidR="006F75A7" w:rsidRPr="002A572E" w:rsidRDefault="006F75A7" w:rsidP="006F75A7">
      <w:pPr>
        <w:pStyle w:val="BodyText21"/>
        <w:spacing w:before="120"/>
        <w:ind w:left="567"/>
        <w:rPr>
          <w:sz w:val="22"/>
          <w:szCs w:val="22"/>
        </w:rPr>
      </w:pPr>
      <w:r w:rsidRPr="002A572E">
        <w:rPr>
          <w:b/>
          <w:bCs/>
          <w:sz w:val="22"/>
          <w:szCs w:val="22"/>
        </w:rPr>
        <w:t>13.</w:t>
      </w:r>
      <w:r w:rsidR="00ED67FF" w:rsidRPr="002A572E">
        <w:rPr>
          <w:b/>
          <w:bCs/>
          <w:sz w:val="22"/>
          <w:szCs w:val="22"/>
        </w:rPr>
        <w:t>10</w:t>
      </w:r>
      <w:r w:rsidRPr="002A572E">
        <w:rPr>
          <w:b/>
          <w:bCs/>
          <w:sz w:val="22"/>
          <w:szCs w:val="22"/>
        </w:rPr>
        <w:t>.2</w:t>
      </w:r>
      <w:r w:rsidRPr="002A572E">
        <w:rPr>
          <w:bCs/>
          <w:sz w:val="22"/>
          <w:szCs w:val="22"/>
        </w:rPr>
        <w:t xml:space="preserve">. </w:t>
      </w:r>
      <w:r w:rsidRPr="002A572E">
        <w:rPr>
          <w:sz w:val="22"/>
          <w:szCs w:val="22"/>
        </w:rPr>
        <w:t xml:space="preserve">A não regularização da documentação, no prazo previsto no </w:t>
      </w:r>
      <w:r w:rsidRPr="002A572E">
        <w:rPr>
          <w:bCs/>
          <w:sz w:val="22"/>
          <w:szCs w:val="22"/>
        </w:rPr>
        <w:t>subitem 13.</w:t>
      </w:r>
      <w:r w:rsidR="00995A7B" w:rsidRPr="002A572E">
        <w:rPr>
          <w:bCs/>
          <w:sz w:val="22"/>
          <w:szCs w:val="22"/>
        </w:rPr>
        <w:t>10</w:t>
      </w:r>
      <w:r w:rsidRPr="002A572E">
        <w:rPr>
          <w:bCs/>
          <w:sz w:val="22"/>
          <w:szCs w:val="22"/>
        </w:rPr>
        <w:t>.1</w:t>
      </w:r>
      <w:r w:rsidRPr="002A572E">
        <w:rPr>
          <w:sz w:val="22"/>
          <w:szCs w:val="22"/>
        </w:rPr>
        <w:t xml:space="preserve">, implicará decadência do direito à contratação, sem prejuízo das sanções previstas no </w:t>
      </w:r>
      <w:r w:rsidRPr="002A572E">
        <w:rPr>
          <w:rStyle w:val="Hyperlink"/>
          <w:color w:val="auto"/>
          <w:sz w:val="22"/>
          <w:szCs w:val="22"/>
        </w:rPr>
        <w:t>art. 81 da Lei no 8.666, de 21 de junho de 1993</w:t>
      </w:r>
      <w:r w:rsidRPr="002A572E">
        <w:rPr>
          <w:sz w:val="22"/>
          <w:szCs w:val="22"/>
        </w:rPr>
        <w:t xml:space="preserve">, sendo facultado à </w:t>
      </w:r>
      <w:r w:rsidRPr="002A572E">
        <w:rPr>
          <w:bCs/>
          <w:sz w:val="22"/>
          <w:szCs w:val="22"/>
        </w:rPr>
        <w:t xml:space="preserve">SUPEL </w:t>
      </w:r>
      <w:r w:rsidRPr="002A572E">
        <w:rPr>
          <w:sz w:val="22"/>
          <w:szCs w:val="22"/>
        </w:rPr>
        <w:t xml:space="preserve">convocar os licitantes remanescentes, na ordem de classificação, para a assinatura da Ata, ou revogar a licitação.  </w:t>
      </w:r>
    </w:p>
    <w:p w:rsidR="006F75A7" w:rsidRPr="002A572E" w:rsidRDefault="006F75A7" w:rsidP="006F75A7">
      <w:pPr>
        <w:pStyle w:val="BodyText21"/>
        <w:ind w:left="567"/>
        <w:rPr>
          <w:sz w:val="22"/>
          <w:szCs w:val="22"/>
        </w:rPr>
      </w:pPr>
    </w:p>
    <w:p w:rsidR="006F75A7" w:rsidRPr="002A572E" w:rsidRDefault="006F75A7" w:rsidP="006F75A7">
      <w:pPr>
        <w:jc w:val="both"/>
        <w:rPr>
          <w:sz w:val="22"/>
          <w:szCs w:val="22"/>
        </w:rPr>
      </w:pPr>
      <w:r w:rsidRPr="002A572E">
        <w:rPr>
          <w:b/>
          <w:sz w:val="22"/>
          <w:szCs w:val="22"/>
        </w:rPr>
        <w:t>13.1</w:t>
      </w:r>
      <w:r w:rsidR="00ED67FF" w:rsidRPr="002A572E">
        <w:rPr>
          <w:b/>
          <w:sz w:val="22"/>
          <w:szCs w:val="22"/>
        </w:rPr>
        <w:t>1</w:t>
      </w:r>
      <w:r w:rsidRPr="002A572E">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2A572E">
        <w:rPr>
          <w:sz w:val="22"/>
          <w:szCs w:val="22"/>
          <w:u w:val="single"/>
        </w:rPr>
        <w:t>Sócio-Administrador</w:t>
      </w:r>
      <w:r w:rsidRPr="002A572E">
        <w:rPr>
          <w:sz w:val="22"/>
          <w:szCs w:val="22"/>
        </w:rPr>
        <w:t>, esta deve vir acompanhada de cópia do ato de constituição da empresa ou do ato de investidura na direção da empresa.</w:t>
      </w:r>
    </w:p>
    <w:p w:rsidR="006F75A7" w:rsidRPr="002A572E" w:rsidRDefault="006F75A7" w:rsidP="006F75A7">
      <w:pPr>
        <w:jc w:val="both"/>
        <w:rPr>
          <w:b/>
          <w:sz w:val="22"/>
          <w:szCs w:val="22"/>
        </w:rPr>
      </w:pPr>
    </w:p>
    <w:p w:rsidR="006F75A7" w:rsidRPr="002A572E" w:rsidRDefault="006F75A7" w:rsidP="006F75A7">
      <w:pPr>
        <w:jc w:val="both"/>
        <w:rPr>
          <w:sz w:val="22"/>
          <w:szCs w:val="22"/>
        </w:rPr>
      </w:pPr>
      <w:r w:rsidRPr="002A572E">
        <w:rPr>
          <w:b/>
          <w:sz w:val="22"/>
          <w:szCs w:val="22"/>
        </w:rPr>
        <w:t>13.1</w:t>
      </w:r>
      <w:r w:rsidR="00ED67FF" w:rsidRPr="002A572E">
        <w:rPr>
          <w:b/>
          <w:sz w:val="22"/>
          <w:szCs w:val="22"/>
        </w:rPr>
        <w:t>2</w:t>
      </w:r>
      <w:r w:rsidRPr="002A572E">
        <w:rPr>
          <w:b/>
          <w:sz w:val="22"/>
          <w:szCs w:val="22"/>
        </w:rPr>
        <w:t>.</w:t>
      </w:r>
      <w:r w:rsidRPr="002A572E">
        <w:rPr>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2A572E" w:rsidRDefault="006F75A7" w:rsidP="006F75A7">
      <w:pPr>
        <w:pStyle w:val="Recuodecorpodetexto2"/>
        <w:spacing w:before="120"/>
        <w:ind w:firstLine="0"/>
        <w:rPr>
          <w:sz w:val="22"/>
          <w:szCs w:val="22"/>
        </w:rPr>
      </w:pPr>
      <w:r w:rsidRPr="002A572E">
        <w:rPr>
          <w:b/>
          <w:sz w:val="22"/>
          <w:szCs w:val="22"/>
        </w:rPr>
        <w:t>13.1</w:t>
      </w:r>
      <w:r w:rsidR="0051319B" w:rsidRPr="002A572E">
        <w:rPr>
          <w:b/>
          <w:sz w:val="22"/>
          <w:szCs w:val="22"/>
        </w:rPr>
        <w:t>3</w:t>
      </w:r>
      <w:r w:rsidRPr="002A572E">
        <w:rPr>
          <w:b/>
          <w:sz w:val="22"/>
          <w:szCs w:val="22"/>
        </w:rPr>
        <w:t>.</w:t>
      </w:r>
      <w:r w:rsidRPr="002A572E">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2A572E">
        <w:rPr>
          <w:b/>
          <w:sz w:val="22"/>
          <w:szCs w:val="22"/>
        </w:rPr>
        <w:t>estabelecido no item 12.1</w:t>
      </w:r>
      <w:r w:rsidRPr="002A572E">
        <w:rPr>
          <w:sz w:val="22"/>
          <w:szCs w:val="22"/>
        </w:rPr>
        <w:t xml:space="preserve">, e assim sucessivamente, até a apuração de uma proposta ou lance que atenda este Edital, consoante à habilitação da proponente, divulgando-o </w:t>
      </w:r>
      <w:r w:rsidRPr="002A572E">
        <w:rPr>
          <w:b/>
          <w:sz w:val="22"/>
          <w:szCs w:val="22"/>
        </w:rPr>
        <w:t xml:space="preserve">HABILITADO </w:t>
      </w:r>
      <w:r w:rsidRPr="002A572E">
        <w:rPr>
          <w:sz w:val="22"/>
          <w:szCs w:val="22"/>
        </w:rPr>
        <w:t>e oportunizando</w:t>
      </w:r>
      <w:r w:rsidRPr="002A572E">
        <w:rPr>
          <w:b/>
          <w:sz w:val="22"/>
          <w:szCs w:val="22"/>
        </w:rPr>
        <w:t xml:space="preserve"> </w:t>
      </w:r>
      <w:r w:rsidRPr="002A572E">
        <w:rPr>
          <w:sz w:val="22"/>
          <w:szCs w:val="22"/>
        </w:rPr>
        <w:t>o prazo recursal.</w:t>
      </w:r>
    </w:p>
    <w:p w:rsidR="001825A2" w:rsidRPr="002A572E" w:rsidRDefault="001825A2" w:rsidP="006F75A7">
      <w:pPr>
        <w:pStyle w:val="Recuodecorpodetexto2"/>
        <w:spacing w:before="120"/>
        <w:ind w:firstLine="0"/>
        <w:rPr>
          <w:sz w:val="22"/>
          <w:szCs w:val="22"/>
        </w:rPr>
      </w:pPr>
    </w:p>
    <w:p w:rsidR="006F75A7" w:rsidRPr="002A572E" w:rsidRDefault="006F75A7" w:rsidP="006F75A7">
      <w:pPr>
        <w:autoSpaceDE w:val="0"/>
        <w:autoSpaceDN w:val="0"/>
        <w:adjustRightInd w:val="0"/>
        <w:snapToGrid w:val="0"/>
        <w:ind w:left="567"/>
        <w:jc w:val="both"/>
        <w:rPr>
          <w:spacing w:val="2"/>
          <w:sz w:val="22"/>
          <w:szCs w:val="22"/>
        </w:rPr>
      </w:pPr>
      <w:r w:rsidRPr="002A572E">
        <w:rPr>
          <w:b/>
          <w:sz w:val="22"/>
          <w:szCs w:val="22"/>
        </w:rPr>
        <w:t>13</w:t>
      </w:r>
      <w:r w:rsidRPr="002A572E">
        <w:rPr>
          <w:b/>
          <w:spacing w:val="2"/>
          <w:sz w:val="22"/>
          <w:szCs w:val="22"/>
        </w:rPr>
        <w:t>.1</w:t>
      </w:r>
      <w:r w:rsidR="0051319B" w:rsidRPr="002A572E">
        <w:rPr>
          <w:b/>
          <w:spacing w:val="2"/>
          <w:sz w:val="22"/>
          <w:szCs w:val="22"/>
        </w:rPr>
        <w:t>3</w:t>
      </w:r>
      <w:r w:rsidRPr="002A572E">
        <w:rPr>
          <w:b/>
          <w:spacing w:val="2"/>
          <w:sz w:val="22"/>
          <w:szCs w:val="22"/>
        </w:rPr>
        <w:t>.1.</w:t>
      </w:r>
      <w:r w:rsidRPr="002A572E">
        <w:rPr>
          <w:spacing w:val="2"/>
          <w:sz w:val="22"/>
          <w:szCs w:val="22"/>
        </w:rPr>
        <w:t xml:space="preserve"> A habilitação da licitante poderá ocorrer em momento ou data posterior a sessão de lances, a critério da Pregoeira, que comunicará as licitantes através do sistema eletrônico.</w:t>
      </w:r>
    </w:p>
    <w:p w:rsidR="006F75A7" w:rsidRPr="002A572E" w:rsidRDefault="006F75A7" w:rsidP="006F75A7">
      <w:pPr>
        <w:autoSpaceDE w:val="0"/>
        <w:autoSpaceDN w:val="0"/>
        <w:adjustRightInd w:val="0"/>
        <w:snapToGrid w:val="0"/>
        <w:spacing w:line="240" w:lineRule="atLeast"/>
        <w:ind w:left="567"/>
        <w:jc w:val="both"/>
        <w:rPr>
          <w:spacing w:val="2"/>
          <w:sz w:val="22"/>
          <w:szCs w:val="22"/>
        </w:rPr>
      </w:pPr>
    </w:p>
    <w:p w:rsidR="006F75A7" w:rsidRPr="002A572E" w:rsidRDefault="006F75A7" w:rsidP="006F75A7">
      <w:pPr>
        <w:jc w:val="both"/>
        <w:rPr>
          <w:sz w:val="22"/>
          <w:szCs w:val="22"/>
        </w:rPr>
      </w:pPr>
      <w:r w:rsidRPr="002A572E">
        <w:rPr>
          <w:b/>
          <w:sz w:val="22"/>
          <w:szCs w:val="22"/>
        </w:rPr>
        <w:t>13.1</w:t>
      </w:r>
      <w:r w:rsidR="0051319B" w:rsidRPr="002A572E">
        <w:rPr>
          <w:b/>
          <w:sz w:val="22"/>
          <w:szCs w:val="22"/>
        </w:rPr>
        <w:t>4</w:t>
      </w:r>
      <w:r w:rsidRPr="002A572E">
        <w:rPr>
          <w:b/>
          <w:sz w:val="22"/>
          <w:szCs w:val="22"/>
        </w:rPr>
        <w:t>.</w:t>
      </w:r>
      <w:r w:rsidRPr="002A572E">
        <w:rPr>
          <w:sz w:val="22"/>
          <w:szCs w:val="22"/>
        </w:rPr>
        <w:t xml:space="preserve"> A Pregoeira reserva-se o direito de solicitar o original de qualquer documento ou confirmação expressa das informações via CHAT MENSAGEM, email ou qualquer outro meio eficiente diligencial, sempre que houver dúvida e julgar necessário.</w:t>
      </w:r>
    </w:p>
    <w:p w:rsidR="006C0E50" w:rsidRPr="002A572E" w:rsidRDefault="006C0E50" w:rsidP="006F75A7">
      <w:pPr>
        <w:jc w:val="both"/>
        <w:rPr>
          <w:b/>
          <w:sz w:val="22"/>
          <w:szCs w:val="22"/>
        </w:rPr>
      </w:pPr>
    </w:p>
    <w:p w:rsidR="006F75A7" w:rsidRPr="002A572E" w:rsidRDefault="006F75A7" w:rsidP="006F75A7">
      <w:pPr>
        <w:jc w:val="both"/>
        <w:rPr>
          <w:b/>
          <w:sz w:val="22"/>
          <w:szCs w:val="22"/>
          <w:u w:val="single"/>
        </w:rPr>
      </w:pPr>
      <w:r w:rsidRPr="002A572E">
        <w:rPr>
          <w:b/>
          <w:sz w:val="22"/>
          <w:szCs w:val="22"/>
        </w:rPr>
        <w:t>13.1</w:t>
      </w:r>
      <w:r w:rsidR="006C0E50" w:rsidRPr="002A572E">
        <w:rPr>
          <w:b/>
          <w:sz w:val="22"/>
          <w:szCs w:val="22"/>
        </w:rPr>
        <w:t>5.</w:t>
      </w:r>
      <w:r w:rsidRPr="002A572E">
        <w:rPr>
          <w:b/>
          <w:sz w:val="22"/>
          <w:szCs w:val="22"/>
        </w:rPr>
        <w:t xml:space="preserve"> Uma vez convocada, a licitante, obrigatoriamente, deverá atender a todas as exigências de habilitação. Caso a Licitante deixar de atender a convocação ou a quaisquer das exigências, a mesma será </w:t>
      </w:r>
      <w:r w:rsidRPr="002A572E">
        <w:rPr>
          <w:b/>
          <w:sz w:val="22"/>
          <w:szCs w:val="22"/>
          <w:u w:val="single"/>
        </w:rPr>
        <w:t>INABILITADA</w:t>
      </w:r>
      <w:r w:rsidR="00E95287" w:rsidRPr="002A572E">
        <w:rPr>
          <w:b/>
          <w:sz w:val="22"/>
          <w:szCs w:val="22"/>
          <w:u w:val="single"/>
        </w:rPr>
        <w:t>, bem como será, AUTOMATICAMENTE, INABILITADA</w:t>
      </w:r>
      <w:r w:rsidRPr="002A572E">
        <w:rPr>
          <w:b/>
          <w:sz w:val="22"/>
          <w:szCs w:val="22"/>
          <w:u w:val="single"/>
        </w:rPr>
        <w:t xml:space="preserve"> PARA OS DEMAIS ITENS E/OU LOTES VENCIDOS, POSTERIORES À PRIMEIRA CONVOCAÇÃO.</w:t>
      </w:r>
    </w:p>
    <w:p w:rsidR="006F75A7" w:rsidRPr="002A572E" w:rsidRDefault="006F75A7" w:rsidP="006F75A7">
      <w:pPr>
        <w:jc w:val="both"/>
        <w:rPr>
          <w:b/>
          <w:sz w:val="22"/>
          <w:szCs w:val="22"/>
          <w:u w:val="single"/>
        </w:rPr>
      </w:pPr>
    </w:p>
    <w:p w:rsidR="006F75A7" w:rsidRPr="002A572E" w:rsidRDefault="006F75A7" w:rsidP="006F75A7">
      <w:pPr>
        <w:tabs>
          <w:tab w:val="left" w:pos="0"/>
        </w:tabs>
        <w:jc w:val="both"/>
        <w:rPr>
          <w:b/>
          <w:sz w:val="22"/>
          <w:szCs w:val="22"/>
        </w:rPr>
      </w:pPr>
      <w:r w:rsidRPr="002A572E">
        <w:rPr>
          <w:b/>
          <w:sz w:val="22"/>
          <w:szCs w:val="22"/>
        </w:rPr>
        <w:t>13.1</w:t>
      </w:r>
      <w:r w:rsidR="006C0E50" w:rsidRPr="002A572E">
        <w:rPr>
          <w:b/>
          <w:sz w:val="22"/>
          <w:szCs w:val="22"/>
        </w:rPr>
        <w:t>6</w:t>
      </w:r>
      <w:r w:rsidRPr="002A572E">
        <w:rPr>
          <w:b/>
          <w:sz w:val="22"/>
          <w:szCs w:val="22"/>
        </w:rPr>
        <w:t xml:space="preserve">. A DOCUMENTAÇÃO DE HABILITAÇÃO ANEXADA NO SISTEMA COMPRASNET, DESDE QUE ATENDIDA A TODAS AS EXIGÊNCIAS, TERÁ EFEITO PARA </w:t>
      </w:r>
      <w:r w:rsidRPr="002A572E">
        <w:rPr>
          <w:b/>
          <w:sz w:val="22"/>
          <w:szCs w:val="22"/>
          <w:u w:val="single"/>
        </w:rPr>
        <w:t>TODOS OS ITENS</w:t>
      </w:r>
      <w:r w:rsidRPr="002A572E">
        <w:rPr>
          <w:b/>
          <w:sz w:val="22"/>
          <w:szCs w:val="22"/>
        </w:rPr>
        <w:t>, A QUAL A EMPRESA ENCONTRA-SE PARTICIPANDO, INCLUSIVE PARA OS DEMAIS ITENS, POSTERIORMENTE NEGOCIADOS, no mesmo certame.</w:t>
      </w:r>
    </w:p>
    <w:p w:rsidR="0022370D" w:rsidRPr="002A572E" w:rsidRDefault="0022370D" w:rsidP="0022370D">
      <w:pPr>
        <w:pStyle w:val="BodyText21"/>
        <w:snapToGrid/>
        <w:rPr>
          <w:sz w:val="22"/>
          <w:szCs w:val="22"/>
        </w:rPr>
      </w:pPr>
    </w:p>
    <w:p w:rsidR="0022370D" w:rsidRPr="002A572E" w:rsidRDefault="00D246CC" w:rsidP="0022370D">
      <w:pPr>
        <w:pStyle w:val="NormalWeb"/>
        <w:spacing w:before="0" w:after="0"/>
        <w:jc w:val="both"/>
        <w:rPr>
          <w:sz w:val="22"/>
          <w:szCs w:val="22"/>
        </w:rPr>
      </w:pPr>
      <w:r w:rsidRPr="002A572E">
        <w:rPr>
          <w:b/>
          <w:sz w:val="22"/>
          <w:szCs w:val="22"/>
        </w:rPr>
        <w:lastRenderedPageBreak/>
        <w:t>13.</w:t>
      </w:r>
      <w:r w:rsidR="00ED67FF" w:rsidRPr="002A572E">
        <w:rPr>
          <w:b/>
          <w:sz w:val="22"/>
          <w:szCs w:val="22"/>
        </w:rPr>
        <w:t>1</w:t>
      </w:r>
      <w:r w:rsidR="006C0E50" w:rsidRPr="002A572E">
        <w:rPr>
          <w:b/>
          <w:sz w:val="22"/>
          <w:szCs w:val="22"/>
        </w:rPr>
        <w:t>7</w:t>
      </w:r>
      <w:r w:rsidRPr="002A572E">
        <w:rPr>
          <w:spacing w:val="2"/>
          <w:sz w:val="22"/>
          <w:szCs w:val="22"/>
        </w:rPr>
        <w:t xml:space="preserve"> Serão analisadas pela Pregoeir</w:t>
      </w:r>
      <w:r w:rsidR="001825A2" w:rsidRPr="002A572E">
        <w:rPr>
          <w:spacing w:val="2"/>
          <w:sz w:val="22"/>
          <w:szCs w:val="22"/>
        </w:rPr>
        <w:t>a</w:t>
      </w:r>
      <w:r w:rsidR="0022370D" w:rsidRPr="002A572E">
        <w:rPr>
          <w:spacing w:val="2"/>
          <w:sz w:val="22"/>
          <w:szCs w:val="22"/>
        </w:rPr>
        <w:t>, Equipe de Apoio e equipe técnica se for o caso, a documentação de habilitação</w:t>
      </w:r>
      <w:r w:rsidR="001825A2" w:rsidRPr="002A572E">
        <w:rPr>
          <w:spacing w:val="2"/>
          <w:sz w:val="22"/>
          <w:szCs w:val="22"/>
        </w:rPr>
        <w:t xml:space="preserve"> e proposta de preços</w:t>
      </w:r>
      <w:r w:rsidR="0022370D" w:rsidRPr="002A572E">
        <w:rPr>
          <w:spacing w:val="2"/>
          <w:sz w:val="22"/>
          <w:szCs w:val="22"/>
        </w:rPr>
        <w:t xml:space="preserve"> e sua conformidade com o solicitado </w:t>
      </w:r>
      <w:r w:rsidR="0022370D" w:rsidRPr="002A572E">
        <w:rPr>
          <w:sz w:val="22"/>
          <w:szCs w:val="22"/>
        </w:rPr>
        <w:t>no</w:t>
      </w:r>
      <w:r w:rsidR="001825A2" w:rsidRPr="002A572E">
        <w:rPr>
          <w:sz w:val="22"/>
          <w:szCs w:val="22"/>
        </w:rPr>
        <w:t>s</w:t>
      </w:r>
      <w:r w:rsidR="0022370D" w:rsidRPr="002A572E">
        <w:rPr>
          <w:sz w:val="22"/>
          <w:szCs w:val="22"/>
        </w:rPr>
        <w:t xml:space="preserve"> </w:t>
      </w:r>
      <w:r w:rsidR="001825A2" w:rsidRPr="002A572E">
        <w:rPr>
          <w:b/>
          <w:sz w:val="22"/>
          <w:szCs w:val="22"/>
        </w:rPr>
        <w:t>itens</w:t>
      </w:r>
      <w:r w:rsidR="0022370D" w:rsidRPr="002A572E">
        <w:rPr>
          <w:b/>
          <w:sz w:val="22"/>
          <w:szCs w:val="22"/>
        </w:rPr>
        <w:t xml:space="preserve"> e seus subitens</w:t>
      </w:r>
      <w:r w:rsidR="0022370D" w:rsidRPr="002A572E">
        <w:rPr>
          <w:sz w:val="22"/>
          <w:szCs w:val="22"/>
        </w:rPr>
        <w:t xml:space="preserve"> do edital de licitação.</w:t>
      </w:r>
      <w:r w:rsidR="0022370D" w:rsidRPr="002A572E">
        <w:rPr>
          <w:spacing w:val="2"/>
          <w:sz w:val="22"/>
          <w:szCs w:val="22"/>
        </w:rPr>
        <w:t xml:space="preserve"> Após, será realizada a </w:t>
      </w:r>
      <w:r w:rsidR="0022370D" w:rsidRPr="002A572E">
        <w:rPr>
          <w:b/>
          <w:spacing w:val="2"/>
          <w:sz w:val="22"/>
          <w:szCs w:val="22"/>
        </w:rPr>
        <w:t>HABILITAÇÃO</w:t>
      </w:r>
      <w:r w:rsidR="0022370D" w:rsidRPr="002A572E">
        <w:rPr>
          <w:sz w:val="22"/>
          <w:szCs w:val="22"/>
        </w:rPr>
        <w:t>;</w:t>
      </w:r>
    </w:p>
    <w:p w:rsidR="0022370D" w:rsidRPr="002A572E" w:rsidRDefault="0022370D" w:rsidP="0022370D">
      <w:pPr>
        <w:pStyle w:val="Recuodecorpodetexto2"/>
        <w:ind w:firstLine="0"/>
        <w:rPr>
          <w:sz w:val="22"/>
          <w:szCs w:val="22"/>
        </w:rPr>
      </w:pPr>
    </w:p>
    <w:p w:rsidR="00C0295F" w:rsidRPr="002A572E" w:rsidRDefault="00C0295F"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14 – DOS RECURSOS</w:t>
      </w:r>
      <w:r w:rsidR="006F30E1" w:rsidRPr="002A572E">
        <w:rPr>
          <w:b/>
          <w:sz w:val="22"/>
          <w:szCs w:val="22"/>
        </w:rPr>
        <w:t>:</w:t>
      </w:r>
    </w:p>
    <w:p w:rsidR="00C0295F" w:rsidRPr="002A572E" w:rsidRDefault="00C0295F" w:rsidP="00BD6DC3">
      <w:pPr>
        <w:ind w:firstLine="1418"/>
        <w:jc w:val="both"/>
        <w:rPr>
          <w:b/>
          <w:sz w:val="22"/>
          <w:szCs w:val="22"/>
        </w:rPr>
      </w:pPr>
    </w:p>
    <w:p w:rsidR="00E413A8" w:rsidRPr="002A572E" w:rsidRDefault="00E413A8" w:rsidP="00BD6DC3">
      <w:pPr>
        <w:pStyle w:val="Corpodetexto"/>
        <w:rPr>
          <w:sz w:val="22"/>
          <w:szCs w:val="22"/>
        </w:rPr>
      </w:pPr>
      <w:r w:rsidRPr="002A572E">
        <w:rPr>
          <w:b/>
          <w:bCs/>
          <w:sz w:val="22"/>
          <w:szCs w:val="22"/>
        </w:rPr>
        <w:t>14.1.</w:t>
      </w:r>
      <w:r w:rsidRPr="002A572E">
        <w:rPr>
          <w:bCs/>
          <w:sz w:val="22"/>
          <w:szCs w:val="22"/>
        </w:rPr>
        <w:t xml:space="preserve"> Q</w:t>
      </w:r>
      <w:r w:rsidRPr="002A572E">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2A572E" w:rsidRDefault="00E413A8" w:rsidP="00BD6DC3">
      <w:pPr>
        <w:pStyle w:val="Corpodetexto"/>
        <w:ind w:firstLine="1701"/>
        <w:rPr>
          <w:sz w:val="22"/>
          <w:szCs w:val="22"/>
        </w:rPr>
      </w:pPr>
    </w:p>
    <w:p w:rsidR="00E413A8" w:rsidRPr="002A572E" w:rsidRDefault="00E413A8" w:rsidP="00BD6DC3">
      <w:pPr>
        <w:pStyle w:val="Corpodetexto"/>
        <w:rPr>
          <w:sz w:val="22"/>
          <w:szCs w:val="22"/>
        </w:rPr>
      </w:pPr>
      <w:r w:rsidRPr="002A572E">
        <w:rPr>
          <w:b/>
          <w:sz w:val="22"/>
          <w:szCs w:val="22"/>
        </w:rPr>
        <w:t>14.2.</w:t>
      </w:r>
      <w:r w:rsidRPr="002A572E">
        <w:rPr>
          <w:sz w:val="22"/>
          <w:szCs w:val="22"/>
        </w:rPr>
        <w:t xml:space="preserve"> O</w:t>
      </w:r>
      <w:r w:rsidR="00EA1078" w:rsidRPr="002A572E">
        <w:rPr>
          <w:sz w:val="22"/>
          <w:szCs w:val="22"/>
        </w:rPr>
        <w:t xml:space="preserve"> </w:t>
      </w:r>
      <w:r w:rsidRPr="002A572E">
        <w:rPr>
          <w:sz w:val="22"/>
          <w:szCs w:val="22"/>
        </w:rPr>
        <w:t xml:space="preserve">(a) </w:t>
      </w:r>
      <w:proofErr w:type="gramStart"/>
      <w:r w:rsidRPr="002A572E">
        <w:rPr>
          <w:sz w:val="22"/>
          <w:szCs w:val="22"/>
        </w:rPr>
        <w:t>Pregoeiro(</w:t>
      </w:r>
      <w:proofErr w:type="gramEnd"/>
      <w:r w:rsidRPr="002A572E">
        <w:rPr>
          <w:sz w:val="22"/>
          <w:szCs w:val="22"/>
        </w:rPr>
        <w:t xml:space="preserve">a) decidirá motivadamente quanto à aceitação ou rejeição da intenção de interpor recurso, em campo próprio do Sistema Eletrônico, de acordo com a análise das razões explicitadas. </w:t>
      </w:r>
    </w:p>
    <w:p w:rsidR="00E413A8" w:rsidRPr="002A572E" w:rsidRDefault="00E413A8" w:rsidP="00BD6DC3">
      <w:pPr>
        <w:pStyle w:val="Corpodetexto"/>
        <w:rPr>
          <w:sz w:val="22"/>
          <w:szCs w:val="22"/>
        </w:rPr>
      </w:pPr>
    </w:p>
    <w:p w:rsidR="00E413A8" w:rsidRPr="002A572E" w:rsidRDefault="00E413A8" w:rsidP="00BD6DC3">
      <w:pPr>
        <w:pStyle w:val="Corpodetexto"/>
        <w:rPr>
          <w:sz w:val="22"/>
          <w:szCs w:val="22"/>
        </w:rPr>
      </w:pPr>
      <w:r w:rsidRPr="002A572E">
        <w:rPr>
          <w:b/>
          <w:sz w:val="22"/>
          <w:szCs w:val="22"/>
        </w:rPr>
        <w:t>14.3.</w:t>
      </w:r>
      <w:r w:rsidRPr="002A572E">
        <w:rPr>
          <w:sz w:val="22"/>
          <w:szCs w:val="22"/>
        </w:rPr>
        <w:t xml:space="preserve"> Será concedido à Licitante que manifestar a </w:t>
      </w:r>
      <w:r w:rsidRPr="002A572E">
        <w:rPr>
          <w:b/>
          <w:sz w:val="22"/>
          <w:szCs w:val="22"/>
        </w:rPr>
        <w:t xml:space="preserve">intenção de interpor recurso aceita </w:t>
      </w:r>
      <w:proofErr w:type="gramStart"/>
      <w:r w:rsidRPr="002A572E">
        <w:rPr>
          <w:b/>
          <w:sz w:val="22"/>
          <w:szCs w:val="22"/>
        </w:rPr>
        <w:t>pelo(</w:t>
      </w:r>
      <w:proofErr w:type="gramEnd"/>
      <w:r w:rsidRPr="002A572E">
        <w:rPr>
          <w:b/>
          <w:sz w:val="22"/>
          <w:szCs w:val="22"/>
        </w:rPr>
        <w:t>a) Pregoeiro(a), o prazo de 03 (três) dias para apresentar as razões recursais</w:t>
      </w:r>
      <w:r w:rsidRPr="002A572E">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2A572E" w:rsidRDefault="00E413A8" w:rsidP="00BD6DC3">
      <w:pPr>
        <w:pStyle w:val="Corpodetexto"/>
        <w:rPr>
          <w:sz w:val="22"/>
          <w:szCs w:val="22"/>
        </w:rPr>
      </w:pPr>
    </w:p>
    <w:p w:rsidR="00E413A8" w:rsidRPr="002A572E" w:rsidRDefault="00E413A8" w:rsidP="00BD6DC3">
      <w:pPr>
        <w:pStyle w:val="Corpodetexto"/>
        <w:rPr>
          <w:sz w:val="22"/>
          <w:szCs w:val="22"/>
        </w:rPr>
      </w:pPr>
      <w:r w:rsidRPr="002A572E">
        <w:rPr>
          <w:b/>
          <w:sz w:val="22"/>
          <w:szCs w:val="22"/>
        </w:rPr>
        <w:t>14.4.</w:t>
      </w:r>
      <w:r w:rsidRPr="002A572E">
        <w:rPr>
          <w:sz w:val="22"/>
          <w:szCs w:val="22"/>
        </w:rPr>
        <w:t xml:space="preserve"> A falta de manifestação imediata e motivada da Licitante importará na decadência do direito de recurso.</w:t>
      </w:r>
    </w:p>
    <w:p w:rsidR="00E413A8" w:rsidRPr="002A572E" w:rsidRDefault="00E413A8" w:rsidP="00BD6DC3">
      <w:pPr>
        <w:pStyle w:val="Corpodetexto"/>
        <w:rPr>
          <w:sz w:val="22"/>
          <w:szCs w:val="22"/>
        </w:rPr>
      </w:pPr>
    </w:p>
    <w:p w:rsidR="00E413A8" w:rsidRPr="002A572E" w:rsidRDefault="00E413A8" w:rsidP="00BD6DC3">
      <w:pPr>
        <w:pStyle w:val="Corpodetexto"/>
        <w:rPr>
          <w:sz w:val="22"/>
          <w:szCs w:val="22"/>
        </w:rPr>
      </w:pPr>
      <w:r w:rsidRPr="002A572E">
        <w:rPr>
          <w:b/>
          <w:sz w:val="22"/>
          <w:szCs w:val="22"/>
        </w:rPr>
        <w:t>14.5.</w:t>
      </w:r>
      <w:r w:rsidRPr="002A572E">
        <w:rPr>
          <w:sz w:val="22"/>
          <w:szCs w:val="22"/>
        </w:rPr>
        <w:t xml:space="preserve"> O acolhimento do recurso importará na invalidação apenas dos atos insuscetíveis de aproveitamento, podendo </w:t>
      </w:r>
      <w:proofErr w:type="gramStart"/>
      <w:r w:rsidRPr="002A572E">
        <w:rPr>
          <w:sz w:val="22"/>
          <w:szCs w:val="22"/>
        </w:rPr>
        <w:t>o(</w:t>
      </w:r>
      <w:proofErr w:type="gramEnd"/>
      <w:r w:rsidRPr="002A572E">
        <w:rPr>
          <w:sz w:val="22"/>
          <w:szCs w:val="22"/>
        </w:rPr>
        <w:t>a) Pregoeiro(a) retornar às fases necessárias para efetivar a reconsideração.</w:t>
      </w:r>
    </w:p>
    <w:p w:rsidR="00E413A8" w:rsidRPr="002A572E" w:rsidRDefault="00E413A8" w:rsidP="00BD6DC3">
      <w:pPr>
        <w:pStyle w:val="Corpodetexto"/>
        <w:rPr>
          <w:sz w:val="22"/>
          <w:szCs w:val="22"/>
        </w:rPr>
      </w:pPr>
    </w:p>
    <w:p w:rsidR="00E413A8" w:rsidRPr="002A572E" w:rsidRDefault="00E413A8" w:rsidP="00BD6DC3">
      <w:pPr>
        <w:pStyle w:val="Corpodetexto"/>
        <w:rPr>
          <w:sz w:val="22"/>
          <w:szCs w:val="22"/>
        </w:rPr>
      </w:pPr>
      <w:r w:rsidRPr="002A572E">
        <w:rPr>
          <w:b/>
          <w:sz w:val="22"/>
          <w:szCs w:val="22"/>
        </w:rPr>
        <w:t xml:space="preserve">14.6. </w:t>
      </w:r>
      <w:r w:rsidRPr="002A572E">
        <w:rPr>
          <w:sz w:val="22"/>
          <w:szCs w:val="22"/>
        </w:rPr>
        <w:t xml:space="preserve">A decisão </w:t>
      </w:r>
      <w:proofErr w:type="gramStart"/>
      <w:r w:rsidRPr="002A572E">
        <w:rPr>
          <w:sz w:val="22"/>
          <w:szCs w:val="22"/>
        </w:rPr>
        <w:t>do(</w:t>
      </w:r>
      <w:proofErr w:type="gramEnd"/>
      <w:r w:rsidRPr="002A572E">
        <w:rPr>
          <w:sz w:val="22"/>
          <w:szCs w:val="22"/>
        </w:rPr>
        <w:t>a) Pregoeiro(a) a respeito da apreciação do recurso deverá ser motivada e submetida à apreciação da Autoridade Competente pela licitação, caso seja mantida a decisão anterior.</w:t>
      </w:r>
    </w:p>
    <w:p w:rsidR="00E413A8" w:rsidRPr="002A572E" w:rsidRDefault="00E413A8" w:rsidP="00BD6DC3">
      <w:pPr>
        <w:pStyle w:val="Corpodetexto"/>
        <w:rPr>
          <w:b/>
          <w:sz w:val="22"/>
          <w:szCs w:val="22"/>
        </w:rPr>
      </w:pPr>
    </w:p>
    <w:p w:rsidR="00E413A8" w:rsidRPr="002A572E" w:rsidRDefault="00E413A8" w:rsidP="00BD6DC3">
      <w:pPr>
        <w:pStyle w:val="Corpodetexto"/>
        <w:rPr>
          <w:sz w:val="22"/>
          <w:szCs w:val="22"/>
        </w:rPr>
      </w:pPr>
      <w:r w:rsidRPr="002A572E">
        <w:rPr>
          <w:b/>
          <w:sz w:val="22"/>
          <w:szCs w:val="22"/>
        </w:rPr>
        <w:t>14.7.</w:t>
      </w:r>
      <w:r w:rsidRPr="002A572E">
        <w:rPr>
          <w:sz w:val="22"/>
          <w:szCs w:val="22"/>
        </w:rPr>
        <w:t xml:space="preserve"> A decisão </w:t>
      </w:r>
      <w:proofErr w:type="gramStart"/>
      <w:r w:rsidRPr="002A572E">
        <w:rPr>
          <w:sz w:val="22"/>
          <w:szCs w:val="22"/>
        </w:rPr>
        <w:t>do(</w:t>
      </w:r>
      <w:proofErr w:type="gramEnd"/>
      <w:r w:rsidRPr="002A572E">
        <w:rPr>
          <w:sz w:val="22"/>
          <w:szCs w:val="22"/>
        </w:rPr>
        <w:t xml:space="preserve">a) Pregoeiro(a) e da Autoridade Competente serão informadas em campo próprio do Sistema Eletrônico, </w:t>
      </w:r>
      <w:r w:rsidRPr="002A572E">
        <w:rPr>
          <w:bCs/>
          <w:sz w:val="22"/>
          <w:szCs w:val="22"/>
        </w:rPr>
        <w:t>ficando todos os Licitantes obrigados a acessá-lo para obtenção das informações prestadas.</w:t>
      </w:r>
    </w:p>
    <w:p w:rsidR="00E413A8" w:rsidRPr="002A572E" w:rsidRDefault="00E413A8" w:rsidP="00BD6DC3">
      <w:pPr>
        <w:pStyle w:val="Recuodecorpodetexto2"/>
        <w:ind w:firstLine="0"/>
        <w:rPr>
          <w:sz w:val="22"/>
          <w:szCs w:val="22"/>
        </w:rPr>
      </w:pPr>
    </w:p>
    <w:p w:rsidR="00E413A8" w:rsidRPr="002A572E" w:rsidRDefault="00E413A8" w:rsidP="00BD6DC3">
      <w:pPr>
        <w:pStyle w:val="Ttulo6"/>
        <w:jc w:val="both"/>
        <w:rPr>
          <w:b/>
          <w:snapToGrid w:val="0"/>
          <w:sz w:val="22"/>
          <w:szCs w:val="22"/>
        </w:rPr>
      </w:pPr>
      <w:r w:rsidRPr="002A572E">
        <w:rPr>
          <w:b/>
          <w:sz w:val="22"/>
          <w:szCs w:val="22"/>
        </w:rPr>
        <w:t>14.8.</w:t>
      </w:r>
      <w:r w:rsidRPr="002A572E">
        <w:rPr>
          <w:sz w:val="22"/>
          <w:szCs w:val="22"/>
        </w:rPr>
        <w:t xml:space="preserve"> Durante o prazo recursal, o</w:t>
      </w:r>
      <w:r w:rsidRPr="002A572E">
        <w:rPr>
          <w:snapToGrid w:val="0"/>
          <w:sz w:val="22"/>
          <w:szCs w:val="22"/>
        </w:rPr>
        <w:t xml:space="preserve">s autos do processo permanecerão com vista franqueada aos interessados, na </w:t>
      </w:r>
      <w:r w:rsidRPr="002A572E">
        <w:rPr>
          <w:sz w:val="22"/>
          <w:szCs w:val="22"/>
        </w:rPr>
        <w:t>Superintendência Estadual de Compras e Licitações – SUPEL, situada no endereço constante do rodapé</w:t>
      </w:r>
      <w:r w:rsidRPr="002A572E">
        <w:rPr>
          <w:b/>
          <w:snapToGrid w:val="0"/>
          <w:sz w:val="22"/>
          <w:szCs w:val="22"/>
        </w:rPr>
        <w:t>.</w:t>
      </w:r>
    </w:p>
    <w:p w:rsidR="00E413A8" w:rsidRPr="002A572E" w:rsidRDefault="00E413A8" w:rsidP="00BD6DC3">
      <w:pPr>
        <w:jc w:val="both"/>
        <w:rPr>
          <w:b/>
          <w:bCs/>
          <w:sz w:val="22"/>
          <w:szCs w:val="22"/>
        </w:rPr>
      </w:pPr>
    </w:p>
    <w:p w:rsidR="00E413A8" w:rsidRPr="002A572E" w:rsidRDefault="00E413A8" w:rsidP="00BD6DC3">
      <w:pPr>
        <w:jc w:val="both"/>
        <w:rPr>
          <w:b/>
          <w:bCs/>
          <w:sz w:val="22"/>
          <w:szCs w:val="22"/>
        </w:rPr>
      </w:pPr>
      <w:r w:rsidRPr="002A572E">
        <w:rPr>
          <w:b/>
          <w:bCs/>
          <w:sz w:val="22"/>
          <w:szCs w:val="22"/>
        </w:rPr>
        <w:t>14.9. Assegura-se, ainda, o direito de interpor recurso contra a decisão de:</w:t>
      </w:r>
    </w:p>
    <w:p w:rsidR="00E413A8" w:rsidRPr="002A572E" w:rsidRDefault="00E413A8" w:rsidP="00BD6DC3">
      <w:pPr>
        <w:jc w:val="both"/>
        <w:rPr>
          <w:sz w:val="22"/>
          <w:szCs w:val="22"/>
        </w:rPr>
      </w:pPr>
    </w:p>
    <w:p w:rsidR="00E413A8" w:rsidRPr="002A572E" w:rsidRDefault="00E413A8" w:rsidP="00CA3D36">
      <w:pPr>
        <w:numPr>
          <w:ilvl w:val="0"/>
          <w:numId w:val="9"/>
        </w:numPr>
        <w:jc w:val="both"/>
        <w:rPr>
          <w:sz w:val="22"/>
          <w:szCs w:val="22"/>
        </w:rPr>
      </w:pPr>
      <w:r w:rsidRPr="002A572E">
        <w:rPr>
          <w:sz w:val="22"/>
          <w:szCs w:val="22"/>
        </w:rPr>
        <w:t>Anular ou revogar o Pregão Eletrônico;</w:t>
      </w:r>
    </w:p>
    <w:p w:rsidR="00EA1078" w:rsidRPr="002A572E" w:rsidRDefault="00EA1078" w:rsidP="00EA1078">
      <w:pPr>
        <w:ind w:left="927"/>
        <w:jc w:val="both"/>
        <w:rPr>
          <w:sz w:val="22"/>
          <w:szCs w:val="22"/>
        </w:rPr>
      </w:pPr>
    </w:p>
    <w:p w:rsidR="00E413A8" w:rsidRPr="002A572E" w:rsidRDefault="00E413A8" w:rsidP="00BD6DC3">
      <w:pPr>
        <w:ind w:left="567"/>
        <w:jc w:val="both"/>
        <w:rPr>
          <w:sz w:val="22"/>
          <w:szCs w:val="22"/>
        </w:rPr>
      </w:pPr>
      <w:r w:rsidRPr="002A572E">
        <w:rPr>
          <w:sz w:val="22"/>
          <w:szCs w:val="22"/>
        </w:rPr>
        <w:t xml:space="preserve">b) Determinar a aplicação das penalidades de advertência, multa, suspensão temporária do direito de licitar e contratar com o Governo do Estado de Rondônia. </w:t>
      </w:r>
    </w:p>
    <w:p w:rsidR="00E413A8" w:rsidRPr="002A572E" w:rsidRDefault="00E413A8" w:rsidP="00BD6DC3">
      <w:pPr>
        <w:ind w:left="567"/>
        <w:jc w:val="both"/>
        <w:rPr>
          <w:sz w:val="22"/>
          <w:szCs w:val="22"/>
        </w:rPr>
      </w:pPr>
    </w:p>
    <w:p w:rsidR="00E413A8" w:rsidRPr="002A572E" w:rsidRDefault="00E413A8" w:rsidP="00BD6DC3">
      <w:pPr>
        <w:jc w:val="both"/>
        <w:rPr>
          <w:sz w:val="22"/>
          <w:szCs w:val="22"/>
        </w:rPr>
      </w:pPr>
      <w:r w:rsidRPr="002A572E">
        <w:rPr>
          <w:b/>
          <w:sz w:val="22"/>
          <w:szCs w:val="22"/>
        </w:rPr>
        <w:t>14.9.1</w:t>
      </w:r>
      <w:r w:rsidRPr="002A572E">
        <w:rPr>
          <w:sz w:val="22"/>
          <w:szCs w:val="22"/>
        </w:rPr>
        <w:t>. Os recursos acima deverão ser interpostos no prazo de 05 (cinco) dias úteis a contar da intimação do ato, e terão efeito suspensivo;</w:t>
      </w:r>
    </w:p>
    <w:p w:rsidR="00E413A8" w:rsidRPr="002A572E" w:rsidRDefault="00E413A8" w:rsidP="00BD6DC3">
      <w:pPr>
        <w:jc w:val="both"/>
        <w:rPr>
          <w:sz w:val="22"/>
          <w:szCs w:val="22"/>
        </w:rPr>
      </w:pPr>
    </w:p>
    <w:p w:rsidR="00E413A8" w:rsidRPr="002A572E" w:rsidRDefault="00E413A8" w:rsidP="00BD6DC3">
      <w:pPr>
        <w:jc w:val="both"/>
        <w:rPr>
          <w:sz w:val="22"/>
          <w:szCs w:val="22"/>
        </w:rPr>
      </w:pPr>
      <w:r w:rsidRPr="002A572E">
        <w:rPr>
          <w:b/>
          <w:sz w:val="22"/>
          <w:szCs w:val="22"/>
        </w:rPr>
        <w:t>14.9.2.</w:t>
      </w:r>
      <w:r w:rsidRPr="002A572E">
        <w:rPr>
          <w:sz w:val="22"/>
          <w:szCs w:val="22"/>
        </w:rPr>
        <w:t xml:space="preserve">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2A572E" w:rsidRDefault="00E413A8" w:rsidP="00BD6DC3">
      <w:pPr>
        <w:jc w:val="both"/>
        <w:rPr>
          <w:sz w:val="22"/>
          <w:szCs w:val="22"/>
        </w:rPr>
      </w:pPr>
    </w:p>
    <w:p w:rsidR="00E413A8" w:rsidRPr="002A572E" w:rsidRDefault="00E413A8" w:rsidP="00BD6DC3">
      <w:pPr>
        <w:jc w:val="both"/>
        <w:rPr>
          <w:sz w:val="22"/>
          <w:szCs w:val="22"/>
        </w:rPr>
      </w:pPr>
      <w:r w:rsidRPr="002A572E">
        <w:rPr>
          <w:b/>
          <w:sz w:val="22"/>
          <w:szCs w:val="22"/>
        </w:rPr>
        <w:t>14.9.3.</w:t>
      </w:r>
      <w:r w:rsidRPr="002A572E">
        <w:rPr>
          <w:sz w:val="22"/>
          <w:szCs w:val="22"/>
        </w:rPr>
        <w:t xml:space="preserve"> Os recursos interpostos fora do prazo não serão acolhidos;</w:t>
      </w:r>
    </w:p>
    <w:p w:rsidR="00E413A8" w:rsidRPr="002A572E" w:rsidRDefault="00E413A8" w:rsidP="00BD6DC3">
      <w:pPr>
        <w:jc w:val="both"/>
        <w:rPr>
          <w:sz w:val="22"/>
          <w:szCs w:val="22"/>
        </w:rPr>
      </w:pPr>
    </w:p>
    <w:p w:rsidR="00E413A8" w:rsidRPr="002A572E" w:rsidRDefault="00E413A8" w:rsidP="00BD6DC3">
      <w:pPr>
        <w:jc w:val="both"/>
        <w:rPr>
          <w:sz w:val="22"/>
          <w:szCs w:val="22"/>
        </w:rPr>
      </w:pPr>
      <w:r w:rsidRPr="002A572E">
        <w:rPr>
          <w:b/>
          <w:sz w:val="22"/>
          <w:szCs w:val="22"/>
        </w:rPr>
        <w:t>14.9.4.</w:t>
      </w:r>
      <w:r w:rsidRPr="002A572E">
        <w:rPr>
          <w:sz w:val="22"/>
          <w:szCs w:val="22"/>
        </w:rPr>
        <w:t xml:space="preserve"> Os recursos de que tratam </w:t>
      </w:r>
      <w:proofErr w:type="gramStart"/>
      <w:r w:rsidRPr="002A572E">
        <w:rPr>
          <w:sz w:val="22"/>
          <w:szCs w:val="22"/>
        </w:rPr>
        <w:t>as alíneas “a” e “b” do subitem 14.9</w:t>
      </w:r>
      <w:proofErr w:type="gramEnd"/>
      <w:r w:rsidRPr="002A572E">
        <w:rPr>
          <w:sz w:val="22"/>
          <w:szCs w:val="22"/>
        </w:rPr>
        <w:t xml:space="preserve">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2A572E" w:rsidRDefault="00E413A8" w:rsidP="00BD6DC3">
      <w:pPr>
        <w:pStyle w:val="Corpodetexto"/>
        <w:tabs>
          <w:tab w:val="left" w:pos="4290"/>
        </w:tabs>
        <w:rPr>
          <w:sz w:val="22"/>
          <w:szCs w:val="22"/>
        </w:rPr>
      </w:pPr>
      <w:r w:rsidRPr="002A572E">
        <w:rPr>
          <w:sz w:val="22"/>
          <w:szCs w:val="22"/>
        </w:rPr>
        <w:tab/>
      </w:r>
    </w:p>
    <w:p w:rsidR="00C0295F" w:rsidRPr="002A572E" w:rsidRDefault="00C0295F" w:rsidP="00AE3957">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sz w:val="22"/>
          <w:szCs w:val="22"/>
        </w:rPr>
      </w:pPr>
      <w:r w:rsidRPr="002A572E">
        <w:rPr>
          <w:sz w:val="22"/>
          <w:szCs w:val="22"/>
        </w:rPr>
        <w:t>15 – DA ADJUDICAÇÃO E DA HOMOLOGAÇÃO</w:t>
      </w:r>
      <w:r w:rsidR="006F30E1" w:rsidRPr="002A572E">
        <w:rPr>
          <w:sz w:val="22"/>
          <w:szCs w:val="22"/>
        </w:rPr>
        <w:t>:</w:t>
      </w:r>
    </w:p>
    <w:p w:rsidR="00C0295F" w:rsidRPr="002A572E" w:rsidRDefault="00C0295F" w:rsidP="00BD6DC3">
      <w:pPr>
        <w:pStyle w:val="P30"/>
        <w:snapToGrid/>
        <w:ind w:firstLine="1418"/>
        <w:rPr>
          <w:b w:val="0"/>
          <w:sz w:val="22"/>
          <w:szCs w:val="22"/>
        </w:rPr>
      </w:pPr>
    </w:p>
    <w:p w:rsidR="00E413A8" w:rsidRPr="002A572E" w:rsidRDefault="00E413A8" w:rsidP="00BD6DC3">
      <w:pPr>
        <w:pStyle w:val="Recuodecorpodetexto2"/>
        <w:ind w:firstLine="0"/>
        <w:rPr>
          <w:sz w:val="22"/>
          <w:szCs w:val="22"/>
        </w:rPr>
      </w:pPr>
      <w:r w:rsidRPr="002A572E">
        <w:rPr>
          <w:b/>
          <w:sz w:val="22"/>
          <w:szCs w:val="22"/>
        </w:rPr>
        <w:t>15.1</w:t>
      </w:r>
      <w:r w:rsidRPr="002A572E">
        <w:rPr>
          <w:sz w:val="22"/>
          <w:szCs w:val="22"/>
        </w:rPr>
        <w:t xml:space="preserve">. Não havendo recursos ou decididos os recursos interpostos, depois de constatada a regularidade dos atos praticados, a </w:t>
      </w:r>
      <w:r w:rsidRPr="002A572E">
        <w:rPr>
          <w:b/>
          <w:sz w:val="22"/>
          <w:szCs w:val="22"/>
        </w:rPr>
        <w:t>Autoridade Competente adjudicará o objeto e homologará</w:t>
      </w:r>
      <w:r w:rsidRPr="002A572E">
        <w:rPr>
          <w:sz w:val="22"/>
          <w:szCs w:val="22"/>
        </w:rPr>
        <w:t xml:space="preserve"> o resultado da licitação para determinar a contratação.</w:t>
      </w:r>
    </w:p>
    <w:p w:rsidR="00E413A8" w:rsidRPr="002A572E" w:rsidRDefault="00E413A8" w:rsidP="00BD6DC3">
      <w:pPr>
        <w:pStyle w:val="P30"/>
        <w:snapToGrid/>
        <w:rPr>
          <w:b w:val="0"/>
          <w:bCs/>
          <w:sz w:val="22"/>
          <w:szCs w:val="22"/>
        </w:rPr>
      </w:pPr>
    </w:p>
    <w:p w:rsidR="00E413A8" w:rsidRPr="002A572E" w:rsidRDefault="00E413A8" w:rsidP="00BD6DC3">
      <w:pPr>
        <w:pStyle w:val="P30"/>
        <w:snapToGrid/>
        <w:ind w:left="567"/>
        <w:rPr>
          <w:b w:val="0"/>
          <w:bCs/>
          <w:sz w:val="22"/>
          <w:szCs w:val="22"/>
        </w:rPr>
      </w:pPr>
      <w:r w:rsidRPr="002A572E">
        <w:rPr>
          <w:bCs/>
          <w:sz w:val="22"/>
          <w:szCs w:val="22"/>
        </w:rPr>
        <w:t>15.1.1.</w:t>
      </w:r>
      <w:r w:rsidRPr="002A572E">
        <w:rPr>
          <w:b w:val="0"/>
          <w:bCs/>
          <w:sz w:val="22"/>
          <w:szCs w:val="22"/>
        </w:rPr>
        <w:t xml:space="preserve"> A adjudicação do objeto será viabilizada </w:t>
      </w:r>
      <w:r w:rsidR="00694B6B" w:rsidRPr="002A572E">
        <w:rPr>
          <w:b w:val="0"/>
          <w:bCs/>
          <w:sz w:val="22"/>
          <w:szCs w:val="22"/>
        </w:rPr>
        <w:t>pelo (</w:t>
      </w:r>
      <w:r w:rsidRPr="002A572E">
        <w:rPr>
          <w:b w:val="0"/>
          <w:bCs/>
          <w:sz w:val="22"/>
          <w:szCs w:val="22"/>
        </w:rPr>
        <w:t xml:space="preserve">a) </w:t>
      </w:r>
      <w:r w:rsidR="006F30E1" w:rsidRPr="002A572E">
        <w:rPr>
          <w:b w:val="0"/>
          <w:bCs/>
          <w:sz w:val="22"/>
          <w:szCs w:val="22"/>
        </w:rPr>
        <w:t>Pregoeiro (</w:t>
      </w:r>
      <w:r w:rsidRPr="002A572E">
        <w:rPr>
          <w:b w:val="0"/>
          <w:bCs/>
          <w:sz w:val="22"/>
          <w:szCs w:val="22"/>
        </w:rPr>
        <w:t xml:space="preserve">a) sempre que não houver recurso. </w:t>
      </w:r>
    </w:p>
    <w:p w:rsidR="00E413A8" w:rsidRPr="002A572E" w:rsidRDefault="00E413A8" w:rsidP="00BD6DC3">
      <w:pPr>
        <w:pStyle w:val="P30"/>
        <w:snapToGrid/>
        <w:spacing w:before="120"/>
        <w:ind w:left="567"/>
        <w:rPr>
          <w:b w:val="0"/>
          <w:bCs/>
          <w:sz w:val="22"/>
          <w:szCs w:val="22"/>
        </w:rPr>
      </w:pPr>
      <w:r w:rsidRPr="002A572E">
        <w:rPr>
          <w:bCs/>
          <w:sz w:val="22"/>
          <w:szCs w:val="22"/>
        </w:rPr>
        <w:t>15.1.2.</w:t>
      </w:r>
      <w:r w:rsidRPr="002A572E">
        <w:rPr>
          <w:b w:val="0"/>
          <w:bCs/>
          <w:sz w:val="22"/>
          <w:szCs w:val="22"/>
        </w:rPr>
        <w:t xml:space="preserve"> Havendo recurso, a adjudicação será efetuada pela Autoridade Competente que decidiu o recurso.</w:t>
      </w:r>
    </w:p>
    <w:p w:rsidR="00E413A8" w:rsidRPr="002A572E" w:rsidRDefault="00E413A8" w:rsidP="00BD6DC3">
      <w:pPr>
        <w:pStyle w:val="P30"/>
        <w:snapToGrid/>
        <w:rPr>
          <w:b w:val="0"/>
          <w:bCs/>
          <w:sz w:val="22"/>
          <w:szCs w:val="22"/>
        </w:rPr>
      </w:pPr>
    </w:p>
    <w:p w:rsidR="00E413A8" w:rsidRPr="002A572E" w:rsidRDefault="00E413A8" w:rsidP="00BD6DC3">
      <w:pPr>
        <w:pStyle w:val="P30"/>
        <w:snapToGrid/>
        <w:rPr>
          <w:b w:val="0"/>
          <w:bCs/>
          <w:sz w:val="22"/>
          <w:szCs w:val="22"/>
        </w:rPr>
      </w:pPr>
      <w:r w:rsidRPr="002A572E">
        <w:rPr>
          <w:bCs/>
          <w:sz w:val="22"/>
          <w:szCs w:val="22"/>
        </w:rPr>
        <w:t>15.2.</w:t>
      </w:r>
      <w:r w:rsidRPr="002A572E">
        <w:rPr>
          <w:b w:val="0"/>
          <w:bCs/>
          <w:sz w:val="22"/>
          <w:szCs w:val="22"/>
        </w:rPr>
        <w:t xml:space="preserve"> A homologação da licitação é de responsabilidade da Autoridade Competente (Ordenador de Despesas) e só poderá ser realizada em ato posterior à adjudicação.</w:t>
      </w:r>
    </w:p>
    <w:p w:rsidR="00E413A8" w:rsidRPr="002A572E" w:rsidRDefault="000178FE" w:rsidP="00BD6DC3">
      <w:pPr>
        <w:pStyle w:val="Ttulo5"/>
        <w:tabs>
          <w:tab w:val="left" w:pos="2192"/>
        </w:tabs>
        <w:ind w:left="567"/>
        <w:rPr>
          <w:sz w:val="22"/>
          <w:szCs w:val="22"/>
        </w:rPr>
      </w:pPr>
      <w:r w:rsidRPr="002A572E">
        <w:rPr>
          <w:sz w:val="22"/>
          <w:szCs w:val="22"/>
        </w:rPr>
        <w:tab/>
      </w:r>
    </w:p>
    <w:p w:rsidR="00E413A8" w:rsidRPr="002A572E" w:rsidRDefault="00E413A8" w:rsidP="00BD6DC3">
      <w:pPr>
        <w:jc w:val="both"/>
        <w:rPr>
          <w:sz w:val="22"/>
          <w:szCs w:val="22"/>
        </w:rPr>
      </w:pPr>
      <w:r w:rsidRPr="002A572E">
        <w:rPr>
          <w:b/>
          <w:sz w:val="22"/>
          <w:szCs w:val="22"/>
        </w:rPr>
        <w:t>15.3.</w:t>
      </w:r>
      <w:r w:rsidRPr="002A572E">
        <w:rPr>
          <w:sz w:val="22"/>
          <w:szCs w:val="22"/>
        </w:rPr>
        <w:t xml:space="preserve"> </w:t>
      </w:r>
      <w:r w:rsidR="000178FE" w:rsidRPr="002A572E">
        <w:rPr>
          <w:sz w:val="22"/>
          <w:szCs w:val="22"/>
        </w:rPr>
        <w:t>A classificação dos lances apresentados, o resultado da licitação e da adjudicação, bem como as demais informações relativas à sessão pública do Pregão Eletrônico constará</w:t>
      </w:r>
      <w:r w:rsidRPr="002A572E">
        <w:rPr>
          <w:sz w:val="22"/>
          <w:szCs w:val="22"/>
        </w:rPr>
        <w:t xml:space="preserve"> de ata e documentos divulgados no Sistema Eletrônico do site </w:t>
      </w:r>
      <w:r w:rsidR="0004203F" w:rsidRPr="002A572E">
        <w:rPr>
          <w:b/>
          <w:sz w:val="22"/>
          <w:szCs w:val="22"/>
        </w:rPr>
        <w:t>www.comprasnet.</w:t>
      </w:r>
      <w:r w:rsidR="006F30E1" w:rsidRPr="002A572E">
        <w:rPr>
          <w:b/>
          <w:sz w:val="22"/>
          <w:szCs w:val="22"/>
        </w:rPr>
        <w:t>gov.br</w:t>
      </w:r>
      <w:r w:rsidRPr="002A572E">
        <w:rPr>
          <w:sz w:val="22"/>
          <w:szCs w:val="22"/>
        </w:rPr>
        <w:t xml:space="preserve">, sem prejuízo das demais formas de publicidade previstas na legislação pertinente. </w:t>
      </w:r>
    </w:p>
    <w:p w:rsidR="00694B6B" w:rsidRPr="002A572E" w:rsidRDefault="00694B6B" w:rsidP="00BD6DC3">
      <w:pPr>
        <w:jc w:val="both"/>
        <w:rPr>
          <w:sz w:val="22"/>
          <w:szCs w:val="22"/>
        </w:rPr>
      </w:pPr>
    </w:p>
    <w:p w:rsidR="00874845" w:rsidRPr="002A572E"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00"/>
        </w:tabs>
        <w:jc w:val="both"/>
        <w:rPr>
          <w:b/>
          <w:bCs/>
          <w:sz w:val="22"/>
          <w:szCs w:val="22"/>
        </w:rPr>
      </w:pPr>
      <w:r w:rsidRPr="002A572E">
        <w:rPr>
          <w:b/>
          <w:bCs/>
          <w:sz w:val="22"/>
          <w:szCs w:val="22"/>
        </w:rPr>
        <w:t>16 – DO PAGAMENTO</w:t>
      </w:r>
      <w:r w:rsidR="00FC265F" w:rsidRPr="002A572E">
        <w:rPr>
          <w:b/>
          <w:bCs/>
          <w:sz w:val="22"/>
          <w:szCs w:val="22"/>
        </w:rPr>
        <w:t>:</w:t>
      </w:r>
    </w:p>
    <w:p w:rsidR="005C438F" w:rsidRPr="002A572E" w:rsidRDefault="005C438F" w:rsidP="00BD6DC3">
      <w:pPr>
        <w:tabs>
          <w:tab w:val="left" w:pos="2100"/>
        </w:tabs>
        <w:jc w:val="both"/>
        <w:rPr>
          <w:b/>
          <w:bCs/>
          <w:sz w:val="22"/>
          <w:szCs w:val="22"/>
        </w:rPr>
      </w:pPr>
    </w:p>
    <w:p w:rsidR="00C33FB7" w:rsidRPr="002A572E" w:rsidRDefault="00C33FB7" w:rsidP="00C33FB7">
      <w:pPr>
        <w:pStyle w:val="PargrafodaLista"/>
        <w:numPr>
          <w:ilvl w:val="1"/>
          <w:numId w:val="55"/>
        </w:numPr>
        <w:tabs>
          <w:tab w:val="left" w:pos="567"/>
        </w:tabs>
        <w:suppressAutoHyphens/>
        <w:ind w:left="0" w:firstLine="0"/>
        <w:jc w:val="both"/>
        <w:rPr>
          <w:rFonts w:ascii="Times New Roman" w:hAnsi="Times New Roman"/>
        </w:rPr>
      </w:pPr>
      <w:r w:rsidRPr="002A572E">
        <w:rPr>
          <w:rFonts w:ascii="Times New Roman" w:hAnsi="Times New Roman"/>
        </w:rPr>
        <w:t xml:space="preserve">As condições de pagamento </w:t>
      </w:r>
      <w:proofErr w:type="gramStart"/>
      <w:r w:rsidRPr="002A572E">
        <w:rPr>
          <w:rFonts w:ascii="Times New Roman" w:hAnsi="Times New Roman"/>
        </w:rPr>
        <w:t>observarão,</w:t>
      </w:r>
      <w:proofErr w:type="gramEnd"/>
      <w:r w:rsidRPr="002A572E">
        <w:rPr>
          <w:rFonts w:ascii="Times New Roman" w:hAnsi="Times New Roman"/>
        </w:rPr>
        <w:t xml:space="preserve"> no que couber, o Decreto nº 16.901 de 09 de julho de 2012 (Dispõe obre os critérios para pagamento em ordem cronológica das obrigações decorrentes de contratos regidos pelas Leis Federais n. 8.666/93 e n. 4.320/64, no âmbito da Administração Pública).</w:t>
      </w:r>
    </w:p>
    <w:p w:rsidR="00C33FB7" w:rsidRPr="002A572E" w:rsidRDefault="00C33FB7" w:rsidP="00C33FB7">
      <w:pPr>
        <w:pStyle w:val="PargrafodaLista"/>
        <w:tabs>
          <w:tab w:val="left" w:pos="567"/>
          <w:tab w:val="left" w:pos="2174"/>
        </w:tabs>
        <w:suppressAutoHyphens/>
        <w:ind w:left="0"/>
        <w:jc w:val="both"/>
        <w:rPr>
          <w:rFonts w:ascii="Times New Roman" w:hAnsi="Times New Roman"/>
        </w:rPr>
      </w:pPr>
      <w:r w:rsidRPr="002A572E">
        <w:rPr>
          <w:rFonts w:ascii="Times New Roman" w:hAnsi="Times New Roman"/>
        </w:rPr>
        <w:tab/>
      </w:r>
    </w:p>
    <w:p w:rsidR="00C33FB7" w:rsidRPr="002A572E" w:rsidRDefault="00C33FB7" w:rsidP="00C33FB7">
      <w:pPr>
        <w:pStyle w:val="PargrafodaLista"/>
        <w:numPr>
          <w:ilvl w:val="1"/>
          <w:numId w:val="55"/>
        </w:numPr>
        <w:tabs>
          <w:tab w:val="left" w:pos="567"/>
        </w:tabs>
        <w:suppressAutoHyphens/>
        <w:spacing w:after="0" w:line="240" w:lineRule="auto"/>
        <w:ind w:left="0" w:firstLine="0"/>
        <w:jc w:val="both"/>
        <w:rPr>
          <w:rFonts w:ascii="Times New Roman" w:hAnsi="Times New Roman"/>
        </w:rPr>
      </w:pPr>
      <w:r w:rsidRPr="002A572E">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C33FB7" w:rsidRPr="002A572E" w:rsidRDefault="00C33FB7" w:rsidP="00C33FB7">
      <w:pPr>
        <w:pStyle w:val="PargrafodaLista"/>
        <w:tabs>
          <w:tab w:val="left" w:pos="567"/>
        </w:tabs>
        <w:suppressAutoHyphens/>
        <w:spacing w:after="0" w:line="240" w:lineRule="auto"/>
        <w:ind w:left="1778"/>
        <w:jc w:val="both"/>
        <w:rPr>
          <w:rFonts w:ascii="Times New Roman" w:hAnsi="Times New Roman"/>
        </w:rPr>
      </w:pPr>
    </w:p>
    <w:p w:rsidR="00C33FB7" w:rsidRPr="002A572E" w:rsidRDefault="00C33FB7" w:rsidP="00C33FB7">
      <w:pPr>
        <w:pStyle w:val="PargrafodaLista"/>
        <w:numPr>
          <w:ilvl w:val="2"/>
          <w:numId w:val="56"/>
        </w:numPr>
        <w:tabs>
          <w:tab w:val="left" w:pos="567"/>
          <w:tab w:val="left" w:pos="1134"/>
        </w:tabs>
        <w:suppressAutoHyphens/>
        <w:spacing w:after="0" w:line="240" w:lineRule="auto"/>
        <w:jc w:val="both"/>
        <w:rPr>
          <w:rFonts w:ascii="Times New Roman" w:hAnsi="Times New Roman"/>
        </w:rPr>
      </w:pPr>
      <w:r w:rsidRPr="002A572E">
        <w:rPr>
          <w:rFonts w:ascii="Times New Roman" w:hAnsi="Times New Roman"/>
        </w:rPr>
        <w:t>Comprovação da efetiva entrega do quantitativo de refeições faturado.</w:t>
      </w:r>
    </w:p>
    <w:p w:rsidR="00C33FB7" w:rsidRPr="002A572E" w:rsidRDefault="00C33FB7" w:rsidP="00C33FB7">
      <w:pPr>
        <w:pStyle w:val="PargrafodaLista"/>
        <w:tabs>
          <w:tab w:val="left" w:pos="567"/>
          <w:tab w:val="left" w:pos="1134"/>
        </w:tabs>
        <w:suppressAutoHyphens/>
        <w:spacing w:after="0" w:line="240" w:lineRule="auto"/>
        <w:ind w:left="1288"/>
        <w:jc w:val="both"/>
        <w:rPr>
          <w:rFonts w:ascii="Times New Roman" w:hAnsi="Times New Roman"/>
        </w:rPr>
      </w:pPr>
    </w:p>
    <w:p w:rsidR="00C33FB7" w:rsidRPr="002A572E" w:rsidRDefault="00C33FB7" w:rsidP="00C33FB7">
      <w:pPr>
        <w:pStyle w:val="PargrafodaLista"/>
        <w:numPr>
          <w:ilvl w:val="2"/>
          <w:numId w:val="56"/>
        </w:numPr>
        <w:tabs>
          <w:tab w:val="left" w:pos="567"/>
          <w:tab w:val="left" w:pos="1134"/>
        </w:tabs>
        <w:suppressAutoHyphens/>
        <w:spacing w:after="0" w:line="240" w:lineRule="auto"/>
        <w:jc w:val="both"/>
        <w:rPr>
          <w:rFonts w:ascii="Times New Roman" w:hAnsi="Times New Roman"/>
        </w:rPr>
      </w:pPr>
      <w:r w:rsidRPr="002A572E">
        <w:rPr>
          <w:rFonts w:ascii="Times New Roman" w:hAnsi="Times New Roman"/>
        </w:rPr>
        <w:t>Certidão de Registro e Quitação – CRQ, dentro do prazo de validade, emitida pelo Conselho Regional de Nutrição 7ª Região.</w:t>
      </w:r>
    </w:p>
    <w:p w:rsidR="00C33FB7" w:rsidRPr="002A572E" w:rsidRDefault="00C33FB7" w:rsidP="00C33FB7">
      <w:pPr>
        <w:pStyle w:val="PargrafodaLista"/>
        <w:tabs>
          <w:tab w:val="left" w:pos="567"/>
          <w:tab w:val="left" w:pos="1134"/>
        </w:tabs>
        <w:suppressAutoHyphens/>
        <w:spacing w:after="0" w:line="240" w:lineRule="auto"/>
        <w:ind w:left="1288"/>
        <w:jc w:val="both"/>
        <w:rPr>
          <w:rFonts w:ascii="Times New Roman" w:hAnsi="Times New Roman"/>
        </w:rPr>
      </w:pPr>
    </w:p>
    <w:p w:rsidR="00C33FB7" w:rsidRPr="002A572E" w:rsidRDefault="00C33FB7" w:rsidP="00C33FB7">
      <w:pPr>
        <w:pStyle w:val="PargrafodaLista"/>
        <w:numPr>
          <w:ilvl w:val="2"/>
          <w:numId w:val="56"/>
        </w:numPr>
        <w:tabs>
          <w:tab w:val="left" w:pos="1134"/>
        </w:tabs>
        <w:suppressAutoHyphens/>
        <w:spacing w:after="0" w:line="240" w:lineRule="auto"/>
        <w:jc w:val="both"/>
        <w:rPr>
          <w:rFonts w:ascii="Times New Roman" w:hAnsi="Times New Roman"/>
        </w:rPr>
      </w:pPr>
      <w:r w:rsidRPr="002A572E">
        <w:rPr>
          <w:rFonts w:ascii="Times New Roman" w:hAnsi="Times New Roman"/>
        </w:rPr>
        <w:t>Prova de regularidade fiscal e trabalhista, vigentes na data do recebimento da Nota Fiscal pela Comissão, composta por no mínino os seguintes documentos:</w:t>
      </w:r>
    </w:p>
    <w:p w:rsidR="00C33FB7" w:rsidRPr="002A572E" w:rsidRDefault="00C33FB7" w:rsidP="00C33FB7">
      <w:pPr>
        <w:tabs>
          <w:tab w:val="left" w:pos="1134"/>
        </w:tabs>
        <w:suppressAutoHyphens/>
        <w:jc w:val="both"/>
        <w:rPr>
          <w:sz w:val="22"/>
          <w:szCs w:val="22"/>
        </w:rPr>
      </w:pPr>
    </w:p>
    <w:p w:rsidR="00C33FB7" w:rsidRPr="002A572E" w:rsidRDefault="00C33FB7" w:rsidP="00C33FB7">
      <w:pPr>
        <w:numPr>
          <w:ilvl w:val="0"/>
          <w:numId w:val="28"/>
        </w:numPr>
        <w:tabs>
          <w:tab w:val="left" w:pos="1134"/>
        </w:tabs>
        <w:suppressAutoHyphens/>
        <w:ind w:left="709" w:firstLine="0"/>
        <w:contextualSpacing/>
        <w:jc w:val="both"/>
        <w:rPr>
          <w:sz w:val="22"/>
          <w:szCs w:val="22"/>
        </w:rPr>
      </w:pPr>
      <w:r w:rsidRPr="002A572E">
        <w:rPr>
          <w:sz w:val="22"/>
          <w:szCs w:val="22"/>
        </w:rPr>
        <w:t>Certificado de Regularidade do FGTS.</w:t>
      </w:r>
    </w:p>
    <w:p w:rsidR="00C33FB7" w:rsidRPr="002A572E" w:rsidRDefault="00C33FB7" w:rsidP="00C33FB7">
      <w:pPr>
        <w:tabs>
          <w:tab w:val="left" w:pos="851"/>
          <w:tab w:val="left" w:pos="1134"/>
        </w:tabs>
        <w:suppressAutoHyphens/>
        <w:ind w:left="709"/>
        <w:contextualSpacing/>
        <w:jc w:val="both"/>
        <w:rPr>
          <w:sz w:val="22"/>
          <w:szCs w:val="22"/>
        </w:rPr>
      </w:pPr>
    </w:p>
    <w:p w:rsidR="00C33FB7" w:rsidRPr="002A572E" w:rsidRDefault="00C33FB7" w:rsidP="00C33FB7">
      <w:pPr>
        <w:numPr>
          <w:ilvl w:val="0"/>
          <w:numId w:val="28"/>
        </w:numPr>
        <w:tabs>
          <w:tab w:val="left" w:pos="851"/>
          <w:tab w:val="left" w:pos="1134"/>
        </w:tabs>
        <w:suppressAutoHyphens/>
        <w:ind w:left="709" w:firstLine="0"/>
        <w:contextualSpacing/>
        <w:jc w:val="both"/>
        <w:rPr>
          <w:sz w:val="22"/>
          <w:szCs w:val="22"/>
        </w:rPr>
      </w:pPr>
      <w:r w:rsidRPr="002A572E">
        <w:rPr>
          <w:sz w:val="22"/>
          <w:szCs w:val="22"/>
        </w:rPr>
        <w:t>Certidão Negativa de Débitos de Contribuições Previdenciárias.</w:t>
      </w:r>
    </w:p>
    <w:p w:rsidR="00C33FB7" w:rsidRPr="002A572E" w:rsidRDefault="00C33FB7" w:rsidP="00C33FB7">
      <w:pPr>
        <w:tabs>
          <w:tab w:val="left" w:pos="851"/>
          <w:tab w:val="left" w:pos="1134"/>
        </w:tabs>
        <w:suppressAutoHyphens/>
        <w:ind w:left="709"/>
        <w:contextualSpacing/>
        <w:jc w:val="both"/>
        <w:rPr>
          <w:sz w:val="22"/>
          <w:szCs w:val="22"/>
        </w:rPr>
      </w:pPr>
    </w:p>
    <w:p w:rsidR="00C33FB7" w:rsidRPr="002A572E" w:rsidRDefault="00C33FB7" w:rsidP="00C33FB7">
      <w:pPr>
        <w:numPr>
          <w:ilvl w:val="0"/>
          <w:numId w:val="28"/>
        </w:numPr>
        <w:tabs>
          <w:tab w:val="left" w:pos="851"/>
          <w:tab w:val="left" w:pos="1134"/>
        </w:tabs>
        <w:suppressAutoHyphens/>
        <w:ind w:left="709" w:firstLine="0"/>
        <w:contextualSpacing/>
        <w:jc w:val="both"/>
        <w:rPr>
          <w:sz w:val="22"/>
          <w:szCs w:val="22"/>
        </w:rPr>
      </w:pPr>
      <w:r w:rsidRPr="002A572E">
        <w:rPr>
          <w:sz w:val="22"/>
          <w:szCs w:val="22"/>
        </w:rPr>
        <w:t>Certidão Conjunta da SRF e PGFN Negativa – Tributos Federais e Dívida Ativa da União.</w:t>
      </w:r>
    </w:p>
    <w:p w:rsidR="00C33FB7" w:rsidRPr="002A572E" w:rsidRDefault="00C33FB7" w:rsidP="00C33FB7">
      <w:pPr>
        <w:tabs>
          <w:tab w:val="left" w:pos="851"/>
          <w:tab w:val="left" w:pos="1134"/>
        </w:tabs>
        <w:suppressAutoHyphens/>
        <w:ind w:left="709"/>
        <w:contextualSpacing/>
        <w:jc w:val="both"/>
        <w:rPr>
          <w:sz w:val="22"/>
          <w:szCs w:val="22"/>
        </w:rPr>
      </w:pPr>
    </w:p>
    <w:p w:rsidR="00C33FB7" w:rsidRPr="002A572E" w:rsidRDefault="00C33FB7" w:rsidP="00C33FB7">
      <w:pPr>
        <w:numPr>
          <w:ilvl w:val="0"/>
          <w:numId w:val="28"/>
        </w:numPr>
        <w:tabs>
          <w:tab w:val="left" w:pos="851"/>
          <w:tab w:val="left" w:pos="1134"/>
        </w:tabs>
        <w:suppressAutoHyphens/>
        <w:ind w:left="709" w:firstLine="0"/>
        <w:contextualSpacing/>
        <w:jc w:val="both"/>
        <w:rPr>
          <w:sz w:val="22"/>
          <w:szCs w:val="22"/>
        </w:rPr>
      </w:pPr>
      <w:r w:rsidRPr="002A572E">
        <w:rPr>
          <w:sz w:val="22"/>
          <w:szCs w:val="22"/>
        </w:rPr>
        <w:lastRenderedPageBreak/>
        <w:t>Certidão Negativa da Fazenda Estadual.</w:t>
      </w:r>
    </w:p>
    <w:p w:rsidR="00C33FB7" w:rsidRPr="002A572E" w:rsidRDefault="00C33FB7" w:rsidP="00C33FB7">
      <w:pPr>
        <w:tabs>
          <w:tab w:val="left" w:pos="851"/>
          <w:tab w:val="left" w:pos="1134"/>
        </w:tabs>
        <w:suppressAutoHyphens/>
        <w:ind w:left="709"/>
        <w:contextualSpacing/>
        <w:jc w:val="both"/>
        <w:rPr>
          <w:sz w:val="22"/>
          <w:szCs w:val="22"/>
        </w:rPr>
      </w:pPr>
    </w:p>
    <w:p w:rsidR="00C33FB7" w:rsidRPr="002A572E" w:rsidRDefault="00C33FB7" w:rsidP="00C33FB7">
      <w:pPr>
        <w:numPr>
          <w:ilvl w:val="0"/>
          <w:numId w:val="28"/>
        </w:numPr>
        <w:tabs>
          <w:tab w:val="left" w:pos="851"/>
          <w:tab w:val="left" w:pos="1134"/>
        </w:tabs>
        <w:suppressAutoHyphens/>
        <w:ind w:left="709" w:firstLine="0"/>
        <w:contextualSpacing/>
        <w:jc w:val="both"/>
        <w:rPr>
          <w:sz w:val="22"/>
          <w:szCs w:val="22"/>
        </w:rPr>
      </w:pPr>
      <w:r w:rsidRPr="002A572E">
        <w:rPr>
          <w:sz w:val="22"/>
          <w:szCs w:val="22"/>
        </w:rPr>
        <w:t>Certidão Negativa de Tributos Mobiliários Municipais.</w:t>
      </w:r>
    </w:p>
    <w:p w:rsidR="00C33FB7" w:rsidRPr="002A572E" w:rsidRDefault="00C33FB7" w:rsidP="00C33FB7">
      <w:pPr>
        <w:tabs>
          <w:tab w:val="left" w:pos="851"/>
          <w:tab w:val="left" w:pos="1134"/>
        </w:tabs>
        <w:suppressAutoHyphens/>
        <w:ind w:left="709"/>
        <w:contextualSpacing/>
        <w:jc w:val="both"/>
        <w:rPr>
          <w:sz w:val="22"/>
          <w:szCs w:val="22"/>
        </w:rPr>
      </w:pPr>
    </w:p>
    <w:p w:rsidR="00C33FB7" w:rsidRPr="002A572E" w:rsidRDefault="00C33FB7" w:rsidP="00C33FB7">
      <w:pPr>
        <w:numPr>
          <w:ilvl w:val="0"/>
          <w:numId w:val="28"/>
        </w:numPr>
        <w:tabs>
          <w:tab w:val="left" w:pos="851"/>
          <w:tab w:val="left" w:pos="1134"/>
        </w:tabs>
        <w:suppressAutoHyphens/>
        <w:ind w:left="709" w:firstLine="0"/>
        <w:contextualSpacing/>
        <w:jc w:val="both"/>
        <w:rPr>
          <w:sz w:val="22"/>
          <w:szCs w:val="22"/>
        </w:rPr>
      </w:pPr>
      <w:r w:rsidRPr="002A572E">
        <w:rPr>
          <w:sz w:val="22"/>
          <w:szCs w:val="22"/>
        </w:rPr>
        <w:t>Certidão Negativa de Débitos Trabalhistas.</w:t>
      </w:r>
    </w:p>
    <w:p w:rsidR="00C33FB7" w:rsidRPr="002A572E" w:rsidRDefault="00C33FB7" w:rsidP="00C33FB7">
      <w:pPr>
        <w:tabs>
          <w:tab w:val="left" w:pos="1276"/>
        </w:tabs>
        <w:suppressAutoHyphens/>
        <w:ind w:left="993"/>
        <w:contextualSpacing/>
        <w:jc w:val="both"/>
        <w:rPr>
          <w:sz w:val="22"/>
          <w:szCs w:val="22"/>
        </w:rPr>
      </w:pPr>
    </w:p>
    <w:p w:rsidR="00C33FB7" w:rsidRPr="002A572E" w:rsidRDefault="00C33FB7" w:rsidP="00C33FB7">
      <w:pPr>
        <w:numPr>
          <w:ilvl w:val="1"/>
          <w:numId w:val="56"/>
        </w:numPr>
        <w:tabs>
          <w:tab w:val="left" w:pos="567"/>
        </w:tabs>
        <w:suppressAutoHyphens/>
        <w:ind w:left="0" w:firstLine="0"/>
        <w:contextualSpacing/>
        <w:jc w:val="both"/>
        <w:rPr>
          <w:sz w:val="22"/>
          <w:szCs w:val="22"/>
        </w:rPr>
      </w:pPr>
      <w:r w:rsidRPr="002A572E">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C33FB7" w:rsidRPr="002A572E" w:rsidRDefault="00C33FB7" w:rsidP="00C33FB7">
      <w:pPr>
        <w:tabs>
          <w:tab w:val="left" w:pos="567"/>
        </w:tabs>
        <w:suppressAutoHyphens/>
        <w:contextualSpacing/>
        <w:jc w:val="both"/>
        <w:rPr>
          <w:sz w:val="22"/>
          <w:szCs w:val="22"/>
        </w:rPr>
      </w:pPr>
    </w:p>
    <w:p w:rsidR="00C33FB7" w:rsidRPr="002A572E" w:rsidRDefault="00C33FB7" w:rsidP="00C33FB7">
      <w:pPr>
        <w:numPr>
          <w:ilvl w:val="1"/>
          <w:numId w:val="56"/>
        </w:numPr>
        <w:tabs>
          <w:tab w:val="left" w:pos="567"/>
        </w:tabs>
        <w:suppressAutoHyphens/>
        <w:ind w:left="0" w:firstLine="0"/>
        <w:contextualSpacing/>
        <w:jc w:val="both"/>
        <w:rPr>
          <w:sz w:val="22"/>
          <w:szCs w:val="22"/>
        </w:rPr>
      </w:pPr>
      <w:r w:rsidRPr="002A572E">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C33FB7" w:rsidRPr="002A572E" w:rsidRDefault="00C33FB7" w:rsidP="00C33FB7">
      <w:pPr>
        <w:tabs>
          <w:tab w:val="left" w:pos="567"/>
        </w:tabs>
        <w:suppressAutoHyphens/>
        <w:contextualSpacing/>
        <w:jc w:val="both"/>
        <w:rPr>
          <w:sz w:val="22"/>
          <w:szCs w:val="22"/>
        </w:rPr>
      </w:pPr>
    </w:p>
    <w:p w:rsidR="00C33FB7" w:rsidRPr="002A572E" w:rsidRDefault="00C33FB7" w:rsidP="00C33FB7">
      <w:pPr>
        <w:numPr>
          <w:ilvl w:val="1"/>
          <w:numId w:val="56"/>
        </w:numPr>
        <w:tabs>
          <w:tab w:val="left" w:pos="567"/>
        </w:tabs>
        <w:suppressAutoHyphens/>
        <w:ind w:left="0" w:firstLine="0"/>
        <w:contextualSpacing/>
        <w:jc w:val="both"/>
        <w:rPr>
          <w:sz w:val="22"/>
          <w:szCs w:val="22"/>
        </w:rPr>
      </w:pPr>
      <w:r w:rsidRPr="002A572E">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C33FB7" w:rsidRPr="002A572E" w:rsidRDefault="00C33FB7" w:rsidP="00C33FB7">
      <w:pPr>
        <w:tabs>
          <w:tab w:val="left" w:pos="567"/>
        </w:tabs>
        <w:suppressAutoHyphens/>
        <w:contextualSpacing/>
        <w:jc w:val="both"/>
        <w:rPr>
          <w:sz w:val="22"/>
          <w:szCs w:val="22"/>
        </w:rPr>
      </w:pPr>
    </w:p>
    <w:p w:rsidR="00C33FB7" w:rsidRPr="002A572E" w:rsidRDefault="00C33FB7" w:rsidP="00C33FB7">
      <w:pPr>
        <w:numPr>
          <w:ilvl w:val="1"/>
          <w:numId w:val="56"/>
        </w:numPr>
        <w:tabs>
          <w:tab w:val="left" w:pos="567"/>
        </w:tabs>
        <w:suppressAutoHyphens/>
        <w:ind w:left="0" w:firstLine="0"/>
        <w:contextualSpacing/>
        <w:jc w:val="both"/>
        <w:rPr>
          <w:sz w:val="22"/>
          <w:szCs w:val="22"/>
        </w:rPr>
      </w:pPr>
      <w:r w:rsidRPr="002A572E">
        <w:rPr>
          <w:sz w:val="22"/>
          <w:szCs w:val="22"/>
        </w:rPr>
        <w:t xml:space="preserve">A liquidação da despesa deve ocorrer em até vinte dias corridos da apresentação </w:t>
      </w:r>
      <w:proofErr w:type="gramStart"/>
      <w:r w:rsidRPr="002A572E">
        <w:rPr>
          <w:sz w:val="22"/>
          <w:szCs w:val="22"/>
        </w:rPr>
        <w:t>dos documento</w:t>
      </w:r>
      <w:proofErr w:type="gramEnd"/>
      <w:r w:rsidRPr="002A572E">
        <w:rPr>
          <w:sz w:val="22"/>
          <w:szCs w:val="22"/>
        </w:rPr>
        <w:t xml:space="preserve"> à Comissão.</w:t>
      </w:r>
    </w:p>
    <w:p w:rsidR="00C33FB7" w:rsidRPr="002A572E" w:rsidRDefault="00C33FB7" w:rsidP="00C33FB7">
      <w:pPr>
        <w:tabs>
          <w:tab w:val="left" w:pos="567"/>
        </w:tabs>
        <w:suppressAutoHyphens/>
        <w:contextualSpacing/>
        <w:jc w:val="both"/>
        <w:rPr>
          <w:sz w:val="22"/>
          <w:szCs w:val="22"/>
        </w:rPr>
      </w:pPr>
    </w:p>
    <w:p w:rsidR="00C33FB7" w:rsidRPr="002A572E" w:rsidRDefault="00C33FB7" w:rsidP="00C33FB7">
      <w:pPr>
        <w:numPr>
          <w:ilvl w:val="1"/>
          <w:numId w:val="56"/>
        </w:numPr>
        <w:tabs>
          <w:tab w:val="left" w:pos="567"/>
        </w:tabs>
        <w:suppressAutoHyphens/>
        <w:ind w:left="0" w:firstLine="0"/>
        <w:contextualSpacing/>
        <w:jc w:val="both"/>
        <w:rPr>
          <w:sz w:val="22"/>
          <w:szCs w:val="22"/>
        </w:rPr>
      </w:pPr>
      <w:r w:rsidRPr="002A572E">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C33FB7" w:rsidRPr="002A572E" w:rsidRDefault="00C33FB7" w:rsidP="00C33FB7">
      <w:pPr>
        <w:tabs>
          <w:tab w:val="left" w:pos="567"/>
        </w:tabs>
        <w:suppressAutoHyphens/>
        <w:contextualSpacing/>
        <w:jc w:val="both"/>
        <w:rPr>
          <w:sz w:val="22"/>
          <w:szCs w:val="22"/>
        </w:rPr>
      </w:pPr>
    </w:p>
    <w:p w:rsidR="00C33FB7" w:rsidRPr="002A572E" w:rsidRDefault="00C33FB7" w:rsidP="00C33FB7">
      <w:pPr>
        <w:numPr>
          <w:ilvl w:val="1"/>
          <w:numId w:val="56"/>
        </w:numPr>
        <w:tabs>
          <w:tab w:val="left" w:pos="567"/>
          <w:tab w:val="left" w:pos="8581"/>
        </w:tabs>
        <w:suppressAutoHyphens/>
        <w:ind w:left="0" w:firstLine="0"/>
        <w:jc w:val="both"/>
        <w:rPr>
          <w:sz w:val="22"/>
          <w:szCs w:val="22"/>
        </w:rPr>
      </w:pPr>
      <w:r w:rsidRPr="002A572E">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C33FB7" w:rsidRPr="002A572E" w:rsidRDefault="00C33FB7" w:rsidP="00C33FB7">
      <w:pPr>
        <w:jc w:val="both"/>
        <w:rPr>
          <w:sz w:val="22"/>
          <w:szCs w:val="22"/>
        </w:rPr>
      </w:pPr>
    </w:p>
    <w:p w:rsidR="00C33FB7" w:rsidRPr="002A572E" w:rsidRDefault="00C33FB7" w:rsidP="00C33FB7">
      <w:pPr>
        <w:jc w:val="both"/>
        <w:rPr>
          <w:sz w:val="22"/>
          <w:szCs w:val="22"/>
        </w:rPr>
      </w:pPr>
    </w:p>
    <w:p w:rsidR="006C23C3" w:rsidRPr="002A572E"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17 – DA DOTAÇÃO ORÇAMENTÁRIA:</w:t>
      </w:r>
    </w:p>
    <w:p w:rsidR="006C23C3" w:rsidRPr="002A572E" w:rsidRDefault="006C23C3" w:rsidP="006C23C3">
      <w:pPr>
        <w:jc w:val="both"/>
        <w:rPr>
          <w:b/>
          <w:sz w:val="22"/>
          <w:szCs w:val="22"/>
        </w:rPr>
      </w:pPr>
    </w:p>
    <w:p w:rsidR="006C23C3" w:rsidRPr="002A572E" w:rsidRDefault="006F30E1" w:rsidP="006C23C3">
      <w:pPr>
        <w:jc w:val="both"/>
        <w:rPr>
          <w:b/>
          <w:sz w:val="22"/>
          <w:szCs w:val="22"/>
        </w:rPr>
      </w:pPr>
      <w:r w:rsidRPr="002A572E">
        <w:rPr>
          <w:b/>
          <w:sz w:val="22"/>
          <w:szCs w:val="22"/>
        </w:rPr>
        <w:t>17.1</w:t>
      </w:r>
      <w:r w:rsidRPr="002A572E">
        <w:rPr>
          <w:sz w:val="22"/>
          <w:szCs w:val="22"/>
        </w:rPr>
        <w:t xml:space="preserve"> </w:t>
      </w:r>
      <w:r w:rsidR="006C23C3" w:rsidRPr="002A572E">
        <w:rPr>
          <w:sz w:val="22"/>
          <w:szCs w:val="22"/>
        </w:rPr>
        <w:t xml:space="preserve">A referida despesa esta legalmente prevista no P/A </w:t>
      </w:r>
      <w:r w:rsidR="00B54A9C" w:rsidRPr="002A572E">
        <w:rPr>
          <w:sz w:val="22"/>
          <w:szCs w:val="22"/>
        </w:rPr>
        <w:t>1242.2953</w:t>
      </w:r>
      <w:r w:rsidR="006C23C3" w:rsidRPr="002A572E">
        <w:rPr>
          <w:sz w:val="22"/>
          <w:szCs w:val="22"/>
        </w:rPr>
        <w:t xml:space="preserve">, fonte de recurso </w:t>
      </w:r>
      <w:proofErr w:type="gramStart"/>
      <w:r w:rsidR="006C23C3" w:rsidRPr="002A572E">
        <w:rPr>
          <w:sz w:val="22"/>
          <w:szCs w:val="22"/>
        </w:rPr>
        <w:t>100,</w:t>
      </w:r>
      <w:proofErr w:type="gramEnd"/>
      <w:r w:rsidR="006C23C3" w:rsidRPr="002A572E">
        <w:rPr>
          <w:sz w:val="22"/>
          <w:szCs w:val="22"/>
        </w:rPr>
        <w:t>elemento de despesa 33.90.3</w:t>
      </w:r>
      <w:r w:rsidR="00B54A9C" w:rsidRPr="002A572E">
        <w:rPr>
          <w:sz w:val="22"/>
          <w:szCs w:val="22"/>
        </w:rPr>
        <w:t>0</w:t>
      </w:r>
      <w:r w:rsidR="006C23C3" w:rsidRPr="002A572E">
        <w:rPr>
          <w:sz w:val="22"/>
          <w:szCs w:val="22"/>
        </w:rPr>
        <w:t xml:space="preserve"> e Plano Plurianual - PPA 2012 – 2015 da Lei nº. 2.623, DE 04 DE NOVEMBRO DE 2011, das unidades beneficiadas por este Termo.</w:t>
      </w:r>
    </w:p>
    <w:p w:rsidR="006C23C3" w:rsidRPr="002A572E" w:rsidRDefault="006C23C3" w:rsidP="005C438F">
      <w:pPr>
        <w:jc w:val="both"/>
        <w:rPr>
          <w:sz w:val="22"/>
          <w:szCs w:val="22"/>
        </w:rPr>
      </w:pPr>
    </w:p>
    <w:p w:rsidR="00874845" w:rsidRPr="002A572E" w:rsidRDefault="007C6F6F" w:rsidP="00BD6DC3">
      <w:pPr>
        <w:widowControl w:val="0"/>
        <w:jc w:val="both"/>
        <w:rPr>
          <w:b/>
          <w:snapToGrid w:val="0"/>
          <w:sz w:val="22"/>
          <w:szCs w:val="22"/>
        </w:rPr>
      </w:pPr>
      <w:r w:rsidRPr="002A572E">
        <w:rPr>
          <w:b/>
          <w:snapToGrid w:val="0"/>
          <w:sz w:val="22"/>
          <w:szCs w:val="22"/>
        </w:rPr>
        <w:t>18 – DO TERMO CONTRATUAL</w:t>
      </w:r>
      <w:r w:rsidR="00874845" w:rsidRPr="002A572E">
        <w:rPr>
          <w:b/>
          <w:snapToGrid w:val="0"/>
          <w:sz w:val="22"/>
          <w:szCs w:val="22"/>
        </w:rPr>
        <w:t>:</w:t>
      </w:r>
    </w:p>
    <w:p w:rsidR="00874845" w:rsidRPr="002A572E" w:rsidRDefault="00874845" w:rsidP="00BD6DC3">
      <w:pPr>
        <w:widowControl w:val="0"/>
        <w:jc w:val="both"/>
        <w:rPr>
          <w:sz w:val="22"/>
          <w:szCs w:val="22"/>
        </w:rPr>
      </w:pPr>
    </w:p>
    <w:p w:rsidR="005C438F" w:rsidRPr="002A572E" w:rsidRDefault="005C438F" w:rsidP="005C438F">
      <w:pPr>
        <w:tabs>
          <w:tab w:val="left" w:pos="1980"/>
          <w:tab w:val="left" w:pos="2160"/>
        </w:tabs>
        <w:jc w:val="both"/>
        <w:rPr>
          <w:sz w:val="22"/>
          <w:szCs w:val="22"/>
        </w:rPr>
      </w:pPr>
      <w:r w:rsidRPr="002A572E">
        <w:rPr>
          <w:sz w:val="22"/>
          <w:szCs w:val="22"/>
        </w:rPr>
        <w:t xml:space="preserve">18.1. Homologada a licitação pela Autoridade Competente, a nota de empenho </w:t>
      </w:r>
      <w:r w:rsidRPr="002A572E">
        <w:rPr>
          <w:b/>
          <w:sz w:val="22"/>
          <w:szCs w:val="22"/>
        </w:rPr>
        <w:t>não</w:t>
      </w:r>
      <w:r w:rsidRPr="002A572E">
        <w:rPr>
          <w:sz w:val="22"/>
          <w:szCs w:val="22"/>
        </w:rPr>
        <w:t xml:space="preserve"> substituirá o contrato.</w:t>
      </w:r>
    </w:p>
    <w:p w:rsidR="005C438F" w:rsidRPr="002A572E" w:rsidRDefault="005C438F" w:rsidP="005C438F">
      <w:pPr>
        <w:tabs>
          <w:tab w:val="left" w:pos="1980"/>
          <w:tab w:val="left" w:pos="2160"/>
        </w:tabs>
        <w:jc w:val="both"/>
        <w:rPr>
          <w:sz w:val="22"/>
          <w:szCs w:val="22"/>
        </w:rPr>
      </w:pPr>
    </w:p>
    <w:p w:rsidR="005C438F" w:rsidRPr="002A572E" w:rsidRDefault="005C438F" w:rsidP="005C438F">
      <w:pPr>
        <w:pStyle w:val="Corpodetexto"/>
        <w:tabs>
          <w:tab w:val="left" w:pos="1980"/>
        </w:tabs>
        <w:rPr>
          <w:sz w:val="22"/>
          <w:szCs w:val="22"/>
        </w:rPr>
      </w:pPr>
      <w:r w:rsidRPr="002A572E">
        <w:rPr>
          <w:sz w:val="22"/>
          <w:szCs w:val="22"/>
        </w:rPr>
        <w:t xml:space="preserve">18.2. A empresa adjudicatária deverá comparecer para firmar </w:t>
      </w:r>
      <w:r w:rsidR="00A917BA" w:rsidRPr="002A572E">
        <w:rPr>
          <w:sz w:val="22"/>
          <w:szCs w:val="22"/>
        </w:rPr>
        <w:t>o contrato</w:t>
      </w:r>
      <w:r w:rsidRPr="002A572E">
        <w:rPr>
          <w:sz w:val="22"/>
          <w:szCs w:val="22"/>
        </w:rPr>
        <w:t xml:space="preserve"> no </w:t>
      </w:r>
      <w:r w:rsidRPr="002A572E">
        <w:rPr>
          <w:b/>
          <w:sz w:val="22"/>
          <w:szCs w:val="22"/>
        </w:rPr>
        <w:t>prazo máximo de 05 (cinco) dias úteis</w:t>
      </w:r>
      <w:r w:rsidRPr="002A572E">
        <w:rPr>
          <w:sz w:val="22"/>
          <w:szCs w:val="22"/>
        </w:rPr>
        <w:t>, contados da data da convocação.</w:t>
      </w:r>
    </w:p>
    <w:p w:rsidR="005C438F" w:rsidRPr="002A572E" w:rsidRDefault="005C438F" w:rsidP="005C438F">
      <w:pPr>
        <w:pStyle w:val="Corpodetexto"/>
        <w:tabs>
          <w:tab w:val="left" w:pos="1980"/>
        </w:tabs>
        <w:rPr>
          <w:sz w:val="22"/>
          <w:szCs w:val="22"/>
        </w:rPr>
      </w:pPr>
    </w:p>
    <w:p w:rsidR="005C438F" w:rsidRPr="002A572E" w:rsidRDefault="005C438F" w:rsidP="005C438F">
      <w:pPr>
        <w:pStyle w:val="Ttulo6"/>
        <w:jc w:val="both"/>
        <w:rPr>
          <w:b/>
          <w:sz w:val="22"/>
          <w:szCs w:val="22"/>
        </w:rPr>
      </w:pPr>
      <w:r w:rsidRPr="002A572E">
        <w:rPr>
          <w:sz w:val="22"/>
          <w:szCs w:val="22"/>
        </w:rPr>
        <w:t>15.3. Na hipótese de a empresa adjudicatária não atender a condição acima ou recusar a assinar</w:t>
      </w:r>
      <w:r w:rsidR="00392C79" w:rsidRPr="002A572E">
        <w:rPr>
          <w:sz w:val="22"/>
          <w:szCs w:val="22"/>
        </w:rPr>
        <w:t xml:space="preserve"> o contrato, </w:t>
      </w:r>
      <w:r w:rsidRPr="002A572E">
        <w:rPr>
          <w:sz w:val="22"/>
          <w:szCs w:val="22"/>
        </w:rPr>
        <w:t xml:space="preserve">não </w:t>
      </w:r>
      <w:r w:rsidR="00392C79" w:rsidRPr="002A572E">
        <w:rPr>
          <w:sz w:val="22"/>
          <w:szCs w:val="22"/>
        </w:rPr>
        <w:t>apresentando</w:t>
      </w:r>
      <w:r w:rsidRPr="002A572E">
        <w:rPr>
          <w:sz w:val="22"/>
          <w:szCs w:val="22"/>
        </w:rPr>
        <w:t xml:space="preserve"> justificativa porque não o fez, decairá o direito à contratação, conforme preceitua o art. 4º, inciso XVI e XXIII, da Lei nº. 10.520/02, e a </w:t>
      </w:r>
      <w:r w:rsidR="00B54A9C" w:rsidRPr="002A572E">
        <w:rPr>
          <w:b/>
          <w:sz w:val="22"/>
          <w:szCs w:val="22"/>
        </w:rPr>
        <w:t>Secretaria de Estado de Justiça - SEJUS</w:t>
      </w:r>
      <w:proofErr w:type="gramStart"/>
      <w:r w:rsidRPr="002A572E">
        <w:rPr>
          <w:b/>
          <w:sz w:val="22"/>
          <w:szCs w:val="22"/>
        </w:rPr>
        <w:t xml:space="preserve"> </w:t>
      </w:r>
      <w:r w:rsidRPr="002A572E">
        <w:rPr>
          <w:sz w:val="22"/>
          <w:szCs w:val="22"/>
        </w:rPr>
        <w:t xml:space="preserve"> </w:t>
      </w:r>
      <w:proofErr w:type="gramEnd"/>
      <w:r w:rsidRPr="002A572E">
        <w:rPr>
          <w:sz w:val="22"/>
          <w:szCs w:val="22"/>
        </w:rPr>
        <w:t>convocará outra Licitante classificada e, assim, sucessivamente, na ordem de classificação, sem prejuízo da aplicação das sanções cabíveis, observados o disposto no artigo 7º da mesma lei.</w:t>
      </w:r>
    </w:p>
    <w:p w:rsidR="005C438F" w:rsidRPr="002A572E" w:rsidRDefault="005C438F" w:rsidP="005C438F">
      <w:pPr>
        <w:pStyle w:val="Recuodecorpodetexto2"/>
        <w:tabs>
          <w:tab w:val="left" w:pos="1985"/>
        </w:tabs>
        <w:ind w:firstLine="0"/>
        <w:rPr>
          <w:sz w:val="22"/>
          <w:szCs w:val="22"/>
        </w:rPr>
      </w:pPr>
    </w:p>
    <w:p w:rsidR="005C438F" w:rsidRPr="002A572E" w:rsidRDefault="005C438F" w:rsidP="005C438F">
      <w:pPr>
        <w:pStyle w:val="Recuodecorpodetexto2"/>
        <w:tabs>
          <w:tab w:val="left" w:pos="1985"/>
        </w:tabs>
        <w:ind w:firstLine="0"/>
        <w:rPr>
          <w:sz w:val="22"/>
          <w:szCs w:val="22"/>
        </w:rPr>
      </w:pPr>
      <w:r w:rsidRPr="002A572E">
        <w:rPr>
          <w:sz w:val="22"/>
          <w:szCs w:val="22"/>
        </w:rPr>
        <w:lastRenderedPageBreak/>
        <w:t>18.4. Como condição para celebração do Instrumento Contratual, a empresa adjudicatária deverá manter as mesmas condições de habilitação exigidas na licitação.</w:t>
      </w:r>
    </w:p>
    <w:p w:rsidR="005C438F" w:rsidRPr="002A572E" w:rsidRDefault="005C438F" w:rsidP="005C438F">
      <w:pPr>
        <w:pStyle w:val="Corpodetexto"/>
        <w:tabs>
          <w:tab w:val="left" w:pos="1980"/>
        </w:tabs>
        <w:rPr>
          <w:sz w:val="22"/>
          <w:szCs w:val="22"/>
        </w:rPr>
      </w:pPr>
    </w:p>
    <w:p w:rsidR="005C438F" w:rsidRPr="002A572E" w:rsidRDefault="005C438F" w:rsidP="005C438F">
      <w:pPr>
        <w:pStyle w:val="Corpodetexto"/>
        <w:tabs>
          <w:tab w:val="left" w:pos="1980"/>
        </w:tabs>
        <w:rPr>
          <w:sz w:val="22"/>
          <w:szCs w:val="22"/>
        </w:rPr>
      </w:pPr>
      <w:r w:rsidRPr="002A572E">
        <w:rPr>
          <w:sz w:val="22"/>
          <w:szCs w:val="22"/>
        </w:rPr>
        <w:t xml:space="preserve">18.5. A execução do objeto da contratação será acompanhada e fiscalizada por servidor da </w:t>
      </w:r>
      <w:r w:rsidR="00B54A9C" w:rsidRPr="002A572E">
        <w:rPr>
          <w:b/>
          <w:sz w:val="22"/>
          <w:szCs w:val="22"/>
        </w:rPr>
        <w:t>Secretaria de Estado de Justiça-SEJUS</w:t>
      </w:r>
      <w:r w:rsidRPr="002A572E">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2A572E" w:rsidRDefault="005C438F" w:rsidP="005C438F">
      <w:pPr>
        <w:pStyle w:val="Corpodetexto"/>
        <w:tabs>
          <w:tab w:val="left" w:pos="1980"/>
        </w:tabs>
        <w:rPr>
          <w:sz w:val="22"/>
          <w:szCs w:val="22"/>
        </w:rPr>
      </w:pPr>
    </w:p>
    <w:p w:rsidR="005C438F" w:rsidRPr="002A572E" w:rsidRDefault="005C438F" w:rsidP="005C438F">
      <w:pPr>
        <w:pStyle w:val="Recuodecorpodetexto2"/>
        <w:tabs>
          <w:tab w:val="left" w:pos="1985"/>
        </w:tabs>
        <w:ind w:firstLine="0"/>
        <w:rPr>
          <w:sz w:val="22"/>
          <w:szCs w:val="22"/>
        </w:rPr>
      </w:pPr>
      <w:r w:rsidRPr="002A572E">
        <w:rPr>
          <w:sz w:val="22"/>
          <w:szCs w:val="22"/>
        </w:rPr>
        <w:t>18.6. O presente Edital e seus Anexos, bem como a proposta de preços da empresa adjudicatária, farão parte integrante do Instrumento Contratual a ser firmado, independentemente de transcrição.</w:t>
      </w:r>
    </w:p>
    <w:p w:rsidR="009A0AA1" w:rsidRPr="002A572E" w:rsidRDefault="009A0AA1" w:rsidP="005C438F">
      <w:pPr>
        <w:pStyle w:val="Recuodecorpodetexto2"/>
        <w:tabs>
          <w:tab w:val="left" w:pos="1985"/>
        </w:tabs>
        <w:ind w:firstLine="0"/>
        <w:rPr>
          <w:sz w:val="22"/>
          <w:szCs w:val="22"/>
        </w:rPr>
      </w:pPr>
    </w:p>
    <w:p w:rsidR="00C33FB7" w:rsidRPr="002A572E" w:rsidRDefault="00C33FB7" w:rsidP="005C438F">
      <w:pPr>
        <w:pStyle w:val="Recuodecorpodetexto2"/>
        <w:tabs>
          <w:tab w:val="left" w:pos="1985"/>
        </w:tabs>
        <w:ind w:firstLine="0"/>
        <w:rPr>
          <w:sz w:val="22"/>
          <w:szCs w:val="22"/>
        </w:rPr>
      </w:pPr>
    </w:p>
    <w:p w:rsidR="009A0AA1" w:rsidRPr="002A572E" w:rsidRDefault="009A0AA1" w:rsidP="009A0AA1">
      <w:pPr>
        <w:pStyle w:val="Recuodecorpodetexto2"/>
        <w:tabs>
          <w:tab w:val="left" w:pos="1985"/>
        </w:tabs>
        <w:ind w:firstLine="0"/>
        <w:rPr>
          <w:b/>
          <w:sz w:val="22"/>
          <w:szCs w:val="22"/>
        </w:rPr>
      </w:pPr>
      <w:r w:rsidRPr="002A572E">
        <w:rPr>
          <w:b/>
          <w:sz w:val="22"/>
          <w:szCs w:val="22"/>
        </w:rPr>
        <w:t>18.7 DA RECISÃO CONTRATUAL:</w:t>
      </w:r>
    </w:p>
    <w:p w:rsidR="009A0AA1" w:rsidRPr="002A572E" w:rsidRDefault="009A0AA1" w:rsidP="009A0AA1">
      <w:pPr>
        <w:pStyle w:val="Recuodecorpodetexto2"/>
        <w:tabs>
          <w:tab w:val="left" w:pos="1985"/>
        </w:tabs>
        <w:ind w:firstLine="0"/>
        <w:rPr>
          <w:sz w:val="22"/>
          <w:szCs w:val="22"/>
        </w:rPr>
      </w:pPr>
    </w:p>
    <w:p w:rsidR="009A0AA1" w:rsidRPr="002A572E" w:rsidRDefault="009A0AA1" w:rsidP="009A0AA1">
      <w:pPr>
        <w:ind w:left="993"/>
        <w:jc w:val="both"/>
        <w:rPr>
          <w:sz w:val="22"/>
          <w:szCs w:val="22"/>
        </w:rPr>
      </w:pPr>
      <w:r w:rsidRPr="002A572E">
        <w:rPr>
          <w:sz w:val="22"/>
          <w:szCs w:val="22"/>
        </w:rPr>
        <w:t>18.7.1 Poderão ser motivos de rescisão contratual, as hipóteses descritas no Art. 77 e 78 da lei 8.666/93, podendo a mesma ser unilateral amigável ou judicial, nos termos e condições do Art.79 da referida lei.</w:t>
      </w:r>
    </w:p>
    <w:p w:rsidR="009A0AA1" w:rsidRPr="002A572E" w:rsidRDefault="009A0AA1" w:rsidP="009A0AA1">
      <w:pPr>
        <w:ind w:left="993"/>
        <w:jc w:val="both"/>
        <w:rPr>
          <w:sz w:val="22"/>
          <w:szCs w:val="22"/>
        </w:rPr>
      </w:pPr>
    </w:p>
    <w:p w:rsidR="009A0AA1" w:rsidRPr="002A572E" w:rsidRDefault="009A0AA1" w:rsidP="009A0AA1">
      <w:pPr>
        <w:ind w:left="993"/>
        <w:jc w:val="both"/>
        <w:rPr>
          <w:sz w:val="22"/>
          <w:szCs w:val="22"/>
        </w:rPr>
      </w:pPr>
      <w:r w:rsidRPr="002A572E">
        <w:rPr>
          <w:sz w:val="22"/>
          <w:szCs w:val="22"/>
        </w:rPr>
        <w:t xml:space="preserve">18.7.2 A empresa CONTRATADA reconhece os direitos da CONTRATANTE nos casos de rescisão dos Art. 77 </w:t>
      </w:r>
      <w:proofErr w:type="gramStart"/>
      <w:r w:rsidRPr="002A572E">
        <w:rPr>
          <w:sz w:val="22"/>
          <w:szCs w:val="22"/>
        </w:rPr>
        <w:t>à</w:t>
      </w:r>
      <w:proofErr w:type="gramEnd"/>
      <w:r w:rsidRPr="002A572E">
        <w:rPr>
          <w:sz w:val="22"/>
          <w:szCs w:val="22"/>
        </w:rPr>
        <w:t xml:space="preserve"> 80 da lei 8.666/93.</w:t>
      </w:r>
    </w:p>
    <w:p w:rsidR="005617A8" w:rsidRPr="002A572E" w:rsidRDefault="005617A8" w:rsidP="00BD6DC3">
      <w:pPr>
        <w:pStyle w:val="Recuodecorpodetexto2"/>
        <w:tabs>
          <w:tab w:val="left" w:pos="1985"/>
        </w:tabs>
        <w:ind w:firstLine="0"/>
        <w:rPr>
          <w:sz w:val="22"/>
          <w:szCs w:val="22"/>
        </w:rPr>
      </w:pPr>
    </w:p>
    <w:p w:rsidR="00C33FB7" w:rsidRPr="002A572E" w:rsidRDefault="00C33FB7" w:rsidP="00BD6DC3">
      <w:pPr>
        <w:pStyle w:val="Recuodecorpodetexto2"/>
        <w:tabs>
          <w:tab w:val="left" w:pos="1985"/>
        </w:tabs>
        <w:ind w:firstLine="0"/>
        <w:rPr>
          <w:sz w:val="22"/>
          <w:szCs w:val="22"/>
        </w:rPr>
      </w:pPr>
    </w:p>
    <w:p w:rsidR="00FE7CB8" w:rsidRPr="002A572E" w:rsidRDefault="001D67CC" w:rsidP="00C33FB7">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985"/>
        </w:tabs>
        <w:ind w:firstLine="0"/>
        <w:rPr>
          <w:b/>
          <w:sz w:val="22"/>
          <w:szCs w:val="22"/>
        </w:rPr>
      </w:pPr>
      <w:r w:rsidRPr="002A572E">
        <w:rPr>
          <w:b/>
          <w:sz w:val="22"/>
          <w:szCs w:val="22"/>
        </w:rPr>
        <w:t>19 – DA GARANTIA CONTRATUAL</w:t>
      </w:r>
      <w:r w:rsidR="00FE7CB8" w:rsidRPr="002A572E">
        <w:rPr>
          <w:b/>
          <w:sz w:val="22"/>
          <w:szCs w:val="22"/>
        </w:rPr>
        <w:t>:</w:t>
      </w:r>
    </w:p>
    <w:p w:rsidR="00FE7CB8" w:rsidRPr="002A572E" w:rsidRDefault="00FE7CB8" w:rsidP="00FE7CB8">
      <w:pPr>
        <w:pStyle w:val="Recuodecorpodetexto2"/>
        <w:tabs>
          <w:tab w:val="left" w:pos="1985"/>
        </w:tabs>
        <w:ind w:firstLine="0"/>
        <w:rPr>
          <w:sz w:val="22"/>
          <w:szCs w:val="22"/>
        </w:rPr>
      </w:pPr>
    </w:p>
    <w:p w:rsidR="00FE7CB8" w:rsidRPr="002A572E" w:rsidRDefault="00FE7CB8" w:rsidP="00FE7CB8">
      <w:pPr>
        <w:pStyle w:val="Recuodecorpodetexto2"/>
        <w:tabs>
          <w:tab w:val="left" w:pos="1985"/>
        </w:tabs>
        <w:ind w:firstLine="0"/>
        <w:rPr>
          <w:sz w:val="22"/>
          <w:szCs w:val="22"/>
        </w:rPr>
      </w:pPr>
      <w:r w:rsidRPr="002A572E">
        <w:rPr>
          <w:sz w:val="22"/>
          <w:szCs w:val="22"/>
        </w:rPr>
        <w:t>19.1. Para fiel execução dos compromissos ajustados neste Edital e seus anexos a CONTRATADA quando da assinatura do contrato prestará prévia garantia de 5% (cinco por cento) do valor global do Contrato, como previsto no art. 56 da Lei 8.666/93</w:t>
      </w:r>
      <w:r w:rsidR="001D67CC" w:rsidRPr="002A572E">
        <w:rPr>
          <w:sz w:val="22"/>
          <w:szCs w:val="22"/>
        </w:rPr>
        <w:t>.</w:t>
      </w:r>
    </w:p>
    <w:p w:rsidR="00FE7CB8" w:rsidRPr="002A572E" w:rsidRDefault="00FE7CB8" w:rsidP="00FE7CB8">
      <w:pPr>
        <w:pStyle w:val="Recuodecorpodetexto2"/>
        <w:tabs>
          <w:tab w:val="left" w:pos="1985"/>
        </w:tabs>
        <w:ind w:firstLine="0"/>
        <w:rPr>
          <w:sz w:val="22"/>
          <w:szCs w:val="22"/>
        </w:rPr>
      </w:pPr>
    </w:p>
    <w:p w:rsidR="00FE7CB8" w:rsidRPr="002A572E" w:rsidRDefault="00FE7CB8" w:rsidP="00FE7CB8">
      <w:pPr>
        <w:pStyle w:val="Recuodecorpodetexto"/>
        <w:ind w:left="851"/>
        <w:jc w:val="both"/>
        <w:rPr>
          <w:b w:val="0"/>
          <w:sz w:val="22"/>
          <w:szCs w:val="22"/>
        </w:rPr>
      </w:pPr>
      <w:r w:rsidRPr="002A572E">
        <w:rPr>
          <w:b w:val="0"/>
          <w:sz w:val="22"/>
          <w:szCs w:val="22"/>
        </w:rPr>
        <w:t>19.1.1. A caução prestada pela CONTRATADA será restituída após o término do Contrato, com a devida atualização do valor</w:t>
      </w:r>
      <w:r w:rsidR="001D67CC" w:rsidRPr="002A572E">
        <w:rPr>
          <w:b w:val="0"/>
          <w:sz w:val="22"/>
          <w:szCs w:val="22"/>
        </w:rPr>
        <w:t>, desde que essa seja realizada mediante depósito em espécie (Art. 56,§ 4º da lei 8.666/93).</w:t>
      </w:r>
    </w:p>
    <w:p w:rsidR="00C46971" w:rsidRPr="002A572E" w:rsidRDefault="00C46971" w:rsidP="00BD6DC3">
      <w:pPr>
        <w:pStyle w:val="Recuodecorpodetexto2"/>
        <w:ind w:firstLine="0"/>
        <w:rPr>
          <w:b/>
          <w:sz w:val="22"/>
          <w:szCs w:val="22"/>
        </w:rPr>
      </w:pPr>
    </w:p>
    <w:p w:rsidR="00C33FB7" w:rsidRPr="002A572E" w:rsidRDefault="00C33FB7" w:rsidP="00BD6DC3">
      <w:pPr>
        <w:pStyle w:val="Recuodecorpodetexto2"/>
        <w:ind w:firstLine="0"/>
        <w:rPr>
          <w:b/>
          <w:sz w:val="22"/>
          <w:szCs w:val="22"/>
        </w:rPr>
      </w:pPr>
    </w:p>
    <w:p w:rsidR="00874845" w:rsidRPr="002A572E" w:rsidRDefault="00874845" w:rsidP="00775AFB">
      <w:pPr>
        <w:pStyle w:val="Corpodetexto3"/>
        <w:numPr>
          <w:ilvl w:val="0"/>
          <w:numId w:val="50"/>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left"/>
        <w:rPr>
          <w:sz w:val="22"/>
          <w:szCs w:val="22"/>
        </w:rPr>
      </w:pPr>
      <w:r w:rsidRPr="002A572E">
        <w:rPr>
          <w:sz w:val="22"/>
          <w:szCs w:val="22"/>
        </w:rPr>
        <w:t>– DAS OBRIGAÇÕES DA CONTRATADA:</w:t>
      </w:r>
    </w:p>
    <w:p w:rsidR="00FE7CB8" w:rsidRPr="002A572E" w:rsidRDefault="00FE7CB8" w:rsidP="00FE7CB8">
      <w:pPr>
        <w:jc w:val="both"/>
        <w:rPr>
          <w:sz w:val="22"/>
          <w:szCs w:val="22"/>
        </w:rPr>
      </w:pPr>
    </w:p>
    <w:p w:rsidR="00CA3D36" w:rsidRPr="002A572E" w:rsidRDefault="00CA3D36" w:rsidP="008470AE">
      <w:pPr>
        <w:tabs>
          <w:tab w:val="left" w:pos="567"/>
        </w:tabs>
        <w:suppressAutoHyphens/>
        <w:spacing w:before="240" w:after="240" w:line="276" w:lineRule="auto"/>
        <w:contextualSpacing/>
        <w:jc w:val="both"/>
        <w:rPr>
          <w:sz w:val="22"/>
          <w:szCs w:val="22"/>
        </w:rPr>
      </w:pPr>
      <w:r w:rsidRPr="002A572E">
        <w:rPr>
          <w:rFonts w:eastAsia="MS Mincho"/>
          <w:b/>
          <w:sz w:val="22"/>
          <w:szCs w:val="22"/>
        </w:rPr>
        <w:t>20.1</w:t>
      </w:r>
      <w:r w:rsidRPr="002A572E">
        <w:rPr>
          <w:rFonts w:eastAsia="MS Mincho"/>
          <w:sz w:val="22"/>
          <w:szCs w:val="22"/>
        </w:rPr>
        <w:t xml:space="preserve"> Subordinar-se às normas internas da CONTRATANTE que regulamentam matérias relacionadas à segurança e ao objeto contratado.</w:t>
      </w:r>
    </w:p>
    <w:p w:rsidR="00CA3D36" w:rsidRPr="002A572E" w:rsidRDefault="00CA3D36" w:rsidP="008470AE">
      <w:pPr>
        <w:pStyle w:val="PargrafodaLista"/>
        <w:numPr>
          <w:ilvl w:val="1"/>
          <w:numId w:val="50"/>
        </w:numPr>
        <w:tabs>
          <w:tab w:val="left" w:pos="567"/>
        </w:tabs>
        <w:suppressAutoHyphens/>
        <w:spacing w:before="240" w:after="240"/>
        <w:ind w:left="0" w:firstLine="0"/>
        <w:jc w:val="both"/>
        <w:rPr>
          <w:rFonts w:ascii="Times New Roman" w:hAnsi="Times New Roman"/>
        </w:rPr>
      </w:pPr>
      <w:r w:rsidRPr="002A572E">
        <w:rPr>
          <w:rFonts w:ascii="Times New Roman" w:eastAsia="MS Mincho" w:hAnsi="Times New Roman"/>
        </w:rPr>
        <w:t xml:space="preserve"> Responsabilizar-se integralmente pela execução do contrato, nos termos da legislação vigente.</w:t>
      </w:r>
    </w:p>
    <w:p w:rsidR="008470AE" w:rsidRPr="002A572E" w:rsidRDefault="008470AE" w:rsidP="008470AE">
      <w:pPr>
        <w:pStyle w:val="PargrafodaLista"/>
        <w:tabs>
          <w:tab w:val="left" w:pos="567"/>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0"/>
        </w:numPr>
        <w:tabs>
          <w:tab w:val="left" w:pos="567"/>
        </w:tabs>
        <w:suppressAutoHyphens/>
        <w:spacing w:before="240" w:after="240"/>
        <w:ind w:left="0" w:firstLine="0"/>
        <w:jc w:val="both"/>
        <w:rPr>
          <w:rFonts w:ascii="Times New Roman" w:hAnsi="Times New Roman"/>
        </w:rPr>
      </w:pPr>
      <w:r w:rsidRPr="002A572E">
        <w:rPr>
          <w:rFonts w:ascii="Times New Roman" w:hAnsi="Times New Roman"/>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w:t>
      </w:r>
      <w:proofErr w:type="gramStart"/>
      <w:r w:rsidRPr="002A572E">
        <w:rPr>
          <w:rFonts w:ascii="Times New Roman" w:hAnsi="Times New Roman"/>
        </w:rPr>
        <w:t>os mesmos objeto</w:t>
      </w:r>
      <w:proofErr w:type="gramEnd"/>
      <w:r w:rsidRPr="002A572E">
        <w:rPr>
          <w:rFonts w:ascii="Times New Roman" w:hAnsi="Times New Roman"/>
        </w:rPr>
        <w:t xml:space="preserve"> de exame prévio da Procuradoria Geral do Estado - PGE;</w:t>
      </w:r>
    </w:p>
    <w:p w:rsidR="008470AE" w:rsidRPr="002A572E" w:rsidRDefault="008470AE" w:rsidP="008470AE">
      <w:pPr>
        <w:pStyle w:val="PargrafodaLista"/>
        <w:tabs>
          <w:tab w:val="left" w:pos="567"/>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0"/>
        </w:numPr>
        <w:tabs>
          <w:tab w:val="left" w:pos="567"/>
        </w:tabs>
        <w:suppressAutoHyphens/>
        <w:spacing w:before="240" w:after="240"/>
        <w:ind w:left="0" w:firstLine="0"/>
        <w:jc w:val="both"/>
        <w:rPr>
          <w:rFonts w:ascii="Times New Roman" w:hAnsi="Times New Roman"/>
        </w:rPr>
      </w:pPr>
      <w:r w:rsidRPr="002A572E">
        <w:rPr>
          <w:rFonts w:ascii="Times New Roman" w:hAnsi="Times New Roman"/>
        </w:rPr>
        <w:t xml:space="preserve"> Manter, durante toda a execução do contrato, em compatibilidade com as obrigações por ele assumidas, todas as condições de habilitação e qualificações exigidas na licitação.</w:t>
      </w:r>
    </w:p>
    <w:p w:rsidR="008470AE" w:rsidRPr="002A572E" w:rsidRDefault="008470AE" w:rsidP="008470AE">
      <w:pPr>
        <w:pStyle w:val="PargrafodaLista"/>
        <w:tabs>
          <w:tab w:val="left" w:pos="567"/>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0"/>
        </w:numPr>
        <w:tabs>
          <w:tab w:val="left" w:pos="567"/>
        </w:tabs>
        <w:suppressAutoHyphens/>
        <w:spacing w:before="240" w:after="240"/>
        <w:ind w:left="0" w:firstLine="0"/>
        <w:jc w:val="both"/>
        <w:rPr>
          <w:rFonts w:ascii="Times New Roman" w:hAnsi="Times New Roman"/>
        </w:rPr>
      </w:pPr>
      <w:r w:rsidRPr="002A572E">
        <w:rPr>
          <w:rFonts w:ascii="Times New Roman" w:hAnsi="Times New Roman"/>
        </w:rPr>
        <w:lastRenderedPageBreak/>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CA3D36" w:rsidRPr="002A572E" w:rsidRDefault="00CA3D36" w:rsidP="008470AE">
      <w:pPr>
        <w:tabs>
          <w:tab w:val="left" w:pos="567"/>
        </w:tabs>
        <w:suppressAutoHyphens/>
        <w:spacing w:before="240" w:after="240" w:line="276" w:lineRule="auto"/>
        <w:contextualSpacing/>
        <w:jc w:val="both"/>
        <w:rPr>
          <w:sz w:val="22"/>
          <w:szCs w:val="22"/>
        </w:rPr>
      </w:pPr>
      <w:r w:rsidRPr="002A572E">
        <w:rPr>
          <w:b/>
          <w:sz w:val="22"/>
          <w:szCs w:val="22"/>
        </w:rPr>
        <w:t>20.6</w:t>
      </w:r>
      <w:r w:rsidRPr="002A572E">
        <w:rPr>
          <w:sz w:val="22"/>
          <w:szCs w:val="22"/>
        </w:rPr>
        <w:t xml:space="preserve"> Prestar as informações referentes </w:t>
      </w:r>
      <w:proofErr w:type="gramStart"/>
      <w:r w:rsidRPr="002A572E">
        <w:rPr>
          <w:sz w:val="22"/>
          <w:szCs w:val="22"/>
        </w:rPr>
        <w:t>a</w:t>
      </w:r>
      <w:proofErr w:type="gramEnd"/>
      <w:r w:rsidRPr="002A572E">
        <w:rPr>
          <w:sz w:val="22"/>
          <w:szCs w:val="22"/>
        </w:rPr>
        <w:t xml:space="preserve"> execução do contrato por escrito, quando solicitadas pela CONTRATANTE, no prazo máximo de cinco dias contínuos e ininterruptos, salvo quando determinado prazo inferior no instrumento de solicitação.</w:t>
      </w:r>
    </w:p>
    <w:p w:rsidR="00CA3D36" w:rsidRPr="002A572E" w:rsidRDefault="00CA3D36" w:rsidP="008470AE">
      <w:pPr>
        <w:pStyle w:val="PargrafodaLista"/>
        <w:numPr>
          <w:ilvl w:val="1"/>
          <w:numId w:val="51"/>
        </w:numPr>
        <w:tabs>
          <w:tab w:val="left" w:pos="567"/>
        </w:tabs>
        <w:suppressAutoHyphens/>
        <w:spacing w:before="240" w:after="240"/>
        <w:ind w:left="0" w:firstLine="0"/>
        <w:jc w:val="both"/>
        <w:rPr>
          <w:rFonts w:ascii="Times New Roman" w:hAnsi="Times New Roman"/>
        </w:rPr>
      </w:pPr>
      <w:r w:rsidRPr="002A572E">
        <w:rPr>
          <w:rFonts w:ascii="Times New Roman" w:hAnsi="Times New Roman"/>
        </w:rPr>
        <w:t>Cumprir fielmente os prazos estabelecidos no termo de referência para o fornecimento do objeto.</w:t>
      </w:r>
    </w:p>
    <w:p w:rsidR="00CA3D36" w:rsidRPr="002A572E" w:rsidRDefault="00CA3D36" w:rsidP="008470AE">
      <w:pPr>
        <w:tabs>
          <w:tab w:val="left" w:pos="567"/>
        </w:tabs>
        <w:suppressAutoHyphens/>
        <w:spacing w:before="240" w:after="240" w:line="276" w:lineRule="auto"/>
        <w:contextualSpacing/>
        <w:jc w:val="both"/>
        <w:rPr>
          <w:sz w:val="22"/>
          <w:szCs w:val="22"/>
        </w:rPr>
      </w:pPr>
      <w:r w:rsidRPr="002A572E">
        <w:rPr>
          <w:b/>
          <w:sz w:val="22"/>
          <w:szCs w:val="22"/>
        </w:rPr>
        <w:t>20.8</w:t>
      </w:r>
      <w:r w:rsidRPr="002A572E">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Observar quantitativos e qualidade da mão-de-obra, dos materiais e dos equipamentos, ferramentas e utensílios necessários e suficientes para a perfeita execução do objeto e demais atividades correlatas.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bCs/>
        </w:rPr>
        <w:t>P</w:t>
      </w:r>
      <w:r w:rsidRPr="002A572E">
        <w:rPr>
          <w:rFonts w:ascii="Times New Roman" w:hAnsi="Times New Roman"/>
        </w:rPr>
        <w:t>restar todos os esclarecimentos que forem solicitados pela CONTRATANTE durante o período de vigência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Manter disciplina nos locais de entrega, retirando imediatamente, após notificação, qualquer empregado considerado com conduta inconveniente pela Administração.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Manter seus empregados sujeitos às normas de segurança das Unidades prisionais.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Manter seu pessoal uniformizado, identificando-os através de crachás, com fotografia recente, e provendo-os dos Equipamentos de Proteção Individual - </w:t>
      </w:r>
      <w:proofErr w:type="spellStart"/>
      <w:r w:rsidRPr="002A572E">
        <w:rPr>
          <w:rFonts w:ascii="Times New Roman" w:hAnsi="Times New Roman"/>
        </w:rPr>
        <w:t>EPI’s</w:t>
      </w:r>
      <w:proofErr w:type="spellEnd"/>
      <w:r w:rsidRPr="002A572E">
        <w:rPr>
          <w:rFonts w:ascii="Times New Roman" w:hAnsi="Times New Roman"/>
        </w:rPr>
        <w:t>.</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Manter </w:t>
      </w:r>
      <w:proofErr w:type="gramStart"/>
      <w:r w:rsidRPr="002A572E">
        <w:rPr>
          <w:rFonts w:ascii="Times New Roman" w:hAnsi="Times New Roman"/>
        </w:rPr>
        <w:t>sediado junto à Administração elementos capazes de tomar decisões compatíveis com os compromissos assumidos</w:t>
      </w:r>
      <w:proofErr w:type="gramEnd"/>
      <w:r w:rsidRPr="002A572E">
        <w:rPr>
          <w:rFonts w:ascii="Times New Roman" w:hAnsi="Times New Roman"/>
        </w:rPr>
        <w:t>.</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Manter todos os equipamentos e utensílios necessários a execução e entrega do objeto, em perfeitas condições de uso. </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Designar encarregados responsáveis pelos serviços, com a missão de garantir o bom andamento dos trabalhos permanecendo no local do trabalho, em tempo integral, fiscalizando e </w:t>
      </w:r>
      <w:r w:rsidRPr="002A572E">
        <w:rPr>
          <w:rFonts w:ascii="Times New Roman" w:hAnsi="Times New Roman"/>
        </w:rPr>
        <w:lastRenderedPageBreak/>
        <w:t>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Responsabilizar-se pelo cumprimento, por parte de seus empregados, das normas disciplinares determinadas pela Administração.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Responsabilizar-se pelos danos causados diretamente à Administração ou a terceiros, decorrentes de culpa ou dolo dos seus empregados durante a execução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Responsabilizar-se por quaisquer acidentes que venham a ser vítima, seu empregado ou </w:t>
      </w:r>
      <w:proofErr w:type="gramStart"/>
      <w:r w:rsidRPr="002A572E">
        <w:rPr>
          <w:rFonts w:ascii="Times New Roman" w:hAnsi="Times New Roman"/>
        </w:rPr>
        <w:t>terceiro, decorrente</w:t>
      </w:r>
      <w:proofErr w:type="gramEnd"/>
      <w:r w:rsidRPr="002A572E">
        <w:rPr>
          <w:rFonts w:ascii="Times New Roman" w:hAnsi="Times New Roman"/>
        </w:rPr>
        <w:t xml:space="preserve"> da má execução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Responsabilizar-se pelos atrasos e/ou prejuízos decorrentes de paralisação parcial ou total na execução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Cumprir rigorosamente as Leis, Instruções, Normas e demais Legislações Sanitárias Federais e Estaduais e orientações dos órgãos fiscalizadores sobre os procedimentos de manipulação e a qualidade dos alimentos.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Possuir equipamentos e utensílios com capacidade para produção compatível com as quantidades e qualidades de refeições a serem fornecidas. (Resolução RDC nº216, de 15 de Setembro de 2004 do Ministério da Saúde).</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Apresentar comprovação, </w:t>
      </w:r>
      <w:r w:rsidRPr="002A572E">
        <w:rPr>
          <w:rFonts w:ascii="Times New Roman" w:hAnsi="Times New Roman"/>
          <w:b/>
          <w:u w:val="single"/>
        </w:rPr>
        <w:t>através de notas fiscais e/ou contrato de locação</w:t>
      </w:r>
      <w:r w:rsidRPr="002A572E">
        <w:rPr>
          <w:rFonts w:ascii="Times New Roman" w:hAnsi="Times New Roman"/>
        </w:rPr>
        <w:t xml:space="preserve">, de que possui veículos adequados e que estejam obedecendo </w:t>
      </w:r>
      <w:proofErr w:type="gramStart"/>
      <w:r w:rsidRPr="002A572E">
        <w:rPr>
          <w:rFonts w:ascii="Times New Roman" w:hAnsi="Times New Roman"/>
        </w:rPr>
        <w:t>as</w:t>
      </w:r>
      <w:proofErr w:type="gramEnd"/>
      <w:r w:rsidRPr="002A572E">
        <w:rPr>
          <w:rFonts w:ascii="Times New Roman" w:hAnsi="Times New Roman"/>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bCs/>
        </w:rPr>
        <w:t>S</w:t>
      </w:r>
      <w:r w:rsidRPr="002A572E">
        <w:rPr>
          <w:rFonts w:ascii="Times New Roman" w:hAnsi="Times New Roman"/>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Não utilizar-se de espaço físico dentro da Unidade prisional para confecção das refeições.</w:t>
      </w:r>
      <w:r w:rsidRPr="002A572E">
        <w:rPr>
          <w:rFonts w:ascii="Times New Roman" w:hAnsi="Times New Roman"/>
          <w:highlight w:val="yellow"/>
        </w:rPr>
        <w:t xml:space="preserve"> </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Obedecer rigorosamente o horário de entrega das refeições.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Elaborar cardápio mensal atendendo às especificações contidas no Anexo II deste Termo de Referência, com 20 (vinte) dias de antecedência ao início do fornecimento, submetendo-o à análise </w:t>
      </w:r>
      <w:r w:rsidRPr="002A572E">
        <w:rPr>
          <w:rFonts w:ascii="Times New Roman" w:hAnsi="Times New Roman"/>
        </w:rPr>
        <w:lastRenderedPageBreak/>
        <w:t xml:space="preserve">das nutricionistas da SEJUS. Se, por motivo de força maior, caso fortuito ou fatos imprevisíveis que justifiquem </w:t>
      </w:r>
      <w:proofErr w:type="gramStart"/>
      <w:r w:rsidRPr="002A572E">
        <w:rPr>
          <w:rFonts w:ascii="Times New Roman" w:hAnsi="Times New Roman"/>
        </w:rPr>
        <w:t>alteração(</w:t>
      </w:r>
      <w:proofErr w:type="gramEnd"/>
      <w:r w:rsidRPr="002A572E">
        <w:rPr>
          <w:rFonts w:ascii="Times New Roman" w:hAnsi="Times New Roman"/>
        </w:rPr>
        <w:t>ões) no(s) cardápio(s) aprovado(s), a CONTRATADA, por escrito, solicitará a anuência das nutricionistas da SEJUS, com 01 (um) dia útil de antecedência fornecimento, devendo a substituição ocorrer por produto em condições similares sob os aspectos nutritivos.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8470AE"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Adotar o método de Análise de Perigos e Pontos Críticos de controle/APPCC, bem como as exigências das normas de Vigilância Sanitária na execução do objeto contratado.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Garantir que os produtos, tais como: carnes, lácteos, a serem utilizados estão devidamente inspecionados e aprovados pelos órgãos de fiscalização sanitária.</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Manter a área de guarda de gêneros e produtos alimentícios (despensa, refrigeradores, câmaras frias) em condições adequadas, com base nas normas técnicas sanitárias vigentes.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A CONTRATADA deverá fazer uso de maionese industrializada quando este ingrediente fizer parte do cardápio.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Oferecer Dietas com cardápio balanceado pela nutricionista, conforme exigência médica.</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w:t>
      </w:r>
      <w:proofErr w:type="gramStart"/>
      <w:r w:rsidRPr="002A572E">
        <w:rPr>
          <w:rFonts w:ascii="Times New Roman" w:hAnsi="Times New Roman"/>
        </w:rPr>
        <w:t>comprovada.</w:t>
      </w:r>
      <w:proofErr w:type="gramEnd"/>
      <w:r w:rsidRPr="002A572E">
        <w:rPr>
          <w:rFonts w:ascii="Times New Roman" w:hAnsi="Times New Roman"/>
        </w:rPr>
        <w:t>(Resolução RDC nº 216, de 15 de Setembro de 2004 do Ministério da Saúde);</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Manter o quadro de pessoal operacional e técnico de forma a atender plenamente as obrigações contratuais. O dimensionamento do pessoal operacional deverá ser feito utilizando o índice de produtividade</w:t>
      </w:r>
      <w:proofErr w:type="gramStart"/>
      <w:r w:rsidRPr="002A572E">
        <w:rPr>
          <w:rFonts w:ascii="Times New Roman" w:hAnsi="Times New Roman"/>
        </w:rPr>
        <w:t xml:space="preserve">  </w:t>
      </w:r>
      <w:proofErr w:type="gramEnd"/>
      <w:r w:rsidRPr="002A572E">
        <w:rPr>
          <w:rFonts w:ascii="Times New Roman" w:hAnsi="Times New Roman"/>
        </w:rPr>
        <w:t>= 30 refeições / funcionário (considerar para o cálculo o número total de refeições produzidas diariamente), podendo variar conforme complexidade dos serviços, mecanização e modernização da cozinha.</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Assumir todas as responsabilidades e tomar as medidas necessárias ao atendimento dos seus empregados, acidentados ou com mal súbito, por meio de seus encarregados.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Cumprir, além dos postulados legais vigentes de âmbito federal, estadual ou municipal, as normas de segurança das unidades;</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lastRenderedPageBreak/>
        <w:t>Providenciar seguro para seus empregados contra riscos de acidentes de trabalho, responsabilizando-se, também, pelos encargos trabalhistas, previdenciários, fiscais e comerciais, resultantes da execução do contrato, conforme exigência legal;</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Todos os encargos sociais, trabalhistas, previdenciários e tributários são de responsabilidade exclusiva da empresa CONTRATADA.</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 xml:space="preserve">Realizar exames de saúde periódicos a cada 12 (doze) meses, além dos exames admissionais, demissionais, inclusive exames específicos, de acordo com as normas vigentes, de todo o pessoal do serviço, arcando com as despesas e apresentar </w:t>
      </w:r>
      <w:proofErr w:type="gramStart"/>
      <w:r w:rsidRPr="002A572E">
        <w:rPr>
          <w:rFonts w:ascii="Times New Roman" w:hAnsi="Times New Roman"/>
        </w:rPr>
        <w:t>à</w:t>
      </w:r>
      <w:proofErr w:type="gramEnd"/>
      <w:r w:rsidRPr="002A572E">
        <w:rPr>
          <w:rFonts w:ascii="Times New Roman" w:hAnsi="Times New Roman"/>
        </w:rPr>
        <w:t xml:space="preserve"> </w:t>
      </w:r>
      <w:r w:rsidRPr="002A572E">
        <w:rPr>
          <w:rFonts w:ascii="Times New Roman" w:hAnsi="Times New Roman"/>
          <w:b/>
        </w:rPr>
        <w:t xml:space="preserve">CONTRATANTE </w:t>
      </w:r>
      <w:r w:rsidRPr="002A572E">
        <w:rPr>
          <w:rFonts w:ascii="Times New Roman" w:hAnsi="Times New Roman"/>
        </w:rPr>
        <w:t>os laudos, quando solicitado.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Observar a conduta adequada na utilização dos materiais, equipamentos, ferramentas e utensílios, objetivando a correta execução do contrato.</w:t>
      </w:r>
    </w:p>
    <w:p w:rsidR="008470AE" w:rsidRPr="002A572E" w:rsidRDefault="008470AE" w:rsidP="008470AE">
      <w:pPr>
        <w:pStyle w:val="PargrafodaLista"/>
        <w:tabs>
          <w:tab w:val="left" w:pos="567"/>
          <w:tab w:val="left" w:pos="1276"/>
        </w:tabs>
        <w:suppressAutoHyphens/>
        <w:spacing w:before="240" w:after="240"/>
        <w:ind w:left="0"/>
        <w:jc w:val="both"/>
        <w:rPr>
          <w:rFonts w:ascii="Times New Roman" w:hAnsi="Times New Roman"/>
        </w:rPr>
      </w:pPr>
    </w:p>
    <w:p w:rsidR="00CA3D36" w:rsidRPr="002A572E" w:rsidRDefault="00CA3D36" w:rsidP="008470AE">
      <w:pPr>
        <w:pStyle w:val="PargrafodaLista"/>
        <w:numPr>
          <w:ilvl w:val="1"/>
          <w:numId w:val="52"/>
        </w:numPr>
        <w:tabs>
          <w:tab w:val="left" w:pos="567"/>
          <w:tab w:val="left" w:pos="1276"/>
        </w:tabs>
        <w:suppressAutoHyphens/>
        <w:spacing w:before="240" w:after="240"/>
        <w:ind w:left="0" w:firstLine="0"/>
        <w:jc w:val="both"/>
        <w:rPr>
          <w:rFonts w:ascii="Times New Roman" w:hAnsi="Times New Roman"/>
        </w:rPr>
      </w:pPr>
      <w:r w:rsidRPr="002A572E">
        <w:rPr>
          <w:rFonts w:ascii="Times New Roman" w:hAnsi="Times New Roman"/>
        </w:rPr>
        <w:t>Possuir tratamento de seus efluentes (esgoto), com a adoção da tecnologia mais apropriada as suas necessidades, desde que devidamente aprovadas pelos órgãos competentes, e com um mínimo de:</w:t>
      </w:r>
    </w:p>
    <w:p w:rsidR="00CA3D36" w:rsidRPr="002A572E" w:rsidRDefault="00CA3D36" w:rsidP="00CA3D36">
      <w:pPr>
        <w:numPr>
          <w:ilvl w:val="3"/>
          <w:numId w:val="52"/>
        </w:numPr>
        <w:tabs>
          <w:tab w:val="left" w:pos="1276"/>
          <w:tab w:val="left" w:pos="1985"/>
        </w:tabs>
        <w:suppressAutoHyphens/>
        <w:spacing w:before="240" w:after="240" w:line="276" w:lineRule="auto"/>
        <w:ind w:left="1134" w:firstLine="0"/>
        <w:contextualSpacing/>
        <w:jc w:val="both"/>
        <w:rPr>
          <w:sz w:val="22"/>
          <w:szCs w:val="22"/>
        </w:rPr>
      </w:pPr>
      <w:r w:rsidRPr="002A572E">
        <w:rPr>
          <w:sz w:val="22"/>
          <w:szCs w:val="22"/>
        </w:rPr>
        <w:t xml:space="preserve">Separação e tratamento de gorduras (caixa (s), separador(s), </w:t>
      </w:r>
      <w:proofErr w:type="spellStart"/>
      <w:r w:rsidRPr="002A572E">
        <w:rPr>
          <w:sz w:val="22"/>
          <w:szCs w:val="22"/>
        </w:rPr>
        <w:t>etc</w:t>
      </w:r>
      <w:proofErr w:type="spellEnd"/>
      <w:r w:rsidRPr="002A572E">
        <w:rPr>
          <w:sz w:val="22"/>
          <w:szCs w:val="22"/>
        </w:rPr>
        <w:t>);</w:t>
      </w:r>
    </w:p>
    <w:p w:rsidR="00CA3D36" w:rsidRPr="002A572E" w:rsidRDefault="00CA3D36" w:rsidP="00CA3D36">
      <w:pPr>
        <w:numPr>
          <w:ilvl w:val="3"/>
          <w:numId w:val="52"/>
        </w:numPr>
        <w:tabs>
          <w:tab w:val="left" w:pos="1276"/>
          <w:tab w:val="left" w:pos="1985"/>
        </w:tabs>
        <w:suppressAutoHyphens/>
        <w:spacing w:before="240" w:after="240" w:line="276" w:lineRule="auto"/>
        <w:ind w:left="1134" w:firstLine="0"/>
        <w:contextualSpacing/>
        <w:jc w:val="both"/>
        <w:rPr>
          <w:sz w:val="22"/>
          <w:szCs w:val="22"/>
        </w:rPr>
      </w:pPr>
      <w:r w:rsidRPr="002A572E">
        <w:rPr>
          <w:sz w:val="22"/>
          <w:szCs w:val="22"/>
        </w:rPr>
        <w:t xml:space="preserve">Tratamento anaeróbico (caixa(s), filtro (s), </w:t>
      </w:r>
      <w:proofErr w:type="spellStart"/>
      <w:r w:rsidRPr="002A572E">
        <w:rPr>
          <w:sz w:val="22"/>
          <w:szCs w:val="22"/>
        </w:rPr>
        <w:t>etc</w:t>
      </w:r>
      <w:proofErr w:type="spellEnd"/>
      <w:r w:rsidRPr="002A572E">
        <w:rPr>
          <w:sz w:val="22"/>
          <w:szCs w:val="22"/>
        </w:rPr>
        <w:t>);</w:t>
      </w:r>
    </w:p>
    <w:p w:rsidR="00CA3D36" w:rsidRPr="002A572E" w:rsidRDefault="00CA3D36" w:rsidP="00CA3D36">
      <w:pPr>
        <w:numPr>
          <w:ilvl w:val="3"/>
          <w:numId w:val="52"/>
        </w:numPr>
        <w:tabs>
          <w:tab w:val="left" w:pos="1276"/>
          <w:tab w:val="left" w:pos="1985"/>
        </w:tabs>
        <w:suppressAutoHyphens/>
        <w:spacing w:before="240" w:after="240" w:line="276" w:lineRule="auto"/>
        <w:ind w:left="1134" w:firstLine="0"/>
        <w:contextualSpacing/>
        <w:jc w:val="both"/>
        <w:rPr>
          <w:sz w:val="22"/>
          <w:szCs w:val="22"/>
        </w:rPr>
      </w:pPr>
      <w:r w:rsidRPr="002A572E">
        <w:rPr>
          <w:sz w:val="22"/>
          <w:szCs w:val="22"/>
        </w:rPr>
        <w:t xml:space="preserve">Tratamento Biológico (caixa(s), filtro (s), </w:t>
      </w:r>
      <w:proofErr w:type="spellStart"/>
      <w:r w:rsidRPr="002A572E">
        <w:rPr>
          <w:sz w:val="22"/>
          <w:szCs w:val="22"/>
        </w:rPr>
        <w:t>etc</w:t>
      </w:r>
      <w:proofErr w:type="spellEnd"/>
      <w:r w:rsidRPr="002A572E">
        <w:rPr>
          <w:sz w:val="22"/>
          <w:szCs w:val="22"/>
        </w:rPr>
        <w:t>).</w:t>
      </w:r>
    </w:p>
    <w:p w:rsidR="00CA3D36" w:rsidRPr="002A572E" w:rsidRDefault="00CA3D36" w:rsidP="00775AFB">
      <w:pPr>
        <w:pStyle w:val="PargrafodaLista"/>
        <w:numPr>
          <w:ilvl w:val="1"/>
          <w:numId w:val="52"/>
        </w:numPr>
        <w:suppressAutoHyphens/>
        <w:spacing w:before="240" w:after="240"/>
        <w:ind w:left="0" w:firstLine="0"/>
        <w:jc w:val="both"/>
        <w:rPr>
          <w:rFonts w:ascii="Times New Roman" w:hAnsi="Times New Roman"/>
        </w:rPr>
      </w:pPr>
      <w:r w:rsidRPr="002A572E">
        <w:rPr>
          <w:rFonts w:ascii="Times New Roman" w:hAnsi="Times New Roman"/>
        </w:rPr>
        <w:t xml:space="preserve">Adotar boas práticas de </w:t>
      </w:r>
      <w:proofErr w:type="gramStart"/>
      <w:r w:rsidRPr="002A572E">
        <w:rPr>
          <w:rFonts w:ascii="Times New Roman" w:hAnsi="Times New Roman"/>
        </w:rPr>
        <w:t>otimização</w:t>
      </w:r>
      <w:proofErr w:type="gramEnd"/>
      <w:r w:rsidRPr="002A572E">
        <w:rPr>
          <w:rFonts w:ascii="Times New Roman" w:hAnsi="Times New Roman"/>
        </w:rPr>
        <w:t xml:space="preserve"> de recursos/redução de desperdícios e princípios de menor poluição.</w:t>
      </w:r>
    </w:p>
    <w:p w:rsidR="00874845" w:rsidRPr="002A572E" w:rsidRDefault="00924904" w:rsidP="00CA3D3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 xml:space="preserve">21 – </w:t>
      </w:r>
      <w:r w:rsidR="00874845" w:rsidRPr="002A572E">
        <w:rPr>
          <w:b/>
          <w:sz w:val="22"/>
          <w:szCs w:val="22"/>
        </w:rPr>
        <w:t xml:space="preserve">OBRIGAÇÕES </w:t>
      </w:r>
      <w:r w:rsidRPr="002A572E">
        <w:rPr>
          <w:b/>
          <w:sz w:val="22"/>
          <w:szCs w:val="22"/>
        </w:rPr>
        <w:t xml:space="preserve">E RESPONSABILIDADES </w:t>
      </w:r>
      <w:r w:rsidR="00874845" w:rsidRPr="002A572E">
        <w:rPr>
          <w:b/>
          <w:sz w:val="22"/>
          <w:szCs w:val="22"/>
        </w:rPr>
        <w:t>DA CONTRATANTE:</w:t>
      </w:r>
    </w:p>
    <w:p w:rsidR="00874845" w:rsidRPr="002A572E" w:rsidRDefault="00874845" w:rsidP="00BD6DC3">
      <w:pPr>
        <w:jc w:val="both"/>
        <w:rPr>
          <w:b/>
          <w:sz w:val="22"/>
          <w:szCs w:val="22"/>
        </w:rPr>
      </w:pPr>
    </w:p>
    <w:p w:rsidR="00B54A9C" w:rsidRPr="002A572E" w:rsidRDefault="00C23AB5" w:rsidP="00CA3D36">
      <w:pPr>
        <w:tabs>
          <w:tab w:val="left" w:pos="1134"/>
        </w:tabs>
        <w:suppressAutoHyphens/>
        <w:autoSpaceDN w:val="0"/>
        <w:adjustRightInd w:val="0"/>
        <w:contextualSpacing/>
        <w:jc w:val="both"/>
        <w:rPr>
          <w:sz w:val="22"/>
          <w:szCs w:val="22"/>
        </w:rPr>
      </w:pPr>
      <w:r w:rsidRPr="002A572E">
        <w:rPr>
          <w:b/>
          <w:sz w:val="22"/>
          <w:szCs w:val="22"/>
        </w:rPr>
        <w:t>21.1</w:t>
      </w:r>
      <w:r w:rsidRPr="002A572E">
        <w:rPr>
          <w:sz w:val="22"/>
          <w:szCs w:val="22"/>
        </w:rPr>
        <w:t xml:space="preserve"> </w:t>
      </w:r>
      <w:r w:rsidR="00B54A9C" w:rsidRPr="002A572E">
        <w:rPr>
          <w:sz w:val="22"/>
          <w:szCs w:val="22"/>
        </w:rPr>
        <w:t>Proporcionar todas as facilidades para que a empresa CONTRATADA possa cumprir suas obrigações dentro das normas e condições assumidas, fornecendo os dados e os elementos necessários à execução do objeto contratado.</w:t>
      </w:r>
    </w:p>
    <w:p w:rsidR="00CA3D36" w:rsidRPr="002A572E" w:rsidRDefault="00CA3D36" w:rsidP="00CA3D36">
      <w:pPr>
        <w:tabs>
          <w:tab w:val="left" w:pos="1134"/>
        </w:tabs>
        <w:suppressAutoHyphens/>
        <w:autoSpaceDN w:val="0"/>
        <w:adjustRightInd w:val="0"/>
        <w:contextualSpacing/>
        <w:jc w:val="both"/>
        <w:rPr>
          <w:sz w:val="22"/>
          <w:szCs w:val="22"/>
        </w:rPr>
      </w:pPr>
    </w:p>
    <w:p w:rsidR="00B54A9C" w:rsidRPr="002A572E" w:rsidRDefault="00CA3D36" w:rsidP="00CA3D36">
      <w:pPr>
        <w:tabs>
          <w:tab w:val="left" w:pos="1134"/>
        </w:tabs>
        <w:suppressAutoHyphens/>
        <w:autoSpaceDN w:val="0"/>
        <w:adjustRightInd w:val="0"/>
        <w:contextualSpacing/>
        <w:jc w:val="both"/>
        <w:rPr>
          <w:sz w:val="22"/>
          <w:szCs w:val="22"/>
        </w:rPr>
      </w:pPr>
      <w:r w:rsidRPr="002A572E">
        <w:rPr>
          <w:b/>
          <w:sz w:val="22"/>
          <w:szCs w:val="22"/>
        </w:rPr>
        <w:t>21.2</w:t>
      </w:r>
      <w:r w:rsidRPr="002A572E">
        <w:rPr>
          <w:sz w:val="22"/>
          <w:szCs w:val="22"/>
        </w:rPr>
        <w:t xml:space="preserve"> </w:t>
      </w:r>
      <w:r w:rsidR="00B54A9C" w:rsidRPr="002A572E">
        <w:rPr>
          <w:sz w:val="22"/>
          <w:szCs w:val="22"/>
        </w:rPr>
        <w:t>Informar com antecedência mínima de 24 (vinte e quatro) horas a quantidade de refeições a serem servidas nas Unidades atendidas, que dependerá do número de comensais.</w:t>
      </w:r>
    </w:p>
    <w:p w:rsidR="00CA3D36" w:rsidRPr="002A572E" w:rsidRDefault="00CA3D36" w:rsidP="00CA3D36">
      <w:pPr>
        <w:tabs>
          <w:tab w:val="left" w:pos="1134"/>
        </w:tabs>
        <w:suppressAutoHyphens/>
        <w:contextualSpacing/>
        <w:jc w:val="both"/>
        <w:rPr>
          <w:sz w:val="22"/>
          <w:szCs w:val="22"/>
        </w:rPr>
      </w:pPr>
    </w:p>
    <w:p w:rsidR="00B54A9C" w:rsidRPr="002A572E" w:rsidRDefault="00CA3D36" w:rsidP="00CA3D36">
      <w:pPr>
        <w:tabs>
          <w:tab w:val="left" w:pos="1134"/>
        </w:tabs>
        <w:suppressAutoHyphens/>
        <w:contextualSpacing/>
        <w:jc w:val="both"/>
        <w:rPr>
          <w:sz w:val="22"/>
          <w:szCs w:val="22"/>
        </w:rPr>
      </w:pPr>
      <w:r w:rsidRPr="002A572E">
        <w:rPr>
          <w:b/>
          <w:sz w:val="22"/>
          <w:szCs w:val="22"/>
        </w:rPr>
        <w:t>21.3</w:t>
      </w:r>
      <w:r w:rsidRPr="002A572E">
        <w:rPr>
          <w:sz w:val="22"/>
          <w:szCs w:val="22"/>
        </w:rPr>
        <w:t xml:space="preserve"> </w:t>
      </w:r>
      <w:r w:rsidR="00B54A9C" w:rsidRPr="002A572E">
        <w:rPr>
          <w:sz w:val="22"/>
          <w:szCs w:val="22"/>
        </w:rPr>
        <w:t>Rejeitar, no todo ou em parte, as refeições entregues em desacordo com as obrigações assumidas pela empresa.</w:t>
      </w:r>
    </w:p>
    <w:p w:rsidR="00CA3D36" w:rsidRPr="002A572E" w:rsidRDefault="00CA3D36" w:rsidP="00CA3D36">
      <w:pPr>
        <w:tabs>
          <w:tab w:val="left" w:pos="1134"/>
        </w:tabs>
        <w:suppressAutoHyphens/>
        <w:contextualSpacing/>
        <w:jc w:val="both"/>
        <w:rPr>
          <w:sz w:val="22"/>
          <w:szCs w:val="22"/>
        </w:rPr>
      </w:pPr>
    </w:p>
    <w:p w:rsidR="00B54A9C" w:rsidRPr="002A572E" w:rsidRDefault="00CA3D36" w:rsidP="00CA3D36">
      <w:pPr>
        <w:tabs>
          <w:tab w:val="left" w:pos="1134"/>
        </w:tabs>
        <w:suppressAutoHyphens/>
        <w:contextualSpacing/>
        <w:jc w:val="both"/>
        <w:rPr>
          <w:sz w:val="22"/>
          <w:szCs w:val="22"/>
        </w:rPr>
      </w:pPr>
      <w:r w:rsidRPr="002A572E">
        <w:rPr>
          <w:b/>
          <w:sz w:val="22"/>
          <w:szCs w:val="22"/>
        </w:rPr>
        <w:t>21.4</w:t>
      </w:r>
      <w:r w:rsidRPr="002A572E">
        <w:rPr>
          <w:sz w:val="22"/>
          <w:szCs w:val="22"/>
        </w:rPr>
        <w:t xml:space="preserve"> </w:t>
      </w:r>
      <w:r w:rsidR="00B54A9C" w:rsidRPr="002A572E">
        <w:rPr>
          <w:sz w:val="22"/>
          <w:szCs w:val="22"/>
        </w:rPr>
        <w:t>Efetuar o pagamento nas condições pactuadas.</w:t>
      </w:r>
    </w:p>
    <w:p w:rsidR="00CA3D36" w:rsidRPr="002A572E" w:rsidRDefault="00CA3D36" w:rsidP="00CA3D36">
      <w:pPr>
        <w:tabs>
          <w:tab w:val="left" w:pos="1134"/>
        </w:tabs>
        <w:suppressAutoHyphens/>
        <w:contextualSpacing/>
        <w:jc w:val="both"/>
        <w:rPr>
          <w:sz w:val="22"/>
          <w:szCs w:val="22"/>
        </w:rPr>
      </w:pPr>
    </w:p>
    <w:p w:rsidR="00B54A9C" w:rsidRPr="002A572E" w:rsidRDefault="00CA3D36" w:rsidP="00CA3D36">
      <w:pPr>
        <w:tabs>
          <w:tab w:val="left" w:pos="1134"/>
        </w:tabs>
        <w:suppressAutoHyphens/>
        <w:contextualSpacing/>
        <w:jc w:val="both"/>
        <w:rPr>
          <w:sz w:val="22"/>
          <w:szCs w:val="22"/>
        </w:rPr>
      </w:pPr>
      <w:r w:rsidRPr="002A572E">
        <w:rPr>
          <w:b/>
          <w:sz w:val="22"/>
          <w:szCs w:val="22"/>
        </w:rPr>
        <w:t>21.5</w:t>
      </w:r>
      <w:r w:rsidRPr="002A572E">
        <w:rPr>
          <w:sz w:val="22"/>
          <w:szCs w:val="22"/>
        </w:rPr>
        <w:t xml:space="preserve"> </w:t>
      </w:r>
      <w:r w:rsidR="00B54A9C" w:rsidRPr="002A572E">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CA3D36" w:rsidRPr="002A572E" w:rsidRDefault="00CA3D36" w:rsidP="00CA3D36">
      <w:pPr>
        <w:tabs>
          <w:tab w:val="left" w:pos="1134"/>
        </w:tabs>
        <w:suppressAutoHyphens/>
        <w:jc w:val="both"/>
        <w:rPr>
          <w:sz w:val="22"/>
          <w:szCs w:val="22"/>
        </w:rPr>
      </w:pPr>
    </w:p>
    <w:p w:rsidR="00B54A9C" w:rsidRPr="002A572E" w:rsidRDefault="00CA3D36" w:rsidP="00CA3D36">
      <w:pPr>
        <w:tabs>
          <w:tab w:val="left" w:pos="1134"/>
        </w:tabs>
        <w:suppressAutoHyphens/>
        <w:jc w:val="both"/>
        <w:rPr>
          <w:sz w:val="22"/>
          <w:szCs w:val="22"/>
        </w:rPr>
      </w:pPr>
      <w:r w:rsidRPr="002A572E">
        <w:rPr>
          <w:b/>
          <w:sz w:val="22"/>
          <w:szCs w:val="22"/>
        </w:rPr>
        <w:t>21.6</w:t>
      </w:r>
      <w:r w:rsidRPr="002A572E">
        <w:rPr>
          <w:sz w:val="22"/>
          <w:szCs w:val="22"/>
        </w:rPr>
        <w:t xml:space="preserve"> </w:t>
      </w:r>
      <w:r w:rsidR="00B54A9C" w:rsidRPr="002A572E">
        <w:rPr>
          <w:sz w:val="22"/>
          <w:szCs w:val="22"/>
        </w:rPr>
        <w:t>Supervisionar, fiscalizar e atestar a execução do contrato.</w:t>
      </w:r>
    </w:p>
    <w:p w:rsidR="00CA3D36" w:rsidRPr="002A572E" w:rsidRDefault="00CA3D36" w:rsidP="00BD6DC3">
      <w:pPr>
        <w:jc w:val="both"/>
        <w:rPr>
          <w:sz w:val="22"/>
          <w:szCs w:val="22"/>
        </w:rPr>
      </w:pPr>
    </w:p>
    <w:p w:rsidR="00874845" w:rsidRPr="002A572E" w:rsidRDefault="00874845" w:rsidP="00C33FB7">
      <w:pPr>
        <w:pStyle w:val="PargrafodaLista"/>
        <w:numPr>
          <w:ilvl w:val="0"/>
          <w:numId w:val="54"/>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rFonts w:ascii="Times New Roman" w:hAnsi="Times New Roman"/>
          <w:b/>
        </w:rPr>
      </w:pPr>
      <w:r w:rsidRPr="002A572E">
        <w:rPr>
          <w:rFonts w:ascii="Times New Roman" w:hAnsi="Times New Roman"/>
          <w:b/>
        </w:rPr>
        <w:t>– DAS SANÇÕES ADMINISTRATIVAS:</w:t>
      </w:r>
    </w:p>
    <w:p w:rsidR="00874845" w:rsidRPr="002A572E" w:rsidRDefault="00874845" w:rsidP="008470AE">
      <w:pPr>
        <w:jc w:val="both"/>
        <w:rPr>
          <w:b/>
          <w:sz w:val="22"/>
          <w:szCs w:val="22"/>
        </w:rPr>
      </w:pPr>
    </w:p>
    <w:p w:rsidR="008470AE" w:rsidRPr="002A572E" w:rsidRDefault="008470AE" w:rsidP="008470AE">
      <w:pPr>
        <w:tabs>
          <w:tab w:val="left" w:pos="567"/>
        </w:tabs>
        <w:suppressAutoHyphens/>
        <w:spacing w:before="240" w:after="240"/>
        <w:contextualSpacing/>
        <w:jc w:val="both"/>
        <w:rPr>
          <w:sz w:val="22"/>
          <w:szCs w:val="22"/>
        </w:rPr>
      </w:pPr>
      <w:r w:rsidRPr="002A572E">
        <w:rPr>
          <w:b/>
          <w:sz w:val="22"/>
          <w:szCs w:val="22"/>
        </w:rPr>
        <w:t>23.1</w:t>
      </w:r>
      <w:r w:rsidRPr="002A572E">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8470AE" w:rsidRPr="002A572E" w:rsidRDefault="008470AE" w:rsidP="008470AE">
      <w:pPr>
        <w:pStyle w:val="PargrafodaLista"/>
        <w:numPr>
          <w:ilvl w:val="1"/>
          <w:numId w:val="54"/>
        </w:numPr>
        <w:tabs>
          <w:tab w:val="left" w:pos="567"/>
        </w:tabs>
        <w:suppressAutoHyphens/>
        <w:spacing w:before="240" w:after="240" w:line="240" w:lineRule="auto"/>
        <w:ind w:left="0" w:firstLine="0"/>
        <w:jc w:val="both"/>
        <w:rPr>
          <w:rFonts w:ascii="Times New Roman" w:hAnsi="Times New Roman"/>
        </w:rPr>
      </w:pPr>
      <w:r w:rsidRPr="002A572E">
        <w:rPr>
          <w:rFonts w:ascii="Times New Roman" w:hAnsi="Times New Roman"/>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470AE" w:rsidRPr="002A572E" w:rsidRDefault="008470AE" w:rsidP="008470AE">
      <w:pPr>
        <w:pStyle w:val="PargrafodaLista"/>
        <w:numPr>
          <w:ilvl w:val="1"/>
          <w:numId w:val="54"/>
        </w:numPr>
        <w:tabs>
          <w:tab w:val="left" w:pos="567"/>
        </w:tabs>
        <w:suppressAutoHyphens/>
        <w:spacing w:before="240" w:after="240" w:line="240" w:lineRule="auto"/>
        <w:ind w:left="0" w:firstLine="0"/>
        <w:jc w:val="both"/>
        <w:rPr>
          <w:rFonts w:ascii="Times New Roman" w:hAnsi="Times New Roman"/>
        </w:rPr>
      </w:pPr>
      <w:r w:rsidRPr="002A572E">
        <w:rPr>
          <w:rFonts w:ascii="Times New Roman" w:hAnsi="Times New Roman"/>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2A572E">
        <w:rPr>
          <w:rFonts w:ascii="Times New Roman" w:hAnsi="Times New Roman"/>
        </w:rPr>
        <w:t xml:space="preserve">  </w:t>
      </w:r>
      <w:proofErr w:type="gramEnd"/>
      <w:r w:rsidRPr="002A572E">
        <w:rPr>
          <w:rFonts w:ascii="Times New Roman" w:hAnsi="Times New Roman"/>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470AE" w:rsidRPr="002A572E" w:rsidRDefault="008470AE" w:rsidP="008470AE">
      <w:pPr>
        <w:numPr>
          <w:ilvl w:val="1"/>
          <w:numId w:val="54"/>
        </w:numPr>
        <w:tabs>
          <w:tab w:val="left" w:pos="567"/>
        </w:tabs>
        <w:suppressAutoHyphens/>
        <w:spacing w:before="240" w:after="240"/>
        <w:ind w:left="0" w:firstLine="0"/>
        <w:contextualSpacing/>
        <w:jc w:val="both"/>
        <w:rPr>
          <w:sz w:val="22"/>
          <w:szCs w:val="22"/>
        </w:rPr>
      </w:pPr>
      <w:r w:rsidRPr="002A572E">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470AE" w:rsidRPr="002A572E" w:rsidRDefault="008470AE" w:rsidP="008470AE">
      <w:pPr>
        <w:tabs>
          <w:tab w:val="left" w:pos="567"/>
        </w:tabs>
        <w:suppressAutoHyphens/>
        <w:spacing w:before="240" w:after="240"/>
        <w:contextualSpacing/>
        <w:jc w:val="both"/>
        <w:rPr>
          <w:sz w:val="22"/>
          <w:szCs w:val="22"/>
        </w:rPr>
      </w:pPr>
    </w:p>
    <w:p w:rsidR="008470AE" w:rsidRPr="002A572E" w:rsidRDefault="008470AE" w:rsidP="008470AE">
      <w:pPr>
        <w:numPr>
          <w:ilvl w:val="1"/>
          <w:numId w:val="54"/>
        </w:numPr>
        <w:tabs>
          <w:tab w:val="left" w:pos="567"/>
        </w:tabs>
        <w:suppressAutoHyphens/>
        <w:spacing w:before="240" w:after="240"/>
        <w:ind w:left="0" w:firstLine="0"/>
        <w:contextualSpacing/>
        <w:jc w:val="both"/>
        <w:rPr>
          <w:sz w:val="22"/>
          <w:szCs w:val="22"/>
        </w:rPr>
      </w:pPr>
      <w:r w:rsidRPr="002A572E">
        <w:rPr>
          <w:sz w:val="22"/>
          <w:szCs w:val="22"/>
        </w:rPr>
        <w:t>As multas previstas nesta seção não eximem a adjudicatária ou contratada da reparação dos eventuais danos, perdas ou prejuízos que seu ato punível venha causar à Administração.</w:t>
      </w:r>
    </w:p>
    <w:p w:rsidR="008470AE" w:rsidRPr="002A572E" w:rsidRDefault="008470AE" w:rsidP="008470AE">
      <w:pPr>
        <w:tabs>
          <w:tab w:val="left" w:pos="567"/>
        </w:tabs>
        <w:suppressAutoHyphens/>
        <w:spacing w:before="240" w:after="240"/>
        <w:contextualSpacing/>
        <w:jc w:val="both"/>
        <w:rPr>
          <w:sz w:val="22"/>
          <w:szCs w:val="22"/>
        </w:rPr>
      </w:pPr>
    </w:p>
    <w:p w:rsidR="008470AE" w:rsidRPr="002A572E" w:rsidRDefault="008470AE" w:rsidP="008470AE">
      <w:pPr>
        <w:numPr>
          <w:ilvl w:val="1"/>
          <w:numId w:val="54"/>
        </w:numPr>
        <w:tabs>
          <w:tab w:val="left" w:pos="567"/>
        </w:tabs>
        <w:suppressAutoHyphens/>
        <w:spacing w:before="240" w:after="240"/>
        <w:ind w:left="0" w:firstLine="0"/>
        <w:contextualSpacing/>
        <w:jc w:val="both"/>
        <w:rPr>
          <w:sz w:val="22"/>
          <w:szCs w:val="22"/>
        </w:rPr>
      </w:pPr>
      <w:r w:rsidRPr="002A572E">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470AE" w:rsidRPr="002A572E" w:rsidRDefault="008470AE" w:rsidP="008470AE">
      <w:pPr>
        <w:tabs>
          <w:tab w:val="left" w:pos="567"/>
        </w:tabs>
        <w:suppressAutoHyphens/>
        <w:spacing w:before="240" w:after="240"/>
        <w:contextualSpacing/>
        <w:jc w:val="both"/>
        <w:rPr>
          <w:sz w:val="22"/>
          <w:szCs w:val="22"/>
        </w:rPr>
      </w:pPr>
    </w:p>
    <w:p w:rsidR="008470AE" w:rsidRPr="002A572E" w:rsidRDefault="008470AE" w:rsidP="008470AE">
      <w:pPr>
        <w:numPr>
          <w:ilvl w:val="1"/>
          <w:numId w:val="54"/>
        </w:numPr>
        <w:tabs>
          <w:tab w:val="left" w:pos="567"/>
        </w:tabs>
        <w:suppressAutoHyphens/>
        <w:spacing w:before="240" w:after="240"/>
        <w:ind w:left="0" w:firstLine="0"/>
        <w:jc w:val="both"/>
        <w:rPr>
          <w:sz w:val="22"/>
          <w:szCs w:val="22"/>
        </w:rPr>
      </w:pPr>
      <w:r w:rsidRPr="002A572E">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2A572E">
        <w:rPr>
          <w:sz w:val="22"/>
          <w:szCs w:val="22"/>
        </w:rPr>
        <w:t>sanções de grau mais significativos</w:t>
      </w:r>
      <w:proofErr w:type="gramEnd"/>
      <w:r w:rsidRPr="002A572E">
        <w:rPr>
          <w:sz w:val="22"/>
          <w:szCs w:val="22"/>
        </w:rPr>
        <w:t>.</w:t>
      </w:r>
    </w:p>
    <w:p w:rsidR="008470AE" w:rsidRPr="002A572E" w:rsidRDefault="008470AE" w:rsidP="008470AE">
      <w:pPr>
        <w:numPr>
          <w:ilvl w:val="1"/>
          <w:numId w:val="54"/>
        </w:numPr>
        <w:tabs>
          <w:tab w:val="left" w:pos="567"/>
        </w:tabs>
        <w:suppressAutoHyphens/>
        <w:spacing w:before="240" w:after="240"/>
        <w:ind w:left="0" w:firstLine="0"/>
        <w:jc w:val="both"/>
        <w:rPr>
          <w:sz w:val="22"/>
          <w:szCs w:val="22"/>
        </w:rPr>
      </w:pPr>
      <w:r w:rsidRPr="002A572E">
        <w:rPr>
          <w:sz w:val="22"/>
          <w:szCs w:val="22"/>
        </w:rPr>
        <w:t>São exemplos de infração administrativa penalizáveis, nos termos da</w:t>
      </w:r>
      <w:proofErr w:type="gramStart"/>
      <w:r w:rsidRPr="002A572E">
        <w:rPr>
          <w:sz w:val="22"/>
          <w:szCs w:val="22"/>
        </w:rPr>
        <w:t xml:space="preserve">  </w:t>
      </w:r>
      <w:proofErr w:type="gramEnd"/>
      <w:r w:rsidRPr="002A572E">
        <w:rPr>
          <w:sz w:val="22"/>
          <w:szCs w:val="22"/>
        </w:rPr>
        <w:t>Lei nº 8.666, de 1993, da Lei nº 10.520, de 2002, do Decreto nº 3.555, de 2000, e do Decreto nº 5.450, de 2005:</w:t>
      </w:r>
    </w:p>
    <w:p w:rsidR="008470AE" w:rsidRPr="002A572E" w:rsidRDefault="008470AE" w:rsidP="008470AE">
      <w:pPr>
        <w:numPr>
          <w:ilvl w:val="0"/>
          <w:numId w:val="39"/>
        </w:numPr>
        <w:tabs>
          <w:tab w:val="left" w:pos="567"/>
        </w:tabs>
        <w:suppressAutoHyphens/>
        <w:spacing w:before="240" w:after="240"/>
        <w:ind w:left="714" w:hanging="357"/>
        <w:jc w:val="both"/>
        <w:rPr>
          <w:sz w:val="22"/>
          <w:szCs w:val="22"/>
        </w:rPr>
      </w:pPr>
      <w:r w:rsidRPr="002A572E">
        <w:rPr>
          <w:sz w:val="22"/>
          <w:szCs w:val="22"/>
        </w:rPr>
        <w:t>Inexecução total ou parcial do contrato;</w:t>
      </w:r>
    </w:p>
    <w:p w:rsidR="008470AE" w:rsidRPr="002A572E" w:rsidRDefault="008470AE" w:rsidP="008470AE">
      <w:pPr>
        <w:numPr>
          <w:ilvl w:val="0"/>
          <w:numId w:val="39"/>
        </w:numPr>
        <w:tabs>
          <w:tab w:val="left" w:pos="567"/>
        </w:tabs>
        <w:suppressAutoHyphens/>
        <w:spacing w:before="240" w:after="240"/>
        <w:ind w:left="714" w:hanging="357"/>
        <w:jc w:val="both"/>
        <w:rPr>
          <w:sz w:val="22"/>
          <w:szCs w:val="22"/>
        </w:rPr>
      </w:pPr>
      <w:r w:rsidRPr="002A572E">
        <w:rPr>
          <w:sz w:val="22"/>
          <w:szCs w:val="22"/>
        </w:rPr>
        <w:t>Apresentação de documentação falsa;</w:t>
      </w:r>
    </w:p>
    <w:p w:rsidR="008470AE" w:rsidRPr="002A572E" w:rsidRDefault="008470AE" w:rsidP="008470AE">
      <w:pPr>
        <w:numPr>
          <w:ilvl w:val="0"/>
          <w:numId w:val="39"/>
        </w:numPr>
        <w:tabs>
          <w:tab w:val="left" w:pos="567"/>
        </w:tabs>
        <w:suppressAutoHyphens/>
        <w:spacing w:before="240" w:after="240"/>
        <w:ind w:left="714" w:hanging="357"/>
        <w:jc w:val="both"/>
        <w:rPr>
          <w:sz w:val="22"/>
          <w:szCs w:val="22"/>
        </w:rPr>
      </w:pPr>
      <w:r w:rsidRPr="002A572E">
        <w:rPr>
          <w:sz w:val="22"/>
          <w:szCs w:val="22"/>
        </w:rPr>
        <w:t>Comportamento inidôneo;</w:t>
      </w:r>
    </w:p>
    <w:p w:rsidR="008470AE" w:rsidRPr="002A572E" w:rsidRDefault="008470AE" w:rsidP="008470AE">
      <w:pPr>
        <w:numPr>
          <w:ilvl w:val="0"/>
          <w:numId w:val="39"/>
        </w:numPr>
        <w:tabs>
          <w:tab w:val="left" w:pos="567"/>
        </w:tabs>
        <w:suppressAutoHyphens/>
        <w:spacing w:before="240" w:after="240"/>
        <w:ind w:left="714" w:hanging="357"/>
        <w:jc w:val="both"/>
        <w:rPr>
          <w:sz w:val="22"/>
          <w:szCs w:val="22"/>
        </w:rPr>
      </w:pPr>
      <w:r w:rsidRPr="002A572E">
        <w:rPr>
          <w:sz w:val="22"/>
          <w:szCs w:val="22"/>
        </w:rPr>
        <w:lastRenderedPageBreak/>
        <w:t>Fraude fiscal;</w:t>
      </w:r>
    </w:p>
    <w:p w:rsidR="008470AE" w:rsidRPr="002A572E" w:rsidRDefault="008470AE" w:rsidP="008470AE">
      <w:pPr>
        <w:numPr>
          <w:ilvl w:val="0"/>
          <w:numId w:val="39"/>
        </w:numPr>
        <w:tabs>
          <w:tab w:val="left" w:pos="567"/>
        </w:tabs>
        <w:suppressAutoHyphens/>
        <w:spacing w:before="240" w:after="240"/>
        <w:ind w:left="714" w:hanging="357"/>
        <w:jc w:val="both"/>
        <w:rPr>
          <w:sz w:val="22"/>
          <w:szCs w:val="22"/>
        </w:rPr>
      </w:pPr>
      <w:r w:rsidRPr="002A572E">
        <w:rPr>
          <w:sz w:val="22"/>
          <w:szCs w:val="22"/>
        </w:rPr>
        <w:t>Descumprimento de qualquer dos deveres elencados no Edital ou no Contrato.</w:t>
      </w:r>
    </w:p>
    <w:p w:rsidR="008470AE" w:rsidRPr="002A572E" w:rsidRDefault="008470AE" w:rsidP="008470AE">
      <w:pPr>
        <w:tabs>
          <w:tab w:val="left" w:pos="567"/>
        </w:tabs>
        <w:suppressAutoHyphens/>
        <w:spacing w:before="240" w:after="240"/>
        <w:rPr>
          <w:sz w:val="22"/>
          <w:szCs w:val="22"/>
        </w:rPr>
      </w:pPr>
      <w:r w:rsidRPr="002A572E">
        <w:rPr>
          <w:b/>
          <w:sz w:val="22"/>
          <w:szCs w:val="22"/>
        </w:rPr>
        <w:t>23.8</w:t>
      </w:r>
      <w:r w:rsidRPr="002A572E">
        <w:rPr>
          <w:sz w:val="22"/>
          <w:szCs w:val="22"/>
        </w:rPr>
        <w:t xml:space="preserve"> As sanções serão aplicadas sem prejuízo da responsabilidade civil e criminal que possa ser acionada em desfavor da CONTRATADA, conforme infração cometida e prejuízos causados à administração ou </w:t>
      </w:r>
      <w:proofErr w:type="gramStart"/>
      <w:r w:rsidRPr="002A572E">
        <w:rPr>
          <w:sz w:val="22"/>
          <w:szCs w:val="22"/>
        </w:rPr>
        <w:t>à</w:t>
      </w:r>
      <w:proofErr w:type="gramEnd"/>
      <w:r w:rsidRPr="002A572E">
        <w:rPr>
          <w:sz w:val="22"/>
          <w:szCs w:val="22"/>
        </w:rPr>
        <w:t xml:space="preserve"> terceiros. </w:t>
      </w:r>
    </w:p>
    <w:p w:rsidR="008470AE" w:rsidRPr="002A572E" w:rsidRDefault="008470AE" w:rsidP="008470AE">
      <w:pPr>
        <w:tabs>
          <w:tab w:val="left" w:pos="567"/>
        </w:tabs>
        <w:suppressAutoHyphens/>
        <w:spacing w:before="240" w:after="240"/>
        <w:rPr>
          <w:sz w:val="22"/>
          <w:szCs w:val="22"/>
        </w:rPr>
      </w:pPr>
      <w:r w:rsidRPr="002A572E">
        <w:rPr>
          <w:b/>
          <w:sz w:val="22"/>
          <w:szCs w:val="22"/>
        </w:rPr>
        <w:t>23.9</w:t>
      </w:r>
      <w:r w:rsidRPr="002A572E">
        <w:rPr>
          <w:sz w:val="22"/>
          <w:szCs w:val="22"/>
        </w:rPr>
        <w:t xml:space="preserve"> Para efeito de aplicação de multas, às infrações são atribuídos graus, com percentuais de multa</w:t>
      </w:r>
      <w:proofErr w:type="gramStart"/>
      <w:r w:rsidRPr="002A572E">
        <w:rPr>
          <w:sz w:val="22"/>
          <w:szCs w:val="22"/>
        </w:rPr>
        <w:t xml:space="preserve">  </w:t>
      </w:r>
      <w:proofErr w:type="gramEnd"/>
      <w:r w:rsidRPr="002A572E">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19"/>
        <w:gridCol w:w="1129"/>
        <w:gridCol w:w="901"/>
      </w:tblGrid>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Item</w:t>
            </w:r>
          </w:p>
        </w:tc>
        <w:tc>
          <w:tcPr>
            <w:tcW w:w="6378"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Descrição da infração</w:t>
            </w:r>
          </w:p>
        </w:tc>
        <w:tc>
          <w:tcPr>
            <w:tcW w:w="1134"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Grau</w:t>
            </w:r>
          </w:p>
        </w:tc>
        <w:tc>
          <w:tcPr>
            <w:tcW w:w="883"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Multa*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1</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 xml:space="preserve">Permitir situação que crie a possibilidade ou cause dano físico, lesão corporal ou consequências letais; por ocorrência </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06</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4,0 %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2</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 xml:space="preserve">Usar indevidamente informações sigilosas a quem teve acesso; por ocorrência </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06</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4,0 %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3</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Suspender ou interromper, salvo por motivo de força maior ou caso fortuito, os casos contratuais por dia e por unidade de atendimento;</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05</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3,2 %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4</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Destruir ou danificar documentos por culpa ou dolo de seus agentes;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05</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3,2 %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5</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Recusar-se a executar serviço determinado pela FISCALIZAÇÃO, sem motivo justificado,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04</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1,6 %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6</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Executar serviço incompleto, paliativo substitutivo como por caráter permanente, ou deixar de providenciar recomposição complementar,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02</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0,4 % por dia</w:t>
            </w:r>
          </w:p>
        </w:tc>
      </w:tr>
      <w:tr w:rsidR="008470AE" w:rsidRPr="002A572E" w:rsidTr="008470AE">
        <w:trPr>
          <w:jc w:val="center"/>
        </w:trPr>
        <w:tc>
          <w:tcPr>
            <w:tcW w:w="8982" w:type="dxa"/>
            <w:gridSpan w:val="4"/>
            <w:vAlign w:val="center"/>
          </w:tcPr>
          <w:p w:rsidR="008470AE" w:rsidRPr="002A572E" w:rsidRDefault="008470AE" w:rsidP="008470AE">
            <w:pPr>
              <w:tabs>
                <w:tab w:val="left" w:pos="567"/>
              </w:tabs>
              <w:suppressAutoHyphens/>
              <w:rPr>
                <w:b/>
                <w:sz w:val="22"/>
                <w:szCs w:val="22"/>
              </w:rPr>
            </w:pPr>
            <w:r w:rsidRPr="002A572E">
              <w:rPr>
                <w:b/>
                <w:sz w:val="22"/>
                <w:szCs w:val="22"/>
              </w:rPr>
              <w:t>Para os itens a seguir, deixar de:</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7</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Efetuar o pagamento de seguros, encargos fiscais e sociais, assim como quaisquer despesas diretas e/ou indiretas relacionadas à execução deste contrato; por dia e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05</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3,2 %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8</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Efetuar a restauração do sistema e reposição de equipamentos danificados, por motivo e por dia;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04</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1,6 %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proofErr w:type="gramStart"/>
            <w:r w:rsidRPr="002A572E">
              <w:rPr>
                <w:b/>
                <w:sz w:val="22"/>
                <w:szCs w:val="22"/>
              </w:rPr>
              <w:t>9</w:t>
            </w:r>
            <w:proofErr w:type="gramEnd"/>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03</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0,8 %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10</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Cumprir determinação formal ou instrução complementar da FISCALIZAÇÃO,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03</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0,8 %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11</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Iniciar execução de serviço nos prazos estabelecidos, observados os limites mínimos estabelecidos por esse contrato; por serviço,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02</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0,4 %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12</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Disponibilizar os equipamentos, sistema, estabelecimentos credenciados; em número mínimo, treinamento e suporte aos demais necessários à realização dos serviços do escopo do contrato;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02</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0,4 %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13</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Ressarcir o órgão por eventuais danos causados por sua culpa, em veículos, equipamentos, dados, etc.</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02</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0,4 %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14</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Fornecer relatórios exigidos para o objeto, por tipo e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02</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0,4 %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15</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Manter a documentação de habilitação atualizada; por item, por ocorrência;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01</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0,2 %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16</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Substituir funcionário que se conduza de modo inconveniente ou não atenda as necessidades do órgão, por funcionário e por dia;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01</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0,2 % por dia</w:t>
            </w:r>
          </w:p>
        </w:tc>
      </w:tr>
      <w:tr w:rsidR="008470AE" w:rsidRPr="002A572E" w:rsidTr="008470AE">
        <w:trPr>
          <w:jc w:val="center"/>
        </w:trPr>
        <w:tc>
          <w:tcPr>
            <w:tcW w:w="587" w:type="dxa"/>
            <w:vAlign w:val="center"/>
          </w:tcPr>
          <w:p w:rsidR="008470AE" w:rsidRPr="002A572E" w:rsidRDefault="008470AE" w:rsidP="008470AE">
            <w:pPr>
              <w:tabs>
                <w:tab w:val="left" w:pos="567"/>
              </w:tabs>
              <w:suppressAutoHyphens/>
              <w:jc w:val="center"/>
              <w:rPr>
                <w:b/>
                <w:sz w:val="22"/>
                <w:szCs w:val="22"/>
              </w:rPr>
            </w:pPr>
            <w:r w:rsidRPr="002A572E">
              <w:rPr>
                <w:b/>
                <w:sz w:val="22"/>
                <w:szCs w:val="22"/>
              </w:rPr>
              <w:t>17</w:t>
            </w:r>
          </w:p>
        </w:tc>
        <w:tc>
          <w:tcPr>
            <w:tcW w:w="6378" w:type="dxa"/>
            <w:vAlign w:val="center"/>
          </w:tcPr>
          <w:p w:rsidR="008470AE" w:rsidRPr="002A572E" w:rsidRDefault="008470AE" w:rsidP="008470AE">
            <w:pPr>
              <w:tabs>
                <w:tab w:val="left" w:pos="567"/>
              </w:tabs>
              <w:suppressAutoHyphens/>
              <w:rPr>
                <w:sz w:val="22"/>
                <w:szCs w:val="22"/>
              </w:rPr>
            </w:pPr>
            <w:r w:rsidRPr="002A572E">
              <w:rPr>
                <w:sz w:val="22"/>
                <w:szCs w:val="22"/>
              </w:rPr>
              <w:t>Fornecer suporte técnico à CONTRATANTE, por ocorrência, por dia.</w:t>
            </w:r>
          </w:p>
        </w:tc>
        <w:tc>
          <w:tcPr>
            <w:tcW w:w="1134" w:type="dxa"/>
            <w:vAlign w:val="center"/>
          </w:tcPr>
          <w:p w:rsidR="008470AE" w:rsidRPr="002A572E" w:rsidRDefault="008470AE" w:rsidP="008470AE">
            <w:pPr>
              <w:tabs>
                <w:tab w:val="left" w:pos="567"/>
              </w:tabs>
              <w:suppressAutoHyphens/>
              <w:jc w:val="center"/>
              <w:rPr>
                <w:sz w:val="22"/>
                <w:szCs w:val="22"/>
              </w:rPr>
            </w:pPr>
            <w:r w:rsidRPr="002A572E">
              <w:rPr>
                <w:sz w:val="22"/>
                <w:szCs w:val="22"/>
              </w:rPr>
              <w:t>01</w:t>
            </w:r>
          </w:p>
        </w:tc>
        <w:tc>
          <w:tcPr>
            <w:tcW w:w="883" w:type="dxa"/>
            <w:vAlign w:val="center"/>
          </w:tcPr>
          <w:p w:rsidR="008470AE" w:rsidRPr="002A572E" w:rsidRDefault="008470AE" w:rsidP="008470AE">
            <w:pPr>
              <w:tabs>
                <w:tab w:val="left" w:pos="567"/>
              </w:tabs>
              <w:suppressAutoHyphens/>
              <w:jc w:val="center"/>
              <w:rPr>
                <w:sz w:val="22"/>
                <w:szCs w:val="22"/>
              </w:rPr>
            </w:pPr>
            <w:r w:rsidRPr="002A572E">
              <w:rPr>
                <w:sz w:val="22"/>
                <w:szCs w:val="22"/>
              </w:rPr>
              <w:t>0,2 % por dia</w:t>
            </w:r>
          </w:p>
        </w:tc>
      </w:tr>
    </w:tbl>
    <w:p w:rsidR="008470AE" w:rsidRPr="002A572E" w:rsidRDefault="008470AE" w:rsidP="008470AE">
      <w:pPr>
        <w:tabs>
          <w:tab w:val="left" w:pos="567"/>
        </w:tabs>
        <w:suppressAutoHyphens/>
        <w:rPr>
          <w:sz w:val="22"/>
          <w:szCs w:val="22"/>
        </w:rPr>
      </w:pPr>
      <w:r w:rsidRPr="002A572E">
        <w:rPr>
          <w:sz w:val="22"/>
          <w:szCs w:val="22"/>
        </w:rPr>
        <w:lastRenderedPageBreak/>
        <w:t xml:space="preserve"> </w:t>
      </w:r>
    </w:p>
    <w:p w:rsidR="008470AE" w:rsidRPr="002A572E" w:rsidRDefault="008470AE" w:rsidP="008470AE">
      <w:pPr>
        <w:tabs>
          <w:tab w:val="left" w:pos="567"/>
        </w:tabs>
        <w:suppressAutoHyphens/>
        <w:spacing w:before="240" w:after="240"/>
        <w:rPr>
          <w:sz w:val="22"/>
          <w:szCs w:val="22"/>
        </w:rPr>
      </w:pPr>
      <w:r w:rsidRPr="002A572E">
        <w:rPr>
          <w:b/>
          <w:sz w:val="22"/>
          <w:szCs w:val="22"/>
        </w:rPr>
        <w:t xml:space="preserve">23.10 </w:t>
      </w:r>
      <w:r w:rsidRPr="002A572E">
        <w:rPr>
          <w:sz w:val="22"/>
          <w:szCs w:val="22"/>
        </w:rPr>
        <w:t xml:space="preserve">As sanções aqui previstas poderão ser aplicadas </w:t>
      </w:r>
      <w:proofErr w:type="spellStart"/>
      <w:r w:rsidRPr="002A572E">
        <w:rPr>
          <w:sz w:val="22"/>
          <w:szCs w:val="22"/>
        </w:rPr>
        <w:t>concomitamente</w:t>
      </w:r>
      <w:proofErr w:type="spellEnd"/>
      <w:r w:rsidRPr="002A572E">
        <w:rPr>
          <w:sz w:val="22"/>
          <w:szCs w:val="22"/>
        </w:rPr>
        <w:t>, facultada a defesa prévia do interessado, no respectivo processo, no prazo de 05 (cinco) dias úteis.</w:t>
      </w:r>
    </w:p>
    <w:p w:rsidR="008470AE" w:rsidRPr="002A572E" w:rsidRDefault="008470AE" w:rsidP="008470AE">
      <w:pPr>
        <w:tabs>
          <w:tab w:val="left" w:pos="567"/>
        </w:tabs>
        <w:suppressAutoHyphens/>
        <w:spacing w:before="240" w:after="240"/>
        <w:rPr>
          <w:sz w:val="22"/>
          <w:szCs w:val="22"/>
        </w:rPr>
      </w:pPr>
      <w:r w:rsidRPr="002A572E">
        <w:rPr>
          <w:b/>
          <w:sz w:val="22"/>
          <w:szCs w:val="22"/>
        </w:rPr>
        <w:t>23.11</w:t>
      </w:r>
      <w:r w:rsidRPr="002A572E">
        <w:rPr>
          <w:sz w:val="22"/>
          <w:szCs w:val="22"/>
        </w:rPr>
        <w:t xml:space="preserve"> Após30 (trinta) dias da falta de execução do objeto, será considerada inexecução total do contrato, o que ensejará a rescisão contratual.</w:t>
      </w:r>
    </w:p>
    <w:p w:rsidR="008470AE" w:rsidRPr="002A572E" w:rsidRDefault="008470AE" w:rsidP="008470AE">
      <w:pPr>
        <w:tabs>
          <w:tab w:val="left" w:pos="567"/>
        </w:tabs>
        <w:suppressAutoHyphens/>
        <w:spacing w:before="240" w:after="240"/>
        <w:rPr>
          <w:sz w:val="22"/>
          <w:szCs w:val="22"/>
        </w:rPr>
      </w:pPr>
      <w:r w:rsidRPr="002A572E">
        <w:rPr>
          <w:b/>
          <w:sz w:val="22"/>
          <w:szCs w:val="22"/>
        </w:rPr>
        <w:t>23.12</w:t>
      </w:r>
      <w:r w:rsidRPr="002A572E">
        <w:rPr>
          <w:sz w:val="22"/>
          <w:szCs w:val="22"/>
        </w:rPr>
        <w:t xml:space="preserve"> As sanções de natureza pecuniária serão diretamente descontadas de créditos que eventualmente detenha a CONTRATADA ou efetuada a sua cobrança na forma prevista em lei.</w:t>
      </w:r>
    </w:p>
    <w:p w:rsidR="008470AE" w:rsidRPr="002A572E" w:rsidRDefault="008470AE" w:rsidP="008470AE">
      <w:pPr>
        <w:tabs>
          <w:tab w:val="left" w:pos="567"/>
        </w:tabs>
        <w:suppressAutoHyphens/>
        <w:spacing w:before="240" w:after="240"/>
        <w:rPr>
          <w:sz w:val="22"/>
          <w:szCs w:val="22"/>
        </w:rPr>
      </w:pPr>
      <w:r w:rsidRPr="002A572E">
        <w:rPr>
          <w:b/>
          <w:sz w:val="22"/>
          <w:szCs w:val="22"/>
        </w:rPr>
        <w:t>23.13</w:t>
      </w:r>
      <w:r w:rsidRPr="002A572E">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470AE" w:rsidRPr="002A572E" w:rsidRDefault="008470AE" w:rsidP="008470AE">
      <w:pPr>
        <w:tabs>
          <w:tab w:val="left" w:pos="567"/>
        </w:tabs>
        <w:suppressAutoHyphens/>
        <w:spacing w:before="240" w:after="240"/>
        <w:rPr>
          <w:sz w:val="22"/>
          <w:szCs w:val="22"/>
        </w:rPr>
      </w:pPr>
      <w:r w:rsidRPr="002A572E">
        <w:rPr>
          <w:b/>
          <w:sz w:val="22"/>
          <w:szCs w:val="22"/>
        </w:rPr>
        <w:t>23.14</w:t>
      </w:r>
      <w:r w:rsidRPr="002A572E">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8470AE" w:rsidRPr="002A572E" w:rsidRDefault="008470AE" w:rsidP="008470AE">
      <w:pPr>
        <w:tabs>
          <w:tab w:val="left" w:pos="567"/>
        </w:tabs>
        <w:suppressAutoHyphens/>
        <w:spacing w:before="240" w:after="240"/>
        <w:rPr>
          <w:sz w:val="22"/>
          <w:szCs w:val="22"/>
        </w:rPr>
      </w:pPr>
      <w:r w:rsidRPr="002A572E">
        <w:rPr>
          <w:b/>
          <w:sz w:val="22"/>
          <w:szCs w:val="22"/>
        </w:rPr>
        <w:t>23.15</w:t>
      </w:r>
      <w:r w:rsidRPr="002A572E">
        <w:rPr>
          <w:sz w:val="22"/>
          <w:szCs w:val="22"/>
        </w:rPr>
        <w:t xml:space="preserve"> A sanção será obrigatoriamente registrada no Sistema de Cadastramento Unificado de Fornecedores – SICAF, bem como em sistemas Estaduais.</w:t>
      </w:r>
    </w:p>
    <w:p w:rsidR="008470AE" w:rsidRPr="002A572E" w:rsidRDefault="008470AE" w:rsidP="008470AE">
      <w:pPr>
        <w:tabs>
          <w:tab w:val="left" w:pos="567"/>
        </w:tabs>
        <w:suppressAutoHyphens/>
        <w:spacing w:before="240" w:after="240"/>
        <w:rPr>
          <w:sz w:val="22"/>
          <w:szCs w:val="22"/>
        </w:rPr>
      </w:pPr>
      <w:r w:rsidRPr="002A572E">
        <w:rPr>
          <w:b/>
          <w:sz w:val="22"/>
          <w:szCs w:val="22"/>
        </w:rPr>
        <w:t>23.16</w:t>
      </w:r>
      <w:r w:rsidRPr="002A572E">
        <w:rPr>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470AE" w:rsidRPr="002A572E" w:rsidRDefault="008470AE" w:rsidP="008470AE">
      <w:pPr>
        <w:tabs>
          <w:tab w:val="left" w:pos="567"/>
        </w:tabs>
        <w:suppressAutoHyphens/>
        <w:spacing w:before="240" w:after="240"/>
        <w:rPr>
          <w:sz w:val="22"/>
          <w:szCs w:val="22"/>
        </w:rPr>
      </w:pPr>
      <w:r w:rsidRPr="002A572E">
        <w:rPr>
          <w:sz w:val="22"/>
          <w:szCs w:val="22"/>
        </w:rPr>
        <w:tab/>
      </w:r>
      <w:r w:rsidRPr="002A572E">
        <w:rPr>
          <w:sz w:val="22"/>
          <w:szCs w:val="22"/>
        </w:rPr>
        <w:tab/>
      </w:r>
      <w:r w:rsidRPr="002A572E">
        <w:rPr>
          <w:sz w:val="22"/>
          <w:szCs w:val="22"/>
        </w:rPr>
        <w:tab/>
      </w:r>
      <w:r w:rsidRPr="002A572E">
        <w:rPr>
          <w:b/>
          <w:sz w:val="22"/>
          <w:szCs w:val="22"/>
        </w:rPr>
        <w:t>a)</w:t>
      </w:r>
      <w:r w:rsidRPr="002A572E">
        <w:rPr>
          <w:sz w:val="22"/>
          <w:szCs w:val="22"/>
        </w:rPr>
        <w:t xml:space="preserve"> Tenham sofrido condenações definitivas por praticarem, por meio dolosos, fraude fiscal no recolhimento de tributos;</w:t>
      </w:r>
    </w:p>
    <w:p w:rsidR="008470AE" w:rsidRPr="002A572E" w:rsidRDefault="008470AE" w:rsidP="008470AE">
      <w:pPr>
        <w:tabs>
          <w:tab w:val="left" w:pos="567"/>
        </w:tabs>
        <w:suppressAutoHyphens/>
        <w:spacing w:before="240" w:after="240"/>
        <w:rPr>
          <w:sz w:val="22"/>
          <w:szCs w:val="22"/>
        </w:rPr>
      </w:pPr>
      <w:r w:rsidRPr="002A572E">
        <w:rPr>
          <w:sz w:val="22"/>
          <w:szCs w:val="22"/>
        </w:rPr>
        <w:tab/>
      </w:r>
      <w:r w:rsidRPr="002A572E">
        <w:rPr>
          <w:sz w:val="22"/>
          <w:szCs w:val="22"/>
        </w:rPr>
        <w:tab/>
      </w:r>
      <w:r w:rsidRPr="002A572E">
        <w:rPr>
          <w:sz w:val="22"/>
          <w:szCs w:val="22"/>
        </w:rPr>
        <w:tab/>
      </w:r>
      <w:r w:rsidRPr="002A572E">
        <w:rPr>
          <w:b/>
          <w:sz w:val="22"/>
          <w:szCs w:val="22"/>
        </w:rPr>
        <w:t>b)</w:t>
      </w:r>
      <w:r w:rsidRPr="002A572E">
        <w:rPr>
          <w:sz w:val="22"/>
          <w:szCs w:val="22"/>
        </w:rPr>
        <w:t xml:space="preserve"> Tenham praticado atos ilícitos visando a frustrar os objetivos da licitação;</w:t>
      </w:r>
    </w:p>
    <w:p w:rsidR="008470AE" w:rsidRPr="002A572E" w:rsidRDefault="008470AE" w:rsidP="008470AE">
      <w:pPr>
        <w:tabs>
          <w:tab w:val="left" w:pos="567"/>
        </w:tabs>
        <w:suppressAutoHyphens/>
        <w:spacing w:before="240" w:after="240"/>
        <w:rPr>
          <w:b/>
          <w:sz w:val="22"/>
          <w:szCs w:val="22"/>
        </w:rPr>
      </w:pPr>
      <w:r w:rsidRPr="002A572E">
        <w:rPr>
          <w:b/>
          <w:sz w:val="22"/>
          <w:szCs w:val="22"/>
        </w:rPr>
        <w:tab/>
      </w:r>
      <w:r w:rsidRPr="002A572E">
        <w:rPr>
          <w:b/>
          <w:sz w:val="22"/>
          <w:szCs w:val="22"/>
        </w:rPr>
        <w:tab/>
      </w:r>
      <w:r w:rsidRPr="002A572E">
        <w:rPr>
          <w:b/>
          <w:sz w:val="22"/>
          <w:szCs w:val="22"/>
        </w:rPr>
        <w:tab/>
        <w:t xml:space="preserve">c) </w:t>
      </w:r>
      <w:r w:rsidRPr="002A572E">
        <w:rPr>
          <w:sz w:val="22"/>
          <w:szCs w:val="22"/>
        </w:rPr>
        <w:t>Demonstrem</w:t>
      </w:r>
      <w:r w:rsidRPr="002A572E">
        <w:rPr>
          <w:b/>
          <w:sz w:val="22"/>
          <w:szCs w:val="22"/>
        </w:rPr>
        <w:t xml:space="preserve"> </w:t>
      </w:r>
      <w:r w:rsidRPr="002A572E">
        <w:rPr>
          <w:sz w:val="22"/>
          <w:szCs w:val="22"/>
        </w:rPr>
        <w:t>não possuir idoneidade para contratar com a Administração em virtude de atos ilícitos praticados.</w:t>
      </w:r>
    </w:p>
    <w:p w:rsidR="00874845" w:rsidRPr="002A572E"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2A572E">
        <w:rPr>
          <w:b/>
          <w:sz w:val="22"/>
          <w:szCs w:val="22"/>
        </w:rPr>
        <w:t xml:space="preserve">24. </w:t>
      </w:r>
      <w:r w:rsidR="00D878A1" w:rsidRPr="002A572E">
        <w:rPr>
          <w:b/>
          <w:bCs/>
          <w:sz w:val="22"/>
          <w:szCs w:val="22"/>
        </w:rPr>
        <w:t>DA REPACTUAÇÃO:</w:t>
      </w:r>
    </w:p>
    <w:p w:rsidR="00874845" w:rsidRPr="002A572E" w:rsidRDefault="00874845" w:rsidP="008470AE">
      <w:pPr>
        <w:jc w:val="both"/>
        <w:rPr>
          <w:b/>
          <w:bCs/>
          <w:sz w:val="22"/>
          <w:szCs w:val="22"/>
        </w:rPr>
      </w:pPr>
    </w:p>
    <w:p w:rsidR="00D878A1" w:rsidRPr="002A572E" w:rsidRDefault="00D878A1" w:rsidP="008470AE">
      <w:pPr>
        <w:jc w:val="both"/>
        <w:rPr>
          <w:sz w:val="22"/>
          <w:szCs w:val="22"/>
        </w:rPr>
      </w:pPr>
      <w:r w:rsidRPr="002A572E">
        <w:rPr>
          <w:b/>
          <w:sz w:val="22"/>
          <w:szCs w:val="22"/>
        </w:rPr>
        <w:t>24.1</w:t>
      </w:r>
      <w:r w:rsidRPr="002A572E">
        <w:rPr>
          <w:sz w:val="22"/>
          <w:szCs w:val="22"/>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24.2</w:t>
      </w:r>
      <w:r w:rsidRPr="002A572E">
        <w:rPr>
          <w:sz w:val="22"/>
          <w:szCs w:val="22"/>
        </w:rPr>
        <w:t xml:space="preserve"> O interregno mínimo de </w:t>
      </w:r>
      <w:proofErr w:type="gramStart"/>
      <w:r w:rsidRPr="002A572E">
        <w:rPr>
          <w:sz w:val="22"/>
          <w:szCs w:val="22"/>
        </w:rPr>
        <w:t>1</w:t>
      </w:r>
      <w:proofErr w:type="gramEnd"/>
      <w:r w:rsidRPr="002A572E">
        <w:rPr>
          <w:sz w:val="22"/>
          <w:szCs w:val="22"/>
        </w:rPr>
        <w:t xml:space="preserve"> (um) ano para a primeira repactuação será contado da data limite para apresentação das propostas constante do instrumento convocatório para os insumos 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Pr="002A572E">
        <w:rPr>
          <w:sz w:val="22"/>
          <w:szCs w:val="22"/>
        </w:rPr>
        <w:t>IN’s</w:t>
      </w:r>
      <w:proofErr w:type="spellEnd"/>
      <w:r w:rsidRPr="002A572E">
        <w:rPr>
          <w:sz w:val="22"/>
          <w:szCs w:val="22"/>
        </w:rPr>
        <w:t xml:space="preserve">  03,  04  e  05/2009  do MPOG, combinado  com  o  artigo  38  da  mesma  Instrução  Normativa,  incorporada  das  alterações retromencionadas.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24.3</w:t>
      </w:r>
      <w:r w:rsidRPr="002A572E">
        <w:rPr>
          <w:sz w:val="22"/>
          <w:szCs w:val="22"/>
        </w:rPr>
        <w:t xml:space="preserve"> Nas repactuações subseqüentes à primeira, a anualidade será contada a partir da data do fato gerador que deu ensejo à última repactuação.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24.4</w:t>
      </w:r>
      <w:r w:rsidR="00C94F03" w:rsidRPr="002A572E">
        <w:rPr>
          <w:sz w:val="22"/>
          <w:szCs w:val="22"/>
        </w:rPr>
        <w:t xml:space="preserve"> </w:t>
      </w:r>
      <w:r w:rsidRPr="002A572E">
        <w:rPr>
          <w:sz w:val="22"/>
          <w:szCs w:val="22"/>
        </w:rPr>
        <w:t xml:space="preserve">As repactuações serão precedidas de solicitação da Contratada, acompanhada de demonstração analítica da alteração dos custos, por meio de apresentação da planilha de custos e </w:t>
      </w:r>
      <w:r w:rsidRPr="002A572E">
        <w:rPr>
          <w:sz w:val="22"/>
          <w:szCs w:val="22"/>
        </w:rPr>
        <w:lastRenderedPageBreak/>
        <w:t>formação de preços ou do novo acordo, convenção coletiva ou dissídio coletivo que fundamenta a repactuação, conforme</w:t>
      </w:r>
      <w:proofErr w:type="gramStart"/>
      <w:r w:rsidRPr="002A572E">
        <w:rPr>
          <w:sz w:val="22"/>
          <w:szCs w:val="22"/>
        </w:rPr>
        <w:t xml:space="preserve">  </w:t>
      </w:r>
      <w:proofErr w:type="gramEnd"/>
      <w:r w:rsidRPr="002A572E">
        <w:rPr>
          <w:sz w:val="22"/>
          <w:szCs w:val="22"/>
        </w:rPr>
        <w:t xml:space="preserve">for  a  variação  de  custos  objeto  da repactuação.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24.5</w:t>
      </w:r>
      <w:r w:rsidRPr="002A572E">
        <w:rPr>
          <w:sz w:val="22"/>
          <w:szCs w:val="22"/>
        </w:rPr>
        <w:t xml:space="preserve"> </w:t>
      </w:r>
      <w:proofErr w:type="gramStart"/>
      <w:r w:rsidRPr="002A572E">
        <w:rPr>
          <w:sz w:val="22"/>
          <w:szCs w:val="22"/>
        </w:rPr>
        <w:t>É</w:t>
      </w:r>
      <w:proofErr w:type="gramEnd"/>
      <w:r w:rsidRPr="002A572E">
        <w:rPr>
          <w:sz w:val="22"/>
          <w:szCs w:val="22"/>
        </w:rPr>
        <w:t xml:space="preserve"> vedada a inclusão, por ocasião da repactuação, de benefícios não previstos na proposta inicial, exceto quando se tornarem obrigatórios por força de instrumento legal, sentença normativa, acordo coletivo ou convenção coletiva.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24.6</w:t>
      </w:r>
      <w:r w:rsidRPr="002A572E">
        <w:rPr>
          <w:sz w:val="22"/>
          <w:szCs w:val="22"/>
        </w:rPr>
        <w:t xml:space="preserve"> Quando da solicitação da repactuação, esta somente será concedida mediante a comprovação pela Contratada do aumento dos custos, considerando-se: </w:t>
      </w:r>
    </w:p>
    <w:p w:rsidR="00D878A1" w:rsidRPr="002A572E" w:rsidRDefault="00D878A1" w:rsidP="008470AE">
      <w:pPr>
        <w:jc w:val="both"/>
        <w:rPr>
          <w:sz w:val="22"/>
          <w:szCs w:val="22"/>
        </w:rPr>
      </w:pPr>
    </w:p>
    <w:p w:rsidR="00D878A1" w:rsidRPr="002A572E" w:rsidRDefault="00D878A1" w:rsidP="008470AE">
      <w:pPr>
        <w:ind w:left="567"/>
        <w:jc w:val="both"/>
        <w:rPr>
          <w:sz w:val="22"/>
          <w:szCs w:val="22"/>
        </w:rPr>
      </w:pPr>
      <w:r w:rsidRPr="002A572E">
        <w:rPr>
          <w:sz w:val="22"/>
          <w:szCs w:val="22"/>
        </w:rPr>
        <w:t>I - Os preços praticados no mercado</w:t>
      </w:r>
      <w:r w:rsidRPr="006A7C6C">
        <w:rPr>
          <w:sz w:val="22"/>
          <w:szCs w:val="22"/>
        </w:rPr>
        <w:t>;</w:t>
      </w:r>
    </w:p>
    <w:p w:rsidR="00D878A1" w:rsidRPr="002A572E" w:rsidRDefault="00D878A1" w:rsidP="008470AE">
      <w:pPr>
        <w:ind w:left="567"/>
        <w:jc w:val="both"/>
        <w:rPr>
          <w:sz w:val="22"/>
          <w:szCs w:val="22"/>
        </w:rPr>
      </w:pPr>
      <w:r w:rsidRPr="002A572E">
        <w:rPr>
          <w:sz w:val="22"/>
          <w:szCs w:val="22"/>
        </w:rPr>
        <w:t xml:space="preserve"> </w:t>
      </w:r>
    </w:p>
    <w:p w:rsidR="00D878A1" w:rsidRPr="002A572E" w:rsidRDefault="00D878A1" w:rsidP="008470AE">
      <w:pPr>
        <w:ind w:left="567"/>
        <w:jc w:val="both"/>
        <w:rPr>
          <w:sz w:val="22"/>
          <w:szCs w:val="22"/>
        </w:rPr>
      </w:pPr>
      <w:r w:rsidRPr="002A572E">
        <w:rPr>
          <w:sz w:val="22"/>
          <w:szCs w:val="22"/>
        </w:rPr>
        <w:t xml:space="preserve">II - As particularidades do contrato em vigência; </w:t>
      </w:r>
    </w:p>
    <w:p w:rsidR="00D878A1" w:rsidRPr="002A572E" w:rsidRDefault="00D878A1" w:rsidP="008470AE">
      <w:pPr>
        <w:ind w:left="567"/>
        <w:jc w:val="both"/>
        <w:rPr>
          <w:sz w:val="22"/>
          <w:szCs w:val="22"/>
        </w:rPr>
      </w:pPr>
    </w:p>
    <w:p w:rsidR="00D878A1" w:rsidRPr="002A572E" w:rsidRDefault="00D878A1" w:rsidP="008470AE">
      <w:pPr>
        <w:ind w:left="567"/>
        <w:jc w:val="both"/>
        <w:rPr>
          <w:sz w:val="22"/>
          <w:szCs w:val="22"/>
        </w:rPr>
      </w:pPr>
      <w:r w:rsidRPr="002A572E">
        <w:rPr>
          <w:sz w:val="22"/>
          <w:szCs w:val="22"/>
        </w:rPr>
        <w:t xml:space="preserve">III - A nova planilha com a variação dos custos apresentada; </w:t>
      </w:r>
    </w:p>
    <w:p w:rsidR="00D878A1" w:rsidRPr="002A572E" w:rsidRDefault="00D878A1" w:rsidP="008470AE">
      <w:pPr>
        <w:ind w:left="567"/>
        <w:jc w:val="both"/>
        <w:rPr>
          <w:sz w:val="22"/>
          <w:szCs w:val="22"/>
        </w:rPr>
      </w:pPr>
    </w:p>
    <w:p w:rsidR="00D878A1" w:rsidRPr="002A572E" w:rsidRDefault="00D878A1" w:rsidP="008470AE">
      <w:pPr>
        <w:ind w:left="567"/>
        <w:jc w:val="both"/>
        <w:rPr>
          <w:sz w:val="22"/>
          <w:szCs w:val="22"/>
        </w:rPr>
      </w:pPr>
      <w:r w:rsidRPr="002A572E">
        <w:rPr>
          <w:sz w:val="22"/>
          <w:szCs w:val="22"/>
        </w:rPr>
        <w:t xml:space="preserve">IV - Indicadores setoriais, tabelas de fabricantes, valores oficiais de referência, tarifas públicas ou outros equivalentes; </w:t>
      </w:r>
    </w:p>
    <w:p w:rsidR="00D878A1" w:rsidRPr="002A572E" w:rsidRDefault="00D878A1" w:rsidP="008470AE">
      <w:pPr>
        <w:ind w:left="567"/>
        <w:jc w:val="both"/>
        <w:rPr>
          <w:sz w:val="22"/>
          <w:szCs w:val="22"/>
        </w:rPr>
      </w:pPr>
    </w:p>
    <w:p w:rsidR="00D878A1" w:rsidRPr="002A572E" w:rsidRDefault="00D878A1" w:rsidP="008470AE">
      <w:pPr>
        <w:ind w:left="567"/>
        <w:jc w:val="both"/>
        <w:rPr>
          <w:sz w:val="22"/>
          <w:szCs w:val="22"/>
        </w:rPr>
      </w:pPr>
      <w:r w:rsidRPr="002A572E">
        <w:rPr>
          <w:sz w:val="22"/>
          <w:szCs w:val="22"/>
        </w:rPr>
        <w:t xml:space="preserve">V - A disponibilidade orçamentária do órgão ou entidade contratante. </w:t>
      </w:r>
    </w:p>
    <w:p w:rsidR="00D878A1" w:rsidRPr="002A572E" w:rsidRDefault="00D878A1" w:rsidP="008470AE">
      <w:pPr>
        <w:ind w:left="567"/>
        <w:jc w:val="both"/>
        <w:rPr>
          <w:sz w:val="22"/>
          <w:szCs w:val="22"/>
        </w:rPr>
      </w:pPr>
      <w:r w:rsidRPr="002A572E">
        <w:rPr>
          <w:sz w:val="22"/>
          <w:szCs w:val="22"/>
        </w:rPr>
        <w:t xml:space="preserve"> </w:t>
      </w:r>
    </w:p>
    <w:p w:rsidR="00D878A1" w:rsidRPr="002A572E" w:rsidRDefault="00D878A1" w:rsidP="008470AE">
      <w:pPr>
        <w:jc w:val="both"/>
        <w:rPr>
          <w:sz w:val="22"/>
          <w:szCs w:val="22"/>
        </w:rPr>
      </w:pPr>
      <w:r w:rsidRPr="002A572E">
        <w:rPr>
          <w:b/>
          <w:sz w:val="22"/>
          <w:szCs w:val="22"/>
        </w:rPr>
        <w:t>24.7</w:t>
      </w:r>
      <w:r w:rsidRPr="002A572E">
        <w:rPr>
          <w:sz w:val="22"/>
          <w:szCs w:val="22"/>
        </w:rPr>
        <w:t xml:space="preserve"> Os novos valores contratuais decorrentes das repactuações terão suas vigências iniciadas observando-se o seguinte: </w:t>
      </w:r>
    </w:p>
    <w:p w:rsidR="00D878A1" w:rsidRPr="002A572E" w:rsidRDefault="00D878A1" w:rsidP="008470AE">
      <w:pPr>
        <w:jc w:val="both"/>
        <w:rPr>
          <w:sz w:val="22"/>
          <w:szCs w:val="22"/>
        </w:rPr>
      </w:pPr>
    </w:p>
    <w:p w:rsidR="00D878A1" w:rsidRPr="002A572E" w:rsidRDefault="00D878A1" w:rsidP="008470AE">
      <w:pPr>
        <w:ind w:left="567"/>
        <w:jc w:val="both"/>
        <w:rPr>
          <w:sz w:val="22"/>
          <w:szCs w:val="22"/>
        </w:rPr>
      </w:pPr>
      <w:r w:rsidRPr="002A572E">
        <w:rPr>
          <w:sz w:val="22"/>
          <w:szCs w:val="22"/>
        </w:rPr>
        <w:t xml:space="preserve">I - A partir da ocorrência do fato gerador que deu causa à repactuação; </w:t>
      </w:r>
    </w:p>
    <w:p w:rsidR="00D878A1" w:rsidRPr="002A572E" w:rsidRDefault="00D878A1" w:rsidP="008470AE">
      <w:pPr>
        <w:ind w:left="567"/>
        <w:jc w:val="both"/>
        <w:rPr>
          <w:sz w:val="22"/>
          <w:szCs w:val="22"/>
        </w:rPr>
      </w:pPr>
    </w:p>
    <w:p w:rsidR="00D878A1" w:rsidRPr="002A572E" w:rsidRDefault="00D878A1" w:rsidP="008470AE">
      <w:pPr>
        <w:ind w:left="567"/>
        <w:jc w:val="both"/>
        <w:rPr>
          <w:sz w:val="22"/>
          <w:szCs w:val="22"/>
        </w:rPr>
      </w:pPr>
      <w:r w:rsidRPr="002A572E">
        <w:rPr>
          <w:sz w:val="22"/>
          <w:szCs w:val="22"/>
        </w:rPr>
        <w:t xml:space="preserve">II- Em data futura, desde que acordada entre as partes, sem prejuízo da contagem de periodicidade para concessão das próximas repactuações;  </w:t>
      </w:r>
    </w:p>
    <w:p w:rsidR="00D878A1" w:rsidRPr="002A572E" w:rsidRDefault="00D878A1" w:rsidP="008470AE">
      <w:pPr>
        <w:ind w:left="567"/>
        <w:jc w:val="both"/>
        <w:rPr>
          <w:sz w:val="22"/>
          <w:szCs w:val="22"/>
        </w:rPr>
      </w:pPr>
    </w:p>
    <w:p w:rsidR="00D878A1" w:rsidRPr="002A572E" w:rsidRDefault="00D878A1" w:rsidP="008470AE">
      <w:pPr>
        <w:ind w:left="567"/>
        <w:jc w:val="both"/>
        <w:rPr>
          <w:sz w:val="22"/>
          <w:szCs w:val="22"/>
        </w:rPr>
      </w:pPr>
      <w:r w:rsidRPr="002A572E">
        <w:rPr>
          <w:sz w:val="22"/>
          <w:szCs w:val="22"/>
        </w:rPr>
        <w:t>III- Em data anterior à ocorrência do fato gerador, exclusivamente quando a repactuação envolver revisão do custo de mão-de-obra em que o próprio fato gerador, na forma de acordo, convenção ou sentença</w:t>
      </w:r>
      <w:proofErr w:type="gramStart"/>
      <w:r w:rsidRPr="002A572E">
        <w:rPr>
          <w:sz w:val="22"/>
          <w:szCs w:val="22"/>
        </w:rPr>
        <w:t xml:space="preserve">  </w:t>
      </w:r>
      <w:proofErr w:type="gramEnd"/>
      <w:r w:rsidRPr="002A572E">
        <w:rPr>
          <w:sz w:val="22"/>
          <w:szCs w:val="22"/>
        </w:rPr>
        <w:t>normativa,  contemplar data de vigência  retroativa, podendo  esta  ser considerada para efeito de compensação do pagamento devido, assim como para a contagem da anualidade em repactuações futuras;</w:t>
      </w:r>
    </w:p>
    <w:p w:rsidR="00D878A1" w:rsidRPr="002A572E" w:rsidRDefault="00D878A1" w:rsidP="008470AE">
      <w:pPr>
        <w:ind w:left="567"/>
        <w:jc w:val="both"/>
        <w:rPr>
          <w:sz w:val="22"/>
          <w:szCs w:val="22"/>
        </w:rPr>
      </w:pPr>
      <w:r w:rsidRPr="002A572E">
        <w:rPr>
          <w:sz w:val="22"/>
          <w:szCs w:val="22"/>
        </w:rPr>
        <w:t xml:space="preserve"> </w:t>
      </w:r>
    </w:p>
    <w:p w:rsidR="00D878A1" w:rsidRPr="002A572E" w:rsidRDefault="00D878A1" w:rsidP="008470AE">
      <w:pPr>
        <w:ind w:left="567"/>
        <w:jc w:val="both"/>
        <w:rPr>
          <w:sz w:val="22"/>
          <w:szCs w:val="22"/>
        </w:rPr>
      </w:pPr>
      <w:r w:rsidRPr="002A572E">
        <w:rPr>
          <w:sz w:val="22"/>
          <w:szCs w:val="22"/>
        </w:rPr>
        <w:t xml:space="preserve">IV- Os efeitos financeiros da repactuação deverão ocorrer exclusivamente para os itens que a motivaram, e apenas em relação à diferença porventura existente. </w:t>
      </w:r>
    </w:p>
    <w:p w:rsidR="00D878A1" w:rsidRPr="002A572E" w:rsidRDefault="00D878A1" w:rsidP="008470AE">
      <w:pPr>
        <w:ind w:left="567"/>
        <w:jc w:val="both"/>
        <w:rPr>
          <w:sz w:val="22"/>
          <w:szCs w:val="22"/>
        </w:rPr>
      </w:pPr>
    </w:p>
    <w:p w:rsidR="00D878A1" w:rsidRPr="002A572E" w:rsidRDefault="00D878A1" w:rsidP="008470AE">
      <w:pPr>
        <w:jc w:val="both"/>
        <w:rPr>
          <w:sz w:val="22"/>
          <w:szCs w:val="22"/>
        </w:rPr>
      </w:pPr>
      <w:r w:rsidRPr="002A572E">
        <w:rPr>
          <w:b/>
          <w:sz w:val="22"/>
          <w:szCs w:val="22"/>
        </w:rPr>
        <w:t>24.8</w:t>
      </w:r>
      <w:r w:rsidRPr="002A572E">
        <w:rPr>
          <w:sz w:val="22"/>
          <w:szCs w:val="22"/>
        </w:rPr>
        <w:t xml:space="preserve"> A repactuação contratual deverá ser pleiteada até a data da prorrogação contratual subseqüente ao acordo, convenção ou dissídio coletivo, sob pena de preclusão do direito da contratada de repactuar.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24.9</w:t>
      </w:r>
      <w:r w:rsidRPr="002A572E">
        <w:rPr>
          <w:sz w:val="22"/>
          <w:szCs w:val="22"/>
        </w:rPr>
        <w:t xml:space="preserve"> As repactuações não interferem no direito das partes de solicitar, a qualquer momento, a</w:t>
      </w:r>
      <w:proofErr w:type="gramStart"/>
      <w:r w:rsidRPr="002A572E">
        <w:rPr>
          <w:sz w:val="22"/>
          <w:szCs w:val="22"/>
        </w:rPr>
        <w:t xml:space="preserve">  </w:t>
      </w:r>
      <w:proofErr w:type="gramEnd"/>
      <w:r w:rsidRPr="002A572E">
        <w:rPr>
          <w:sz w:val="22"/>
          <w:szCs w:val="22"/>
        </w:rPr>
        <w:t xml:space="preserve">manutenção  do  equilíbrio  econômico  dos  contratos  com  base  no disposto no art. 65 da Lei nº. 8.666, de 1993.   </w:t>
      </w:r>
    </w:p>
    <w:p w:rsidR="00D878A1" w:rsidRPr="002A572E" w:rsidRDefault="00D878A1" w:rsidP="008470AE">
      <w:pPr>
        <w:jc w:val="both"/>
        <w:rPr>
          <w:sz w:val="22"/>
          <w:szCs w:val="22"/>
        </w:rPr>
      </w:pPr>
    </w:p>
    <w:p w:rsidR="00D878A1" w:rsidRPr="002A572E" w:rsidRDefault="00D878A1" w:rsidP="008470AE">
      <w:pPr>
        <w:jc w:val="both"/>
        <w:rPr>
          <w:sz w:val="22"/>
          <w:szCs w:val="22"/>
        </w:rPr>
      </w:pPr>
      <w:r w:rsidRPr="002A572E">
        <w:rPr>
          <w:b/>
          <w:sz w:val="22"/>
          <w:szCs w:val="22"/>
        </w:rPr>
        <w:t>24.10</w:t>
      </w:r>
      <w:r w:rsidRPr="002A572E">
        <w:rPr>
          <w:sz w:val="22"/>
          <w:szCs w:val="22"/>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02/2009 e suas alterações.</w:t>
      </w:r>
    </w:p>
    <w:p w:rsidR="00874845" w:rsidRPr="002A572E" w:rsidRDefault="00874845" w:rsidP="008470AE">
      <w:pPr>
        <w:pStyle w:val="Recuodecorpodetexto2"/>
        <w:ind w:left="567" w:firstLine="0"/>
        <w:rPr>
          <w:sz w:val="22"/>
          <w:szCs w:val="22"/>
        </w:rPr>
      </w:pPr>
    </w:p>
    <w:p w:rsidR="00874845" w:rsidRPr="002A572E"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2A572E">
        <w:rPr>
          <w:b/>
          <w:sz w:val="22"/>
          <w:szCs w:val="22"/>
        </w:rPr>
        <w:t>25. DAS DISPOSIÇÕES GERAIS</w:t>
      </w:r>
      <w:r w:rsidR="0031111E" w:rsidRPr="002A572E">
        <w:rPr>
          <w:b/>
          <w:sz w:val="22"/>
          <w:szCs w:val="22"/>
        </w:rPr>
        <w:t>:</w:t>
      </w:r>
    </w:p>
    <w:p w:rsidR="00874845" w:rsidRPr="002A572E" w:rsidRDefault="00874845" w:rsidP="008470AE">
      <w:pPr>
        <w:ind w:firstLine="1418"/>
        <w:jc w:val="both"/>
        <w:rPr>
          <w:b/>
          <w:sz w:val="22"/>
          <w:szCs w:val="22"/>
        </w:rPr>
      </w:pPr>
    </w:p>
    <w:p w:rsidR="00874845" w:rsidRPr="002A572E" w:rsidRDefault="00874845" w:rsidP="008470AE">
      <w:pPr>
        <w:jc w:val="both"/>
        <w:rPr>
          <w:sz w:val="22"/>
          <w:szCs w:val="22"/>
        </w:rPr>
      </w:pPr>
      <w:r w:rsidRPr="002A572E">
        <w:rPr>
          <w:b/>
          <w:sz w:val="22"/>
          <w:szCs w:val="22"/>
        </w:rPr>
        <w:lastRenderedPageBreak/>
        <w:t>25.1</w:t>
      </w:r>
      <w:r w:rsidRPr="002A572E">
        <w:rPr>
          <w:sz w:val="22"/>
          <w:szCs w:val="22"/>
        </w:rPr>
        <w:t xml:space="preserve">. Fica assegurado que esta Licitação poderá ser revogada ou anulada a qualquer tempo, no todo ou em parte, por interesse da </w:t>
      </w:r>
      <w:r w:rsidRPr="002A572E">
        <w:rPr>
          <w:b/>
          <w:sz w:val="22"/>
          <w:szCs w:val="22"/>
        </w:rPr>
        <w:t>SUPERINTENDÊNCIA ESTADUAL DE COMPRAS E LICITAÇÕES - SUPEL/RO</w:t>
      </w:r>
      <w:r w:rsidRPr="002A572E">
        <w:rPr>
          <w:sz w:val="22"/>
          <w:szCs w:val="22"/>
        </w:rPr>
        <w:t xml:space="preserve"> e da </w:t>
      </w:r>
      <w:r w:rsidR="00B54A9C" w:rsidRPr="002A572E">
        <w:rPr>
          <w:b/>
          <w:sz w:val="22"/>
          <w:szCs w:val="22"/>
        </w:rPr>
        <w:t>SECRETARIA DE ESTADO DE JUSTIÇA-SEJUS</w:t>
      </w:r>
      <w:r w:rsidRPr="002A572E">
        <w:rPr>
          <w:sz w:val="22"/>
          <w:szCs w:val="22"/>
        </w:rPr>
        <w:t>,</w:t>
      </w:r>
      <w:r w:rsidRPr="002A572E">
        <w:rPr>
          <w:b/>
          <w:sz w:val="22"/>
          <w:szCs w:val="22"/>
        </w:rPr>
        <w:t xml:space="preserve"> </w:t>
      </w:r>
      <w:r w:rsidRPr="002A572E">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2A572E" w:rsidRDefault="00874845" w:rsidP="008470AE">
      <w:pPr>
        <w:jc w:val="both"/>
        <w:rPr>
          <w:sz w:val="22"/>
          <w:szCs w:val="22"/>
        </w:rPr>
      </w:pPr>
    </w:p>
    <w:p w:rsidR="00874845" w:rsidRPr="002A572E" w:rsidRDefault="00874845" w:rsidP="008470AE">
      <w:pPr>
        <w:ind w:left="567"/>
        <w:jc w:val="both"/>
        <w:rPr>
          <w:sz w:val="22"/>
          <w:szCs w:val="22"/>
        </w:rPr>
      </w:pPr>
      <w:r w:rsidRPr="002A572E">
        <w:rPr>
          <w:b/>
          <w:sz w:val="22"/>
          <w:szCs w:val="22"/>
        </w:rPr>
        <w:t>25.1.1</w:t>
      </w:r>
      <w:r w:rsidRPr="002A572E">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25.2.</w:t>
      </w:r>
      <w:r w:rsidRPr="002A572E">
        <w:rPr>
          <w:sz w:val="22"/>
          <w:szCs w:val="22"/>
        </w:rPr>
        <w:t xml:space="preserve"> À Pregoeiro (a)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25.3.</w:t>
      </w:r>
      <w:r w:rsidRPr="002A572E">
        <w:rPr>
          <w:sz w:val="22"/>
          <w:szCs w:val="22"/>
        </w:rPr>
        <w:t xml:space="preserve"> As Licitantes são responsáveis pela fidelidade e legitimidade das informações e dos documentos apresentados em qualquer fase da licitação.</w:t>
      </w:r>
    </w:p>
    <w:p w:rsidR="00874845" w:rsidRPr="002A572E" w:rsidRDefault="00874845" w:rsidP="008470AE">
      <w:pPr>
        <w:jc w:val="both"/>
        <w:rPr>
          <w:sz w:val="22"/>
          <w:szCs w:val="22"/>
        </w:rPr>
      </w:pPr>
    </w:p>
    <w:p w:rsidR="00874845" w:rsidRPr="002A572E" w:rsidRDefault="00874845" w:rsidP="008470AE">
      <w:pPr>
        <w:pStyle w:val="NormalArial"/>
        <w:ind w:firstLine="0"/>
        <w:rPr>
          <w:rFonts w:ascii="Times New Roman" w:hAnsi="Times New Roman" w:cs="Times New Roman"/>
          <w:sz w:val="22"/>
          <w:szCs w:val="22"/>
        </w:rPr>
      </w:pPr>
      <w:r w:rsidRPr="002A572E">
        <w:rPr>
          <w:rFonts w:ascii="Times New Roman" w:hAnsi="Times New Roman" w:cs="Times New Roman"/>
          <w:b/>
          <w:sz w:val="22"/>
          <w:szCs w:val="22"/>
        </w:rPr>
        <w:t>25.4.</w:t>
      </w:r>
      <w:r w:rsidRPr="002A572E">
        <w:rPr>
          <w:rFonts w:ascii="Times New Roman" w:hAnsi="Times New Roman" w:cs="Times New Roman"/>
          <w:sz w:val="22"/>
          <w:szCs w:val="22"/>
        </w:rPr>
        <w:t xml:space="preserve">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w:t>
      </w:r>
      <w:proofErr w:type="gramStart"/>
      <w:r w:rsidRPr="002A572E">
        <w:rPr>
          <w:rFonts w:ascii="Times New Roman" w:hAnsi="Times New Roman" w:cs="Times New Roman"/>
          <w:sz w:val="22"/>
          <w:szCs w:val="22"/>
        </w:rPr>
        <w:t>pelo(</w:t>
      </w:r>
      <w:proofErr w:type="gramEnd"/>
      <w:r w:rsidRPr="002A572E">
        <w:rPr>
          <w:rFonts w:ascii="Times New Roman" w:hAnsi="Times New Roman" w:cs="Times New Roman"/>
          <w:sz w:val="22"/>
          <w:szCs w:val="22"/>
        </w:rPr>
        <w:t>a) Pregoeiro(a).</w:t>
      </w:r>
    </w:p>
    <w:p w:rsidR="00874845" w:rsidRPr="002A572E" w:rsidRDefault="00874845" w:rsidP="008470AE">
      <w:pPr>
        <w:jc w:val="both"/>
        <w:rPr>
          <w:sz w:val="22"/>
          <w:szCs w:val="22"/>
        </w:rPr>
      </w:pPr>
    </w:p>
    <w:p w:rsidR="00874845" w:rsidRPr="002A572E" w:rsidRDefault="00874845" w:rsidP="008470AE">
      <w:pPr>
        <w:ind w:left="567"/>
        <w:jc w:val="both"/>
        <w:rPr>
          <w:sz w:val="22"/>
          <w:szCs w:val="22"/>
        </w:rPr>
      </w:pPr>
      <w:r w:rsidRPr="002A572E">
        <w:rPr>
          <w:b/>
          <w:sz w:val="22"/>
          <w:szCs w:val="22"/>
        </w:rPr>
        <w:t>25.4.1.</w:t>
      </w:r>
      <w:r w:rsidRPr="002A572E">
        <w:rPr>
          <w:sz w:val="22"/>
          <w:szCs w:val="22"/>
        </w:rPr>
        <w:t xml:space="preserve"> Para fins de aplicação das Sanções Administrativas constantes no presente Edital, o lance é considerado como proposta de preços.</w:t>
      </w:r>
    </w:p>
    <w:p w:rsidR="00874845" w:rsidRPr="002A572E" w:rsidRDefault="00874845" w:rsidP="008470AE">
      <w:pPr>
        <w:pStyle w:val="NormalArial"/>
        <w:ind w:firstLine="0"/>
        <w:rPr>
          <w:rFonts w:ascii="Times New Roman" w:hAnsi="Times New Roman" w:cs="Times New Roman"/>
          <w:sz w:val="22"/>
          <w:szCs w:val="22"/>
        </w:rPr>
      </w:pPr>
    </w:p>
    <w:p w:rsidR="002875F8" w:rsidRPr="002A572E" w:rsidRDefault="00874845" w:rsidP="008470AE">
      <w:pPr>
        <w:rPr>
          <w:b/>
          <w:sz w:val="22"/>
          <w:szCs w:val="22"/>
        </w:rPr>
      </w:pPr>
      <w:r w:rsidRPr="002A572E">
        <w:rPr>
          <w:b/>
          <w:sz w:val="22"/>
          <w:szCs w:val="22"/>
        </w:rPr>
        <w:t>25.5.</w:t>
      </w:r>
      <w:r w:rsidRPr="002A572E">
        <w:rPr>
          <w:sz w:val="22"/>
          <w:szCs w:val="22"/>
        </w:rPr>
        <w:t xml:space="preserve"> A Adjudicação do resultado desta licitação não implicará direito à contratação do objeto pela da </w:t>
      </w:r>
      <w:r w:rsidR="00B54A9C" w:rsidRPr="002A572E">
        <w:rPr>
          <w:b/>
          <w:sz w:val="22"/>
          <w:szCs w:val="22"/>
        </w:rPr>
        <w:t xml:space="preserve">SECRETARIA DE ESTADO DE JUSTIÇA </w:t>
      </w:r>
      <w:r w:rsidR="00B742D4" w:rsidRPr="002A572E">
        <w:rPr>
          <w:b/>
          <w:sz w:val="22"/>
          <w:szCs w:val="22"/>
        </w:rPr>
        <w:t xml:space="preserve">– </w:t>
      </w:r>
      <w:r w:rsidR="00B54A9C" w:rsidRPr="002A572E">
        <w:rPr>
          <w:b/>
          <w:sz w:val="22"/>
          <w:szCs w:val="22"/>
        </w:rPr>
        <w:t>SEJUS</w:t>
      </w:r>
      <w:r w:rsidR="00B742D4" w:rsidRPr="002A572E">
        <w:rPr>
          <w:b/>
          <w:sz w:val="22"/>
          <w:szCs w:val="22"/>
        </w:rPr>
        <w:t>.</w:t>
      </w:r>
    </w:p>
    <w:p w:rsidR="00B742D4" w:rsidRPr="002A572E" w:rsidRDefault="00B742D4" w:rsidP="008470AE">
      <w:pPr>
        <w:rPr>
          <w:sz w:val="22"/>
          <w:szCs w:val="22"/>
        </w:rPr>
      </w:pPr>
    </w:p>
    <w:p w:rsidR="00874845" w:rsidRPr="002A572E" w:rsidRDefault="00874845" w:rsidP="008470AE">
      <w:pPr>
        <w:jc w:val="both"/>
        <w:rPr>
          <w:sz w:val="22"/>
          <w:szCs w:val="22"/>
        </w:rPr>
      </w:pPr>
      <w:r w:rsidRPr="002A572E">
        <w:rPr>
          <w:b/>
          <w:sz w:val="22"/>
          <w:szCs w:val="22"/>
        </w:rPr>
        <w:t>25.6.</w:t>
      </w:r>
      <w:r w:rsidRPr="002A572E">
        <w:rPr>
          <w:sz w:val="22"/>
          <w:szCs w:val="22"/>
        </w:rPr>
        <w:t xml:space="preserve">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25.7</w:t>
      </w:r>
      <w:r w:rsidRPr="002A572E">
        <w:rPr>
          <w:sz w:val="22"/>
          <w:szCs w:val="22"/>
        </w:rPr>
        <w:t>. Na contagem dos prazos estabelecidos neste Edital e seus Anexos, excluir-se-á o dia do início e incluir-se-á o do vencimento, vencendo-se os prazos somente em dias de expediente normais no Órgão Licitador.</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24.8.</w:t>
      </w:r>
      <w:r w:rsidRPr="002A572E">
        <w:rPr>
          <w:sz w:val="22"/>
          <w:szCs w:val="22"/>
        </w:rPr>
        <w:t xml:space="preserve">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25.9.</w:t>
      </w:r>
      <w:r w:rsidRPr="002A572E">
        <w:rPr>
          <w:sz w:val="22"/>
          <w:szCs w:val="22"/>
        </w:rPr>
        <w:t xml:space="preserve"> As normas que disciplinam este Pregão Eletrônico serão sempre interpretadas em favor da ampliação da disputa entre os interessados, sem comprometimento do interesse da </w:t>
      </w:r>
      <w:r w:rsidR="00B54A9C" w:rsidRPr="002A572E">
        <w:rPr>
          <w:b/>
          <w:sz w:val="22"/>
          <w:szCs w:val="22"/>
        </w:rPr>
        <w:t>SECRETARIA DE ESTADO DE JUSTIÇA-SEJUS</w:t>
      </w:r>
      <w:r w:rsidR="00865DD7" w:rsidRPr="002A572E">
        <w:rPr>
          <w:sz w:val="22"/>
          <w:szCs w:val="22"/>
        </w:rPr>
        <w:t>,</w:t>
      </w:r>
      <w:r w:rsidR="002875F8" w:rsidRPr="002A572E">
        <w:rPr>
          <w:sz w:val="22"/>
          <w:szCs w:val="22"/>
        </w:rPr>
        <w:t xml:space="preserve"> </w:t>
      </w:r>
      <w:r w:rsidRPr="002A572E">
        <w:rPr>
          <w:sz w:val="22"/>
          <w:szCs w:val="22"/>
        </w:rPr>
        <w:t>finalidade e segurança da contratação.</w:t>
      </w:r>
    </w:p>
    <w:p w:rsidR="008470AE" w:rsidRPr="002A572E" w:rsidRDefault="008470AE" w:rsidP="008470AE">
      <w:pPr>
        <w:jc w:val="both"/>
        <w:rPr>
          <w:sz w:val="22"/>
          <w:szCs w:val="22"/>
        </w:rPr>
      </w:pPr>
    </w:p>
    <w:p w:rsidR="00874845" w:rsidRPr="002A572E" w:rsidRDefault="00874845" w:rsidP="008470AE">
      <w:pPr>
        <w:jc w:val="both"/>
        <w:rPr>
          <w:sz w:val="22"/>
          <w:szCs w:val="22"/>
        </w:rPr>
      </w:pPr>
      <w:r w:rsidRPr="002A572E">
        <w:rPr>
          <w:b/>
          <w:sz w:val="22"/>
          <w:szCs w:val="22"/>
        </w:rPr>
        <w:lastRenderedPageBreak/>
        <w:t>25.10.</w:t>
      </w:r>
      <w:r w:rsidRPr="002A572E">
        <w:rPr>
          <w:sz w:val="22"/>
          <w:szCs w:val="22"/>
        </w:rPr>
        <w:t xml:space="preserve"> O objeto da presente licitação poderá sofrer acréscimos ou supressões, conforme previsto no § 1°, do Art. 65, da Lei Federal nº. 8.666/93.</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25.11.</w:t>
      </w:r>
      <w:r w:rsidRPr="002A572E">
        <w:rPr>
          <w:sz w:val="22"/>
          <w:szCs w:val="22"/>
        </w:rPr>
        <w:t xml:space="preserve">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25.12.</w:t>
      </w:r>
      <w:r w:rsidRPr="002A572E">
        <w:rPr>
          <w:sz w:val="22"/>
          <w:szCs w:val="22"/>
        </w:rPr>
        <w:t xml:space="preserve"> Aos casos omissos, aplicam-se as demais condições constantes na Lei Federal </w:t>
      </w:r>
      <w:proofErr w:type="gramStart"/>
      <w:r w:rsidRPr="002A572E">
        <w:rPr>
          <w:sz w:val="22"/>
          <w:szCs w:val="22"/>
        </w:rPr>
        <w:t>nº.</w:t>
      </w:r>
      <w:proofErr w:type="gramEnd"/>
      <w:r w:rsidRPr="002A572E">
        <w:rPr>
          <w:sz w:val="22"/>
          <w:szCs w:val="22"/>
        </w:rPr>
        <w:t xml:space="preserve">10.520, de 17 de julho de 2002, no Decreto Estadual nº. 12.205, de 02.06.2006, e subsidiariamente, na Lei Federal nº. 8.666, de 21 de junho de 1993, com suas alterações, e ainda, Lei complementar nº. 123/06 e Decreto Estadual nº 15.643/2011. </w:t>
      </w:r>
    </w:p>
    <w:p w:rsidR="00874845" w:rsidRPr="002A572E" w:rsidRDefault="00874845" w:rsidP="008470AE">
      <w:pPr>
        <w:jc w:val="both"/>
        <w:rPr>
          <w:sz w:val="22"/>
          <w:szCs w:val="22"/>
        </w:rPr>
      </w:pPr>
    </w:p>
    <w:p w:rsidR="00874845" w:rsidRPr="002A572E" w:rsidRDefault="00874845" w:rsidP="008470AE">
      <w:pPr>
        <w:jc w:val="both"/>
        <w:rPr>
          <w:sz w:val="22"/>
          <w:szCs w:val="22"/>
        </w:rPr>
      </w:pPr>
      <w:r w:rsidRPr="002A572E">
        <w:rPr>
          <w:b/>
          <w:sz w:val="22"/>
          <w:szCs w:val="22"/>
        </w:rPr>
        <w:t>25.13</w:t>
      </w:r>
      <w:r w:rsidRPr="002A572E">
        <w:rPr>
          <w:sz w:val="22"/>
          <w:szCs w:val="22"/>
        </w:rPr>
        <w:t xml:space="preserve">. Quaisquer informações complementares sobre o presente Edital e seus Anexos poderão ser obtidas na SUPERINTENDÊNCIA ESTADUAL DE COMPRAS E LICITAÇÕES – SUPEL/RO ou através do e-mail </w:t>
      </w:r>
      <w:hyperlink r:id="rId13" w:history="1">
        <w:r w:rsidRPr="002A572E">
          <w:rPr>
            <w:rStyle w:val="Hyperlink"/>
            <w:color w:val="auto"/>
            <w:sz w:val="22"/>
            <w:szCs w:val="22"/>
          </w:rPr>
          <w:t>celsupelro@gmail.com</w:t>
        </w:r>
      </w:hyperlink>
      <w:r w:rsidRPr="002A572E">
        <w:rPr>
          <w:sz w:val="22"/>
          <w:szCs w:val="22"/>
        </w:rPr>
        <w:t>.</w:t>
      </w:r>
    </w:p>
    <w:p w:rsidR="00874845" w:rsidRPr="002A572E" w:rsidRDefault="00874845" w:rsidP="008470AE">
      <w:pPr>
        <w:jc w:val="both"/>
        <w:rPr>
          <w:sz w:val="22"/>
          <w:szCs w:val="22"/>
        </w:rPr>
      </w:pPr>
    </w:p>
    <w:p w:rsidR="00874845" w:rsidRPr="002A572E" w:rsidRDefault="00874845" w:rsidP="00BD6DC3">
      <w:pPr>
        <w:jc w:val="both"/>
        <w:rPr>
          <w:sz w:val="22"/>
          <w:szCs w:val="22"/>
        </w:rPr>
      </w:pPr>
      <w:r w:rsidRPr="002A572E">
        <w:rPr>
          <w:b/>
          <w:sz w:val="22"/>
          <w:szCs w:val="22"/>
        </w:rPr>
        <w:t>25.14</w:t>
      </w:r>
      <w:r w:rsidRPr="002A572E">
        <w:rPr>
          <w:sz w:val="22"/>
          <w:szCs w:val="22"/>
        </w:rPr>
        <w:t>. O Foro para dirimir os possíveis litígios que decorrerem do presente procedimento licitatório será sempre o da Comarca de Porto Velho/Rondônia.</w:t>
      </w:r>
    </w:p>
    <w:p w:rsidR="00874845" w:rsidRPr="002A572E" w:rsidRDefault="00874845" w:rsidP="00BD6DC3">
      <w:pPr>
        <w:rPr>
          <w:sz w:val="22"/>
          <w:szCs w:val="22"/>
        </w:rPr>
      </w:pPr>
    </w:p>
    <w:p w:rsidR="00874845" w:rsidRPr="002A572E" w:rsidRDefault="00874845" w:rsidP="00C33FB7">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2A572E">
        <w:rPr>
          <w:b/>
          <w:sz w:val="22"/>
          <w:szCs w:val="22"/>
        </w:rPr>
        <w:t>26 – DOS ANEXOS:</w:t>
      </w:r>
    </w:p>
    <w:p w:rsidR="00874845" w:rsidRPr="002A572E" w:rsidRDefault="00874845" w:rsidP="00BD6DC3">
      <w:pPr>
        <w:rPr>
          <w:sz w:val="22"/>
          <w:szCs w:val="22"/>
        </w:rPr>
      </w:pPr>
      <w:r w:rsidRPr="002A572E">
        <w:rPr>
          <w:sz w:val="22"/>
          <w:szCs w:val="22"/>
        </w:rPr>
        <w:t xml:space="preserve"> </w:t>
      </w:r>
      <w:r w:rsidRPr="002A572E">
        <w:rPr>
          <w:sz w:val="22"/>
          <w:szCs w:val="22"/>
        </w:rPr>
        <w:tab/>
      </w:r>
    </w:p>
    <w:p w:rsidR="00874845" w:rsidRPr="002A572E" w:rsidRDefault="00874845" w:rsidP="00BD6DC3">
      <w:pPr>
        <w:rPr>
          <w:sz w:val="22"/>
          <w:szCs w:val="22"/>
        </w:rPr>
      </w:pPr>
      <w:r w:rsidRPr="002A572E">
        <w:rPr>
          <w:sz w:val="22"/>
          <w:szCs w:val="22"/>
        </w:rPr>
        <w:t>Integram este Edital, como se nele estivessem transcritos, os seguintes documentos:</w:t>
      </w:r>
    </w:p>
    <w:p w:rsidR="00874845" w:rsidRPr="002A572E" w:rsidRDefault="00874845" w:rsidP="00BD6DC3">
      <w:pPr>
        <w:rPr>
          <w:sz w:val="22"/>
          <w:szCs w:val="22"/>
        </w:rPr>
      </w:pPr>
    </w:p>
    <w:p w:rsidR="00874845" w:rsidRPr="002A572E" w:rsidRDefault="00874845" w:rsidP="00BD6DC3">
      <w:pPr>
        <w:rPr>
          <w:sz w:val="22"/>
          <w:szCs w:val="22"/>
        </w:rPr>
      </w:pPr>
      <w:r w:rsidRPr="002A572E">
        <w:rPr>
          <w:sz w:val="22"/>
          <w:szCs w:val="22"/>
        </w:rPr>
        <w:t>Anexo I – Termo de Referência.</w:t>
      </w:r>
    </w:p>
    <w:p w:rsidR="00874845" w:rsidRPr="002A572E" w:rsidRDefault="00874845" w:rsidP="00BD6DC3">
      <w:pPr>
        <w:rPr>
          <w:sz w:val="22"/>
          <w:szCs w:val="22"/>
        </w:rPr>
      </w:pPr>
      <w:r w:rsidRPr="002A572E">
        <w:rPr>
          <w:sz w:val="22"/>
          <w:szCs w:val="22"/>
        </w:rPr>
        <w:t>Anexo II – Quadro Estimativo de Preços.</w:t>
      </w:r>
    </w:p>
    <w:p w:rsidR="00874845" w:rsidRPr="002A572E" w:rsidRDefault="00874845" w:rsidP="00BD6DC3">
      <w:pPr>
        <w:rPr>
          <w:sz w:val="22"/>
          <w:szCs w:val="22"/>
        </w:rPr>
      </w:pPr>
      <w:r w:rsidRPr="002A572E">
        <w:rPr>
          <w:sz w:val="22"/>
          <w:szCs w:val="22"/>
        </w:rPr>
        <w:t xml:space="preserve">Anexo III – </w:t>
      </w:r>
      <w:r w:rsidR="001C1B5A" w:rsidRPr="002A572E">
        <w:rPr>
          <w:sz w:val="22"/>
          <w:szCs w:val="22"/>
        </w:rPr>
        <w:t>Proposta de Preços</w:t>
      </w:r>
    </w:p>
    <w:p w:rsidR="00874845" w:rsidRPr="002A572E" w:rsidRDefault="00874845" w:rsidP="00BD6DC3">
      <w:pPr>
        <w:rPr>
          <w:sz w:val="22"/>
          <w:szCs w:val="22"/>
        </w:rPr>
      </w:pPr>
      <w:r w:rsidRPr="002A572E">
        <w:rPr>
          <w:sz w:val="22"/>
          <w:szCs w:val="22"/>
        </w:rPr>
        <w:t xml:space="preserve">Anexo IV – </w:t>
      </w:r>
      <w:r w:rsidR="001C1B5A" w:rsidRPr="002A572E">
        <w:rPr>
          <w:sz w:val="22"/>
          <w:szCs w:val="22"/>
        </w:rPr>
        <w:t>Modelo Atestado de Capacidade Técnica</w:t>
      </w:r>
    </w:p>
    <w:p w:rsidR="00874845" w:rsidRPr="002A572E" w:rsidRDefault="00874845" w:rsidP="00BD6DC3">
      <w:pPr>
        <w:rPr>
          <w:sz w:val="22"/>
          <w:szCs w:val="22"/>
        </w:rPr>
      </w:pPr>
      <w:r w:rsidRPr="002A572E">
        <w:rPr>
          <w:sz w:val="22"/>
          <w:szCs w:val="22"/>
        </w:rPr>
        <w:t>Anexo V –.</w:t>
      </w:r>
      <w:r w:rsidR="001C1B5A" w:rsidRPr="002A572E">
        <w:rPr>
          <w:sz w:val="22"/>
          <w:szCs w:val="22"/>
        </w:rPr>
        <w:t xml:space="preserve"> Minuta do Contrato</w:t>
      </w:r>
    </w:p>
    <w:p w:rsidR="00874845" w:rsidRPr="002A572E" w:rsidRDefault="00874845" w:rsidP="00BD6DC3">
      <w:pPr>
        <w:rPr>
          <w:sz w:val="22"/>
          <w:szCs w:val="22"/>
        </w:rPr>
      </w:pPr>
      <w:proofErr w:type="gramStart"/>
      <w:r w:rsidRPr="002A572E">
        <w:rPr>
          <w:sz w:val="22"/>
          <w:szCs w:val="22"/>
        </w:rPr>
        <w:t>Anexo VI</w:t>
      </w:r>
      <w:proofErr w:type="gramEnd"/>
      <w:r w:rsidRPr="002A572E">
        <w:rPr>
          <w:sz w:val="22"/>
          <w:szCs w:val="22"/>
        </w:rPr>
        <w:t xml:space="preserve"> – </w:t>
      </w:r>
      <w:r w:rsidR="001C1B5A" w:rsidRPr="002A572E">
        <w:rPr>
          <w:sz w:val="22"/>
          <w:szCs w:val="22"/>
        </w:rPr>
        <w:t>Declaração de aceitação do edital</w:t>
      </w:r>
    </w:p>
    <w:p w:rsidR="00874845" w:rsidRPr="002A572E" w:rsidRDefault="00874845" w:rsidP="00BD6DC3">
      <w:pPr>
        <w:rPr>
          <w:sz w:val="22"/>
          <w:szCs w:val="22"/>
        </w:rPr>
      </w:pPr>
      <w:r w:rsidRPr="002A572E">
        <w:rPr>
          <w:sz w:val="22"/>
          <w:szCs w:val="22"/>
        </w:rPr>
        <w:t xml:space="preserve">. </w:t>
      </w:r>
    </w:p>
    <w:p w:rsidR="00402005" w:rsidRPr="002A572E" w:rsidRDefault="00402005" w:rsidP="00BD6DC3">
      <w:pPr>
        <w:jc w:val="center"/>
        <w:rPr>
          <w:b/>
          <w:sz w:val="22"/>
          <w:szCs w:val="22"/>
        </w:rPr>
      </w:pPr>
    </w:p>
    <w:p w:rsidR="00402005" w:rsidRPr="002A572E" w:rsidRDefault="00402005" w:rsidP="00BD6DC3">
      <w:pPr>
        <w:jc w:val="center"/>
        <w:rPr>
          <w:b/>
          <w:sz w:val="22"/>
          <w:szCs w:val="22"/>
        </w:rPr>
      </w:pPr>
    </w:p>
    <w:p w:rsidR="00874845" w:rsidRPr="002A572E" w:rsidRDefault="00874845" w:rsidP="001C1B5A">
      <w:pPr>
        <w:jc w:val="right"/>
        <w:rPr>
          <w:b/>
          <w:bCs/>
          <w:sz w:val="22"/>
          <w:szCs w:val="22"/>
        </w:rPr>
      </w:pPr>
      <w:r w:rsidRPr="002A572E">
        <w:rPr>
          <w:b/>
          <w:sz w:val="22"/>
          <w:szCs w:val="22"/>
        </w:rPr>
        <w:t xml:space="preserve">Porto Velho-RO, </w:t>
      </w:r>
      <w:r w:rsidR="006A7C6C">
        <w:rPr>
          <w:b/>
          <w:sz w:val="22"/>
          <w:szCs w:val="22"/>
        </w:rPr>
        <w:t>04</w:t>
      </w:r>
      <w:r w:rsidR="00AF519A" w:rsidRPr="002A572E">
        <w:rPr>
          <w:b/>
          <w:sz w:val="22"/>
          <w:szCs w:val="22"/>
        </w:rPr>
        <w:t xml:space="preserve"> de </w:t>
      </w:r>
      <w:r w:rsidR="006A7C6C">
        <w:rPr>
          <w:b/>
          <w:sz w:val="22"/>
          <w:szCs w:val="22"/>
        </w:rPr>
        <w:t>fevereiro</w:t>
      </w:r>
      <w:r w:rsidR="00AF519A" w:rsidRPr="002A572E">
        <w:rPr>
          <w:b/>
          <w:sz w:val="22"/>
          <w:szCs w:val="22"/>
        </w:rPr>
        <w:t xml:space="preserve"> </w:t>
      </w:r>
      <w:r w:rsidR="001F2E0C" w:rsidRPr="002A572E">
        <w:rPr>
          <w:b/>
          <w:sz w:val="22"/>
          <w:szCs w:val="22"/>
        </w:rPr>
        <w:t>de 201</w:t>
      </w:r>
      <w:r w:rsidR="006A7C6C">
        <w:rPr>
          <w:b/>
          <w:sz w:val="22"/>
          <w:szCs w:val="22"/>
        </w:rPr>
        <w:t>5</w:t>
      </w:r>
      <w:r w:rsidRPr="002A572E">
        <w:rPr>
          <w:b/>
          <w:sz w:val="22"/>
          <w:szCs w:val="22"/>
        </w:rPr>
        <w:t>.</w:t>
      </w:r>
    </w:p>
    <w:p w:rsidR="00874845" w:rsidRPr="002A572E" w:rsidRDefault="00874845" w:rsidP="00BD6DC3">
      <w:pPr>
        <w:jc w:val="center"/>
        <w:rPr>
          <w:b/>
          <w:bCs/>
          <w:sz w:val="22"/>
          <w:szCs w:val="22"/>
        </w:rPr>
      </w:pPr>
    </w:p>
    <w:p w:rsidR="00BF55D2" w:rsidRPr="002A572E" w:rsidRDefault="00BF55D2" w:rsidP="00BD6DC3">
      <w:pPr>
        <w:jc w:val="center"/>
        <w:rPr>
          <w:b/>
          <w:bCs/>
          <w:sz w:val="22"/>
          <w:szCs w:val="22"/>
        </w:rPr>
      </w:pPr>
    </w:p>
    <w:p w:rsidR="00BF55D2" w:rsidRPr="002A572E" w:rsidRDefault="00BF55D2" w:rsidP="00BD6DC3">
      <w:pPr>
        <w:jc w:val="center"/>
        <w:rPr>
          <w:b/>
          <w:bCs/>
          <w:sz w:val="22"/>
          <w:szCs w:val="22"/>
        </w:rPr>
      </w:pPr>
    </w:p>
    <w:p w:rsidR="00874845" w:rsidRPr="002A572E" w:rsidRDefault="00874845" w:rsidP="00BD6DC3">
      <w:pPr>
        <w:jc w:val="center"/>
        <w:rPr>
          <w:b/>
          <w:bCs/>
          <w:sz w:val="22"/>
          <w:szCs w:val="22"/>
        </w:rPr>
      </w:pPr>
    </w:p>
    <w:p w:rsidR="00402005" w:rsidRPr="002A572E" w:rsidRDefault="00402005" w:rsidP="00BD6DC3">
      <w:pPr>
        <w:jc w:val="center"/>
        <w:rPr>
          <w:b/>
          <w:bCs/>
          <w:sz w:val="22"/>
          <w:szCs w:val="22"/>
        </w:rPr>
      </w:pPr>
    </w:p>
    <w:p w:rsidR="00874845" w:rsidRPr="002A572E" w:rsidRDefault="008004EA" w:rsidP="00BD6DC3">
      <w:pPr>
        <w:pStyle w:val="Rodap"/>
        <w:tabs>
          <w:tab w:val="clear" w:pos="4419"/>
        </w:tabs>
        <w:ind w:right="118"/>
        <w:jc w:val="center"/>
        <w:rPr>
          <w:b/>
          <w:sz w:val="22"/>
          <w:szCs w:val="22"/>
        </w:rPr>
      </w:pPr>
      <w:r w:rsidRPr="002A572E">
        <w:rPr>
          <w:b/>
          <w:sz w:val="22"/>
          <w:szCs w:val="22"/>
        </w:rPr>
        <w:t>SILVIA CAETANO RODRIGUES</w:t>
      </w:r>
    </w:p>
    <w:p w:rsidR="00874845" w:rsidRPr="002A572E" w:rsidRDefault="00874845" w:rsidP="00BD6DC3">
      <w:pPr>
        <w:pStyle w:val="Rodap"/>
        <w:tabs>
          <w:tab w:val="clear" w:pos="4419"/>
        </w:tabs>
        <w:ind w:right="118"/>
        <w:jc w:val="center"/>
        <w:rPr>
          <w:sz w:val="22"/>
          <w:szCs w:val="22"/>
        </w:rPr>
      </w:pPr>
      <w:r w:rsidRPr="002A572E">
        <w:rPr>
          <w:sz w:val="22"/>
          <w:szCs w:val="22"/>
        </w:rPr>
        <w:t>Pregoeira SUPEL/RO</w:t>
      </w:r>
    </w:p>
    <w:p w:rsidR="00874845" w:rsidRPr="002A572E" w:rsidRDefault="00874845" w:rsidP="00BD6DC3">
      <w:pPr>
        <w:pStyle w:val="Rodap"/>
        <w:tabs>
          <w:tab w:val="clear" w:pos="4419"/>
        </w:tabs>
        <w:ind w:right="118"/>
        <w:jc w:val="center"/>
        <w:rPr>
          <w:sz w:val="22"/>
          <w:szCs w:val="22"/>
        </w:rPr>
      </w:pPr>
      <w:r w:rsidRPr="002A572E">
        <w:rPr>
          <w:sz w:val="22"/>
          <w:szCs w:val="22"/>
        </w:rPr>
        <w:t xml:space="preserve"> Portaria </w:t>
      </w:r>
      <w:r w:rsidR="001F2E0C" w:rsidRPr="002A572E">
        <w:rPr>
          <w:sz w:val="22"/>
          <w:szCs w:val="22"/>
        </w:rPr>
        <w:t>0</w:t>
      </w:r>
      <w:r w:rsidR="00F247AB" w:rsidRPr="002A572E">
        <w:rPr>
          <w:sz w:val="22"/>
          <w:szCs w:val="22"/>
        </w:rPr>
        <w:t>20</w:t>
      </w:r>
      <w:r w:rsidR="001F2E0C" w:rsidRPr="002A572E">
        <w:rPr>
          <w:sz w:val="22"/>
          <w:szCs w:val="22"/>
        </w:rPr>
        <w:t xml:space="preserve"> de </w:t>
      </w:r>
      <w:r w:rsidR="00F247AB" w:rsidRPr="002A572E">
        <w:rPr>
          <w:sz w:val="22"/>
          <w:szCs w:val="22"/>
        </w:rPr>
        <w:t>0</w:t>
      </w:r>
      <w:r w:rsidR="001C1B5A" w:rsidRPr="002A572E">
        <w:rPr>
          <w:sz w:val="22"/>
          <w:szCs w:val="22"/>
        </w:rPr>
        <w:t>6</w:t>
      </w:r>
      <w:r w:rsidR="001F2E0C" w:rsidRPr="002A572E">
        <w:rPr>
          <w:sz w:val="22"/>
          <w:szCs w:val="22"/>
        </w:rPr>
        <w:t>/0</w:t>
      </w:r>
      <w:r w:rsidR="001C1B5A" w:rsidRPr="002A572E">
        <w:rPr>
          <w:sz w:val="22"/>
          <w:szCs w:val="22"/>
        </w:rPr>
        <w:t>5</w:t>
      </w:r>
      <w:r w:rsidR="001F2E0C" w:rsidRPr="002A572E">
        <w:rPr>
          <w:sz w:val="22"/>
          <w:szCs w:val="22"/>
        </w:rPr>
        <w:t>/201</w:t>
      </w:r>
      <w:r w:rsidR="00F247AB" w:rsidRPr="002A572E">
        <w:rPr>
          <w:sz w:val="22"/>
          <w:szCs w:val="22"/>
        </w:rPr>
        <w:t>4</w:t>
      </w:r>
      <w:r w:rsidR="001F2E0C" w:rsidRPr="002A572E">
        <w:rPr>
          <w:sz w:val="22"/>
          <w:szCs w:val="22"/>
        </w:rPr>
        <w:t>.</w:t>
      </w:r>
    </w:p>
    <w:p w:rsidR="008E2303" w:rsidRPr="002A572E" w:rsidRDefault="008E2303">
      <w:pPr>
        <w:rPr>
          <w:sz w:val="22"/>
          <w:szCs w:val="22"/>
        </w:rPr>
      </w:pPr>
      <w:r w:rsidRPr="002A572E">
        <w:rPr>
          <w:sz w:val="22"/>
          <w:szCs w:val="22"/>
        </w:rPr>
        <w:br w:type="page"/>
      </w:r>
    </w:p>
    <w:p w:rsidR="00127670" w:rsidRPr="002A572E" w:rsidRDefault="00137327" w:rsidP="00BD6DC3">
      <w:pPr>
        <w:tabs>
          <w:tab w:val="left" w:pos="4095"/>
        </w:tabs>
        <w:jc w:val="center"/>
        <w:rPr>
          <w:b/>
          <w:sz w:val="22"/>
          <w:szCs w:val="22"/>
        </w:rPr>
      </w:pPr>
      <w:r w:rsidRPr="002A572E">
        <w:rPr>
          <w:b/>
          <w:sz w:val="22"/>
          <w:szCs w:val="22"/>
        </w:rPr>
        <w:lastRenderedPageBreak/>
        <w:t>ANEXO I</w:t>
      </w:r>
    </w:p>
    <w:p w:rsidR="00137327" w:rsidRPr="002A572E" w:rsidRDefault="00137327" w:rsidP="00BD6DC3">
      <w:pPr>
        <w:tabs>
          <w:tab w:val="left" w:pos="4095"/>
        </w:tabs>
        <w:jc w:val="center"/>
        <w:rPr>
          <w:b/>
          <w:sz w:val="22"/>
          <w:szCs w:val="22"/>
        </w:rPr>
      </w:pPr>
    </w:p>
    <w:p w:rsidR="00137327" w:rsidRPr="002A572E" w:rsidRDefault="00137327" w:rsidP="00BD6DC3">
      <w:pPr>
        <w:tabs>
          <w:tab w:val="left" w:pos="4095"/>
        </w:tabs>
        <w:jc w:val="center"/>
        <w:rPr>
          <w:b/>
          <w:sz w:val="22"/>
          <w:szCs w:val="22"/>
        </w:rPr>
      </w:pPr>
      <w:r w:rsidRPr="002A572E">
        <w:rPr>
          <w:b/>
          <w:sz w:val="22"/>
          <w:szCs w:val="22"/>
        </w:rPr>
        <w:t>TERMO DE REFERENCIA</w:t>
      </w:r>
    </w:p>
    <w:p w:rsidR="00127670" w:rsidRDefault="00127670"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Pr="00545903" w:rsidRDefault="006A7C6C" w:rsidP="006A7C6C">
      <w:pPr>
        <w:suppressAutoHyphens/>
        <w:spacing w:before="240" w:after="240" w:line="276" w:lineRule="auto"/>
        <w:contextualSpacing/>
        <w:jc w:val="center"/>
        <w:rPr>
          <w:rFonts w:ascii="Arial Narrow" w:hAnsi="Arial Narrow"/>
          <w:b/>
          <w:sz w:val="22"/>
          <w:szCs w:val="22"/>
        </w:rPr>
      </w:pPr>
      <w:r>
        <w:rPr>
          <w:rFonts w:ascii="Arial Narrow" w:hAnsi="Arial Narrow"/>
          <w:b/>
          <w:sz w:val="22"/>
          <w:szCs w:val="22"/>
          <w:vertAlign w:val="subscript"/>
        </w:rPr>
        <w:softHyphen/>
      </w:r>
      <w:r w:rsidRPr="00545903">
        <w:rPr>
          <w:rFonts w:ascii="Arial Narrow" w:hAnsi="Arial Narrow"/>
          <w:b/>
          <w:sz w:val="22"/>
          <w:szCs w:val="22"/>
        </w:rPr>
        <w:t>TERMO DE REFERÊNCIA</w:t>
      </w:r>
    </w:p>
    <w:p w:rsidR="006A7C6C" w:rsidRPr="00545903" w:rsidRDefault="006A7C6C" w:rsidP="006A7C6C">
      <w:pPr>
        <w:suppressAutoHyphens/>
        <w:spacing w:before="240" w:after="240" w:line="276" w:lineRule="auto"/>
        <w:contextualSpacing/>
        <w:jc w:val="center"/>
        <w:rPr>
          <w:rFonts w:ascii="Arial Narrow" w:hAnsi="Arial Narrow"/>
          <w:sz w:val="22"/>
          <w:szCs w:val="22"/>
        </w:rPr>
      </w:pPr>
      <w:r w:rsidRPr="00545903">
        <w:rPr>
          <w:rFonts w:ascii="Arial Narrow" w:hAnsi="Arial Narrow"/>
          <w:sz w:val="22"/>
          <w:szCs w:val="22"/>
        </w:rPr>
        <w:t>Aquisição de refeições prontas (desjejum, almoço</w:t>
      </w:r>
      <w:r>
        <w:rPr>
          <w:rFonts w:ascii="Arial Narrow" w:hAnsi="Arial Narrow"/>
          <w:sz w:val="22"/>
          <w:szCs w:val="22"/>
        </w:rPr>
        <w:t>, lanche</w:t>
      </w:r>
      <w:proofErr w:type="gramStart"/>
      <w:r>
        <w:rPr>
          <w:rFonts w:ascii="Arial Narrow" w:hAnsi="Arial Narrow"/>
          <w:sz w:val="22"/>
          <w:szCs w:val="22"/>
        </w:rPr>
        <w:t xml:space="preserve"> </w:t>
      </w:r>
      <w:r w:rsidRPr="00545903">
        <w:rPr>
          <w:rFonts w:ascii="Arial Narrow" w:hAnsi="Arial Narrow"/>
          <w:sz w:val="22"/>
          <w:szCs w:val="22"/>
        </w:rPr>
        <w:t xml:space="preserve"> </w:t>
      </w:r>
      <w:proofErr w:type="gramEnd"/>
      <w:r w:rsidRPr="00545903">
        <w:rPr>
          <w:rFonts w:ascii="Arial Narrow" w:hAnsi="Arial Narrow"/>
          <w:sz w:val="22"/>
          <w:szCs w:val="22"/>
        </w:rPr>
        <w:t xml:space="preserve">e jantar), </w:t>
      </w:r>
      <w:r w:rsidRPr="00081E30">
        <w:rPr>
          <w:rFonts w:ascii="Arial Narrow" w:hAnsi="Arial Narrow" w:cs="Arial"/>
        </w:rPr>
        <w:t xml:space="preserve">para atender as necessidades das unidades prisionais e socioeducativas do município de </w:t>
      </w:r>
      <w:r>
        <w:rPr>
          <w:rFonts w:ascii="Arial Narrow" w:hAnsi="Arial Narrow" w:cs="Arial"/>
        </w:rPr>
        <w:t>Colorado do Oeste</w:t>
      </w:r>
      <w:r w:rsidRPr="00081E30">
        <w:rPr>
          <w:rFonts w:ascii="Arial Narrow" w:hAnsi="Arial Narrow" w:cs="Arial"/>
        </w:rPr>
        <w:t>/RO.</w:t>
      </w:r>
    </w:p>
    <w:p w:rsidR="006A7C6C" w:rsidRPr="00545903" w:rsidRDefault="006A7C6C" w:rsidP="006A7C6C">
      <w:pPr>
        <w:pStyle w:val="NormalWeb"/>
        <w:numPr>
          <w:ilvl w:val="0"/>
          <w:numId w:val="53"/>
        </w:numPr>
        <w:tabs>
          <w:tab w:val="left" w:pos="284"/>
        </w:tabs>
        <w:suppressAutoHyphens/>
        <w:spacing w:before="240" w:after="240" w:line="276" w:lineRule="auto"/>
        <w:ind w:left="0" w:firstLine="0"/>
        <w:jc w:val="both"/>
        <w:rPr>
          <w:rFonts w:ascii="Arial Narrow" w:hAnsi="Arial Narrow"/>
          <w:b/>
          <w:sz w:val="22"/>
          <w:szCs w:val="22"/>
        </w:rPr>
      </w:pPr>
      <w:r w:rsidRPr="00545903">
        <w:rPr>
          <w:rFonts w:ascii="Arial Narrow" w:hAnsi="Arial Narrow"/>
          <w:b/>
          <w:sz w:val="22"/>
          <w:szCs w:val="22"/>
        </w:rPr>
        <w:t>IDENTIFIC</w:t>
      </w:r>
      <w:r w:rsidRPr="00545903">
        <w:rPr>
          <w:rFonts w:ascii="Arial Narrow" w:hAnsi="Arial Narrow"/>
          <w:b/>
          <w:sz w:val="22"/>
          <w:szCs w:val="22"/>
        </w:rPr>
        <w:t>A</w:t>
      </w:r>
      <w:r w:rsidRPr="00545903">
        <w:rPr>
          <w:rFonts w:ascii="Arial Narrow" w:hAnsi="Arial Narrow"/>
          <w:b/>
          <w:sz w:val="22"/>
          <w:szCs w:val="22"/>
        </w:rPr>
        <w:t>ÇÃO:</w:t>
      </w:r>
    </w:p>
    <w:p w:rsidR="006A7C6C" w:rsidRPr="00545903" w:rsidRDefault="006A7C6C" w:rsidP="006A7C6C">
      <w:pPr>
        <w:pStyle w:val="NormalWeb"/>
        <w:suppressAutoHyphens/>
        <w:spacing w:before="240" w:after="240" w:line="276" w:lineRule="auto"/>
        <w:contextualSpacing/>
        <w:rPr>
          <w:rFonts w:ascii="Arial Narrow" w:hAnsi="Arial Narrow"/>
          <w:sz w:val="22"/>
          <w:szCs w:val="22"/>
        </w:rPr>
      </w:pPr>
      <w:r w:rsidRPr="00545903">
        <w:rPr>
          <w:rFonts w:ascii="Arial Narrow" w:hAnsi="Arial Narrow"/>
          <w:b/>
          <w:sz w:val="22"/>
          <w:szCs w:val="22"/>
        </w:rPr>
        <w:t>UNIDADE ORÇAMENTÁRIA:</w:t>
      </w:r>
      <w:r w:rsidRPr="00545903">
        <w:rPr>
          <w:rFonts w:ascii="Arial Narrow" w:hAnsi="Arial Narrow"/>
          <w:sz w:val="22"/>
          <w:szCs w:val="22"/>
        </w:rPr>
        <w:t xml:space="preserve"> SECRETARIA DE ESTADO DE JUSTIÇA - SEJUS</w:t>
      </w:r>
    </w:p>
    <w:p w:rsidR="006A7C6C" w:rsidRPr="009C0D42" w:rsidRDefault="006A7C6C" w:rsidP="006A7C6C">
      <w:pPr>
        <w:pStyle w:val="NormalWeb"/>
        <w:suppressAutoHyphens/>
        <w:spacing w:before="240" w:after="240" w:line="276" w:lineRule="auto"/>
        <w:ind w:left="2410" w:hanging="2410"/>
        <w:contextualSpacing/>
        <w:rPr>
          <w:rFonts w:ascii="Arial Narrow" w:hAnsi="Arial Narrow"/>
          <w:sz w:val="22"/>
          <w:szCs w:val="22"/>
        </w:rPr>
      </w:pPr>
      <w:r w:rsidRPr="00545903">
        <w:rPr>
          <w:rFonts w:ascii="Arial Narrow" w:hAnsi="Arial Narrow"/>
          <w:b/>
          <w:sz w:val="22"/>
          <w:szCs w:val="22"/>
        </w:rPr>
        <w:t>SETOR SOLICITANTE:</w:t>
      </w:r>
      <w:r>
        <w:rPr>
          <w:rFonts w:ascii="Arial Narrow" w:hAnsi="Arial Narrow"/>
          <w:b/>
          <w:sz w:val="22"/>
          <w:szCs w:val="22"/>
        </w:rPr>
        <w:t xml:space="preserve"> </w:t>
      </w:r>
      <w:r w:rsidRPr="00545903">
        <w:rPr>
          <w:rFonts w:ascii="Arial Narrow" w:hAnsi="Arial Narrow"/>
          <w:sz w:val="22"/>
          <w:szCs w:val="22"/>
        </w:rPr>
        <w:t xml:space="preserve">GERÊNCIA </w:t>
      </w:r>
      <w:r>
        <w:rPr>
          <w:rFonts w:ascii="Arial Narrow" w:hAnsi="Arial Narrow"/>
          <w:sz w:val="22"/>
          <w:szCs w:val="22"/>
        </w:rPr>
        <w:t>DE ADMINISTRAÇÃO E FINANÇAS</w:t>
      </w:r>
      <w:r w:rsidRPr="00545903">
        <w:rPr>
          <w:rFonts w:ascii="Arial Narrow" w:hAnsi="Arial Narrow"/>
          <w:sz w:val="22"/>
          <w:szCs w:val="22"/>
        </w:rPr>
        <w:t xml:space="preserve"> – G</w:t>
      </w:r>
      <w:r>
        <w:rPr>
          <w:rFonts w:ascii="Arial Narrow" w:hAnsi="Arial Narrow"/>
          <w:sz w:val="22"/>
          <w:szCs w:val="22"/>
        </w:rPr>
        <w:t>AF</w:t>
      </w:r>
      <w:r w:rsidRPr="00545903">
        <w:rPr>
          <w:rFonts w:ascii="Arial Narrow" w:hAnsi="Arial Narrow"/>
          <w:sz w:val="22"/>
          <w:szCs w:val="22"/>
        </w:rPr>
        <w:t>/SEJUS</w:t>
      </w:r>
    </w:p>
    <w:p w:rsidR="006A7C6C" w:rsidRPr="00A46838" w:rsidRDefault="006A7C6C" w:rsidP="006A7C6C">
      <w:pPr>
        <w:numPr>
          <w:ilvl w:val="0"/>
          <w:numId w:val="53"/>
        </w:numPr>
        <w:tabs>
          <w:tab w:val="left" w:pos="284"/>
        </w:tabs>
        <w:suppressAutoHyphens/>
        <w:spacing w:before="240" w:after="240" w:line="276" w:lineRule="auto"/>
        <w:ind w:left="0" w:firstLine="0"/>
        <w:jc w:val="both"/>
        <w:rPr>
          <w:rFonts w:ascii="Arial Narrow" w:hAnsi="Arial Narrow"/>
          <w:sz w:val="22"/>
          <w:szCs w:val="22"/>
        </w:rPr>
      </w:pPr>
      <w:r w:rsidRPr="00A46838">
        <w:rPr>
          <w:rFonts w:ascii="Arial Narrow" w:hAnsi="Arial Narrow"/>
          <w:b/>
          <w:sz w:val="22"/>
          <w:szCs w:val="22"/>
        </w:rPr>
        <w:t>DO OBJETO</w:t>
      </w:r>
    </w:p>
    <w:p w:rsidR="006A7C6C" w:rsidRPr="00933D76"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A46838">
        <w:rPr>
          <w:rFonts w:ascii="Arial Narrow" w:hAnsi="Arial Narrow"/>
          <w:sz w:val="22"/>
          <w:szCs w:val="22"/>
        </w:rPr>
        <w:t xml:space="preserve">Aquisição de refeições prontas (desjejum, almoço, lanches e jantar), para atender as necessidades da Unidade </w:t>
      </w:r>
      <w:r w:rsidRPr="00744458">
        <w:rPr>
          <w:rFonts w:ascii="Arial Narrow" w:hAnsi="Arial Narrow"/>
          <w:sz w:val="22"/>
          <w:szCs w:val="22"/>
        </w:rPr>
        <w:t xml:space="preserve">Prisional </w:t>
      </w:r>
      <w:r w:rsidRPr="00A46838">
        <w:rPr>
          <w:rFonts w:ascii="Arial Narrow" w:hAnsi="Arial Narrow"/>
          <w:sz w:val="22"/>
          <w:szCs w:val="22"/>
        </w:rPr>
        <w:t>do Município de Colorado do Oeste/RO, pelo período de 12 (doze) meses, a pedido da Secretaria de Estado de Justiça/SEJUS, conforme solicitações contidas no memorando nº 612/GAF/SEJUS,</w:t>
      </w:r>
      <w:r w:rsidRPr="00A46838">
        <w:rPr>
          <w:rFonts w:ascii="Arial Narrow" w:hAnsi="Arial Narrow" w:cs="Arial"/>
          <w:sz w:val="22"/>
          <w:szCs w:val="22"/>
        </w:rPr>
        <w:t xml:space="preserve"> de 05 de junho de 2014</w:t>
      </w:r>
      <w:r w:rsidRPr="00933D76">
        <w:rPr>
          <w:rFonts w:ascii="Arial Narrow" w:hAnsi="Arial Narrow" w:cs="Arial"/>
          <w:sz w:val="22"/>
          <w:szCs w:val="22"/>
        </w:rPr>
        <w:t>, e despacho Núcleo de Alimentação, fl. 67.</w:t>
      </w:r>
    </w:p>
    <w:p w:rsidR="006A7C6C" w:rsidRPr="00545903" w:rsidRDefault="006A7C6C" w:rsidP="006A7C6C">
      <w:pPr>
        <w:pStyle w:val="NormalWeb"/>
        <w:numPr>
          <w:ilvl w:val="0"/>
          <w:numId w:val="53"/>
        </w:numPr>
        <w:tabs>
          <w:tab w:val="left" w:pos="284"/>
        </w:tabs>
        <w:suppressAutoHyphens/>
        <w:spacing w:before="240" w:after="240" w:line="276" w:lineRule="auto"/>
        <w:ind w:left="0" w:firstLine="0"/>
        <w:jc w:val="both"/>
        <w:rPr>
          <w:rFonts w:ascii="Arial Narrow" w:hAnsi="Arial Narrow"/>
          <w:bCs/>
          <w:sz w:val="22"/>
          <w:szCs w:val="22"/>
        </w:rPr>
      </w:pPr>
      <w:r w:rsidRPr="00545903">
        <w:rPr>
          <w:rFonts w:ascii="Arial Narrow" w:hAnsi="Arial Narrow"/>
          <w:b/>
          <w:sz w:val="22"/>
          <w:szCs w:val="22"/>
        </w:rPr>
        <w:t>DOTAÇÃO ORÇAMENTÁRIA:</w:t>
      </w:r>
    </w:p>
    <w:p w:rsidR="006A7C6C" w:rsidRPr="00545903"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545903">
        <w:rPr>
          <w:rFonts w:ascii="Arial Narrow" w:hAnsi="Arial Narrow"/>
          <w:sz w:val="22"/>
          <w:szCs w:val="22"/>
        </w:rPr>
        <w:t xml:space="preserve">Os recursos orçamentários destinados a cobrir a despesa estão inseridos na Lei de Diretrizes Orçamentárias do Exercício, Plano Plurianual de Ação Governamental 2012 a 2015, através </w:t>
      </w:r>
      <w:proofErr w:type="gramStart"/>
      <w:r w:rsidRPr="00545903">
        <w:rPr>
          <w:rFonts w:ascii="Arial Narrow" w:hAnsi="Arial Narrow"/>
          <w:sz w:val="22"/>
          <w:szCs w:val="22"/>
        </w:rPr>
        <w:t>do seguintes</w:t>
      </w:r>
      <w:proofErr w:type="gramEnd"/>
      <w:r w:rsidRPr="00545903">
        <w:rPr>
          <w:rFonts w:ascii="Arial Narrow" w:hAnsi="Arial Narrow"/>
          <w:sz w:val="22"/>
          <w:szCs w:val="22"/>
        </w:rPr>
        <w:t xml:space="preserve"> Projeto:</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2835"/>
        <w:gridCol w:w="1134"/>
        <w:gridCol w:w="1134"/>
        <w:gridCol w:w="1418"/>
      </w:tblGrid>
      <w:tr w:rsidR="006A7C6C" w:rsidRPr="00545903" w:rsidTr="00B66DFA">
        <w:trPr>
          <w:trHeight w:val="907"/>
        </w:trPr>
        <w:tc>
          <w:tcPr>
            <w:tcW w:w="5103" w:type="dxa"/>
            <w:gridSpan w:val="2"/>
            <w:vAlign w:val="center"/>
          </w:tcPr>
          <w:p w:rsidR="006A7C6C" w:rsidRPr="00545903" w:rsidRDefault="006A7C6C" w:rsidP="00B66DFA">
            <w:pPr>
              <w:spacing w:before="240" w:after="240" w:line="276" w:lineRule="auto"/>
              <w:jc w:val="center"/>
              <w:rPr>
                <w:rFonts w:ascii="Arial Narrow" w:hAnsi="Arial Narrow" w:cs="Arial"/>
                <w:b/>
                <w:szCs w:val="22"/>
              </w:rPr>
            </w:pPr>
            <w:r w:rsidRPr="00545903">
              <w:rPr>
                <w:rFonts w:ascii="Arial Narrow" w:hAnsi="Arial Narrow" w:cs="Arial"/>
                <w:b/>
                <w:szCs w:val="22"/>
              </w:rPr>
              <w:t>AÇÃO</w:t>
            </w:r>
          </w:p>
        </w:tc>
        <w:tc>
          <w:tcPr>
            <w:tcW w:w="1134" w:type="dxa"/>
            <w:vAlign w:val="center"/>
          </w:tcPr>
          <w:p w:rsidR="006A7C6C" w:rsidRPr="00545903" w:rsidRDefault="006A7C6C" w:rsidP="00B66DFA">
            <w:pPr>
              <w:spacing w:before="240" w:after="240" w:line="276" w:lineRule="auto"/>
              <w:jc w:val="center"/>
              <w:rPr>
                <w:rFonts w:ascii="Arial Narrow" w:hAnsi="Arial Narrow" w:cs="Arial"/>
                <w:b/>
                <w:szCs w:val="22"/>
              </w:rPr>
            </w:pPr>
            <w:r w:rsidRPr="00545903">
              <w:rPr>
                <w:rFonts w:ascii="Arial Narrow" w:hAnsi="Arial Narrow" w:cs="Arial"/>
                <w:b/>
                <w:szCs w:val="22"/>
              </w:rPr>
              <w:t>CÓDIGO</w:t>
            </w:r>
          </w:p>
        </w:tc>
        <w:tc>
          <w:tcPr>
            <w:tcW w:w="1134" w:type="dxa"/>
            <w:vAlign w:val="center"/>
          </w:tcPr>
          <w:p w:rsidR="006A7C6C" w:rsidRPr="00545903" w:rsidRDefault="006A7C6C" w:rsidP="00B66DFA">
            <w:pPr>
              <w:spacing w:before="240" w:after="240" w:line="276" w:lineRule="auto"/>
              <w:jc w:val="center"/>
              <w:rPr>
                <w:rFonts w:ascii="Arial Narrow" w:hAnsi="Arial Narrow" w:cs="Arial"/>
                <w:b/>
                <w:szCs w:val="22"/>
              </w:rPr>
            </w:pPr>
            <w:r w:rsidRPr="00545903">
              <w:rPr>
                <w:rFonts w:ascii="Arial Narrow" w:hAnsi="Arial Narrow" w:cs="Arial"/>
                <w:b/>
                <w:szCs w:val="22"/>
              </w:rPr>
              <w:t>FONTE DE R</w:t>
            </w:r>
            <w:r w:rsidRPr="00545903">
              <w:rPr>
                <w:rFonts w:ascii="Arial Narrow" w:hAnsi="Arial Narrow" w:cs="Arial"/>
                <w:b/>
                <w:szCs w:val="22"/>
              </w:rPr>
              <w:t>E</w:t>
            </w:r>
            <w:r w:rsidRPr="00545903">
              <w:rPr>
                <w:rFonts w:ascii="Arial Narrow" w:hAnsi="Arial Narrow" w:cs="Arial"/>
                <w:b/>
                <w:szCs w:val="22"/>
              </w:rPr>
              <w:t>CURSO</w:t>
            </w:r>
          </w:p>
        </w:tc>
        <w:tc>
          <w:tcPr>
            <w:tcW w:w="1418" w:type="dxa"/>
            <w:vAlign w:val="center"/>
          </w:tcPr>
          <w:p w:rsidR="006A7C6C" w:rsidRPr="00545903" w:rsidRDefault="006A7C6C" w:rsidP="00B66DFA">
            <w:pPr>
              <w:spacing w:before="240" w:after="240" w:line="276" w:lineRule="auto"/>
              <w:jc w:val="center"/>
              <w:rPr>
                <w:rFonts w:ascii="Arial Narrow" w:hAnsi="Arial Narrow" w:cs="Arial"/>
                <w:b/>
                <w:szCs w:val="22"/>
              </w:rPr>
            </w:pPr>
            <w:r w:rsidRPr="00545903">
              <w:rPr>
                <w:rFonts w:ascii="Arial Narrow" w:hAnsi="Arial Narrow" w:cs="Arial"/>
                <w:b/>
                <w:szCs w:val="22"/>
              </w:rPr>
              <w:t>ELEMENTO DE DESP</w:t>
            </w:r>
            <w:r w:rsidRPr="00545903">
              <w:rPr>
                <w:rFonts w:ascii="Arial Narrow" w:hAnsi="Arial Narrow" w:cs="Arial"/>
                <w:b/>
                <w:szCs w:val="22"/>
              </w:rPr>
              <w:t>E</w:t>
            </w:r>
            <w:r w:rsidRPr="00545903">
              <w:rPr>
                <w:rFonts w:ascii="Arial Narrow" w:hAnsi="Arial Narrow" w:cs="Arial"/>
                <w:b/>
                <w:szCs w:val="22"/>
              </w:rPr>
              <w:t>SA</w:t>
            </w:r>
          </w:p>
        </w:tc>
      </w:tr>
      <w:tr w:rsidR="006A7C6C" w:rsidRPr="00545903" w:rsidTr="00B66DFA">
        <w:trPr>
          <w:trHeight w:val="964"/>
        </w:trPr>
        <w:tc>
          <w:tcPr>
            <w:tcW w:w="2268" w:type="dxa"/>
            <w:vAlign w:val="center"/>
          </w:tcPr>
          <w:p w:rsidR="006A7C6C" w:rsidRPr="00545903" w:rsidRDefault="006A7C6C" w:rsidP="00B66DFA">
            <w:pPr>
              <w:suppressAutoHyphens/>
              <w:spacing w:before="240" w:after="240" w:line="276" w:lineRule="auto"/>
              <w:jc w:val="center"/>
              <w:rPr>
                <w:rFonts w:ascii="Arial Narrow" w:hAnsi="Arial Narrow"/>
                <w:szCs w:val="22"/>
              </w:rPr>
            </w:pPr>
            <w:r w:rsidRPr="00545903">
              <w:rPr>
                <w:rFonts w:ascii="Arial Narrow" w:hAnsi="Arial Narrow"/>
                <w:szCs w:val="22"/>
              </w:rPr>
              <w:t>21.001.06.421.1242.</w:t>
            </w:r>
            <w:r w:rsidRPr="00545903">
              <w:rPr>
                <w:rFonts w:ascii="Arial Narrow" w:hAnsi="Arial Narrow"/>
                <w:b/>
                <w:szCs w:val="22"/>
              </w:rPr>
              <w:t>2953</w:t>
            </w:r>
          </w:p>
        </w:tc>
        <w:tc>
          <w:tcPr>
            <w:tcW w:w="2835" w:type="dxa"/>
            <w:vAlign w:val="center"/>
          </w:tcPr>
          <w:p w:rsidR="006A7C6C" w:rsidRPr="00545903" w:rsidRDefault="006A7C6C" w:rsidP="00B66DFA">
            <w:pPr>
              <w:suppressAutoHyphens/>
              <w:spacing w:before="240" w:after="240" w:line="276" w:lineRule="auto"/>
              <w:jc w:val="center"/>
              <w:rPr>
                <w:rFonts w:ascii="Arial Narrow" w:hAnsi="Arial Narrow"/>
                <w:szCs w:val="22"/>
              </w:rPr>
            </w:pPr>
            <w:r w:rsidRPr="00545903">
              <w:rPr>
                <w:rFonts w:ascii="Arial Narrow" w:hAnsi="Arial Narrow"/>
                <w:szCs w:val="22"/>
              </w:rPr>
              <w:t>FORNECER ALIMENTAÇÃO PARA POPULAÇÃO CARCERÁRIA</w:t>
            </w:r>
          </w:p>
        </w:tc>
        <w:tc>
          <w:tcPr>
            <w:tcW w:w="1134" w:type="dxa"/>
            <w:vAlign w:val="center"/>
          </w:tcPr>
          <w:p w:rsidR="006A7C6C" w:rsidRPr="00545903" w:rsidRDefault="006A7C6C" w:rsidP="00B66DFA">
            <w:pPr>
              <w:spacing w:before="240" w:after="240" w:line="276" w:lineRule="auto"/>
              <w:jc w:val="center"/>
              <w:rPr>
                <w:rFonts w:ascii="Arial Narrow" w:hAnsi="Arial Narrow" w:cs="Arial"/>
                <w:szCs w:val="22"/>
              </w:rPr>
            </w:pPr>
            <w:r w:rsidRPr="00545903">
              <w:rPr>
                <w:rFonts w:ascii="Arial Narrow" w:hAnsi="Arial Narrow" w:cs="Arial"/>
                <w:szCs w:val="22"/>
              </w:rPr>
              <w:t>100</w:t>
            </w:r>
          </w:p>
        </w:tc>
        <w:tc>
          <w:tcPr>
            <w:tcW w:w="1134" w:type="dxa"/>
            <w:vAlign w:val="center"/>
          </w:tcPr>
          <w:p w:rsidR="006A7C6C" w:rsidRPr="00545903" w:rsidRDefault="006A7C6C" w:rsidP="00B66DFA">
            <w:pPr>
              <w:spacing w:before="240" w:after="240" w:line="276" w:lineRule="auto"/>
              <w:jc w:val="center"/>
              <w:rPr>
                <w:rFonts w:ascii="Arial Narrow" w:hAnsi="Arial Narrow" w:cs="Arial"/>
                <w:szCs w:val="22"/>
              </w:rPr>
            </w:pPr>
            <w:r w:rsidRPr="00545903">
              <w:rPr>
                <w:rFonts w:ascii="Arial Narrow" w:hAnsi="Arial Narrow" w:cs="Arial"/>
                <w:szCs w:val="22"/>
              </w:rPr>
              <w:t>Tesouro Estadual</w:t>
            </w:r>
          </w:p>
        </w:tc>
        <w:tc>
          <w:tcPr>
            <w:tcW w:w="1418" w:type="dxa"/>
            <w:vAlign w:val="center"/>
          </w:tcPr>
          <w:p w:rsidR="006A7C6C" w:rsidRPr="00545903" w:rsidRDefault="006A7C6C" w:rsidP="00B66DFA">
            <w:pPr>
              <w:spacing w:before="240" w:after="240" w:line="276" w:lineRule="auto"/>
              <w:jc w:val="center"/>
              <w:rPr>
                <w:rFonts w:ascii="Arial Narrow" w:hAnsi="Arial Narrow" w:cs="Arial"/>
                <w:szCs w:val="22"/>
              </w:rPr>
            </w:pPr>
            <w:r w:rsidRPr="00545903">
              <w:rPr>
                <w:rFonts w:ascii="Arial Narrow" w:hAnsi="Arial Narrow" w:cs="Arial"/>
                <w:szCs w:val="22"/>
              </w:rPr>
              <w:t>33.90.30</w:t>
            </w:r>
          </w:p>
        </w:tc>
      </w:tr>
    </w:tbl>
    <w:p w:rsidR="006A7C6C" w:rsidRPr="0049551B"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b/>
          <w:sz w:val="22"/>
          <w:szCs w:val="22"/>
        </w:rPr>
      </w:pPr>
      <w:r w:rsidRPr="00545903">
        <w:rPr>
          <w:rFonts w:ascii="Arial Narrow" w:hAnsi="Arial Narrow"/>
          <w:sz w:val="22"/>
          <w:szCs w:val="22"/>
        </w:rPr>
        <w:t>Para os demais exercícios, caso o contrato seja prorrogado, será apostilado conforme orçamento do exercício em curso</w:t>
      </w:r>
      <w:r>
        <w:rPr>
          <w:rFonts w:ascii="Arial Narrow" w:hAnsi="Arial Narrow"/>
          <w:sz w:val="22"/>
          <w:szCs w:val="22"/>
        </w:rPr>
        <w:t>.</w:t>
      </w:r>
    </w:p>
    <w:p w:rsidR="006A7C6C" w:rsidRPr="00545903" w:rsidRDefault="006A7C6C" w:rsidP="006A7C6C">
      <w:pPr>
        <w:numPr>
          <w:ilvl w:val="0"/>
          <w:numId w:val="53"/>
        </w:numPr>
        <w:tabs>
          <w:tab w:val="left" w:pos="284"/>
        </w:tabs>
        <w:suppressAutoHyphens/>
        <w:spacing w:before="240" w:after="240" w:line="276" w:lineRule="auto"/>
        <w:ind w:left="0" w:firstLine="0"/>
        <w:contextualSpacing/>
        <w:jc w:val="both"/>
        <w:rPr>
          <w:rFonts w:ascii="Arial Narrow" w:hAnsi="Arial Narrow"/>
          <w:b/>
          <w:sz w:val="22"/>
          <w:szCs w:val="22"/>
        </w:rPr>
      </w:pPr>
      <w:r w:rsidRPr="00545903">
        <w:rPr>
          <w:rFonts w:ascii="Arial Narrow" w:hAnsi="Arial Narrow"/>
          <w:b/>
          <w:sz w:val="22"/>
          <w:szCs w:val="22"/>
        </w:rPr>
        <w:t>DA JUSTIFICATIVA</w:t>
      </w:r>
    </w:p>
    <w:p w:rsidR="006A7C6C" w:rsidRPr="00545903" w:rsidRDefault="006A7C6C" w:rsidP="006A7C6C">
      <w:pPr>
        <w:pStyle w:val="NormalWeb"/>
        <w:numPr>
          <w:ilvl w:val="1"/>
          <w:numId w:val="53"/>
        </w:numPr>
        <w:tabs>
          <w:tab w:val="left" w:pos="567"/>
        </w:tabs>
        <w:suppressAutoHyphens/>
        <w:spacing w:before="240" w:after="240" w:line="276" w:lineRule="auto"/>
        <w:ind w:left="0" w:firstLine="0"/>
        <w:contextualSpacing/>
        <w:jc w:val="both"/>
        <w:rPr>
          <w:rFonts w:ascii="Arial Narrow" w:hAnsi="Arial Narrow"/>
          <w:b/>
          <w:bCs/>
          <w:sz w:val="22"/>
          <w:szCs w:val="22"/>
        </w:rPr>
      </w:pPr>
      <w:r w:rsidRPr="00545903">
        <w:rPr>
          <w:rFonts w:ascii="Arial Narrow" w:hAnsi="Arial Narrow"/>
          <w:sz w:val="22"/>
          <w:szCs w:val="22"/>
        </w:rPr>
        <w:t xml:space="preserve">A Secretaria de Estado de Administração Penitenciária – SEAPEN (criada pela Lei Complementar nº 304 de 14 de setembro de 2004) foi transformada em Secretaria de Estado de Justiça - SEJUS. De acordo com a Lei Complementar nº 412, compete à Secretaria de Estado de Justiça – SEJUS: </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i/>
          <w:sz w:val="22"/>
          <w:szCs w:val="22"/>
        </w:rPr>
        <w:t xml:space="preserve"> </w:t>
      </w:r>
      <w:r w:rsidRPr="00545903">
        <w:rPr>
          <w:rFonts w:ascii="Arial Narrow" w:hAnsi="Arial Narrow"/>
          <w:sz w:val="22"/>
          <w:szCs w:val="22"/>
        </w:rPr>
        <w:t xml:space="preserve">Administração do Sistema Penitenciário do Estado, supervisionando e fiscalizando o cumprimento das penas, promovendo o planejamento e estudos de atividades de </w:t>
      </w:r>
      <w:proofErr w:type="spellStart"/>
      <w:r w:rsidRPr="00545903">
        <w:rPr>
          <w:rFonts w:ascii="Arial Narrow" w:hAnsi="Arial Narrow"/>
          <w:sz w:val="22"/>
          <w:szCs w:val="22"/>
        </w:rPr>
        <w:t>ressocialização</w:t>
      </w:r>
      <w:proofErr w:type="spellEnd"/>
      <w:r w:rsidRPr="00545903">
        <w:rPr>
          <w:rFonts w:ascii="Arial Narrow" w:hAnsi="Arial Narrow"/>
          <w:sz w:val="22"/>
          <w:szCs w:val="22"/>
        </w:rPr>
        <w:t xml:space="preserve"> dos apenados ao convívio social;</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A organização e administração do Sistema Penitenciário do Estado, proporcionando-lhe por meio de seus estabelecimentos penitenciários, condições necessárias à execução da pena privativa da liberdade, da medida de segurança e da custódia provis</w:t>
      </w:r>
      <w:r w:rsidRPr="00545903">
        <w:rPr>
          <w:rFonts w:ascii="Arial Narrow" w:hAnsi="Arial Narrow"/>
          <w:sz w:val="22"/>
          <w:szCs w:val="22"/>
        </w:rPr>
        <w:t>ó</w:t>
      </w:r>
      <w:r w:rsidRPr="00545903">
        <w:rPr>
          <w:rFonts w:ascii="Arial Narrow" w:hAnsi="Arial Narrow"/>
          <w:sz w:val="22"/>
          <w:szCs w:val="22"/>
        </w:rPr>
        <w:t xml:space="preserve">ria; </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 xml:space="preserve">A supervisão dos estabelecimentos penitenciários, bem como proceder à apuração das infrações penais, administrativas e disciplinares dos servidores do Sistema Penitenciário; </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 xml:space="preserve">A administração orçamentária e financeira dos recursos destinados à Secretaria de Estado de Justiça; </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 xml:space="preserve">A coordenação da programação física e financeira das ações desenvolvidas pelas diversas Unidades Penitenciárias e Centros de Atendimento a </w:t>
      </w:r>
      <w:r w:rsidRPr="005B511E">
        <w:rPr>
          <w:rFonts w:ascii="Arial Narrow" w:hAnsi="Arial Narrow"/>
          <w:sz w:val="22"/>
          <w:szCs w:val="22"/>
        </w:rPr>
        <w:t>Adolescentes</w:t>
      </w:r>
      <w:r w:rsidRPr="00545903">
        <w:rPr>
          <w:rFonts w:ascii="Arial Narrow" w:hAnsi="Arial Narrow"/>
          <w:sz w:val="22"/>
          <w:szCs w:val="22"/>
        </w:rPr>
        <w:t xml:space="preserve"> infratores que compõem a estrutura da Secretaria de Estado de Justiça; </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Elaboração e execução das políticas de administração penitenciária;</w:t>
      </w:r>
    </w:p>
    <w:p w:rsidR="006A7C6C" w:rsidRPr="00545903"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 xml:space="preserve">Elaborar e </w:t>
      </w:r>
      <w:proofErr w:type="gramStart"/>
      <w:r w:rsidRPr="00545903">
        <w:rPr>
          <w:rFonts w:ascii="Arial Narrow" w:hAnsi="Arial Narrow"/>
          <w:sz w:val="22"/>
          <w:szCs w:val="22"/>
        </w:rPr>
        <w:t>implementar</w:t>
      </w:r>
      <w:proofErr w:type="gramEnd"/>
      <w:r w:rsidRPr="00545903">
        <w:rPr>
          <w:rFonts w:ascii="Arial Narrow" w:hAnsi="Arial Narrow"/>
          <w:sz w:val="22"/>
          <w:szCs w:val="22"/>
        </w:rPr>
        <w:t xml:space="preserve"> a política de formação, qualificação, capacitação dos servidores do Sistema Penitenciário; e </w:t>
      </w:r>
    </w:p>
    <w:p w:rsidR="006A7C6C" w:rsidRDefault="006A7C6C" w:rsidP="006A7C6C">
      <w:pPr>
        <w:numPr>
          <w:ilvl w:val="0"/>
          <w:numId w:val="26"/>
        </w:numPr>
        <w:tabs>
          <w:tab w:val="left" w:pos="993"/>
        </w:tabs>
        <w:suppressAutoHyphens/>
        <w:spacing w:before="240" w:after="240" w:line="276" w:lineRule="auto"/>
        <w:ind w:left="567" w:firstLine="0"/>
        <w:contextualSpacing/>
        <w:jc w:val="both"/>
        <w:rPr>
          <w:rFonts w:ascii="Arial Narrow" w:hAnsi="Arial Narrow"/>
          <w:sz w:val="22"/>
          <w:szCs w:val="22"/>
        </w:rPr>
      </w:pPr>
      <w:r w:rsidRPr="00545903">
        <w:rPr>
          <w:rFonts w:ascii="Arial Narrow" w:hAnsi="Arial Narrow"/>
          <w:sz w:val="22"/>
          <w:szCs w:val="22"/>
        </w:rPr>
        <w:t>Exercer outras competências afins.</w:t>
      </w:r>
    </w:p>
    <w:p w:rsidR="006A7C6C" w:rsidRPr="00545903" w:rsidRDefault="006A7C6C" w:rsidP="006A7C6C">
      <w:pPr>
        <w:tabs>
          <w:tab w:val="left" w:pos="993"/>
        </w:tabs>
        <w:suppressAutoHyphens/>
        <w:spacing w:before="240" w:after="240" w:line="276" w:lineRule="auto"/>
        <w:ind w:left="567"/>
        <w:contextualSpacing/>
        <w:rPr>
          <w:rFonts w:ascii="Arial Narrow" w:hAnsi="Arial Narrow"/>
          <w:sz w:val="22"/>
          <w:szCs w:val="22"/>
        </w:rPr>
      </w:pPr>
    </w:p>
    <w:p w:rsidR="006A7C6C" w:rsidRPr="00545903" w:rsidRDefault="006A7C6C" w:rsidP="006A7C6C">
      <w:pPr>
        <w:tabs>
          <w:tab w:val="left" w:pos="709"/>
        </w:tabs>
        <w:suppressAutoHyphens/>
        <w:spacing w:before="240" w:after="240" w:line="276" w:lineRule="auto"/>
        <w:contextualSpacing/>
        <w:rPr>
          <w:rFonts w:ascii="Arial Narrow" w:hAnsi="Arial Narrow"/>
          <w:sz w:val="22"/>
          <w:szCs w:val="22"/>
        </w:rPr>
      </w:pPr>
      <w:r w:rsidRPr="00545903">
        <w:rPr>
          <w:rFonts w:ascii="Arial Narrow" w:hAnsi="Arial Narrow"/>
          <w:b/>
          <w:sz w:val="22"/>
          <w:szCs w:val="22"/>
        </w:rPr>
        <w:t>4.2.</w:t>
      </w:r>
      <w:r w:rsidRPr="00545903">
        <w:rPr>
          <w:rFonts w:ascii="Arial Narrow" w:hAnsi="Arial Narrow"/>
          <w:sz w:val="22"/>
          <w:szCs w:val="22"/>
        </w:rPr>
        <w:t xml:space="preserve"> Segue</w:t>
      </w:r>
      <w:proofErr w:type="gramStart"/>
      <w:r w:rsidRPr="00545903">
        <w:rPr>
          <w:rFonts w:ascii="Arial Narrow" w:hAnsi="Arial Narrow"/>
          <w:sz w:val="22"/>
          <w:szCs w:val="22"/>
        </w:rPr>
        <w:t xml:space="preserve"> pois</w:t>
      </w:r>
      <w:proofErr w:type="gramEnd"/>
      <w:r w:rsidRPr="00545903">
        <w:rPr>
          <w:rFonts w:ascii="Arial Narrow" w:hAnsi="Arial Narrow"/>
          <w:sz w:val="22"/>
          <w:szCs w:val="22"/>
        </w:rPr>
        <w:t>, algumas considerações necessárias:</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rPr>
          <w:rFonts w:ascii="Arial Narrow" w:hAnsi="Arial Narrow"/>
          <w:bCs/>
          <w:sz w:val="22"/>
          <w:szCs w:val="22"/>
        </w:rPr>
      </w:pPr>
      <w:r w:rsidRPr="00545903">
        <w:rPr>
          <w:rFonts w:ascii="Arial Narrow" w:hAnsi="Arial Narrow"/>
          <w:bCs/>
          <w:sz w:val="22"/>
          <w:szCs w:val="22"/>
        </w:rPr>
        <w:t>A alimentação é direito da pessoa humana.</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 xml:space="preserve">Quando o Estado se propõe a retirar o violador da lei do seio social, </w:t>
      </w:r>
      <w:proofErr w:type="spellStart"/>
      <w:r w:rsidRPr="00545903">
        <w:rPr>
          <w:rFonts w:ascii="Arial Narrow" w:hAnsi="Arial Narrow"/>
          <w:bCs/>
          <w:sz w:val="22"/>
          <w:szCs w:val="22"/>
        </w:rPr>
        <w:t>consequentemente</w:t>
      </w:r>
      <w:proofErr w:type="spellEnd"/>
      <w:proofErr w:type="gramStart"/>
      <w:r w:rsidRPr="00545903">
        <w:rPr>
          <w:rFonts w:ascii="Arial Narrow" w:hAnsi="Arial Narrow"/>
          <w:bCs/>
          <w:sz w:val="22"/>
          <w:szCs w:val="22"/>
        </w:rPr>
        <w:t>, se compromete</w:t>
      </w:r>
      <w:proofErr w:type="gramEnd"/>
      <w:r w:rsidRPr="00545903">
        <w:rPr>
          <w:rFonts w:ascii="Arial Narrow" w:hAnsi="Arial Narrow"/>
          <w:bCs/>
          <w:sz w:val="22"/>
          <w:szCs w:val="22"/>
        </w:rPr>
        <w:t xml:space="preserve"> a prover suas necessidades básicas, dentre as quais se inclui a alimentação. </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 xml:space="preserve">Atualmente, o Estado não dispõe de instalações apropriadas para preparar a alimentação. Estudos demonstram que a terceirização é o método viável e econômico para esse tipo de serviço, especialmente pela natureza da complexidade de eventual falta de alimentação. </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O fornecimento de refeições destinadas aos reeducandos é caracterizado como continuado, haja vista que sua interrupção pode comprometer a continuidade das atividades das Unidades Prisionais.</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rPr>
          <w:rFonts w:ascii="Arial Narrow" w:hAnsi="Arial Narrow"/>
          <w:bCs/>
          <w:sz w:val="22"/>
          <w:szCs w:val="22"/>
        </w:rPr>
      </w:pPr>
      <w:r w:rsidRPr="00545903">
        <w:rPr>
          <w:rFonts w:ascii="Arial Narrow" w:hAnsi="Arial Narrow"/>
          <w:bCs/>
          <w:sz w:val="22"/>
          <w:szCs w:val="22"/>
        </w:rPr>
        <w:t>Os artigos 10 e 12 da Lei de Execução Penal (Lei 7.210, de 11 de 1984) disciplinam como dever do Estado a prestação de assistência material ao preso, consistindo essa assistência no fornecimento de alimentação, vestuário e instalações higiênicas.</w:t>
      </w:r>
    </w:p>
    <w:p w:rsidR="006A7C6C" w:rsidRPr="00545903" w:rsidRDefault="006A7C6C" w:rsidP="006A7C6C">
      <w:pPr>
        <w:suppressAutoHyphens/>
        <w:spacing w:before="240" w:after="240" w:line="276" w:lineRule="auto"/>
        <w:ind w:left="2552"/>
        <w:contextualSpacing/>
        <w:rPr>
          <w:rFonts w:ascii="Arial Narrow" w:hAnsi="Arial Narrow"/>
          <w:bCs/>
          <w:i/>
          <w:sz w:val="22"/>
          <w:szCs w:val="22"/>
        </w:rPr>
      </w:pPr>
      <w:r w:rsidRPr="00545903">
        <w:rPr>
          <w:rFonts w:ascii="Arial Narrow" w:hAnsi="Arial Narrow"/>
          <w:bCs/>
          <w:i/>
          <w:sz w:val="22"/>
          <w:szCs w:val="22"/>
        </w:rPr>
        <w:t xml:space="preserve">Art. 10. A assistência ao preso e ao internado é </w:t>
      </w:r>
      <w:r w:rsidRPr="00545903">
        <w:rPr>
          <w:rFonts w:ascii="Arial Narrow" w:hAnsi="Arial Narrow"/>
          <w:b/>
          <w:bCs/>
          <w:i/>
          <w:sz w:val="22"/>
          <w:szCs w:val="22"/>
        </w:rPr>
        <w:t>dever do Estado</w:t>
      </w:r>
      <w:r w:rsidRPr="00545903">
        <w:rPr>
          <w:rFonts w:ascii="Arial Narrow" w:hAnsi="Arial Narrow"/>
          <w:bCs/>
          <w:i/>
          <w:sz w:val="22"/>
          <w:szCs w:val="22"/>
        </w:rPr>
        <w:t>, objetivando prevenir o crime e orientar o retorno à convivência em sociedade. (grifo nosso)</w:t>
      </w:r>
    </w:p>
    <w:p w:rsidR="006A7C6C" w:rsidRPr="00545903" w:rsidRDefault="006A7C6C" w:rsidP="006A7C6C">
      <w:pPr>
        <w:suppressAutoHyphens/>
        <w:spacing w:before="240" w:after="240" w:line="276" w:lineRule="auto"/>
        <w:ind w:left="2552"/>
        <w:contextualSpacing/>
        <w:rPr>
          <w:rFonts w:ascii="Arial Narrow" w:hAnsi="Arial Narrow"/>
          <w:bCs/>
          <w:i/>
          <w:sz w:val="22"/>
          <w:szCs w:val="22"/>
        </w:rPr>
      </w:pPr>
      <w:r w:rsidRPr="00545903">
        <w:rPr>
          <w:rFonts w:ascii="Arial Narrow" w:hAnsi="Arial Narrow"/>
          <w:bCs/>
          <w:i/>
          <w:sz w:val="22"/>
          <w:szCs w:val="22"/>
        </w:rPr>
        <w:t>Parágrafo único. A assistência estende-se ao egresso.</w:t>
      </w:r>
    </w:p>
    <w:p w:rsidR="006A7C6C" w:rsidRPr="00545903" w:rsidRDefault="006A7C6C" w:rsidP="006A7C6C">
      <w:pPr>
        <w:suppressAutoHyphens/>
        <w:spacing w:before="240" w:after="240" w:line="276" w:lineRule="auto"/>
        <w:ind w:left="2552"/>
        <w:contextualSpacing/>
        <w:rPr>
          <w:rFonts w:ascii="Arial Narrow" w:hAnsi="Arial Narrow"/>
          <w:bCs/>
          <w:i/>
          <w:sz w:val="22"/>
          <w:szCs w:val="22"/>
        </w:rPr>
      </w:pPr>
    </w:p>
    <w:p w:rsidR="006A7C6C" w:rsidRPr="0049551B" w:rsidRDefault="006A7C6C" w:rsidP="006A7C6C">
      <w:pPr>
        <w:spacing w:before="240" w:after="240" w:line="276" w:lineRule="auto"/>
        <w:ind w:left="2552"/>
        <w:rPr>
          <w:rFonts w:ascii="Arial Narrow" w:hAnsi="Arial Narrow"/>
          <w:bCs/>
          <w:i/>
          <w:sz w:val="22"/>
          <w:szCs w:val="22"/>
        </w:rPr>
      </w:pPr>
      <w:r w:rsidRPr="00545903">
        <w:rPr>
          <w:rFonts w:ascii="Arial Narrow" w:hAnsi="Arial Narrow"/>
          <w:bCs/>
          <w:i/>
          <w:sz w:val="22"/>
          <w:szCs w:val="22"/>
        </w:rPr>
        <w:t xml:space="preserve">Art. 12. A assistência material ao preso e ao internado consistirá no fornecimento de </w:t>
      </w:r>
      <w:r w:rsidRPr="00545903">
        <w:rPr>
          <w:rFonts w:ascii="Arial Narrow" w:hAnsi="Arial Narrow"/>
          <w:b/>
          <w:bCs/>
          <w:i/>
          <w:sz w:val="22"/>
          <w:szCs w:val="22"/>
        </w:rPr>
        <w:t>alimentação</w:t>
      </w:r>
      <w:r w:rsidRPr="00545903">
        <w:rPr>
          <w:rFonts w:ascii="Arial Narrow" w:hAnsi="Arial Narrow"/>
          <w:bCs/>
          <w:i/>
          <w:sz w:val="22"/>
          <w:szCs w:val="22"/>
        </w:rPr>
        <w:t>, vestuário e instalações higiênicas. (gr</w:t>
      </w:r>
      <w:r w:rsidRPr="00545903">
        <w:rPr>
          <w:rFonts w:ascii="Arial Narrow" w:hAnsi="Arial Narrow"/>
          <w:bCs/>
          <w:i/>
          <w:sz w:val="22"/>
          <w:szCs w:val="22"/>
        </w:rPr>
        <w:t>i</w:t>
      </w:r>
      <w:r w:rsidRPr="00545903">
        <w:rPr>
          <w:rFonts w:ascii="Arial Narrow" w:hAnsi="Arial Narrow"/>
          <w:bCs/>
          <w:i/>
          <w:sz w:val="22"/>
          <w:szCs w:val="22"/>
        </w:rPr>
        <w:t>fo nosso)</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Qualidade e diversidade das refeições oferecidas.</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Rigor no cumprimento do cardápio preestabelecido.</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Assegurar o aporte nutricional adequado.</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Controle rigoroso de procedência e qualidade dos alimentos “in nat</w:t>
      </w:r>
      <w:r w:rsidRPr="00545903">
        <w:rPr>
          <w:rFonts w:ascii="Arial Narrow" w:hAnsi="Arial Narrow"/>
          <w:bCs/>
          <w:sz w:val="22"/>
          <w:szCs w:val="22"/>
        </w:rPr>
        <w:t>u</w:t>
      </w:r>
      <w:r w:rsidRPr="00545903">
        <w:rPr>
          <w:rFonts w:ascii="Arial Narrow" w:hAnsi="Arial Narrow"/>
          <w:bCs/>
          <w:sz w:val="22"/>
          <w:szCs w:val="22"/>
        </w:rPr>
        <w:t>ra”.</w:t>
      </w:r>
    </w:p>
    <w:p w:rsidR="006A7C6C" w:rsidRPr="00545903"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545903">
        <w:rPr>
          <w:rFonts w:ascii="Arial Narrow" w:hAnsi="Arial Narrow"/>
          <w:bCs/>
          <w:sz w:val="22"/>
          <w:szCs w:val="22"/>
        </w:rPr>
        <w:t>Economia com os gastos da estrutura, visando o fornecimento, tais como: água, luz, gás, etc.</w:t>
      </w:r>
    </w:p>
    <w:p w:rsidR="006A7C6C"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9B2C5D">
        <w:rPr>
          <w:rFonts w:ascii="Arial Narrow" w:hAnsi="Arial Narrow"/>
          <w:bCs/>
          <w:sz w:val="22"/>
          <w:szCs w:val="22"/>
        </w:rPr>
        <w:t xml:space="preserve">A garantia </w:t>
      </w:r>
      <w:proofErr w:type="gramStart"/>
      <w:r w:rsidRPr="009B2C5D">
        <w:rPr>
          <w:rFonts w:ascii="Arial Narrow" w:hAnsi="Arial Narrow"/>
          <w:bCs/>
          <w:sz w:val="22"/>
          <w:szCs w:val="22"/>
        </w:rPr>
        <w:t>da sanidade alimentar</w:t>
      </w:r>
      <w:proofErr w:type="gramEnd"/>
      <w:r w:rsidRPr="009B2C5D">
        <w:rPr>
          <w:rFonts w:ascii="Arial Narrow" w:hAnsi="Arial Narrow"/>
          <w:bCs/>
          <w:sz w:val="22"/>
          <w:szCs w:val="22"/>
        </w:rPr>
        <w:t xml:space="preserve"> com monitoramento constante através da coleta periódica de amostras dos alimentos para análise microbiológica na Secretaria de Estado da Saúde/SESAU, via LACEN.</w:t>
      </w:r>
    </w:p>
    <w:p w:rsidR="006A7C6C" w:rsidRPr="009B2C5D" w:rsidRDefault="006A7C6C" w:rsidP="006A7C6C">
      <w:pPr>
        <w:numPr>
          <w:ilvl w:val="0"/>
          <w:numId w:val="37"/>
        </w:numPr>
        <w:tabs>
          <w:tab w:val="left" w:pos="993"/>
        </w:tabs>
        <w:suppressAutoHyphens/>
        <w:spacing w:before="240" w:after="240" w:line="276" w:lineRule="auto"/>
        <w:ind w:left="567" w:firstLine="0"/>
        <w:contextualSpacing/>
        <w:jc w:val="both"/>
        <w:outlineLvl w:val="0"/>
        <w:rPr>
          <w:rFonts w:ascii="Arial Narrow" w:hAnsi="Arial Narrow"/>
          <w:bCs/>
          <w:sz w:val="22"/>
          <w:szCs w:val="22"/>
        </w:rPr>
      </w:pPr>
      <w:r w:rsidRPr="009B2C5D">
        <w:rPr>
          <w:rFonts w:ascii="Arial Narrow" w:hAnsi="Arial Narrow"/>
          <w:bCs/>
          <w:sz w:val="22"/>
          <w:szCs w:val="22"/>
        </w:rPr>
        <w:t>O objeto a ser contratado é caracterizado como aquisição comum, haja vista que os padrões de desempenho, qualidade e todas as características gerais e especificas de sua prestação são as usuais do mercado e passíveis de descrição sucintas, podendo, portanto ser aberto o procedimento para seleção da melhor proposta, no seio da comunidade local para fornecimento de alimentação.</w:t>
      </w:r>
    </w:p>
    <w:p w:rsidR="006A7C6C" w:rsidRPr="009B2C5D" w:rsidRDefault="006A7C6C" w:rsidP="006A7C6C">
      <w:pPr>
        <w:numPr>
          <w:ilvl w:val="0"/>
          <w:numId w:val="37"/>
        </w:numPr>
        <w:tabs>
          <w:tab w:val="left" w:pos="993"/>
        </w:tabs>
        <w:suppressAutoHyphens/>
        <w:spacing w:before="240" w:after="240" w:line="276" w:lineRule="auto"/>
        <w:ind w:left="567" w:firstLine="0"/>
        <w:jc w:val="both"/>
        <w:outlineLvl w:val="0"/>
        <w:rPr>
          <w:rFonts w:ascii="Arial Narrow" w:hAnsi="Arial Narrow"/>
          <w:bCs/>
          <w:sz w:val="22"/>
          <w:szCs w:val="22"/>
        </w:rPr>
      </w:pPr>
      <w:r w:rsidRPr="009B2C5D">
        <w:rPr>
          <w:rFonts w:ascii="Arial Narrow" w:hAnsi="Arial Narrow"/>
          <w:bCs/>
          <w:sz w:val="22"/>
          <w:szCs w:val="22"/>
        </w:rPr>
        <w:t xml:space="preserve">Conforme consta nos autos as fls. 04, a empresa </w:t>
      </w:r>
      <w:proofErr w:type="spellStart"/>
      <w:r w:rsidRPr="009B2C5D">
        <w:rPr>
          <w:rFonts w:ascii="Arial Narrow" w:hAnsi="Arial Narrow"/>
          <w:bCs/>
          <w:sz w:val="22"/>
          <w:szCs w:val="22"/>
        </w:rPr>
        <w:t>R.B.</w:t>
      </w:r>
      <w:proofErr w:type="spellEnd"/>
      <w:r w:rsidRPr="009B2C5D">
        <w:rPr>
          <w:rFonts w:ascii="Arial Narrow" w:hAnsi="Arial Narrow"/>
          <w:bCs/>
          <w:sz w:val="22"/>
          <w:szCs w:val="22"/>
        </w:rPr>
        <w:t xml:space="preserve"> da S Pinheiros – ME, que atualmente fornece alimentação através do Contrato nº 172-PGE/2012, oriundo do processo administrativo n° 01.2101.</w:t>
      </w:r>
      <w:r w:rsidRPr="00E70A2C">
        <w:rPr>
          <w:rFonts w:ascii="Arial Narrow" w:hAnsi="Arial Narrow"/>
          <w:bCs/>
          <w:sz w:val="22"/>
          <w:szCs w:val="22"/>
        </w:rPr>
        <w:t>01176-0000/2012, desistiu</w:t>
      </w:r>
      <w:r w:rsidRPr="009B2C5D">
        <w:rPr>
          <w:rFonts w:ascii="Arial Narrow" w:hAnsi="Arial Narrow"/>
          <w:bCs/>
          <w:sz w:val="22"/>
          <w:szCs w:val="22"/>
        </w:rPr>
        <w:t xml:space="preserve"> de continuar a produzir/fornecer alimentação as unidades.</w:t>
      </w:r>
    </w:p>
    <w:p w:rsidR="006A7C6C" w:rsidRPr="00D005F3" w:rsidRDefault="006A7C6C" w:rsidP="006A7C6C">
      <w:pPr>
        <w:numPr>
          <w:ilvl w:val="0"/>
          <w:numId w:val="53"/>
        </w:numPr>
        <w:tabs>
          <w:tab w:val="left" w:pos="284"/>
        </w:tabs>
        <w:suppressAutoHyphens/>
        <w:spacing w:before="240" w:after="240" w:line="276" w:lineRule="auto"/>
        <w:ind w:left="0" w:firstLine="0"/>
        <w:jc w:val="both"/>
        <w:rPr>
          <w:rFonts w:ascii="Arial Narrow" w:hAnsi="Arial Narrow"/>
          <w:b/>
          <w:sz w:val="22"/>
          <w:szCs w:val="22"/>
          <w:u w:val="single"/>
        </w:rPr>
      </w:pPr>
      <w:proofErr w:type="gramStart"/>
      <w:r w:rsidRPr="00545903">
        <w:rPr>
          <w:rFonts w:ascii="Arial Narrow" w:hAnsi="Arial Narrow"/>
          <w:b/>
          <w:bCs/>
          <w:sz w:val="22"/>
          <w:szCs w:val="22"/>
        </w:rPr>
        <w:t>DA ESPECIFICAÇÕES</w:t>
      </w:r>
      <w:proofErr w:type="gramEnd"/>
      <w:r w:rsidRPr="00545903">
        <w:rPr>
          <w:rFonts w:ascii="Arial Narrow" w:hAnsi="Arial Narrow"/>
          <w:b/>
          <w:bCs/>
          <w:sz w:val="22"/>
          <w:szCs w:val="22"/>
        </w:rPr>
        <w:t xml:space="preserve"> DO OBJETO</w:t>
      </w:r>
      <w:r w:rsidRPr="00545903">
        <w:rPr>
          <w:rFonts w:ascii="Arial Narrow" w:hAnsi="Arial Narrow"/>
          <w:b/>
          <w:sz w:val="22"/>
          <w:szCs w:val="22"/>
        </w:rPr>
        <w:t xml:space="preserve"> E QUANTIFICAÇÃO DA NECESSSIDADE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626"/>
        <w:gridCol w:w="2161"/>
        <w:gridCol w:w="2161"/>
      </w:tblGrid>
      <w:tr w:rsidR="006A7C6C" w:rsidRPr="00545903" w:rsidTr="00B66DFA">
        <w:trPr>
          <w:trHeight w:val="397"/>
          <w:jc w:val="center"/>
        </w:trPr>
        <w:tc>
          <w:tcPr>
            <w:tcW w:w="696" w:type="dxa"/>
            <w:shd w:val="clear" w:color="auto" w:fill="D9D9D9"/>
            <w:vAlign w:val="center"/>
          </w:tcPr>
          <w:p w:rsidR="006A7C6C" w:rsidRPr="00545903" w:rsidRDefault="006A7C6C" w:rsidP="00B66DFA">
            <w:pPr>
              <w:suppressAutoHyphens/>
              <w:spacing w:line="276" w:lineRule="auto"/>
              <w:jc w:val="center"/>
              <w:rPr>
                <w:rFonts w:ascii="Arial Narrow" w:hAnsi="Arial Narrow"/>
                <w:b/>
                <w:sz w:val="22"/>
                <w:szCs w:val="22"/>
              </w:rPr>
            </w:pPr>
            <w:r w:rsidRPr="00545903">
              <w:rPr>
                <w:rFonts w:ascii="Arial Narrow" w:hAnsi="Arial Narrow"/>
                <w:b/>
                <w:sz w:val="22"/>
                <w:szCs w:val="22"/>
              </w:rPr>
              <w:t>Item</w:t>
            </w:r>
          </w:p>
        </w:tc>
        <w:tc>
          <w:tcPr>
            <w:tcW w:w="3626" w:type="dxa"/>
            <w:shd w:val="clear" w:color="auto" w:fill="D9D9D9"/>
            <w:vAlign w:val="center"/>
          </w:tcPr>
          <w:p w:rsidR="006A7C6C" w:rsidRPr="00545903" w:rsidRDefault="006A7C6C" w:rsidP="00B66DFA">
            <w:pPr>
              <w:suppressAutoHyphens/>
              <w:spacing w:line="276" w:lineRule="auto"/>
              <w:jc w:val="center"/>
              <w:rPr>
                <w:rFonts w:ascii="Arial Narrow" w:hAnsi="Arial Narrow"/>
                <w:b/>
                <w:sz w:val="22"/>
                <w:szCs w:val="22"/>
              </w:rPr>
            </w:pPr>
            <w:r w:rsidRPr="00545903">
              <w:rPr>
                <w:rFonts w:ascii="Arial Narrow" w:hAnsi="Arial Narrow"/>
                <w:b/>
                <w:sz w:val="22"/>
                <w:szCs w:val="22"/>
              </w:rPr>
              <w:t>Descrição</w:t>
            </w:r>
          </w:p>
        </w:tc>
        <w:tc>
          <w:tcPr>
            <w:tcW w:w="2161" w:type="dxa"/>
            <w:shd w:val="clear" w:color="auto" w:fill="D9D9D9"/>
            <w:vAlign w:val="center"/>
          </w:tcPr>
          <w:p w:rsidR="006A7C6C" w:rsidRPr="00545903" w:rsidRDefault="006A7C6C" w:rsidP="00B66DFA">
            <w:pPr>
              <w:suppressAutoHyphens/>
              <w:spacing w:line="276" w:lineRule="auto"/>
              <w:jc w:val="center"/>
              <w:rPr>
                <w:rFonts w:ascii="Arial Narrow" w:hAnsi="Arial Narrow"/>
                <w:b/>
                <w:sz w:val="22"/>
                <w:szCs w:val="22"/>
              </w:rPr>
            </w:pPr>
            <w:r w:rsidRPr="00545903">
              <w:rPr>
                <w:rFonts w:ascii="Arial Narrow" w:hAnsi="Arial Narrow"/>
                <w:b/>
                <w:sz w:val="22"/>
                <w:szCs w:val="22"/>
              </w:rPr>
              <w:t>Unidade</w:t>
            </w:r>
          </w:p>
        </w:tc>
        <w:tc>
          <w:tcPr>
            <w:tcW w:w="2161" w:type="dxa"/>
            <w:shd w:val="clear" w:color="auto" w:fill="D9D9D9"/>
            <w:vAlign w:val="center"/>
          </w:tcPr>
          <w:p w:rsidR="006A7C6C" w:rsidRPr="00545903" w:rsidRDefault="006A7C6C" w:rsidP="00B66DFA">
            <w:pPr>
              <w:suppressAutoHyphens/>
              <w:spacing w:line="276" w:lineRule="auto"/>
              <w:jc w:val="center"/>
              <w:rPr>
                <w:rFonts w:ascii="Arial Narrow" w:hAnsi="Arial Narrow"/>
                <w:b/>
                <w:sz w:val="22"/>
                <w:szCs w:val="22"/>
              </w:rPr>
            </w:pPr>
            <w:r w:rsidRPr="00545903">
              <w:rPr>
                <w:rFonts w:ascii="Arial Narrow" w:hAnsi="Arial Narrow"/>
                <w:b/>
                <w:sz w:val="22"/>
                <w:szCs w:val="22"/>
              </w:rPr>
              <w:t>Quantidade Anual</w:t>
            </w:r>
          </w:p>
        </w:tc>
      </w:tr>
      <w:tr w:rsidR="006A7C6C" w:rsidRPr="0059188C" w:rsidTr="00B66DFA">
        <w:trPr>
          <w:trHeight w:val="397"/>
          <w:jc w:val="center"/>
        </w:trPr>
        <w:tc>
          <w:tcPr>
            <w:tcW w:w="696"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01</w:t>
            </w:r>
          </w:p>
        </w:tc>
        <w:tc>
          <w:tcPr>
            <w:tcW w:w="3626"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Desjejum</w:t>
            </w:r>
          </w:p>
        </w:tc>
        <w:tc>
          <w:tcPr>
            <w:tcW w:w="2161"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Unidade</w:t>
            </w:r>
          </w:p>
        </w:tc>
        <w:tc>
          <w:tcPr>
            <w:tcW w:w="2161" w:type="dxa"/>
            <w:vAlign w:val="center"/>
          </w:tcPr>
          <w:p w:rsidR="006A7C6C" w:rsidRPr="00D37057" w:rsidRDefault="006A7C6C" w:rsidP="00B66DFA">
            <w:pPr>
              <w:spacing w:line="276" w:lineRule="auto"/>
              <w:jc w:val="center"/>
              <w:rPr>
                <w:rFonts w:ascii="Arial Narrow" w:hAnsi="Arial Narrow"/>
                <w:sz w:val="22"/>
                <w:szCs w:val="22"/>
              </w:rPr>
            </w:pPr>
            <w:r>
              <w:rPr>
                <w:rFonts w:ascii="Arial Narrow" w:hAnsi="Arial Narrow"/>
                <w:sz w:val="22"/>
                <w:szCs w:val="22"/>
              </w:rPr>
              <w:t>27.460</w:t>
            </w:r>
          </w:p>
        </w:tc>
      </w:tr>
      <w:tr w:rsidR="006A7C6C" w:rsidRPr="0059188C" w:rsidTr="00B66DFA">
        <w:trPr>
          <w:trHeight w:val="397"/>
          <w:jc w:val="center"/>
        </w:trPr>
        <w:tc>
          <w:tcPr>
            <w:tcW w:w="696"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02</w:t>
            </w:r>
          </w:p>
        </w:tc>
        <w:tc>
          <w:tcPr>
            <w:tcW w:w="3626"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Almoço</w:t>
            </w:r>
          </w:p>
        </w:tc>
        <w:tc>
          <w:tcPr>
            <w:tcW w:w="2161"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Unidade</w:t>
            </w:r>
          </w:p>
        </w:tc>
        <w:tc>
          <w:tcPr>
            <w:tcW w:w="2161" w:type="dxa"/>
            <w:vAlign w:val="center"/>
          </w:tcPr>
          <w:p w:rsidR="006A7C6C" w:rsidRPr="00D37057" w:rsidRDefault="006A7C6C" w:rsidP="00B66DFA">
            <w:pPr>
              <w:spacing w:line="276" w:lineRule="auto"/>
              <w:jc w:val="center"/>
              <w:rPr>
                <w:rFonts w:ascii="Arial Narrow" w:hAnsi="Arial Narrow"/>
                <w:sz w:val="22"/>
                <w:szCs w:val="22"/>
              </w:rPr>
            </w:pPr>
            <w:r>
              <w:rPr>
                <w:rFonts w:ascii="Arial Narrow" w:hAnsi="Arial Narrow"/>
                <w:sz w:val="22"/>
                <w:szCs w:val="22"/>
              </w:rPr>
              <w:t>27.131</w:t>
            </w:r>
          </w:p>
        </w:tc>
      </w:tr>
      <w:tr w:rsidR="006A7C6C" w:rsidRPr="0059188C" w:rsidTr="00B66DFA">
        <w:trPr>
          <w:trHeight w:val="397"/>
          <w:jc w:val="center"/>
        </w:trPr>
        <w:tc>
          <w:tcPr>
            <w:tcW w:w="696" w:type="dxa"/>
            <w:vAlign w:val="center"/>
          </w:tcPr>
          <w:p w:rsidR="006A7C6C" w:rsidRPr="0059188C" w:rsidRDefault="006A7C6C" w:rsidP="00B66DFA">
            <w:pPr>
              <w:suppressAutoHyphens/>
              <w:spacing w:line="276" w:lineRule="auto"/>
              <w:jc w:val="center"/>
              <w:rPr>
                <w:rFonts w:ascii="Arial Narrow" w:hAnsi="Arial Narrow"/>
                <w:sz w:val="22"/>
                <w:szCs w:val="22"/>
              </w:rPr>
            </w:pPr>
            <w:r>
              <w:rPr>
                <w:rFonts w:ascii="Arial Narrow" w:hAnsi="Arial Narrow"/>
                <w:sz w:val="22"/>
                <w:szCs w:val="22"/>
              </w:rPr>
              <w:t>03</w:t>
            </w:r>
          </w:p>
        </w:tc>
        <w:tc>
          <w:tcPr>
            <w:tcW w:w="3626"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Jantar</w:t>
            </w:r>
          </w:p>
        </w:tc>
        <w:tc>
          <w:tcPr>
            <w:tcW w:w="2161" w:type="dxa"/>
            <w:vAlign w:val="center"/>
          </w:tcPr>
          <w:p w:rsidR="006A7C6C" w:rsidRPr="0059188C" w:rsidRDefault="006A7C6C" w:rsidP="00B66DFA">
            <w:pPr>
              <w:suppressAutoHyphens/>
              <w:spacing w:line="276" w:lineRule="auto"/>
              <w:jc w:val="center"/>
              <w:rPr>
                <w:rFonts w:ascii="Arial Narrow" w:hAnsi="Arial Narrow"/>
                <w:sz w:val="22"/>
                <w:szCs w:val="22"/>
              </w:rPr>
            </w:pPr>
            <w:r w:rsidRPr="0059188C">
              <w:rPr>
                <w:rFonts w:ascii="Arial Narrow" w:hAnsi="Arial Narrow"/>
                <w:sz w:val="22"/>
                <w:szCs w:val="22"/>
              </w:rPr>
              <w:t>Unidade</w:t>
            </w:r>
          </w:p>
        </w:tc>
        <w:tc>
          <w:tcPr>
            <w:tcW w:w="2161" w:type="dxa"/>
            <w:vAlign w:val="center"/>
          </w:tcPr>
          <w:p w:rsidR="006A7C6C" w:rsidRPr="00D37057" w:rsidRDefault="006A7C6C" w:rsidP="00B66DFA">
            <w:pPr>
              <w:spacing w:line="276" w:lineRule="auto"/>
              <w:jc w:val="center"/>
              <w:rPr>
                <w:rFonts w:ascii="Arial Narrow" w:hAnsi="Arial Narrow"/>
                <w:sz w:val="22"/>
                <w:szCs w:val="22"/>
              </w:rPr>
            </w:pPr>
            <w:r>
              <w:rPr>
                <w:rFonts w:ascii="Arial Narrow" w:hAnsi="Arial Narrow"/>
                <w:sz w:val="22"/>
                <w:szCs w:val="22"/>
              </w:rPr>
              <w:t>27.485</w:t>
            </w:r>
          </w:p>
        </w:tc>
      </w:tr>
    </w:tbl>
    <w:p w:rsidR="006A7C6C" w:rsidRPr="00AA068B" w:rsidRDefault="006A7C6C" w:rsidP="006A7C6C">
      <w:pPr>
        <w:tabs>
          <w:tab w:val="left" w:pos="284"/>
        </w:tabs>
        <w:suppressAutoHyphens/>
        <w:spacing w:line="276" w:lineRule="auto"/>
        <w:rPr>
          <w:rFonts w:ascii="Arial Narrow" w:hAnsi="Arial Narrow"/>
          <w:b/>
          <w:sz w:val="22"/>
          <w:szCs w:val="22"/>
          <w:u w:val="single"/>
        </w:rPr>
      </w:pPr>
    </w:p>
    <w:p w:rsidR="006A7C6C" w:rsidRPr="00933D76"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b/>
          <w:sz w:val="22"/>
          <w:szCs w:val="22"/>
          <w:u w:val="single"/>
        </w:rPr>
      </w:pPr>
      <w:r w:rsidRPr="00F1540F">
        <w:rPr>
          <w:rFonts w:ascii="Arial Narrow" w:hAnsi="Arial Narrow"/>
          <w:bCs/>
          <w:sz w:val="22"/>
          <w:szCs w:val="22"/>
        </w:rPr>
        <w:t xml:space="preserve">As quantidades estimadas foram calculadas através da identificação da média quantitativa de refeições consumidas no </w:t>
      </w:r>
      <w:r w:rsidRPr="00CE46A6">
        <w:rPr>
          <w:rFonts w:ascii="Arial Narrow" w:hAnsi="Arial Narrow"/>
          <w:bCs/>
          <w:sz w:val="22"/>
          <w:szCs w:val="22"/>
        </w:rPr>
        <w:t xml:space="preserve">período de abril/2013 </w:t>
      </w:r>
      <w:proofErr w:type="gramStart"/>
      <w:r w:rsidRPr="00CE46A6">
        <w:rPr>
          <w:rFonts w:ascii="Arial Narrow" w:hAnsi="Arial Narrow"/>
          <w:bCs/>
          <w:sz w:val="22"/>
          <w:szCs w:val="22"/>
        </w:rPr>
        <w:t>à</w:t>
      </w:r>
      <w:proofErr w:type="gramEnd"/>
      <w:r w:rsidRPr="00CE46A6">
        <w:rPr>
          <w:rFonts w:ascii="Arial Narrow" w:hAnsi="Arial Narrow"/>
          <w:bCs/>
          <w:sz w:val="22"/>
          <w:szCs w:val="22"/>
        </w:rPr>
        <w:t xml:space="preserve"> março/2014 </w:t>
      </w:r>
      <w:r>
        <w:rPr>
          <w:rFonts w:ascii="Arial Narrow" w:hAnsi="Arial Narrow"/>
          <w:bCs/>
          <w:sz w:val="22"/>
          <w:szCs w:val="22"/>
        </w:rPr>
        <w:t xml:space="preserve"> com </w:t>
      </w:r>
      <w:r w:rsidRPr="00F1540F">
        <w:rPr>
          <w:rFonts w:ascii="Arial Narrow" w:hAnsi="Arial Narrow"/>
          <w:bCs/>
          <w:sz w:val="22"/>
          <w:szCs w:val="22"/>
        </w:rPr>
        <w:t>arredondamento de casas decimais para maior ou menor, haja vista a tendência média apurada em todo o Município de Colorado do Oeste/RO,</w:t>
      </w:r>
      <w:r w:rsidRPr="00F1540F">
        <w:rPr>
          <w:rFonts w:ascii="Arial Narrow" w:hAnsi="Arial Narrow"/>
          <w:sz w:val="22"/>
          <w:szCs w:val="22"/>
        </w:rPr>
        <w:t xml:space="preserve"> conforme média anual às fls. 03 dos </w:t>
      </w:r>
      <w:r w:rsidRPr="00933D76">
        <w:rPr>
          <w:rFonts w:ascii="Arial Narrow" w:hAnsi="Arial Narrow"/>
          <w:sz w:val="22"/>
          <w:szCs w:val="22"/>
        </w:rPr>
        <w:t>autos.</w:t>
      </w:r>
      <w:r w:rsidRPr="00933D76">
        <w:rPr>
          <w:rFonts w:ascii="Arial Narrow" w:hAnsi="Arial Narrow" w:cs="Arial"/>
          <w:sz w:val="22"/>
          <w:szCs w:val="22"/>
        </w:rPr>
        <w:t xml:space="preserve"> </w:t>
      </w:r>
      <w:proofErr w:type="gramStart"/>
      <w:r w:rsidRPr="00933D76">
        <w:rPr>
          <w:rFonts w:ascii="Arial Narrow" w:hAnsi="Arial Narrow" w:cs="Arial"/>
          <w:sz w:val="22"/>
          <w:szCs w:val="22"/>
        </w:rPr>
        <w:t>e</w:t>
      </w:r>
      <w:proofErr w:type="gramEnd"/>
      <w:r w:rsidRPr="00933D76">
        <w:rPr>
          <w:rFonts w:ascii="Arial Narrow" w:hAnsi="Arial Narrow" w:cs="Arial"/>
          <w:sz w:val="22"/>
          <w:szCs w:val="22"/>
        </w:rPr>
        <w:t xml:space="preserve"> despacho Núcleo de Alimentação, fl. 67.</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1540F">
        <w:rPr>
          <w:rFonts w:ascii="Arial Narrow" w:hAnsi="Arial Narrow"/>
          <w:sz w:val="22"/>
          <w:szCs w:val="22"/>
        </w:rPr>
        <w:t xml:space="preserve">O preenchimento das vagas é gradativo, e é realizado de acordo com as necessidades indicadas pela Justiça e pela demanda </w:t>
      </w:r>
      <w:r w:rsidRPr="006E0D39">
        <w:rPr>
          <w:rFonts w:ascii="Arial Narrow" w:hAnsi="Arial Narrow"/>
          <w:sz w:val="22"/>
          <w:szCs w:val="22"/>
        </w:rPr>
        <w:t>da unidade prisional, de modo</w:t>
      </w:r>
      <w:r w:rsidRPr="00F1540F">
        <w:rPr>
          <w:rFonts w:ascii="Arial Narrow" w:hAnsi="Arial Narrow"/>
          <w:sz w:val="22"/>
          <w:szCs w:val="22"/>
        </w:rPr>
        <w:t xml:space="preserve"> que acarreta variação (para mais ou para menos) do número de internos e </w:t>
      </w:r>
      <w:proofErr w:type="spellStart"/>
      <w:r w:rsidRPr="00F1540F">
        <w:rPr>
          <w:rFonts w:ascii="Arial Narrow" w:hAnsi="Arial Narrow"/>
          <w:sz w:val="22"/>
          <w:szCs w:val="22"/>
        </w:rPr>
        <w:t>consequentemente</w:t>
      </w:r>
      <w:proofErr w:type="spellEnd"/>
      <w:r w:rsidRPr="00F1540F">
        <w:rPr>
          <w:rFonts w:ascii="Arial Narrow" w:hAnsi="Arial Narrow"/>
          <w:sz w:val="22"/>
          <w:szCs w:val="22"/>
        </w:rPr>
        <w:t xml:space="preserve"> no número de refeições a serem servidas.</w:t>
      </w:r>
    </w:p>
    <w:p w:rsidR="006A7C6C" w:rsidRDefault="006A7C6C" w:rsidP="006A7C6C">
      <w:pPr>
        <w:tabs>
          <w:tab w:val="left" w:pos="567"/>
        </w:tabs>
        <w:suppressAutoHyphens/>
        <w:spacing w:before="240" w:after="240" w:line="276" w:lineRule="auto"/>
        <w:contextualSpacing/>
        <w:rPr>
          <w:rFonts w:ascii="Arial Narrow" w:hAnsi="Arial Narrow"/>
          <w:sz w:val="22"/>
          <w:szCs w:val="22"/>
        </w:rPr>
      </w:pPr>
    </w:p>
    <w:p w:rsidR="006A7C6C" w:rsidRPr="00F1540F" w:rsidRDefault="006A7C6C" w:rsidP="006A7C6C">
      <w:pPr>
        <w:tabs>
          <w:tab w:val="left" w:pos="567"/>
        </w:tabs>
        <w:suppressAutoHyphens/>
        <w:spacing w:before="240" w:after="240" w:line="276" w:lineRule="auto"/>
        <w:contextualSpacing/>
        <w:rPr>
          <w:rFonts w:ascii="Arial Narrow" w:hAnsi="Arial Narrow"/>
          <w:sz w:val="22"/>
          <w:szCs w:val="22"/>
        </w:rPr>
      </w:pPr>
    </w:p>
    <w:p w:rsidR="006A7C6C" w:rsidRDefault="006A7C6C" w:rsidP="006A7C6C">
      <w:pPr>
        <w:numPr>
          <w:ilvl w:val="0"/>
          <w:numId w:val="53"/>
        </w:numPr>
        <w:tabs>
          <w:tab w:val="left" w:pos="284"/>
        </w:tabs>
        <w:suppressAutoHyphens/>
        <w:spacing w:before="240" w:after="240" w:line="276" w:lineRule="auto"/>
        <w:ind w:left="0" w:firstLine="0"/>
        <w:jc w:val="both"/>
        <w:rPr>
          <w:rFonts w:ascii="Arial Narrow" w:hAnsi="Arial Narrow"/>
          <w:b/>
          <w:sz w:val="22"/>
          <w:szCs w:val="22"/>
          <w:u w:val="single"/>
        </w:rPr>
      </w:pPr>
      <w:r w:rsidRPr="007F7E51">
        <w:rPr>
          <w:rFonts w:ascii="Arial Narrow" w:hAnsi="Arial Narrow"/>
          <w:b/>
          <w:sz w:val="22"/>
          <w:szCs w:val="22"/>
        </w:rPr>
        <w:t>DESTINAÇÃO DO OBJETO</w:t>
      </w:r>
    </w:p>
    <w:p w:rsidR="006A7C6C" w:rsidRPr="00C75FA4"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b/>
          <w:sz w:val="22"/>
          <w:szCs w:val="22"/>
          <w:u w:val="single"/>
        </w:rPr>
      </w:pPr>
      <w:r w:rsidRPr="00A46838">
        <w:rPr>
          <w:rFonts w:ascii="Arial Narrow" w:hAnsi="Arial Narrow"/>
          <w:sz w:val="22"/>
          <w:szCs w:val="22"/>
        </w:rPr>
        <w:t xml:space="preserve">Alimentação para os reeducandos </w:t>
      </w:r>
      <w:r w:rsidRPr="006E0D39">
        <w:rPr>
          <w:rFonts w:ascii="Arial Narrow" w:hAnsi="Arial Narrow"/>
          <w:sz w:val="22"/>
          <w:szCs w:val="22"/>
        </w:rPr>
        <w:t>da unidade prisional</w:t>
      </w:r>
      <w:r w:rsidRPr="00A46838">
        <w:rPr>
          <w:rFonts w:ascii="Arial Narrow" w:hAnsi="Arial Narrow"/>
          <w:sz w:val="22"/>
          <w:szCs w:val="22"/>
        </w:rPr>
        <w:t xml:space="preserve"> do Município de Colorado do Oeste/RO.</w:t>
      </w:r>
    </w:p>
    <w:p w:rsidR="006A7C6C" w:rsidRPr="00A46838" w:rsidRDefault="006A7C6C" w:rsidP="006A7C6C">
      <w:pPr>
        <w:tabs>
          <w:tab w:val="left" w:pos="567"/>
        </w:tabs>
        <w:suppressAutoHyphens/>
        <w:spacing w:before="240" w:after="240" w:line="276" w:lineRule="auto"/>
        <w:rPr>
          <w:rFonts w:ascii="Arial Narrow" w:hAnsi="Arial Narrow"/>
          <w:b/>
          <w:sz w:val="22"/>
          <w:szCs w:val="22"/>
          <w:u w:val="single"/>
        </w:rPr>
      </w:pPr>
    </w:p>
    <w:p w:rsidR="006A7C6C" w:rsidRPr="00A450F7" w:rsidRDefault="006A7C6C" w:rsidP="006A7C6C">
      <w:pPr>
        <w:numPr>
          <w:ilvl w:val="0"/>
          <w:numId w:val="53"/>
        </w:numPr>
        <w:tabs>
          <w:tab w:val="left" w:pos="284"/>
        </w:tabs>
        <w:suppressAutoHyphens/>
        <w:spacing w:before="240" w:after="240" w:line="276" w:lineRule="auto"/>
        <w:ind w:left="0" w:firstLine="0"/>
        <w:jc w:val="both"/>
        <w:rPr>
          <w:rFonts w:ascii="Arial Narrow" w:hAnsi="Arial Narrow"/>
          <w:b/>
          <w:sz w:val="22"/>
          <w:szCs w:val="22"/>
          <w:u w:val="single"/>
        </w:rPr>
      </w:pPr>
      <w:r>
        <w:rPr>
          <w:rFonts w:ascii="Arial Narrow" w:hAnsi="Arial Narrow"/>
          <w:b/>
          <w:bCs/>
          <w:sz w:val="22"/>
          <w:szCs w:val="22"/>
        </w:rPr>
        <w:t>LOCAL</w:t>
      </w:r>
      <w:r w:rsidRPr="00A450F7">
        <w:rPr>
          <w:rFonts w:ascii="Arial Narrow" w:hAnsi="Arial Narrow"/>
          <w:b/>
          <w:bCs/>
          <w:sz w:val="22"/>
          <w:szCs w:val="22"/>
        </w:rPr>
        <w:t xml:space="preserve"> DE ENTREGA</w:t>
      </w:r>
    </w:p>
    <w:p w:rsidR="006A7C6C"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cs="Arial"/>
          <w:sz w:val="22"/>
          <w:szCs w:val="22"/>
        </w:rPr>
      </w:pPr>
      <w:r w:rsidRPr="00A450F7">
        <w:rPr>
          <w:rStyle w:val="Forte"/>
          <w:rFonts w:ascii="Arial Narrow" w:hAnsi="Arial Narrow" w:cs="Arial"/>
          <w:b w:val="0"/>
          <w:sz w:val="22"/>
          <w:szCs w:val="22"/>
        </w:rPr>
        <w:t>Ca</w:t>
      </w:r>
      <w:r>
        <w:rPr>
          <w:rStyle w:val="Forte"/>
          <w:rFonts w:ascii="Arial Narrow" w:hAnsi="Arial Narrow" w:cs="Arial"/>
          <w:b w:val="0"/>
          <w:sz w:val="22"/>
          <w:szCs w:val="22"/>
        </w:rPr>
        <w:t>deia Pública de Colorado do Oeste</w:t>
      </w:r>
      <w:r w:rsidRPr="00A450F7">
        <w:rPr>
          <w:rStyle w:val="Forte"/>
          <w:rFonts w:ascii="Arial Narrow" w:hAnsi="Arial Narrow" w:cs="Arial"/>
          <w:b w:val="0"/>
          <w:sz w:val="22"/>
          <w:szCs w:val="22"/>
        </w:rPr>
        <w:t>,</w:t>
      </w:r>
      <w:r w:rsidRPr="00A450F7">
        <w:rPr>
          <w:rStyle w:val="Forte"/>
          <w:rFonts w:ascii="Arial Narrow" w:hAnsi="Arial Narrow" w:cs="Arial"/>
          <w:sz w:val="22"/>
          <w:szCs w:val="22"/>
        </w:rPr>
        <w:t xml:space="preserve"> </w:t>
      </w:r>
      <w:r w:rsidRPr="00A450F7">
        <w:rPr>
          <w:rFonts w:ascii="Arial Narrow" w:hAnsi="Arial Narrow" w:cs="Arial"/>
          <w:sz w:val="22"/>
          <w:szCs w:val="22"/>
        </w:rPr>
        <w:t xml:space="preserve">Av. </w:t>
      </w:r>
      <w:r>
        <w:rPr>
          <w:rFonts w:ascii="Arial Narrow" w:hAnsi="Arial Narrow" w:cs="Arial"/>
          <w:sz w:val="22"/>
          <w:szCs w:val="22"/>
        </w:rPr>
        <w:t>Guaporé</w:t>
      </w:r>
      <w:r w:rsidRPr="00A450F7">
        <w:rPr>
          <w:rFonts w:ascii="Arial Narrow" w:hAnsi="Arial Narrow" w:cs="Arial"/>
          <w:sz w:val="22"/>
          <w:szCs w:val="22"/>
        </w:rPr>
        <w:t xml:space="preserve">, </w:t>
      </w:r>
      <w:r>
        <w:rPr>
          <w:rFonts w:ascii="Arial Narrow" w:hAnsi="Arial Narrow" w:cs="Arial"/>
          <w:sz w:val="22"/>
          <w:szCs w:val="22"/>
        </w:rPr>
        <w:t>3465</w:t>
      </w:r>
      <w:r w:rsidRPr="00A450F7">
        <w:rPr>
          <w:rFonts w:ascii="Arial Narrow" w:hAnsi="Arial Narrow" w:cs="Arial"/>
          <w:sz w:val="22"/>
          <w:szCs w:val="22"/>
        </w:rPr>
        <w:t xml:space="preserve">  Bairro </w:t>
      </w:r>
      <w:r>
        <w:rPr>
          <w:rFonts w:ascii="Arial Narrow" w:hAnsi="Arial Narrow" w:cs="Arial"/>
          <w:sz w:val="22"/>
          <w:szCs w:val="22"/>
        </w:rPr>
        <w:t>Santa Luzia</w:t>
      </w:r>
      <w:r w:rsidRPr="00A450F7">
        <w:rPr>
          <w:rFonts w:ascii="Arial Narrow" w:hAnsi="Arial Narrow" w:cs="Arial"/>
          <w:sz w:val="22"/>
          <w:szCs w:val="22"/>
        </w:rPr>
        <w:t xml:space="preserve"> - Fone: (69) 3</w:t>
      </w:r>
      <w:r>
        <w:rPr>
          <w:rFonts w:ascii="Arial Narrow" w:hAnsi="Arial Narrow" w:cs="Arial"/>
          <w:sz w:val="22"/>
          <w:szCs w:val="22"/>
        </w:rPr>
        <w:t>341</w:t>
      </w:r>
      <w:r w:rsidRPr="00A450F7">
        <w:rPr>
          <w:rFonts w:ascii="Arial Narrow" w:hAnsi="Arial Narrow" w:cs="Arial"/>
          <w:sz w:val="22"/>
          <w:szCs w:val="22"/>
        </w:rPr>
        <w:t>-</w:t>
      </w:r>
      <w:r>
        <w:rPr>
          <w:rFonts w:ascii="Arial Narrow" w:hAnsi="Arial Narrow" w:cs="Arial"/>
          <w:sz w:val="22"/>
          <w:szCs w:val="22"/>
        </w:rPr>
        <w:t>4103.</w:t>
      </w:r>
    </w:p>
    <w:p w:rsidR="006A7C6C" w:rsidRDefault="006A7C6C" w:rsidP="006A7C6C">
      <w:pPr>
        <w:tabs>
          <w:tab w:val="left" w:pos="284"/>
        </w:tabs>
        <w:suppressAutoHyphens/>
        <w:autoSpaceDN w:val="0"/>
        <w:adjustRightInd w:val="0"/>
        <w:spacing w:before="240" w:after="240" w:line="276" w:lineRule="auto"/>
        <w:rPr>
          <w:rFonts w:ascii="Arial Narrow" w:hAnsi="Arial Narrow"/>
          <w:b/>
          <w:bCs/>
          <w:sz w:val="22"/>
          <w:szCs w:val="22"/>
        </w:rPr>
      </w:pPr>
    </w:p>
    <w:p w:rsidR="006A7C6C" w:rsidRPr="007F7E51" w:rsidRDefault="006A7C6C" w:rsidP="006A7C6C">
      <w:pPr>
        <w:numPr>
          <w:ilvl w:val="0"/>
          <w:numId w:val="53"/>
        </w:numPr>
        <w:tabs>
          <w:tab w:val="left" w:pos="284"/>
        </w:tabs>
        <w:suppressAutoHyphens/>
        <w:autoSpaceDN w:val="0"/>
        <w:adjustRightInd w:val="0"/>
        <w:spacing w:before="240" w:after="240" w:line="276" w:lineRule="auto"/>
        <w:ind w:left="0" w:firstLine="0"/>
        <w:jc w:val="both"/>
        <w:rPr>
          <w:rFonts w:ascii="Arial Narrow" w:hAnsi="Arial Narrow"/>
          <w:b/>
          <w:bCs/>
          <w:sz w:val="22"/>
          <w:szCs w:val="22"/>
        </w:rPr>
      </w:pPr>
      <w:r w:rsidRPr="007F7E51">
        <w:rPr>
          <w:rFonts w:ascii="Arial Narrow" w:hAnsi="Arial Narrow"/>
          <w:b/>
          <w:bCs/>
          <w:sz w:val="22"/>
          <w:szCs w:val="22"/>
        </w:rPr>
        <w:t>HORÁRIOS DE ENTREGA</w:t>
      </w:r>
    </w:p>
    <w:p w:rsidR="006A7C6C" w:rsidRPr="006C4F65" w:rsidRDefault="006A7C6C" w:rsidP="006A7C6C">
      <w:pPr>
        <w:numPr>
          <w:ilvl w:val="1"/>
          <w:numId w:val="53"/>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sidRPr="007F7E51">
        <w:rPr>
          <w:rFonts w:ascii="Arial Narrow" w:hAnsi="Arial Narrow"/>
          <w:bCs/>
          <w:sz w:val="22"/>
          <w:szCs w:val="22"/>
        </w:rPr>
        <w:t>Deverão ser fornecidas três refeições diárias</w:t>
      </w:r>
      <w:r w:rsidRPr="00722317">
        <w:rPr>
          <w:rFonts w:ascii="Arial Narrow" w:hAnsi="Arial Narrow"/>
          <w:bCs/>
          <w:sz w:val="22"/>
          <w:szCs w:val="22"/>
        </w:rPr>
        <w:t xml:space="preserve"> por interno</w:t>
      </w:r>
      <w:r>
        <w:rPr>
          <w:rFonts w:ascii="Arial Narrow" w:hAnsi="Arial Narrow"/>
          <w:bCs/>
          <w:sz w:val="22"/>
          <w:szCs w:val="22"/>
        </w:rPr>
        <w:t xml:space="preserve"> na </w:t>
      </w:r>
      <w:r w:rsidRPr="006E0D39">
        <w:rPr>
          <w:rFonts w:ascii="Arial Narrow" w:hAnsi="Arial Narrow"/>
          <w:sz w:val="22"/>
          <w:szCs w:val="22"/>
        </w:rPr>
        <w:t>unidade prisional</w:t>
      </w:r>
      <w:r>
        <w:rPr>
          <w:rFonts w:ascii="Arial Narrow" w:hAnsi="Arial Narrow"/>
          <w:sz w:val="22"/>
          <w:szCs w:val="22"/>
        </w:rPr>
        <w:t>.</w:t>
      </w:r>
      <w:r w:rsidRPr="00722317">
        <w:rPr>
          <w:rFonts w:ascii="Arial Narrow" w:hAnsi="Arial Narrow"/>
          <w:bCs/>
          <w:sz w:val="22"/>
          <w:szCs w:val="22"/>
        </w:rPr>
        <w:t xml:space="preserve"> </w:t>
      </w:r>
      <w:r>
        <w:rPr>
          <w:rFonts w:ascii="Arial Narrow" w:hAnsi="Arial Narrow"/>
          <w:bCs/>
          <w:sz w:val="22"/>
          <w:szCs w:val="22"/>
        </w:rPr>
        <w:t>A</w:t>
      </w:r>
      <w:r w:rsidRPr="00722317">
        <w:rPr>
          <w:rFonts w:ascii="Arial Narrow" w:hAnsi="Arial Narrow"/>
          <w:bCs/>
          <w:sz w:val="22"/>
          <w:szCs w:val="22"/>
        </w:rPr>
        <w:t>s refeições serão fornecidas de segunda-feira a domingo, nos seguintes horários:</w:t>
      </w:r>
    </w:p>
    <w:p w:rsidR="006A7C6C" w:rsidRDefault="006A7C6C" w:rsidP="006A7C6C">
      <w:pPr>
        <w:tabs>
          <w:tab w:val="left" w:pos="567"/>
        </w:tabs>
        <w:suppressAutoHyphens/>
        <w:autoSpaceDN w:val="0"/>
        <w:adjustRightInd w:val="0"/>
        <w:spacing w:before="240" w:after="240" w:line="276" w:lineRule="auto"/>
        <w:rPr>
          <w:rFonts w:ascii="Arial Narrow" w:hAnsi="Arial Narrow"/>
          <w:b/>
          <w:bCs/>
          <w:sz w:val="22"/>
          <w:szCs w:val="22"/>
        </w:rPr>
      </w:pPr>
    </w:p>
    <w:p w:rsidR="006A7C6C" w:rsidRPr="00722317" w:rsidRDefault="006A7C6C" w:rsidP="006A7C6C">
      <w:pPr>
        <w:tabs>
          <w:tab w:val="left" w:pos="567"/>
        </w:tabs>
        <w:suppressAutoHyphens/>
        <w:autoSpaceDN w:val="0"/>
        <w:adjustRightInd w:val="0"/>
        <w:spacing w:before="240" w:after="240" w:line="276" w:lineRule="auto"/>
        <w:rPr>
          <w:rFonts w:ascii="Arial Narrow" w:hAnsi="Arial Narrow"/>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6946"/>
      </w:tblGrid>
      <w:tr w:rsidR="006A7C6C" w:rsidRPr="00722317" w:rsidTr="00B66DFA">
        <w:trPr>
          <w:trHeight w:val="340"/>
        </w:trPr>
        <w:tc>
          <w:tcPr>
            <w:tcW w:w="1843" w:type="dxa"/>
            <w:shd w:val="clear" w:color="auto" w:fill="F3F3F3"/>
            <w:vAlign w:val="center"/>
          </w:tcPr>
          <w:p w:rsidR="006A7C6C" w:rsidRPr="00722317" w:rsidRDefault="006A7C6C" w:rsidP="00B66DFA">
            <w:pPr>
              <w:tabs>
                <w:tab w:val="left" w:pos="1276"/>
              </w:tabs>
              <w:suppressAutoHyphens/>
              <w:autoSpaceDN w:val="0"/>
              <w:adjustRightInd w:val="0"/>
              <w:spacing w:line="276" w:lineRule="auto"/>
              <w:jc w:val="center"/>
              <w:rPr>
                <w:rFonts w:ascii="Arial Narrow" w:hAnsi="Arial Narrow"/>
                <w:b/>
                <w:bCs/>
                <w:sz w:val="22"/>
                <w:szCs w:val="22"/>
              </w:rPr>
            </w:pPr>
            <w:r w:rsidRPr="00722317">
              <w:rPr>
                <w:rFonts w:ascii="Arial Narrow" w:hAnsi="Arial Narrow"/>
                <w:b/>
                <w:bCs/>
                <w:sz w:val="22"/>
                <w:szCs w:val="22"/>
              </w:rPr>
              <w:t>REFE</w:t>
            </w:r>
            <w:r w:rsidRPr="00722317">
              <w:rPr>
                <w:rFonts w:ascii="Arial Narrow" w:hAnsi="Arial Narrow"/>
                <w:b/>
                <w:bCs/>
                <w:sz w:val="22"/>
                <w:szCs w:val="22"/>
              </w:rPr>
              <w:t>I</w:t>
            </w:r>
            <w:r w:rsidRPr="00722317">
              <w:rPr>
                <w:rFonts w:ascii="Arial Narrow" w:hAnsi="Arial Narrow"/>
                <w:b/>
                <w:bCs/>
                <w:sz w:val="22"/>
                <w:szCs w:val="22"/>
              </w:rPr>
              <w:t>ÇÃO</w:t>
            </w:r>
          </w:p>
        </w:tc>
        <w:tc>
          <w:tcPr>
            <w:tcW w:w="6946" w:type="dxa"/>
            <w:shd w:val="clear" w:color="auto" w:fill="F3F3F3"/>
            <w:vAlign w:val="center"/>
          </w:tcPr>
          <w:p w:rsidR="006A7C6C" w:rsidRPr="00722317" w:rsidRDefault="006A7C6C" w:rsidP="00B66DFA">
            <w:pPr>
              <w:tabs>
                <w:tab w:val="left" w:pos="1276"/>
              </w:tabs>
              <w:suppressAutoHyphens/>
              <w:autoSpaceDN w:val="0"/>
              <w:adjustRightInd w:val="0"/>
              <w:spacing w:line="276" w:lineRule="auto"/>
              <w:ind w:firstLine="709"/>
              <w:jc w:val="center"/>
              <w:rPr>
                <w:rFonts w:ascii="Arial Narrow" w:hAnsi="Arial Narrow"/>
                <w:b/>
                <w:bCs/>
                <w:sz w:val="22"/>
                <w:szCs w:val="22"/>
              </w:rPr>
            </w:pPr>
            <w:r w:rsidRPr="00722317">
              <w:rPr>
                <w:rFonts w:ascii="Arial Narrow" w:hAnsi="Arial Narrow"/>
                <w:b/>
                <w:bCs/>
                <w:sz w:val="22"/>
                <w:szCs w:val="22"/>
              </w:rPr>
              <w:t>HORÁRIO DE ENTREGA</w:t>
            </w:r>
          </w:p>
        </w:tc>
      </w:tr>
      <w:tr w:rsidR="006A7C6C" w:rsidRPr="00722317" w:rsidTr="00B66DFA">
        <w:trPr>
          <w:trHeight w:val="340"/>
        </w:trPr>
        <w:tc>
          <w:tcPr>
            <w:tcW w:w="1843" w:type="dxa"/>
            <w:vAlign w:val="center"/>
          </w:tcPr>
          <w:p w:rsidR="006A7C6C" w:rsidRPr="00722317" w:rsidRDefault="006A7C6C" w:rsidP="00B66DFA">
            <w:pPr>
              <w:tabs>
                <w:tab w:val="left" w:pos="1276"/>
              </w:tabs>
              <w:suppressAutoHyphens/>
              <w:autoSpaceDN w:val="0"/>
              <w:adjustRightInd w:val="0"/>
              <w:spacing w:line="276" w:lineRule="auto"/>
              <w:jc w:val="center"/>
              <w:rPr>
                <w:rFonts w:ascii="Arial Narrow" w:hAnsi="Arial Narrow"/>
                <w:b/>
                <w:bCs/>
                <w:sz w:val="22"/>
                <w:szCs w:val="22"/>
              </w:rPr>
            </w:pPr>
            <w:r w:rsidRPr="00722317">
              <w:rPr>
                <w:rFonts w:ascii="Arial Narrow" w:hAnsi="Arial Narrow"/>
                <w:b/>
                <w:bCs/>
                <w:sz w:val="22"/>
                <w:szCs w:val="22"/>
              </w:rPr>
              <w:t>DESJ</w:t>
            </w:r>
            <w:r w:rsidRPr="00722317">
              <w:rPr>
                <w:rFonts w:ascii="Arial Narrow" w:hAnsi="Arial Narrow"/>
                <w:b/>
                <w:bCs/>
                <w:sz w:val="22"/>
                <w:szCs w:val="22"/>
              </w:rPr>
              <w:t>E</w:t>
            </w:r>
            <w:r w:rsidRPr="00722317">
              <w:rPr>
                <w:rFonts w:ascii="Arial Narrow" w:hAnsi="Arial Narrow"/>
                <w:b/>
                <w:bCs/>
                <w:sz w:val="22"/>
                <w:szCs w:val="22"/>
              </w:rPr>
              <w:t>JUM</w:t>
            </w:r>
          </w:p>
        </w:tc>
        <w:tc>
          <w:tcPr>
            <w:tcW w:w="6946" w:type="dxa"/>
            <w:vAlign w:val="center"/>
          </w:tcPr>
          <w:p w:rsidR="006A7C6C" w:rsidRPr="00722317" w:rsidRDefault="006A7C6C" w:rsidP="00B66DFA">
            <w:pPr>
              <w:tabs>
                <w:tab w:val="left" w:pos="1276"/>
              </w:tabs>
              <w:suppressAutoHyphens/>
              <w:autoSpaceDN w:val="0"/>
              <w:adjustRightInd w:val="0"/>
              <w:spacing w:line="276" w:lineRule="auto"/>
              <w:rPr>
                <w:rFonts w:ascii="Arial Narrow" w:hAnsi="Arial Narrow"/>
                <w:sz w:val="22"/>
                <w:szCs w:val="22"/>
              </w:rPr>
            </w:pPr>
            <w:r w:rsidRPr="00722317">
              <w:rPr>
                <w:rFonts w:ascii="Arial Narrow" w:hAnsi="Arial Narrow"/>
                <w:sz w:val="22"/>
                <w:szCs w:val="22"/>
              </w:rPr>
              <w:t xml:space="preserve">Entre </w:t>
            </w:r>
            <w:proofErr w:type="gramStart"/>
            <w:r w:rsidRPr="00722317">
              <w:rPr>
                <w:rFonts w:ascii="Arial Narrow" w:hAnsi="Arial Narrow"/>
                <w:sz w:val="22"/>
                <w:szCs w:val="22"/>
              </w:rPr>
              <w:t>06:15</w:t>
            </w:r>
            <w:proofErr w:type="gramEnd"/>
            <w:r w:rsidRPr="00722317">
              <w:rPr>
                <w:rFonts w:ascii="Arial Narrow" w:hAnsi="Arial Narrow"/>
                <w:sz w:val="22"/>
                <w:szCs w:val="22"/>
              </w:rPr>
              <w:t xml:space="preserve"> (seis horas e quinze minutos) e 06:30 (seis horas e trinta minutos);</w:t>
            </w:r>
          </w:p>
        </w:tc>
      </w:tr>
      <w:tr w:rsidR="006A7C6C" w:rsidRPr="00722317" w:rsidTr="00B66DFA">
        <w:trPr>
          <w:trHeight w:val="340"/>
        </w:trPr>
        <w:tc>
          <w:tcPr>
            <w:tcW w:w="1843" w:type="dxa"/>
            <w:vAlign w:val="center"/>
          </w:tcPr>
          <w:p w:rsidR="006A7C6C" w:rsidRPr="00722317" w:rsidRDefault="006A7C6C" w:rsidP="00B66DFA">
            <w:pPr>
              <w:tabs>
                <w:tab w:val="left" w:pos="1276"/>
              </w:tabs>
              <w:suppressAutoHyphens/>
              <w:autoSpaceDN w:val="0"/>
              <w:adjustRightInd w:val="0"/>
              <w:spacing w:line="276" w:lineRule="auto"/>
              <w:jc w:val="center"/>
              <w:rPr>
                <w:rFonts w:ascii="Arial Narrow" w:hAnsi="Arial Narrow"/>
                <w:b/>
                <w:bCs/>
                <w:sz w:val="22"/>
                <w:szCs w:val="22"/>
              </w:rPr>
            </w:pPr>
            <w:r w:rsidRPr="00722317">
              <w:rPr>
                <w:rFonts w:ascii="Arial Narrow" w:hAnsi="Arial Narrow"/>
                <w:b/>
                <w:bCs/>
                <w:sz w:val="22"/>
                <w:szCs w:val="22"/>
              </w:rPr>
              <w:t>ALM</w:t>
            </w:r>
            <w:r w:rsidRPr="00722317">
              <w:rPr>
                <w:rFonts w:ascii="Arial Narrow" w:hAnsi="Arial Narrow"/>
                <w:b/>
                <w:bCs/>
                <w:sz w:val="22"/>
                <w:szCs w:val="22"/>
              </w:rPr>
              <w:t>O</w:t>
            </w:r>
            <w:r w:rsidRPr="00722317">
              <w:rPr>
                <w:rFonts w:ascii="Arial Narrow" w:hAnsi="Arial Narrow"/>
                <w:b/>
                <w:bCs/>
                <w:sz w:val="22"/>
                <w:szCs w:val="22"/>
              </w:rPr>
              <w:t>ÇO</w:t>
            </w:r>
          </w:p>
        </w:tc>
        <w:tc>
          <w:tcPr>
            <w:tcW w:w="6946" w:type="dxa"/>
            <w:vAlign w:val="center"/>
          </w:tcPr>
          <w:p w:rsidR="006A7C6C" w:rsidRPr="00722317" w:rsidRDefault="006A7C6C" w:rsidP="00B66DFA">
            <w:pPr>
              <w:tabs>
                <w:tab w:val="left" w:pos="1276"/>
              </w:tabs>
              <w:suppressAutoHyphens/>
              <w:autoSpaceDN w:val="0"/>
              <w:adjustRightInd w:val="0"/>
              <w:spacing w:line="276" w:lineRule="auto"/>
              <w:rPr>
                <w:rFonts w:ascii="Arial Narrow" w:hAnsi="Arial Narrow"/>
                <w:sz w:val="22"/>
                <w:szCs w:val="22"/>
              </w:rPr>
            </w:pPr>
            <w:r w:rsidRPr="00722317">
              <w:rPr>
                <w:rFonts w:ascii="Arial Narrow" w:hAnsi="Arial Narrow"/>
                <w:sz w:val="22"/>
                <w:szCs w:val="22"/>
              </w:rPr>
              <w:t xml:space="preserve">Entre </w:t>
            </w:r>
            <w:proofErr w:type="gramStart"/>
            <w:r w:rsidRPr="00722317">
              <w:rPr>
                <w:rFonts w:ascii="Arial Narrow" w:hAnsi="Arial Narrow"/>
                <w:sz w:val="22"/>
                <w:szCs w:val="22"/>
              </w:rPr>
              <w:t>11:15</w:t>
            </w:r>
            <w:proofErr w:type="gramEnd"/>
            <w:r w:rsidRPr="00722317">
              <w:rPr>
                <w:rFonts w:ascii="Arial Narrow" w:hAnsi="Arial Narrow"/>
                <w:sz w:val="22"/>
                <w:szCs w:val="22"/>
              </w:rPr>
              <w:t xml:space="preserve"> (onze horas e quinze minutos) e 11:30 (onze horas e trinta minutos);</w:t>
            </w:r>
          </w:p>
        </w:tc>
      </w:tr>
      <w:tr w:rsidR="006A7C6C" w:rsidRPr="00722317" w:rsidTr="00B66DFA">
        <w:trPr>
          <w:trHeight w:val="340"/>
        </w:trPr>
        <w:tc>
          <w:tcPr>
            <w:tcW w:w="1843" w:type="dxa"/>
            <w:vAlign w:val="center"/>
          </w:tcPr>
          <w:p w:rsidR="006A7C6C" w:rsidRPr="00722317" w:rsidRDefault="006A7C6C" w:rsidP="00B66DFA">
            <w:pPr>
              <w:tabs>
                <w:tab w:val="left" w:pos="1276"/>
              </w:tabs>
              <w:suppressAutoHyphens/>
              <w:autoSpaceDN w:val="0"/>
              <w:adjustRightInd w:val="0"/>
              <w:spacing w:line="276" w:lineRule="auto"/>
              <w:jc w:val="center"/>
              <w:rPr>
                <w:rFonts w:ascii="Arial Narrow" w:hAnsi="Arial Narrow"/>
                <w:b/>
                <w:bCs/>
                <w:sz w:val="22"/>
                <w:szCs w:val="22"/>
              </w:rPr>
            </w:pPr>
            <w:r w:rsidRPr="00722317">
              <w:rPr>
                <w:rFonts w:ascii="Arial Narrow" w:hAnsi="Arial Narrow"/>
                <w:b/>
                <w:bCs/>
                <w:sz w:val="22"/>
                <w:szCs w:val="22"/>
              </w:rPr>
              <w:t>JANTAR</w:t>
            </w:r>
          </w:p>
        </w:tc>
        <w:tc>
          <w:tcPr>
            <w:tcW w:w="6946" w:type="dxa"/>
            <w:vAlign w:val="center"/>
          </w:tcPr>
          <w:p w:rsidR="006A7C6C" w:rsidRPr="00722317" w:rsidRDefault="006A7C6C" w:rsidP="00B66DFA">
            <w:pPr>
              <w:tabs>
                <w:tab w:val="left" w:pos="1276"/>
              </w:tabs>
              <w:suppressAutoHyphens/>
              <w:autoSpaceDN w:val="0"/>
              <w:adjustRightInd w:val="0"/>
              <w:spacing w:line="276" w:lineRule="auto"/>
              <w:rPr>
                <w:rFonts w:ascii="Arial Narrow" w:hAnsi="Arial Narrow"/>
                <w:sz w:val="22"/>
                <w:szCs w:val="22"/>
              </w:rPr>
            </w:pPr>
            <w:r w:rsidRPr="00722317">
              <w:rPr>
                <w:rFonts w:ascii="Arial Narrow" w:hAnsi="Arial Narrow"/>
                <w:sz w:val="22"/>
                <w:szCs w:val="22"/>
              </w:rPr>
              <w:t xml:space="preserve">Entre </w:t>
            </w:r>
            <w:proofErr w:type="gramStart"/>
            <w:r w:rsidRPr="00722317">
              <w:rPr>
                <w:rFonts w:ascii="Arial Narrow" w:hAnsi="Arial Narrow"/>
                <w:sz w:val="22"/>
                <w:szCs w:val="22"/>
              </w:rPr>
              <w:t>17:15</w:t>
            </w:r>
            <w:proofErr w:type="gramEnd"/>
            <w:r w:rsidRPr="00722317">
              <w:rPr>
                <w:rFonts w:ascii="Arial Narrow" w:hAnsi="Arial Narrow"/>
                <w:sz w:val="22"/>
                <w:szCs w:val="22"/>
              </w:rPr>
              <w:t xml:space="preserve"> (dezessete horas e quinze minutos) e 17:30 (dezessete horas e trinta min</w:t>
            </w:r>
            <w:r w:rsidRPr="00722317">
              <w:rPr>
                <w:rFonts w:ascii="Arial Narrow" w:hAnsi="Arial Narrow"/>
                <w:sz w:val="22"/>
                <w:szCs w:val="22"/>
              </w:rPr>
              <w:t>u</w:t>
            </w:r>
            <w:r w:rsidRPr="00722317">
              <w:rPr>
                <w:rFonts w:ascii="Arial Narrow" w:hAnsi="Arial Narrow"/>
                <w:sz w:val="22"/>
                <w:szCs w:val="22"/>
              </w:rPr>
              <w:t>tos);</w:t>
            </w:r>
          </w:p>
        </w:tc>
      </w:tr>
    </w:tbl>
    <w:p w:rsidR="006A7C6C" w:rsidRPr="00157BB1" w:rsidRDefault="006A7C6C" w:rsidP="006A7C6C">
      <w:pPr>
        <w:tabs>
          <w:tab w:val="left" w:pos="567"/>
        </w:tabs>
        <w:suppressAutoHyphens/>
        <w:spacing w:line="276" w:lineRule="auto"/>
        <w:rPr>
          <w:rFonts w:ascii="Arial Narrow" w:hAnsi="Arial Narrow"/>
          <w:b/>
          <w:sz w:val="22"/>
          <w:szCs w:val="22"/>
          <w:u w:val="single"/>
        </w:rPr>
      </w:pPr>
    </w:p>
    <w:p w:rsidR="006A7C6C" w:rsidRPr="00C75FA4" w:rsidRDefault="006A7C6C" w:rsidP="006A7C6C">
      <w:pPr>
        <w:numPr>
          <w:ilvl w:val="1"/>
          <w:numId w:val="53"/>
        </w:numPr>
        <w:tabs>
          <w:tab w:val="left" w:pos="567"/>
        </w:tabs>
        <w:suppressAutoHyphens/>
        <w:spacing w:line="276" w:lineRule="auto"/>
        <w:ind w:left="0" w:firstLine="0"/>
        <w:jc w:val="both"/>
        <w:rPr>
          <w:rFonts w:ascii="Arial Narrow" w:hAnsi="Arial Narrow"/>
          <w:b/>
          <w:sz w:val="22"/>
          <w:szCs w:val="22"/>
          <w:u w:val="single"/>
        </w:rPr>
      </w:pPr>
      <w:r w:rsidRPr="00722317">
        <w:rPr>
          <w:rFonts w:ascii="Arial Narrow" w:hAnsi="Arial Narrow"/>
          <w:bCs/>
          <w:sz w:val="22"/>
          <w:szCs w:val="22"/>
        </w:rPr>
        <w:t>A rigidez do horário de entrega das refeições se deve à necessidade de evitar que lapsos temporais acarretem prejuízos às c</w:t>
      </w:r>
      <w:r w:rsidRPr="00722317">
        <w:rPr>
          <w:rFonts w:ascii="Arial Narrow" w:hAnsi="Arial Narrow"/>
          <w:sz w:val="22"/>
          <w:szCs w:val="22"/>
        </w:rPr>
        <w:t>aracterísticas microscópicas, microbiológicas e organolépticas (cor, odor, sabor, aparência e consistência) dos alimentos.</w:t>
      </w:r>
    </w:p>
    <w:p w:rsidR="006A7C6C" w:rsidRPr="00722317" w:rsidRDefault="006A7C6C" w:rsidP="006A7C6C">
      <w:pPr>
        <w:tabs>
          <w:tab w:val="left" w:pos="567"/>
        </w:tabs>
        <w:suppressAutoHyphens/>
        <w:spacing w:line="276" w:lineRule="auto"/>
        <w:rPr>
          <w:rFonts w:ascii="Arial Narrow" w:hAnsi="Arial Narrow"/>
          <w:b/>
          <w:sz w:val="22"/>
          <w:szCs w:val="22"/>
          <w:u w:val="single"/>
        </w:rPr>
      </w:pPr>
    </w:p>
    <w:p w:rsidR="006A7C6C" w:rsidRPr="00933D76" w:rsidRDefault="006A7C6C" w:rsidP="006A7C6C">
      <w:pPr>
        <w:numPr>
          <w:ilvl w:val="0"/>
          <w:numId w:val="53"/>
        </w:numPr>
        <w:tabs>
          <w:tab w:val="left" w:pos="426"/>
        </w:tabs>
        <w:suppressAutoHyphens/>
        <w:autoSpaceDE w:val="0"/>
        <w:autoSpaceDN w:val="0"/>
        <w:adjustRightInd w:val="0"/>
        <w:spacing w:before="240" w:after="240" w:line="276" w:lineRule="auto"/>
        <w:ind w:left="0" w:firstLine="0"/>
        <w:jc w:val="both"/>
        <w:rPr>
          <w:rFonts w:ascii="Arial Narrow" w:hAnsi="Arial Narrow"/>
          <w:bCs/>
          <w:sz w:val="22"/>
          <w:szCs w:val="22"/>
        </w:rPr>
      </w:pPr>
      <w:r w:rsidRPr="00933D76">
        <w:rPr>
          <w:rFonts w:ascii="Arial Narrow" w:hAnsi="Arial Narrow"/>
          <w:b/>
          <w:bCs/>
          <w:sz w:val="22"/>
          <w:szCs w:val="22"/>
        </w:rPr>
        <w:t>DA PESQUISA DE PREÇOS</w:t>
      </w:r>
    </w:p>
    <w:p w:rsidR="006A7C6C" w:rsidRPr="00933D76" w:rsidRDefault="006A7C6C" w:rsidP="006A7C6C">
      <w:pPr>
        <w:numPr>
          <w:ilvl w:val="1"/>
          <w:numId w:val="53"/>
        </w:numPr>
        <w:tabs>
          <w:tab w:val="left" w:pos="567"/>
        </w:tabs>
        <w:suppressAutoHyphens/>
        <w:autoSpaceDE w:val="0"/>
        <w:autoSpaceDN w:val="0"/>
        <w:adjustRightInd w:val="0"/>
        <w:spacing w:before="240" w:after="240" w:line="276" w:lineRule="auto"/>
        <w:ind w:left="0" w:firstLine="0"/>
        <w:jc w:val="both"/>
        <w:rPr>
          <w:rFonts w:ascii="Arial Narrow" w:hAnsi="Arial Narrow"/>
          <w:bCs/>
          <w:sz w:val="22"/>
          <w:szCs w:val="22"/>
        </w:rPr>
      </w:pPr>
      <w:r w:rsidRPr="00933D76">
        <w:rPr>
          <w:rFonts w:ascii="Arial Narrow" w:hAnsi="Arial Narrow"/>
          <w:bCs/>
          <w:sz w:val="22"/>
          <w:szCs w:val="22"/>
        </w:rPr>
        <w:t>O valor estimado da aquisição dos materiais será apurado pela Superintendência de Compras e Licitações – SUPEL/RO</w:t>
      </w:r>
    </w:p>
    <w:p w:rsidR="006A7C6C" w:rsidRPr="00B77C26" w:rsidRDefault="006A7C6C" w:rsidP="006A7C6C">
      <w:pPr>
        <w:numPr>
          <w:ilvl w:val="0"/>
          <w:numId w:val="53"/>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sidRPr="00B77C26">
        <w:rPr>
          <w:rFonts w:ascii="Arial Narrow" w:hAnsi="Arial Narrow"/>
          <w:b/>
          <w:bCs/>
          <w:sz w:val="22"/>
          <w:szCs w:val="22"/>
        </w:rPr>
        <w:t>DA PROPOSTA DE PREÇOS</w:t>
      </w:r>
    </w:p>
    <w:p w:rsidR="006A7C6C" w:rsidRPr="00B77C26"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
          <w:bCs/>
          <w:sz w:val="22"/>
          <w:szCs w:val="22"/>
        </w:rPr>
      </w:pPr>
      <w:r w:rsidRPr="00B77C26">
        <w:rPr>
          <w:rFonts w:ascii="Arial Narrow" w:hAnsi="Arial Narrow"/>
          <w:bCs/>
          <w:sz w:val="22"/>
          <w:szCs w:val="22"/>
        </w:rPr>
        <w:t>As propostas deverão ser apresentadas de forma clara e objetiva, em conform</w:t>
      </w:r>
      <w:r w:rsidRPr="00B77C26">
        <w:rPr>
          <w:rFonts w:ascii="Arial Narrow" w:hAnsi="Arial Narrow"/>
          <w:bCs/>
          <w:sz w:val="22"/>
          <w:szCs w:val="22"/>
        </w:rPr>
        <w:t>i</w:t>
      </w:r>
      <w:r w:rsidRPr="00B77C26">
        <w:rPr>
          <w:rFonts w:ascii="Arial Narrow" w:hAnsi="Arial Narrow"/>
          <w:bCs/>
          <w:sz w:val="22"/>
          <w:szCs w:val="22"/>
        </w:rPr>
        <w:t>dade com este termo de referência e o edital de licitação, devendo conter todos os elementos que influenciam no valor final da contratação, detalhando:</w:t>
      </w:r>
    </w:p>
    <w:p w:rsidR="006A7C6C" w:rsidRPr="00B77C26" w:rsidRDefault="006A7C6C" w:rsidP="006A7C6C">
      <w:pPr>
        <w:numPr>
          <w:ilvl w:val="2"/>
          <w:numId w:val="53"/>
        </w:numPr>
        <w:tabs>
          <w:tab w:val="left" w:pos="1276"/>
        </w:tabs>
        <w:suppressAutoHyphens/>
        <w:autoSpaceDN w:val="0"/>
        <w:adjustRightInd w:val="0"/>
        <w:spacing w:before="240" w:after="240" w:line="276" w:lineRule="auto"/>
        <w:ind w:left="567" w:firstLine="0"/>
        <w:contextualSpacing/>
        <w:jc w:val="both"/>
        <w:rPr>
          <w:rFonts w:ascii="Arial Narrow" w:hAnsi="Arial Narrow"/>
          <w:bCs/>
          <w:sz w:val="22"/>
          <w:szCs w:val="22"/>
        </w:rPr>
      </w:pPr>
      <w:r w:rsidRPr="00B77C26">
        <w:rPr>
          <w:rFonts w:ascii="Arial Narrow" w:hAnsi="Arial Narrow"/>
          <w:bCs/>
          <w:sz w:val="22"/>
          <w:szCs w:val="22"/>
        </w:rPr>
        <w:t>Os preços unitários por refeição e o valor global da proposta;</w:t>
      </w:r>
    </w:p>
    <w:p w:rsidR="006A7C6C" w:rsidRPr="00B77C26" w:rsidRDefault="006A7C6C" w:rsidP="006A7C6C">
      <w:pPr>
        <w:numPr>
          <w:ilvl w:val="2"/>
          <w:numId w:val="53"/>
        </w:numPr>
        <w:tabs>
          <w:tab w:val="left" w:pos="1276"/>
        </w:tabs>
        <w:suppressAutoHyphens/>
        <w:autoSpaceDN w:val="0"/>
        <w:adjustRightInd w:val="0"/>
        <w:spacing w:before="240" w:after="240" w:line="276" w:lineRule="auto"/>
        <w:ind w:left="567" w:firstLine="0"/>
        <w:contextualSpacing/>
        <w:jc w:val="both"/>
        <w:rPr>
          <w:rFonts w:ascii="Arial Narrow" w:hAnsi="Arial Narrow"/>
          <w:sz w:val="22"/>
          <w:szCs w:val="22"/>
        </w:rPr>
      </w:pPr>
      <w:r w:rsidRPr="00B77C26">
        <w:rPr>
          <w:rFonts w:ascii="Arial Narrow" w:hAnsi="Arial Narrow"/>
          <w:bCs/>
          <w:sz w:val="22"/>
          <w:szCs w:val="22"/>
        </w:rPr>
        <w:t>Relação dos materiais e equipamentos que serão utilizados para efetivo fornecimento das refeições, o quantitativo e as especificações.</w:t>
      </w:r>
    </w:p>
    <w:p w:rsidR="006A7C6C" w:rsidRPr="00B77C26"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Cs/>
          <w:sz w:val="22"/>
          <w:szCs w:val="22"/>
        </w:rPr>
      </w:pPr>
      <w:r w:rsidRPr="00B77C26">
        <w:rPr>
          <w:rFonts w:ascii="Arial Narrow" w:hAnsi="Arial Narrow"/>
          <w:bCs/>
          <w:sz w:val="22"/>
          <w:szCs w:val="22"/>
        </w:rPr>
        <w:t xml:space="preserve">A apresentação da proposta implica obrigatoriedade do cumprimento das disposições nela contida, assumindo o proponente o compromisso de </w:t>
      </w:r>
      <w:r>
        <w:rPr>
          <w:rFonts w:ascii="Arial Narrow" w:hAnsi="Arial Narrow"/>
          <w:bCs/>
          <w:sz w:val="22"/>
          <w:szCs w:val="22"/>
        </w:rPr>
        <w:t>fornecer o objeto contratado</w:t>
      </w:r>
      <w:r w:rsidRPr="00B77C26">
        <w:rPr>
          <w:rFonts w:ascii="Arial Narrow" w:hAnsi="Arial Narrow"/>
          <w:bCs/>
          <w:sz w:val="22"/>
          <w:szCs w:val="22"/>
        </w:rPr>
        <w:t>, bem como todos os materiais, equipamentos e utensílios necessários, em quantidades e qualidades adequadas à perfeita execução contratual, promovendo quando requerido pela SEJUS, suas substituições.</w:t>
      </w:r>
    </w:p>
    <w:p w:rsidR="006A7C6C" w:rsidRPr="00FE7058" w:rsidRDefault="006A7C6C" w:rsidP="006A7C6C">
      <w:pPr>
        <w:numPr>
          <w:ilvl w:val="1"/>
          <w:numId w:val="53"/>
        </w:numPr>
        <w:tabs>
          <w:tab w:val="left" w:pos="567"/>
        </w:tabs>
        <w:suppressAutoHyphens/>
        <w:autoSpaceDN w:val="0"/>
        <w:adjustRightInd w:val="0"/>
        <w:spacing w:before="240" w:after="240" w:line="276" w:lineRule="auto"/>
        <w:ind w:left="0" w:firstLine="0"/>
        <w:jc w:val="both"/>
        <w:rPr>
          <w:rFonts w:ascii="Arial Narrow" w:hAnsi="Arial Narrow"/>
          <w:bCs/>
          <w:sz w:val="22"/>
          <w:szCs w:val="22"/>
        </w:rPr>
      </w:pPr>
      <w:r w:rsidRPr="00B77C26">
        <w:rPr>
          <w:rFonts w:ascii="Arial Narrow" w:hAnsi="Arial Narrow"/>
          <w:sz w:val="22"/>
          <w:szCs w:val="22"/>
        </w:rPr>
        <w:t>No preço ofertado estarão incluídos também os custos indiretos sobre o fornecimento das refeições, tais como: seguros de acidentes, taxas, impostos, contribuições sociais, indenizações, etc., inclusive despesas com transporte para entregas no local indicado no presente Termo de Referência.</w:t>
      </w:r>
    </w:p>
    <w:p w:rsidR="006A7C6C" w:rsidRPr="00B77C26" w:rsidRDefault="006A7C6C" w:rsidP="006A7C6C">
      <w:pPr>
        <w:numPr>
          <w:ilvl w:val="0"/>
          <w:numId w:val="53"/>
        </w:numPr>
        <w:tabs>
          <w:tab w:val="left" w:pos="567"/>
        </w:tabs>
        <w:suppressAutoHyphens/>
        <w:autoSpaceDE w:val="0"/>
        <w:autoSpaceDN w:val="0"/>
        <w:adjustRightInd w:val="0"/>
        <w:spacing w:before="240" w:after="240" w:line="276" w:lineRule="auto"/>
        <w:ind w:left="0" w:firstLine="0"/>
        <w:contextualSpacing/>
        <w:jc w:val="both"/>
        <w:rPr>
          <w:rFonts w:ascii="Arial Narrow" w:hAnsi="Arial Narrow"/>
          <w:bCs/>
          <w:sz w:val="22"/>
          <w:szCs w:val="22"/>
        </w:rPr>
      </w:pPr>
      <w:r w:rsidRPr="00B77C26">
        <w:rPr>
          <w:rFonts w:ascii="Arial Narrow" w:eastAsia="Calibri" w:hAnsi="Arial Narrow"/>
          <w:b/>
          <w:bCs/>
          <w:sz w:val="22"/>
          <w:szCs w:val="22"/>
        </w:rPr>
        <w:t>CRITÉRIO DE JULGAMENTO</w:t>
      </w:r>
    </w:p>
    <w:p w:rsidR="006A7C6C" w:rsidRPr="00B77C26" w:rsidRDefault="006A7C6C" w:rsidP="006A7C6C">
      <w:pPr>
        <w:pStyle w:val="PargrafodaLista"/>
        <w:tabs>
          <w:tab w:val="left" w:pos="567"/>
        </w:tabs>
        <w:suppressAutoHyphens/>
        <w:spacing w:before="240" w:after="240"/>
        <w:ind w:left="0"/>
        <w:rPr>
          <w:rFonts w:ascii="Arial Narrow" w:hAnsi="Arial Narrow"/>
          <w:lang/>
        </w:rPr>
      </w:pPr>
      <w:r w:rsidRPr="00B77C26">
        <w:rPr>
          <w:rFonts w:ascii="Arial Narrow" w:hAnsi="Arial Narrow"/>
          <w:lang/>
        </w:rPr>
        <w:t xml:space="preserve">O critério de julgamento será o menor preço </w:t>
      </w:r>
      <w:r w:rsidRPr="00B77C26">
        <w:rPr>
          <w:rFonts w:ascii="Arial Narrow" w:hAnsi="Arial Narrow"/>
          <w:b/>
          <w:bCs/>
          <w:lang/>
        </w:rPr>
        <w:t>por lote</w:t>
      </w:r>
      <w:r w:rsidRPr="00B77C26">
        <w:rPr>
          <w:rFonts w:ascii="Arial Narrow" w:hAnsi="Arial Narrow"/>
          <w:b/>
          <w:lang/>
        </w:rPr>
        <w:t xml:space="preserve">, </w:t>
      </w:r>
      <w:r w:rsidRPr="00B77C26">
        <w:rPr>
          <w:rFonts w:ascii="Arial Narrow" w:hAnsi="Arial Narrow"/>
          <w:lang/>
        </w:rPr>
        <w:t xml:space="preserve">sagrando-se vencedor o menor valor </w:t>
      </w:r>
      <w:proofErr w:type="gramStart"/>
      <w:r w:rsidRPr="00B77C26">
        <w:rPr>
          <w:rFonts w:ascii="Arial Narrow" w:hAnsi="Arial Narrow"/>
        </w:rPr>
        <w:t xml:space="preserve">resultante da somatória dos itens de cada lote (desjejum, almoço, lanches e jantar) </w:t>
      </w:r>
      <w:r w:rsidRPr="00B77C26">
        <w:rPr>
          <w:rFonts w:ascii="Arial Narrow" w:hAnsi="Arial Narrow"/>
          <w:lang/>
        </w:rPr>
        <w:t>observadas</w:t>
      </w:r>
      <w:proofErr w:type="gramEnd"/>
      <w:r w:rsidRPr="00B77C26">
        <w:rPr>
          <w:rFonts w:ascii="Arial Narrow" w:hAnsi="Arial Narrow"/>
          <w:lang/>
        </w:rPr>
        <w:t xml:space="preserve"> as exigências contidas neste termo de referência</w:t>
      </w:r>
      <w:r>
        <w:rPr>
          <w:rFonts w:ascii="Arial Narrow" w:hAnsi="Arial Narrow"/>
          <w:lang/>
        </w:rPr>
        <w:t>.</w:t>
      </w:r>
    </w:p>
    <w:p w:rsidR="006A7C6C" w:rsidRDefault="006A7C6C" w:rsidP="006A7C6C">
      <w:pPr>
        <w:numPr>
          <w:ilvl w:val="0"/>
          <w:numId w:val="53"/>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Pr>
          <w:rFonts w:ascii="Arial Narrow" w:hAnsi="Arial Narrow"/>
          <w:b/>
          <w:bCs/>
          <w:sz w:val="22"/>
          <w:szCs w:val="22"/>
        </w:rPr>
        <w:t xml:space="preserve">CRITÉRIO DE DESEMPATE </w:t>
      </w:r>
    </w:p>
    <w:p w:rsidR="006A7C6C" w:rsidRDefault="006A7C6C" w:rsidP="006A7C6C">
      <w:pPr>
        <w:numPr>
          <w:ilvl w:val="1"/>
          <w:numId w:val="38"/>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sidRPr="00FE7058">
        <w:rPr>
          <w:rFonts w:ascii="Arial Narrow" w:hAnsi="Arial Narrow"/>
          <w:bCs/>
          <w:sz w:val="22"/>
          <w:szCs w:val="22"/>
        </w:rPr>
        <w:t>Preferência de contratação para as microempresas e empresas de pequeno porte, nos termos da Lei Complementar 123/2006.</w:t>
      </w:r>
    </w:p>
    <w:p w:rsidR="006A7C6C" w:rsidRPr="00F33973" w:rsidRDefault="006A7C6C" w:rsidP="006A7C6C">
      <w:pPr>
        <w:numPr>
          <w:ilvl w:val="1"/>
          <w:numId w:val="38"/>
        </w:numPr>
        <w:tabs>
          <w:tab w:val="left" w:pos="567"/>
        </w:tabs>
        <w:suppressAutoHyphens/>
        <w:autoSpaceDN w:val="0"/>
        <w:adjustRightInd w:val="0"/>
        <w:spacing w:before="240" w:after="240" w:line="276" w:lineRule="auto"/>
        <w:ind w:left="0" w:firstLine="0"/>
        <w:jc w:val="both"/>
        <w:rPr>
          <w:rFonts w:ascii="Arial Narrow" w:hAnsi="Arial Narrow"/>
          <w:bCs/>
          <w:sz w:val="22"/>
          <w:szCs w:val="22"/>
        </w:rPr>
      </w:pPr>
      <w:r>
        <w:rPr>
          <w:rFonts w:ascii="Arial Narrow" w:hAnsi="Arial Narrow"/>
          <w:bCs/>
          <w:sz w:val="22"/>
          <w:szCs w:val="22"/>
        </w:rPr>
        <w:t>Art. 3º, § 2º da Lei Federal nº 8.666/93 - e</w:t>
      </w:r>
      <w:r w:rsidRPr="00F33973">
        <w:rPr>
          <w:rFonts w:ascii="Arial Narrow" w:hAnsi="Arial Narrow" w:cs="Arial"/>
          <w:color w:val="000000"/>
          <w:sz w:val="22"/>
          <w:szCs w:val="22"/>
          <w:shd w:val="clear" w:color="auto" w:fill="FFFFFF"/>
        </w:rPr>
        <w:t>m igualdade de condições, como critério de desempate, será assegurada preferência, sucessivamente, aos bens e serviços. II - produzidos no País; III - produzidos ou prestados por empresas brasileiras</w:t>
      </w:r>
      <w:r>
        <w:rPr>
          <w:rFonts w:ascii="Arial Narrow" w:hAnsi="Arial Narrow" w:cs="Arial"/>
          <w:color w:val="000000"/>
          <w:sz w:val="22"/>
          <w:szCs w:val="22"/>
          <w:shd w:val="clear" w:color="auto" w:fill="FFFFFF"/>
        </w:rPr>
        <w:t xml:space="preserve">; </w:t>
      </w:r>
      <w:r w:rsidRPr="006255F0">
        <w:rPr>
          <w:rFonts w:ascii="Arial Narrow" w:hAnsi="Arial Narrow" w:cs="Arial"/>
          <w:color w:val="000000"/>
          <w:sz w:val="22"/>
          <w:shd w:val="clear" w:color="auto" w:fill="FFFFFF"/>
        </w:rPr>
        <w:t>IV - produzidos ou prestados por empresas que invistam em pesquisa e no desenvolvimento de tecnologia no País.</w:t>
      </w:r>
      <w:r w:rsidRPr="006255F0">
        <w:rPr>
          <w:rStyle w:val="apple-converted-space"/>
          <w:rFonts w:ascii="Arial" w:hAnsi="Arial" w:cs="Arial"/>
          <w:color w:val="000000"/>
          <w:sz w:val="22"/>
          <w:shd w:val="clear" w:color="auto" w:fill="FFFFFF"/>
        </w:rPr>
        <w:t> </w:t>
      </w:r>
    </w:p>
    <w:p w:rsidR="006A7C6C" w:rsidRPr="002878FC" w:rsidRDefault="006A7C6C" w:rsidP="006A7C6C">
      <w:pPr>
        <w:numPr>
          <w:ilvl w:val="1"/>
          <w:numId w:val="38"/>
        </w:numPr>
        <w:tabs>
          <w:tab w:val="left" w:pos="567"/>
        </w:tabs>
        <w:suppressAutoHyphens/>
        <w:autoSpaceDN w:val="0"/>
        <w:adjustRightInd w:val="0"/>
        <w:spacing w:before="240" w:after="240" w:line="276" w:lineRule="auto"/>
        <w:ind w:left="0" w:firstLine="0"/>
        <w:jc w:val="both"/>
        <w:rPr>
          <w:rFonts w:ascii="Arial Narrow" w:hAnsi="Arial Narrow"/>
          <w:bCs/>
          <w:sz w:val="22"/>
          <w:szCs w:val="22"/>
        </w:rPr>
      </w:pPr>
      <w:r>
        <w:rPr>
          <w:rFonts w:ascii="Arial Narrow" w:hAnsi="Arial Narrow"/>
          <w:bCs/>
          <w:sz w:val="22"/>
          <w:szCs w:val="22"/>
        </w:rPr>
        <w:t>Sorteio conforme art. 45, 2º da Lei Federal nº 8.666/93.</w:t>
      </w:r>
    </w:p>
    <w:p w:rsidR="006A7C6C" w:rsidRPr="00FE7058" w:rsidRDefault="006A7C6C" w:rsidP="006A7C6C">
      <w:pPr>
        <w:numPr>
          <w:ilvl w:val="0"/>
          <w:numId w:val="53"/>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sidRPr="008453AA">
        <w:rPr>
          <w:rFonts w:ascii="Arial Narrow" w:hAnsi="Arial Narrow"/>
          <w:b/>
          <w:bCs/>
          <w:sz w:val="22"/>
          <w:szCs w:val="22"/>
        </w:rPr>
        <w:t>FORMALIZAÇÃO E VIGÊNCIA DO CONTRATO</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Será formalizado o Contrato Administrativo estabelecendo em cláusulas as condições e responsabilidades entre as partes, para a aquisição de refeições prontas, em conformidade com este Termo de Referência, com o Edital de Licitação e com a Proposta da empresa, sob o crivo da Procuradoria Geral do Estado – PGE-RO.</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O licitante vencedor deverá apresentar no ato da assinatura do contrato Certificado de Registro no Conselho Regional de Nutrição 7ª Região, inclusive de seu respo</w:t>
      </w:r>
      <w:r w:rsidRPr="008453AA">
        <w:rPr>
          <w:rFonts w:ascii="Arial Narrow" w:hAnsi="Arial Narrow"/>
          <w:sz w:val="22"/>
          <w:szCs w:val="22"/>
        </w:rPr>
        <w:t>n</w:t>
      </w:r>
      <w:r w:rsidRPr="008453AA">
        <w:rPr>
          <w:rFonts w:ascii="Arial Narrow" w:hAnsi="Arial Narrow"/>
          <w:sz w:val="22"/>
          <w:szCs w:val="22"/>
        </w:rPr>
        <w:t>sável técnico.</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
          <w:sz w:val="22"/>
          <w:szCs w:val="22"/>
        </w:rPr>
      </w:pPr>
      <w:r w:rsidRPr="008453AA">
        <w:rPr>
          <w:rFonts w:ascii="Arial Narrow" w:hAnsi="Arial Narrow"/>
          <w:sz w:val="22"/>
          <w:szCs w:val="22"/>
        </w:rPr>
        <w:t>O Manual de Fornecimento de Alimentação da Secretaria de Estado de Justiça e suas atualizações integrarão o instrumento co</w:t>
      </w:r>
      <w:r w:rsidRPr="008453AA">
        <w:rPr>
          <w:rFonts w:ascii="Arial Narrow" w:hAnsi="Arial Narrow"/>
          <w:sz w:val="22"/>
          <w:szCs w:val="22"/>
        </w:rPr>
        <w:t>n</w:t>
      </w:r>
      <w:r w:rsidRPr="008453AA">
        <w:rPr>
          <w:rFonts w:ascii="Arial Narrow" w:hAnsi="Arial Narrow"/>
          <w:sz w:val="22"/>
          <w:szCs w:val="22"/>
        </w:rPr>
        <w:t>tratual.</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
          <w:sz w:val="22"/>
          <w:szCs w:val="22"/>
        </w:rPr>
      </w:pPr>
      <w:r w:rsidRPr="008453AA">
        <w:rPr>
          <w:rFonts w:ascii="Arial Narrow" w:hAnsi="Arial Narrow"/>
          <w:sz w:val="22"/>
          <w:szCs w:val="22"/>
        </w:rPr>
        <w:t xml:space="preserve">O adjudicatário deverá demonstrar que dispõe de aparelhamento técnico, com especificação detalhada dos equipamentos acompanhada de declaração de propriedade dos </w:t>
      </w:r>
      <w:proofErr w:type="gramStart"/>
      <w:r w:rsidRPr="008453AA">
        <w:rPr>
          <w:rFonts w:ascii="Arial Narrow" w:hAnsi="Arial Narrow"/>
          <w:sz w:val="22"/>
          <w:szCs w:val="22"/>
        </w:rPr>
        <w:t>mesmos através de notas fiscais e/ou contrato</w:t>
      </w:r>
      <w:proofErr w:type="gramEnd"/>
      <w:r w:rsidRPr="008453AA">
        <w:rPr>
          <w:rFonts w:ascii="Arial Narrow" w:hAnsi="Arial Narrow"/>
          <w:sz w:val="22"/>
          <w:szCs w:val="22"/>
        </w:rPr>
        <w:t xml:space="preserve"> de aquisição dos aparelhos, para a perfeita execução do contrato no momento de sua formal</w:t>
      </w:r>
      <w:r w:rsidRPr="008453AA">
        <w:rPr>
          <w:rFonts w:ascii="Arial Narrow" w:hAnsi="Arial Narrow"/>
          <w:sz w:val="22"/>
          <w:szCs w:val="22"/>
        </w:rPr>
        <w:t>i</w:t>
      </w:r>
      <w:r w:rsidRPr="008453AA">
        <w:rPr>
          <w:rFonts w:ascii="Arial Narrow" w:hAnsi="Arial Narrow"/>
          <w:sz w:val="22"/>
          <w:szCs w:val="22"/>
        </w:rPr>
        <w:t>zação.</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
          <w:sz w:val="22"/>
          <w:szCs w:val="22"/>
        </w:rPr>
      </w:pPr>
      <w:r w:rsidRPr="008453AA">
        <w:rPr>
          <w:rFonts w:ascii="Arial Narrow" w:hAnsi="Arial Narrow"/>
          <w:sz w:val="22"/>
          <w:szCs w:val="22"/>
        </w:rPr>
        <w:t>A empresa adjudicatária, no ato da assinatura/retirada do contrato, prestará garantia equivalente a 5% (cinco por cento) do valor global do contrato, nos termos do art. 56 da Lei n.º 8.666/93.</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 xml:space="preserve">No ato da assinatura do contrato, o fornecedor deverá estar apto a iniciar o fornecimento e comunicar </w:t>
      </w:r>
      <w:proofErr w:type="gramStart"/>
      <w:r w:rsidRPr="008453AA">
        <w:rPr>
          <w:rFonts w:ascii="Arial Narrow" w:hAnsi="Arial Narrow"/>
          <w:sz w:val="22"/>
          <w:szCs w:val="22"/>
        </w:rPr>
        <w:t>à</w:t>
      </w:r>
      <w:proofErr w:type="gramEnd"/>
      <w:r w:rsidRPr="008453AA">
        <w:rPr>
          <w:rFonts w:ascii="Arial Narrow" w:hAnsi="Arial Narrow"/>
          <w:sz w:val="22"/>
          <w:szCs w:val="22"/>
        </w:rPr>
        <w:t xml:space="preserve"> CONTRATANTE o endereço onde localiza-se as instalações (cozinha industrial) que atenderá ao contr</w:t>
      </w:r>
      <w:r w:rsidRPr="008453AA">
        <w:rPr>
          <w:rFonts w:ascii="Arial Narrow" w:hAnsi="Arial Narrow"/>
          <w:sz w:val="22"/>
          <w:szCs w:val="22"/>
        </w:rPr>
        <w:t>a</w:t>
      </w:r>
      <w:r w:rsidRPr="008453AA">
        <w:rPr>
          <w:rFonts w:ascii="Arial Narrow" w:hAnsi="Arial Narrow"/>
          <w:sz w:val="22"/>
          <w:szCs w:val="22"/>
        </w:rPr>
        <w:t>to, para fins de conhecimento e inspeções.</w:t>
      </w:r>
    </w:p>
    <w:p w:rsidR="006A7C6C" w:rsidRPr="008453AA" w:rsidRDefault="006A7C6C" w:rsidP="006A7C6C">
      <w:pPr>
        <w:numPr>
          <w:ilvl w:val="2"/>
          <w:numId w:val="53"/>
        </w:numPr>
        <w:tabs>
          <w:tab w:val="left" w:pos="1276"/>
        </w:tabs>
        <w:suppressAutoHyphens/>
        <w:autoSpaceDN w:val="0"/>
        <w:adjustRightInd w:val="0"/>
        <w:spacing w:before="240" w:after="240" w:line="276" w:lineRule="auto"/>
        <w:ind w:left="567" w:firstLine="0"/>
        <w:contextualSpacing/>
        <w:jc w:val="both"/>
        <w:rPr>
          <w:rFonts w:ascii="Arial Narrow" w:hAnsi="Arial Narrow"/>
          <w:sz w:val="22"/>
          <w:szCs w:val="22"/>
        </w:rPr>
      </w:pPr>
      <w:r w:rsidRPr="008453AA">
        <w:rPr>
          <w:rFonts w:ascii="Arial Narrow" w:hAnsi="Arial Narrow"/>
          <w:sz w:val="22"/>
          <w:szCs w:val="22"/>
        </w:rPr>
        <w:t>A aptidão para iniciar o fornecimento de que trata o item anterior compreende instalações apropriadas, de acordo com as normas, capaz de produzir todo o escopo contratado conforme as especificações, pessoal técnico habilitado e pessoal operacional treinado, em números satisfatórios, inclusive veículos suficientes, de acordo com as normas, para o transporte de alimentos.</w:t>
      </w:r>
    </w:p>
    <w:p w:rsidR="006A7C6C" w:rsidRPr="008453AA" w:rsidRDefault="006A7C6C" w:rsidP="006A7C6C">
      <w:pPr>
        <w:numPr>
          <w:ilvl w:val="2"/>
          <w:numId w:val="53"/>
        </w:numPr>
        <w:tabs>
          <w:tab w:val="left" w:pos="1276"/>
        </w:tabs>
        <w:suppressAutoHyphens/>
        <w:autoSpaceDN w:val="0"/>
        <w:adjustRightInd w:val="0"/>
        <w:spacing w:before="240" w:after="240" w:line="276" w:lineRule="auto"/>
        <w:ind w:left="567" w:firstLine="0"/>
        <w:contextualSpacing/>
        <w:jc w:val="both"/>
        <w:rPr>
          <w:rFonts w:ascii="Arial Narrow" w:hAnsi="Arial Narrow"/>
          <w:sz w:val="22"/>
          <w:szCs w:val="22"/>
        </w:rPr>
      </w:pPr>
      <w:r w:rsidRPr="008453AA">
        <w:rPr>
          <w:rFonts w:ascii="Arial Narrow" w:hAnsi="Arial Narrow"/>
          <w:sz w:val="22"/>
          <w:szCs w:val="22"/>
        </w:rPr>
        <w:t>A inaptidão da empresa para iniciar o fornecimento na data prevista</w:t>
      </w:r>
      <w:proofErr w:type="gramStart"/>
      <w:r w:rsidRPr="008453AA">
        <w:rPr>
          <w:rFonts w:ascii="Arial Narrow" w:hAnsi="Arial Narrow"/>
          <w:sz w:val="22"/>
          <w:szCs w:val="22"/>
        </w:rPr>
        <w:t>, caracterizará</w:t>
      </w:r>
      <w:proofErr w:type="gramEnd"/>
      <w:r w:rsidRPr="008453AA">
        <w:rPr>
          <w:rFonts w:ascii="Arial Narrow" w:hAnsi="Arial Narrow"/>
          <w:sz w:val="22"/>
          <w:szCs w:val="22"/>
        </w:rPr>
        <w:t xml:space="preserve"> inexecução total ou parcial do contrato, hipótese em que o contrato será submetido ao crivo da Procuradoria Geral do Estado para opinar sobre a rescisão unilateral e convocação do segundo classificado para assinatura do Termo de Contrato.</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
          <w:sz w:val="22"/>
          <w:szCs w:val="22"/>
        </w:rPr>
      </w:pPr>
      <w:r w:rsidRPr="008453AA">
        <w:rPr>
          <w:rFonts w:ascii="Arial Narrow" w:hAnsi="Arial Narrow"/>
          <w:sz w:val="22"/>
          <w:szCs w:val="22"/>
        </w:rPr>
        <w:t>O prazo de vigência do contrato será de</w:t>
      </w:r>
      <w:r w:rsidRPr="008453AA">
        <w:rPr>
          <w:rFonts w:ascii="Arial Narrow" w:hAnsi="Arial Narrow"/>
          <w:bCs/>
          <w:sz w:val="22"/>
          <w:szCs w:val="22"/>
        </w:rPr>
        <w:t xml:space="preserve"> 12 </w:t>
      </w:r>
      <w:r w:rsidRPr="008453AA">
        <w:rPr>
          <w:rFonts w:ascii="Arial Narrow" w:hAnsi="Arial Narrow"/>
          <w:sz w:val="22"/>
          <w:szCs w:val="22"/>
        </w:rPr>
        <w:t>(doze) meses, podendo ser prorrogado por iguais e sucessivos períodos por meio de Termo Aditivo, caso seja</w:t>
      </w:r>
      <w:r>
        <w:rPr>
          <w:rFonts w:ascii="Arial Narrow" w:hAnsi="Arial Narrow"/>
          <w:sz w:val="22"/>
          <w:szCs w:val="22"/>
        </w:rPr>
        <w:t xml:space="preserve"> interesse</w:t>
      </w:r>
      <w:r w:rsidRPr="008453AA">
        <w:rPr>
          <w:rFonts w:ascii="Arial Narrow" w:hAnsi="Arial Narrow"/>
          <w:sz w:val="22"/>
          <w:szCs w:val="22"/>
        </w:rPr>
        <w:t xml:space="preserve"> de ambas as partes, até o limite de 60 (sessenta) meses, conforme estabelece o art. 57, II da Lei 8.666/93, desde que demonstrado nos autos que a proposta do contratado continua mais vantajosa para a Administração</w:t>
      </w:r>
      <w:r w:rsidRPr="008453AA">
        <w:rPr>
          <w:rFonts w:ascii="Arial Narrow" w:hAnsi="Arial Narrow"/>
          <w:b/>
          <w:sz w:val="22"/>
          <w:szCs w:val="22"/>
        </w:rPr>
        <w:t>.</w:t>
      </w:r>
    </w:p>
    <w:p w:rsidR="006A7C6C"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6C4F65">
        <w:rPr>
          <w:rFonts w:ascii="Arial Narrow" w:hAnsi="Arial Narrow"/>
          <w:sz w:val="22"/>
          <w:szCs w:val="22"/>
        </w:rPr>
        <w:t>O prazo de vigência do contrato contar-se-á a partir da data definida como termo inicial para o fornecimento constante na Ordem de Fornecimento.</w:t>
      </w:r>
    </w:p>
    <w:p w:rsidR="006A7C6C" w:rsidRPr="006C4F65"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6C4F65">
        <w:rPr>
          <w:rFonts w:ascii="Arial Narrow" w:hAnsi="Arial Narrow"/>
          <w:sz w:val="22"/>
          <w:szCs w:val="22"/>
        </w:rPr>
        <w:t>A CONTRATADA se obriga, em até 90 (noventa dias) 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6A7C6C" w:rsidRPr="0042198A" w:rsidRDefault="006A7C6C" w:rsidP="006A7C6C">
      <w:pPr>
        <w:numPr>
          <w:ilvl w:val="1"/>
          <w:numId w:val="53"/>
        </w:numPr>
        <w:tabs>
          <w:tab w:val="left" w:pos="567"/>
        </w:tabs>
        <w:suppressAutoHyphens/>
        <w:autoSpaceDN w:val="0"/>
        <w:adjustRightInd w:val="0"/>
        <w:spacing w:before="240" w:after="240" w:line="276" w:lineRule="auto"/>
        <w:ind w:left="0" w:firstLine="0"/>
        <w:jc w:val="both"/>
        <w:rPr>
          <w:rFonts w:ascii="Arial Narrow" w:hAnsi="Arial Narrow"/>
          <w:sz w:val="22"/>
          <w:szCs w:val="22"/>
        </w:rPr>
      </w:pPr>
      <w:r w:rsidRPr="0042198A">
        <w:rPr>
          <w:rFonts w:ascii="Arial Narrow" w:hAnsi="Arial Narrow"/>
          <w:sz w:val="22"/>
          <w:szCs w:val="22"/>
        </w:rPr>
        <w:t xml:space="preserve">Ao final de 12 (doze) meses, caso haja prorrogação contratual, a repactuação de preços terá por base o Índice Nacional de Preços ao Consumidor Amplo - IPCA, a fim de manter o equilíbrio econômico-financeiro do contrato, </w:t>
      </w:r>
      <w:proofErr w:type="gramStart"/>
      <w:r w:rsidRPr="0042198A">
        <w:rPr>
          <w:rFonts w:ascii="Arial Narrow" w:hAnsi="Arial Narrow"/>
          <w:sz w:val="22"/>
          <w:szCs w:val="22"/>
        </w:rPr>
        <w:t>obedecendo o</w:t>
      </w:r>
      <w:proofErr w:type="gramEnd"/>
      <w:r w:rsidRPr="0042198A">
        <w:rPr>
          <w:rFonts w:ascii="Arial Narrow" w:hAnsi="Arial Narrow"/>
          <w:sz w:val="22"/>
          <w:szCs w:val="22"/>
        </w:rPr>
        <w:t xml:space="preserve"> estabelecido na Instrução Normativa - IN 02/MPOG, de 30 de abril de 2008, e suas alterações.</w:t>
      </w:r>
    </w:p>
    <w:p w:rsidR="006A7C6C" w:rsidRPr="008453AA" w:rsidRDefault="006A7C6C" w:rsidP="006A7C6C">
      <w:pPr>
        <w:numPr>
          <w:ilvl w:val="0"/>
          <w:numId w:val="53"/>
        </w:numPr>
        <w:tabs>
          <w:tab w:val="left" w:pos="567"/>
        </w:tabs>
        <w:suppressAutoHyphens/>
        <w:autoSpaceDN w:val="0"/>
        <w:adjustRightInd w:val="0"/>
        <w:spacing w:before="240" w:after="240" w:line="276" w:lineRule="auto"/>
        <w:ind w:left="0" w:firstLine="0"/>
        <w:jc w:val="both"/>
        <w:rPr>
          <w:rFonts w:ascii="Arial Narrow" w:hAnsi="Arial Narrow"/>
          <w:b/>
          <w:bCs/>
          <w:sz w:val="22"/>
          <w:szCs w:val="22"/>
        </w:rPr>
      </w:pPr>
      <w:r w:rsidRPr="008453AA">
        <w:rPr>
          <w:rFonts w:ascii="Arial Narrow" w:hAnsi="Arial Narrow"/>
          <w:b/>
          <w:bCs/>
          <w:sz w:val="22"/>
          <w:szCs w:val="22"/>
        </w:rPr>
        <w:t>METODOLOGIA DA EXECUÇÃO CONTRATUAL</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Cs/>
          <w:sz w:val="22"/>
          <w:szCs w:val="22"/>
        </w:rPr>
      </w:pPr>
      <w:r w:rsidRPr="008453AA">
        <w:rPr>
          <w:rFonts w:ascii="Arial Narrow" w:hAnsi="Arial Narrow"/>
          <w:bCs/>
          <w:sz w:val="22"/>
          <w:szCs w:val="22"/>
        </w:rPr>
        <w:t xml:space="preserve">O contrato será executado </w:t>
      </w:r>
      <w:r w:rsidRPr="008453AA">
        <w:rPr>
          <w:rFonts w:ascii="Arial Narrow" w:hAnsi="Arial Narrow"/>
          <w:sz w:val="22"/>
          <w:szCs w:val="22"/>
        </w:rPr>
        <w:t>diretamente pela CONTRATADA, sendo terminantemente vedada a subcontratação, cessão, transferência e/ou terceirização deste.</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Cs/>
          <w:sz w:val="22"/>
          <w:szCs w:val="22"/>
        </w:rPr>
      </w:pPr>
      <w:r w:rsidRPr="008453AA">
        <w:rPr>
          <w:rFonts w:ascii="Arial Narrow" w:hAnsi="Arial Narrow"/>
          <w:bCs/>
          <w:sz w:val="22"/>
          <w:szCs w:val="22"/>
        </w:rPr>
        <w:t>A presença de servidores designados para fiscalização do contrato, qualquer que seja a natureza da fiscalização, não diminuirá em nada a responsabilidade da e</w:t>
      </w:r>
      <w:r w:rsidRPr="008453AA">
        <w:rPr>
          <w:rFonts w:ascii="Arial Narrow" w:hAnsi="Arial Narrow"/>
          <w:bCs/>
          <w:sz w:val="22"/>
          <w:szCs w:val="22"/>
        </w:rPr>
        <w:t>m</w:t>
      </w:r>
      <w:r w:rsidRPr="008453AA">
        <w:rPr>
          <w:rFonts w:ascii="Arial Narrow" w:hAnsi="Arial Narrow"/>
          <w:bCs/>
          <w:sz w:val="22"/>
          <w:szCs w:val="22"/>
        </w:rPr>
        <w:t>presa.</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bCs/>
          <w:sz w:val="22"/>
          <w:szCs w:val="22"/>
        </w:rPr>
      </w:pPr>
      <w:r w:rsidRPr="008453AA">
        <w:rPr>
          <w:rFonts w:ascii="Arial Narrow" w:hAnsi="Arial Narrow"/>
          <w:bCs/>
          <w:sz w:val="22"/>
          <w:szCs w:val="22"/>
        </w:rPr>
        <w:t xml:space="preserve">A execução do contrato obedecerá às prescrições do </w:t>
      </w:r>
      <w:r w:rsidRPr="008453AA">
        <w:rPr>
          <w:rFonts w:ascii="Arial Narrow" w:hAnsi="Arial Narrow"/>
          <w:sz w:val="22"/>
          <w:szCs w:val="22"/>
        </w:rPr>
        <w:t>Manual de Fornecimento de Alimentação da Secretaria de Estado de Justiça e suas atualizações, disponível no Portal Oficial da Secretaria de Estado de Justiça na i</w:t>
      </w:r>
      <w:r w:rsidRPr="008453AA">
        <w:rPr>
          <w:rFonts w:ascii="Arial Narrow" w:hAnsi="Arial Narrow"/>
          <w:sz w:val="22"/>
          <w:szCs w:val="22"/>
        </w:rPr>
        <w:t>n</w:t>
      </w:r>
      <w:r w:rsidRPr="008453AA">
        <w:rPr>
          <w:rFonts w:ascii="Arial Narrow" w:hAnsi="Arial Narrow"/>
          <w:sz w:val="22"/>
          <w:szCs w:val="22"/>
        </w:rPr>
        <w:t>ternet (</w:t>
      </w:r>
      <w:hyperlink r:id="rId14" w:history="1">
        <w:r w:rsidRPr="008453AA">
          <w:rPr>
            <w:rStyle w:val="Hyperlink"/>
            <w:rFonts w:ascii="Arial Narrow" w:hAnsi="Arial Narrow"/>
            <w:sz w:val="22"/>
            <w:szCs w:val="22"/>
          </w:rPr>
          <w:t>www.sejus.ro.gov.br</w:t>
        </w:r>
      </w:hyperlink>
      <w:r w:rsidRPr="008453AA">
        <w:rPr>
          <w:rFonts w:ascii="Arial Narrow" w:hAnsi="Arial Narrow"/>
          <w:sz w:val="22"/>
          <w:szCs w:val="22"/>
        </w:rPr>
        <w:t>).</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047D07">
        <w:rPr>
          <w:rFonts w:ascii="Arial Narrow" w:hAnsi="Arial Narrow"/>
          <w:sz w:val="22"/>
          <w:szCs w:val="22"/>
        </w:rPr>
        <w:t xml:space="preserve">A CONTRATANTE se obriga a designar formalmente, através de portaria publicada no Diário Oficial do Estado de Rondônia, </w:t>
      </w:r>
      <w:r w:rsidRPr="00047D07">
        <w:rPr>
          <w:rFonts w:ascii="Arial Narrow" w:hAnsi="Arial Narrow"/>
          <w:b/>
          <w:sz w:val="22"/>
          <w:szCs w:val="22"/>
        </w:rPr>
        <w:t>em</w:t>
      </w:r>
      <w:r w:rsidRPr="008453AA">
        <w:rPr>
          <w:rFonts w:ascii="Arial Narrow" w:hAnsi="Arial Narrow"/>
          <w:b/>
          <w:sz w:val="22"/>
          <w:szCs w:val="22"/>
        </w:rPr>
        <w:t xml:space="preserve"> até cinco dias</w:t>
      </w:r>
      <w:r w:rsidRPr="008453AA">
        <w:rPr>
          <w:rFonts w:ascii="Arial Narrow" w:hAnsi="Arial Narrow"/>
          <w:sz w:val="22"/>
          <w:szCs w:val="22"/>
        </w:rPr>
        <w:t xml:space="preserve"> a contar da assinatura do co</w:t>
      </w:r>
      <w:r w:rsidRPr="008453AA">
        <w:rPr>
          <w:rFonts w:ascii="Arial Narrow" w:hAnsi="Arial Narrow"/>
          <w:sz w:val="22"/>
          <w:szCs w:val="22"/>
        </w:rPr>
        <w:t>n</w:t>
      </w:r>
      <w:r w:rsidRPr="008453AA">
        <w:rPr>
          <w:rFonts w:ascii="Arial Narrow" w:hAnsi="Arial Narrow"/>
          <w:sz w:val="22"/>
          <w:szCs w:val="22"/>
        </w:rPr>
        <w:t>trato:</w:t>
      </w:r>
    </w:p>
    <w:p w:rsidR="006A7C6C" w:rsidRPr="008453AA" w:rsidRDefault="006A7C6C" w:rsidP="006A7C6C">
      <w:pPr>
        <w:numPr>
          <w:ilvl w:val="0"/>
          <w:numId w:val="27"/>
        </w:numPr>
        <w:tabs>
          <w:tab w:val="left" w:pos="851"/>
        </w:tabs>
        <w:suppressAutoHyphens/>
        <w:autoSpaceDN w:val="0"/>
        <w:adjustRightInd w:val="0"/>
        <w:spacing w:before="240" w:after="240" w:line="276" w:lineRule="auto"/>
        <w:ind w:left="567" w:firstLine="0"/>
        <w:contextualSpacing/>
        <w:jc w:val="both"/>
        <w:rPr>
          <w:rFonts w:ascii="Arial Narrow" w:hAnsi="Arial Narrow"/>
          <w:sz w:val="22"/>
          <w:szCs w:val="22"/>
        </w:rPr>
      </w:pPr>
      <w:r w:rsidRPr="008453AA">
        <w:rPr>
          <w:rFonts w:ascii="Arial Narrow" w:hAnsi="Arial Narrow"/>
          <w:sz w:val="22"/>
          <w:szCs w:val="22"/>
        </w:rPr>
        <w:t>Gestor do contrato.</w:t>
      </w:r>
    </w:p>
    <w:p w:rsidR="006A7C6C" w:rsidRPr="008453AA" w:rsidRDefault="006A7C6C" w:rsidP="006A7C6C">
      <w:pPr>
        <w:numPr>
          <w:ilvl w:val="0"/>
          <w:numId w:val="27"/>
        </w:numPr>
        <w:tabs>
          <w:tab w:val="left" w:pos="851"/>
        </w:tabs>
        <w:suppressAutoHyphens/>
        <w:autoSpaceDN w:val="0"/>
        <w:adjustRightInd w:val="0"/>
        <w:spacing w:before="240" w:after="240" w:line="276" w:lineRule="auto"/>
        <w:ind w:left="567" w:firstLine="0"/>
        <w:contextualSpacing/>
        <w:jc w:val="both"/>
        <w:rPr>
          <w:rFonts w:ascii="Arial Narrow" w:hAnsi="Arial Narrow"/>
          <w:sz w:val="22"/>
          <w:szCs w:val="22"/>
        </w:rPr>
      </w:pPr>
      <w:r w:rsidRPr="008453AA">
        <w:rPr>
          <w:rFonts w:ascii="Arial Narrow" w:hAnsi="Arial Narrow"/>
          <w:sz w:val="22"/>
          <w:szCs w:val="22"/>
        </w:rPr>
        <w:t>Comissão de Fiscalização composta por, no mínimo, três servid</w:t>
      </w:r>
      <w:r w:rsidRPr="008453AA">
        <w:rPr>
          <w:rFonts w:ascii="Arial Narrow" w:hAnsi="Arial Narrow"/>
          <w:sz w:val="22"/>
          <w:szCs w:val="22"/>
        </w:rPr>
        <w:t>o</w:t>
      </w:r>
      <w:r w:rsidRPr="008453AA">
        <w:rPr>
          <w:rFonts w:ascii="Arial Narrow" w:hAnsi="Arial Narrow"/>
          <w:sz w:val="22"/>
          <w:szCs w:val="22"/>
        </w:rPr>
        <w:t>res efetivos.</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O acompanhamento e a fiscalização da execução do contrato serão exercidos por representantes da SEJUS especialmente designados para este fim e por servidores Nutricionistas, de acordo com o Manual de Fornecimento de Alimentação da Secretaria de Estado de Justiça.</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 xml:space="preserve">Sem prejuízo da plena responsabilidade da empresa </w:t>
      </w:r>
      <w:proofErr w:type="gramStart"/>
      <w:r w:rsidRPr="008453AA">
        <w:rPr>
          <w:rFonts w:ascii="Arial Narrow" w:hAnsi="Arial Narrow"/>
          <w:sz w:val="22"/>
          <w:szCs w:val="22"/>
        </w:rPr>
        <w:t>perante a</w:t>
      </w:r>
      <w:proofErr w:type="gramEnd"/>
      <w:r w:rsidRPr="008453AA">
        <w:rPr>
          <w:rFonts w:ascii="Arial Narrow" w:hAnsi="Arial Narrow"/>
          <w:sz w:val="22"/>
          <w:szCs w:val="22"/>
        </w:rPr>
        <w:t xml:space="preserve"> SEJUS ou a terceiros, </w:t>
      </w:r>
      <w:r>
        <w:rPr>
          <w:rFonts w:ascii="Arial Narrow" w:hAnsi="Arial Narrow"/>
          <w:sz w:val="22"/>
          <w:szCs w:val="22"/>
        </w:rPr>
        <w:t>o fornecimento do objeto está sujeito</w:t>
      </w:r>
      <w:r w:rsidRPr="008453AA">
        <w:rPr>
          <w:rFonts w:ascii="Arial Narrow" w:hAnsi="Arial Narrow"/>
          <w:sz w:val="22"/>
          <w:szCs w:val="22"/>
        </w:rPr>
        <w:t xml:space="preserve"> a mais ampla e irrestrita fiscalização, a qualquer tempo, em todas as etapas.</w:t>
      </w:r>
    </w:p>
    <w:p w:rsidR="006A7C6C" w:rsidRPr="008453AA" w:rsidRDefault="006A7C6C" w:rsidP="006A7C6C">
      <w:pPr>
        <w:numPr>
          <w:ilvl w:val="1"/>
          <w:numId w:val="53"/>
        </w:numPr>
        <w:tabs>
          <w:tab w:val="left" w:pos="567"/>
        </w:tabs>
        <w:suppressAutoHyphens/>
        <w:autoSpaceDN w:val="0"/>
        <w:adjustRightInd w:val="0"/>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Aos servidores designados fica assegurado o direito de exigir o cumprimento de todos os itens constantes do Termo de Referência, da proposta da empresa e das cláusulas do contrato, e também, solicitar justificadamente a substituição de qualquer empregado da empresa que compro</w:t>
      </w:r>
      <w:r w:rsidRPr="008453AA">
        <w:rPr>
          <w:rStyle w:val="Recuodecorpodetexto2Char"/>
          <w:rFonts w:ascii="Arial Narrow" w:hAnsi="Arial Narrow"/>
          <w:sz w:val="22"/>
          <w:szCs w:val="22"/>
        </w:rPr>
        <w:t>meta</w:t>
      </w:r>
      <w:r w:rsidRPr="008453AA">
        <w:rPr>
          <w:rFonts w:ascii="Arial Narrow" w:hAnsi="Arial Narrow"/>
          <w:sz w:val="22"/>
          <w:szCs w:val="22"/>
        </w:rPr>
        <w:t xml:space="preserve"> a perfeita execução do contrato ou crie obstáculos à fiscalização ou que não corresponda às exigências de segurança do ó</w:t>
      </w:r>
      <w:r w:rsidRPr="008453AA">
        <w:rPr>
          <w:rFonts w:ascii="Arial Narrow" w:hAnsi="Arial Narrow"/>
          <w:sz w:val="22"/>
          <w:szCs w:val="22"/>
        </w:rPr>
        <w:t>r</w:t>
      </w:r>
      <w:r w:rsidRPr="008453AA">
        <w:rPr>
          <w:rFonts w:ascii="Arial Narrow" w:hAnsi="Arial Narrow"/>
          <w:sz w:val="22"/>
          <w:szCs w:val="22"/>
        </w:rPr>
        <w:t>gão.</w:t>
      </w:r>
    </w:p>
    <w:p w:rsidR="006A7C6C" w:rsidRPr="008453AA"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453AA">
        <w:rPr>
          <w:rFonts w:ascii="Arial Narrow" w:hAnsi="Arial Narrow"/>
          <w:sz w:val="22"/>
          <w:szCs w:val="22"/>
        </w:rPr>
        <w:t xml:space="preserve">A CONTRATANTE deverá monitorar constantemente a qualidade do objeto fornecido para evitar sua degeneração, devendo intervir para corrigir e aplicar as sanções previstas no edital e no contrato administrativo, quando verificar desconformidade </w:t>
      </w:r>
      <w:r>
        <w:rPr>
          <w:rFonts w:ascii="Arial Narrow" w:hAnsi="Arial Narrow"/>
          <w:sz w:val="22"/>
          <w:szCs w:val="22"/>
        </w:rPr>
        <w:t>no fornecimento do objeto</w:t>
      </w:r>
      <w:r w:rsidRPr="008453AA">
        <w:rPr>
          <w:rFonts w:ascii="Arial Narrow" w:hAnsi="Arial Narrow"/>
          <w:sz w:val="22"/>
          <w:szCs w:val="22"/>
        </w:rPr>
        <w:t xml:space="preserve"> à qualidade exigida.</w:t>
      </w:r>
    </w:p>
    <w:p w:rsidR="006A7C6C" w:rsidRPr="00047D07"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047D07">
        <w:rPr>
          <w:rFonts w:ascii="Arial Narrow" w:hAnsi="Arial Narrow"/>
          <w:sz w:val="22"/>
          <w:szCs w:val="22"/>
        </w:rPr>
        <w:t>A CONTRATADA deverá disponibilizar, às suas expensas, uma amostra de cada refeição (desjejum, almoço e jantar), para degustação da comissão de recebimento (na unidade atendida), para fins de controle.</w:t>
      </w:r>
    </w:p>
    <w:p w:rsidR="006A7C6C" w:rsidRPr="008453AA"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453AA">
        <w:rPr>
          <w:rFonts w:ascii="Arial Narrow" w:eastAsia="Calibri" w:hAnsi="Arial Narrow"/>
          <w:sz w:val="22"/>
          <w:szCs w:val="22"/>
        </w:rPr>
        <w:t xml:space="preserve">O Diretor da Unidade, a Comissão de Recebimento ou profissional Nutricionista da CONTRATANTE fiscalizará, por amostragem, as marmitas e </w:t>
      </w:r>
      <w:proofErr w:type="gramStart"/>
      <w:r w:rsidRPr="008453AA">
        <w:rPr>
          <w:rFonts w:ascii="Arial Narrow" w:eastAsia="Calibri" w:hAnsi="Arial Narrow"/>
          <w:sz w:val="22"/>
          <w:szCs w:val="22"/>
        </w:rPr>
        <w:t>verificarão</w:t>
      </w:r>
      <w:proofErr w:type="gramEnd"/>
      <w:r w:rsidRPr="008453AA">
        <w:rPr>
          <w:rFonts w:ascii="Arial Narrow" w:eastAsia="Calibri" w:hAnsi="Arial Narrow"/>
          <w:sz w:val="22"/>
          <w:szCs w:val="22"/>
        </w:rPr>
        <w:t xml:space="preserve"> quanto à adequação de peso, composição, adequação ao cardápio, qualidade dos alimentos, higiene, temperatura e outros fatores relevantes à execução do contrato.</w:t>
      </w:r>
    </w:p>
    <w:p w:rsidR="006A7C6C" w:rsidRPr="008453AA"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453AA">
        <w:rPr>
          <w:rFonts w:ascii="Arial Narrow" w:eastAsia="Calibri" w:hAnsi="Arial Narrow"/>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6A7C6C" w:rsidRPr="008453AA"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Checagem do horário de recebimento, admitindo-se uma variação de 15 minutos para mais ou para menos.</w:t>
      </w:r>
    </w:p>
    <w:p w:rsidR="006A7C6C" w:rsidRPr="008453AA"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 xml:space="preserve">Pesagem e verificação de temperatura de uma marmita retirada aleatoriamente de um recipiente </w:t>
      </w:r>
      <w:proofErr w:type="spellStart"/>
      <w:r w:rsidRPr="008453AA">
        <w:rPr>
          <w:rFonts w:ascii="Arial Narrow" w:eastAsia="Calibri" w:hAnsi="Arial Narrow"/>
          <w:i/>
          <w:sz w:val="22"/>
          <w:szCs w:val="22"/>
        </w:rPr>
        <w:t>hotbox</w:t>
      </w:r>
      <w:proofErr w:type="spellEnd"/>
      <w:r w:rsidRPr="008453AA">
        <w:rPr>
          <w:rFonts w:ascii="Arial Narrow" w:eastAsia="Calibri" w:hAnsi="Arial Narrow"/>
          <w:sz w:val="22"/>
          <w:szCs w:val="22"/>
        </w:rPr>
        <w:t>.</w:t>
      </w:r>
    </w:p>
    <w:p w:rsidR="006A7C6C" w:rsidRPr="008453AA"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Verificação da composição do cardápio de cada tipo de refe</w:t>
      </w:r>
      <w:r w:rsidRPr="008453AA">
        <w:rPr>
          <w:rFonts w:ascii="Arial Narrow" w:eastAsia="Calibri" w:hAnsi="Arial Narrow"/>
          <w:sz w:val="22"/>
          <w:szCs w:val="22"/>
        </w:rPr>
        <w:t>i</w:t>
      </w:r>
      <w:r w:rsidRPr="008453AA">
        <w:rPr>
          <w:rFonts w:ascii="Arial Narrow" w:eastAsia="Calibri" w:hAnsi="Arial Narrow"/>
          <w:sz w:val="22"/>
          <w:szCs w:val="22"/>
        </w:rPr>
        <w:t>ção.</w:t>
      </w:r>
    </w:p>
    <w:p w:rsidR="006A7C6C" w:rsidRPr="008453AA"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Conferência das quantidades entregues para as refeições destinadas aos comensais.</w:t>
      </w:r>
    </w:p>
    <w:p w:rsidR="006A7C6C" w:rsidRPr="008453AA"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453AA">
        <w:rPr>
          <w:rFonts w:ascii="Arial Narrow" w:eastAsia="Calibri" w:hAnsi="Arial Narrow"/>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for constatada qualidade ou quantidade diferente da preestabelecida ou má higiene nas condições. Ocorrendo tal hipótese, a direção do estabelecimento comunicará a CONTRATADA, que terá um prazo de </w:t>
      </w:r>
      <w:proofErr w:type="gramStart"/>
      <w:r w:rsidRPr="008453AA">
        <w:rPr>
          <w:rFonts w:ascii="Arial Narrow" w:eastAsia="Calibri" w:hAnsi="Arial Narrow"/>
          <w:sz w:val="22"/>
          <w:szCs w:val="22"/>
        </w:rPr>
        <w:t>01h:</w:t>
      </w:r>
      <w:proofErr w:type="gramEnd"/>
      <w:r w:rsidRPr="008453AA">
        <w:rPr>
          <w:rFonts w:ascii="Arial Narrow" w:eastAsia="Calibri" w:hAnsi="Arial Narrow"/>
          <w:sz w:val="22"/>
          <w:szCs w:val="22"/>
        </w:rPr>
        <w:t xml:space="preserve">30min, para substituir as refeições recusadas. </w:t>
      </w:r>
    </w:p>
    <w:p w:rsidR="006A7C6C" w:rsidRPr="008453AA" w:rsidRDefault="006A7C6C" w:rsidP="006A7C6C">
      <w:pPr>
        <w:numPr>
          <w:ilvl w:val="2"/>
          <w:numId w:val="53"/>
        </w:numPr>
        <w:tabs>
          <w:tab w:val="left" w:pos="851"/>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 xml:space="preserve">Se tal fato ocorrer no almoço, a substituição poderá se </w:t>
      </w:r>
      <w:proofErr w:type="gramStart"/>
      <w:r w:rsidRPr="008453AA">
        <w:rPr>
          <w:rFonts w:ascii="Arial Narrow" w:eastAsia="Calibri" w:hAnsi="Arial Narrow"/>
          <w:sz w:val="22"/>
          <w:szCs w:val="22"/>
        </w:rPr>
        <w:t>fazer</w:t>
      </w:r>
      <w:proofErr w:type="gramEnd"/>
      <w:r w:rsidRPr="008453AA">
        <w:rPr>
          <w:rFonts w:ascii="Arial Narrow" w:eastAsia="Calibri" w:hAnsi="Arial Narrow"/>
          <w:sz w:val="22"/>
          <w:szCs w:val="22"/>
        </w:rPr>
        <w:t xml:space="preserve"> por refeições já preparadas para o jantar.</w:t>
      </w:r>
    </w:p>
    <w:p w:rsidR="006A7C6C" w:rsidRPr="008453AA" w:rsidRDefault="006A7C6C" w:rsidP="006A7C6C">
      <w:pPr>
        <w:numPr>
          <w:ilvl w:val="2"/>
          <w:numId w:val="53"/>
        </w:numPr>
        <w:tabs>
          <w:tab w:val="left" w:pos="851"/>
          <w:tab w:val="left" w:pos="1276"/>
        </w:tabs>
        <w:suppressAutoHyphens/>
        <w:spacing w:before="240" w:after="240" w:line="276" w:lineRule="auto"/>
        <w:ind w:left="567" w:firstLine="0"/>
        <w:contextualSpacing/>
        <w:jc w:val="both"/>
        <w:rPr>
          <w:rFonts w:ascii="Arial Narrow" w:hAnsi="Arial Narrow"/>
          <w:sz w:val="22"/>
          <w:szCs w:val="22"/>
        </w:rPr>
      </w:pPr>
      <w:r w:rsidRPr="008453AA">
        <w:rPr>
          <w:rFonts w:ascii="Arial Narrow" w:eastAsia="Calibri" w:hAnsi="Arial Narrow"/>
          <w:sz w:val="22"/>
          <w:szCs w:val="22"/>
        </w:rPr>
        <w:t xml:space="preserve">Se ocorrer no jantar a CONTRATADA fornecerá lanche contendo: 02 (dois) sanduíches de pão de leite (mínimo de 50 </w:t>
      </w:r>
      <w:proofErr w:type="spellStart"/>
      <w:proofErr w:type="gramStart"/>
      <w:r w:rsidRPr="008453AA">
        <w:rPr>
          <w:rFonts w:ascii="Arial Narrow" w:eastAsia="Calibri" w:hAnsi="Arial Narrow"/>
          <w:sz w:val="22"/>
          <w:szCs w:val="22"/>
        </w:rPr>
        <w:t>gr</w:t>
      </w:r>
      <w:proofErr w:type="spellEnd"/>
      <w:proofErr w:type="gramEnd"/>
      <w:r w:rsidRPr="008453AA">
        <w:rPr>
          <w:rFonts w:ascii="Arial Narrow" w:eastAsia="Calibri" w:hAnsi="Arial Narrow"/>
          <w:sz w:val="22"/>
          <w:szCs w:val="22"/>
        </w:rPr>
        <w:t xml:space="preserve"> cada pão), embalados individualmente, contendo em cada um deles 01 (uma) unidade de hambúrguer (mínimo de 50 </w:t>
      </w:r>
      <w:proofErr w:type="spellStart"/>
      <w:r w:rsidRPr="008453AA">
        <w:rPr>
          <w:rFonts w:ascii="Arial Narrow" w:eastAsia="Calibri" w:hAnsi="Arial Narrow"/>
          <w:sz w:val="22"/>
          <w:szCs w:val="22"/>
        </w:rPr>
        <w:t>gr</w:t>
      </w:r>
      <w:proofErr w:type="spellEnd"/>
      <w:r w:rsidRPr="008453AA">
        <w:rPr>
          <w:rFonts w:ascii="Arial Narrow" w:eastAsia="Calibri" w:hAnsi="Arial Narrow"/>
          <w:sz w:val="22"/>
          <w:szCs w:val="22"/>
        </w:rPr>
        <w:t xml:space="preserve">); 01 fatia de queijo mussarela (mínimo de 30 </w:t>
      </w:r>
      <w:proofErr w:type="spellStart"/>
      <w:r w:rsidRPr="008453AA">
        <w:rPr>
          <w:rFonts w:ascii="Arial Narrow" w:eastAsia="Calibri" w:hAnsi="Arial Narrow"/>
          <w:sz w:val="22"/>
          <w:szCs w:val="22"/>
        </w:rPr>
        <w:t>gr</w:t>
      </w:r>
      <w:proofErr w:type="spellEnd"/>
      <w:r w:rsidRPr="008453AA">
        <w:rPr>
          <w:rFonts w:ascii="Arial Narrow" w:eastAsia="Calibri" w:hAnsi="Arial Narrow"/>
          <w:sz w:val="22"/>
          <w:szCs w:val="22"/>
        </w:rPr>
        <w:t xml:space="preserve">), uma fruta da época (mínimo 100 </w:t>
      </w:r>
      <w:proofErr w:type="spellStart"/>
      <w:r w:rsidRPr="008453AA">
        <w:rPr>
          <w:rFonts w:ascii="Arial Narrow" w:eastAsia="Calibri" w:hAnsi="Arial Narrow"/>
          <w:sz w:val="22"/>
          <w:szCs w:val="22"/>
        </w:rPr>
        <w:t>gr</w:t>
      </w:r>
      <w:proofErr w:type="spellEnd"/>
      <w:r w:rsidRPr="008453AA">
        <w:rPr>
          <w:rFonts w:ascii="Arial Narrow" w:eastAsia="Calibri" w:hAnsi="Arial Narrow"/>
          <w:sz w:val="22"/>
          <w:szCs w:val="22"/>
        </w:rPr>
        <w:t>) e suco de fruta (mínimo 250ml).</w:t>
      </w:r>
    </w:p>
    <w:p w:rsidR="006A7C6C" w:rsidRPr="00047D07"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8453AA">
        <w:rPr>
          <w:rFonts w:ascii="Arial Narrow" w:eastAsia="Calibri" w:hAnsi="Arial Narrow"/>
          <w:sz w:val="22"/>
          <w:szCs w:val="22"/>
        </w:rPr>
        <w:t xml:space="preserve">A </w:t>
      </w:r>
      <w:r w:rsidRPr="00FD2853">
        <w:rPr>
          <w:rFonts w:ascii="Arial Narrow" w:eastAsia="Calibri" w:hAnsi="Arial Narrow"/>
          <w:sz w:val="22"/>
          <w:szCs w:val="22"/>
        </w:rPr>
        <w:t>substituição das refeições em desacordo com as especificações, não exime a CONTRATADA das eventuais sanções cabíveis.</w:t>
      </w:r>
    </w:p>
    <w:p w:rsidR="006A7C6C" w:rsidRPr="00FD2853"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FD2853">
        <w:rPr>
          <w:rFonts w:ascii="Arial Narrow" w:hAnsi="Arial Narrow"/>
          <w:b/>
          <w:sz w:val="22"/>
          <w:szCs w:val="22"/>
        </w:rPr>
        <w:t>DAS ANÁLISES MICROBIOLÓGICAS PERIÓDICAS:</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 xml:space="preserve">A CONTRATANTE, no mínimo uma vez a cada trimestre, coletará amostras de refeições prontas a serem entregues </w:t>
      </w:r>
      <w:proofErr w:type="gramStart"/>
      <w:r w:rsidRPr="00FD2853">
        <w:rPr>
          <w:rFonts w:ascii="Arial Narrow" w:hAnsi="Arial Narrow"/>
          <w:sz w:val="22"/>
          <w:szCs w:val="22"/>
        </w:rPr>
        <w:t>nas unidade</w:t>
      </w:r>
      <w:proofErr w:type="gramEnd"/>
      <w:r w:rsidRPr="00FD2853">
        <w:rPr>
          <w:rFonts w:ascii="Arial Narrow" w:hAnsi="Arial Narrow"/>
          <w:sz w:val="22"/>
          <w:szCs w:val="22"/>
        </w:rPr>
        <w:t>, e realizará via Laboratório Central da Secretaria de Estado da Saúde – LACEN/SESAU-RO, análise microbiológica das refe</w:t>
      </w:r>
      <w:r w:rsidRPr="00FD2853">
        <w:rPr>
          <w:rFonts w:ascii="Arial Narrow" w:hAnsi="Arial Narrow"/>
          <w:sz w:val="22"/>
          <w:szCs w:val="22"/>
        </w:rPr>
        <w:t>i</w:t>
      </w:r>
      <w:r w:rsidRPr="00FD2853">
        <w:rPr>
          <w:rFonts w:ascii="Arial Narrow" w:hAnsi="Arial Narrow"/>
          <w:sz w:val="22"/>
          <w:szCs w:val="22"/>
        </w:rPr>
        <w:t>ções.</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A CONTRATADA realizará, no prazo de 10 (dez) dias, contados da assinatura do contrato, análise microbiológica de amostras da água a ser utilizada no preparo das refeições, rep</w:t>
      </w:r>
      <w:r w:rsidRPr="00FD2853">
        <w:rPr>
          <w:rFonts w:ascii="Arial Narrow" w:hAnsi="Arial Narrow"/>
          <w:sz w:val="22"/>
          <w:szCs w:val="22"/>
        </w:rPr>
        <w:t>e</w:t>
      </w:r>
      <w:r w:rsidRPr="00FD2853">
        <w:rPr>
          <w:rFonts w:ascii="Arial Narrow" w:hAnsi="Arial Narrow"/>
          <w:sz w:val="22"/>
          <w:szCs w:val="22"/>
        </w:rPr>
        <w:t>tirá, no mínimo uma vez a cada semestre, a ser coletada direto da fonte (poço ou hidrômetro, por exemplo), dos reservatórios (cisternas e caixas d’água) e das torneiras.</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 xml:space="preserve">Análises microbiológicas de amostras poderão ser realizadas a pedido da CONTRATANTE, </w:t>
      </w:r>
      <w:proofErr w:type="gramStart"/>
      <w:r w:rsidRPr="00FD2853">
        <w:rPr>
          <w:rFonts w:ascii="Arial Narrow" w:hAnsi="Arial Narrow"/>
          <w:sz w:val="22"/>
          <w:szCs w:val="22"/>
        </w:rPr>
        <w:t>às expensas da</w:t>
      </w:r>
      <w:proofErr w:type="gramEnd"/>
      <w:r w:rsidRPr="00FD2853">
        <w:rPr>
          <w:rFonts w:ascii="Arial Narrow" w:hAnsi="Arial Narrow"/>
          <w:sz w:val="22"/>
          <w:szCs w:val="22"/>
        </w:rPr>
        <w:t xml:space="preserve"> CONTRATADA, sempre que houver suspeitas de contaminação, ou periodicamente para fins de fiscalização dos ingredientes ou preparações.</w:t>
      </w:r>
    </w:p>
    <w:p w:rsidR="006A7C6C" w:rsidRPr="00FD2853"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FD2853">
        <w:rPr>
          <w:rFonts w:ascii="Arial Narrow" w:hAnsi="Arial Narrow"/>
          <w:sz w:val="22"/>
          <w:szCs w:val="22"/>
        </w:rPr>
        <w:t xml:space="preserve">Sempre que constatada irregularidades, a CONTRATADA tomará as medidas urgentes para sanar as possíveis falhas </w:t>
      </w:r>
      <w:proofErr w:type="spellStart"/>
      <w:r w:rsidRPr="00FD2853">
        <w:rPr>
          <w:rFonts w:ascii="Arial Narrow" w:hAnsi="Arial Narrow"/>
          <w:sz w:val="22"/>
          <w:szCs w:val="22"/>
        </w:rPr>
        <w:t>ensejadoras</w:t>
      </w:r>
      <w:proofErr w:type="spellEnd"/>
      <w:r w:rsidRPr="00FD2853">
        <w:rPr>
          <w:rFonts w:ascii="Arial Narrow" w:hAnsi="Arial Narrow"/>
          <w:sz w:val="22"/>
          <w:szCs w:val="22"/>
        </w:rPr>
        <w:t xml:space="preserve"> de contaminação, sem prejuízo das eventuais sanções cabíveis.</w:t>
      </w:r>
    </w:p>
    <w:p w:rsidR="006A7C6C" w:rsidRPr="00FD2853"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sidRPr="00FD2853">
        <w:rPr>
          <w:rFonts w:ascii="Arial Narrow" w:hAnsi="Arial Narrow"/>
          <w:b/>
          <w:sz w:val="22"/>
          <w:szCs w:val="22"/>
        </w:rPr>
        <w:t>DO USO DE MÃO DE OBRA APENADA (FACULTATIVO)</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A empresa poderá reservar vagas para apenados em sua(s) cozinha(s), preenchidas nos limites da Lei de Execuções Penais – Lei nº 7.210/84</w:t>
      </w:r>
      <w:r>
        <w:rPr>
          <w:rFonts w:ascii="Arial Narrow" w:hAnsi="Arial Narrow"/>
          <w:sz w:val="22"/>
          <w:szCs w:val="22"/>
        </w:rPr>
        <w:t xml:space="preserve"> - e</w:t>
      </w:r>
      <w:r w:rsidRPr="00FD2853">
        <w:rPr>
          <w:rFonts w:ascii="Arial Narrow" w:hAnsi="Arial Narrow"/>
          <w:sz w:val="22"/>
          <w:szCs w:val="22"/>
        </w:rPr>
        <w:t xml:space="preserve"> de acordo com as seguintes regras:</w:t>
      </w:r>
    </w:p>
    <w:p w:rsidR="006A7C6C" w:rsidRPr="00FD2853"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FD2853">
        <w:rPr>
          <w:rFonts w:ascii="Arial Narrow" w:hAnsi="Arial Narrow"/>
          <w:sz w:val="22"/>
          <w:szCs w:val="22"/>
        </w:rPr>
        <w:t>Os serviços serão prestados pelos apenados do regime semi-aberto, compreendendo assessoramento na área de serviços gerais e outras funções em que estiverem habilitados.</w:t>
      </w:r>
    </w:p>
    <w:p w:rsidR="006A7C6C" w:rsidRPr="00FD2853"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FD2853">
        <w:rPr>
          <w:rFonts w:ascii="Arial Narrow" w:hAnsi="Arial Narrow"/>
          <w:sz w:val="22"/>
          <w:szCs w:val="22"/>
        </w:rPr>
        <w:t xml:space="preserve">Efetuar repasse financeiro até o 5º (quinto) dia útil do mês </w:t>
      </w:r>
      <w:proofErr w:type="spellStart"/>
      <w:r w:rsidRPr="00FD2853">
        <w:rPr>
          <w:rFonts w:ascii="Arial Narrow" w:hAnsi="Arial Narrow"/>
          <w:sz w:val="22"/>
          <w:szCs w:val="22"/>
        </w:rPr>
        <w:t>subsequente</w:t>
      </w:r>
      <w:proofErr w:type="spellEnd"/>
      <w:r w:rsidRPr="00FD2853">
        <w:rPr>
          <w:rFonts w:ascii="Arial Narrow" w:hAnsi="Arial Narrow"/>
          <w:sz w:val="22"/>
          <w:szCs w:val="22"/>
        </w:rPr>
        <w:t xml:space="preserve"> ao mês trabalhado para que o Fundo Penitenciário efetue o pagamento da mão de obra do ap</w:t>
      </w:r>
      <w:r w:rsidRPr="00FD2853">
        <w:rPr>
          <w:rFonts w:ascii="Arial Narrow" w:hAnsi="Arial Narrow"/>
          <w:sz w:val="22"/>
          <w:szCs w:val="22"/>
        </w:rPr>
        <w:t>e</w:t>
      </w:r>
      <w:r w:rsidRPr="00FD2853">
        <w:rPr>
          <w:rFonts w:ascii="Arial Narrow" w:hAnsi="Arial Narrow"/>
          <w:sz w:val="22"/>
          <w:szCs w:val="22"/>
        </w:rPr>
        <w:t>nado.</w:t>
      </w:r>
    </w:p>
    <w:p w:rsidR="006A7C6C" w:rsidRPr="00FD2853"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FD2853">
        <w:rPr>
          <w:rFonts w:ascii="Arial Narrow" w:hAnsi="Arial Narrow"/>
          <w:sz w:val="22"/>
          <w:szCs w:val="22"/>
        </w:rPr>
        <w:t xml:space="preserve">Depositar em Conta Corrente, que será informada pelo FUPEN, os valores referente </w:t>
      </w:r>
      <w:proofErr w:type="gramStart"/>
      <w:r w:rsidRPr="00FD2853">
        <w:rPr>
          <w:rFonts w:ascii="Arial Narrow" w:hAnsi="Arial Narrow"/>
          <w:sz w:val="22"/>
          <w:szCs w:val="22"/>
        </w:rPr>
        <w:t>a</w:t>
      </w:r>
      <w:proofErr w:type="gramEnd"/>
      <w:r w:rsidRPr="00FD2853">
        <w:rPr>
          <w:rFonts w:ascii="Arial Narrow" w:hAnsi="Arial Narrow"/>
          <w:sz w:val="22"/>
          <w:szCs w:val="22"/>
        </w:rPr>
        <w:t xml:space="preserve"> folha de pagamento.</w:t>
      </w:r>
    </w:p>
    <w:p w:rsidR="006A7C6C" w:rsidRPr="00FD2853"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FD2853">
        <w:rPr>
          <w:rFonts w:ascii="Arial Narrow" w:hAnsi="Arial Narrow"/>
          <w:sz w:val="22"/>
          <w:szCs w:val="22"/>
        </w:rPr>
        <w:t>Orientar e supervisionar os trabalhos efetuados pelos apenados.</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Todas as Obrigações fiscais e previdenciárias</w:t>
      </w:r>
      <w:proofErr w:type="gramStart"/>
      <w:r w:rsidRPr="00FD2853">
        <w:rPr>
          <w:rFonts w:ascii="Arial Narrow" w:hAnsi="Arial Narrow"/>
          <w:sz w:val="22"/>
          <w:szCs w:val="22"/>
        </w:rPr>
        <w:t>, obedecerão</w:t>
      </w:r>
      <w:proofErr w:type="gramEnd"/>
      <w:r w:rsidRPr="00FD2853">
        <w:rPr>
          <w:rFonts w:ascii="Arial Narrow" w:hAnsi="Arial Narrow"/>
          <w:sz w:val="22"/>
          <w:szCs w:val="22"/>
        </w:rPr>
        <w:t xml:space="preserve"> ao Art.</w:t>
      </w:r>
      <w:r>
        <w:rPr>
          <w:rFonts w:ascii="Arial Narrow" w:hAnsi="Arial Narrow"/>
          <w:sz w:val="22"/>
          <w:szCs w:val="22"/>
        </w:rPr>
        <w:t xml:space="preserve"> </w:t>
      </w:r>
      <w:r w:rsidRPr="00FD2853">
        <w:rPr>
          <w:rFonts w:ascii="Arial Narrow" w:hAnsi="Arial Narrow"/>
          <w:sz w:val="22"/>
          <w:szCs w:val="22"/>
        </w:rPr>
        <w:t>28 da Lei 7.210/94</w:t>
      </w:r>
      <w:r>
        <w:rPr>
          <w:rFonts w:ascii="Arial Narrow" w:hAnsi="Arial Narrow"/>
          <w:sz w:val="22"/>
          <w:szCs w:val="22"/>
        </w:rPr>
        <w:t xml:space="preserve"> </w:t>
      </w:r>
      <w:r w:rsidRPr="00FD2853">
        <w:rPr>
          <w:rFonts w:ascii="Arial Narrow" w:hAnsi="Arial Narrow"/>
          <w:sz w:val="22"/>
          <w:szCs w:val="22"/>
        </w:rPr>
        <w:t>-</w:t>
      </w:r>
      <w:r>
        <w:rPr>
          <w:rFonts w:ascii="Arial Narrow" w:hAnsi="Arial Narrow"/>
          <w:sz w:val="22"/>
          <w:szCs w:val="22"/>
        </w:rPr>
        <w:t xml:space="preserve"> </w:t>
      </w:r>
      <w:r w:rsidRPr="00FD2853">
        <w:rPr>
          <w:rFonts w:ascii="Arial Narrow" w:hAnsi="Arial Narrow"/>
          <w:sz w:val="22"/>
          <w:szCs w:val="22"/>
        </w:rPr>
        <w:t>Lei de Execuções Penais, não gerando nenhum vinculo empregatício para a CONTRATANTE/SEJUS.</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Toda e qualquer alteração será procedida de aviso de 30 (trinta) dias de antecedência e a troca de apenado será feita mediante solicitação das partes ou decisão judic</w:t>
      </w:r>
      <w:r w:rsidRPr="00FD2853">
        <w:rPr>
          <w:rFonts w:ascii="Arial Narrow" w:hAnsi="Arial Narrow"/>
          <w:sz w:val="22"/>
          <w:szCs w:val="22"/>
        </w:rPr>
        <w:t>i</w:t>
      </w:r>
      <w:r w:rsidRPr="00FD2853">
        <w:rPr>
          <w:rFonts w:ascii="Arial Narrow" w:hAnsi="Arial Narrow"/>
          <w:sz w:val="22"/>
          <w:szCs w:val="22"/>
        </w:rPr>
        <w:t>al.</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A SEJUS selecionará os apenados que prestarão serviços mediante autorização judicial.</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A SEJUS responsabilizar-se-á pela folha de pagamento, com repasse realizado pela empresa. Responsabilizar-se ainda pela substituição do apenado que não se adaptar aos serviços do objeto do contrato.</w:t>
      </w:r>
    </w:p>
    <w:p w:rsidR="006A7C6C" w:rsidRPr="00FD285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FD2853">
        <w:rPr>
          <w:rFonts w:ascii="Arial Narrow" w:hAnsi="Arial Narrow"/>
          <w:sz w:val="22"/>
          <w:szCs w:val="22"/>
        </w:rPr>
        <w:t xml:space="preserve">A SEJUS apresentará a fatura mensal correspondente aos dias trabalhados pelos apenados conforme </w:t>
      </w:r>
      <w:proofErr w:type="spellStart"/>
      <w:r w:rsidRPr="00FD2853">
        <w:rPr>
          <w:rFonts w:ascii="Arial Narrow" w:hAnsi="Arial Narrow"/>
          <w:sz w:val="22"/>
          <w:szCs w:val="22"/>
        </w:rPr>
        <w:t>frequência</w:t>
      </w:r>
      <w:proofErr w:type="spellEnd"/>
      <w:r w:rsidRPr="00FD2853">
        <w:rPr>
          <w:rFonts w:ascii="Arial Narrow" w:hAnsi="Arial Narrow"/>
          <w:sz w:val="22"/>
          <w:szCs w:val="22"/>
        </w:rPr>
        <w:t xml:space="preserve"> apresentado pela Unidade Prisional.</w:t>
      </w:r>
    </w:p>
    <w:p w:rsidR="006A7C6C"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FD2853">
        <w:rPr>
          <w:rFonts w:ascii="Arial Narrow" w:hAnsi="Arial Narrow"/>
          <w:sz w:val="22"/>
          <w:szCs w:val="22"/>
        </w:rPr>
        <w:t xml:space="preserve">A SEJUS pagará pelos serviços prestados dos apenados o valor de </w:t>
      </w:r>
      <w:proofErr w:type="gramStart"/>
      <w:r w:rsidRPr="00FD2853">
        <w:rPr>
          <w:rFonts w:ascii="Arial Narrow" w:hAnsi="Arial Narrow"/>
          <w:sz w:val="22"/>
          <w:szCs w:val="22"/>
        </w:rPr>
        <w:t>1</w:t>
      </w:r>
      <w:proofErr w:type="gramEnd"/>
      <w:r w:rsidRPr="00FD2853">
        <w:rPr>
          <w:rFonts w:ascii="Arial Narrow" w:hAnsi="Arial Narrow"/>
          <w:sz w:val="22"/>
          <w:szCs w:val="22"/>
        </w:rPr>
        <w:t xml:space="preserve"> (um) salário mínimo vigente, do qual será descontado 25% (vinte e cinco por cento) referentes à taxa de administração do Fundo </w:t>
      </w:r>
      <w:r w:rsidRPr="008D7D57">
        <w:rPr>
          <w:rFonts w:ascii="Arial Narrow" w:hAnsi="Arial Narrow"/>
          <w:sz w:val="22"/>
          <w:szCs w:val="22"/>
        </w:rPr>
        <w:t>Penitenciário e 11% (onze por cento) referentes aos Encargos Sociais - INSS.</w:t>
      </w:r>
    </w:p>
    <w:p w:rsidR="006A7C6C" w:rsidRPr="008D7D57" w:rsidRDefault="006A7C6C" w:rsidP="006A7C6C">
      <w:pPr>
        <w:tabs>
          <w:tab w:val="left" w:pos="567"/>
        </w:tabs>
        <w:suppressAutoHyphens/>
        <w:spacing w:before="240" w:after="240" w:line="276" w:lineRule="auto"/>
        <w:rPr>
          <w:rFonts w:ascii="Arial Narrow" w:hAnsi="Arial Narrow"/>
          <w:sz w:val="22"/>
          <w:szCs w:val="22"/>
        </w:rPr>
      </w:pPr>
    </w:p>
    <w:p w:rsidR="006A7C6C" w:rsidRPr="007C7571" w:rsidRDefault="006A7C6C" w:rsidP="006A7C6C">
      <w:pPr>
        <w:numPr>
          <w:ilvl w:val="0"/>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7C7571">
        <w:rPr>
          <w:rFonts w:ascii="Arial Narrow" w:hAnsi="Arial Narrow"/>
          <w:b/>
          <w:sz w:val="22"/>
          <w:szCs w:val="22"/>
        </w:rPr>
        <w:t>DA VEDAÇÃO AO CONSÓRCIO</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7C7571">
        <w:rPr>
          <w:rFonts w:ascii="Arial Narrow" w:hAnsi="Arial Narrow"/>
          <w:sz w:val="22"/>
          <w:szCs w:val="22"/>
        </w:rPr>
        <w:t>A admissão ou veto de formação de consórcio de empresas para participação em certame licitatório é confiada pela Lei Federal 8.666/1993 ao crivo do administrador, vez que o artigo 33 conferiu discricionariedade ao ente administrativo para permitir ou não tal condição no instrumento convocat</w:t>
      </w:r>
      <w:r w:rsidRPr="007C7571">
        <w:rPr>
          <w:rFonts w:ascii="Arial Narrow" w:hAnsi="Arial Narrow"/>
          <w:sz w:val="22"/>
          <w:szCs w:val="22"/>
        </w:rPr>
        <w:t>ó</w:t>
      </w:r>
      <w:r w:rsidRPr="007C7571">
        <w:rPr>
          <w:rFonts w:ascii="Arial Narrow" w:hAnsi="Arial Narrow"/>
          <w:sz w:val="22"/>
          <w:szCs w:val="22"/>
        </w:rPr>
        <w:t>rio.</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7C7571">
        <w:rPr>
          <w:rFonts w:ascii="Arial Narrow" w:hAnsi="Arial Narrow"/>
          <w:sz w:val="22"/>
          <w:szCs w:val="22"/>
        </w:rPr>
        <w:t>Essa decisão deve resultar de processo de análise da realidade do mercado frente a cada caso concreto, avaliando o que for mais viável técnica e economicamente, em razão do objeto a ser lic</w:t>
      </w:r>
      <w:r w:rsidRPr="007C7571">
        <w:rPr>
          <w:rFonts w:ascii="Arial Narrow" w:hAnsi="Arial Narrow"/>
          <w:sz w:val="22"/>
          <w:szCs w:val="22"/>
        </w:rPr>
        <w:t>i</w:t>
      </w:r>
      <w:r w:rsidRPr="007C7571">
        <w:rPr>
          <w:rFonts w:ascii="Arial Narrow" w:hAnsi="Arial Narrow"/>
          <w:sz w:val="22"/>
          <w:szCs w:val="22"/>
        </w:rPr>
        <w:t xml:space="preserve">tado e dos riscos inerentes à </w:t>
      </w:r>
      <w:r w:rsidRPr="007C7571">
        <w:rPr>
          <w:rFonts w:ascii="Arial Narrow" w:hAnsi="Arial Narrow"/>
          <w:sz w:val="22"/>
          <w:szCs w:val="22"/>
        </w:rPr>
        <w:t>a</w:t>
      </w:r>
      <w:r w:rsidRPr="007C7571">
        <w:rPr>
          <w:rFonts w:ascii="Arial Narrow" w:hAnsi="Arial Narrow"/>
          <w:sz w:val="22"/>
          <w:szCs w:val="22"/>
        </w:rPr>
        <w:t>tuação de empresas consorciadas para a execução do objeto.</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A aceitação do instituto do consórcio é reservada a licitações cujo objeto seja considerado de alta complex</w:t>
      </w:r>
      <w:r w:rsidRPr="000561E3">
        <w:rPr>
          <w:rFonts w:ascii="Arial Narrow" w:hAnsi="Arial Narrow"/>
          <w:sz w:val="22"/>
          <w:szCs w:val="22"/>
        </w:rPr>
        <w:t>i</w:t>
      </w:r>
      <w:r w:rsidRPr="000561E3">
        <w:rPr>
          <w:rFonts w:ascii="Arial Narrow" w:hAnsi="Arial Narrow"/>
          <w:sz w:val="22"/>
          <w:szCs w:val="22"/>
        </w:rPr>
        <w:t xml:space="preserve">dade ou grande vulto, com vistas </w:t>
      </w:r>
      <w:proofErr w:type="gramStart"/>
      <w:r w:rsidRPr="000561E3">
        <w:rPr>
          <w:rFonts w:ascii="Arial Narrow" w:hAnsi="Arial Narrow"/>
          <w:sz w:val="22"/>
          <w:szCs w:val="22"/>
        </w:rPr>
        <w:t>a</w:t>
      </w:r>
      <w:proofErr w:type="gramEnd"/>
      <w:r w:rsidRPr="000561E3">
        <w:rPr>
          <w:rFonts w:ascii="Arial Narrow" w:hAnsi="Arial Narrow"/>
          <w:sz w:val="22"/>
          <w:szCs w:val="22"/>
        </w:rPr>
        <w:t xml:space="preserve"> ampliação da competição e visando ainda garantir a execução exitosa dos contr</w:t>
      </w:r>
      <w:r w:rsidRPr="000561E3">
        <w:rPr>
          <w:rFonts w:ascii="Arial Narrow" w:hAnsi="Arial Narrow"/>
          <w:sz w:val="22"/>
          <w:szCs w:val="22"/>
        </w:rPr>
        <w:t>a</w:t>
      </w:r>
      <w:r w:rsidRPr="000561E3">
        <w:rPr>
          <w:rFonts w:ascii="Arial Narrow" w:hAnsi="Arial Narrow"/>
          <w:sz w:val="22"/>
          <w:szCs w:val="22"/>
        </w:rPr>
        <w:t>tos.</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Corroborando o entendimento de que a utilização de consórcios é indicada quando o objeto licitado apresenta alta complexidade ou vulto, apresenta-se o ensin</w:t>
      </w:r>
      <w:r w:rsidRPr="000561E3">
        <w:rPr>
          <w:rFonts w:ascii="Arial Narrow" w:hAnsi="Arial Narrow"/>
          <w:sz w:val="22"/>
          <w:szCs w:val="22"/>
        </w:rPr>
        <w:t>a</w:t>
      </w:r>
      <w:r w:rsidRPr="000561E3">
        <w:rPr>
          <w:rFonts w:ascii="Arial Narrow" w:hAnsi="Arial Narrow"/>
          <w:sz w:val="22"/>
          <w:szCs w:val="22"/>
        </w:rPr>
        <w:t xml:space="preserve">mento de Marçal </w:t>
      </w:r>
      <w:proofErr w:type="spellStart"/>
      <w:r w:rsidRPr="000561E3">
        <w:rPr>
          <w:rFonts w:ascii="Arial Narrow" w:hAnsi="Arial Narrow"/>
          <w:sz w:val="22"/>
          <w:szCs w:val="22"/>
        </w:rPr>
        <w:t>Justen</w:t>
      </w:r>
      <w:proofErr w:type="spellEnd"/>
      <w:r w:rsidRPr="000561E3">
        <w:rPr>
          <w:rFonts w:ascii="Arial Narrow" w:hAnsi="Arial Narrow"/>
          <w:sz w:val="22"/>
          <w:szCs w:val="22"/>
        </w:rPr>
        <w:t xml:space="preserve"> Filho: </w:t>
      </w:r>
    </w:p>
    <w:p w:rsidR="006A7C6C" w:rsidRPr="00D51A24" w:rsidRDefault="006A7C6C" w:rsidP="006A7C6C">
      <w:pPr>
        <w:pStyle w:val="NormalWeb"/>
        <w:shd w:val="clear" w:color="auto" w:fill="FFFFFF"/>
        <w:spacing w:before="240" w:after="240" w:line="276" w:lineRule="auto"/>
        <w:ind w:left="2552"/>
        <w:rPr>
          <w:rFonts w:ascii="Arial Narrow" w:hAnsi="Arial Narrow"/>
          <w:i/>
          <w:sz w:val="22"/>
          <w:szCs w:val="22"/>
        </w:rPr>
      </w:pPr>
      <w:r w:rsidRPr="00D51A24">
        <w:rPr>
          <w:rFonts w:ascii="Arial Narrow" w:hAnsi="Arial Narrow"/>
          <w:i/>
          <w:sz w:val="22"/>
          <w:szCs w:val="22"/>
        </w:rPr>
        <w:t>A utilização do consórcio configurar-se-á, primeiramente, pela ampliação da competitividade. É a situação mais óbvia e evidente. Nessa hipótese, consideram-se especialmente as situações de int</w:t>
      </w:r>
      <w:r w:rsidRPr="00D51A24">
        <w:rPr>
          <w:rFonts w:ascii="Arial Narrow" w:hAnsi="Arial Narrow"/>
          <w:i/>
          <w:sz w:val="22"/>
          <w:szCs w:val="22"/>
        </w:rPr>
        <w:t>e</w:t>
      </w:r>
      <w:r w:rsidRPr="00D51A24">
        <w:rPr>
          <w:rFonts w:ascii="Arial Narrow" w:hAnsi="Arial Narrow"/>
          <w:i/>
          <w:sz w:val="22"/>
          <w:szCs w:val="22"/>
        </w:rPr>
        <w:t>ressados que isoladamente, não disporiam de condições para formular proposta vantajosa para a Administr</w:t>
      </w:r>
      <w:r w:rsidRPr="00D51A24">
        <w:rPr>
          <w:rFonts w:ascii="Arial Narrow" w:hAnsi="Arial Narrow"/>
          <w:i/>
          <w:sz w:val="22"/>
          <w:szCs w:val="22"/>
        </w:rPr>
        <w:t>a</w:t>
      </w:r>
      <w:r w:rsidRPr="00D51A24">
        <w:rPr>
          <w:rFonts w:ascii="Arial Narrow" w:hAnsi="Arial Narrow"/>
          <w:i/>
          <w:sz w:val="22"/>
          <w:szCs w:val="22"/>
        </w:rPr>
        <w:t xml:space="preserve">ção Pública. Os interessados somam seus esforços e seus recursos para o fim específico de participar de licitação, e, se for o caso, executar o contrato. Desse modo, amplia-se o número de licitantes. </w:t>
      </w:r>
      <w:proofErr w:type="gramStart"/>
      <w:r w:rsidRPr="00D51A24">
        <w:rPr>
          <w:rFonts w:ascii="Arial Narrow" w:hAnsi="Arial Narrow"/>
          <w:i/>
          <w:sz w:val="22"/>
          <w:szCs w:val="22"/>
        </w:rPr>
        <w:t xml:space="preserve">( </w:t>
      </w:r>
      <w:proofErr w:type="gramEnd"/>
      <w:r w:rsidRPr="00D51A24">
        <w:rPr>
          <w:rFonts w:ascii="Arial Narrow" w:hAnsi="Arial Narrow"/>
          <w:i/>
          <w:sz w:val="22"/>
          <w:szCs w:val="22"/>
        </w:rPr>
        <w:t xml:space="preserve">... ) São situações em que o objeto contratual apresenta-se extremamente complexo ou grandemente </w:t>
      </w:r>
      <w:r w:rsidRPr="00D51A24">
        <w:rPr>
          <w:rFonts w:ascii="Arial Narrow" w:hAnsi="Arial Narrow"/>
          <w:i/>
          <w:sz w:val="22"/>
          <w:szCs w:val="22"/>
        </w:rPr>
        <w:t>o</w:t>
      </w:r>
      <w:r w:rsidRPr="00D51A24">
        <w:rPr>
          <w:rFonts w:ascii="Arial Narrow" w:hAnsi="Arial Narrow"/>
          <w:i/>
          <w:sz w:val="22"/>
          <w:szCs w:val="22"/>
        </w:rPr>
        <w:t>neroso. Eventualmente uma empresa de grandes proporções poderia participar da lic</w:t>
      </w:r>
      <w:r w:rsidRPr="00D51A24">
        <w:rPr>
          <w:rFonts w:ascii="Arial Narrow" w:hAnsi="Arial Narrow"/>
          <w:i/>
          <w:sz w:val="22"/>
          <w:szCs w:val="22"/>
        </w:rPr>
        <w:t>i</w:t>
      </w:r>
      <w:r w:rsidRPr="00D51A24">
        <w:rPr>
          <w:rFonts w:ascii="Arial Narrow" w:hAnsi="Arial Narrow"/>
          <w:i/>
          <w:sz w:val="22"/>
          <w:szCs w:val="22"/>
        </w:rPr>
        <w:t>tação, mas isso importaria em desvantagem econômica. Assim, por exemplo, seria necessário co</w:t>
      </w:r>
      <w:r w:rsidRPr="00D51A24">
        <w:rPr>
          <w:rFonts w:ascii="Arial Narrow" w:hAnsi="Arial Narrow"/>
          <w:i/>
          <w:sz w:val="22"/>
          <w:szCs w:val="22"/>
        </w:rPr>
        <w:t>n</w:t>
      </w:r>
      <w:r w:rsidRPr="00D51A24">
        <w:rPr>
          <w:rFonts w:ascii="Arial Narrow" w:hAnsi="Arial Narrow"/>
          <w:i/>
          <w:sz w:val="22"/>
          <w:szCs w:val="22"/>
        </w:rPr>
        <w:t>tratar pessoal especializado não disponível no mercado. Ou então, teria de ampliar suas atividades, deixando de lado suas vocações empresariais. Os exemplos são inúmeros. Em todos eles, o co</w:t>
      </w:r>
      <w:r w:rsidRPr="00D51A24">
        <w:rPr>
          <w:rFonts w:ascii="Arial Narrow" w:hAnsi="Arial Narrow"/>
          <w:i/>
          <w:sz w:val="22"/>
          <w:szCs w:val="22"/>
        </w:rPr>
        <w:t>n</w:t>
      </w:r>
      <w:r w:rsidRPr="00D51A24">
        <w:rPr>
          <w:rFonts w:ascii="Arial Narrow" w:hAnsi="Arial Narrow"/>
          <w:i/>
          <w:sz w:val="22"/>
          <w:szCs w:val="22"/>
        </w:rPr>
        <w:t>sórcio representa uma vantagem por possibilitar a participação sem desestr</w:t>
      </w:r>
      <w:r w:rsidRPr="00D51A24">
        <w:rPr>
          <w:rFonts w:ascii="Arial Narrow" w:hAnsi="Arial Narrow"/>
          <w:i/>
          <w:sz w:val="22"/>
          <w:szCs w:val="22"/>
        </w:rPr>
        <w:t>u</w:t>
      </w:r>
      <w:r w:rsidRPr="00D51A24">
        <w:rPr>
          <w:rFonts w:ascii="Arial Narrow" w:hAnsi="Arial Narrow"/>
          <w:i/>
          <w:sz w:val="22"/>
          <w:szCs w:val="22"/>
        </w:rPr>
        <w:t xml:space="preserve">turação empresarial nem ampliação irracional de custos. </w:t>
      </w:r>
    </w:p>
    <w:p w:rsidR="006A7C6C" w:rsidRDefault="006A7C6C" w:rsidP="006A7C6C">
      <w:pPr>
        <w:shd w:val="clear" w:color="auto" w:fill="FFFFFF"/>
        <w:tabs>
          <w:tab w:val="left" w:pos="567"/>
        </w:tabs>
        <w:suppressAutoHyphens/>
        <w:spacing w:before="240" w:after="240" w:line="276" w:lineRule="auto"/>
        <w:ind w:left="644"/>
        <w:rPr>
          <w:rFonts w:ascii="Arial Narrow" w:hAnsi="Arial Narrow"/>
          <w:sz w:val="22"/>
          <w:szCs w:val="22"/>
        </w:rPr>
      </w:pP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 xml:space="preserve">Cita-se ainda a posição de Cristina </w:t>
      </w:r>
      <w:proofErr w:type="spellStart"/>
      <w:r w:rsidRPr="000561E3">
        <w:rPr>
          <w:rFonts w:ascii="Arial Narrow" w:hAnsi="Arial Narrow"/>
          <w:sz w:val="22"/>
          <w:szCs w:val="22"/>
        </w:rPr>
        <w:t>Fortini</w:t>
      </w:r>
      <w:proofErr w:type="spellEnd"/>
      <w:r w:rsidRPr="000561E3">
        <w:rPr>
          <w:rFonts w:ascii="Arial Narrow" w:hAnsi="Arial Narrow"/>
          <w:sz w:val="22"/>
          <w:szCs w:val="22"/>
        </w:rPr>
        <w:t xml:space="preserve">, a qual expõe critérios que podem fundamentar a decisão do gestor: </w:t>
      </w:r>
    </w:p>
    <w:p w:rsidR="006A7C6C" w:rsidRPr="00D51A24" w:rsidRDefault="006A7C6C" w:rsidP="006A7C6C">
      <w:pPr>
        <w:pStyle w:val="NormalWeb"/>
        <w:shd w:val="clear" w:color="auto" w:fill="FFFFFF"/>
        <w:spacing w:before="240" w:after="240" w:line="276" w:lineRule="auto"/>
        <w:ind w:left="2552"/>
        <w:rPr>
          <w:rFonts w:ascii="Arial Narrow" w:hAnsi="Arial Narrow"/>
          <w:i/>
          <w:sz w:val="22"/>
          <w:szCs w:val="22"/>
        </w:rPr>
      </w:pPr>
      <w:r w:rsidRPr="00D51A24">
        <w:rPr>
          <w:rFonts w:ascii="Arial Narrow" w:hAnsi="Arial Narrow"/>
          <w:i/>
          <w:sz w:val="22"/>
          <w:szCs w:val="22"/>
        </w:rPr>
        <w:t>A participação de consórcios em licitação justifica-se de duas formas: quando demonstradas a inviabilidade da execução individual por apenas um exec</w:t>
      </w:r>
      <w:r w:rsidRPr="00D51A24">
        <w:rPr>
          <w:rFonts w:ascii="Arial Narrow" w:hAnsi="Arial Narrow"/>
          <w:i/>
          <w:sz w:val="22"/>
          <w:szCs w:val="22"/>
        </w:rPr>
        <w:t>u</w:t>
      </w:r>
      <w:r w:rsidRPr="00D51A24">
        <w:rPr>
          <w:rFonts w:ascii="Arial Narrow" w:hAnsi="Arial Narrow"/>
          <w:i/>
          <w:sz w:val="22"/>
          <w:szCs w:val="22"/>
        </w:rPr>
        <w:t>tor, mesmo que pudesse ser considerado 'grande empresa', isso devido à complexidade do objeto, que reclamaria a aproximação de pessoas jurídicas diferenciadas, ou como instrumento de penetração de 'empresas menores', incapazes de atender à Administração Pública caso se apresentassem de forma isolada. [...]</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O objeto a ser licitado não detém parcelas significativas que demandem aglutinação de competências ou requeiram expertises diferenciadas para justificar possíveis reuniões de empresas para execução, pelo contrário, constitui aquisição rotineiramente licitada pela Superintendência de Licitações, com participação de d</w:t>
      </w:r>
      <w:r w:rsidRPr="000561E3">
        <w:rPr>
          <w:rFonts w:ascii="Arial Narrow" w:hAnsi="Arial Narrow"/>
          <w:sz w:val="22"/>
          <w:szCs w:val="22"/>
        </w:rPr>
        <w:t>i</w:t>
      </w:r>
      <w:r w:rsidRPr="000561E3">
        <w:rPr>
          <w:rFonts w:ascii="Arial Narrow" w:hAnsi="Arial Narrow"/>
          <w:sz w:val="22"/>
          <w:szCs w:val="22"/>
        </w:rPr>
        <w:t>versas empresas, inclusive sediadas no Estado de Rondônia, o que tem mantido o caráter competitivo dos certames.</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Vale dizer ainda que admitir a participação de empresas consorciadas em quai</w:t>
      </w:r>
      <w:r w:rsidRPr="000561E3">
        <w:rPr>
          <w:rFonts w:ascii="Arial Narrow" w:hAnsi="Arial Narrow"/>
          <w:sz w:val="22"/>
          <w:szCs w:val="22"/>
        </w:rPr>
        <w:t>s</w:t>
      </w:r>
      <w:r w:rsidRPr="000561E3">
        <w:rPr>
          <w:rFonts w:ascii="Arial Narrow" w:hAnsi="Arial Narrow"/>
          <w:sz w:val="22"/>
          <w:szCs w:val="22"/>
        </w:rPr>
        <w:t>quer licitações pode gerar efeito contrário ao que se espera da utilização da permissão do artigo 33 da Lei Federal 8.666/1993.</w:t>
      </w:r>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 xml:space="preserve">Nesse sentido, Marçal </w:t>
      </w:r>
      <w:proofErr w:type="spellStart"/>
      <w:r w:rsidRPr="000561E3">
        <w:rPr>
          <w:rFonts w:ascii="Arial Narrow" w:hAnsi="Arial Narrow"/>
          <w:sz w:val="22"/>
          <w:szCs w:val="22"/>
        </w:rPr>
        <w:t>Justen</w:t>
      </w:r>
      <w:proofErr w:type="spellEnd"/>
      <w:r w:rsidRPr="000561E3">
        <w:rPr>
          <w:rFonts w:ascii="Arial Narrow" w:hAnsi="Arial Narrow"/>
          <w:sz w:val="22"/>
          <w:szCs w:val="22"/>
        </w:rPr>
        <w:t xml:space="preserve"> Filho leciona que nem sempre a competitividade é favorecida pela formação de consórcios, e que em alguns casos essa admissão pode gerar efeito inverso ao pr</w:t>
      </w:r>
      <w:r w:rsidRPr="000561E3">
        <w:rPr>
          <w:rFonts w:ascii="Arial Narrow" w:hAnsi="Arial Narrow"/>
          <w:sz w:val="22"/>
          <w:szCs w:val="22"/>
        </w:rPr>
        <w:t>e</w:t>
      </w:r>
      <w:r w:rsidRPr="000561E3">
        <w:rPr>
          <w:rFonts w:ascii="Arial Narrow" w:hAnsi="Arial Narrow"/>
          <w:sz w:val="22"/>
          <w:szCs w:val="22"/>
        </w:rPr>
        <w:t xml:space="preserve">tendido: </w:t>
      </w:r>
    </w:p>
    <w:p w:rsidR="006A7C6C" w:rsidRPr="00D51A24" w:rsidRDefault="006A7C6C" w:rsidP="006A7C6C">
      <w:pPr>
        <w:pStyle w:val="NormalWeb"/>
        <w:shd w:val="clear" w:color="auto" w:fill="FFFFFF"/>
        <w:spacing w:before="240" w:after="240" w:line="276" w:lineRule="auto"/>
        <w:ind w:left="2552"/>
        <w:rPr>
          <w:rFonts w:ascii="Arial Narrow" w:hAnsi="Arial Narrow"/>
          <w:sz w:val="22"/>
          <w:szCs w:val="22"/>
        </w:rPr>
      </w:pPr>
      <w:r>
        <w:rPr>
          <w:rFonts w:ascii="Arial Narrow" w:hAnsi="Arial Narrow"/>
          <w:sz w:val="22"/>
          <w:szCs w:val="22"/>
        </w:rPr>
        <w:t>“</w:t>
      </w:r>
      <w:r w:rsidRPr="00D51A24">
        <w:rPr>
          <w:rFonts w:ascii="Arial Narrow" w:hAnsi="Arial Narrow"/>
          <w:sz w:val="22"/>
          <w:szCs w:val="22"/>
        </w:rPr>
        <w:t>Assim, contrariamente ao que se poderia pensar em uma abordagem supe</w:t>
      </w:r>
      <w:r w:rsidRPr="00D51A24">
        <w:rPr>
          <w:rFonts w:ascii="Arial Narrow" w:hAnsi="Arial Narrow"/>
          <w:sz w:val="22"/>
          <w:szCs w:val="22"/>
        </w:rPr>
        <w:t>r</w:t>
      </w:r>
      <w:r w:rsidRPr="00D51A24">
        <w:rPr>
          <w:rFonts w:ascii="Arial Narrow" w:hAnsi="Arial Narrow"/>
          <w:sz w:val="22"/>
          <w:szCs w:val="22"/>
        </w:rPr>
        <w:t>ficial, o consórcio pode conduzir a resultados diametralmente opostos àqueles buscados pela Administração. É que o co</w:t>
      </w:r>
      <w:r w:rsidRPr="00D51A24">
        <w:rPr>
          <w:rFonts w:ascii="Arial Narrow" w:hAnsi="Arial Narrow"/>
          <w:sz w:val="22"/>
          <w:szCs w:val="22"/>
        </w:rPr>
        <w:t>n</w:t>
      </w:r>
      <w:r w:rsidRPr="00D51A24">
        <w:rPr>
          <w:rFonts w:ascii="Arial Narrow" w:hAnsi="Arial Narrow"/>
          <w:sz w:val="22"/>
          <w:szCs w:val="22"/>
        </w:rPr>
        <w:t>sórcio pode ser instrumento de dominação de mercados e de restrição indevida à livre concorrência. Isso se passará na medida em que empresários autônomos renunciem a disputar e</w:t>
      </w:r>
      <w:r w:rsidRPr="00D51A24">
        <w:rPr>
          <w:rFonts w:ascii="Arial Narrow" w:hAnsi="Arial Narrow"/>
          <w:sz w:val="22"/>
          <w:szCs w:val="22"/>
        </w:rPr>
        <w:t>n</w:t>
      </w:r>
      <w:r w:rsidRPr="00D51A24">
        <w:rPr>
          <w:rFonts w:ascii="Arial Narrow" w:hAnsi="Arial Narrow"/>
          <w:sz w:val="22"/>
          <w:szCs w:val="22"/>
        </w:rPr>
        <w:t>tre si a contratação e concentrem esforços em comum. Assim, ao invés de reduzirem seus preços e formularem proposta mais vantajosa para a Adm</w:t>
      </w:r>
      <w:r w:rsidRPr="00D51A24">
        <w:rPr>
          <w:rFonts w:ascii="Arial Narrow" w:hAnsi="Arial Narrow"/>
          <w:sz w:val="22"/>
          <w:szCs w:val="22"/>
        </w:rPr>
        <w:t>i</w:t>
      </w:r>
      <w:r w:rsidRPr="00D51A24">
        <w:rPr>
          <w:rFonts w:ascii="Arial Narrow" w:hAnsi="Arial Narrow"/>
          <w:sz w:val="22"/>
          <w:szCs w:val="22"/>
        </w:rPr>
        <w:t>nistração, os potenciais interessados se comporiam para a disputa e frustr</w:t>
      </w:r>
      <w:r w:rsidRPr="00D51A24">
        <w:rPr>
          <w:rFonts w:ascii="Arial Narrow" w:hAnsi="Arial Narrow"/>
          <w:sz w:val="22"/>
          <w:szCs w:val="22"/>
        </w:rPr>
        <w:t>a</w:t>
      </w:r>
      <w:r w:rsidRPr="00D51A24">
        <w:rPr>
          <w:rFonts w:ascii="Arial Narrow" w:hAnsi="Arial Narrow"/>
          <w:sz w:val="22"/>
          <w:szCs w:val="22"/>
        </w:rPr>
        <w:t>riam os objetivos da competição. Por isso, incrementar a constituição de co</w:t>
      </w:r>
      <w:r w:rsidRPr="00D51A24">
        <w:rPr>
          <w:rFonts w:ascii="Arial Narrow" w:hAnsi="Arial Narrow"/>
          <w:sz w:val="22"/>
          <w:szCs w:val="22"/>
        </w:rPr>
        <w:t>n</w:t>
      </w:r>
      <w:r w:rsidRPr="00D51A24">
        <w:rPr>
          <w:rFonts w:ascii="Arial Narrow" w:hAnsi="Arial Narrow"/>
          <w:sz w:val="22"/>
          <w:szCs w:val="22"/>
        </w:rPr>
        <w:t xml:space="preserve">sórcios para disputar as licitações representa uma espécie de </w:t>
      </w:r>
      <w:proofErr w:type="spellStart"/>
      <w:r w:rsidRPr="00D51A24">
        <w:rPr>
          <w:rFonts w:ascii="Arial Narrow" w:hAnsi="Arial Narrow"/>
          <w:sz w:val="22"/>
          <w:szCs w:val="22"/>
        </w:rPr>
        <w:t>contra</w:t>
      </w:r>
      <w:r w:rsidRPr="00D51A24">
        <w:rPr>
          <w:rFonts w:ascii="Arial Narrow" w:hAnsi="Arial Narrow"/>
          <w:sz w:val="22"/>
          <w:szCs w:val="22"/>
        </w:rPr>
        <w:softHyphen/>
        <w:t>senso</w:t>
      </w:r>
      <w:proofErr w:type="spellEnd"/>
      <w:r w:rsidRPr="00D51A24">
        <w:rPr>
          <w:rFonts w:ascii="Arial Narrow" w:hAnsi="Arial Narrow"/>
          <w:sz w:val="22"/>
          <w:szCs w:val="22"/>
        </w:rPr>
        <w:t xml:space="preserve">. Os acordos entre as empresas tendem a eliminar a concorrência e se traduzir numa </w:t>
      </w:r>
      <w:proofErr w:type="spellStart"/>
      <w:r w:rsidRPr="00D51A24">
        <w:rPr>
          <w:rFonts w:ascii="Arial Narrow" w:hAnsi="Arial Narrow"/>
          <w:sz w:val="22"/>
          <w:szCs w:val="22"/>
        </w:rPr>
        <w:t>cartelização</w:t>
      </w:r>
      <w:proofErr w:type="spellEnd"/>
      <w:r w:rsidRPr="00D51A24">
        <w:rPr>
          <w:rFonts w:ascii="Arial Narrow" w:hAnsi="Arial Narrow"/>
          <w:sz w:val="22"/>
          <w:szCs w:val="22"/>
        </w:rPr>
        <w:t xml:space="preserve"> do mercado. O efeito imediato consiste na elevação dos preços, em detrimento do consumidor ou da Administração P</w:t>
      </w:r>
      <w:r w:rsidRPr="00D51A24">
        <w:rPr>
          <w:rFonts w:ascii="Arial Narrow" w:hAnsi="Arial Narrow"/>
          <w:sz w:val="22"/>
          <w:szCs w:val="22"/>
        </w:rPr>
        <w:t>ú</w:t>
      </w:r>
      <w:r w:rsidRPr="00D51A24">
        <w:rPr>
          <w:rFonts w:ascii="Arial Narrow" w:hAnsi="Arial Narrow"/>
          <w:sz w:val="22"/>
          <w:szCs w:val="22"/>
        </w:rPr>
        <w:t>blica.</w:t>
      </w:r>
      <w:proofErr w:type="gramStart"/>
      <w:r w:rsidRPr="00D51A24">
        <w:rPr>
          <w:rFonts w:ascii="Arial Narrow" w:hAnsi="Arial Narrow"/>
          <w:sz w:val="22"/>
          <w:szCs w:val="22"/>
        </w:rPr>
        <w:t>" .</w:t>
      </w:r>
      <w:proofErr w:type="gramEnd"/>
    </w:p>
    <w:p w:rsidR="006A7C6C" w:rsidRDefault="006A7C6C" w:rsidP="006A7C6C">
      <w:pPr>
        <w:numPr>
          <w:ilvl w:val="1"/>
          <w:numId w:val="53"/>
        </w:numPr>
        <w:shd w:val="clear" w:color="auto" w:fill="FFFFFF"/>
        <w:tabs>
          <w:tab w:val="left" w:pos="567"/>
        </w:tabs>
        <w:suppressAutoHyphens/>
        <w:spacing w:before="240" w:after="240" w:line="276" w:lineRule="auto"/>
        <w:ind w:left="0" w:firstLine="0"/>
        <w:jc w:val="both"/>
        <w:rPr>
          <w:rFonts w:ascii="Arial Narrow" w:hAnsi="Arial Narrow"/>
          <w:sz w:val="22"/>
          <w:szCs w:val="22"/>
        </w:rPr>
      </w:pPr>
      <w:r w:rsidRPr="000561E3">
        <w:rPr>
          <w:rFonts w:ascii="Arial Narrow" w:hAnsi="Arial Narrow"/>
          <w:sz w:val="22"/>
          <w:szCs w:val="22"/>
        </w:rPr>
        <w:t>Portanto, sem incorrer em manifestação ociosa, considerando o amplo universo de empresas capazes de atender individualmente ao objeto da licitação, e que neste caso concreto a proibição de consórcios aumenta a possibilidade da contr</w:t>
      </w:r>
      <w:r w:rsidRPr="000561E3">
        <w:rPr>
          <w:rFonts w:ascii="Arial Narrow" w:hAnsi="Arial Narrow"/>
          <w:sz w:val="22"/>
          <w:szCs w:val="22"/>
        </w:rPr>
        <w:t>a</w:t>
      </w:r>
      <w:r w:rsidRPr="000561E3">
        <w:rPr>
          <w:rFonts w:ascii="Arial Narrow" w:hAnsi="Arial Narrow"/>
          <w:sz w:val="22"/>
          <w:szCs w:val="22"/>
        </w:rPr>
        <w:t>tação de proposta mais vantajosa.</w:t>
      </w:r>
    </w:p>
    <w:p w:rsidR="006A7C6C" w:rsidRPr="008D7D57"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8D7D57">
        <w:rPr>
          <w:rFonts w:ascii="Arial Narrow" w:hAnsi="Arial Narrow"/>
          <w:b/>
          <w:sz w:val="22"/>
          <w:szCs w:val="22"/>
        </w:rPr>
        <w:t>DOS DEVERES E OBRIGAÇÕES</w:t>
      </w:r>
    </w:p>
    <w:p w:rsidR="006A7C6C" w:rsidRDefault="006A7C6C" w:rsidP="006A7C6C">
      <w:pPr>
        <w:suppressAutoHyphens/>
        <w:spacing w:before="240" w:after="240" w:line="276" w:lineRule="auto"/>
        <w:contextualSpacing/>
        <w:rPr>
          <w:rFonts w:ascii="Arial Narrow" w:hAnsi="Arial Narrow"/>
          <w:sz w:val="22"/>
          <w:szCs w:val="22"/>
        </w:rPr>
      </w:pPr>
      <w:r w:rsidRPr="008D7D57">
        <w:rPr>
          <w:rFonts w:ascii="Arial Narrow" w:hAnsi="Arial Narrow"/>
          <w:sz w:val="22"/>
          <w:szCs w:val="22"/>
        </w:rPr>
        <w:t>Além dos demais encargos deste certame e dos por determinados por Leis, Decretos, Normas e/ou regulamentos, nos deveres e obrigações das partes também se incl</w:t>
      </w:r>
      <w:r w:rsidRPr="008D7D57">
        <w:rPr>
          <w:rFonts w:ascii="Arial Narrow" w:hAnsi="Arial Narrow"/>
          <w:sz w:val="22"/>
          <w:szCs w:val="22"/>
        </w:rPr>
        <w:t>u</w:t>
      </w:r>
      <w:r w:rsidRPr="008D7D57">
        <w:rPr>
          <w:rFonts w:ascii="Arial Narrow" w:hAnsi="Arial Narrow"/>
          <w:sz w:val="22"/>
          <w:szCs w:val="22"/>
        </w:rPr>
        <w:t>em os seguintes:</w:t>
      </w:r>
    </w:p>
    <w:p w:rsidR="006A7C6C" w:rsidRPr="008D7D57" w:rsidRDefault="006A7C6C" w:rsidP="006A7C6C">
      <w:pPr>
        <w:suppressAutoHyphens/>
        <w:spacing w:before="240" w:after="240" w:line="276" w:lineRule="auto"/>
        <w:contextualSpacing/>
        <w:rPr>
          <w:rFonts w:ascii="Arial Narrow" w:hAnsi="Arial Narrow"/>
          <w:sz w:val="22"/>
          <w:szCs w:val="22"/>
        </w:rPr>
      </w:pPr>
    </w:p>
    <w:p w:rsidR="006A7C6C" w:rsidRPr="008D7D57"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D7D57">
        <w:rPr>
          <w:rFonts w:ascii="Arial Narrow" w:hAnsi="Arial Narrow"/>
          <w:b/>
          <w:sz w:val="22"/>
          <w:szCs w:val="22"/>
        </w:rPr>
        <w:t>A CONTRATADA deverá:</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eastAsia="MS Mincho" w:hAnsi="Arial Narrow"/>
          <w:sz w:val="22"/>
          <w:szCs w:val="22"/>
        </w:rPr>
        <w:t xml:space="preserve"> </w:t>
      </w:r>
      <w:r w:rsidRPr="008D7D57">
        <w:rPr>
          <w:rFonts w:ascii="Arial Narrow" w:eastAsia="MS Mincho" w:hAnsi="Arial Narrow"/>
          <w:sz w:val="22"/>
          <w:szCs w:val="22"/>
        </w:rPr>
        <w:t>Subordinar-se às normas internas da CONTRATANTE que regulamentam matérias relacionadas à segurança e ao objeto contratado.</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eastAsia="MS Mincho" w:hAnsi="Arial Narrow"/>
          <w:sz w:val="22"/>
          <w:szCs w:val="22"/>
        </w:rPr>
        <w:t xml:space="preserve"> </w:t>
      </w:r>
      <w:r w:rsidRPr="008D7D57">
        <w:rPr>
          <w:rFonts w:ascii="Arial Narrow" w:eastAsia="MS Mincho" w:hAnsi="Arial Narrow"/>
          <w:sz w:val="22"/>
          <w:szCs w:val="22"/>
        </w:rPr>
        <w:t>Responsabilizar-se integralmente pela execução do contrato, nos termos da legislação vigente.</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 xml:space="preserve">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w:t>
      </w:r>
      <w:proofErr w:type="gramStart"/>
      <w:r w:rsidRPr="008D7D57">
        <w:rPr>
          <w:rFonts w:ascii="Arial Narrow" w:hAnsi="Arial Narrow"/>
          <w:sz w:val="22"/>
          <w:szCs w:val="22"/>
        </w:rPr>
        <w:t>os mesmos objeto</w:t>
      </w:r>
      <w:proofErr w:type="gramEnd"/>
      <w:r w:rsidRPr="008D7D57">
        <w:rPr>
          <w:rFonts w:ascii="Arial Narrow" w:hAnsi="Arial Narrow"/>
          <w:sz w:val="22"/>
          <w:szCs w:val="22"/>
        </w:rPr>
        <w:t xml:space="preserve"> de exame prévio da Procuradoria Geral do Estado - PGE;</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Manter, durante toda a execução do contrato, em compatibilidade com as obrigações por ele assumidas, todas as condições de habilitação e qualific</w:t>
      </w:r>
      <w:r w:rsidRPr="008D7D57">
        <w:rPr>
          <w:rFonts w:ascii="Arial Narrow" w:hAnsi="Arial Narrow"/>
          <w:sz w:val="22"/>
          <w:szCs w:val="22"/>
        </w:rPr>
        <w:t>a</w:t>
      </w:r>
      <w:r w:rsidRPr="008D7D57">
        <w:rPr>
          <w:rFonts w:ascii="Arial Narrow" w:hAnsi="Arial Narrow"/>
          <w:sz w:val="22"/>
          <w:szCs w:val="22"/>
        </w:rPr>
        <w:t>ções exigidas na licitação.</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w:t>
      </w:r>
      <w:r w:rsidRPr="008D7D57">
        <w:rPr>
          <w:rFonts w:ascii="Arial Narrow" w:hAnsi="Arial Narrow"/>
          <w:sz w:val="22"/>
          <w:szCs w:val="22"/>
        </w:rPr>
        <w:t>i</w:t>
      </w:r>
      <w:r w:rsidRPr="008D7D57">
        <w:rPr>
          <w:rFonts w:ascii="Arial Narrow" w:hAnsi="Arial Narrow"/>
          <w:sz w:val="22"/>
          <w:szCs w:val="22"/>
        </w:rPr>
        <w:t>or.</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 xml:space="preserve">Prestar as informações referentes </w:t>
      </w:r>
      <w:proofErr w:type="gramStart"/>
      <w:r w:rsidRPr="008D7D57">
        <w:rPr>
          <w:rFonts w:ascii="Arial Narrow" w:hAnsi="Arial Narrow"/>
          <w:sz w:val="22"/>
          <w:szCs w:val="22"/>
        </w:rPr>
        <w:t>a</w:t>
      </w:r>
      <w:proofErr w:type="gramEnd"/>
      <w:r w:rsidRPr="008D7D57">
        <w:rPr>
          <w:rFonts w:ascii="Arial Narrow" w:hAnsi="Arial Narrow"/>
          <w:sz w:val="22"/>
          <w:szCs w:val="22"/>
        </w:rPr>
        <w:t xml:space="preserve"> execução do contrato por escrito, quando solicitadas pela CONTRATANTE, no prazo máximo de cinco dias contínuos e ininterruptos, salvo quando determinado prazo inferior no instrumento de solicitação.</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Cumprir fielmente os prazos estabelecid</w:t>
      </w:r>
      <w:r>
        <w:rPr>
          <w:rFonts w:ascii="Arial Narrow" w:hAnsi="Arial Narrow"/>
          <w:sz w:val="22"/>
          <w:szCs w:val="22"/>
        </w:rPr>
        <w:t>os no termo de referência para o fornecimento do objeto</w:t>
      </w:r>
      <w:r w:rsidRPr="008D7D57">
        <w:rPr>
          <w:rFonts w:ascii="Arial Narrow" w:hAnsi="Arial Narrow"/>
          <w:sz w:val="22"/>
          <w:szCs w:val="22"/>
        </w:rPr>
        <w:t>.</w:t>
      </w:r>
    </w:p>
    <w:p w:rsidR="006A7C6C" w:rsidRPr="008D7D57"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Pr>
          <w:rFonts w:ascii="Arial Narrow" w:hAnsi="Arial Narrow"/>
          <w:sz w:val="22"/>
          <w:szCs w:val="22"/>
        </w:rPr>
        <w:t xml:space="preserve"> </w:t>
      </w:r>
      <w:r w:rsidRPr="008D7D57">
        <w:rPr>
          <w:rFonts w:ascii="Arial Narrow" w:hAnsi="Arial Narrow"/>
          <w:sz w:val="22"/>
          <w:szCs w:val="22"/>
        </w:rPr>
        <w:t>Reparar, corrigir, remover, reconstruir ou substituir, às suas expensas, no total ou em parte, o objeto do contrato em que se verificarem vícios, defeitos ou incorreções resultantes da execução ou de materiais empregados.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Observar quantitativos e qualidade da mão-de-obra, dos materiais e dos equipamentos, ferramentas e utensílios necessários e suficientes para a perfeita execução </w:t>
      </w:r>
      <w:r>
        <w:rPr>
          <w:rFonts w:ascii="Arial Narrow" w:hAnsi="Arial Narrow"/>
          <w:sz w:val="22"/>
          <w:szCs w:val="22"/>
        </w:rPr>
        <w:t>do objeto</w:t>
      </w:r>
      <w:r w:rsidRPr="008D7D57">
        <w:rPr>
          <w:rFonts w:ascii="Arial Narrow" w:hAnsi="Arial Narrow"/>
          <w:sz w:val="22"/>
          <w:szCs w:val="22"/>
        </w:rPr>
        <w:t xml:space="preserve"> e demais atividades correlatas.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bCs/>
          <w:sz w:val="22"/>
          <w:szCs w:val="22"/>
        </w:rPr>
        <w:t>P</w:t>
      </w:r>
      <w:r w:rsidRPr="008D7D57">
        <w:rPr>
          <w:rFonts w:ascii="Arial Narrow" w:hAnsi="Arial Narrow"/>
          <w:sz w:val="22"/>
          <w:szCs w:val="22"/>
        </w:rPr>
        <w:t>restar todos os esclarecimentos que forem solicitados pela CONTRATANTE durante o período de vigência do Contrato;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w:t>
      </w:r>
      <w:r w:rsidRPr="008D7D57">
        <w:rPr>
          <w:rFonts w:ascii="Arial Narrow" w:hAnsi="Arial Narrow"/>
          <w:sz w:val="22"/>
          <w:szCs w:val="22"/>
        </w:rPr>
        <w:t>i</w:t>
      </w:r>
      <w:r w:rsidRPr="008D7D57">
        <w:rPr>
          <w:rFonts w:ascii="Arial Narrow" w:hAnsi="Arial Narrow"/>
          <w:sz w:val="22"/>
          <w:szCs w:val="22"/>
        </w:rPr>
        <w:t>ras de trabalho.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Manter disciplina nos locais de entrega, retirando imediatamente, após notificação, qualquer empregado considerado com conduta inconveniente pela Admini</w:t>
      </w:r>
      <w:r w:rsidRPr="008D7D57">
        <w:rPr>
          <w:rFonts w:ascii="Arial Narrow" w:hAnsi="Arial Narrow"/>
          <w:sz w:val="22"/>
          <w:szCs w:val="22"/>
        </w:rPr>
        <w:t>s</w:t>
      </w:r>
      <w:r w:rsidRPr="008D7D57">
        <w:rPr>
          <w:rFonts w:ascii="Arial Narrow" w:hAnsi="Arial Narrow"/>
          <w:sz w:val="22"/>
          <w:szCs w:val="22"/>
        </w:rPr>
        <w:t>tração.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Manter seus empregados sujeitos às normas de segurança das Unidades prisionais.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Manter seus empregados informados sob</w:t>
      </w:r>
      <w:r>
        <w:rPr>
          <w:rFonts w:ascii="Arial Narrow" w:hAnsi="Arial Narrow"/>
          <w:sz w:val="22"/>
          <w:szCs w:val="22"/>
        </w:rPr>
        <w:t>re as peculiaridades do local do fornecimento das refeições</w:t>
      </w:r>
      <w:r w:rsidRPr="008D7D57">
        <w:rPr>
          <w:rFonts w:ascii="Arial Narrow" w:hAnsi="Arial Narrow"/>
          <w:sz w:val="22"/>
          <w:szCs w:val="22"/>
        </w:rPr>
        <w:t>, orientando-os quanto ao sigilo absoluto, a respeito das condições físicas e dados técnicos das Unidades prisionais, sob pena de responsabilidade civil e criminal em eventuais problemas com terceiros advindos pela revelação indevida de informação.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Manter seu pessoal uniformizado, identificando-os através de crachás, com fotografia recente, e provendo-os dos Equipamentos de Proteção Individual - </w:t>
      </w:r>
      <w:proofErr w:type="spellStart"/>
      <w:r w:rsidRPr="008D7D57">
        <w:rPr>
          <w:rFonts w:ascii="Arial Narrow" w:hAnsi="Arial Narrow"/>
          <w:sz w:val="22"/>
          <w:szCs w:val="22"/>
        </w:rPr>
        <w:t>E</w:t>
      </w:r>
      <w:r w:rsidRPr="008D7D57">
        <w:rPr>
          <w:rFonts w:ascii="Arial Narrow" w:hAnsi="Arial Narrow"/>
          <w:sz w:val="22"/>
          <w:szCs w:val="22"/>
        </w:rPr>
        <w:t>PI’s</w:t>
      </w:r>
      <w:proofErr w:type="spellEnd"/>
      <w:r w:rsidRPr="008D7D57">
        <w:rPr>
          <w:rFonts w:ascii="Arial Narrow" w:hAnsi="Arial Narrow"/>
          <w:sz w:val="22"/>
          <w:szCs w:val="22"/>
        </w:rPr>
        <w:t>.</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Manter </w:t>
      </w:r>
      <w:proofErr w:type="gramStart"/>
      <w:r w:rsidRPr="008D7D57">
        <w:rPr>
          <w:rFonts w:ascii="Arial Narrow" w:hAnsi="Arial Narrow"/>
          <w:sz w:val="22"/>
          <w:szCs w:val="22"/>
        </w:rPr>
        <w:t>sediado junto à Administração elementos capazes de tomar decisões compatíveis com os compromissos assumidos</w:t>
      </w:r>
      <w:proofErr w:type="gramEnd"/>
      <w:r w:rsidRPr="008D7D57">
        <w:rPr>
          <w:rFonts w:ascii="Arial Narrow" w:hAnsi="Arial Narrow"/>
          <w:sz w:val="22"/>
          <w:szCs w:val="22"/>
        </w:rPr>
        <w:t>.</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Manter todos os equipamentos e utensílios necessários a execução </w:t>
      </w:r>
      <w:r>
        <w:rPr>
          <w:rFonts w:ascii="Arial Narrow" w:hAnsi="Arial Narrow"/>
          <w:sz w:val="22"/>
          <w:szCs w:val="22"/>
        </w:rPr>
        <w:t>e entrega do objeto</w:t>
      </w:r>
      <w:r w:rsidRPr="008D7D57">
        <w:rPr>
          <w:rFonts w:ascii="Arial Narrow" w:hAnsi="Arial Narrow"/>
          <w:sz w:val="22"/>
          <w:szCs w:val="22"/>
        </w:rPr>
        <w:t xml:space="preserve">, em perfeitas condições de uso. </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w:t>
      </w:r>
      <w:r w:rsidRPr="008D7D57">
        <w:rPr>
          <w:rFonts w:ascii="Arial Narrow" w:hAnsi="Arial Narrow"/>
          <w:sz w:val="22"/>
          <w:szCs w:val="22"/>
        </w:rPr>
        <w:t>a</w:t>
      </w:r>
      <w:r w:rsidRPr="008D7D57">
        <w:rPr>
          <w:rFonts w:ascii="Arial Narrow" w:hAnsi="Arial Narrow"/>
          <w:sz w:val="22"/>
          <w:szCs w:val="22"/>
        </w:rPr>
        <w:t>das;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Responsabilizar-se pelo cumprimento, por parte de seus empregados, das normas disciplinares determinadas pela Administração.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Responsabilizar-se pelos danos causados diretamente à Administração ou a terceiros, decorrentes de culpa ou dolo dos seus empregados durante a execução do co</w:t>
      </w:r>
      <w:r w:rsidRPr="008D7D57">
        <w:rPr>
          <w:rFonts w:ascii="Arial Narrow" w:hAnsi="Arial Narrow"/>
          <w:sz w:val="22"/>
          <w:szCs w:val="22"/>
        </w:rPr>
        <w:t>n</w:t>
      </w:r>
      <w:r w:rsidRPr="008D7D57">
        <w:rPr>
          <w:rFonts w:ascii="Arial Narrow" w:hAnsi="Arial Narrow"/>
          <w:sz w:val="22"/>
          <w:szCs w:val="22"/>
        </w:rPr>
        <w:t>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Responsabilizar-se por quaisquer acidentes que venham a ser vítima, seu empregado ou </w:t>
      </w:r>
      <w:proofErr w:type="gramStart"/>
      <w:r w:rsidRPr="008D7D57">
        <w:rPr>
          <w:rFonts w:ascii="Arial Narrow" w:hAnsi="Arial Narrow"/>
          <w:sz w:val="22"/>
          <w:szCs w:val="22"/>
        </w:rPr>
        <w:t>terceiro, decorrente</w:t>
      </w:r>
      <w:proofErr w:type="gramEnd"/>
      <w:r w:rsidRPr="008D7D57">
        <w:rPr>
          <w:rFonts w:ascii="Arial Narrow" w:hAnsi="Arial Narrow"/>
          <w:sz w:val="22"/>
          <w:szCs w:val="22"/>
        </w:rPr>
        <w:t xml:space="preserve"> da má execução do contrato.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Responsabilizar-se pelos atrasos e/ou prejuízos decorrentes de paralisação parcial ou total na execução do contrato.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Cumprir rigorosamente as Leis, Instruções, Normas e demais Legislações Sanitárias Federais e Estaduais e orientações dos órgãos fiscalizadores sobre os procedimentos de manipulação e a qualidade dos alimentos.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Possuir equipamentos e utensílios com capacidade para produção compatível com as quantidades e qualidades de refeições a serem fornecidas. (Resolução RDC nº216, de 15 de Setembro de 2004 do Ministério da Saúde).</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Apresentar comprovação, </w:t>
      </w:r>
      <w:r w:rsidRPr="008D7D57">
        <w:rPr>
          <w:rFonts w:ascii="Arial Narrow" w:hAnsi="Arial Narrow"/>
          <w:b/>
          <w:sz w:val="22"/>
          <w:szCs w:val="22"/>
          <w:u w:val="single"/>
        </w:rPr>
        <w:t>através de notas fiscais e/ou contrato de locação</w:t>
      </w:r>
      <w:r w:rsidRPr="008D7D57">
        <w:rPr>
          <w:rFonts w:ascii="Arial Narrow" w:hAnsi="Arial Narrow"/>
          <w:sz w:val="22"/>
          <w:szCs w:val="22"/>
        </w:rPr>
        <w:t xml:space="preserve">, de que possui veículos adequados e que estejam obedecendo </w:t>
      </w:r>
      <w:proofErr w:type="gramStart"/>
      <w:r w:rsidRPr="008D7D57">
        <w:rPr>
          <w:rFonts w:ascii="Arial Narrow" w:hAnsi="Arial Narrow"/>
          <w:sz w:val="22"/>
          <w:szCs w:val="22"/>
        </w:rPr>
        <w:t>as</w:t>
      </w:r>
      <w:proofErr w:type="gramEnd"/>
      <w:r w:rsidRPr="008D7D57">
        <w:rPr>
          <w:rFonts w:ascii="Arial Narrow" w:hAnsi="Arial Narrow"/>
          <w:sz w:val="22"/>
          <w:szCs w:val="22"/>
        </w:rPr>
        <w:t xml:space="preserve"> normas de transportes de alimentos prontos que versam os Artigos 1º e 2º da Portaria 15 do Centro de Vigilância Sanitária, de 07 de Novembro de 1991 (à vista do que expressa o artigo 18, inciso I, alínea “F” do Decreto 26.048/86 da CVS);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bCs/>
          <w:sz w:val="22"/>
          <w:szCs w:val="22"/>
        </w:rPr>
        <w:t>S</w:t>
      </w:r>
      <w:r w:rsidRPr="008D7D57">
        <w:rPr>
          <w:rFonts w:ascii="Arial Narrow" w:hAnsi="Arial Narrow"/>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w:t>
      </w:r>
      <w:r w:rsidRPr="008D7D57">
        <w:rPr>
          <w:rFonts w:ascii="Arial Narrow" w:hAnsi="Arial Narrow"/>
          <w:sz w:val="22"/>
          <w:szCs w:val="22"/>
        </w:rPr>
        <w:t>s</w:t>
      </w:r>
      <w:r w:rsidRPr="008D7D57">
        <w:rPr>
          <w:rFonts w:ascii="Arial Narrow" w:hAnsi="Arial Narrow"/>
          <w:sz w:val="22"/>
          <w:szCs w:val="22"/>
        </w:rPr>
        <w:t>tas.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4F41E9">
        <w:rPr>
          <w:rFonts w:ascii="Arial Narrow" w:hAnsi="Arial Narrow"/>
          <w:szCs w:val="22"/>
        </w:rPr>
        <w:t xml:space="preserve">Não utilizar-se de espaço físico dentro da Unidade </w:t>
      </w:r>
      <w:r>
        <w:rPr>
          <w:rFonts w:ascii="Arial Narrow" w:hAnsi="Arial Narrow"/>
          <w:szCs w:val="22"/>
        </w:rPr>
        <w:t>prisional</w:t>
      </w:r>
      <w:r w:rsidRPr="004F41E9">
        <w:rPr>
          <w:rFonts w:ascii="Arial Narrow" w:hAnsi="Arial Narrow"/>
          <w:szCs w:val="22"/>
        </w:rPr>
        <w:t xml:space="preserve"> para confecção das refeições</w:t>
      </w:r>
      <w:r>
        <w:rPr>
          <w:rFonts w:ascii="Arial Narrow" w:hAnsi="Arial Narrow"/>
          <w:szCs w:val="22"/>
        </w:rPr>
        <w:t>.</w:t>
      </w:r>
      <w:r w:rsidRPr="009C1C57">
        <w:rPr>
          <w:rFonts w:ascii="Arial Narrow" w:hAnsi="Arial Narrow"/>
          <w:sz w:val="22"/>
          <w:szCs w:val="22"/>
          <w:highlight w:val="yellow"/>
        </w:rPr>
        <w:t xml:space="preserve"> </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Obedecer rigorosamente o horário de entrega das refeições.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Elaborar Manual de Normas de Boas Práticas de Elaboração de Alimentos e Prestação de Serviços, de acordo com a Portaria nº 1.428/93, do Min</w:t>
      </w:r>
      <w:r>
        <w:rPr>
          <w:rFonts w:ascii="Arial Narrow" w:hAnsi="Arial Narrow"/>
          <w:sz w:val="22"/>
          <w:szCs w:val="22"/>
        </w:rPr>
        <w:t>istério da Saúde, adequando-o ao fornecimento n</w:t>
      </w:r>
      <w:r w:rsidRPr="008D7D57">
        <w:rPr>
          <w:rFonts w:ascii="Arial Narrow" w:hAnsi="Arial Narrow"/>
          <w:sz w:val="22"/>
          <w:szCs w:val="22"/>
        </w:rPr>
        <w:t>a Unidade objeto do contrato, e apresentá-lo em até 10 (dez) dias após a assinatura do contrato.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984976">
        <w:rPr>
          <w:rFonts w:ascii="Arial Narrow" w:hAnsi="Arial Narrow"/>
          <w:sz w:val="22"/>
          <w:szCs w:val="22"/>
        </w:rPr>
        <w:t>Elaborar cardápio mensal atendendo às especificações contidas</w:t>
      </w:r>
      <w:r w:rsidRPr="008D7D57">
        <w:rPr>
          <w:rFonts w:ascii="Arial Narrow" w:hAnsi="Arial Narrow"/>
          <w:sz w:val="22"/>
          <w:szCs w:val="22"/>
        </w:rPr>
        <w:t xml:space="preserve"> no Anexo II deste Termo de Referência, com 20 (vinte) dias de antecedência ao início do fornecimento, submetendo-o à análise das nutricionistas da SEJUS. Se, por motivo de força maior, caso fortuito ou fatos imprevisíveis que justifiquem </w:t>
      </w:r>
      <w:proofErr w:type="gramStart"/>
      <w:r w:rsidRPr="008D7D57">
        <w:rPr>
          <w:rFonts w:ascii="Arial Narrow" w:hAnsi="Arial Narrow"/>
          <w:sz w:val="22"/>
          <w:szCs w:val="22"/>
        </w:rPr>
        <w:t>alteração(</w:t>
      </w:r>
      <w:proofErr w:type="gramEnd"/>
      <w:r w:rsidRPr="008D7D57">
        <w:rPr>
          <w:rFonts w:ascii="Arial Narrow" w:hAnsi="Arial Narrow"/>
          <w:sz w:val="22"/>
          <w:szCs w:val="22"/>
        </w:rPr>
        <w:t>ões) no(s) cardápio(s) aprovado(s), a CONTRATADA, por escrito, solicitará a anuência das nutricionistas da SEJUS, com 01 (um) dia útil de antecedência fornecimento, devendo a substituição ocorrer por produto em condições similares sob os aspectos nutritivos.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Adotar o método de Análise de Perigos e Pontos Críticos de controle/APPCC, bem como as exigências das normas de Vigilância Sanitária </w:t>
      </w:r>
      <w:r>
        <w:rPr>
          <w:rFonts w:ascii="Arial Narrow" w:hAnsi="Arial Narrow"/>
          <w:sz w:val="22"/>
          <w:szCs w:val="22"/>
        </w:rPr>
        <w:t>na execução do objeto contratado</w:t>
      </w:r>
      <w:r w:rsidRPr="008D7D57">
        <w:rPr>
          <w:rFonts w:ascii="Arial Narrow" w:hAnsi="Arial Narrow"/>
          <w:sz w:val="22"/>
          <w:szCs w:val="22"/>
        </w:rPr>
        <w:t>.</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w:t>
      </w:r>
      <w:r w:rsidRPr="008D7D57">
        <w:rPr>
          <w:rFonts w:ascii="Arial Narrow" w:hAnsi="Arial Narrow"/>
          <w:sz w:val="22"/>
          <w:szCs w:val="22"/>
        </w:rPr>
        <w:t>E</w:t>
      </w:r>
      <w:r w:rsidRPr="008D7D57">
        <w:rPr>
          <w:rFonts w:ascii="Arial Narrow" w:hAnsi="Arial Narrow"/>
          <w:sz w:val="22"/>
          <w:szCs w:val="22"/>
        </w:rPr>
        <w:t>JUS.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Garantir que os produtos, tais como: carnes, lácteos, a serem utilizados estão devidamente inspecionados e aprovados pelos órgãos de fiscalização sanit</w:t>
      </w:r>
      <w:r w:rsidRPr="008D7D57">
        <w:rPr>
          <w:rFonts w:ascii="Arial Narrow" w:hAnsi="Arial Narrow"/>
          <w:sz w:val="22"/>
          <w:szCs w:val="22"/>
        </w:rPr>
        <w:t>á</w:t>
      </w:r>
      <w:r w:rsidRPr="008D7D57">
        <w:rPr>
          <w:rFonts w:ascii="Arial Narrow" w:hAnsi="Arial Narrow"/>
          <w:sz w:val="22"/>
          <w:szCs w:val="22"/>
        </w:rPr>
        <w:t>ria.</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Manter a área de guarda de gêneros e produtos alimentícios (despensa, refrigeradores, câmaras frias) em condições adequadas, com base nas normas técnicas sanitárias v</w:t>
      </w:r>
      <w:r w:rsidRPr="008D7D57">
        <w:rPr>
          <w:rFonts w:ascii="Arial Narrow" w:hAnsi="Arial Narrow"/>
          <w:sz w:val="22"/>
          <w:szCs w:val="22"/>
        </w:rPr>
        <w:t>i</w:t>
      </w:r>
      <w:r w:rsidRPr="008D7D57">
        <w:rPr>
          <w:rFonts w:ascii="Arial Narrow" w:hAnsi="Arial Narrow"/>
          <w:sz w:val="22"/>
          <w:szCs w:val="22"/>
        </w:rPr>
        <w:t>gentes.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A CONTRATADA deverá fazer uso de maionese industrializada quando este ingrediente fizer parte do cardápio.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Oferecer Dietas com cardápio balanceado pela nutricionista, conforme exigência médica.</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w:t>
      </w:r>
      <w:proofErr w:type="gramStart"/>
      <w:r w:rsidRPr="008D7D57">
        <w:rPr>
          <w:rFonts w:ascii="Arial Narrow" w:hAnsi="Arial Narrow"/>
          <w:sz w:val="22"/>
          <w:szCs w:val="22"/>
        </w:rPr>
        <w:t>comprovada.</w:t>
      </w:r>
      <w:proofErr w:type="gramEnd"/>
      <w:r w:rsidRPr="008D7D57">
        <w:rPr>
          <w:rFonts w:ascii="Arial Narrow" w:hAnsi="Arial Narrow"/>
          <w:sz w:val="22"/>
          <w:szCs w:val="22"/>
        </w:rPr>
        <w:t>(Resolução RDC nº 216, de 15 de Setembro de 2004 do Ministério da Sa</w:t>
      </w:r>
      <w:r w:rsidRPr="008D7D57">
        <w:rPr>
          <w:rFonts w:ascii="Arial Narrow" w:hAnsi="Arial Narrow"/>
          <w:sz w:val="22"/>
          <w:szCs w:val="22"/>
        </w:rPr>
        <w:t>ú</w:t>
      </w:r>
      <w:r w:rsidRPr="008D7D57">
        <w:rPr>
          <w:rFonts w:ascii="Arial Narrow" w:hAnsi="Arial Narrow"/>
          <w:sz w:val="22"/>
          <w:szCs w:val="22"/>
        </w:rPr>
        <w:t>de);</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Manter o quadro de pessoal operacional e técnico de forma a atender plenamente as obrigações contratuais. O dimensionamento do pessoal operacional deverá ser feito utilizando o índice de produtividade</w:t>
      </w:r>
      <w:proofErr w:type="gramStart"/>
      <w:r w:rsidRPr="008D7D57">
        <w:rPr>
          <w:rFonts w:ascii="Arial Narrow" w:hAnsi="Arial Narrow"/>
          <w:sz w:val="22"/>
          <w:szCs w:val="22"/>
        </w:rPr>
        <w:t xml:space="preserve">  </w:t>
      </w:r>
      <w:proofErr w:type="gramEnd"/>
      <w:r w:rsidRPr="008D7D57">
        <w:rPr>
          <w:rFonts w:ascii="Arial Narrow" w:hAnsi="Arial Narrow"/>
          <w:sz w:val="22"/>
          <w:szCs w:val="22"/>
        </w:rPr>
        <w:t>= 30 refeições / funcionário (considerar para o cálculo o número total de refeições produzidas diariamente), podendo variar conforme complexidade dos serviços, mecanização e modernização da cozinha.</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Assumir todas as responsabilidades e tomar as medidas necessárias ao atendimento dos seus empregados, acidentados ou com mal súbito, por meio de seus encarregados.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Cumprir, além dos postulados legais vigentes de âmbito federal, estadual ou municipal, as normas de segurança das unidades;</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Providenciar seguro para seus empregados contra riscos de acidentes de trabalho, responsabilizando-se, também, pelos encargos trabalhistas, previdenciários, fiscais e comerciais, resultantes da execução do contrato, conforme exigência l</w:t>
      </w:r>
      <w:r w:rsidRPr="008D7D57">
        <w:rPr>
          <w:rFonts w:ascii="Arial Narrow" w:hAnsi="Arial Narrow"/>
          <w:sz w:val="22"/>
          <w:szCs w:val="22"/>
        </w:rPr>
        <w:t>e</w:t>
      </w:r>
      <w:r w:rsidRPr="008D7D57">
        <w:rPr>
          <w:rFonts w:ascii="Arial Narrow" w:hAnsi="Arial Narrow"/>
          <w:sz w:val="22"/>
          <w:szCs w:val="22"/>
        </w:rPr>
        <w:t>gal;</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Todos os encargos sociais, trabalhistas, previdenciários e tributários são de responsabilidade exclusiva da e</w:t>
      </w:r>
      <w:r w:rsidRPr="008D7D57">
        <w:rPr>
          <w:rFonts w:ascii="Arial Narrow" w:hAnsi="Arial Narrow"/>
          <w:sz w:val="22"/>
          <w:szCs w:val="22"/>
        </w:rPr>
        <w:t>m</w:t>
      </w:r>
      <w:r w:rsidRPr="008D7D57">
        <w:rPr>
          <w:rFonts w:ascii="Arial Narrow" w:hAnsi="Arial Narrow"/>
          <w:sz w:val="22"/>
          <w:szCs w:val="22"/>
        </w:rPr>
        <w:t>presa CONTRATADA.</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 xml:space="preserve">Realizar exames de saúde periódicos a cada 12 (doze) meses, além dos exames admissionais, demissionais, inclusive exames específicos, de acordo com as normas vigentes, de todo o pessoal do serviço, arcando com as despesas e apresentar </w:t>
      </w:r>
      <w:proofErr w:type="gramStart"/>
      <w:r w:rsidRPr="008D7D57">
        <w:rPr>
          <w:rFonts w:ascii="Arial Narrow" w:hAnsi="Arial Narrow"/>
          <w:sz w:val="22"/>
          <w:szCs w:val="22"/>
        </w:rPr>
        <w:t>à</w:t>
      </w:r>
      <w:proofErr w:type="gramEnd"/>
      <w:r w:rsidRPr="008D7D57">
        <w:rPr>
          <w:rFonts w:ascii="Arial Narrow" w:hAnsi="Arial Narrow"/>
          <w:sz w:val="22"/>
          <w:szCs w:val="22"/>
        </w:rPr>
        <w:t xml:space="preserve"> </w:t>
      </w:r>
      <w:r w:rsidRPr="008D7D57">
        <w:rPr>
          <w:rFonts w:ascii="Arial Narrow" w:hAnsi="Arial Narrow"/>
          <w:b/>
          <w:sz w:val="22"/>
          <w:szCs w:val="22"/>
        </w:rPr>
        <w:t xml:space="preserve">CONTRATANTE </w:t>
      </w:r>
      <w:r w:rsidRPr="008D7D57">
        <w:rPr>
          <w:rFonts w:ascii="Arial Narrow" w:hAnsi="Arial Narrow"/>
          <w:sz w:val="22"/>
          <w:szCs w:val="22"/>
        </w:rPr>
        <w:t>os laudos, quando solicitado.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Observar a conduta adequada na utilização dos materiais, equipamentos, ferramentas e utensílios, objetivando a correta execução do contrato.</w:t>
      </w:r>
    </w:p>
    <w:p w:rsidR="006A7C6C" w:rsidRPr="008D7D57" w:rsidRDefault="006A7C6C" w:rsidP="006A7C6C">
      <w:pPr>
        <w:numPr>
          <w:ilvl w:val="2"/>
          <w:numId w:val="53"/>
        </w:numPr>
        <w:tabs>
          <w:tab w:val="left" w:pos="1276"/>
        </w:tabs>
        <w:suppressAutoHyphens/>
        <w:spacing w:before="240" w:after="240" w:line="276" w:lineRule="auto"/>
        <w:ind w:left="567" w:firstLine="0"/>
        <w:contextualSpacing/>
        <w:jc w:val="both"/>
        <w:rPr>
          <w:rFonts w:ascii="Arial Narrow" w:hAnsi="Arial Narrow"/>
          <w:sz w:val="22"/>
          <w:szCs w:val="22"/>
        </w:rPr>
      </w:pPr>
      <w:r w:rsidRPr="008D7D57">
        <w:rPr>
          <w:rFonts w:ascii="Arial Narrow" w:hAnsi="Arial Narrow"/>
          <w:sz w:val="22"/>
          <w:szCs w:val="22"/>
        </w:rPr>
        <w:t>Possuir tratamento de seus efluentes (esgoto), com a adoção da tecnologia mais apropriada as suas necessidades, desde que devidamente aprovadas pelos órgãos competentes, e com um mínimo de:</w:t>
      </w:r>
    </w:p>
    <w:p w:rsidR="006A7C6C" w:rsidRPr="008D7D57" w:rsidRDefault="006A7C6C" w:rsidP="006A7C6C">
      <w:pPr>
        <w:numPr>
          <w:ilvl w:val="3"/>
          <w:numId w:val="53"/>
        </w:numPr>
        <w:tabs>
          <w:tab w:val="left" w:pos="1276"/>
          <w:tab w:val="left" w:pos="1985"/>
        </w:tabs>
        <w:suppressAutoHyphens/>
        <w:spacing w:before="240" w:after="240" w:line="276" w:lineRule="auto"/>
        <w:ind w:left="1134" w:firstLine="0"/>
        <w:contextualSpacing/>
        <w:jc w:val="both"/>
        <w:rPr>
          <w:rFonts w:ascii="Arial Narrow" w:hAnsi="Arial Narrow"/>
          <w:sz w:val="22"/>
          <w:szCs w:val="22"/>
        </w:rPr>
      </w:pPr>
      <w:r w:rsidRPr="008D7D57">
        <w:rPr>
          <w:rFonts w:ascii="Arial Narrow" w:hAnsi="Arial Narrow"/>
          <w:sz w:val="22"/>
          <w:szCs w:val="22"/>
        </w:rPr>
        <w:t xml:space="preserve">Separação e tratamento de gorduras (caixa (s), separador(s), </w:t>
      </w:r>
      <w:proofErr w:type="spellStart"/>
      <w:r w:rsidRPr="008D7D57">
        <w:rPr>
          <w:rFonts w:ascii="Arial Narrow" w:hAnsi="Arial Narrow"/>
          <w:sz w:val="22"/>
          <w:szCs w:val="22"/>
        </w:rPr>
        <w:t>etc</w:t>
      </w:r>
      <w:proofErr w:type="spellEnd"/>
      <w:r w:rsidRPr="008D7D57">
        <w:rPr>
          <w:rFonts w:ascii="Arial Narrow" w:hAnsi="Arial Narrow"/>
          <w:sz w:val="22"/>
          <w:szCs w:val="22"/>
        </w:rPr>
        <w:t>);</w:t>
      </w:r>
    </w:p>
    <w:p w:rsidR="006A7C6C" w:rsidRPr="008D7D57" w:rsidRDefault="006A7C6C" w:rsidP="006A7C6C">
      <w:pPr>
        <w:numPr>
          <w:ilvl w:val="3"/>
          <w:numId w:val="53"/>
        </w:numPr>
        <w:tabs>
          <w:tab w:val="left" w:pos="1276"/>
          <w:tab w:val="left" w:pos="1985"/>
        </w:tabs>
        <w:suppressAutoHyphens/>
        <w:spacing w:before="240" w:after="240" w:line="276" w:lineRule="auto"/>
        <w:ind w:left="1134" w:firstLine="0"/>
        <w:contextualSpacing/>
        <w:jc w:val="both"/>
        <w:rPr>
          <w:rFonts w:ascii="Arial Narrow" w:hAnsi="Arial Narrow"/>
          <w:sz w:val="22"/>
          <w:szCs w:val="22"/>
        </w:rPr>
      </w:pPr>
      <w:r w:rsidRPr="008D7D57">
        <w:rPr>
          <w:rFonts w:ascii="Arial Narrow" w:hAnsi="Arial Narrow"/>
          <w:sz w:val="22"/>
          <w:szCs w:val="22"/>
        </w:rPr>
        <w:t xml:space="preserve">Tratamento anaeróbico (caixa(s), filtro (s), </w:t>
      </w:r>
      <w:proofErr w:type="spellStart"/>
      <w:r w:rsidRPr="008D7D57">
        <w:rPr>
          <w:rFonts w:ascii="Arial Narrow" w:hAnsi="Arial Narrow"/>
          <w:sz w:val="22"/>
          <w:szCs w:val="22"/>
        </w:rPr>
        <w:t>etc</w:t>
      </w:r>
      <w:proofErr w:type="spellEnd"/>
      <w:r w:rsidRPr="008D7D57">
        <w:rPr>
          <w:rFonts w:ascii="Arial Narrow" w:hAnsi="Arial Narrow"/>
          <w:sz w:val="22"/>
          <w:szCs w:val="22"/>
        </w:rPr>
        <w:t>);</w:t>
      </w:r>
    </w:p>
    <w:p w:rsidR="006A7C6C" w:rsidRPr="008D7D57" w:rsidRDefault="006A7C6C" w:rsidP="006A7C6C">
      <w:pPr>
        <w:numPr>
          <w:ilvl w:val="3"/>
          <w:numId w:val="53"/>
        </w:numPr>
        <w:tabs>
          <w:tab w:val="left" w:pos="1276"/>
          <w:tab w:val="left" w:pos="1985"/>
        </w:tabs>
        <w:suppressAutoHyphens/>
        <w:spacing w:before="240" w:after="240" w:line="276" w:lineRule="auto"/>
        <w:ind w:left="1134" w:firstLine="0"/>
        <w:contextualSpacing/>
        <w:jc w:val="both"/>
        <w:rPr>
          <w:rFonts w:ascii="Arial Narrow" w:hAnsi="Arial Narrow"/>
          <w:sz w:val="22"/>
          <w:szCs w:val="22"/>
        </w:rPr>
      </w:pPr>
      <w:r w:rsidRPr="008D7D57">
        <w:rPr>
          <w:rFonts w:ascii="Arial Narrow" w:hAnsi="Arial Narrow"/>
          <w:sz w:val="22"/>
          <w:szCs w:val="22"/>
        </w:rPr>
        <w:t xml:space="preserve">Tratamento Biológico (caixa(s), filtro (s), </w:t>
      </w:r>
      <w:proofErr w:type="spellStart"/>
      <w:r w:rsidRPr="008D7D57">
        <w:rPr>
          <w:rFonts w:ascii="Arial Narrow" w:hAnsi="Arial Narrow"/>
          <w:sz w:val="22"/>
          <w:szCs w:val="22"/>
        </w:rPr>
        <w:t>etc</w:t>
      </w:r>
      <w:proofErr w:type="spellEnd"/>
      <w:r w:rsidRPr="008D7D57">
        <w:rPr>
          <w:rFonts w:ascii="Arial Narrow" w:hAnsi="Arial Narrow"/>
          <w:sz w:val="22"/>
          <w:szCs w:val="22"/>
        </w:rPr>
        <w:t>).</w:t>
      </w:r>
    </w:p>
    <w:p w:rsidR="006A7C6C" w:rsidRPr="008D7D57" w:rsidRDefault="006A7C6C" w:rsidP="006A7C6C">
      <w:pPr>
        <w:numPr>
          <w:ilvl w:val="2"/>
          <w:numId w:val="53"/>
        </w:numPr>
        <w:suppressAutoHyphens/>
        <w:spacing w:before="240" w:after="240" w:line="276" w:lineRule="auto"/>
        <w:ind w:left="567" w:firstLine="0"/>
        <w:jc w:val="both"/>
        <w:rPr>
          <w:rFonts w:ascii="Arial Narrow" w:hAnsi="Arial Narrow"/>
          <w:sz w:val="22"/>
          <w:szCs w:val="22"/>
        </w:rPr>
      </w:pPr>
      <w:r w:rsidRPr="008D7D57">
        <w:rPr>
          <w:rFonts w:ascii="Arial Narrow" w:hAnsi="Arial Narrow"/>
          <w:sz w:val="22"/>
          <w:szCs w:val="22"/>
        </w:rPr>
        <w:t xml:space="preserve">Adotar boas práticas de </w:t>
      </w:r>
      <w:proofErr w:type="gramStart"/>
      <w:r w:rsidRPr="008D7D57">
        <w:rPr>
          <w:rFonts w:ascii="Arial Narrow" w:hAnsi="Arial Narrow"/>
          <w:sz w:val="22"/>
          <w:szCs w:val="22"/>
        </w:rPr>
        <w:t>otimização</w:t>
      </w:r>
      <w:proofErr w:type="gramEnd"/>
      <w:r w:rsidRPr="008D7D57">
        <w:rPr>
          <w:rFonts w:ascii="Arial Narrow" w:hAnsi="Arial Narrow"/>
          <w:sz w:val="22"/>
          <w:szCs w:val="22"/>
        </w:rPr>
        <w:t xml:space="preserve"> de recursos/redução de desperdícios e princípios de menor poluição.</w:t>
      </w:r>
    </w:p>
    <w:p w:rsidR="006A7C6C" w:rsidRPr="008D7D57" w:rsidRDefault="006A7C6C" w:rsidP="006A7C6C">
      <w:pPr>
        <w:numPr>
          <w:ilvl w:val="2"/>
          <w:numId w:val="53"/>
        </w:numPr>
        <w:suppressAutoHyphens/>
        <w:spacing w:before="240" w:after="240" w:line="276" w:lineRule="auto"/>
        <w:ind w:left="567" w:firstLine="0"/>
        <w:jc w:val="both"/>
        <w:rPr>
          <w:rFonts w:ascii="Arial Narrow" w:hAnsi="Arial Narrow"/>
          <w:sz w:val="22"/>
          <w:szCs w:val="22"/>
        </w:rPr>
      </w:pPr>
    </w:p>
    <w:p w:rsidR="006A7C6C" w:rsidRPr="007A0EF0"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7A0EF0">
        <w:rPr>
          <w:rFonts w:ascii="Arial Narrow" w:hAnsi="Arial Narrow"/>
          <w:b/>
          <w:bCs/>
          <w:sz w:val="22"/>
          <w:szCs w:val="22"/>
        </w:rPr>
        <w:t>A CONTRATANTE deverá:</w:t>
      </w:r>
    </w:p>
    <w:p w:rsidR="006A7C6C" w:rsidRPr="007A0EF0" w:rsidRDefault="006A7C6C" w:rsidP="006A7C6C">
      <w:pPr>
        <w:numPr>
          <w:ilvl w:val="2"/>
          <w:numId w:val="53"/>
        </w:numPr>
        <w:tabs>
          <w:tab w:val="left" w:pos="1134"/>
        </w:tabs>
        <w:suppressAutoHyphens/>
        <w:autoSpaceDN w:val="0"/>
        <w:adjustRightInd w:val="0"/>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 xml:space="preserve">Proporcionar todas as facilidades para que a empresa CONTRATADA possa cumprir suas obrigações dentro das normas e condições assumidas, fornecendo os dados e os elementos necessários à execução </w:t>
      </w:r>
      <w:r>
        <w:rPr>
          <w:rFonts w:ascii="Arial Narrow" w:hAnsi="Arial Narrow"/>
          <w:sz w:val="22"/>
          <w:szCs w:val="22"/>
        </w:rPr>
        <w:t>do objeto contratado</w:t>
      </w:r>
      <w:r w:rsidRPr="007A0EF0">
        <w:rPr>
          <w:rFonts w:ascii="Arial Narrow" w:hAnsi="Arial Narrow"/>
          <w:sz w:val="22"/>
          <w:szCs w:val="22"/>
        </w:rPr>
        <w:t>.</w:t>
      </w:r>
    </w:p>
    <w:p w:rsidR="006A7C6C" w:rsidRPr="00601B0B" w:rsidRDefault="006A7C6C" w:rsidP="006A7C6C">
      <w:pPr>
        <w:numPr>
          <w:ilvl w:val="2"/>
          <w:numId w:val="53"/>
        </w:numPr>
        <w:tabs>
          <w:tab w:val="left" w:pos="1134"/>
        </w:tabs>
        <w:suppressAutoHyphens/>
        <w:autoSpaceDN w:val="0"/>
        <w:adjustRightInd w:val="0"/>
        <w:spacing w:before="240" w:after="240" w:line="276" w:lineRule="auto"/>
        <w:ind w:left="567" w:firstLine="0"/>
        <w:contextualSpacing/>
        <w:jc w:val="both"/>
        <w:rPr>
          <w:rFonts w:ascii="Arial Narrow" w:hAnsi="Arial Narrow"/>
          <w:sz w:val="22"/>
          <w:szCs w:val="22"/>
        </w:rPr>
      </w:pPr>
      <w:r w:rsidRPr="00601B0B">
        <w:rPr>
          <w:rFonts w:ascii="Arial Narrow" w:hAnsi="Arial Narrow"/>
          <w:sz w:val="22"/>
          <w:szCs w:val="22"/>
        </w:rPr>
        <w:t>Informar com antecedência mínima de 24 (vinte e quatro) horas a quantidade de refeições a serem servidas nas Unidades atendidas, que dependerá do número de comensais.</w:t>
      </w:r>
    </w:p>
    <w:p w:rsidR="006A7C6C" w:rsidRPr="007A0EF0"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Rejeitar, no todo ou em parte, as refeições entregues em desacordo com as obrigações assumidas pela empresa.</w:t>
      </w:r>
    </w:p>
    <w:p w:rsidR="006A7C6C" w:rsidRPr="007A0EF0"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Efetuar o pagamento nas condições pactuadas.</w:t>
      </w:r>
    </w:p>
    <w:p w:rsidR="006A7C6C" w:rsidRPr="007A0EF0"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6A7C6C" w:rsidRPr="007A0EF0" w:rsidRDefault="006A7C6C" w:rsidP="006A7C6C">
      <w:pPr>
        <w:numPr>
          <w:ilvl w:val="2"/>
          <w:numId w:val="53"/>
        </w:numPr>
        <w:tabs>
          <w:tab w:val="left" w:pos="1134"/>
        </w:tabs>
        <w:suppressAutoHyphens/>
        <w:spacing w:before="240" w:after="240" w:line="276" w:lineRule="auto"/>
        <w:ind w:left="567" w:firstLine="0"/>
        <w:jc w:val="both"/>
        <w:rPr>
          <w:rFonts w:ascii="Arial Narrow" w:hAnsi="Arial Narrow"/>
          <w:sz w:val="22"/>
          <w:szCs w:val="22"/>
        </w:rPr>
      </w:pPr>
      <w:r w:rsidRPr="007A0EF0">
        <w:rPr>
          <w:rFonts w:ascii="Arial Narrow" w:hAnsi="Arial Narrow"/>
          <w:sz w:val="22"/>
          <w:szCs w:val="22"/>
        </w:rPr>
        <w:t>Supervisionar, fiscalizar e atestar a execução do contrato.</w:t>
      </w:r>
    </w:p>
    <w:p w:rsidR="006A7C6C" w:rsidRPr="007A0EF0"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7A0EF0">
        <w:rPr>
          <w:rFonts w:ascii="Arial Narrow" w:hAnsi="Arial Narrow"/>
          <w:b/>
          <w:bCs/>
          <w:sz w:val="22"/>
          <w:szCs w:val="22"/>
        </w:rPr>
        <w:t>DA QUALIFICAÇÃO TÉCNICA PARA HABILITAÇÃO AO CERTAME</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Comprovação de capacitação técnico-operacional da licitante (Art.30, II da Lei Federal 8.666/93 e posteriores alterações) através de atestado fornecido por pessoa jurídica de direito público ou privado, que comprove aptidão da proponente para desempenho em atividades compatíveis em características, quantidades e prazos com o objeto deste ed</w:t>
      </w:r>
      <w:r w:rsidRPr="007A0EF0">
        <w:rPr>
          <w:rFonts w:ascii="Arial Narrow" w:hAnsi="Arial Narrow"/>
          <w:sz w:val="22"/>
          <w:szCs w:val="22"/>
        </w:rPr>
        <w:t>i</w:t>
      </w:r>
      <w:r w:rsidRPr="007A0EF0">
        <w:rPr>
          <w:rFonts w:ascii="Arial Narrow" w:hAnsi="Arial Narrow"/>
          <w:sz w:val="22"/>
          <w:szCs w:val="22"/>
        </w:rPr>
        <w:t>tal.</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Comprovação de capacidade técnica-profissional, conforme disposto no Inc. I do §1º, do art.30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w:t>
      </w:r>
      <w:r w:rsidRPr="007A0EF0">
        <w:rPr>
          <w:rFonts w:ascii="Arial Narrow" w:hAnsi="Arial Narrow"/>
          <w:sz w:val="22"/>
          <w:szCs w:val="22"/>
        </w:rPr>
        <w:t>o</w:t>
      </w:r>
      <w:r w:rsidRPr="007A0EF0">
        <w:rPr>
          <w:rFonts w:ascii="Arial Narrow" w:hAnsi="Arial Narrow"/>
          <w:sz w:val="22"/>
          <w:szCs w:val="22"/>
        </w:rPr>
        <w:t>mo (Art.5º e art.6 º da Resolução 419 de 24 de Março de 2008).</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proofErr w:type="gramStart"/>
      <w:r w:rsidRPr="007A0EF0">
        <w:rPr>
          <w:rFonts w:ascii="Arial Narrow" w:hAnsi="Arial Narrow"/>
          <w:sz w:val="22"/>
          <w:szCs w:val="22"/>
        </w:rPr>
        <w:t>Entende-se</w:t>
      </w:r>
      <w:proofErr w:type="gramEnd"/>
      <w:r w:rsidRPr="007A0EF0">
        <w:rPr>
          <w:rFonts w:ascii="Arial Narrow" w:hAnsi="Arial Narrow"/>
          <w:sz w:val="22"/>
          <w:szCs w:val="22"/>
        </w:rPr>
        <w:t xml:space="preserve"> por pertinente e compatível em características os atestados que em sua individualidade ou soma de atestados concomitantes no período de execução (tendo sido o objeto executado no mesmo período), contemple a totalidade do objeto da presente aquisição.</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Entende-se por pertinente e compatível em quantidades e prazos os atestados que em sua individualidade ou soma de atestados concomitantes no período de execução (tendo sido o objeto executado no mesmo período), contemple, no mínimo, </w:t>
      </w:r>
      <w:r>
        <w:rPr>
          <w:rFonts w:ascii="Arial Narrow" w:hAnsi="Arial Narrow"/>
          <w:sz w:val="22"/>
          <w:szCs w:val="22"/>
        </w:rPr>
        <w:t>quarenta</w:t>
      </w:r>
      <w:r w:rsidRPr="007A0EF0">
        <w:rPr>
          <w:rFonts w:ascii="Arial Narrow" w:hAnsi="Arial Narrow"/>
          <w:sz w:val="22"/>
          <w:szCs w:val="22"/>
        </w:rPr>
        <w:t xml:space="preserve"> por cento do objeto da presente aquisição.</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Não </w:t>
      </w:r>
      <w:proofErr w:type="gramStart"/>
      <w:r w:rsidRPr="007A0EF0">
        <w:rPr>
          <w:rFonts w:ascii="Arial Narrow" w:hAnsi="Arial Narrow"/>
          <w:sz w:val="22"/>
          <w:szCs w:val="22"/>
        </w:rPr>
        <w:t>cabem</w:t>
      </w:r>
      <w:proofErr w:type="gramEnd"/>
      <w:r w:rsidRPr="007A0EF0">
        <w:rPr>
          <w:rFonts w:ascii="Arial Narrow" w:hAnsi="Arial Narrow"/>
          <w:sz w:val="22"/>
          <w:szCs w:val="22"/>
        </w:rPr>
        <w:t>, para a soma de atestados, a execução do objeto que tenha sido realizada em períodos distintos, ou não concomitantes.</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Pr>
          <w:rFonts w:ascii="Arial Narrow" w:hAnsi="Arial Narrow"/>
          <w:sz w:val="22"/>
          <w:szCs w:val="22"/>
        </w:rPr>
        <w:t xml:space="preserve">O atestado deverá indicar dados da entidade emissora (razão social, CNPJ, endereço, telefone, fax, data da emissão) e dos signatários do documento (nome, função, telefone, etc.), além da descrição do objeto, quantidades e prazos da entrega do objeto. E, na ausência dos dados indicados, antecipa-se a diligência prevista no art. </w:t>
      </w:r>
      <w:proofErr w:type="gramStart"/>
      <w:r>
        <w:rPr>
          <w:rFonts w:ascii="Arial Narrow" w:hAnsi="Arial Narrow"/>
          <w:sz w:val="22"/>
          <w:szCs w:val="22"/>
        </w:rPr>
        <w:t>43 parágrafo</w:t>
      </w:r>
      <w:proofErr w:type="gramEnd"/>
      <w:r>
        <w:rPr>
          <w:rFonts w:ascii="Arial Narrow" w:hAnsi="Arial Narrow"/>
          <w:sz w:val="22"/>
          <w:szCs w:val="22"/>
        </w:rPr>
        <w:t xml:space="preserve"> 3º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atendimentos da finalidade do Atestado.</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Pr>
          <w:rFonts w:ascii="Arial Narrow" w:hAnsi="Arial Narrow"/>
          <w:sz w:val="22"/>
          <w:szCs w:val="22"/>
        </w:rPr>
        <w:t xml:space="preserve">A Administração, por meio do Pregoeiro ou de outro(s) </w:t>
      </w:r>
      <w:proofErr w:type="gramStart"/>
      <w:r>
        <w:rPr>
          <w:rFonts w:ascii="Arial Narrow" w:hAnsi="Arial Narrow"/>
          <w:sz w:val="22"/>
          <w:szCs w:val="22"/>
        </w:rPr>
        <w:t>servidor(</w:t>
      </w:r>
      <w:proofErr w:type="spellStart"/>
      <w:proofErr w:type="gramEnd"/>
      <w:r>
        <w:rPr>
          <w:rFonts w:ascii="Arial Narrow" w:hAnsi="Arial Narrow"/>
          <w:sz w:val="22"/>
          <w:szCs w:val="22"/>
        </w:rPr>
        <w:t>es</w:t>
      </w:r>
      <w:proofErr w:type="spellEnd"/>
      <w:r>
        <w:rPr>
          <w:rFonts w:ascii="Arial Narrow" w:hAnsi="Arial Narrow"/>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p>
    <w:p w:rsidR="006A7C6C" w:rsidRPr="00A621A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Pr>
          <w:rFonts w:ascii="Arial Narrow" w:hAnsi="Arial Narrow"/>
          <w:sz w:val="22"/>
          <w:szCs w:val="22"/>
        </w:rPr>
        <w:t xml:space="preserve">A Administração, por meio do Pregoeiro ou de outro(s) </w:t>
      </w:r>
      <w:proofErr w:type="gramStart"/>
      <w:r>
        <w:rPr>
          <w:rFonts w:ascii="Arial Narrow" w:hAnsi="Arial Narrow"/>
          <w:sz w:val="22"/>
          <w:szCs w:val="22"/>
        </w:rPr>
        <w:t>servidor(</w:t>
      </w:r>
      <w:proofErr w:type="spellStart"/>
      <w:proofErr w:type="gramEnd"/>
      <w:r>
        <w:rPr>
          <w:rFonts w:ascii="Arial Narrow" w:hAnsi="Arial Narrow"/>
          <w:sz w:val="22"/>
          <w:szCs w:val="22"/>
        </w:rPr>
        <w:t>es</w:t>
      </w:r>
      <w:proofErr w:type="spellEnd"/>
      <w:r>
        <w:rPr>
          <w:rFonts w:ascii="Arial Narrow" w:hAnsi="Arial Narrow"/>
          <w:sz w:val="22"/>
          <w:szCs w:val="22"/>
        </w:rPr>
        <w:t xml:space="preserve">) designado(s), poderá, caso haja necessidade, diligenciar </w:t>
      </w:r>
      <w:r w:rsidRPr="00A621AC">
        <w:rPr>
          <w:rFonts w:ascii="Arial Narrow" w:hAnsi="Arial Narrow"/>
          <w:sz w:val="22"/>
          <w:szCs w:val="22"/>
        </w:rPr>
        <w:t xml:space="preserve">as instalações da empresa para certificação da veracidade das informações prestadas acima pela empresa licitante.  </w:t>
      </w:r>
    </w:p>
    <w:p w:rsidR="006A7C6C" w:rsidRPr="00A621A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A621AC">
        <w:rPr>
          <w:rFonts w:ascii="Arial Narrow" w:hAnsi="Arial Narrow"/>
          <w:sz w:val="22"/>
          <w:szCs w:val="22"/>
        </w:rPr>
        <w:t xml:space="preserve">Declaração de que a empresa </w:t>
      </w:r>
      <w:r w:rsidRPr="00A621AC">
        <w:rPr>
          <w:rFonts w:ascii="Arial Narrow" w:hAnsi="Arial Narrow"/>
          <w:b/>
          <w:sz w:val="22"/>
          <w:szCs w:val="22"/>
        </w:rPr>
        <w:t>disporá</w:t>
      </w:r>
      <w:r w:rsidRPr="00A621AC">
        <w:rPr>
          <w:rFonts w:ascii="Arial Narrow" w:hAnsi="Arial Narrow"/>
          <w:sz w:val="22"/>
          <w:szCs w:val="22"/>
        </w:rPr>
        <w:t xml:space="preserv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w:t>
      </w:r>
      <w:proofErr w:type="gramStart"/>
      <w:r w:rsidRPr="00A621AC">
        <w:rPr>
          <w:rFonts w:ascii="Arial Narrow" w:hAnsi="Arial Narrow"/>
          <w:sz w:val="22"/>
          <w:szCs w:val="22"/>
        </w:rPr>
        <w:t>7</w:t>
      </w:r>
      <w:proofErr w:type="gramEnd"/>
      <w:r w:rsidRPr="00A621AC">
        <w:rPr>
          <w:rFonts w:ascii="Arial Narrow" w:hAnsi="Arial Narrow"/>
          <w:sz w:val="22"/>
          <w:szCs w:val="22"/>
        </w:rPr>
        <w:t xml:space="preserve"> de novembro de 1991).</w:t>
      </w:r>
    </w:p>
    <w:p w:rsidR="006A7C6C" w:rsidRPr="005241DC" w:rsidRDefault="006A7C6C" w:rsidP="006A7C6C">
      <w:pPr>
        <w:numPr>
          <w:ilvl w:val="1"/>
          <w:numId w:val="53"/>
        </w:numPr>
        <w:suppressAutoHyphens/>
        <w:spacing w:before="240" w:after="240" w:line="276" w:lineRule="auto"/>
        <w:ind w:left="0" w:firstLine="0"/>
        <w:contextualSpacing/>
        <w:jc w:val="both"/>
        <w:rPr>
          <w:rFonts w:ascii="Arial Narrow" w:hAnsi="Arial Narrow"/>
          <w:sz w:val="22"/>
          <w:szCs w:val="22"/>
        </w:rPr>
      </w:pPr>
      <w:r w:rsidRPr="005241DC">
        <w:rPr>
          <w:rFonts w:ascii="Arial Narrow" w:hAnsi="Arial Narrow"/>
          <w:sz w:val="22"/>
          <w:szCs w:val="22"/>
        </w:rPr>
        <w:t>Alvará Sanitário da sede da empresa, emitido pela Vigilância Sanitária Municipal ou Estadual.</w:t>
      </w:r>
    </w:p>
    <w:p w:rsidR="006A7C6C" w:rsidRPr="005241DC" w:rsidRDefault="006A7C6C" w:rsidP="006A7C6C">
      <w:pPr>
        <w:numPr>
          <w:ilvl w:val="1"/>
          <w:numId w:val="53"/>
        </w:numPr>
        <w:suppressAutoHyphens/>
        <w:spacing w:before="240" w:after="240" w:line="276" w:lineRule="auto"/>
        <w:ind w:left="0" w:firstLine="0"/>
        <w:contextualSpacing/>
        <w:jc w:val="both"/>
        <w:rPr>
          <w:rFonts w:ascii="Arial Narrow" w:hAnsi="Arial Narrow"/>
          <w:sz w:val="22"/>
          <w:szCs w:val="22"/>
        </w:rPr>
      </w:pPr>
      <w:r w:rsidRPr="005241DC">
        <w:rPr>
          <w:rFonts w:ascii="Arial Narrow" w:hAnsi="Arial Narrow"/>
          <w:sz w:val="22"/>
          <w:szCs w:val="22"/>
        </w:rPr>
        <w:t>Declaração de que apresentará na data prevista como termo inicial para a entrega das refeições, laudo da Vigilância Sanitária Municipa</w:t>
      </w:r>
      <w:r>
        <w:rPr>
          <w:rFonts w:ascii="Arial Narrow" w:hAnsi="Arial Narrow"/>
          <w:sz w:val="22"/>
          <w:szCs w:val="22"/>
        </w:rPr>
        <w:t>l ou Estadual do local onde serão</w:t>
      </w:r>
      <w:r w:rsidRPr="005241DC">
        <w:rPr>
          <w:rFonts w:ascii="Arial Narrow" w:hAnsi="Arial Narrow"/>
          <w:sz w:val="22"/>
          <w:szCs w:val="22"/>
        </w:rPr>
        <w:t xml:space="preserve"> produzida</w:t>
      </w:r>
      <w:r>
        <w:rPr>
          <w:rFonts w:ascii="Arial Narrow" w:hAnsi="Arial Narrow"/>
          <w:sz w:val="22"/>
          <w:szCs w:val="22"/>
        </w:rPr>
        <w:t>s</w:t>
      </w:r>
      <w:r w:rsidRPr="005241DC">
        <w:rPr>
          <w:rFonts w:ascii="Arial Narrow" w:hAnsi="Arial Narrow"/>
          <w:sz w:val="22"/>
          <w:szCs w:val="22"/>
        </w:rPr>
        <w:t xml:space="preserve"> as refeições, caso estas não sejam produzidas na sede da empresa.</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A621AC">
        <w:rPr>
          <w:rFonts w:ascii="Arial Narrow" w:hAnsi="Arial Narrow"/>
          <w:sz w:val="22"/>
          <w:szCs w:val="22"/>
        </w:rPr>
        <w:t>Relação nominal da equipe técnica (nível superior) e quantitativo</w:t>
      </w:r>
      <w:r w:rsidRPr="007A0EF0">
        <w:rPr>
          <w:rFonts w:ascii="Arial Narrow" w:hAnsi="Arial Narrow"/>
          <w:sz w:val="22"/>
          <w:szCs w:val="22"/>
        </w:rPr>
        <w:t xml:space="preserve"> da equipe de produção a ser disponibilizado para execução do contr</w:t>
      </w:r>
      <w:r w:rsidRPr="007A0EF0">
        <w:rPr>
          <w:rFonts w:ascii="Arial Narrow" w:hAnsi="Arial Narrow"/>
          <w:sz w:val="22"/>
          <w:szCs w:val="22"/>
        </w:rPr>
        <w:t>a</w:t>
      </w:r>
      <w:r w:rsidRPr="007A0EF0">
        <w:rPr>
          <w:rFonts w:ascii="Arial Narrow" w:hAnsi="Arial Narrow"/>
          <w:sz w:val="22"/>
          <w:szCs w:val="22"/>
        </w:rPr>
        <w:t>to.</w:t>
      </w:r>
    </w:p>
    <w:p w:rsidR="006A7C6C"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7A0EF0">
        <w:rPr>
          <w:rFonts w:ascii="Arial Narrow" w:hAnsi="Arial Narrow"/>
          <w:sz w:val="22"/>
          <w:szCs w:val="22"/>
        </w:rPr>
        <w:t>Registro/Inscrição da empresa, bem como, de seus responsáveis técnicos, junto à entidade profissional competente.</w:t>
      </w:r>
    </w:p>
    <w:p w:rsidR="006A7C6C" w:rsidRPr="00A621AC"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A621AC">
        <w:rPr>
          <w:rFonts w:ascii="Arial Narrow" w:hAnsi="Arial Narrow"/>
          <w:sz w:val="22"/>
          <w:szCs w:val="22"/>
        </w:rPr>
        <w:t>Declaração sob penas da lei, que não mantém em seu quadro de pessoal menor de 18 (dezoito) anos em horário noturno de trabalho ou em serviços perigosos ou insalubres, não mantendo ainda em qualquer trabalho, men</w:t>
      </w:r>
      <w:r w:rsidRPr="00A621AC">
        <w:rPr>
          <w:rFonts w:ascii="Arial Narrow" w:hAnsi="Arial Narrow"/>
          <w:sz w:val="22"/>
          <w:szCs w:val="22"/>
        </w:rPr>
        <w:t>o</w:t>
      </w:r>
      <w:r w:rsidRPr="00A621AC">
        <w:rPr>
          <w:rFonts w:ascii="Arial Narrow" w:hAnsi="Arial Narrow"/>
          <w:sz w:val="22"/>
          <w:szCs w:val="22"/>
        </w:rPr>
        <w:t>res de 16 (dezesseis) anos, salvo na condição de aprendiz, a partir de 14 anos, conforme disposto no art. 7º, XXXIII CF.</w:t>
      </w:r>
    </w:p>
    <w:p w:rsidR="006A7C6C" w:rsidRPr="00E504AD" w:rsidRDefault="006A7C6C" w:rsidP="006A7C6C">
      <w:pPr>
        <w:tabs>
          <w:tab w:val="left" w:pos="567"/>
        </w:tabs>
        <w:suppressAutoHyphens/>
        <w:spacing w:before="240" w:after="240" w:line="276" w:lineRule="auto"/>
        <w:rPr>
          <w:rFonts w:ascii="Arial Narrow" w:hAnsi="Arial Narrow"/>
          <w:sz w:val="22"/>
          <w:szCs w:val="22"/>
          <w:highlight w:val="yellow"/>
        </w:rPr>
      </w:pPr>
    </w:p>
    <w:p w:rsidR="006A7C6C" w:rsidRPr="007A0EF0"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sidRPr="007A0EF0">
        <w:rPr>
          <w:rFonts w:ascii="Arial Narrow" w:hAnsi="Arial Narrow"/>
          <w:b/>
          <w:sz w:val="22"/>
          <w:szCs w:val="22"/>
        </w:rPr>
        <w:t>DA VISITA TÉCNICA</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Fica </w:t>
      </w:r>
      <w:r w:rsidRPr="007A0EF0">
        <w:rPr>
          <w:rFonts w:ascii="Arial Narrow" w:hAnsi="Arial Narrow"/>
          <w:b/>
          <w:sz w:val="22"/>
          <w:szCs w:val="22"/>
        </w:rPr>
        <w:t>facultada</w:t>
      </w:r>
      <w:r w:rsidRPr="007A0EF0">
        <w:rPr>
          <w:rFonts w:ascii="Arial Narrow" w:hAnsi="Arial Narrow"/>
          <w:sz w:val="22"/>
          <w:szCs w:val="22"/>
        </w:rPr>
        <w:t xml:space="preserve"> a licitante a realização de Vistoria “in loco”, que deve ser agendada previamente (v</w:t>
      </w:r>
      <w:r>
        <w:rPr>
          <w:rFonts w:ascii="Arial Narrow" w:hAnsi="Arial Narrow"/>
          <w:sz w:val="22"/>
          <w:szCs w:val="22"/>
        </w:rPr>
        <w:t>ia telefone) junto à Direção da Unidade</w:t>
      </w:r>
      <w:r w:rsidRPr="007A0EF0">
        <w:rPr>
          <w:rFonts w:ascii="Arial Narrow" w:hAnsi="Arial Narrow"/>
          <w:sz w:val="22"/>
          <w:szCs w:val="22"/>
        </w:rPr>
        <w:t xml:space="preserve">. </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Tal visita </w:t>
      </w:r>
      <w:r w:rsidRPr="007A0EF0">
        <w:rPr>
          <w:rFonts w:ascii="Arial Narrow" w:hAnsi="Arial Narrow"/>
          <w:b/>
          <w:sz w:val="22"/>
          <w:szCs w:val="22"/>
        </w:rPr>
        <w:t>poderá</w:t>
      </w:r>
      <w:r w:rsidRPr="007A0EF0">
        <w:rPr>
          <w:rFonts w:ascii="Arial Narrow" w:hAnsi="Arial Narrow"/>
          <w:sz w:val="22"/>
          <w:szCs w:val="22"/>
        </w:rPr>
        <w:t xml:space="preserve"> ser realizada por intermédio de seu responsável técnico (Nutricionista) ou responsável </w:t>
      </w:r>
      <w:proofErr w:type="gramStart"/>
      <w:r w:rsidRPr="007A0EF0">
        <w:rPr>
          <w:rFonts w:ascii="Arial Narrow" w:hAnsi="Arial Narrow"/>
          <w:sz w:val="22"/>
          <w:szCs w:val="22"/>
        </w:rPr>
        <w:t>legal, devidamente identificados, nos locais onde serão entregues as refeições e a fim de tomar conhecimento de possíveis peculiaridades para a execução do contr</w:t>
      </w:r>
      <w:r w:rsidRPr="007A0EF0">
        <w:rPr>
          <w:rFonts w:ascii="Arial Narrow" w:hAnsi="Arial Narrow"/>
          <w:sz w:val="22"/>
          <w:szCs w:val="22"/>
        </w:rPr>
        <w:t>a</w:t>
      </w:r>
      <w:r w:rsidRPr="007A0EF0">
        <w:rPr>
          <w:rFonts w:ascii="Arial Narrow" w:hAnsi="Arial Narrow"/>
          <w:sz w:val="22"/>
          <w:szCs w:val="22"/>
        </w:rPr>
        <w:t>to</w:t>
      </w:r>
      <w:proofErr w:type="gramEnd"/>
      <w:r w:rsidRPr="007A0EF0">
        <w:rPr>
          <w:rFonts w:ascii="Arial Narrow" w:hAnsi="Arial Narrow"/>
          <w:sz w:val="22"/>
          <w:szCs w:val="22"/>
        </w:rPr>
        <w:t xml:space="preserve">. </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De modo algum, as licitante</w:t>
      </w:r>
      <w:r>
        <w:rPr>
          <w:rFonts w:ascii="Arial Narrow" w:hAnsi="Arial Narrow"/>
          <w:sz w:val="22"/>
          <w:szCs w:val="22"/>
        </w:rPr>
        <w:t>s</w:t>
      </w:r>
      <w:r w:rsidRPr="007A0EF0">
        <w:rPr>
          <w:rFonts w:ascii="Arial Narrow" w:hAnsi="Arial Narrow"/>
          <w:sz w:val="22"/>
          <w:szCs w:val="22"/>
        </w:rPr>
        <w:t xml:space="preserve"> poderão argüir futuramente desconhecimento de qualquer peculiaridade para furtar-se do cumprimento das obrigações a</w:t>
      </w:r>
      <w:r w:rsidRPr="007A0EF0">
        <w:rPr>
          <w:rFonts w:ascii="Arial Narrow" w:hAnsi="Arial Narrow"/>
          <w:sz w:val="22"/>
          <w:szCs w:val="22"/>
        </w:rPr>
        <w:t>s</w:t>
      </w:r>
      <w:r w:rsidRPr="007A0EF0">
        <w:rPr>
          <w:rFonts w:ascii="Arial Narrow" w:hAnsi="Arial Narrow"/>
          <w:sz w:val="22"/>
          <w:szCs w:val="22"/>
        </w:rPr>
        <w:t>sumidas.</w:t>
      </w:r>
    </w:p>
    <w:p w:rsidR="006A7C6C" w:rsidRPr="007A0EF0"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7A0EF0">
        <w:rPr>
          <w:rFonts w:ascii="Arial Narrow" w:hAnsi="Arial Narrow"/>
          <w:sz w:val="22"/>
          <w:szCs w:val="22"/>
        </w:rPr>
        <w:t>Somente será permitida a entrada e permanência em locais relacionados com as obrigações futuras da CONTRATADA, sendo terminantemente vedada a entrada ou permanência em locais diversos do estritamente necessário.</w:t>
      </w:r>
    </w:p>
    <w:p w:rsidR="006A7C6C" w:rsidRPr="007A0EF0"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sidRPr="007A0EF0">
        <w:rPr>
          <w:rFonts w:ascii="Arial Narrow" w:hAnsi="Arial Narrow"/>
          <w:b/>
          <w:sz w:val="22"/>
          <w:szCs w:val="22"/>
        </w:rPr>
        <w:t>DO FATURAMENTO MENSAL</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A CONTRATADA emitirá Nota Fiscal Eletrônica, com faturamento do prime</w:t>
      </w:r>
      <w:r w:rsidRPr="007A0EF0">
        <w:rPr>
          <w:rFonts w:ascii="Arial Narrow" w:hAnsi="Arial Narrow"/>
          <w:sz w:val="22"/>
          <w:szCs w:val="22"/>
        </w:rPr>
        <w:t>i</w:t>
      </w:r>
      <w:r w:rsidRPr="007A0EF0">
        <w:rPr>
          <w:rFonts w:ascii="Arial Narrow" w:hAnsi="Arial Narrow"/>
          <w:sz w:val="22"/>
          <w:szCs w:val="22"/>
        </w:rPr>
        <w:t>ro ao último dia de cada mês.</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As Notas Fiscais deverão ser </w:t>
      </w:r>
      <w:proofErr w:type="gramStart"/>
      <w:r w:rsidRPr="007A0EF0">
        <w:rPr>
          <w:rFonts w:ascii="Arial Narrow" w:hAnsi="Arial Narrow"/>
          <w:sz w:val="22"/>
          <w:szCs w:val="22"/>
        </w:rPr>
        <w:t>emitidos</w:t>
      </w:r>
      <w:proofErr w:type="gramEnd"/>
      <w:r w:rsidRPr="007A0EF0">
        <w:rPr>
          <w:rFonts w:ascii="Arial Narrow" w:hAnsi="Arial Narrow"/>
          <w:sz w:val="22"/>
          <w:szCs w:val="22"/>
        </w:rPr>
        <w:t xml:space="preserve"> de acordo com os quantitativos efetivamente entregues conforme os requisitos de aceitação contratados, com os dados da Nota de Empenho, devendo ainda conter a descrição do objeto, o número do contrato administrativo e os dados do domicílio bancário para depósito do pag</w:t>
      </w:r>
      <w:r w:rsidRPr="007A0EF0">
        <w:rPr>
          <w:rFonts w:ascii="Arial Narrow" w:hAnsi="Arial Narrow"/>
          <w:sz w:val="22"/>
          <w:szCs w:val="22"/>
        </w:rPr>
        <w:t>a</w:t>
      </w:r>
      <w:r w:rsidRPr="007A0EF0">
        <w:rPr>
          <w:rFonts w:ascii="Arial Narrow" w:hAnsi="Arial Narrow"/>
          <w:sz w:val="22"/>
          <w:szCs w:val="22"/>
        </w:rPr>
        <w:t>mento.</w:t>
      </w:r>
    </w:p>
    <w:p w:rsidR="006A7C6C" w:rsidRPr="007A0EF0" w:rsidRDefault="006A7C6C" w:rsidP="006A7C6C">
      <w:pPr>
        <w:tabs>
          <w:tab w:val="left" w:pos="567"/>
        </w:tabs>
        <w:suppressAutoHyphens/>
        <w:spacing w:before="240" w:after="240" w:line="276" w:lineRule="auto"/>
        <w:contextualSpacing/>
        <w:rPr>
          <w:rFonts w:ascii="Arial Narrow" w:hAnsi="Arial Narrow"/>
          <w:sz w:val="22"/>
          <w:szCs w:val="22"/>
        </w:rPr>
      </w:pPr>
    </w:p>
    <w:p w:rsidR="006A7C6C" w:rsidRPr="007A0EF0"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7A0EF0">
        <w:rPr>
          <w:rFonts w:ascii="Arial Narrow" w:hAnsi="Arial Narrow"/>
          <w:sz w:val="22"/>
          <w:szCs w:val="22"/>
        </w:rPr>
        <w:t xml:space="preserve"> </w:t>
      </w:r>
      <w:r w:rsidRPr="007A0EF0">
        <w:rPr>
          <w:rFonts w:ascii="Arial Narrow" w:hAnsi="Arial Narrow"/>
          <w:b/>
          <w:sz w:val="22"/>
          <w:szCs w:val="22"/>
        </w:rPr>
        <w:t>DAS CONDIÇÕES DE PAGAMENTO</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As condições de pagamento </w:t>
      </w:r>
      <w:proofErr w:type="gramStart"/>
      <w:r w:rsidRPr="007A0EF0">
        <w:rPr>
          <w:rFonts w:ascii="Arial Narrow" w:hAnsi="Arial Narrow"/>
          <w:sz w:val="22"/>
          <w:szCs w:val="22"/>
        </w:rPr>
        <w:t>observarão,</w:t>
      </w:r>
      <w:proofErr w:type="gramEnd"/>
      <w:r w:rsidRPr="007A0EF0">
        <w:rPr>
          <w:rFonts w:ascii="Arial Narrow" w:hAnsi="Arial Narrow"/>
          <w:sz w:val="22"/>
          <w:szCs w:val="22"/>
        </w:rPr>
        <w:t xml:space="preserve"> no que couber, o Decreto nº 16.901 de 09 de julho de 2012 (Dispõe obre os critérios para pagamento em ordem cronológica das obrigações decorrentes de contratos regidos pelas Leis Federais n. 8.666/93 e n. 4.320/64, no âmbito da Administração Pública).</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6A7C6C" w:rsidRPr="007A0EF0" w:rsidRDefault="006A7C6C" w:rsidP="006A7C6C">
      <w:pPr>
        <w:numPr>
          <w:ilvl w:val="2"/>
          <w:numId w:val="53"/>
        </w:numPr>
        <w:tabs>
          <w:tab w:val="left" w:pos="567"/>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Comprovação da efetiva entrega do quantitativo de refeições faturado.</w:t>
      </w:r>
    </w:p>
    <w:p w:rsidR="006A7C6C" w:rsidRPr="007A0EF0" w:rsidRDefault="006A7C6C" w:rsidP="006A7C6C">
      <w:pPr>
        <w:numPr>
          <w:ilvl w:val="2"/>
          <w:numId w:val="53"/>
        </w:numPr>
        <w:tabs>
          <w:tab w:val="left" w:pos="567"/>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Certidão de Registro e Quitação – CRQ, dentro do prazo de validade, emitida pelo Conselho Regional de Nutrição 7ª Região.</w:t>
      </w:r>
    </w:p>
    <w:p w:rsidR="006A7C6C" w:rsidRPr="007A0EF0" w:rsidRDefault="006A7C6C" w:rsidP="006A7C6C">
      <w:pPr>
        <w:numPr>
          <w:ilvl w:val="2"/>
          <w:numId w:val="53"/>
        </w:numPr>
        <w:tabs>
          <w:tab w:val="left" w:pos="1134"/>
        </w:tabs>
        <w:suppressAutoHyphens/>
        <w:spacing w:before="240" w:after="240" w:line="276" w:lineRule="auto"/>
        <w:ind w:left="567" w:firstLine="0"/>
        <w:contextualSpacing/>
        <w:jc w:val="both"/>
        <w:rPr>
          <w:rFonts w:ascii="Arial Narrow" w:hAnsi="Arial Narrow"/>
          <w:sz w:val="22"/>
          <w:szCs w:val="22"/>
        </w:rPr>
      </w:pPr>
      <w:r w:rsidRPr="007A0EF0">
        <w:rPr>
          <w:rFonts w:ascii="Arial Narrow" w:hAnsi="Arial Narrow"/>
          <w:sz w:val="22"/>
          <w:szCs w:val="22"/>
        </w:rPr>
        <w:t>Prova de regularidade fiscal e trabalhista, vigentes na data do recebimento da Nota Fiscal pela Comissão, composta por no mínino os seguintes docume</w:t>
      </w:r>
      <w:r w:rsidRPr="007A0EF0">
        <w:rPr>
          <w:rFonts w:ascii="Arial Narrow" w:hAnsi="Arial Narrow"/>
          <w:sz w:val="22"/>
          <w:szCs w:val="22"/>
        </w:rPr>
        <w:t>n</w:t>
      </w:r>
      <w:r w:rsidRPr="007A0EF0">
        <w:rPr>
          <w:rFonts w:ascii="Arial Narrow" w:hAnsi="Arial Narrow"/>
          <w:sz w:val="22"/>
          <w:szCs w:val="22"/>
        </w:rPr>
        <w:t>tos:</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Certificado de Regularidade do FGTS.</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Certidão Negativa de Débitos de Contribuições Previdenci</w:t>
      </w:r>
      <w:r w:rsidRPr="007A0EF0">
        <w:rPr>
          <w:rFonts w:ascii="Arial Narrow" w:hAnsi="Arial Narrow"/>
          <w:sz w:val="22"/>
          <w:szCs w:val="22"/>
        </w:rPr>
        <w:t>á</w:t>
      </w:r>
      <w:r w:rsidRPr="007A0EF0">
        <w:rPr>
          <w:rFonts w:ascii="Arial Narrow" w:hAnsi="Arial Narrow"/>
          <w:sz w:val="22"/>
          <w:szCs w:val="22"/>
        </w:rPr>
        <w:t>rias.</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Certidão Conjunta da SRF e PGFN Negativa – Tributos Federais e Dívida Ativa da União.</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Certidão Negativa da Fazenda Estadual.</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Certidão Negativa de Tributos Mobiliários Municipais.</w:t>
      </w:r>
    </w:p>
    <w:p w:rsidR="006A7C6C" w:rsidRPr="007A0EF0" w:rsidRDefault="006A7C6C" w:rsidP="006A7C6C">
      <w:pPr>
        <w:numPr>
          <w:ilvl w:val="0"/>
          <w:numId w:val="28"/>
        </w:numPr>
        <w:tabs>
          <w:tab w:val="left" w:pos="1276"/>
        </w:tabs>
        <w:suppressAutoHyphens/>
        <w:spacing w:before="240" w:after="240" w:line="276" w:lineRule="auto"/>
        <w:ind w:left="993" w:firstLine="0"/>
        <w:contextualSpacing/>
        <w:jc w:val="both"/>
        <w:rPr>
          <w:rFonts w:ascii="Arial Narrow" w:hAnsi="Arial Narrow"/>
          <w:sz w:val="22"/>
          <w:szCs w:val="22"/>
        </w:rPr>
      </w:pPr>
      <w:r w:rsidRPr="007A0EF0">
        <w:rPr>
          <w:rFonts w:ascii="Arial Narrow" w:hAnsi="Arial Narrow"/>
          <w:sz w:val="22"/>
          <w:szCs w:val="22"/>
        </w:rPr>
        <w:t>Certidão Negativa de Débitos Trabalhistas.</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No prazo de cinco dias, contados a partir do primeiro dia útil </w:t>
      </w:r>
      <w:proofErr w:type="spellStart"/>
      <w:r w:rsidRPr="007A0EF0">
        <w:rPr>
          <w:rFonts w:ascii="Arial Narrow" w:hAnsi="Arial Narrow"/>
          <w:sz w:val="22"/>
          <w:szCs w:val="22"/>
        </w:rPr>
        <w:t>subsequente</w:t>
      </w:r>
      <w:proofErr w:type="spellEnd"/>
      <w:r w:rsidRPr="007A0EF0">
        <w:rPr>
          <w:rFonts w:ascii="Arial Narrow" w:hAnsi="Arial Narrow"/>
          <w:sz w:val="22"/>
          <w:szCs w:val="22"/>
        </w:rPr>
        <w:t xml:space="preserv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 xml:space="preserve">A liquidação da despesa deve ocorrer em até vinte dias corridos da apresentação </w:t>
      </w:r>
      <w:proofErr w:type="gramStart"/>
      <w:r w:rsidRPr="007A0EF0">
        <w:rPr>
          <w:rFonts w:ascii="Arial Narrow" w:hAnsi="Arial Narrow"/>
          <w:sz w:val="22"/>
          <w:szCs w:val="22"/>
        </w:rPr>
        <w:t>dos documento</w:t>
      </w:r>
      <w:proofErr w:type="gramEnd"/>
      <w:r w:rsidRPr="007A0EF0">
        <w:rPr>
          <w:rFonts w:ascii="Arial Narrow" w:hAnsi="Arial Narrow"/>
          <w:sz w:val="22"/>
          <w:szCs w:val="22"/>
        </w:rPr>
        <w:t xml:space="preserve"> à Comissão.</w:t>
      </w:r>
    </w:p>
    <w:p w:rsidR="006A7C6C" w:rsidRPr="007A0EF0"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7A0EF0">
        <w:rPr>
          <w:rFonts w:ascii="Arial Narrow" w:hAnsi="Arial Narrow"/>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6A7C6C" w:rsidRPr="007A0EF0" w:rsidRDefault="006A7C6C" w:rsidP="006A7C6C">
      <w:pPr>
        <w:numPr>
          <w:ilvl w:val="1"/>
          <w:numId w:val="53"/>
        </w:numPr>
        <w:tabs>
          <w:tab w:val="left" w:pos="567"/>
          <w:tab w:val="left" w:pos="8581"/>
        </w:tabs>
        <w:suppressAutoHyphens/>
        <w:spacing w:before="240" w:after="240" w:line="276" w:lineRule="auto"/>
        <w:ind w:left="0" w:firstLine="0"/>
        <w:jc w:val="both"/>
        <w:rPr>
          <w:rFonts w:ascii="Arial Narrow" w:hAnsi="Arial Narrow"/>
          <w:sz w:val="22"/>
          <w:szCs w:val="22"/>
        </w:rPr>
      </w:pPr>
      <w:r w:rsidRPr="007A0EF0">
        <w:rPr>
          <w:rFonts w:ascii="Arial Narrow" w:hAnsi="Arial Narrow"/>
          <w:sz w:val="22"/>
          <w:szCs w:val="22"/>
        </w:rPr>
        <w:t>Na hipótese das Notas Fiscais apresentarem erros ou dúvidas quanto à sua exatidão, a Administração efetuará o pagamento apenas das parcelas incontrovertidas, ressalvado o direito do fornecedor de reapresentar a cobrança.</w:t>
      </w:r>
    </w:p>
    <w:p w:rsidR="006A7C6C"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Pr>
          <w:rFonts w:ascii="Arial Narrow" w:hAnsi="Arial Narrow"/>
          <w:b/>
          <w:sz w:val="22"/>
          <w:szCs w:val="22"/>
        </w:rPr>
        <w:t>MULTAS PELO DESCUMPRIMENTO DO CONTRATO PELA CONTRATADA</w:t>
      </w:r>
      <w:r w:rsidRPr="00571074">
        <w:rPr>
          <w:rFonts w:ascii="Arial Narrow" w:hAnsi="Arial Narrow"/>
          <w:b/>
          <w:sz w:val="22"/>
          <w:szCs w:val="22"/>
        </w:rPr>
        <w:t>:</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879FB">
        <w:rPr>
          <w:rFonts w:ascii="Arial Narrow" w:hAnsi="Arial Narrow"/>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6A7C6C" w:rsidRPr="002879FB"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879FB">
        <w:rPr>
          <w:rFonts w:ascii="Arial Narrow" w:hAnsi="Arial Narrow"/>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A7C6C"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3C5AC7">
        <w:rPr>
          <w:rFonts w:ascii="Arial Narrow" w:hAnsi="Arial Narrow"/>
          <w:sz w:val="22"/>
          <w:szCs w:val="22"/>
        </w:rPr>
        <w:t>A licitante</w:t>
      </w:r>
      <w:r>
        <w:rPr>
          <w:rFonts w:ascii="Arial Narrow" w:hAnsi="Arial Narrow"/>
          <w:sz w:val="22"/>
          <w:szCs w:val="22"/>
        </w:rPr>
        <w:t>,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Pr>
          <w:rFonts w:ascii="Arial Narrow" w:hAnsi="Arial Narrow"/>
          <w:sz w:val="22"/>
          <w:szCs w:val="22"/>
        </w:rPr>
        <w:t xml:space="preserve">  </w:t>
      </w:r>
      <w:proofErr w:type="gramEnd"/>
      <w:r>
        <w:rPr>
          <w:rFonts w:ascii="Arial Narrow" w:hAnsi="Arial Narrow"/>
          <w:sz w:val="22"/>
          <w:szCs w:val="22"/>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6A7C6C" w:rsidRPr="008F3E83"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8F3E83">
        <w:rPr>
          <w:rFonts w:ascii="Arial Narrow" w:hAnsi="Arial Narrow"/>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6A7C6C" w:rsidRPr="00F9679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Pr>
          <w:rFonts w:ascii="Arial Narrow" w:hAnsi="Arial Narrow"/>
          <w:sz w:val="22"/>
          <w:szCs w:val="22"/>
        </w:rPr>
        <w:t>As multas previstas nesta seção não eximem a adjudicatária ou contratada da reparação dos eventuais danos, perdas ou prejuízos que seu ato punível venha causar à Administração.</w:t>
      </w:r>
    </w:p>
    <w:p w:rsidR="006A7C6C" w:rsidRPr="00F9679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Pr>
          <w:rFonts w:ascii="Arial Narrow" w:hAnsi="Arial Narrow"/>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6A7C6C"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B11E21">
        <w:rPr>
          <w:rFonts w:ascii="Arial Narrow" w:hAnsi="Arial Narrow"/>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B11E21">
        <w:rPr>
          <w:rFonts w:ascii="Arial Narrow" w:hAnsi="Arial Narrow"/>
          <w:sz w:val="22"/>
          <w:szCs w:val="22"/>
        </w:rPr>
        <w:t>sanções de grau mais significativos</w:t>
      </w:r>
      <w:proofErr w:type="gramEnd"/>
      <w:r w:rsidRPr="00B11E21">
        <w:rPr>
          <w:rFonts w:ascii="Arial Narrow" w:hAnsi="Arial Narrow"/>
          <w:sz w:val="22"/>
          <w:szCs w:val="22"/>
        </w:rPr>
        <w:t>.</w:t>
      </w:r>
    </w:p>
    <w:p w:rsidR="006A7C6C" w:rsidRPr="00B11E21"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B11E21">
        <w:rPr>
          <w:rFonts w:ascii="Arial Narrow" w:hAnsi="Arial Narrow"/>
          <w:sz w:val="22"/>
          <w:szCs w:val="22"/>
        </w:rPr>
        <w:t>São exemplos de infração administrativa penalizáveis, nos termos da</w:t>
      </w:r>
      <w:proofErr w:type="gramStart"/>
      <w:r w:rsidRPr="00B11E21">
        <w:rPr>
          <w:rFonts w:ascii="Arial Narrow" w:hAnsi="Arial Narrow"/>
          <w:sz w:val="22"/>
          <w:szCs w:val="22"/>
        </w:rPr>
        <w:t xml:space="preserve">  </w:t>
      </w:r>
      <w:proofErr w:type="gramEnd"/>
      <w:r w:rsidRPr="00B11E21">
        <w:rPr>
          <w:rFonts w:ascii="Arial Narrow" w:hAnsi="Arial Narrow"/>
          <w:sz w:val="22"/>
          <w:szCs w:val="22"/>
        </w:rPr>
        <w:t>Lei nº 8.666, de 1993, da Lei nº 10.520, de 2002, do Decreto nº 3.555, de 2000, e do Decreto nº 5.450, de 2005:</w:t>
      </w:r>
    </w:p>
    <w:p w:rsidR="006A7C6C" w:rsidRDefault="006A7C6C" w:rsidP="006A7C6C">
      <w:pPr>
        <w:numPr>
          <w:ilvl w:val="0"/>
          <w:numId w:val="39"/>
        </w:numPr>
        <w:tabs>
          <w:tab w:val="left" w:pos="567"/>
        </w:tabs>
        <w:suppressAutoHyphens/>
        <w:spacing w:before="240" w:after="240" w:line="276" w:lineRule="auto"/>
        <w:ind w:left="714" w:hanging="357"/>
        <w:jc w:val="both"/>
        <w:rPr>
          <w:rFonts w:ascii="Arial Narrow" w:hAnsi="Arial Narrow"/>
          <w:sz w:val="22"/>
          <w:szCs w:val="22"/>
        </w:rPr>
      </w:pPr>
      <w:r>
        <w:rPr>
          <w:rFonts w:ascii="Arial Narrow" w:hAnsi="Arial Narrow"/>
          <w:sz w:val="22"/>
          <w:szCs w:val="22"/>
        </w:rPr>
        <w:t>Inexecução total ou parcial do contrato;</w:t>
      </w:r>
    </w:p>
    <w:p w:rsidR="006A7C6C" w:rsidRDefault="006A7C6C" w:rsidP="006A7C6C">
      <w:pPr>
        <w:numPr>
          <w:ilvl w:val="0"/>
          <w:numId w:val="39"/>
        </w:numPr>
        <w:tabs>
          <w:tab w:val="left" w:pos="567"/>
        </w:tabs>
        <w:suppressAutoHyphens/>
        <w:spacing w:before="240" w:after="240" w:line="276" w:lineRule="auto"/>
        <w:ind w:left="714" w:hanging="357"/>
        <w:jc w:val="both"/>
        <w:rPr>
          <w:rFonts w:ascii="Arial Narrow" w:hAnsi="Arial Narrow"/>
          <w:sz w:val="22"/>
          <w:szCs w:val="22"/>
        </w:rPr>
      </w:pPr>
      <w:r>
        <w:rPr>
          <w:rFonts w:ascii="Arial Narrow" w:hAnsi="Arial Narrow"/>
          <w:sz w:val="22"/>
          <w:szCs w:val="22"/>
        </w:rPr>
        <w:t>Apresentação de documentação falsa;</w:t>
      </w:r>
    </w:p>
    <w:p w:rsidR="006A7C6C" w:rsidRDefault="006A7C6C" w:rsidP="006A7C6C">
      <w:pPr>
        <w:numPr>
          <w:ilvl w:val="0"/>
          <w:numId w:val="39"/>
        </w:numPr>
        <w:tabs>
          <w:tab w:val="left" w:pos="567"/>
        </w:tabs>
        <w:suppressAutoHyphens/>
        <w:spacing w:before="240" w:after="240" w:line="276" w:lineRule="auto"/>
        <w:ind w:left="714" w:hanging="357"/>
        <w:jc w:val="both"/>
        <w:rPr>
          <w:rFonts w:ascii="Arial Narrow" w:hAnsi="Arial Narrow"/>
          <w:sz w:val="22"/>
          <w:szCs w:val="22"/>
        </w:rPr>
      </w:pPr>
      <w:r>
        <w:rPr>
          <w:rFonts w:ascii="Arial Narrow" w:hAnsi="Arial Narrow"/>
          <w:sz w:val="22"/>
          <w:szCs w:val="22"/>
        </w:rPr>
        <w:t>Comportamento inidôneo;</w:t>
      </w:r>
    </w:p>
    <w:p w:rsidR="006A7C6C" w:rsidRDefault="006A7C6C" w:rsidP="006A7C6C">
      <w:pPr>
        <w:numPr>
          <w:ilvl w:val="0"/>
          <w:numId w:val="39"/>
        </w:numPr>
        <w:tabs>
          <w:tab w:val="left" w:pos="567"/>
        </w:tabs>
        <w:suppressAutoHyphens/>
        <w:spacing w:before="240" w:after="240" w:line="276" w:lineRule="auto"/>
        <w:ind w:left="714" w:hanging="357"/>
        <w:jc w:val="both"/>
        <w:rPr>
          <w:rFonts w:ascii="Arial Narrow" w:hAnsi="Arial Narrow"/>
          <w:sz w:val="22"/>
          <w:szCs w:val="22"/>
        </w:rPr>
      </w:pPr>
      <w:r>
        <w:rPr>
          <w:rFonts w:ascii="Arial Narrow" w:hAnsi="Arial Narrow"/>
          <w:sz w:val="22"/>
          <w:szCs w:val="22"/>
        </w:rPr>
        <w:t>Fraude fiscal;</w:t>
      </w:r>
    </w:p>
    <w:p w:rsidR="006A7C6C" w:rsidRDefault="006A7C6C" w:rsidP="006A7C6C">
      <w:pPr>
        <w:numPr>
          <w:ilvl w:val="0"/>
          <w:numId w:val="39"/>
        </w:numPr>
        <w:tabs>
          <w:tab w:val="left" w:pos="567"/>
        </w:tabs>
        <w:suppressAutoHyphens/>
        <w:spacing w:before="240" w:after="240" w:line="276" w:lineRule="auto"/>
        <w:ind w:left="714" w:hanging="357"/>
        <w:jc w:val="both"/>
        <w:rPr>
          <w:rFonts w:ascii="Arial Narrow" w:hAnsi="Arial Narrow"/>
          <w:sz w:val="22"/>
          <w:szCs w:val="22"/>
        </w:rPr>
      </w:pPr>
      <w:r>
        <w:rPr>
          <w:rFonts w:ascii="Arial Narrow" w:hAnsi="Arial Narrow"/>
          <w:sz w:val="22"/>
          <w:szCs w:val="22"/>
        </w:rPr>
        <w:t>Descumprimento de qualquer dos deveres elencados no Edital ou no Contrato.</w:t>
      </w:r>
    </w:p>
    <w:p w:rsidR="006A7C6C" w:rsidRDefault="006A7C6C" w:rsidP="006A7C6C">
      <w:pPr>
        <w:tabs>
          <w:tab w:val="left" w:pos="567"/>
        </w:tabs>
        <w:suppressAutoHyphens/>
        <w:spacing w:before="240" w:after="240" w:line="276" w:lineRule="auto"/>
        <w:rPr>
          <w:rFonts w:ascii="Arial Narrow" w:hAnsi="Arial Narrow"/>
          <w:sz w:val="22"/>
          <w:szCs w:val="22"/>
        </w:rPr>
      </w:pPr>
      <w:r w:rsidRPr="00E37BEF">
        <w:rPr>
          <w:rFonts w:ascii="Arial Narrow" w:hAnsi="Arial Narrow"/>
          <w:b/>
          <w:sz w:val="22"/>
          <w:szCs w:val="22"/>
        </w:rPr>
        <w:t>23.8</w:t>
      </w:r>
      <w:r>
        <w:rPr>
          <w:rFonts w:ascii="Arial Narrow" w:hAnsi="Arial Narrow"/>
          <w:sz w:val="22"/>
          <w:szCs w:val="22"/>
        </w:rPr>
        <w:t xml:space="preserve"> As sanções serão aplicadas sem prejuízo da responsabilidade civil e criminal que possa ser acionada em desfavor da CONTRATADA, </w:t>
      </w:r>
      <w:r w:rsidRPr="009C0A47">
        <w:rPr>
          <w:rFonts w:ascii="Arial Narrow" w:hAnsi="Arial Narrow"/>
          <w:sz w:val="22"/>
          <w:szCs w:val="22"/>
        </w:rPr>
        <w:t xml:space="preserve">conforme infração cometida e prejuízos causados à administração ou </w:t>
      </w:r>
      <w:proofErr w:type="gramStart"/>
      <w:r w:rsidRPr="009C0A47">
        <w:rPr>
          <w:rFonts w:ascii="Arial Narrow" w:hAnsi="Arial Narrow"/>
          <w:sz w:val="22"/>
          <w:szCs w:val="22"/>
        </w:rPr>
        <w:t>à</w:t>
      </w:r>
      <w:proofErr w:type="gramEnd"/>
      <w:r w:rsidRPr="009C0A47">
        <w:rPr>
          <w:rFonts w:ascii="Arial Narrow" w:hAnsi="Arial Narrow"/>
          <w:sz w:val="22"/>
          <w:szCs w:val="22"/>
        </w:rPr>
        <w:t xml:space="preserve"> terceiros. </w:t>
      </w:r>
    </w:p>
    <w:p w:rsidR="006A7C6C" w:rsidRDefault="006A7C6C" w:rsidP="006A7C6C">
      <w:pPr>
        <w:tabs>
          <w:tab w:val="left" w:pos="567"/>
        </w:tabs>
        <w:suppressAutoHyphens/>
        <w:spacing w:before="240" w:after="240" w:line="276" w:lineRule="auto"/>
        <w:rPr>
          <w:rFonts w:ascii="Arial Narrow" w:hAnsi="Arial Narrow"/>
          <w:sz w:val="22"/>
          <w:szCs w:val="22"/>
        </w:rPr>
      </w:pPr>
      <w:r w:rsidRPr="00E37BEF">
        <w:rPr>
          <w:rFonts w:ascii="Arial Narrow" w:hAnsi="Arial Narrow"/>
          <w:b/>
          <w:sz w:val="22"/>
          <w:szCs w:val="22"/>
        </w:rPr>
        <w:t>23.9</w:t>
      </w:r>
      <w:r>
        <w:rPr>
          <w:rFonts w:ascii="Arial Narrow" w:hAnsi="Arial Narrow"/>
          <w:sz w:val="22"/>
          <w:szCs w:val="22"/>
        </w:rPr>
        <w:t xml:space="preserve"> Para efeito de aplicação de multas, às infrações são atribuídos graus, com percentuais de multa</w:t>
      </w:r>
      <w:proofErr w:type="gramStart"/>
      <w:r>
        <w:rPr>
          <w:rFonts w:ascii="Arial Narrow" w:hAnsi="Arial Narrow"/>
          <w:sz w:val="22"/>
          <w:szCs w:val="22"/>
        </w:rPr>
        <w:t xml:space="preserve">  </w:t>
      </w:r>
      <w:proofErr w:type="gramEnd"/>
      <w:r>
        <w:rPr>
          <w:rFonts w:ascii="Arial Narrow" w:hAnsi="Arial Narrow"/>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7"/>
        <w:gridCol w:w="6378"/>
        <w:gridCol w:w="1134"/>
        <w:gridCol w:w="883"/>
      </w:tblGrid>
      <w:tr w:rsidR="006A7C6C" w:rsidRPr="00E91719"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sidRPr="00E91719">
              <w:rPr>
                <w:rFonts w:ascii="Arial Narrow" w:hAnsi="Arial Narrow"/>
                <w:b/>
                <w:sz w:val="22"/>
                <w:szCs w:val="22"/>
              </w:rPr>
              <w:t>Item</w:t>
            </w:r>
          </w:p>
        </w:tc>
        <w:tc>
          <w:tcPr>
            <w:tcW w:w="6378"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sidRPr="00E91719">
              <w:rPr>
                <w:rFonts w:ascii="Arial Narrow" w:hAnsi="Arial Narrow"/>
                <w:b/>
                <w:sz w:val="22"/>
                <w:szCs w:val="22"/>
              </w:rPr>
              <w:t>Descrição da infração</w:t>
            </w:r>
          </w:p>
        </w:tc>
        <w:tc>
          <w:tcPr>
            <w:tcW w:w="1134"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sidRPr="00E91719">
              <w:rPr>
                <w:rFonts w:ascii="Arial Narrow" w:hAnsi="Arial Narrow"/>
                <w:b/>
                <w:sz w:val="22"/>
                <w:szCs w:val="22"/>
              </w:rPr>
              <w:t>Grau</w:t>
            </w:r>
          </w:p>
        </w:tc>
        <w:tc>
          <w:tcPr>
            <w:tcW w:w="883"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sidRPr="00E91719">
              <w:rPr>
                <w:rFonts w:ascii="Arial Narrow" w:hAnsi="Arial Narrow"/>
                <w:b/>
                <w:sz w:val="22"/>
                <w:szCs w:val="22"/>
              </w:rPr>
              <w:t>Multa*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1</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Permitir situação que crie a possibilidade ou cause dano f</w:t>
            </w:r>
            <w:r>
              <w:rPr>
                <w:rFonts w:ascii="Arial Narrow" w:hAnsi="Arial Narrow"/>
                <w:sz w:val="22"/>
                <w:szCs w:val="22"/>
              </w:rPr>
              <w:t xml:space="preserve">ísico, lesão corporal ou </w:t>
            </w:r>
            <w:proofErr w:type="spellStart"/>
            <w:r>
              <w:rPr>
                <w:rFonts w:ascii="Arial Narrow" w:hAnsi="Arial Narrow"/>
                <w:sz w:val="22"/>
                <w:szCs w:val="22"/>
              </w:rPr>
              <w:t>consequ</w:t>
            </w:r>
            <w:r w:rsidRPr="0067044B">
              <w:rPr>
                <w:rFonts w:ascii="Arial Narrow" w:hAnsi="Arial Narrow"/>
                <w:sz w:val="22"/>
                <w:szCs w:val="22"/>
              </w:rPr>
              <w:t>ências</w:t>
            </w:r>
            <w:proofErr w:type="spellEnd"/>
            <w:r w:rsidRPr="0067044B">
              <w:rPr>
                <w:rFonts w:ascii="Arial Narrow" w:hAnsi="Arial Narrow"/>
                <w:sz w:val="22"/>
                <w:szCs w:val="22"/>
              </w:rPr>
              <w:t xml:space="preserve"> letais; por ocorrência </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06</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4,0 %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2</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 xml:space="preserve">Usar indevidamente informações sigilosas a quem teve acesso; por ocorrência </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06</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4,0 %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3</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Suspender ou interromper, salvo por motivo de força maior ou caso fortuito, os casos contratuais por dia e por unidade de atendimento;</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05</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3,2 %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4</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Destruir ou danificar documentos por culpa ou dolo de seus agentes;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05</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3,2 %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5</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Recusar-se a executar serviço determinado pela FISCALIZAÇÃO, sem motivo justificado,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04</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1,6 %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sidRPr="00E91719">
              <w:rPr>
                <w:rFonts w:ascii="Arial Narrow" w:hAnsi="Arial Narrow"/>
                <w:b/>
                <w:sz w:val="22"/>
                <w:szCs w:val="22"/>
              </w:rPr>
              <w:t>6</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Executar serviço incompleto, paliativo substitutivo como por caráter permanente, ou deixar de providenciar recomposição complementar,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02</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0,4 % por dia</w:t>
            </w:r>
          </w:p>
        </w:tc>
      </w:tr>
      <w:tr w:rsidR="006A7C6C" w:rsidRPr="0067044B" w:rsidTr="00B66DFA">
        <w:trPr>
          <w:jc w:val="center"/>
        </w:trPr>
        <w:tc>
          <w:tcPr>
            <w:tcW w:w="8982" w:type="dxa"/>
            <w:gridSpan w:val="4"/>
            <w:vAlign w:val="center"/>
          </w:tcPr>
          <w:p w:rsidR="006A7C6C" w:rsidRPr="00E91719" w:rsidRDefault="006A7C6C" w:rsidP="00B66DFA">
            <w:pPr>
              <w:tabs>
                <w:tab w:val="left" w:pos="567"/>
              </w:tabs>
              <w:suppressAutoHyphens/>
              <w:spacing w:line="276" w:lineRule="auto"/>
              <w:rPr>
                <w:rFonts w:ascii="Arial Narrow" w:hAnsi="Arial Narrow"/>
                <w:b/>
                <w:sz w:val="22"/>
                <w:szCs w:val="22"/>
              </w:rPr>
            </w:pPr>
            <w:r w:rsidRPr="00E91719">
              <w:rPr>
                <w:rFonts w:ascii="Arial Narrow" w:hAnsi="Arial Narrow"/>
                <w:b/>
                <w:sz w:val="22"/>
                <w:szCs w:val="22"/>
              </w:rPr>
              <w:t>Para os itens a seguir, deixar de:</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Pr>
                <w:rFonts w:ascii="Arial Narrow" w:hAnsi="Arial Narrow"/>
                <w:b/>
                <w:sz w:val="22"/>
                <w:szCs w:val="22"/>
              </w:rPr>
              <w:t>7</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Efetuar o pagamento de seguros, encargos fiscais e sociais, assim como quaisquer despesas diretas e/ou indiretas relacionadas à execução deste contrato; por dia e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05</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3,2 %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Pr>
                <w:rFonts w:ascii="Arial Narrow" w:hAnsi="Arial Narrow"/>
                <w:b/>
                <w:sz w:val="22"/>
                <w:szCs w:val="22"/>
              </w:rPr>
              <w:t>8</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Efetuar a restauração do sistema e reposição de equipamentos danificados, por motivo e por dia;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04</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1,6 %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proofErr w:type="gramStart"/>
            <w:r>
              <w:rPr>
                <w:rFonts w:ascii="Arial Narrow" w:hAnsi="Arial Narrow"/>
                <w:b/>
                <w:sz w:val="22"/>
                <w:szCs w:val="22"/>
              </w:rPr>
              <w:t>9</w:t>
            </w:r>
            <w:proofErr w:type="gramEnd"/>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03</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0,8 %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10</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Cumprir determinação formal ou instrução complementar da FISCALIZAÇÃO,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03</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0,8 %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11</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Iniciar execução de serviço nos prazos estabelecidos, observados os limites mínimos estabelecidos por esse contrato; por serviço,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02</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sidRPr="0067044B">
              <w:rPr>
                <w:rFonts w:ascii="Arial Narrow" w:hAnsi="Arial Narrow"/>
                <w:sz w:val="22"/>
                <w:szCs w:val="22"/>
              </w:rPr>
              <w:t>0,4 %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12</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sidRPr="0067044B">
              <w:rPr>
                <w:rFonts w:ascii="Arial Narrow" w:hAnsi="Arial Narrow"/>
                <w:sz w:val="22"/>
                <w:szCs w:val="22"/>
              </w:rPr>
              <w:t xml:space="preserve">Disponibilizar </w:t>
            </w:r>
            <w:r>
              <w:rPr>
                <w:rFonts w:ascii="Arial Narrow" w:hAnsi="Arial Narrow"/>
                <w:sz w:val="22"/>
                <w:szCs w:val="22"/>
              </w:rPr>
              <w:t>os equipamentos, sistema, estabelecimentos credenciados; em número mínimo, treinamento e suporte aos demais necessários à realização dos serviços do escopo do contrato;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0,4 %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13</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Pr>
                <w:rFonts w:ascii="Arial Narrow" w:hAnsi="Arial Narrow"/>
                <w:sz w:val="22"/>
                <w:szCs w:val="22"/>
              </w:rPr>
              <w:t>Ressarcir o órgão por eventuais danos causados por sua culpa, em veículos, equipamentos, dados, etc.</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0,4 %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14</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Pr>
                <w:rFonts w:ascii="Arial Narrow" w:hAnsi="Arial Narrow"/>
                <w:sz w:val="22"/>
                <w:szCs w:val="22"/>
              </w:rPr>
              <w:t>Fornecer relatórios exigidos para o objeto, por tipo e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0,4 %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15</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Pr>
                <w:rFonts w:ascii="Arial Narrow" w:hAnsi="Arial Narrow"/>
                <w:sz w:val="22"/>
                <w:szCs w:val="22"/>
              </w:rPr>
              <w:t>Manter a documentação de habilitação atualizada; por item, por ocorrência;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01</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16</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Pr>
                <w:rFonts w:ascii="Arial Narrow" w:hAnsi="Arial Narrow"/>
                <w:sz w:val="22"/>
                <w:szCs w:val="22"/>
              </w:rPr>
              <w:t>Substituir funcionário que se conduza de modo inconveniente ou não atenda as necessidades do órgão, por funcionário e por dia;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01</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0,2 % por dia</w:t>
            </w:r>
          </w:p>
        </w:tc>
      </w:tr>
      <w:tr w:rsidR="006A7C6C" w:rsidRPr="0067044B" w:rsidTr="00B66DFA">
        <w:trPr>
          <w:jc w:val="center"/>
        </w:trPr>
        <w:tc>
          <w:tcPr>
            <w:tcW w:w="587" w:type="dxa"/>
            <w:vAlign w:val="center"/>
          </w:tcPr>
          <w:p w:rsidR="006A7C6C" w:rsidRPr="00E91719" w:rsidRDefault="006A7C6C" w:rsidP="00B66DFA">
            <w:pPr>
              <w:tabs>
                <w:tab w:val="left" w:pos="567"/>
              </w:tabs>
              <w:suppressAutoHyphens/>
              <w:spacing w:line="276" w:lineRule="auto"/>
              <w:jc w:val="center"/>
              <w:rPr>
                <w:rFonts w:ascii="Arial Narrow" w:hAnsi="Arial Narrow"/>
                <w:b/>
                <w:sz w:val="22"/>
                <w:szCs w:val="22"/>
              </w:rPr>
            </w:pPr>
            <w:r>
              <w:rPr>
                <w:rFonts w:ascii="Arial Narrow" w:hAnsi="Arial Narrow"/>
                <w:b/>
                <w:sz w:val="22"/>
                <w:szCs w:val="22"/>
              </w:rPr>
              <w:t>17</w:t>
            </w:r>
          </w:p>
        </w:tc>
        <w:tc>
          <w:tcPr>
            <w:tcW w:w="6378" w:type="dxa"/>
            <w:vAlign w:val="center"/>
          </w:tcPr>
          <w:p w:rsidR="006A7C6C" w:rsidRPr="0067044B" w:rsidRDefault="006A7C6C" w:rsidP="00B66DFA">
            <w:pPr>
              <w:tabs>
                <w:tab w:val="left" w:pos="567"/>
              </w:tabs>
              <w:suppressAutoHyphens/>
              <w:spacing w:line="276" w:lineRule="auto"/>
              <w:rPr>
                <w:rFonts w:ascii="Arial Narrow" w:hAnsi="Arial Narrow"/>
                <w:sz w:val="22"/>
                <w:szCs w:val="22"/>
              </w:rPr>
            </w:pPr>
            <w:r>
              <w:rPr>
                <w:rFonts w:ascii="Arial Narrow" w:hAnsi="Arial Narrow"/>
                <w:sz w:val="22"/>
                <w:szCs w:val="22"/>
              </w:rPr>
              <w:t>Fornecer suporte técnico à CONTRATANTE, por ocorrência, por dia.</w:t>
            </w:r>
          </w:p>
        </w:tc>
        <w:tc>
          <w:tcPr>
            <w:tcW w:w="1134"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01</w:t>
            </w:r>
          </w:p>
        </w:tc>
        <w:tc>
          <w:tcPr>
            <w:tcW w:w="883" w:type="dxa"/>
            <w:vAlign w:val="center"/>
          </w:tcPr>
          <w:p w:rsidR="006A7C6C" w:rsidRPr="0067044B" w:rsidRDefault="006A7C6C" w:rsidP="00B66DFA">
            <w:pPr>
              <w:tabs>
                <w:tab w:val="left" w:pos="567"/>
              </w:tabs>
              <w:suppressAutoHyphens/>
              <w:spacing w:line="276" w:lineRule="auto"/>
              <w:jc w:val="center"/>
              <w:rPr>
                <w:rFonts w:ascii="Arial Narrow" w:hAnsi="Arial Narrow"/>
                <w:sz w:val="22"/>
                <w:szCs w:val="22"/>
              </w:rPr>
            </w:pPr>
            <w:r>
              <w:rPr>
                <w:rFonts w:ascii="Arial Narrow" w:hAnsi="Arial Narrow"/>
                <w:sz w:val="22"/>
                <w:szCs w:val="22"/>
              </w:rPr>
              <w:t>0,2 % por dia</w:t>
            </w:r>
          </w:p>
        </w:tc>
      </w:tr>
    </w:tbl>
    <w:p w:rsidR="006A7C6C" w:rsidRPr="009C0A47" w:rsidRDefault="006A7C6C" w:rsidP="006A7C6C">
      <w:pPr>
        <w:tabs>
          <w:tab w:val="left" w:pos="567"/>
        </w:tabs>
        <w:suppressAutoHyphens/>
        <w:spacing w:line="276" w:lineRule="auto"/>
        <w:rPr>
          <w:rFonts w:ascii="Arial Narrow" w:hAnsi="Arial Narrow"/>
          <w:sz w:val="22"/>
          <w:szCs w:val="22"/>
        </w:rPr>
      </w:pPr>
      <w:r>
        <w:rPr>
          <w:rFonts w:ascii="Arial Narrow" w:hAnsi="Arial Narrow"/>
          <w:sz w:val="22"/>
          <w:szCs w:val="22"/>
        </w:rPr>
        <w:t xml:space="preserve"> </w:t>
      </w:r>
    </w:p>
    <w:p w:rsidR="006A7C6C" w:rsidRDefault="006A7C6C" w:rsidP="006A7C6C">
      <w:pPr>
        <w:tabs>
          <w:tab w:val="left" w:pos="567"/>
        </w:tabs>
        <w:suppressAutoHyphens/>
        <w:spacing w:before="240" w:after="240" w:line="276" w:lineRule="auto"/>
        <w:rPr>
          <w:rFonts w:ascii="Arial Narrow" w:hAnsi="Arial Narrow"/>
          <w:sz w:val="22"/>
          <w:szCs w:val="22"/>
        </w:rPr>
      </w:pPr>
      <w:r w:rsidRPr="00E37BEF">
        <w:rPr>
          <w:rFonts w:ascii="Arial Narrow" w:hAnsi="Arial Narrow"/>
          <w:b/>
          <w:sz w:val="22"/>
          <w:szCs w:val="22"/>
        </w:rPr>
        <w:t xml:space="preserve">23.10 </w:t>
      </w:r>
      <w:r>
        <w:rPr>
          <w:rFonts w:ascii="Arial Narrow" w:hAnsi="Arial Narrow"/>
          <w:sz w:val="22"/>
          <w:szCs w:val="22"/>
        </w:rPr>
        <w:t xml:space="preserve">As sanções aqui previstas poderão ser aplicadas </w:t>
      </w:r>
      <w:proofErr w:type="spellStart"/>
      <w:r>
        <w:rPr>
          <w:rFonts w:ascii="Arial Narrow" w:hAnsi="Arial Narrow"/>
          <w:sz w:val="22"/>
          <w:szCs w:val="22"/>
        </w:rPr>
        <w:t>concomitamente</w:t>
      </w:r>
      <w:proofErr w:type="spellEnd"/>
      <w:r>
        <w:rPr>
          <w:rFonts w:ascii="Arial Narrow" w:hAnsi="Arial Narrow"/>
          <w:sz w:val="22"/>
          <w:szCs w:val="22"/>
        </w:rPr>
        <w:t>, facultada a defesa prévia do interessado, no respectivo processo, no prazo de 05 (cinco) dias úteis.</w:t>
      </w:r>
    </w:p>
    <w:p w:rsidR="006A7C6C" w:rsidRDefault="006A7C6C" w:rsidP="006A7C6C">
      <w:pPr>
        <w:tabs>
          <w:tab w:val="left" w:pos="567"/>
        </w:tabs>
        <w:suppressAutoHyphens/>
        <w:spacing w:before="240" w:after="240" w:line="276" w:lineRule="auto"/>
        <w:rPr>
          <w:rFonts w:ascii="Arial Narrow" w:hAnsi="Arial Narrow"/>
          <w:sz w:val="22"/>
          <w:szCs w:val="22"/>
        </w:rPr>
      </w:pPr>
      <w:r w:rsidRPr="00AE3CFA">
        <w:rPr>
          <w:rFonts w:ascii="Arial Narrow" w:hAnsi="Arial Narrow"/>
          <w:b/>
          <w:sz w:val="22"/>
          <w:szCs w:val="22"/>
        </w:rPr>
        <w:t>2</w:t>
      </w:r>
      <w:r>
        <w:rPr>
          <w:rFonts w:ascii="Arial Narrow" w:hAnsi="Arial Narrow"/>
          <w:b/>
          <w:sz w:val="22"/>
          <w:szCs w:val="22"/>
        </w:rPr>
        <w:t>3</w:t>
      </w:r>
      <w:r w:rsidRPr="00AE3CFA">
        <w:rPr>
          <w:rFonts w:ascii="Arial Narrow" w:hAnsi="Arial Narrow"/>
          <w:b/>
          <w:sz w:val="22"/>
          <w:szCs w:val="22"/>
        </w:rPr>
        <w:t>.11</w:t>
      </w:r>
      <w:r>
        <w:rPr>
          <w:rFonts w:ascii="Arial Narrow" w:hAnsi="Arial Narrow"/>
          <w:sz w:val="22"/>
          <w:szCs w:val="22"/>
        </w:rPr>
        <w:t xml:space="preserve"> Após30 (trinta) dias da falta de execução do objeto, será considerada inexecução total do contrato, o que ensejará a rescisão contratual.</w:t>
      </w:r>
    </w:p>
    <w:p w:rsidR="006A7C6C" w:rsidRDefault="006A7C6C" w:rsidP="006A7C6C">
      <w:pPr>
        <w:tabs>
          <w:tab w:val="left" w:pos="567"/>
        </w:tabs>
        <w:suppressAutoHyphens/>
        <w:spacing w:before="240" w:after="240" w:line="276" w:lineRule="auto"/>
        <w:rPr>
          <w:rFonts w:ascii="Arial Narrow" w:hAnsi="Arial Narrow"/>
          <w:sz w:val="22"/>
          <w:szCs w:val="22"/>
        </w:rPr>
      </w:pPr>
      <w:r w:rsidRPr="00E91719">
        <w:rPr>
          <w:rFonts w:ascii="Arial Narrow" w:hAnsi="Arial Narrow"/>
          <w:b/>
          <w:sz w:val="22"/>
          <w:szCs w:val="22"/>
        </w:rPr>
        <w:t>23.12</w:t>
      </w:r>
      <w:r>
        <w:rPr>
          <w:rFonts w:ascii="Arial Narrow" w:hAnsi="Arial Narrow"/>
          <w:sz w:val="22"/>
          <w:szCs w:val="22"/>
        </w:rPr>
        <w:t xml:space="preserve"> As sanções de natureza pecuniária serão diretamente descontadas de créditos que eventualmente detenha a CONTRATADA ou efetuada a sua cobrança na forma prevista em lei.</w:t>
      </w:r>
    </w:p>
    <w:p w:rsidR="006A7C6C" w:rsidRDefault="006A7C6C" w:rsidP="006A7C6C">
      <w:pPr>
        <w:tabs>
          <w:tab w:val="left" w:pos="567"/>
        </w:tabs>
        <w:suppressAutoHyphens/>
        <w:spacing w:before="240" w:after="240" w:line="276" w:lineRule="auto"/>
        <w:rPr>
          <w:rFonts w:ascii="Arial Narrow" w:hAnsi="Arial Narrow"/>
          <w:sz w:val="22"/>
          <w:szCs w:val="22"/>
        </w:rPr>
      </w:pPr>
      <w:r w:rsidRPr="00E91719">
        <w:rPr>
          <w:rFonts w:ascii="Arial Narrow" w:hAnsi="Arial Narrow"/>
          <w:b/>
          <w:sz w:val="22"/>
          <w:szCs w:val="22"/>
        </w:rPr>
        <w:t>23.13</w:t>
      </w:r>
      <w:r>
        <w:rPr>
          <w:rFonts w:ascii="Arial Narrow" w:hAnsi="Arial Narrow"/>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A7C6C" w:rsidRDefault="006A7C6C" w:rsidP="006A7C6C">
      <w:pPr>
        <w:tabs>
          <w:tab w:val="left" w:pos="567"/>
        </w:tabs>
        <w:suppressAutoHyphens/>
        <w:spacing w:before="240" w:after="240" w:line="276" w:lineRule="auto"/>
        <w:rPr>
          <w:rFonts w:ascii="Arial Narrow" w:hAnsi="Arial Narrow"/>
          <w:sz w:val="22"/>
          <w:szCs w:val="22"/>
        </w:rPr>
      </w:pPr>
      <w:r w:rsidRPr="00E91719">
        <w:rPr>
          <w:rFonts w:ascii="Arial Narrow" w:hAnsi="Arial Narrow"/>
          <w:b/>
          <w:sz w:val="22"/>
          <w:szCs w:val="22"/>
        </w:rPr>
        <w:t>23.14</w:t>
      </w:r>
      <w:r>
        <w:rPr>
          <w:rFonts w:ascii="Arial Narrow" w:hAnsi="Arial Narrow"/>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6A7C6C" w:rsidRDefault="006A7C6C" w:rsidP="006A7C6C">
      <w:pPr>
        <w:tabs>
          <w:tab w:val="left" w:pos="567"/>
        </w:tabs>
        <w:suppressAutoHyphens/>
        <w:spacing w:before="240" w:after="240" w:line="276" w:lineRule="auto"/>
        <w:rPr>
          <w:rFonts w:ascii="Arial Narrow" w:hAnsi="Arial Narrow"/>
          <w:sz w:val="22"/>
          <w:szCs w:val="22"/>
        </w:rPr>
      </w:pPr>
      <w:r w:rsidRPr="00E91719">
        <w:rPr>
          <w:rFonts w:ascii="Arial Narrow" w:hAnsi="Arial Narrow"/>
          <w:b/>
          <w:sz w:val="22"/>
          <w:szCs w:val="22"/>
        </w:rPr>
        <w:t>23.15</w:t>
      </w:r>
      <w:r>
        <w:rPr>
          <w:rFonts w:ascii="Arial Narrow" w:hAnsi="Arial Narrow"/>
          <w:sz w:val="22"/>
          <w:szCs w:val="22"/>
        </w:rPr>
        <w:t xml:space="preserve"> A sanção será obrigatoriamente registrada no Sistema de Cadastramento Unificado de Fornecedores – SICAF, bem como em sistemas Estaduais.</w:t>
      </w:r>
    </w:p>
    <w:p w:rsidR="006A7C6C" w:rsidRDefault="006A7C6C" w:rsidP="006A7C6C">
      <w:pPr>
        <w:tabs>
          <w:tab w:val="left" w:pos="567"/>
        </w:tabs>
        <w:suppressAutoHyphens/>
        <w:spacing w:before="240" w:after="240" w:line="276" w:lineRule="auto"/>
        <w:rPr>
          <w:rFonts w:ascii="Arial Narrow" w:hAnsi="Arial Narrow"/>
          <w:sz w:val="22"/>
          <w:szCs w:val="22"/>
        </w:rPr>
      </w:pPr>
      <w:r w:rsidRPr="00E91719">
        <w:rPr>
          <w:rFonts w:ascii="Arial Narrow" w:hAnsi="Arial Narrow"/>
          <w:b/>
          <w:sz w:val="22"/>
          <w:szCs w:val="22"/>
        </w:rPr>
        <w:t>23.16</w:t>
      </w:r>
      <w:r>
        <w:rPr>
          <w:rFonts w:ascii="Arial Narrow" w:hAnsi="Arial Narrow"/>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6A7C6C" w:rsidRDefault="006A7C6C" w:rsidP="006A7C6C">
      <w:pPr>
        <w:tabs>
          <w:tab w:val="left" w:pos="567"/>
        </w:tabs>
        <w:suppressAutoHyphens/>
        <w:spacing w:before="240" w:after="240" w:line="276" w:lineRule="auto"/>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E91719">
        <w:rPr>
          <w:rFonts w:ascii="Arial Narrow" w:hAnsi="Arial Narrow"/>
          <w:b/>
          <w:sz w:val="22"/>
          <w:szCs w:val="22"/>
        </w:rPr>
        <w:t>a)</w:t>
      </w:r>
      <w:r>
        <w:rPr>
          <w:rFonts w:ascii="Arial Narrow" w:hAnsi="Arial Narrow"/>
          <w:sz w:val="22"/>
          <w:szCs w:val="22"/>
        </w:rPr>
        <w:t xml:space="preserve"> Tenham sofrido condenações definitivas por praticarem, por meio dolosos, fraude fiscal no recolhimento de tributos;</w:t>
      </w:r>
    </w:p>
    <w:p w:rsidR="006A7C6C" w:rsidRDefault="006A7C6C" w:rsidP="006A7C6C">
      <w:pPr>
        <w:tabs>
          <w:tab w:val="left" w:pos="567"/>
        </w:tabs>
        <w:suppressAutoHyphens/>
        <w:spacing w:before="240" w:after="240" w:line="276" w:lineRule="auto"/>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E91719">
        <w:rPr>
          <w:rFonts w:ascii="Arial Narrow" w:hAnsi="Arial Narrow"/>
          <w:b/>
          <w:sz w:val="22"/>
          <w:szCs w:val="22"/>
        </w:rPr>
        <w:t>b)</w:t>
      </w:r>
      <w:r>
        <w:rPr>
          <w:rFonts w:ascii="Arial Narrow" w:hAnsi="Arial Narrow"/>
          <w:sz w:val="22"/>
          <w:szCs w:val="22"/>
        </w:rPr>
        <w:t xml:space="preserve"> Tenham praticado atos ilícitos visando a frustrar os objetivos da licitação;</w:t>
      </w:r>
    </w:p>
    <w:p w:rsidR="006A7C6C" w:rsidRPr="00E77E40" w:rsidRDefault="006A7C6C" w:rsidP="006A7C6C">
      <w:pPr>
        <w:tabs>
          <w:tab w:val="left" w:pos="567"/>
        </w:tabs>
        <w:suppressAutoHyphens/>
        <w:spacing w:before="240" w:after="240" w:line="276" w:lineRule="auto"/>
        <w:rPr>
          <w:rFonts w:ascii="Arial Narrow" w:hAnsi="Arial Narrow"/>
          <w:b/>
          <w:sz w:val="22"/>
          <w:szCs w:val="22"/>
        </w:rPr>
      </w:pPr>
      <w:r w:rsidRPr="00E77E40">
        <w:rPr>
          <w:rFonts w:ascii="Arial Narrow" w:hAnsi="Arial Narrow"/>
          <w:b/>
          <w:sz w:val="22"/>
          <w:szCs w:val="22"/>
        </w:rPr>
        <w:tab/>
      </w:r>
      <w:r w:rsidRPr="00E77E40">
        <w:rPr>
          <w:rFonts w:ascii="Arial Narrow" w:hAnsi="Arial Narrow"/>
          <w:b/>
          <w:sz w:val="22"/>
          <w:szCs w:val="22"/>
        </w:rPr>
        <w:tab/>
      </w:r>
      <w:r w:rsidRPr="00E77E40">
        <w:rPr>
          <w:rFonts w:ascii="Arial Narrow" w:hAnsi="Arial Narrow"/>
          <w:b/>
          <w:sz w:val="22"/>
          <w:szCs w:val="22"/>
        </w:rPr>
        <w:tab/>
        <w:t xml:space="preserve">c) </w:t>
      </w:r>
      <w:r w:rsidRPr="009248EC">
        <w:rPr>
          <w:rFonts w:ascii="Arial Narrow" w:hAnsi="Arial Narrow"/>
          <w:sz w:val="22"/>
          <w:szCs w:val="22"/>
        </w:rPr>
        <w:t>Demonstrem</w:t>
      </w:r>
      <w:r w:rsidRPr="00E77E40">
        <w:rPr>
          <w:rFonts w:ascii="Arial Narrow" w:hAnsi="Arial Narrow"/>
          <w:b/>
          <w:sz w:val="22"/>
          <w:szCs w:val="22"/>
        </w:rPr>
        <w:t xml:space="preserve"> </w:t>
      </w:r>
      <w:r w:rsidRPr="009248EC">
        <w:rPr>
          <w:rFonts w:ascii="Arial Narrow" w:hAnsi="Arial Narrow"/>
          <w:sz w:val="22"/>
          <w:szCs w:val="22"/>
        </w:rPr>
        <w:t>não possuir idoneidade para contratar com a Administração em virtude de atos ilícitos praticados.</w:t>
      </w:r>
    </w:p>
    <w:p w:rsidR="006A7C6C" w:rsidRPr="002E6B7F"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sidRPr="002E6B7F">
        <w:rPr>
          <w:rFonts w:ascii="Arial Narrow" w:hAnsi="Arial Narrow"/>
          <w:b/>
          <w:sz w:val="22"/>
          <w:szCs w:val="22"/>
        </w:rPr>
        <w:t>DOS PROCESSOS ADMINISTRATIVOS PUNITIVOS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w:t>
      </w:r>
      <w:r w:rsidRPr="002E6B7F">
        <w:rPr>
          <w:rFonts w:ascii="Arial Narrow" w:hAnsi="Arial Narrow"/>
          <w:sz w:val="22"/>
          <w:szCs w:val="22"/>
        </w:rPr>
        <w:t>i</w:t>
      </w:r>
      <w:r w:rsidRPr="002E6B7F">
        <w:rPr>
          <w:rFonts w:ascii="Arial Narrow" w:hAnsi="Arial Narrow"/>
          <w:sz w:val="22"/>
          <w:szCs w:val="22"/>
        </w:rPr>
        <w:t>bo.</w:t>
      </w:r>
    </w:p>
    <w:p w:rsidR="006A7C6C" w:rsidRPr="002E6B7F" w:rsidRDefault="006A7C6C" w:rsidP="006A7C6C">
      <w:pPr>
        <w:numPr>
          <w:ilvl w:val="0"/>
          <w:numId w:val="29"/>
        </w:numPr>
        <w:tabs>
          <w:tab w:val="left" w:pos="851"/>
        </w:tabs>
        <w:suppressAutoHyphens/>
        <w:spacing w:before="240" w:after="240" w:line="276" w:lineRule="auto"/>
        <w:ind w:left="567" w:firstLine="0"/>
        <w:contextualSpacing/>
        <w:jc w:val="both"/>
        <w:rPr>
          <w:rFonts w:ascii="Arial Narrow" w:hAnsi="Arial Narrow"/>
          <w:sz w:val="22"/>
          <w:szCs w:val="22"/>
        </w:rPr>
      </w:pPr>
      <w:r w:rsidRPr="002E6B7F">
        <w:rPr>
          <w:rFonts w:ascii="Arial Narrow" w:hAnsi="Arial Narrow"/>
          <w:sz w:val="22"/>
          <w:szCs w:val="22"/>
        </w:rPr>
        <w:t xml:space="preserve">Será juntada cópia ao processo e agendado decurso de prazo, findo o qual, caso não tenham sido sanadas as irregularidades, emitir-se-á Parecer Técnico fundamentado circunstanciando a conduta </w:t>
      </w:r>
      <w:proofErr w:type="spellStart"/>
      <w:r w:rsidRPr="002E6B7F">
        <w:rPr>
          <w:rFonts w:ascii="Arial Narrow" w:hAnsi="Arial Narrow"/>
          <w:sz w:val="22"/>
          <w:szCs w:val="22"/>
        </w:rPr>
        <w:t>ensejadora</w:t>
      </w:r>
      <w:proofErr w:type="spellEnd"/>
      <w:r w:rsidRPr="002E6B7F">
        <w:rPr>
          <w:rFonts w:ascii="Arial Narrow" w:hAnsi="Arial Narrow"/>
          <w:sz w:val="22"/>
          <w:szCs w:val="22"/>
        </w:rPr>
        <w:t xml:space="preserve"> de sa</w:t>
      </w:r>
      <w:r w:rsidRPr="002E6B7F">
        <w:rPr>
          <w:rFonts w:ascii="Arial Narrow" w:hAnsi="Arial Narrow"/>
          <w:sz w:val="22"/>
          <w:szCs w:val="22"/>
        </w:rPr>
        <w:t>n</w:t>
      </w:r>
      <w:r w:rsidRPr="002E6B7F">
        <w:rPr>
          <w:rFonts w:ascii="Arial Narrow" w:hAnsi="Arial Narrow"/>
          <w:sz w:val="22"/>
          <w:szCs w:val="22"/>
        </w:rPr>
        <w:t>ções ao Ordenador de Despesas.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 xml:space="preserve">Constatada a ocorrência de </w:t>
      </w:r>
      <w:r w:rsidRPr="002E6B7F">
        <w:rPr>
          <w:rFonts w:ascii="Arial Narrow" w:hAnsi="Arial Narrow"/>
          <w:sz w:val="22"/>
          <w:szCs w:val="22"/>
          <w:u w:val="single"/>
        </w:rPr>
        <w:t>descumprimento total ou parcial do contrato</w:t>
      </w:r>
      <w:r w:rsidRPr="002E6B7F">
        <w:rPr>
          <w:rFonts w:ascii="Arial Narrow" w:hAnsi="Arial Narrow"/>
          <w:sz w:val="22"/>
          <w:szCs w:val="22"/>
        </w:rPr>
        <w:t xml:space="preserve">, o gestor do contrato, ou a comissão responsável por emitir Termos de Recebimento, emitirá Parecer Técnico fundamentado circunstanciando a conduta </w:t>
      </w:r>
      <w:proofErr w:type="spellStart"/>
      <w:r w:rsidRPr="002E6B7F">
        <w:rPr>
          <w:rFonts w:ascii="Arial Narrow" w:hAnsi="Arial Narrow"/>
          <w:sz w:val="22"/>
          <w:szCs w:val="22"/>
        </w:rPr>
        <w:t>ensejadora</w:t>
      </w:r>
      <w:proofErr w:type="spellEnd"/>
      <w:r w:rsidRPr="002E6B7F">
        <w:rPr>
          <w:rFonts w:ascii="Arial Narrow" w:hAnsi="Arial Narrow"/>
          <w:sz w:val="22"/>
          <w:szCs w:val="22"/>
        </w:rPr>
        <w:t xml:space="preserve"> de sanções, e o encaminh</w:t>
      </w:r>
      <w:r w:rsidRPr="002E6B7F">
        <w:rPr>
          <w:rFonts w:ascii="Arial Narrow" w:hAnsi="Arial Narrow"/>
          <w:sz w:val="22"/>
          <w:szCs w:val="22"/>
        </w:rPr>
        <w:t>a</w:t>
      </w:r>
      <w:r w:rsidRPr="002E6B7F">
        <w:rPr>
          <w:rFonts w:ascii="Arial Narrow" w:hAnsi="Arial Narrow"/>
          <w:sz w:val="22"/>
          <w:szCs w:val="22"/>
        </w:rPr>
        <w:t>rá ao Ordenador de Despesas.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 xml:space="preserve">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w:t>
      </w:r>
      <w:proofErr w:type="gramStart"/>
      <w:r w:rsidRPr="002E6B7F">
        <w:rPr>
          <w:rFonts w:ascii="Arial Narrow" w:hAnsi="Arial Narrow"/>
          <w:sz w:val="22"/>
          <w:szCs w:val="22"/>
        </w:rPr>
        <w:t>apresentar</w:t>
      </w:r>
      <w:proofErr w:type="gramEnd"/>
      <w:r w:rsidRPr="002E6B7F">
        <w:rPr>
          <w:rFonts w:ascii="Arial Narrow" w:hAnsi="Arial Narrow"/>
          <w:sz w:val="22"/>
          <w:szCs w:val="22"/>
        </w:rPr>
        <w:t xml:space="preserve"> defesa.</w:t>
      </w:r>
    </w:p>
    <w:p w:rsidR="006A7C6C" w:rsidRPr="002E6B7F" w:rsidRDefault="006A7C6C" w:rsidP="006A7C6C">
      <w:pPr>
        <w:numPr>
          <w:ilvl w:val="2"/>
          <w:numId w:val="53"/>
        </w:numPr>
        <w:tabs>
          <w:tab w:val="left" w:pos="567"/>
        </w:tabs>
        <w:suppressAutoHyphens/>
        <w:spacing w:before="240" w:after="240" w:line="276" w:lineRule="auto"/>
        <w:ind w:left="1080"/>
        <w:contextualSpacing/>
        <w:jc w:val="both"/>
        <w:rPr>
          <w:rFonts w:ascii="Arial Narrow" w:hAnsi="Arial Narrow"/>
          <w:sz w:val="22"/>
          <w:szCs w:val="22"/>
        </w:rPr>
      </w:pPr>
      <w:r w:rsidRPr="002E6B7F">
        <w:rPr>
          <w:rFonts w:ascii="Arial Narrow" w:hAnsi="Arial Narrow"/>
          <w:sz w:val="22"/>
          <w:szCs w:val="22"/>
        </w:rPr>
        <w:t>No caso de declaração de inidoneidade para licitar ou contratar com a Administr</w:t>
      </w:r>
      <w:r w:rsidRPr="002E6B7F">
        <w:rPr>
          <w:rFonts w:ascii="Arial Narrow" w:hAnsi="Arial Narrow"/>
          <w:sz w:val="22"/>
          <w:szCs w:val="22"/>
        </w:rPr>
        <w:t>a</w:t>
      </w:r>
      <w:r w:rsidRPr="002E6B7F">
        <w:rPr>
          <w:rFonts w:ascii="Arial Narrow" w:hAnsi="Arial Narrow"/>
          <w:sz w:val="22"/>
          <w:szCs w:val="22"/>
        </w:rPr>
        <w:t>ção Pública o prazo será de dez dias úteis.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 xml:space="preserve">Não acolhidas </w:t>
      </w:r>
      <w:proofErr w:type="gramStart"/>
      <w:r w:rsidRPr="002E6B7F">
        <w:rPr>
          <w:rFonts w:ascii="Arial Narrow" w:hAnsi="Arial Narrow"/>
          <w:sz w:val="22"/>
          <w:szCs w:val="22"/>
        </w:rPr>
        <w:t>as</w:t>
      </w:r>
      <w:proofErr w:type="gramEnd"/>
      <w:r w:rsidRPr="002E6B7F">
        <w:rPr>
          <w:rFonts w:ascii="Arial Narrow" w:hAnsi="Arial Narrow"/>
          <w:sz w:val="22"/>
          <w:szCs w:val="22"/>
        </w:rPr>
        <w:t xml:space="preserve"> razões de defesa, o Ordenador de Despesas aplicará a sanção cabível, publicando a decisão no DOERO, e cientificando por ofício o fornecedor, abrindo-se prazo de cinco dias úteis para apresentação de pedido de reconsideração ou interp</w:t>
      </w:r>
      <w:r w:rsidRPr="002E6B7F">
        <w:rPr>
          <w:rFonts w:ascii="Arial Narrow" w:hAnsi="Arial Narrow"/>
          <w:sz w:val="22"/>
          <w:szCs w:val="22"/>
        </w:rPr>
        <w:t>o</w:t>
      </w:r>
      <w:r w:rsidRPr="002E6B7F">
        <w:rPr>
          <w:rFonts w:ascii="Arial Narrow" w:hAnsi="Arial Narrow"/>
          <w:sz w:val="22"/>
          <w:szCs w:val="22"/>
        </w:rPr>
        <w:t>sição de recurso.</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 xml:space="preserve">Apresentado tempestivamente, o pedido de reconsideração ou o recurso, será submetido à apreciação da Procuradoria Geral do Estado – PGE/RO, para parecer prévio, </w:t>
      </w:r>
      <w:proofErr w:type="gramStart"/>
      <w:r w:rsidRPr="002E6B7F">
        <w:rPr>
          <w:rFonts w:ascii="Arial Narrow" w:hAnsi="Arial Narrow"/>
          <w:sz w:val="22"/>
          <w:szCs w:val="22"/>
        </w:rPr>
        <w:t>afim de</w:t>
      </w:r>
      <w:proofErr w:type="gramEnd"/>
      <w:r w:rsidRPr="002E6B7F">
        <w:rPr>
          <w:rFonts w:ascii="Arial Narrow" w:hAnsi="Arial Narrow"/>
          <w:sz w:val="22"/>
          <w:szCs w:val="22"/>
        </w:rPr>
        <w:t xml:space="preserve"> subsidiar a decisão da autoridade competente, que deverá ser publicada, em extrato, no D</w:t>
      </w:r>
      <w:r w:rsidRPr="002E6B7F">
        <w:rPr>
          <w:rFonts w:ascii="Arial Narrow" w:hAnsi="Arial Narrow"/>
          <w:sz w:val="22"/>
          <w:szCs w:val="22"/>
        </w:rPr>
        <w:t>O</w:t>
      </w:r>
      <w:r w:rsidRPr="002E6B7F">
        <w:rPr>
          <w:rFonts w:ascii="Arial Narrow" w:hAnsi="Arial Narrow"/>
          <w:sz w:val="22"/>
          <w:szCs w:val="22"/>
        </w:rPr>
        <w:t>E/RO.</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 xml:space="preserve">Após o encerramento do Processo Administrativo Punitivo, o Ordenador de Despesas encaminhará, sob pena de responsabilidade, até o quinto dia útil do mês </w:t>
      </w:r>
      <w:proofErr w:type="spellStart"/>
      <w:r w:rsidRPr="002E6B7F">
        <w:rPr>
          <w:rFonts w:ascii="Arial Narrow" w:hAnsi="Arial Narrow"/>
          <w:sz w:val="22"/>
          <w:szCs w:val="22"/>
        </w:rPr>
        <w:t>subsequente</w:t>
      </w:r>
      <w:proofErr w:type="spellEnd"/>
      <w:r w:rsidRPr="002E6B7F">
        <w:rPr>
          <w:rFonts w:ascii="Arial Narrow" w:hAnsi="Arial Narrow"/>
          <w:sz w:val="22"/>
          <w:szCs w:val="22"/>
        </w:rPr>
        <w:t>, a relação das pessoas físicas e jurídicas, e nesse último caso, também de seus diretores, sócios-gerentes e controladores, que deverão ser incluídos no CAGEFIMP.</w:t>
      </w:r>
    </w:p>
    <w:p w:rsidR="006A7C6C" w:rsidRPr="002E6B7F"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2E6B7F">
        <w:rPr>
          <w:rFonts w:ascii="Arial Narrow" w:hAnsi="Arial Narrow"/>
          <w:sz w:val="22"/>
          <w:szCs w:val="22"/>
        </w:rPr>
        <w:t xml:space="preserve"> 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w:t>
      </w:r>
      <w:r w:rsidRPr="002E6B7F">
        <w:rPr>
          <w:rFonts w:ascii="Arial Narrow" w:hAnsi="Arial Narrow"/>
          <w:sz w:val="22"/>
          <w:szCs w:val="22"/>
        </w:rPr>
        <w:t>e</w:t>
      </w:r>
      <w:r w:rsidRPr="002E6B7F">
        <w:rPr>
          <w:rFonts w:ascii="Arial Narrow" w:hAnsi="Arial Narrow"/>
          <w:sz w:val="22"/>
          <w:szCs w:val="22"/>
        </w:rPr>
        <w:t>resse público.</w:t>
      </w:r>
    </w:p>
    <w:p w:rsidR="006A7C6C" w:rsidRPr="002E6B7F"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2E6B7F">
        <w:rPr>
          <w:rFonts w:ascii="Arial Narrow" w:hAnsi="Arial Narrow"/>
          <w:b/>
          <w:sz w:val="22"/>
          <w:szCs w:val="22"/>
        </w:rPr>
        <w:t>LEGISLAÇÃO APLICÁVEL</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Lei nº 8.666/93 (Lei de Licitações e Contratos Administrativos).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Lei Comp. 101/00 (Lei de Responsabilidade Fiscal).</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Lei nº 4.320/64 (Normas Gerais de Direito Financeiro para elaboração e controle dos orçamentos e balanços dos entes públicos).</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Lei nº 8.429/92 (Lei de Improbidade Administrativa).</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Lei nº 2.414/11 (Lei Estadual do CAGEFIMP).</w:t>
      </w:r>
    </w:p>
    <w:p w:rsidR="006A7C6C" w:rsidRPr="002E6B7F" w:rsidRDefault="006A7C6C" w:rsidP="006A7C6C">
      <w:pPr>
        <w:numPr>
          <w:ilvl w:val="1"/>
          <w:numId w:val="53"/>
        </w:numPr>
        <w:tabs>
          <w:tab w:val="left" w:pos="567"/>
        </w:tabs>
        <w:suppressAutoHyphens/>
        <w:spacing w:before="240" w:after="240" w:line="276" w:lineRule="auto"/>
        <w:ind w:left="0" w:firstLine="0"/>
        <w:contextualSpacing/>
        <w:jc w:val="both"/>
        <w:rPr>
          <w:rFonts w:ascii="Arial Narrow" w:hAnsi="Arial Narrow"/>
          <w:sz w:val="22"/>
          <w:szCs w:val="22"/>
        </w:rPr>
      </w:pPr>
      <w:r w:rsidRPr="002E6B7F">
        <w:rPr>
          <w:rFonts w:ascii="Arial Narrow" w:hAnsi="Arial Narrow"/>
          <w:sz w:val="22"/>
          <w:szCs w:val="22"/>
        </w:rPr>
        <w:t>Decreto nº 16.089/11 (Dispõe sobre o CAGEFOR e regulamenta o CAG</w:t>
      </w:r>
      <w:r w:rsidRPr="002E6B7F">
        <w:rPr>
          <w:rFonts w:ascii="Arial Narrow" w:hAnsi="Arial Narrow"/>
          <w:sz w:val="22"/>
          <w:szCs w:val="22"/>
        </w:rPr>
        <w:t>E</w:t>
      </w:r>
      <w:r w:rsidRPr="002E6B7F">
        <w:rPr>
          <w:rFonts w:ascii="Arial Narrow" w:hAnsi="Arial Narrow"/>
          <w:sz w:val="22"/>
          <w:szCs w:val="22"/>
        </w:rPr>
        <w:t>FIMP).</w:t>
      </w:r>
    </w:p>
    <w:p w:rsidR="006A7C6C" w:rsidRDefault="006A7C6C" w:rsidP="006A7C6C">
      <w:pPr>
        <w:numPr>
          <w:ilvl w:val="1"/>
          <w:numId w:val="53"/>
        </w:numPr>
        <w:tabs>
          <w:tab w:val="left" w:pos="567"/>
        </w:tabs>
        <w:suppressAutoHyphens/>
        <w:spacing w:before="240" w:after="240" w:line="276" w:lineRule="auto"/>
        <w:ind w:left="0" w:firstLine="0"/>
        <w:jc w:val="both"/>
        <w:rPr>
          <w:rFonts w:ascii="Arial Narrow" w:hAnsi="Arial Narrow"/>
          <w:sz w:val="22"/>
          <w:szCs w:val="22"/>
        </w:rPr>
      </w:pPr>
      <w:r w:rsidRPr="002E6B7F">
        <w:rPr>
          <w:rFonts w:ascii="Arial Narrow" w:hAnsi="Arial Narrow"/>
          <w:sz w:val="22"/>
          <w:szCs w:val="22"/>
        </w:rPr>
        <w:t>Decreto nº 16.901/12 (Ordem Cronológica das Obrigações).</w:t>
      </w:r>
    </w:p>
    <w:p w:rsidR="006A7C6C" w:rsidRPr="002E6B7F" w:rsidRDefault="006A7C6C" w:rsidP="006A7C6C">
      <w:pPr>
        <w:tabs>
          <w:tab w:val="left" w:pos="567"/>
        </w:tabs>
        <w:suppressAutoHyphens/>
        <w:spacing w:before="240" w:after="240" w:line="276" w:lineRule="auto"/>
        <w:rPr>
          <w:rFonts w:ascii="Arial Narrow" w:hAnsi="Arial Narrow"/>
          <w:sz w:val="22"/>
          <w:szCs w:val="22"/>
        </w:rPr>
      </w:pPr>
    </w:p>
    <w:p w:rsidR="006A7C6C" w:rsidRPr="002E6B7F"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2E6B7F">
        <w:rPr>
          <w:rFonts w:ascii="Arial Narrow" w:hAnsi="Arial Narrow"/>
          <w:b/>
          <w:sz w:val="22"/>
          <w:szCs w:val="22"/>
        </w:rPr>
        <w:t>DOS CASOS OMISSOS</w:t>
      </w:r>
    </w:p>
    <w:p w:rsidR="006A7C6C" w:rsidRDefault="006A7C6C" w:rsidP="006A7C6C">
      <w:pPr>
        <w:tabs>
          <w:tab w:val="left" w:pos="567"/>
        </w:tabs>
        <w:suppressAutoHyphens/>
        <w:spacing w:before="240" w:after="240" w:line="276" w:lineRule="auto"/>
        <w:rPr>
          <w:rFonts w:ascii="Arial Narrow" w:hAnsi="Arial Narrow"/>
          <w:sz w:val="22"/>
          <w:szCs w:val="22"/>
        </w:rPr>
      </w:pPr>
      <w:r w:rsidRPr="002E6B7F">
        <w:rPr>
          <w:rFonts w:ascii="Arial Narrow" w:hAnsi="Arial Narrow"/>
          <w:sz w:val="22"/>
          <w:szCs w:val="22"/>
        </w:rPr>
        <w:t>Fica estabelecido que, caso venha ocorrer algum fato não previsto neste termo de referencia e seus anexos, os chamados casos omissos, serão dirimidos, respeitado o objeto desta licitação, por meio da aplicação da legislação e normas reguladoras da matéria, em especial a Lei n° 8.666/93, aplicando-se supletivamente, quando for o caso, os princípios da te</w:t>
      </w:r>
      <w:r w:rsidRPr="002E6B7F">
        <w:rPr>
          <w:rFonts w:ascii="Arial Narrow" w:hAnsi="Arial Narrow"/>
          <w:sz w:val="22"/>
          <w:szCs w:val="22"/>
        </w:rPr>
        <w:t>o</w:t>
      </w:r>
      <w:r w:rsidRPr="002E6B7F">
        <w:rPr>
          <w:rFonts w:ascii="Arial Narrow" w:hAnsi="Arial Narrow"/>
          <w:sz w:val="22"/>
          <w:szCs w:val="22"/>
        </w:rPr>
        <w:t>ria geral dos contratos estabelecidos na legislação civil brasileira e as disposições de direito privado.</w:t>
      </w:r>
    </w:p>
    <w:p w:rsidR="006A7C6C" w:rsidRPr="002E6B7F" w:rsidRDefault="006A7C6C" w:rsidP="006A7C6C">
      <w:pPr>
        <w:tabs>
          <w:tab w:val="left" w:pos="567"/>
        </w:tabs>
        <w:suppressAutoHyphens/>
        <w:spacing w:before="240" w:after="240" w:line="276" w:lineRule="auto"/>
        <w:rPr>
          <w:rFonts w:ascii="Arial Narrow" w:hAnsi="Arial Narrow"/>
          <w:sz w:val="22"/>
          <w:szCs w:val="22"/>
        </w:rPr>
      </w:pPr>
    </w:p>
    <w:p w:rsidR="006A7C6C" w:rsidRPr="002E6B7F"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sz w:val="22"/>
          <w:szCs w:val="22"/>
        </w:rPr>
      </w:pPr>
      <w:r w:rsidRPr="002E6B7F">
        <w:rPr>
          <w:rFonts w:ascii="Arial Narrow" w:hAnsi="Arial Narrow"/>
          <w:b/>
          <w:sz w:val="22"/>
          <w:szCs w:val="22"/>
        </w:rPr>
        <w:t>DO FORO</w:t>
      </w:r>
    </w:p>
    <w:p w:rsidR="006A7C6C" w:rsidRDefault="006A7C6C" w:rsidP="006A7C6C">
      <w:pPr>
        <w:tabs>
          <w:tab w:val="left" w:pos="567"/>
        </w:tabs>
        <w:suppressAutoHyphens/>
        <w:spacing w:before="240" w:after="240" w:line="276" w:lineRule="auto"/>
        <w:rPr>
          <w:rFonts w:ascii="Arial Narrow" w:hAnsi="Arial Narrow"/>
          <w:sz w:val="22"/>
          <w:szCs w:val="22"/>
        </w:rPr>
      </w:pPr>
      <w:r w:rsidRPr="002E6B7F">
        <w:rPr>
          <w:rFonts w:ascii="Arial Narrow" w:hAnsi="Arial Narrow"/>
          <w:sz w:val="22"/>
          <w:szCs w:val="22"/>
        </w:rPr>
        <w:t xml:space="preserve">As partes elegem o foro da comarca de </w:t>
      </w:r>
      <w:r w:rsidRPr="00601B0B">
        <w:rPr>
          <w:rFonts w:ascii="Arial Narrow" w:hAnsi="Arial Narrow"/>
          <w:sz w:val="22"/>
          <w:szCs w:val="22"/>
        </w:rPr>
        <w:t>Porto Velho-RO</w:t>
      </w:r>
      <w:r w:rsidRPr="002E6B7F">
        <w:rPr>
          <w:rFonts w:ascii="Arial Narrow" w:hAnsi="Arial Narrow"/>
          <w:sz w:val="22"/>
          <w:szCs w:val="22"/>
        </w:rPr>
        <w:t>, para dirimir as questões referentes a este termo de referência, que não puderem ser resolvidas pela via admini</w:t>
      </w:r>
      <w:r w:rsidRPr="002E6B7F">
        <w:rPr>
          <w:rFonts w:ascii="Arial Narrow" w:hAnsi="Arial Narrow"/>
          <w:sz w:val="22"/>
          <w:szCs w:val="22"/>
        </w:rPr>
        <w:t>s</w:t>
      </w:r>
      <w:r w:rsidRPr="002E6B7F">
        <w:rPr>
          <w:rFonts w:ascii="Arial Narrow" w:hAnsi="Arial Narrow"/>
          <w:sz w:val="22"/>
          <w:szCs w:val="22"/>
        </w:rPr>
        <w:t>trativa.</w:t>
      </w:r>
    </w:p>
    <w:p w:rsidR="006A7C6C" w:rsidRPr="002E6B7F" w:rsidRDefault="006A7C6C" w:rsidP="006A7C6C">
      <w:pPr>
        <w:numPr>
          <w:ilvl w:val="0"/>
          <w:numId w:val="53"/>
        </w:numPr>
        <w:tabs>
          <w:tab w:val="left" w:pos="567"/>
        </w:tabs>
        <w:suppressAutoHyphens/>
        <w:spacing w:before="240" w:after="240" w:line="276" w:lineRule="auto"/>
        <w:ind w:left="0" w:firstLine="0"/>
        <w:jc w:val="both"/>
        <w:rPr>
          <w:rFonts w:ascii="Arial Narrow" w:hAnsi="Arial Narrow"/>
          <w:b/>
          <w:sz w:val="22"/>
          <w:szCs w:val="22"/>
        </w:rPr>
      </w:pPr>
      <w:r>
        <w:rPr>
          <w:rFonts w:ascii="Arial Narrow" w:hAnsi="Arial Narrow"/>
          <w:b/>
          <w:sz w:val="22"/>
          <w:szCs w:val="22"/>
        </w:rPr>
        <w:br w:type="page"/>
      </w:r>
      <w:r w:rsidRPr="002E6B7F">
        <w:rPr>
          <w:rFonts w:ascii="Arial Narrow" w:hAnsi="Arial Narrow"/>
          <w:b/>
          <w:sz w:val="22"/>
          <w:szCs w:val="22"/>
        </w:rPr>
        <w:t>ANEXOS</w:t>
      </w:r>
    </w:p>
    <w:p w:rsidR="006A7C6C" w:rsidRPr="00453B20" w:rsidRDefault="006A7C6C" w:rsidP="006A7C6C">
      <w:pPr>
        <w:numPr>
          <w:ilvl w:val="0"/>
          <w:numId w:val="36"/>
        </w:numPr>
        <w:suppressAutoHyphens/>
        <w:spacing w:before="240" w:after="240" w:line="276" w:lineRule="auto"/>
        <w:ind w:left="567" w:firstLine="0"/>
        <w:jc w:val="both"/>
        <w:rPr>
          <w:rFonts w:ascii="Arial Narrow" w:hAnsi="Arial Narrow"/>
          <w:sz w:val="22"/>
          <w:szCs w:val="22"/>
        </w:rPr>
      </w:pPr>
      <w:r w:rsidRPr="00453B20">
        <w:rPr>
          <w:rFonts w:ascii="Arial Narrow" w:hAnsi="Arial Narrow"/>
          <w:sz w:val="22"/>
          <w:szCs w:val="22"/>
        </w:rPr>
        <w:t>ANEXO I: ESPECIFICAÇÕES DO OBJETO E QUANTIDADES</w:t>
      </w:r>
    </w:p>
    <w:p w:rsidR="006A7C6C" w:rsidRPr="00453B20" w:rsidRDefault="006A7C6C" w:rsidP="006A7C6C">
      <w:pPr>
        <w:numPr>
          <w:ilvl w:val="0"/>
          <w:numId w:val="36"/>
        </w:numPr>
        <w:suppressAutoHyphens/>
        <w:spacing w:before="240" w:after="240" w:line="276" w:lineRule="auto"/>
        <w:ind w:left="567" w:firstLine="0"/>
        <w:jc w:val="both"/>
        <w:rPr>
          <w:rFonts w:ascii="Arial Narrow" w:hAnsi="Arial Narrow"/>
          <w:sz w:val="22"/>
          <w:szCs w:val="22"/>
        </w:rPr>
      </w:pPr>
      <w:r w:rsidRPr="00453B20">
        <w:rPr>
          <w:rFonts w:ascii="Arial Narrow" w:hAnsi="Arial Narrow"/>
          <w:bCs/>
          <w:sz w:val="22"/>
          <w:szCs w:val="22"/>
        </w:rPr>
        <w:t>ANEXO II: DAS ESPECIFICAÇÕES DO CARDÁPIO PARA DESJEJUM, ALMOÇO E JANTAR</w:t>
      </w:r>
    </w:p>
    <w:p w:rsidR="006A7C6C" w:rsidRPr="001C4935" w:rsidRDefault="006A7C6C" w:rsidP="006A7C6C">
      <w:pPr>
        <w:numPr>
          <w:ilvl w:val="0"/>
          <w:numId w:val="36"/>
        </w:numPr>
        <w:suppressAutoHyphens/>
        <w:spacing w:before="240" w:after="240" w:line="276" w:lineRule="auto"/>
        <w:ind w:left="567" w:firstLine="0"/>
        <w:jc w:val="both"/>
        <w:rPr>
          <w:rFonts w:ascii="Arial Narrow" w:hAnsi="Arial Narrow"/>
          <w:sz w:val="22"/>
          <w:szCs w:val="22"/>
        </w:rPr>
      </w:pPr>
      <w:r w:rsidRPr="001C4935">
        <w:rPr>
          <w:rFonts w:ascii="Arial Narrow" w:hAnsi="Arial Narrow"/>
          <w:bCs/>
          <w:sz w:val="22"/>
          <w:szCs w:val="22"/>
        </w:rPr>
        <w:t>ANEXO III: MEMÓRIA DE CÁLCULO DA QUANTIDADE</w:t>
      </w:r>
    </w:p>
    <w:p w:rsidR="006A7C6C" w:rsidRPr="006A7C6C" w:rsidRDefault="006A7C6C" w:rsidP="006A7C6C">
      <w:pPr>
        <w:pStyle w:val="PargrafodaLista"/>
        <w:numPr>
          <w:ilvl w:val="0"/>
          <w:numId w:val="36"/>
        </w:numPr>
        <w:suppressAutoHyphens/>
        <w:spacing w:before="240" w:after="240"/>
        <w:jc w:val="right"/>
        <w:rPr>
          <w:rFonts w:ascii="Arial Narrow" w:hAnsi="Arial Narrow"/>
        </w:rPr>
      </w:pPr>
    </w:p>
    <w:p w:rsidR="006A7C6C" w:rsidRPr="006A7C6C" w:rsidRDefault="006A7C6C" w:rsidP="006A7C6C">
      <w:pPr>
        <w:pStyle w:val="PargrafodaLista"/>
        <w:numPr>
          <w:ilvl w:val="0"/>
          <w:numId w:val="36"/>
        </w:numPr>
        <w:suppressAutoHyphens/>
        <w:spacing w:before="240" w:after="240"/>
        <w:jc w:val="right"/>
        <w:rPr>
          <w:rFonts w:ascii="Arial Narrow" w:hAnsi="Arial Narrow"/>
        </w:rPr>
      </w:pPr>
      <w:r w:rsidRPr="006A7C6C">
        <w:rPr>
          <w:rFonts w:ascii="Arial Narrow" w:hAnsi="Arial Narrow"/>
        </w:rPr>
        <w:t>Porto Velho-RO, 03 de dezembro de 2014.</w:t>
      </w:r>
    </w:p>
    <w:p w:rsidR="006A7C6C" w:rsidRPr="006A7C6C" w:rsidRDefault="006A7C6C" w:rsidP="006A7C6C">
      <w:pPr>
        <w:pStyle w:val="PargrafodaLista"/>
        <w:numPr>
          <w:ilvl w:val="0"/>
          <w:numId w:val="36"/>
        </w:numPr>
        <w:suppressAutoHyphens/>
        <w:spacing w:before="240" w:after="240"/>
        <w:rPr>
          <w:rFonts w:ascii="Arial Narrow" w:hAnsi="Arial Narrow"/>
        </w:rPr>
      </w:pPr>
      <w:r w:rsidRPr="006A7C6C">
        <w:rPr>
          <w:rFonts w:ascii="Arial Narrow" w:hAnsi="Arial Narrow"/>
        </w:rPr>
        <w:t xml:space="preserve">Elaborado em conformidade com a documentação (fls. 02 </w:t>
      </w:r>
      <w:proofErr w:type="gramStart"/>
      <w:r w:rsidRPr="006A7C6C">
        <w:rPr>
          <w:rFonts w:ascii="Arial Narrow" w:hAnsi="Arial Narrow"/>
        </w:rPr>
        <w:t>à</w:t>
      </w:r>
      <w:proofErr w:type="gramEnd"/>
      <w:r w:rsidRPr="006A7C6C">
        <w:rPr>
          <w:rFonts w:ascii="Arial Narrow" w:hAnsi="Arial Narrow"/>
        </w:rPr>
        <w:t xml:space="preserve"> 12 e despacho fl. 193) apresentada, de ordem.</w:t>
      </w:r>
    </w:p>
    <w:p w:rsidR="006A7C6C" w:rsidRPr="006A7C6C" w:rsidRDefault="006A7C6C" w:rsidP="006A7C6C">
      <w:pPr>
        <w:pStyle w:val="PargrafodaLista"/>
        <w:numPr>
          <w:ilvl w:val="0"/>
          <w:numId w:val="36"/>
        </w:numPr>
        <w:suppressAutoHyphens/>
        <w:spacing w:before="240" w:after="240"/>
        <w:rPr>
          <w:rFonts w:ascii="Arial Narrow" w:hAnsi="Arial Narrow"/>
        </w:rPr>
      </w:pPr>
    </w:p>
    <w:p w:rsidR="006A7C6C" w:rsidRPr="006A7C6C" w:rsidRDefault="006A7C6C" w:rsidP="006A7C6C">
      <w:pPr>
        <w:pStyle w:val="PargrafodaLista"/>
        <w:numPr>
          <w:ilvl w:val="0"/>
          <w:numId w:val="36"/>
        </w:numPr>
        <w:suppressAutoHyphens/>
        <w:spacing w:before="240" w:after="240"/>
        <w:rPr>
          <w:rFonts w:ascii="Arial Narrow" w:hAnsi="Arial Narrow"/>
        </w:rPr>
      </w:pPr>
      <w:r w:rsidRPr="006A7C6C">
        <w:rPr>
          <w:rFonts w:ascii="Arial Narrow" w:hAnsi="Arial Narrow"/>
        </w:rPr>
        <w:t>Solicitante:</w:t>
      </w:r>
    </w:p>
    <w:p w:rsidR="006A7C6C" w:rsidRPr="006A7C6C" w:rsidRDefault="006A7C6C" w:rsidP="006A7C6C">
      <w:pPr>
        <w:pStyle w:val="PargrafodaLista"/>
        <w:numPr>
          <w:ilvl w:val="0"/>
          <w:numId w:val="36"/>
        </w:numPr>
        <w:suppressAutoHyphens/>
        <w:spacing w:before="240" w:after="240"/>
        <w:jc w:val="center"/>
        <w:rPr>
          <w:rFonts w:ascii="Arial Narrow" w:hAnsi="Arial Narrow"/>
          <w:b/>
        </w:rPr>
      </w:pPr>
    </w:p>
    <w:p w:rsidR="006A7C6C" w:rsidRPr="006A7C6C" w:rsidRDefault="006A7C6C" w:rsidP="006A7C6C">
      <w:pPr>
        <w:pStyle w:val="PargrafodaLista"/>
        <w:numPr>
          <w:ilvl w:val="0"/>
          <w:numId w:val="36"/>
        </w:numPr>
        <w:suppressAutoHyphens/>
        <w:spacing w:before="240" w:after="240"/>
        <w:jc w:val="center"/>
        <w:rPr>
          <w:rFonts w:ascii="Arial Narrow" w:hAnsi="Arial Narrow"/>
          <w:b/>
        </w:rPr>
      </w:pPr>
    </w:p>
    <w:p w:rsidR="006A7C6C" w:rsidRPr="006A7C6C" w:rsidRDefault="006A7C6C" w:rsidP="006A7C6C">
      <w:pPr>
        <w:pStyle w:val="PargrafodaLista"/>
        <w:numPr>
          <w:ilvl w:val="0"/>
          <w:numId w:val="36"/>
        </w:numPr>
        <w:suppressAutoHyphens/>
        <w:spacing w:before="240" w:after="240"/>
        <w:jc w:val="center"/>
        <w:rPr>
          <w:rFonts w:ascii="Arial Narrow" w:hAnsi="Arial Narrow"/>
          <w:b/>
        </w:rPr>
        <w:sectPr w:rsidR="006A7C6C" w:rsidRPr="006A7C6C" w:rsidSect="00F92C49">
          <w:headerReference w:type="default" r:id="rId15"/>
          <w:footerReference w:type="default" r:id="rId16"/>
          <w:pgSz w:w="11907" w:h="16840" w:code="9"/>
          <w:pgMar w:top="1701" w:right="1417" w:bottom="1134" w:left="1701" w:header="567" w:footer="0" w:gutter="0"/>
          <w:cols w:space="708"/>
          <w:docGrid w:linePitch="360"/>
        </w:sectPr>
      </w:pPr>
    </w:p>
    <w:p w:rsidR="006A7C6C" w:rsidRPr="006A7C6C" w:rsidRDefault="006A7C6C" w:rsidP="006A7C6C">
      <w:pPr>
        <w:pStyle w:val="PargrafodaLista"/>
        <w:numPr>
          <w:ilvl w:val="0"/>
          <w:numId w:val="36"/>
        </w:numPr>
        <w:shd w:val="clear" w:color="auto" w:fill="FFFFFF"/>
        <w:jc w:val="center"/>
        <w:rPr>
          <w:rFonts w:ascii="Arial Narrow" w:hAnsi="Arial Narrow"/>
          <w:b/>
        </w:rPr>
      </w:pPr>
      <w:proofErr w:type="spellStart"/>
      <w:r w:rsidRPr="006A7C6C">
        <w:rPr>
          <w:rFonts w:ascii="Arial Narrow" w:hAnsi="Arial Narrow"/>
          <w:b/>
        </w:rPr>
        <w:t>Tamires</w:t>
      </w:r>
      <w:proofErr w:type="spellEnd"/>
      <w:r w:rsidRPr="006A7C6C">
        <w:rPr>
          <w:rFonts w:ascii="Arial Narrow" w:hAnsi="Arial Narrow"/>
          <w:b/>
        </w:rPr>
        <w:t xml:space="preserve"> dos </w:t>
      </w:r>
      <w:proofErr w:type="gramStart"/>
      <w:r w:rsidRPr="006A7C6C">
        <w:rPr>
          <w:rFonts w:ascii="Arial Narrow" w:hAnsi="Arial Narrow"/>
          <w:b/>
        </w:rPr>
        <w:t>Santos Cunha</w:t>
      </w:r>
      <w:proofErr w:type="gramEnd"/>
    </w:p>
    <w:p w:rsidR="006A7C6C" w:rsidRPr="006A7C6C" w:rsidRDefault="006A7C6C" w:rsidP="006A7C6C">
      <w:pPr>
        <w:pStyle w:val="PargrafodaLista"/>
        <w:numPr>
          <w:ilvl w:val="0"/>
          <w:numId w:val="36"/>
        </w:numPr>
        <w:shd w:val="clear" w:color="auto" w:fill="FFFFFF"/>
        <w:jc w:val="center"/>
        <w:rPr>
          <w:rFonts w:ascii="Arial Narrow" w:hAnsi="Arial Narrow"/>
        </w:rPr>
      </w:pPr>
      <w:r w:rsidRPr="006A7C6C">
        <w:rPr>
          <w:rFonts w:ascii="Arial Narrow" w:hAnsi="Arial Narrow"/>
        </w:rPr>
        <w:t>Gerente de Administração e Finanças - GAF/SEJUS</w:t>
      </w:r>
    </w:p>
    <w:p w:rsidR="006A7C6C" w:rsidRPr="006A7C6C" w:rsidRDefault="006A7C6C" w:rsidP="006A7C6C">
      <w:pPr>
        <w:pStyle w:val="PargrafodaLista"/>
        <w:numPr>
          <w:ilvl w:val="0"/>
          <w:numId w:val="36"/>
        </w:numPr>
        <w:shd w:val="clear" w:color="auto" w:fill="FFFFFF"/>
        <w:jc w:val="center"/>
        <w:rPr>
          <w:rFonts w:ascii="Arial Narrow" w:hAnsi="Arial Narrow"/>
        </w:rPr>
        <w:sectPr w:rsidR="006A7C6C" w:rsidRPr="006A7C6C" w:rsidSect="00F92C49">
          <w:type w:val="continuous"/>
          <w:pgSz w:w="11907" w:h="16840" w:code="9"/>
          <w:pgMar w:top="1701" w:right="1417" w:bottom="1134" w:left="1701" w:header="567" w:footer="1044" w:gutter="0"/>
          <w:cols w:space="708"/>
          <w:docGrid w:linePitch="360"/>
        </w:sectPr>
      </w:pPr>
      <w:r w:rsidRPr="006A7C6C">
        <w:rPr>
          <w:rFonts w:ascii="Arial Narrow" w:hAnsi="Arial Narrow"/>
        </w:rPr>
        <w:t>Matrícula: 300.115.235</w:t>
      </w:r>
    </w:p>
    <w:p w:rsidR="006A7C6C" w:rsidRPr="006A7C6C" w:rsidRDefault="006A7C6C" w:rsidP="006A7C6C">
      <w:pPr>
        <w:pStyle w:val="PargrafodaLista"/>
        <w:numPr>
          <w:ilvl w:val="0"/>
          <w:numId w:val="36"/>
        </w:numPr>
        <w:suppressAutoHyphens/>
        <w:autoSpaceDN w:val="0"/>
        <w:adjustRightInd w:val="0"/>
        <w:spacing w:before="240" w:after="240"/>
        <w:jc w:val="center"/>
        <w:rPr>
          <w:rFonts w:ascii="Arial Narrow" w:hAnsi="Arial Narrow"/>
          <w:b/>
        </w:rPr>
      </w:pPr>
      <w:r w:rsidRPr="006A7C6C">
        <w:rPr>
          <w:rFonts w:ascii="Arial Narrow" w:hAnsi="Arial Narrow"/>
          <w:b/>
        </w:rPr>
        <w:t>ANEXO I: ESPECIFICAÇÕES DO OBJETO E QUANTIDADES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626"/>
        <w:gridCol w:w="2161"/>
        <w:gridCol w:w="2161"/>
      </w:tblGrid>
      <w:tr w:rsidR="006A7C6C" w:rsidRPr="007F7E51" w:rsidTr="00B66DFA">
        <w:trPr>
          <w:trHeight w:val="397"/>
          <w:jc w:val="center"/>
        </w:trPr>
        <w:tc>
          <w:tcPr>
            <w:tcW w:w="696" w:type="dxa"/>
            <w:shd w:val="clear" w:color="auto" w:fill="auto"/>
            <w:vAlign w:val="center"/>
          </w:tcPr>
          <w:p w:rsidR="006A7C6C" w:rsidRPr="007F7E51" w:rsidRDefault="006A7C6C" w:rsidP="00B66DFA">
            <w:pPr>
              <w:suppressAutoHyphens/>
              <w:spacing w:line="276" w:lineRule="auto"/>
              <w:jc w:val="center"/>
              <w:rPr>
                <w:rFonts w:ascii="Arial Narrow" w:hAnsi="Arial Narrow"/>
                <w:b/>
                <w:sz w:val="22"/>
                <w:szCs w:val="22"/>
              </w:rPr>
            </w:pPr>
            <w:r w:rsidRPr="007F7E51">
              <w:rPr>
                <w:rFonts w:ascii="Arial Narrow" w:hAnsi="Arial Narrow"/>
                <w:b/>
                <w:sz w:val="22"/>
                <w:szCs w:val="22"/>
              </w:rPr>
              <w:t>Item</w:t>
            </w:r>
          </w:p>
        </w:tc>
        <w:tc>
          <w:tcPr>
            <w:tcW w:w="3626" w:type="dxa"/>
            <w:shd w:val="clear" w:color="auto" w:fill="auto"/>
            <w:vAlign w:val="center"/>
          </w:tcPr>
          <w:p w:rsidR="006A7C6C" w:rsidRPr="007F7E51" w:rsidRDefault="006A7C6C" w:rsidP="00B66DFA">
            <w:pPr>
              <w:suppressAutoHyphens/>
              <w:spacing w:line="276" w:lineRule="auto"/>
              <w:jc w:val="center"/>
              <w:rPr>
                <w:rFonts w:ascii="Arial Narrow" w:hAnsi="Arial Narrow"/>
                <w:b/>
                <w:sz w:val="22"/>
                <w:szCs w:val="22"/>
              </w:rPr>
            </w:pPr>
            <w:r w:rsidRPr="007F7E51">
              <w:rPr>
                <w:rFonts w:ascii="Arial Narrow" w:hAnsi="Arial Narrow"/>
                <w:b/>
                <w:sz w:val="22"/>
                <w:szCs w:val="22"/>
              </w:rPr>
              <w:t>Descrição</w:t>
            </w:r>
          </w:p>
        </w:tc>
        <w:tc>
          <w:tcPr>
            <w:tcW w:w="2161" w:type="dxa"/>
            <w:shd w:val="clear" w:color="auto" w:fill="auto"/>
            <w:vAlign w:val="center"/>
          </w:tcPr>
          <w:p w:rsidR="006A7C6C" w:rsidRPr="007F7E51" w:rsidRDefault="006A7C6C" w:rsidP="00B66DFA">
            <w:pPr>
              <w:suppressAutoHyphens/>
              <w:spacing w:line="276" w:lineRule="auto"/>
              <w:jc w:val="center"/>
              <w:rPr>
                <w:rFonts w:ascii="Arial Narrow" w:hAnsi="Arial Narrow"/>
                <w:b/>
                <w:sz w:val="22"/>
                <w:szCs w:val="22"/>
              </w:rPr>
            </w:pPr>
            <w:r w:rsidRPr="007F7E51">
              <w:rPr>
                <w:rFonts w:ascii="Arial Narrow" w:hAnsi="Arial Narrow"/>
                <w:b/>
                <w:sz w:val="22"/>
                <w:szCs w:val="22"/>
              </w:rPr>
              <w:t>Unidade</w:t>
            </w:r>
          </w:p>
        </w:tc>
        <w:tc>
          <w:tcPr>
            <w:tcW w:w="2161" w:type="dxa"/>
            <w:shd w:val="clear" w:color="auto" w:fill="auto"/>
            <w:vAlign w:val="center"/>
          </w:tcPr>
          <w:p w:rsidR="006A7C6C" w:rsidRPr="007F7E51" w:rsidRDefault="006A7C6C" w:rsidP="00B66DFA">
            <w:pPr>
              <w:suppressAutoHyphens/>
              <w:spacing w:line="276" w:lineRule="auto"/>
              <w:jc w:val="center"/>
              <w:rPr>
                <w:rFonts w:ascii="Arial Narrow" w:hAnsi="Arial Narrow"/>
                <w:b/>
                <w:sz w:val="22"/>
                <w:szCs w:val="22"/>
              </w:rPr>
            </w:pPr>
            <w:r w:rsidRPr="007F7E51">
              <w:rPr>
                <w:rFonts w:ascii="Arial Narrow" w:hAnsi="Arial Narrow"/>
                <w:b/>
                <w:sz w:val="22"/>
                <w:szCs w:val="22"/>
              </w:rPr>
              <w:t>Quantidade Anual</w:t>
            </w:r>
          </w:p>
        </w:tc>
      </w:tr>
      <w:tr w:rsidR="006A7C6C" w:rsidRPr="007F7E51" w:rsidTr="00B66DFA">
        <w:trPr>
          <w:trHeight w:val="397"/>
          <w:jc w:val="center"/>
        </w:trPr>
        <w:tc>
          <w:tcPr>
            <w:tcW w:w="69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01</w:t>
            </w:r>
          </w:p>
        </w:tc>
        <w:tc>
          <w:tcPr>
            <w:tcW w:w="362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Desjejum</w:t>
            </w:r>
          </w:p>
        </w:tc>
        <w:tc>
          <w:tcPr>
            <w:tcW w:w="2161"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Unidade</w:t>
            </w:r>
          </w:p>
        </w:tc>
        <w:tc>
          <w:tcPr>
            <w:tcW w:w="2161" w:type="dxa"/>
            <w:shd w:val="clear" w:color="auto" w:fill="auto"/>
            <w:vAlign w:val="center"/>
          </w:tcPr>
          <w:p w:rsidR="006A7C6C" w:rsidRPr="007F7E51" w:rsidRDefault="006A7C6C" w:rsidP="00B66DFA">
            <w:pPr>
              <w:spacing w:line="276" w:lineRule="auto"/>
              <w:jc w:val="center"/>
              <w:rPr>
                <w:rFonts w:ascii="Arial Narrow" w:hAnsi="Arial Narrow"/>
                <w:sz w:val="22"/>
                <w:szCs w:val="22"/>
              </w:rPr>
            </w:pPr>
            <w:r>
              <w:rPr>
                <w:rFonts w:ascii="Arial Narrow" w:hAnsi="Arial Narrow"/>
                <w:sz w:val="22"/>
                <w:szCs w:val="22"/>
              </w:rPr>
              <w:t>27.460</w:t>
            </w:r>
          </w:p>
        </w:tc>
      </w:tr>
      <w:tr w:rsidR="006A7C6C" w:rsidRPr="007F7E51" w:rsidTr="00B66DFA">
        <w:trPr>
          <w:trHeight w:val="397"/>
          <w:jc w:val="center"/>
        </w:trPr>
        <w:tc>
          <w:tcPr>
            <w:tcW w:w="69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02</w:t>
            </w:r>
          </w:p>
        </w:tc>
        <w:tc>
          <w:tcPr>
            <w:tcW w:w="362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Almoço</w:t>
            </w:r>
          </w:p>
        </w:tc>
        <w:tc>
          <w:tcPr>
            <w:tcW w:w="2161"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Unidade</w:t>
            </w:r>
          </w:p>
        </w:tc>
        <w:tc>
          <w:tcPr>
            <w:tcW w:w="2161" w:type="dxa"/>
            <w:shd w:val="clear" w:color="auto" w:fill="auto"/>
            <w:vAlign w:val="center"/>
          </w:tcPr>
          <w:p w:rsidR="006A7C6C" w:rsidRPr="007F7E51" w:rsidRDefault="006A7C6C" w:rsidP="00B66DFA">
            <w:pPr>
              <w:spacing w:line="276" w:lineRule="auto"/>
              <w:jc w:val="center"/>
              <w:rPr>
                <w:rFonts w:ascii="Arial Narrow" w:hAnsi="Arial Narrow"/>
                <w:sz w:val="22"/>
                <w:szCs w:val="22"/>
              </w:rPr>
            </w:pPr>
            <w:r>
              <w:rPr>
                <w:rFonts w:ascii="Arial Narrow" w:hAnsi="Arial Narrow"/>
                <w:sz w:val="22"/>
                <w:szCs w:val="22"/>
              </w:rPr>
              <w:t>27.131</w:t>
            </w:r>
          </w:p>
        </w:tc>
      </w:tr>
      <w:tr w:rsidR="006A7C6C" w:rsidRPr="007F7E51" w:rsidTr="00B66DFA">
        <w:trPr>
          <w:trHeight w:val="397"/>
          <w:jc w:val="center"/>
        </w:trPr>
        <w:tc>
          <w:tcPr>
            <w:tcW w:w="69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03</w:t>
            </w:r>
          </w:p>
        </w:tc>
        <w:tc>
          <w:tcPr>
            <w:tcW w:w="3626"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Jantar</w:t>
            </w:r>
          </w:p>
        </w:tc>
        <w:tc>
          <w:tcPr>
            <w:tcW w:w="2161" w:type="dxa"/>
            <w:shd w:val="clear" w:color="auto" w:fill="auto"/>
            <w:vAlign w:val="center"/>
          </w:tcPr>
          <w:p w:rsidR="006A7C6C" w:rsidRPr="007F7E51" w:rsidRDefault="006A7C6C" w:rsidP="00B66DFA">
            <w:pPr>
              <w:suppressAutoHyphens/>
              <w:spacing w:line="276" w:lineRule="auto"/>
              <w:jc w:val="center"/>
              <w:rPr>
                <w:rFonts w:ascii="Arial Narrow" w:hAnsi="Arial Narrow"/>
                <w:sz w:val="22"/>
                <w:szCs w:val="22"/>
              </w:rPr>
            </w:pPr>
            <w:r w:rsidRPr="007F7E51">
              <w:rPr>
                <w:rFonts w:ascii="Arial Narrow" w:hAnsi="Arial Narrow"/>
                <w:sz w:val="22"/>
                <w:szCs w:val="22"/>
              </w:rPr>
              <w:t>Unidade</w:t>
            </w:r>
          </w:p>
        </w:tc>
        <w:tc>
          <w:tcPr>
            <w:tcW w:w="2161" w:type="dxa"/>
            <w:shd w:val="clear" w:color="auto" w:fill="auto"/>
            <w:vAlign w:val="center"/>
          </w:tcPr>
          <w:p w:rsidR="006A7C6C" w:rsidRPr="007F7E51" w:rsidRDefault="006A7C6C" w:rsidP="00B66DFA">
            <w:pPr>
              <w:spacing w:line="276" w:lineRule="auto"/>
              <w:jc w:val="center"/>
              <w:rPr>
                <w:rFonts w:ascii="Arial Narrow" w:hAnsi="Arial Narrow"/>
                <w:sz w:val="22"/>
                <w:szCs w:val="22"/>
              </w:rPr>
            </w:pPr>
            <w:r>
              <w:rPr>
                <w:rFonts w:ascii="Arial Narrow" w:hAnsi="Arial Narrow"/>
                <w:sz w:val="22"/>
                <w:szCs w:val="22"/>
              </w:rPr>
              <w:t>27.485</w:t>
            </w:r>
          </w:p>
        </w:tc>
      </w:tr>
      <w:tr w:rsidR="006A7C6C" w:rsidRPr="007F7E51" w:rsidTr="00B66DFA">
        <w:trPr>
          <w:trHeight w:val="397"/>
          <w:jc w:val="center"/>
        </w:trPr>
        <w:tc>
          <w:tcPr>
            <w:tcW w:w="8644" w:type="dxa"/>
            <w:gridSpan w:val="4"/>
            <w:shd w:val="clear" w:color="auto" w:fill="auto"/>
            <w:vAlign w:val="center"/>
          </w:tcPr>
          <w:p w:rsidR="006A7C6C" w:rsidRPr="007F7E51" w:rsidRDefault="006A7C6C" w:rsidP="00B66DFA">
            <w:pPr>
              <w:suppressAutoHyphens/>
              <w:spacing w:line="276" w:lineRule="auto"/>
              <w:jc w:val="center"/>
              <w:rPr>
                <w:rFonts w:ascii="Arial Narrow" w:hAnsi="Arial Narrow"/>
                <w:b/>
                <w:i/>
                <w:sz w:val="22"/>
                <w:szCs w:val="22"/>
              </w:rPr>
            </w:pPr>
            <w:r w:rsidRPr="007F7E51">
              <w:rPr>
                <w:rFonts w:ascii="Arial Narrow" w:hAnsi="Arial Narrow"/>
                <w:b/>
                <w:i/>
                <w:sz w:val="22"/>
                <w:szCs w:val="22"/>
              </w:rPr>
              <w:t xml:space="preserve">Obs.: As refeições deverão ser preparadas conforme especificações do </w:t>
            </w:r>
            <w:r w:rsidRPr="00D87290">
              <w:rPr>
                <w:rFonts w:ascii="Arial Narrow" w:hAnsi="Arial Narrow"/>
                <w:b/>
                <w:i/>
                <w:sz w:val="22"/>
                <w:szCs w:val="22"/>
              </w:rPr>
              <w:t>cardápio – anexo II deste termo de referência.</w:t>
            </w:r>
          </w:p>
        </w:tc>
      </w:tr>
    </w:tbl>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A257A5" w:rsidRPr="00E46ADA" w:rsidRDefault="00A257A5" w:rsidP="00A257A5">
      <w:pPr>
        <w:suppressAutoHyphens/>
        <w:spacing w:before="240" w:after="240" w:line="276" w:lineRule="auto"/>
        <w:jc w:val="center"/>
        <w:rPr>
          <w:rFonts w:ascii="Arial Narrow" w:hAnsi="Arial Narrow"/>
          <w:b/>
          <w:sz w:val="22"/>
          <w:szCs w:val="22"/>
        </w:rPr>
      </w:pPr>
      <w:r w:rsidRPr="00E46ADA">
        <w:rPr>
          <w:rFonts w:ascii="Arial Narrow" w:hAnsi="Arial Narrow"/>
          <w:b/>
          <w:bCs/>
          <w:sz w:val="22"/>
          <w:szCs w:val="22"/>
        </w:rPr>
        <w:t>ANEXO II: DAS ESPECIFICAÇÕES DO CARDÁPIO PARA DESJEJUM, ALMOÇO E JANTAR</w:t>
      </w:r>
    </w:p>
    <w:p w:rsidR="00A257A5" w:rsidRPr="00FB6A0A" w:rsidRDefault="00A257A5" w:rsidP="00A257A5">
      <w:pPr>
        <w:suppressAutoHyphens/>
        <w:spacing w:before="240" w:after="240" w:line="276" w:lineRule="auto"/>
        <w:jc w:val="center"/>
        <w:rPr>
          <w:rFonts w:ascii="Arial Narrow" w:hAnsi="Arial Narrow"/>
          <w:bCs/>
          <w:sz w:val="22"/>
          <w:szCs w:val="22"/>
        </w:rPr>
      </w:pPr>
      <w:r w:rsidRPr="00E46ADA">
        <w:rPr>
          <w:rFonts w:ascii="Arial Narrow" w:hAnsi="Arial Narrow"/>
          <w:bCs/>
          <w:sz w:val="22"/>
          <w:szCs w:val="22"/>
        </w:rPr>
        <w:t>Conforme memorando 006/ALIME/CAF/SEJUS, anexo das fls. 05 a 12.</w:t>
      </w:r>
    </w:p>
    <w:p w:rsidR="00A257A5" w:rsidRPr="00FB6A0A" w:rsidRDefault="00A257A5" w:rsidP="00A257A5">
      <w:pPr>
        <w:suppressAutoHyphens/>
        <w:spacing w:before="240" w:after="240" w:line="276" w:lineRule="auto"/>
        <w:contextualSpacing/>
        <w:rPr>
          <w:rFonts w:ascii="Arial Narrow" w:hAnsi="Arial Narrow"/>
          <w:bCs/>
          <w:sz w:val="22"/>
          <w:szCs w:val="22"/>
        </w:rPr>
      </w:pPr>
    </w:p>
    <w:p w:rsidR="00A257A5" w:rsidRPr="00FB6A0A" w:rsidRDefault="00A257A5" w:rsidP="00A257A5">
      <w:pPr>
        <w:numPr>
          <w:ilvl w:val="0"/>
          <w:numId w:val="31"/>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Os procedimentos de condições de higiene, preparo, conservação, armazenamento e transporte </w:t>
      </w:r>
      <w:proofErr w:type="gramStart"/>
      <w:r w:rsidRPr="00FB6A0A">
        <w:rPr>
          <w:rFonts w:ascii="Arial Narrow" w:hAnsi="Arial Narrow"/>
          <w:sz w:val="22"/>
          <w:szCs w:val="22"/>
        </w:rPr>
        <w:t>do alimentos</w:t>
      </w:r>
      <w:proofErr w:type="gramEnd"/>
      <w:r w:rsidRPr="00FB6A0A">
        <w:rPr>
          <w:rFonts w:ascii="Arial Narrow" w:hAnsi="Arial Narrow"/>
          <w:sz w:val="22"/>
          <w:szCs w:val="22"/>
        </w:rPr>
        <w:t xml:space="preserve"> devem seguir as normas da Resolução RDC nº 216, de 15 de Setembro de 2004 da ANVISA, considerando os seguintes critérios:</w:t>
      </w:r>
    </w:p>
    <w:p w:rsidR="00A257A5" w:rsidRPr="00FB6A0A" w:rsidRDefault="00A257A5" w:rsidP="00A257A5">
      <w:pPr>
        <w:suppressAutoHyphens/>
        <w:spacing w:before="240" w:after="240" w:line="276" w:lineRule="auto"/>
        <w:rPr>
          <w:rFonts w:ascii="Arial Narrow" w:hAnsi="Arial Narrow"/>
          <w:b/>
          <w:sz w:val="22"/>
          <w:szCs w:val="22"/>
          <w:u w:val="single"/>
        </w:rPr>
      </w:pPr>
      <w:proofErr w:type="gramStart"/>
      <w:r w:rsidRPr="00FB6A0A">
        <w:rPr>
          <w:rFonts w:ascii="Arial Narrow" w:hAnsi="Arial Narrow"/>
          <w:b/>
          <w:sz w:val="22"/>
          <w:szCs w:val="22"/>
        </w:rPr>
        <w:t>1</w:t>
      </w:r>
      <w:proofErr w:type="gramEnd"/>
      <w:r w:rsidRPr="00FB6A0A">
        <w:rPr>
          <w:rFonts w:ascii="Arial Narrow" w:hAnsi="Arial Narrow"/>
          <w:b/>
          <w:sz w:val="22"/>
          <w:szCs w:val="22"/>
        </w:rPr>
        <w:t>) DESJEJUM: Do desjejum dos apenados/plantonistas, no mínimo, deverá constar de:</w:t>
      </w:r>
    </w:p>
    <w:p w:rsidR="00A257A5" w:rsidRPr="00FB6A0A" w:rsidRDefault="00A257A5" w:rsidP="00A257A5">
      <w:pPr>
        <w:numPr>
          <w:ilvl w:val="0"/>
          <w:numId w:val="32"/>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Leite integral fluído (250 ml)</w:t>
      </w:r>
    </w:p>
    <w:p w:rsidR="00A257A5" w:rsidRPr="00FB6A0A" w:rsidRDefault="00A257A5" w:rsidP="00A257A5">
      <w:pPr>
        <w:numPr>
          <w:ilvl w:val="0"/>
          <w:numId w:val="32"/>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Café c/ açúcar (80 ml)</w:t>
      </w:r>
    </w:p>
    <w:p w:rsidR="00A257A5" w:rsidRPr="00FB6A0A" w:rsidRDefault="00A257A5" w:rsidP="00A257A5">
      <w:pPr>
        <w:numPr>
          <w:ilvl w:val="0"/>
          <w:numId w:val="32"/>
        </w:numPr>
        <w:suppressAutoHyphens/>
        <w:spacing w:before="240" w:after="240" w:line="276" w:lineRule="auto"/>
        <w:ind w:left="0" w:firstLine="0"/>
        <w:contextualSpacing/>
        <w:jc w:val="both"/>
        <w:rPr>
          <w:rFonts w:ascii="Arial Narrow" w:hAnsi="Arial Narrow"/>
          <w:sz w:val="22"/>
          <w:szCs w:val="22"/>
        </w:rPr>
      </w:pPr>
      <w:proofErr w:type="spellStart"/>
      <w:r w:rsidRPr="00FB6A0A">
        <w:rPr>
          <w:rFonts w:ascii="Arial Narrow" w:hAnsi="Arial Narrow"/>
          <w:sz w:val="22"/>
          <w:szCs w:val="22"/>
        </w:rPr>
        <w:t>Achocolatado</w:t>
      </w:r>
      <w:proofErr w:type="spellEnd"/>
      <w:r w:rsidRPr="00FB6A0A">
        <w:rPr>
          <w:rFonts w:ascii="Arial Narrow" w:hAnsi="Arial Narrow"/>
          <w:sz w:val="22"/>
          <w:szCs w:val="22"/>
        </w:rPr>
        <w:t xml:space="preserve"> (20 g – 2 colheres de sopa rasas) – alternadamente com o café</w:t>
      </w:r>
    </w:p>
    <w:p w:rsidR="00A257A5" w:rsidRPr="00FB6A0A" w:rsidRDefault="00A257A5" w:rsidP="00A257A5">
      <w:pPr>
        <w:numPr>
          <w:ilvl w:val="0"/>
          <w:numId w:val="32"/>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Pão 100g (ou equivalente a duas unidades de 50 g)</w:t>
      </w:r>
    </w:p>
    <w:p w:rsidR="00A257A5" w:rsidRPr="00FB6A0A" w:rsidRDefault="00A257A5" w:rsidP="00A257A5">
      <w:pPr>
        <w:numPr>
          <w:ilvl w:val="0"/>
          <w:numId w:val="32"/>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Pão francês, manual ou massa fina</w:t>
      </w:r>
    </w:p>
    <w:p w:rsidR="00A257A5" w:rsidRPr="00FB6A0A" w:rsidRDefault="00A257A5" w:rsidP="00A257A5">
      <w:pPr>
        <w:numPr>
          <w:ilvl w:val="0"/>
          <w:numId w:val="32"/>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Margarina com </w:t>
      </w:r>
      <w:proofErr w:type="gramStart"/>
      <w:r w:rsidRPr="00FB6A0A">
        <w:rPr>
          <w:rFonts w:ascii="Arial Narrow" w:hAnsi="Arial Narrow"/>
          <w:sz w:val="22"/>
          <w:szCs w:val="22"/>
        </w:rPr>
        <w:t>sal(</w:t>
      </w:r>
      <w:proofErr w:type="gramEnd"/>
      <w:r w:rsidRPr="00FB6A0A">
        <w:rPr>
          <w:rFonts w:ascii="Arial Narrow" w:hAnsi="Arial Narrow"/>
          <w:sz w:val="22"/>
          <w:szCs w:val="22"/>
        </w:rPr>
        <w:t>20 g); sem sal (quando indicado nas dietas)</w:t>
      </w:r>
    </w:p>
    <w:p w:rsidR="00A257A5" w:rsidRPr="00FB6A0A" w:rsidRDefault="00A257A5" w:rsidP="00A257A5">
      <w:pPr>
        <w:suppressAutoHyphens/>
        <w:spacing w:before="240" w:after="240" w:line="276" w:lineRule="auto"/>
        <w:rPr>
          <w:rFonts w:ascii="Arial Narrow" w:hAnsi="Arial Narrow"/>
          <w:b/>
          <w:sz w:val="22"/>
          <w:szCs w:val="22"/>
          <w:u w:val="single"/>
        </w:rPr>
      </w:pPr>
      <w:proofErr w:type="gramStart"/>
      <w:r w:rsidRPr="00FB6A0A">
        <w:rPr>
          <w:rFonts w:ascii="Arial Narrow" w:hAnsi="Arial Narrow"/>
          <w:b/>
          <w:sz w:val="22"/>
          <w:szCs w:val="22"/>
        </w:rPr>
        <w:t>2</w:t>
      </w:r>
      <w:proofErr w:type="gramEnd"/>
      <w:r w:rsidRPr="00FB6A0A">
        <w:rPr>
          <w:rFonts w:ascii="Arial Narrow" w:hAnsi="Arial Narrow"/>
          <w:b/>
          <w:sz w:val="22"/>
          <w:szCs w:val="22"/>
        </w:rPr>
        <w:t>) ALMOÇO e JANTAR: Do almoço e do jantar, no mínimo, deverão constar:</w:t>
      </w:r>
    </w:p>
    <w:p w:rsidR="00A257A5" w:rsidRPr="00FB6A0A" w:rsidRDefault="00A257A5" w:rsidP="00A257A5">
      <w:pPr>
        <w:numPr>
          <w:ilvl w:val="0"/>
          <w:numId w:val="33"/>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 xml:space="preserve">Um tipo de salada: podendo ser crua, cozida ou mista; com pelo menos </w:t>
      </w:r>
      <w:r w:rsidRPr="00FB6A0A">
        <w:rPr>
          <w:rFonts w:ascii="Arial Narrow" w:hAnsi="Arial Narrow"/>
          <w:b/>
          <w:sz w:val="22"/>
          <w:szCs w:val="22"/>
        </w:rPr>
        <w:t>dois tipos</w:t>
      </w:r>
      <w:r w:rsidRPr="00FB6A0A">
        <w:rPr>
          <w:rFonts w:ascii="Arial Narrow" w:hAnsi="Arial Narrow"/>
          <w:sz w:val="22"/>
          <w:szCs w:val="22"/>
        </w:rPr>
        <w:t xml:space="preserve"> de vegetais a cada refeição.</w:t>
      </w:r>
    </w:p>
    <w:p w:rsidR="00A257A5" w:rsidRPr="00FB6A0A" w:rsidRDefault="00A257A5" w:rsidP="00A257A5">
      <w:pPr>
        <w:numPr>
          <w:ilvl w:val="0"/>
          <w:numId w:val="33"/>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Um prato protéico (não pode ser repetido durante a semana)</w:t>
      </w:r>
    </w:p>
    <w:p w:rsidR="00A257A5" w:rsidRPr="00FB6A0A" w:rsidRDefault="00A257A5" w:rsidP="00A257A5">
      <w:pPr>
        <w:numPr>
          <w:ilvl w:val="0"/>
          <w:numId w:val="33"/>
        </w:numPr>
        <w:suppressAutoHyphens/>
        <w:spacing w:before="240" w:after="240" w:line="276" w:lineRule="auto"/>
        <w:ind w:left="0" w:firstLine="0"/>
        <w:contextualSpacing/>
        <w:jc w:val="both"/>
        <w:rPr>
          <w:rFonts w:ascii="Arial Narrow" w:hAnsi="Arial Narrow"/>
          <w:sz w:val="22"/>
          <w:szCs w:val="22"/>
        </w:rPr>
      </w:pPr>
      <w:r w:rsidRPr="00FB6A0A">
        <w:rPr>
          <w:rFonts w:ascii="Arial Narrow" w:hAnsi="Arial Narrow"/>
          <w:sz w:val="22"/>
          <w:szCs w:val="22"/>
        </w:rPr>
        <w:t>Uma guarnição (não pode ser repetido durante a semana)</w:t>
      </w:r>
    </w:p>
    <w:p w:rsidR="00A257A5" w:rsidRPr="00FB6A0A" w:rsidRDefault="00A257A5" w:rsidP="00A257A5">
      <w:pPr>
        <w:numPr>
          <w:ilvl w:val="0"/>
          <w:numId w:val="33"/>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Arroz e feijão</w:t>
      </w:r>
    </w:p>
    <w:p w:rsidR="00A257A5" w:rsidRPr="00FB6A0A" w:rsidRDefault="00A257A5" w:rsidP="00A257A5">
      <w:pPr>
        <w:numPr>
          <w:ilvl w:val="0"/>
          <w:numId w:val="30"/>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As carnes utilizadas no cardápio poderão ser bovinas, suínas, aves e peixes, devendo, porém obedecer </w:t>
      </w:r>
      <w:proofErr w:type="gramStart"/>
      <w:r w:rsidRPr="00FB6A0A">
        <w:rPr>
          <w:rFonts w:ascii="Arial Narrow" w:hAnsi="Arial Narrow"/>
          <w:sz w:val="22"/>
          <w:szCs w:val="22"/>
        </w:rPr>
        <w:t>a</w:t>
      </w:r>
      <w:proofErr w:type="gramEnd"/>
      <w:r w:rsidRPr="00FB6A0A">
        <w:rPr>
          <w:rFonts w:ascii="Arial Narrow" w:hAnsi="Arial Narrow"/>
          <w:sz w:val="22"/>
          <w:szCs w:val="22"/>
        </w:rPr>
        <w:t xml:space="preserve"> seguinte </w:t>
      </w:r>
      <w:proofErr w:type="spellStart"/>
      <w:r w:rsidRPr="00FB6A0A">
        <w:rPr>
          <w:rFonts w:ascii="Arial Narrow" w:hAnsi="Arial Narrow"/>
          <w:sz w:val="22"/>
          <w:szCs w:val="22"/>
        </w:rPr>
        <w:t>frequência</w:t>
      </w:r>
      <w:proofErr w:type="spellEnd"/>
      <w:r w:rsidRPr="00FB6A0A">
        <w:rPr>
          <w:rFonts w:ascii="Arial Narrow" w:hAnsi="Arial Narrow"/>
          <w:sz w:val="22"/>
          <w:szCs w:val="22"/>
        </w:rPr>
        <w:t xml:space="preserve"> de:</w:t>
      </w:r>
    </w:p>
    <w:tbl>
      <w:tblPr>
        <w:tblW w:w="0" w:type="auto"/>
        <w:jc w:val="center"/>
        <w:tblInd w:w="-5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77"/>
      </w:tblGrid>
      <w:tr w:rsidR="00A257A5" w:rsidRPr="00FB6A0A" w:rsidTr="00B66DFA">
        <w:trPr>
          <w:trHeight w:val="530"/>
          <w:jc w:val="center"/>
        </w:trPr>
        <w:tc>
          <w:tcPr>
            <w:tcW w:w="3227" w:type="dxa"/>
            <w:vMerge w:val="restart"/>
            <w:vAlign w:val="center"/>
          </w:tcPr>
          <w:p w:rsidR="00A257A5" w:rsidRPr="00FB6A0A" w:rsidRDefault="00A257A5" w:rsidP="00B66DFA">
            <w:pPr>
              <w:suppressAutoHyphens/>
              <w:spacing w:line="276" w:lineRule="auto"/>
              <w:jc w:val="center"/>
              <w:rPr>
                <w:rFonts w:ascii="Arial Narrow" w:hAnsi="Arial Narrow"/>
                <w:b/>
                <w:sz w:val="22"/>
                <w:szCs w:val="22"/>
              </w:rPr>
            </w:pPr>
            <w:r w:rsidRPr="00FB6A0A">
              <w:rPr>
                <w:rFonts w:ascii="Arial Narrow" w:hAnsi="Arial Narrow"/>
                <w:b/>
                <w:sz w:val="22"/>
                <w:szCs w:val="22"/>
              </w:rPr>
              <w:t>PRODUTO</w:t>
            </w:r>
          </w:p>
        </w:tc>
        <w:tc>
          <w:tcPr>
            <w:tcW w:w="2677" w:type="dxa"/>
            <w:vMerge w:val="restart"/>
            <w:vAlign w:val="center"/>
          </w:tcPr>
          <w:p w:rsidR="00A257A5" w:rsidRPr="00FB6A0A" w:rsidRDefault="00A257A5" w:rsidP="00B66DFA">
            <w:pPr>
              <w:suppressAutoHyphens/>
              <w:spacing w:line="276" w:lineRule="auto"/>
              <w:jc w:val="center"/>
              <w:rPr>
                <w:rFonts w:ascii="Arial Narrow" w:hAnsi="Arial Narrow"/>
                <w:b/>
                <w:sz w:val="22"/>
                <w:szCs w:val="22"/>
              </w:rPr>
            </w:pPr>
            <w:r w:rsidRPr="00FB6A0A">
              <w:rPr>
                <w:rFonts w:ascii="Arial Narrow" w:hAnsi="Arial Narrow"/>
                <w:b/>
                <w:sz w:val="22"/>
                <w:szCs w:val="22"/>
              </w:rPr>
              <w:t>FREQUÊNCIA</w:t>
            </w:r>
          </w:p>
        </w:tc>
      </w:tr>
      <w:tr w:rsidR="00A257A5" w:rsidRPr="00FB6A0A" w:rsidTr="00B66DFA">
        <w:trPr>
          <w:trHeight w:val="290"/>
          <w:jc w:val="center"/>
        </w:trPr>
        <w:tc>
          <w:tcPr>
            <w:tcW w:w="3227" w:type="dxa"/>
            <w:vMerge/>
          </w:tcPr>
          <w:p w:rsidR="00A257A5" w:rsidRPr="00FB6A0A" w:rsidRDefault="00A257A5" w:rsidP="00B66DFA">
            <w:pPr>
              <w:suppressAutoHyphens/>
              <w:spacing w:line="276" w:lineRule="auto"/>
              <w:rPr>
                <w:rFonts w:ascii="Arial Narrow" w:hAnsi="Arial Narrow"/>
                <w:sz w:val="22"/>
                <w:szCs w:val="22"/>
              </w:rPr>
            </w:pPr>
          </w:p>
        </w:tc>
        <w:tc>
          <w:tcPr>
            <w:tcW w:w="2677" w:type="dxa"/>
            <w:vMerge/>
          </w:tcPr>
          <w:p w:rsidR="00A257A5" w:rsidRPr="00FB6A0A" w:rsidRDefault="00A257A5" w:rsidP="00B66DFA">
            <w:pPr>
              <w:suppressAutoHyphens/>
              <w:spacing w:line="276" w:lineRule="auto"/>
              <w:rPr>
                <w:rFonts w:ascii="Arial Narrow" w:hAnsi="Arial Narrow"/>
                <w:sz w:val="22"/>
                <w:szCs w:val="22"/>
              </w:rPr>
            </w:pPr>
          </w:p>
        </w:tc>
      </w:tr>
      <w:tr w:rsidR="00A257A5" w:rsidRPr="00FB6A0A" w:rsidTr="00B66DFA">
        <w:trPr>
          <w:jc w:val="center"/>
        </w:trPr>
        <w:tc>
          <w:tcPr>
            <w:tcW w:w="3227" w:type="dxa"/>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Carne Bovina 1ª</w:t>
            </w:r>
          </w:p>
        </w:tc>
        <w:tc>
          <w:tcPr>
            <w:tcW w:w="2677" w:type="dxa"/>
            <w:vAlign w:val="center"/>
          </w:tcPr>
          <w:p w:rsidR="00A257A5" w:rsidRPr="00FB6A0A" w:rsidRDefault="00A257A5" w:rsidP="00B66DFA">
            <w:pPr>
              <w:suppressAutoHyphens/>
              <w:spacing w:line="276" w:lineRule="auto"/>
              <w:jc w:val="center"/>
              <w:rPr>
                <w:rFonts w:ascii="Arial Narrow" w:hAnsi="Arial Narrow"/>
                <w:sz w:val="22"/>
                <w:szCs w:val="22"/>
              </w:rPr>
            </w:pPr>
            <w:proofErr w:type="gramStart"/>
            <w:r w:rsidRPr="00FB6A0A">
              <w:rPr>
                <w:rFonts w:ascii="Arial Narrow" w:hAnsi="Arial Narrow"/>
                <w:sz w:val="22"/>
                <w:szCs w:val="22"/>
              </w:rPr>
              <w:t>4</w:t>
            </w:r>
            <w:proofErr w:type="gramEnd"/>
            <w:r w:rsidRPr="00FB6A0A">
              <w:rPr>
                <w:rFonts w:ascii="Arial Narrow" w:hAnsi="Arial Narrow"/>
                <w:sz w:val="22"/>
                <w:szCs w:val="22"/>
              </w:rPr>
              <w:t xml:space="preserve"> vezes na semana</w:t>
            </w:r>
          </w:p>
        </w:tc>
      </w:tr>
      <w:tr w:rsidR="00A257A5" w:rsidRPr="00FB6A0A" w:rsidTr="00B66DFA">
        <w:trPr>
          <w:jc w:val="center"/>
        </w:trPr>
        <w:tc>
          <w:tcPr>
            <w:tcW w:w="3227" w:type="dxa"/>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Carne Bovina 2ª</w:t>
            </w:r>
          </w:p>
        </w:tc>
        <w:tc>
          <w:tcPr>
            <w:tcW w:w="2677" w:type="dxa"/>
            <w:vAlign w:val="center"/>
          </w:tcPr>
          <w:p w:rsidR="00A257A5" w:rsidRPr="00FB6A0A" w:rsidRDefault="00A257A5" w:rsidP="00B66DFA">
            <w:pPr>
              <w:suppressAutoHyphens/>
              <w:spacing w:line="276" w:lineRule="auto"/>
              <w:jc w:val="center"/>
              <w:rPr>
                <w:rFonts w:ascii="Arial Narrow" w:hAnsi="Arial Narrow"/>
                <w:sz w:val="22"/>
                <w:szCs w:val="22"/>
              </w:rPr>
            </w:pPr>
            <w:proofErr w:type="gramStart"/>
            <w:r w:rsidRPr="00FB6A0A">
              <w:rPr>
                <w:rFonts w:ascii="Arial Narrow" w:hAnsi="Arial Narrow"/>
                <w:sz w:val="22"/>
                <w:szCs w:val="22"/>
              </w:rPr>
              <w:t>4</w:t>
            </w:r>
            <w:proofErr w:type="gramEnd"/>
            <w:r w:rsidRPr="00FB6A0A">
              <w:rPr>
                <w:rFonts w:ascii="Arial Narrow" w:hAnsi="Arial Narrow"/>
                <w:sz w:val="22"/>
                <w:szCs w:val="22"/>
              </w:rPr>
              <w:t xml:space="preserve"> vezes na semana</w:t>
            </w:r>
          </w:p>
        </w:tc>
      </w:tr>
      <w:tr w:rsidR="00A257A5" w:rsidRPr="00FB6A0A" w:rsidTr="00B66DFA">
        <w:trPr>
          <w:jc w:val="center"/>
        </w:trPr>
        <w:tc>
          <w:tcPr>
            <w:tcW w:w="3227" w:type="dxa"/>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Frango</w:t>
            </w:r>
          </w:p>
        </w:tc>
        <w:tc>
          <w:tcPr>
            <w:tcW w:w="2677" w:type="dxa"/>
            <w:vAlign w:val="center"/>
          </w:tcPr>
          <w:p w:rsidR="00A257A5" w:rsidRPr="00FB6A0A" w:rsidRDefault="00A257A5" w:rsidP="00B66DFA">
            <w:pPr>
              <w:suppressAutoHyphens/>
              <w:spacing w:line="276" w:lineRule="auto"/>
              <w:jc w:val="center"/>
              <w:rPr>
                <w:rFonts w:ascii="Arial Narrow" w:hAnsi="Arial Narrow"/>
                <w:sz w:val="22"/>
                <w:szCs w:val="22"/>
              </w:rPr>
            </w:pPr>
            <w:proofErr w:type="gramStart"/>
            <w:r w:rsidRPr="00FB6A0A">
              <w:rPr>
                <w:rFonts w:ascii="Arial Narrow" w:hAnsi="Arial Narrow"/>
                <w:sz w:val="22"/>
                <w:szCs w:val="22"/>
              </w:rPr>
              <w:t>4</w:t>
            </w:r>
            <w:proofErr w:type="gramEnd"/>
            <w:r w:rsidRPr="00FB6A0A">
              <w:rPr>
                <w:rFonts w:ascii="Arial Narrow" w:hAnsi="Arial Narrow"/>
                <w:sz w:val="22"/>
                <w:szCs w:val="22"/>
              </w:rPr>
              <w:t xml:space="preserve"> vezes na semana</w:t>
            </w:r>
          </w:p>
        </w:tc>
      </w:tr>
      <w:tr w:rsidR="00A257A5" w:rsidRPr="00FB6A0A" w:rsidTr="00B66DFA">
        <w:trPr>
          <w:jc w:val="center"/>
        </w:trPr>
        <w:tc>
          <w:tcPr>
            <w:tcW w:w="3227" w:type="dxa"/>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Peixe</w:t>
            </w:r>
          </w:p>
        </w:tc>
        <w:tc>
          <w:tcPr>
            <w:tcW w:w="2677" w:type="dxa"/>
            <w:vAlign w:val="center"/>
          </w:tcPr>
          <w:p w:rsidR="00A257A5" w:rsidRPr="00FB6A0A" w:rsidRDefault="00A257A5" w:rsidP="00B66DFA">
            <w:pPr>
              <w:suppressAutoHyphens/>
              <w:spacing w:line="276" w:lineRule="auto"/>
              <w:jc w:val="center"/>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vezes na semana</w:t>
            </w:r>
          </w:p>
        </w:tc>
      </w:tr>
      <w:tr w:rsidR="00A257A5" w:rsidRPr="00FB6A0A" w:rsidTr="00B66DFA">
        <w:trPr>
          <w:jc w:val="center"/>
        </w:trPr>
        <w:tc>
          <w:tcPr>
            <w:tcW w:w="3227" w:type="dxa"/>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Suínos</w:t>
            </w:r>
          </w:p>
        </w:tc>
        <w:tc>
          <w:tcPr>
            <w:tcW w:w="2677" w:type="dxa"/>
            <w:vAlign w:val="center"/>
          </w:tcPr>
          <w:p w:rsidR="00A257A5" w:rsidRPr="00FB6A0A" w:rsidRDefault="00A257A5" w:rsidP="00B66DFA">
            <w:pPr>
              <w:suppressAutoHyphens/>
              <w:spacing w:line="276" w:lineRule="auto"/>
              <w:jc w:val="center"/>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vez na semana</w:t>
            </w:r>
          </w:p>
        </w:tc>
      </w:tr>
    </w:tbl>
    <w:p w:rsidR="00A257A5" w:rsidRDefault="00A257A5" w:rsidP="00A257A5">
      <w:pPr>
        <w:suppressAutoHyphens/>
        <w:autoSpaceDE w:val="0"/>
        <w:autoSpaceDN w:val="0"/>
        <w:adjustRightInd w:val="0"/>
        <w:spacing w:line="276" w:lineRule="auto"/>
        <w:rPr>
          <w:rFonts w:ascii="Arial Narrow" w:eastAsia="Calibri" w:hAnsi="Arial Narrow"/>
          <w:b/>
          <w:sz w:val="22"/>
          <w:szCs w:val="22"/>
        </w:rPr>
      </w:pPr>
    </w:p>
    <w:p w:rsidR="00A257A5" w:rsidRDefault="00A257A5" w:rsidP="00A257A5">
      <w:pPr>
        <w:suppressAutoHyphens/>
        <w:autoSpaceDE w:val="0"/>
        <w:autoSpaceDN w:val="0"/>
        <w:adjustRightInd w:val="0"/>
        <w:spacing w:line="276" w:lineRule="auto"/>
        <w:rPr>
          <w:rFonts w:ascii="Arial Narrow" w:eastAsia="Calibri" w:hAnsi="Arial Narrow"/>
          <w:sz w:val="22"/>
          <w:szCs w:val="22"/>
        </w:rPr>
      </w:pPr>
      <w:proofErr w:type="spellStart"/>
      <w:r w:rsidRPr="00FB6A0A">
        <w:rPr>
          <w:rFonts w:ascii="Arial Narrow" w:eastAsia="Calibri" w:hAnsi="Arial Narrow"/>
          <w:b/>
          <w:sz w:val="22"/>
          <w:szCs w:val="22"/>
        </w:rPr>
        <w:t>Obs</w:t>
      </w:r>
      <w:proofErr w:type="spellEnd"/>
      <w:r w:rsidRPr="00FB6A0A">
        <w:rPr>
          <w:rFonts w:ascii="Arial Narrow" w:eastAsia="Calibri" w:hAnsi="Arial Narrow"/>
          <w:b/>
          <w:sz w:val="22"/>
          <w:szCs w:val="22"/>
        </w:rPr>
        <w:t xml:space="preserve">: </w:t>
      </w:r>
      <w:r w:rsidRPr="00FB6A0A">
        <w:rPr>
          <w:rFonts w:ascii="Arial Narrow" w:eastAsia="Calibri" w:hAnsi="Arial Narrow"/>
          <w:sz w:val="22"/>
          <w:szCs w:val="22"/>
        </w:rPr>
        <w:t>Por motivos de segurança, as preparações cárneas devem ser servidas de acordo com as seguintes precauções: frango sem osso, peixe sem espinhas, carnes bovinas ou suínas sem osso;</w:t>
      </w:r>
    </w:p>
    <w:p w:rsidR="00A257A5" w:rsidRDefault="00A257A5" w:rsidP="00A257A5">
      <w:pPr>
        <w:suppressAutoHyphens/>
        <w:autoSpaceDE w:val="0"/>
        <w:autoSpaceDN w:val="0"/>
        <w:adjustRightInd w:val="0"/>
        <w:spacing w:line="276" w:lineRule="auto"/>
        <w:rPr>
          <w:rFonts w:ascii="Arial Narrow" w:eastAsia="Calibri" w:hAnsi="Arial Narrow"/>
          <w:sz w:val="22"/>
          <w:szCs w:val="22"/>
        </w:rPr>
      </w:pPr>
    </w:p>
    <w:p w:rsidR="00A257A5" w:rsidRDefault="00A257A5" w:rsidP="00A257A5">
      <w:pPr>
        <w:suppressAutoHyphens/>
        <w:autoSpaceDE w:val="0"/>
        <w:autoSpaceDN w:val="0"/>
        <w:adjustRightInd w:val="0"/>
        <w:spacing w:line="276" w:lineRule="auto"/>
        <w:rPr>
          <w:rFonts w:ascii="Arial Narrow" w:eastAsia="Calibri" w:hAnsi="Arial Narrow"/>
          <w:sz w:val="22"/>
          <w:szCs w:val="22"/>
        </w:rPr>
      </w:pPr>
    </w:p>
    <w:p w:rsidR="00A257A5" w:rsidRDefault="00A257A5" w:rsidP="00A257A5">
      <w:pPr>
        <w:suppressAutoHyphens/>
        <w:autoSpaceDE w:val="0"/>
        <w:autoSpaceDN w:val="0"/>
        <w:adjustRightInd w:val="0"/>
        <w:spacing w:line="276" w:lineRule="auto"/>
        <w:rPr>
          <w:rFonts w:ascii="Arial Narrow" w:eastAsia="Calibri" w:hAnsi="Arial Narrow"/>
          <w:sz w:val="22"/>
          <w:szCs w:val="22"/>
        </w:rPr>
      </w:pPr>
    </w:p>
    <w:p w:rsidR="00A257A5" w:rsidRPr="00FB6A0A" w:rsidRDefault="00A257A5" w:rsidP="00A257A5">
      <w:pPr>
        <w:suppressAutoHyphens/>
        <w:autoSpaceDN w:val="0"/>
        <w:adjustRightInd w:val="0"/>
        <w:spacing w:before="240" w:after="240" w:line="276" w:lineRule="auto"/>
        <w:rPr>
          <w:rFonts w:ascii="Arial Narrow" w:hAnsi="Arial Narrow"/>
          <w:b/>
          <w:sz w:val="22"/>
          <w:szCs w:val="22"/>
        </w:rPr>
      </w:pPr>
      <w:proofErr w:type="gramStart"/>
      <w:r w:rsidRPr="00FB6A0A">
        <w:rPr>
          <w:rFonts w:ascii="Arial Narrow" w:hAnsi="Arial Narrow"/>
          <w:b/>
          <w:sz w:val="22"/>
          <w:szCs w:val="22"/>
        </w:rPr>
        <w:t>3</w:t>
      </w:r>
      <w:proofErr w:type="gramEnd"/>
      <w:r w:rsidRPr="00FB6A0A">
        <w:rPr>
          <w:rFonts w:ascii="Arial Narrow" w:hAnsi="Arial Narrow"/>
          <w:b/>
          <w:sz w:val="22"/>
          <w:szCs w:val="22"/>
        </w:rPr>
        <w:t>) ESPECIFICAÇÕES EM RELAÇÃO ÀS CALORIAS</w:t>
      </w:r>
    </w:p>
    <w:p w:rsidR="00A257A5" w:rsidRPr="00FB6A0A" w:rsidRDefault="00A257A5" w:rsidP="00A257A5">
      <w:pPr>
        <w:suppressAutoHyphens/>
        <w:autoSpaceDN w:val="0"/>
        <w:adjustRightInd w:val="0"/>
        <w:spacing w:before="240" w:after="240" w:line="276" w:lineRule="auto"/>
        <w:rPr>
          <w:rFonts w:ascii="Arial Narrow" w:hAnsi="Arial Narrow"/>
          <w:b/>
          <w:sz w:val="22"/>
          <w:szCs w:val="22"/>
        </w:rPr>
      </w:pPr>
      <w:proofErr w:type="gramStart"/>
      <w:r w:rsidRPr="00FB6A0A">
        <w:rPr>
          <w:rFonts w:ascii="Arial Narrow" w:hAnsi="Arial Narrow"/>
          <w:b/>
          <w:sz w:val="22"/>
          <w:szCs w:val="22"/>
        </w:rPr>
        <w:t>3.1)</w:t>
      </w:r>
      <w:proofErr w:type="gramEnd"/>
      <w:r w:rsidRPr="00FB6A0A">
        <w:rPr>
          <w:rFonts w:ascii="Arial Narrow" w:hAnsi="Arial Narrow"/>
          <w:b/>
          <w:sz w:val="22"/>
          <w:szCs w:val="22"/>
        </w:rPr>
        <w:t xml:space="preserve"> DESJEJUM:</w:t>
      </w:r>
    </w:p>
    <w:tbl>
      <w:tblPr>
        <w:tblW w:w="8680" w:type="dxa"/>
        <w:jc w:val="center"/>
        <w:tblInd w:w="159" w:type="dxa"/>
        <w:tblLayout w:type="fixed"/>
        <w:tblLook w:val="0000"/>
      </w:tblPr>
      <w:tblGrid>
        <w:gridCol w:w="2997"/>
        <w:gridCol w:w="2160"/>
        <w:gridCol w:w="1980"/>
        <w:gridCol w:w="1543"/>
      </w:tblGrid>
      <w:tr w:rsidR="00A257A5" w:rsidRPr="00FB6A0A" w:rsidTr="00B66DFA">
        <w:trPr>
          <w:trHeight w:val="640"/>
          <w:jc w:val="center"/>
        </w:trPr>
        <w:tc>
          <w:tcPr>
            <w:tcW w:w="2997"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QUANTIDADE</w:t>
            </w:r>
          </w:p>
        </w:tc>
        <w:tc>
          <w:tcPr>
            <w:tcW w:w="1980"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UNIDADE DE MEDIDA</w:t>
            </w:r>
          </w:p>
        </w:tc>
        <w:tc>
          <w:tcPr>
            <w:tcW w:w="1543"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QUILOCALORIAS*</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Leite integral</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copo</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250 mililitros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166</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unidade</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100 gramas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294</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Café com açúcar</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xícara</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 mililitros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53</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Margarina com sal ou sem sal (dietas)</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2</w:t>
            </w:r>
            <w:proofErr w:type="gramEnd"/>
            <w:r w:rsidRPr="00FB6A0A">
              <w:rPr>
                <w:rFonts w:ascii="Arial Narrow" w:hAnsi="Arial Narrow"/>
                <w:sz w:val="22"/>
                <w:szCs w:val="22"/>
              </w:rPr>
              <w:t xml:space="preserve"> colheres de chá</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20 gramas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149</w:t>
            </w:r>
          </w:p>
        </w:tc>
      </w:tr>
      <w:tr w:rsidR="00A257A5" w:rsidRPr="00FB6A0A" w:rsidTr="00B66DFA">
        <w:trPr>
          <w:jc w:val="center"/>
        </w:trPr>
        <w:tc>
          <w:tcPr>
            <w:tcW w:w="7137" w:type="dxa"/>
            <w:gridSpan w:val="3"/>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jc w:val="right"/>
              <w:rPr>
                <w:rFonts w:ascii="Arial Narrow" w:hAnsi="Arial Narrow"/>
                <w:b/>
                <w:sz w:val="22"/>
                <w:szCs w:val="22"/>
              </w:rPr>
            </w:pPr>
            <w:r w:rsidRPr="00FB6A0A">
              <w:rPr>
                <w:rFonts w:ascii="Arial Narrow" w:hAnsi="Arial Narrow"/>
                <w:b/>
                <w:sz w:val="22"/>
                <w:szCs w:val="22"/>
              </w:rPr>
              <w:t>Total Quilocaloria</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b/>
                <w:sz w:val="22"/>
                <w:szCs w:val="22"/>
              </w:rPr>
            </w:pPr>
            <w:r w:rsidRPr="00FB6A0A">
              <w:rPr>
                <w:rFonts w:ascii="Arial Narrow" w:hAnsi="Arial Narrow"/>
                <w:b/>
                <w:sz w:val="22"/>
                <w:szCs w:val="22"/>
              </w:rPr>
              <w:t>662</w:t>
            </w:r>
          </w:p>
        </w:tc>
      </w:tr>
      <w:tr w:rsidR="00A257A5" w:rsidRPr="00FB6A0A" w:rsidTr="00B66DFA">
        <w:trPr>
          <w:jc w:val="center"/>
        </w:trPr>
        <w:tc>
          <w:tcPr>
            <w:tcW w:w="8680" w:type="dxa"/>
            <w:gridSpan w:val="4"/>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pacing w:line="276" w:lineRule="auto"/>
              <w:jc w:val="center"/>
              <w:rPr>
                <w:rFonts w:ascii="Arial Narrow" w:hAnsi="Arial Narrow"/>
                <w:sz w:val="22"/>
                <w:szCs w:val="22"/>
              </w:rPr>
            </w:pPr>
            <w:r w:rsidRPr="00FB6A0A">
              <w:rPr>
                <w:rFonts w:ascii="Arial Narrow" w:hAnsi="Arial Narrow"/>
                <w:sz w:val="22"/>
                <w:szCs w:val="22"/>
              </w:rPr>
              <w:t>(alternadamente com)</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Leite integral</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copo</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250 mililitros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166</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Pão francês/Manual ou Massa Fina (alternadamente)</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unidade</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100 gramas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294</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spellStart"/>
            <w:r w:rsidRPr="00FB6A0A">
              <w:rPr>
                <w:rFonts w:ascii="Arial Narrow" w:hAnsi="Arial Narrow"/>
                <w:sz w:val="22"/>
                <w:szCs w:val="22"/>
              </w:rPr>
              <w:t>Achocolatado</w:t>
            </w:r>
            <w:proofErr w:type="spellEnd"/>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2</w:t>
            </w:r>
            <w:proofErr w:type="gramEnd"/>
            <w:r w:rsidRPr="00FB6A0A">
              <w:rPr>
                <w:rFonts w:ascii="Arial Narrow" w:hAnsi="Arial Narrow"/>
                <w:sz w:val="22"/>
                <w:szCs w:val="22"/>
              </w:rPr>
              <w:t xml:space="preserve"> colheres de sopa rasas</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20 gramas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w:t>
            </w:r>
          </w:p>
        </w:tc>
      </w:tr>
      <w:tr w:rsidR="00A257A5" w:rsidRPr="00FB6A0A" w:rsidTr="00B66DFA">
        <w:trPr>
          <w:jc w:val="center"/>
        </w:trPr>
        <w:tc>
          <w:tcPr>
            <w:tcW w:w="2997"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Margarina com sal ou sem sal (dietas)</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2</w:t>
            </w:r>
            <w:proofErr w:type="gramEnd"/>
            <w:r w:rsidRPr="00FB6A0A">
              <w:rPr>
                <w:rFonts w:ascii="Arial Narrow" w:hAnsi="Arial Narrow"/>
                <w:sz w:val="22"/>
                <w:szCs w:val="22"/>
              </w:rPr>
              <w:t xml:space="preserve"> colheres de chá</w:t>
            </w:r>
          </w:p>
        </w:tc>
        <w:tc>
          <w:tcPr>
            <w:tcW w:w="198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20 gramas</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149</w:t>
            </w:r>
          </w:p>
        </w:tc>
      </w:tr>
      <w:tr w:rsidR="00A257A5" w:rsidRPr="00FB6A0A" w:rsidTr="00B66DFA">
        <w:trPr>
          <w:jc w:val="center"/>
        </w:trPr>
        <w:tc>
          <w:tcPr>
            <w:tcW w:w="7137" w:type="dxa"/>
            <w:gridSpan w:val="3"/>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jc w:val="right"/>
              <w:rPr>
                <w:rFonts w:ascii="Arial Narrow" w:hAnsi="Arial Narrow"/>
                <w:b/>
                <w:sz w:val="22"/>
                <w:szCs w:val="22"/>
              </w:rPr>
            </w:pPr>
            <w:r w:rsidRPr="00FB6A0A">
              <w:rPr>
                <w:rFonts w:ascii="Arial Narrow" w:hAnsi="Arial Narrow"/>
                <w:b/>
                <w:sz w:val="22"/>
                <w:szCs w:val="22"/>
              </w:rPr>
              <w:t>Total Quilocaloria</w:t>
            </w:r>
          </w:p>
        </w:tc>
        <w:tc>
          <w:tcPr>
            <w:tcW w:w="1543"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b/>
                <w:sz w:val="22"/>
                <w:szCs w:val="22"/>
              </w:rPr>
            </w:pPr>
            <w:r w:rsidRPr="00FB6A0A">
              <w:rPr>
                <w:rFonts w:ascii="Arial Narrow" w:hAnsi="Arial Narrow"/>
                <w:b/>
                <w:sz w:val="22"/>
                <w:szCs w:val="22"/>
              </w:rPr>
              <w:t>689</w:t>
            </w:r>
          </w:p>
        </w:tc>
      </w:tr>
    </w:tbl>
    <w:p w:rsidR="00A257A5" w:rsidRDefault="00A257A5" w:rsidP="00A257A5">
      <w:pPr>
        <w:suppressAutoHyphens/>
        <w:autoSpaceDN w:val="0"/>
        <w:adjustRightInd w:val="0"/>
        <w:spacing w:line="276" w:lineRule="auto"/>
        <w:rPr>
          <w:rFonts w:ascii="Arial Narrow" w:hAnsi="Arial Narrow"/>
          <w:b/>
          <w:sz w:val="22"/>
          <w:szCs w:val="22"/>
        </w:rPr>
      </w:pPr>
    </w:p>
    <w:p w:rsidR="00A257A5" w:rsidRDefault="00A257A5" w:rsidP="00A257A5">
      <w:pPr>
        <w:suppressAutoHyphens/>
        <w:autoSpaceDN w:val="0"/>
        <w:adjustRightInd w:val="0"/>
        <w:spacing w:line="276" w:lineRule="auto"/>
        <w:rPr>
          <w:rFonts w:ascii="Arial Narrow" w:hAnsi="Arial Narrow"/>
          <w:b/>
          <w:sz w:val="22"/>
          <w:szCs w:val="22"/>
        </w:rPr>
      </w:pPr>
    </w:p>
    <w:p w:rsidR="00A257A5" w:rsidRPr="00FB6A0A" w:rsidRDefault="00A257A5" w:rsidP="00A257A5">
      <w:pPr>
        <w:suppressAutoHyphens/>
        <w:autoSpaceDN w:val="0"/>
        <w:adjustRightInd w:val="0"/>
        <w:spacing w:line="276" w:lineRule="auto"/>
        <w:rPr>
          <w:rFonts w:ascii="Arial Narrow" w:hAnsi="Arial Narrow"/>
          <w:b/>
          <w:sz w:val="22"/>
          <w:szCs w:val="22"/>
        </w:rPr>
      </w:pPr>
      <w:proofErr w:type="gramStart"/>
      <w:r w:rsidRPr="00FB6A0A">
        <w:rPr>
          <w:rFonts w:ascii="Arial Narrow" w:hAnsi="Arial Narrow"/>
          <w:b/>
          <w:sz w:val="22"/>
          <w:szCs w:val="22"/>
        </w:rPr>
        <w:t>3.2)</w:t>
      </w:r>
      <w:proofErr w:type="gramEnd"/>
      <w:r w:rsidRPr="00FB6A0A">
        <w:rPr>
          <w:rFonts w:ascii="Arial Narrow" w:hAnsi="Arial Narrow"/>
          <w:b/>
          <w:sz w:val="22"/>
          <w:szCs w:val="22"/>
        </w:rPr>
        <w:t xml:space="preserve"> ALMOÇO:</w:t>
      </w:r>
    </w:p>
    <w:tbl>
      <w:tblPr>
        <w:tblW w:w="8755" w:type="dxa"/>
        <w:tblLayout w:type="fixed"/>
        <w:tblLook w:val="0000"/>
      </w:tblPr>
      <w:tblGrid>
        <w:gridCol w:w="2518"/>
        <w:gridCol w:w="2126"/>
        <w:gridCol w:w="1985"/>
        <w:gridCol w:w="2126"/>
      </w:tblGrid>
      <w:tr w:rsidR="00A257A5" w:rsidRPr="00FB6A0A" w:rsidTr="00B66DFA">
        <w:trPr>
          <w:trHeight w:val="725"/>
          <w:tblHeader/>
        </w:trPr>
        <w:tc>
          <w:tcPr>
            <w:tcW w:w="2518" w:type="dxa"/>
            <w:tcBorders>
              <w:top w:val="single" w:sz="8" w:space="0" w:color="000000"/>
              <w:left w:val="single" w:sz="8"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ALIMENTO</w:t>
            </w:r>
          </w:p>
        </w:tc>
        <w:tc>
          <w:tcPr>
            <w:tcW w:w="2126"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QUANTIDADE</w:t>
            </w:r>
          </w:p>
        </w:tc>
        <w:tc>
          <w:tcPr>
            <w:tcW w:w="1985"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UNIDADE DE MEDIDA</w:t>
            </w:r>
          </w:p>
        </w:tc>
        <w:tc>
          <w:tcPr>
            <w:tcW w:w="2126"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QUILOCALORIAS*</w:t>
            </w:r>
          </w:p>
        </w:tc>
      </w:tr>
      <w:tr w:rsidR="00A257A5" w:rsidRPr="00FB6A0A" w:rsidTr="00B66DFA">
        <w:trPr>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Arroz cozido</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8</w:t>
            </w:r>
            <w:proofErr w:type="gramEnd"/>
            <w:r w:rsidRPr="00FB6A0A">
              <w:rPr>
                <w:rFonts w:ascii="Arial Narrow" w:hAnsi="Arial Narrow"/>
                <w:sz w:val="22"/>
                <w:szCs w:val="22"/>
              </w:rPr>
              <w:t xml:space="preserve"> colheres de sopa cheias</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200 gramas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248</w:t>
            </w:r>
          </w:p>
        </w:tc>
      </w:tr>
      <w:tr w:rsidR="00A257A5" w:rsidRPr="00FB6A0A" w:rsidTr="00B66DFA">
        <w:trPr>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Feijão carioquinha ou preto cozido (alternadamente)</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
          <w:p w:rsidR="00A257A5" w:rsidRPr="00FB6A0A" w:rsidRDefault="00A257A5" w:rsidP="00B66DFA">
            <w:pPr>
              <w:suppressAutoHyphens/>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e ½  concha média</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180 gramas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126</w:t>
            </w:r>
          </w:p>
        </w:tc>
      </w:tr>
      <w:tr w:rsidR="00A257A5" w:rsidRPr="00FB6A0A" w:rsidTr="00B66DFA">
        <w:trPr>
          <w:trHeight w:val="648"/>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Guarnição (vegetal B ou vegetal C ou massa ou farinha)</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2</w:t>
            </w:r>
            <w:proofErr w:type="gramEnd"/>
            <w:r w:rsidRPr="00FB6A0A">
              <w:rPr>
                <w:rFonts w:ascii="Arial Narrow" w:hAnsi="Arial Narrow"/>
                <w:sz w:val="22"/>
                <w:szCs w:val="22"/>
              </w:rPr>
              <w:t xml:space="preserve"> colheres de sopa cheias</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 gramas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164</w:t>
            </w:r>
          </w:p>
        </w:tc>
      </w:tr>
      <w:tr w:rsidR="00A257A5" w:rsidRPr="00FB6A0A" w:rsidTr="00B66DFA">
        <w:trPr>
          <w:trHeight w:val="571"/>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Carne branca ou vermelha (alternadamente)</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Bife grande</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120 gramas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260</w:t>
            </w:r>
          </w:p>
        </w:tc>
      </w:tr>
      <w:tr w:rsidR="00A257A5" w:rsidRPr="00FB6A0A" w:rsidTr="00B66DFA">
        <w:trPr>
          <w:trHeight w:val="571"/>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Salada (Vegetal A e B)</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 gramas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22</w:t>
            </w:r>
          </w:p>
        </w:tc>
      </w:tr>
      <w:tr w:rsidR="00A257A5" w:rsidRPr="00FB6A0A" w:rsidTr="00B66DFA">
        <w:trPr>
          <w:trHeight w:val="571"/>
          <w:tblHeader/>
        </w:trPr>
        <w:tc>
          <w:tcPr>
            <w:tcW w:w="2518"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Óleo p/ cocção</w:t>
            </w:r>
          </w:p>
        </w:tc>
        <w:tc>
          <w:tcPr>
            <w:tcW w:w="2126"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colher de sopa rasa</w:t>
            </w:r>
          </w:p>
        </w:tc>
        <w:tc>
          <w:tcPr>
            <w:tcW w:w="1985"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5</w:t>
            </w:r>
            <w:proofErr w:type="gramEnd"/>
            <w:r w:rsidRPr="00FB6A0A">
              <w:rPr>
                <w:rFonts w:ascii="Arial Narrow" w:hAnsi="Arial Narrow"/>
                <w:sz w:val="22"/>
                <w:szCs w:val="22"/>
              </w:rPr>
              <w:t xml:space="preserve"> mililitros</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44</w:t>
            </w:r>
          </w:p>
        </w:tc>
      </w:tr>
      <w:tr w:rsidR="00A257A5" w:rsidRPr="00FB6A0A" w:rsidTr="00B66DFA">
        <w:trPr>
          <w:tblHeader/>
        </w:trPr>
        <w:tc>
          <w:tcPr>
            <w:tcW w:w="6629" w:type="dxa"/>
            <w:gridSpan w:val="3"/>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jc w:val="right"/>
              <w:rPr>
                <w:rFonts w:ascii="Arial Narrow" w:hAnsi="Arial Narrow"/>
                <w:b/>
                <w:sz w:val="22"/>
                <w:szCs w:val="22"/>
              </w:rPr>
            </w:pPr>
            <w:r w:rsidRPr="00FB6A0A">
              <w:rPr>
                <w:rFonts w:ascii="Arial Narrow" w:hAnsi="Arial Narrow"/>
                <w:b/>
                <w:sz w:val="22"/>
                <w:szCs w:val="22"/>
              </w:rPr>
              <w:t>Total Quilocaloria</w:t>
            </w:r>
          </w:p>
        </w:tc>
        <w:tc>
          <w:tcPr>
            <w:tcW w:w="21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b/>
                <w:sz w:val="22"/>
                <w:szCs w:val="22"/>
              </w:rPr>
            </w:pPr>
            <w:r w:rsidRPr="00FB6A0A">
              <w:rPr>
                <w:rFonts w:ascii="Arial Narrow" w:hAnsi="Arial Narrow"/>
                <w:b/>
                <w:sz w:val="22"/>
                <w:szCs w:val="22"/>
              </w:rPr>
              <w:t>864</w:t>
            </w:r>
          </w:p>
        </w:tc>
      </w:tr>
    </w:tbl>
    <w:p w:rsidR="00A257A5" w:rsidRDefault="00A257A5" w:rsidP="00A257A5">
      <w:pPr>
        <w:suppressAutoHyphens/>
        <w:autoSpaceDN w:val="0"/>
        <w:adjustRightInd w:val="0"/>
        <w:spacing w:line="276" w:lineRule="auto"/>
        <w:rPr>
          <w:rFonts w:ascii="Arial Narrow" w:hAnsi="Arial Narrow"/>
          <w:b/>
          <w:sz w:val="22"/>
          <w:szCs w:val="22"/>
        </w:rPr>
      </w:pPr>
    </w:p>
    <w:p w:rsidR="00A257A5" w:rsidRPr="00FB6A0A" w:rsidRDefault="00A257A5" w:rsidP="00A257A5">
      <w:pPr>
        <w:suppressAutoHyphens/>
        <w:autoSpaceDN w:val="0"/>
        <w:adjustRightInd w:val="0"/>
        <w:spacing w:line="276" w:lineRule="auto"/>
        <w:rPr>
          <w:rFonts w:ascii="Arial Narrow" w:hAnsi="Arial Narrow"/>
          <w:b/>
          <w:sz w:val="22"/>
          <w:szCs w:val="22"/>
        </w:rPr>
      </w:pPr>
      <w:proofErr w:type="gramStart"/>
      <w:r>
        <w:rPr>
          <w:rFonts w:ascii="Arial Narrow" w:hAnsi="Arial Narrow"/>
          <w:b/>
          <w:sz w:val="22"/>
          <w:szCs w:val="22"/>
        </w:rPr>
        <w:softHyphen/>
      </w:r>
      <w:r>
        <w:rPr>
          <w:rFonts w:ascii="Arial Narrow" w:hAnsi="Arial Narrow"/>
          <w:b/>
          <w:sz w:val="22"/>
          <w:szCs w:val="22"/>
        </w:rPr>
        <w:softHyphen/>
      </w:r>
      <w:r>
        <w:rPr>
          <w:rFonts w:ascii="Arial Narrow" w:hAnsi="Arial Narrow"/>
          <w:b/>
          <w:sz w:val="22"/>
          <w:szCs w:val="22"/>
        </w:rPr>
        <w:softHyphen/>
      </w:r>
      <w:r w:rsidRPr="00FB6A0A">
        <w:rPr>
          <w:rFonts w:ascii="Arial Narrow" w:hAnsi="Arial Narrow"/>
          <w:b/>
          <w:sz w:val="22"/>
          <w:szCs w:val="22"/>
        </w:rPr>
        <w:t>3.3)</w:t>
      </w:r>
      <w:proofErr w:type="gramEnd"/>
      <w:r w:rsidRPr="00FB6A0A">
        <w:rPr>
          <w:rFonts w:ascii="Arial Narrow" w:hAnsi="Arial Narrow"/>
          <w:b/>
          <w:sz w:val="22"/>
          <w:szCs w:val="22"/>
        </w:rPr>
        <w:t xml:space="preserve"> JANTAR:</w:t>
      </w:r>
    </w:p>
    <w:tbl>
      <w:tblPr>
        <w:tblW w:w="8789" w:type="dxa"/>
        <w:tblInd w:w="-34" w:type="dxa"/>
        <w:tblLayout w:type="fixed"/>
        <w:tblLook w:val="0000"/>
      </w:tblPr>
      <w:tblGrid>
        <w:gridCol w:w="2590"/>
        <w:gridCol w:w="2160"/>
        <w:gridCol w:w="2013"/>
        <w:gridCol w:w="2026"/>
      </w:tblGrid>
      <w:tr w:rsidR="00A257A5" w:rsidRPr="00FB6A0A" w:rsidTr="00B66DFA">
        <w:tc>
          <w:tcPr>
            <w:tcW w:w="2590"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UNID. MEDIDA</w:t>
            </w:r>
          </w:p>
        </w:tc>
        <w:tc>
          <w:tcPr>
            <w:tcW w:w="2026"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A257A5" w:rsidRPr="00FB6A0A" w:rsidRDefault="00A257A5" w:rsidP="00B66DFA">
            <w:pPr>
              <w:suppressAutoHyphens/>
              <w:snapToGrid w:val="0"/>
              <w:spacing w:line="276" w:lineRule="auto"/>
              <w:jc w:val="center"/>
              <w:rPr>
                <w:rFonts w:ascii="Arial Narrow" w:hAnsi="Arial Narrow"/>
                <w:b/>
                <w:sz w:val="22"/>
                <w:szCs w:val="22"/>
              </w:rPr>
            </w:pPr>
            <w:r w:rsidRPr="00FB6A0A">
              <w:rPr>
                <w:rFonts w:ascii="Arial Narrow" w:hAnsi="Arial Narrow"/>
                <w:b/>
                <w:sz w:val="22"/>
                <w:szCs w:val="22"/>
              </w:rPr>
              <w:t>QUILOCALORIAS*</w:t>
            </w:r>
          </w:p>
        </w:tc>
      </w:tr>
      <w:tr w:rsidR="00A257A5" w:rsidRPr="00FB6A0A" w:rsidTr="00B66DFA">
        <w:tc>
          <w:tcPr>
            <w:tcW w:w="259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Arroz cozido</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8</w:t>
            </w:r>
            <w:proofErr w:type="gramEnd"/>
            <w:r w:rsidRPr="00FB6A0A">
              <w:rPr>
                <w:rFonts w:ascii="Arial Narrow" w:hAnsi="Arial Narrow"/>
                <w:sz w:val="22"/>
                <w:szCs w:val="22"/>
              </w:rPr>
              <w:t xml:space="preserve"> colheres de sopa cheias</w:t>
            </w:r>
          </w:p>
        </w:tc>
        <w:tc>
          <w:tcPr>
            <w:tcW w:w="2013"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200 gramas</w:t>
            </w:r>
          </w:p>
        </w:tc>
        <w:tc>
          <w:tcPr>
            <w:tcW w:w="20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248</w:t>
            </w:r>
          </w:p>
        </w:tc>
      </w:tr>
      <w:tr w:rsidR="00A257A5" w:rsidRPr="00FB6A0A" w:rsidTr="00B66DFA">
        <w:tc>
          <w:tcPr>
            <w:tcW w:w="259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Feijão carioquinha ou preto cozido (alternadamente)</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e ½  concha média</w:t>
            </w:r>
          </w:p>
        </w:tc>
        <w:tc>
          <w:tcPr>
            <w:tcW w:w="2013"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180 gramas</w:t>
            </w:r>
          </w:p>
        </w:tc>
        <w:tc>
          <w:tcPr>
            <w:tcW w:w="20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126</w:t>
            </w:r>
          </w:p>
        </w:tc>
      </w:tr>
      <w:tr w:rsidR="00A257A5" w:rsidRPr="00FB6A0A" w:rsidTr="00B66DFA">
        <w:tc>
          <w:tcPr>
            <w:tcW w:w="259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Guarnição (vegetal B ou vegetal C ou massa ou farinha)</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2</w:t>
            </w:r>
            <w:proofErr w:type="gramEnd"/>
            <w:r w:rsidRPr="00FB6A0A">
              <w:rPr>
                <w:rFonts w:ascii="Arial Narrow" w:hAnsi="Arial Narrow"/>
                <w:sz w:val="22"/>
                <w:szCs w:val="22"/>
              </w:rPr>
              <w:t xml:space="preserve"> colheres de sopa cheias</w:t>
            </w:r>
          </w:p>
        </w:tc>
        <w:tc>
          <w:tcPr>
            <w:tcW w:w="2013"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 gramas</w:t>
            </w:r>
          </w:p>
        </w:tc>
        <w:tc>
          <w:tcPr>
            <w:tcW w:w="20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164</w:t>
            </w:r>
          </w:p>
        </w:tc>
      </w:tr>
      <w:tr w:rsidR="00A257A5" w:rsidRPr="00FB6A0A" w:rsidTr="00B66DFA">
        <w:tc>
          <w:tcPr>
            <w:tcW w:w="259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Carne branca ou vermelha</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Bife grande</w:t>
            </w:r>
          </w:p>
        </w:tc>
        <w:tc>
          <w:tcPr>
            <w:tcW w:w="2013"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120 gramas</w:t>
            </w:r>
          </w:p>
        </w:tc>
        <w:tc>
          <w:tcPr>
            <w:tcW w:w="20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260</w:t>
            </w:r>
          </w:p>
        </w:tc>
      </w:tr>
      <w:tr w:rsidR="00A257A5" w:rsidRPr="00FB6A0A" w:rsidTr="00B66DFA">
        <w:trPr>
          <w:trHeight w:val="509"/>
        </w:trPr>
        <w:tc>
          <w:tcPr>
            <w:tcW w:w="259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Salada (Vegetal A e B)</w:t>
            </w:r>
          </w:p>
        </w:tc>
        <w:tc>
          <w:tcPr>
            <w:tcW w:w="2160"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w:t>
            </w:r>
          </w:p>
        </w:tc>
        <w:tc>
          <w:tcPr>
            <w:tcW w:w="2013" w:type="dxa"/>
            <w:tcBorders>
              <w:left w:val="single" w:sz="1" w:space="0" w:color="000000"/>
              <w:bottom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80 gramas</w:t>
            </w:r>
          </w:p>
        </w:tc>
        <w:tc>
          <w:tcPr>
            <w:tcW w:w="2026" w:type="dxa"/>
            <w:tcBorders>
              <w:left w:val="single" w:sz="1" w:space="0" w:color="000000"/>
              <w:bottom w:val="single" w:sz="1"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22</w:t>
            </w:r>
          </w:p>
        </w:tc>
      </w:tr>
      <w:tr w:rsidR="00A257A5" w:rsidRPr="00FB6A0A" w:rsidTr="00B66DFA">
        <w:tc>
          <w:tcPr>
            <w:tcW w:w="2590" w:type="dxa"/>
            <w:tcBorders>
              <w:left w:val="single" w:sz="1" w:space="0" w:color="000000"/>
              <w:bottom w:val="single" w:sz="8"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Óleo p/ cocção</w:t>
            </w:r>
          </w:p>
          <w:p w:rsidR="00A257A5" w:rsidRPr="00FB6A0A" w:rsidRDefault="00A257A5" w:rsidP="00B66DFA">
            <w:pPr>
              <w:suppressAutoHyphens/>
              <w:snapToGrid w:val="0"/>
              <w:spacing w:line="276" w:lineRule="auto"/>
              <w:rPr>
                <w:rFonts w:ascii="Arial Narrow" w:hAnsi="Arial Narrow"/>
                <w:sz w:val="22"/>
                <w:szCs w:val="22"/>
              </w:rPr>
            </w:pPr>
          </w:p>
        </w:tc>
        <w:tc>
          <w:tcPr>
            <w:tcW w:w="2160" w:type="dxa"/>
            <w:tcBorders>
              <w:left w:val="single" w:sz="1" w:space="0" w:color="000000"/>
              <w:bottom w:val="single" w:sz="8"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1</w:t>
            </w:r>
            <w:proofErr w:type="gramEnd"/>
            <w:r w:rsidRPr="00FB6A0A">
              <w:rPr>
                <w:rFonts w:ascii="Arial Narrow" w:hAnsi="Arial Narrow"/>
                <w:sz w:val="22"/>
                <w:szCs w:val="22"/>
              </w:rPr>
              <w:t xml:space="preserve"> colher de sopa rasa</w:t>
            </w:r>
          </w:p>
        </w:tc>
        <w:tc>
          <w:tcPr>
            <w:tcW w:w="2013" w:type="dxa"/>
            <w:tcBorders>
              <w:left w:val="single" w:sz="1" w:space="0" w:color="000000"/>
              <w:bottom w:val="single" w:sz="8"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proofErr w:type="gramStart"/>
            <w:r w:rsidRPr="00FB6A0A">
              <w:rPr>
                <w:rFonts w:ascii="Arial Narrow" w:hAnsi="Arial Narrow"/>
                <w:sz w:val="22"/>
                <w:szCs w:val="22"/>
              </w:rPr>
              <w:t>5</w:t>
            </w:r>
            <w:proofErr w:type="gramEnd"/>
            <w:r w:rsidRPr="00FB6A0A">
              <w:rPr>
                <w:rFonts w:ascii="Arial Narrow" w:hAnsi="Arial Narrow"/>
                <w:sz w:val="22"/>
                <w:szCs w:val="22"/>
              </w:rPr>
              <w:t xml:space="preserve"> mililitros</w:t>
            </w:r>
          </w:p>
        </w:tc>
        <w:tc>
          <w:tcPr>
            <w:tcW w:w="2026" w:type="dxa"/>
            <w:tcBorders>
              <w:left w:val="single" w:sz="1" w:space="0" w:color="000000"/>
              <w:bottom w:val="single" w:sz="8"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sz w:val="22"/>
                <w:szCs w:val="22"/>
              </w:rPr>
            </w:pPr>
            <w:r w:rsidRPr="00FB6A0A">
              <w:rPr>
                <w:rFonts w:ascii="Arial Narrow" w:hAnsi="Arial Narrow"/>
                <w:sz w:val="22"/>
                <w:szCs w:val="22"/>
              </w:rPr>
              <w:t>44</w:t>
            </w:r>
          </w:p>
        </w:tc>
      </w:tr>
      <w:tr w:rsidR="00A257A5" w:rsidRPr="00FB6A0A" w:rsidTr="00B66DFA">
        <w:tc>
          <w:tcPr>
            <w:tcW w:w="6763" w:type="dxa"/>
            <w:gridSpan w:val="3"/>
            <w:tcBorders>
              <w:left w:val="single" w:sz="1" w:space="0" w:color="000000"/>
              <w:bottom w:val="single" w:sz="8" w:space="0" w:color="000000"/>
            </w:tcBorders>
            <w:vAlign w:val="center"/>
          </w:tcPr>
          <w:p w:rsidR="00A257A5" w:rsidRPr="00FB6A0A" w:rsidRDefault="00A257A5" w:rsidP="00B66DFA">
            <w:pPr>
              <w:suppressAutoHyphens/>
              <w:snapToGrid w:val="0"/>
              <w:spacing w:line="276" w:lineRule="auto"/>
              <w:jc w:val="right"/>
              <w:rPr>
                <w:rFonts w:ascii="Arial Narrow" w:hAnsi="Arial Narrow"/>
                <w:sz w:val="22"/>
                <w:szCs w:val="22"/>
              </w:rPr>
            </w:pPr>
            <w:r w:rsidRPr="00FB6A0A">
              <w:rPr>
                <w:rFonts w:ascii="Arial Narrow" w:hAnsi="Arial Narrow"/>
                <w:b/>
                <w:sz w:val="22"/>
                <w:szCs w:val="22"/>
              </w:rPr>
              <w:t>Total Quilocaloria</w:t>
            </w:r>
          </w:p>
        </w:tc>
        <w:tc>
          <w:tcPr>
            <w:tcW w:w="2026" w:type="dxa"/>
            <w:tcBorders>
              <w:left w:val="single" w:sz="1" w:space="0" w:color="000000"/>
              <w:bottom w:val="single" w:sz="8" w:space="0" w:color="000000"/>
              <w:right w:val="single" w:sz="1" w:space="0" w:color="000000"/>
            </w:tcBorders>
            <w:vAlign w:val="center"/>
          </w:tcPr>
          <w:p w:rsidR="00A257A5" w:rsidRPr="00FB6A0A" w:rsidRDefault="00A257A5" w:rsidP="00B66DFA">
            <w:pPr>
              <w:suppressAutoHyphens/>
              <w:snapToGrid w:val="0"/>
              <w:spacing w:line="276" w:lineRule="auto"/>
              <w:rPr>
                <w:rFonts w:ascii="Arial Narrow" w:hAnsi="Arial Narrow"/>
                <w:b/>
                <w:sz w:val="22"/>
                <w:szCs w:val="22"/>
              </w:rPr>
            </w:pPr>
            <w:r w:rsidRPr="00FB6A0A">
              <w:rPr>
                <w:rFonts w:ascii="Arial Narrow" w:hAnsi="Arial Narrow"/>
                <w:b/>
                <w:sz w:val="22"/>
                <w:szCs w:val="22"/>
              </w:rPr>
              <w:t>864</w:t>
            </w:r>
          </w:p>
        </w:tc>
      </w:tr>
    </w:tbl>
    <w:p w:rsidR="00A257A5" w:rsidRDefault="00A257A5" w:rsidP="00A257A5">
      <w:pPr>
        <w:suppressAutoHyphens/>
        <w:spacing w:line="276" w:lineRule="auto"/>
        <w:rPr>
          <w:rFonts w:ascii="Arial Narrow" w:hAnsi="Arial Narrow"/>
          <w:sz w:val="22"/>
          <w:szCs w:val="22"/>
        </w:rPr>
      </w:pPr>
      <w:r w:rsidRPr="00FB6A0A">
        <w:rPr>
          <w:rFonts w:ascii="Arial Narrow" w:hAnsi="Arial Narrow"/>
          <w:sz w:val="22"/>
          <w:szCs w:val="22"/>
        </w:rPr>
        <w:t>* Valor calórico disponível em: Tabela Brasileira de composição de alimentos / NEPA –</w:t>
      </w:r>
      <w:r>
        <w:rPr>
          <w:rFonts w:ascii="Arial Narrow" w:hAnsi="Arial Narrow"/>
          <w:sz w:val="22"/>
          <w:szCs w:val="22"/>
        </w:rPr>
        <w:t xml:space="preserve"> </w:t>
      </w:r>
      <w:proofErr w:type="gramStart"/>
      <w:r w:rsidRPr="00FB6A0A">
        <w:rPr>
          <w:rFonts w:ascii="Arial Narrow" w:hAnsi="Arial Narrow"/>
          <w:sz w:val="22"/>
          <w:szCs w:val="22"/>
        </w:rPr>
        <w:t>UNICAMP.</w:t>
      </w:r>
      <w:proofErr w:type="gramEnd"/>
      <w:r w:rsidRPr="00FB6A0A">
        <w:rPr>
          <w:rFonts w:ascii="Arial Narrow" w:hAnsi="Arial Narrow"/>
          <w:sz w:val="22"/>
          <w:szCs w:val="22"/>
        </w:rPr>
        <w:t xml:space="preserve">- 4. </w:t>
      </w:r>
      <w:proofErr w:type="gramStart"/>
      <w:r w:rsidRPr="00FB6A0A">
        <w:rPr>
          <w:rFonts w:ascii="Arial Narrow" w:hAnsi="Arial Narrow"/>
          <w:sz w:val="22"/>
          <w:szCs w:val="22"/>
        </w:rPr>
        <w:t>ed.</w:t>
      </w:r>
      <w:proofErr w:type="gramEnd"/>
      <w:r w:rsidRPr="00FB6A0A">
        <w:rPr>
          <w:rFonts w:ascii="Arial Narrow" w:hAnsi="Arial Narrow"/>
          <w:sz w:val="22"/>
          <w:szCs w:val="22"/>
        </w:rPr>
        <w:t xml:space="preserve"> rev. e </w:t>
      </w:r>
      <w:proofErr w:type="spellStart"/>
      <w:r w:rsidRPr="00FB6A0A">
        <w:rPr>
          <w:rFonts w:ascii="Arial Narrow" w:hAnsi="Arial Narrow"/>
          <w:sz w:val="22"/>
          <w:szCs w:val="22"/>
        </w:rPr>
        <w:t>ampl</w:t>
      </w:r>
      <w:proofErr w:type="spellEnd"/>
      <w:r w:rsidRPr="00FB6A0A">
        <w:rPr>
          <w:rFonts w:ascii="Arial Narrow" w:hAnsi="Arial Narrow"/>
          <w:sz w:val="22"/>
          <w:szCs w:val="22"/>
        </w:rPr>
        <w:t>.. -- Campinas: NEPA- UNICAMP, 2011. 161 p.</w:t>
      </w:r>
    </w:p>
    <w:p w:rsidR="00A257A5" w:rsidRPr="00FB6A0A" w:rsidRDefault="00A257A5" w:rsidP="00A257A5">
      <w:pPr>
        <w:suppressAutoHyphens/>
        <w:spacing w:line="276" w:lineRule="auto"/>
        <w:rPr>
          <w:rFonts w:ascii="Arial Narrow" w:hAnsi="Arial Narrow"/>
          <w:sz w:val="22"/>
          <w:szCs w:val="22"/>
        </w:rPr>
      </w:pPr>
    </w:p>
    <w:p w:rsidR="00A257A5" w:rsidRPr="00FB6A0A" w:rsidRDefault="00A257A5" w:rsidP="00A257A5">
      <w:pPr>
        <w:suppressAutoHyphens/>
        <w:spacing w:before="240" w:after="240" w:line="276" w:lineRule="auto"/>
        <w:rPr>
          <w:rFonts w:ascii="Arial Narrow" w:hAnsi="Arial Narrow"/>
          <w:b/>
          <w:sz w:val="22"/>
          <w:szCs w:val="22"/>
        </w:rPr>
      </w:pPr>
      <w:proofErr w:type="gramStart"/>
      <w:r w:rsidRPr="00FB6A0A">
        <w:rPr>
          <w:rFonts w:ascii="Arial Narrow" w:hAnsi="Arial Narrow"/>
          <w:b/>
          <w:sz w:val="22"/>
          <w:szCs w:val="22"/>
        </w:rPr>
        <w:t>4</w:t>
      </w:r>
      <w:proofErr w:type="gramEnd"/>
      <w:r w:rsidRPr="00FB6A0A">
        <w:rPr>
          <w:rFonts w:ascii="Arial Narrow" w:hAnsi="Arial Narrow"/>
          <w:b/>
          <w:sz w:val="22"/>
          <w:szCs w:val="22"/>
        </w:rPr>
        <w:t>) CARDÁPIO SEMANAL - SUGERIDO</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843"/>
        <w:gridCol w:w="2835"/>
        <w:gridCol w:w="2727"/>
      </w:tblGrid>
      <w:tr w:rsidR="00A257A5" w:rsidRPr="00FB6A0A" w:rsidTr="00B66DFA">
        <w:tc>
          <w:tcPr>
            <w:tcW w:w="1242" w:type="dxa"/>
            <w:vAlign w:val="center"/>
          </w:tcPr>
          <w:p w:rsidR="00A257A5" w:rsidRPr="00FB6A0A" w:rsidRDefault="00A257A5" w:rsidP="00B66DFA">
            <w:pPr>
              <w:suppressAutoHyphens/>
              <w:spacing w:line="276" w:lineRule="auto"/>
              <w:jc w:val="center"/>
              <w:rPr>
                <w:rFonts w:ascii="Arial Narrow" w:hAnsi="Arial Narrow"/>
                <w:b/>
                <w:sz w:val="22"/>
                <w:szCs w:val="22"/>
              </w:rPr>
            </w:pPr>
            <w:r w:rsidRPr="00FB6A0A">
              <w:rPr>
                <w:rFonts w:ascii="Arial Narrow" w:hAnsi="Arial Narrow"/>
                <w:b/>
                <w:sz w:val="22"/>
                <w:szCs w:val="22"/>
              </w:rPr>
              <w:t>DIA</w:t>
            </w:r>
          </w:p>
        </w:tc>
        <w:tc>
          <w:tcPr>
            <w:tcW w:w="1843" w:type="dxa"/>
            <w:vAlign w:val="center"/>
          </w:tcPr>
          <w:p w:rsidR="00A257A5" w:rsidRPr="00FB6A0A" w:rsidRDefault="00A257A5" w:rsidP="00B66DFA">
            <w:pPr>
              <w:suppressAutoHyphens/>
              <w:spacing w:line="276" w:lineRule="auto"/>
              <w:jc w:val="center"/>
              <w:rPr>
                <w:rFonts w:ascii="Arial Narrow" w:hAnsi="Arial Narrow"/>
                <w:b/>
                <w:sz w:val="22"/>
                <w:szCs w:val="22"/>
              </w:rPr>
            </w:pPr>
            <w:r w:rsidRPr="00FB6A0A">
              <w:rPr>
                <w:rFonts w:ascii="Arial Narrow" w:hAnsi="Arial Narrow"/>
                <w:b/>
                <w:sz w:val="22"/>
                <w:szCs w:val="22"/>
              </w:rPr>
              <w:t>DESJEJUM</w:t>
            </w:r>
          </w:p>
        </w:tc>
        <w:tc>
          <w:tcPr>
            <w:tcW w:w="2835" w:type="dxa"/>
            <w:vAlign w:val="center"/>
          </w:tcPr>
          <w:p w:rsidR="00A257A5" w:rsidRPr="00FB6A0A" w:rsidRDefault="00A257A5" w:rsidP="00B66DFA">
            <w:pPr>
              <w:suppressAutoHyphens/>
              <w:spacing w:line="276" w:lineRule="auto"/>
              <w:jc w:val="center"/>
              <w:rPr>
                <w:rFonts w:ascii="Arial Narrow" w:hAnsi="Arial Narrow"/>
                <w:b/>
                <w:sz w:val="22"/>
                <w:szCs w:val="22"/>
              </w:rPr>
            </w:pPr>
            <w:r w:rsidRPr="00FB6A0A">
              <w:rPr>
                <w:rFonts w:ascii="Arial Narrow" w:hAnsi="Arial Narrow"/>
                <w:b/>
                <w:sz w:val="22"/>
                <w:szCs w:val="22"/>
              </w:rPr>
              <w:t>ALMOÇO</w:t>
            </w:r>
          </w:p>
        </w:tc>
        <w:tc>
          <w:tcPr>
            <w:tcW w:w="2727" w:type="dxa"/>
            <w:vAlign w:val="center"/>
          </w:tcPr>
          <w:p w:rsidR="00A257A5" w:rsidRPr="00FB6A0A" w:rsidRDefault="00A257A5" w:rsidP="00B66DFA">
            <w:pPr>
              <w:tabs>
                <w:tab w:val="left" w:pos="1357"/>
              </w:tabs>
              <w:suppressAutoHyphens/>
              <w:spacing w:line="276" w:lineRule="auto"/>
              <w:jc w:val="center"/>
              <w:rPr>
                <w:rFonts w:ascii="Arial Narrow" w:hAnsi="Arial Narrow"/>
                <w:b/>
                <w:sz w:val="22"/>
                <w:szCs w:val="22"/>
              </w:rPr>
            </w:pPr>
            <w:r w:rsidRPr="00FB6A0A">
              <w:rPr>
                <w:rFonts w:ascii="Arial Narrow" w:hAnsi="Arial Narrow"/>
                <w:b/>
                <w:sz w:val="22"/>
                <w:szCs w:val="22"/>
              </w:rPr>
              <w:t>JANTAR</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DOMINGO</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Leite c/ café</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Massa Fina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Alface e cenoura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Frango </w:t>
            </w:r>
            <w:proofErr w:type="gramStart"/>
            <w:r w:rsidRPr="00FB6A0A">
              <w:rPr>
                <w:rFonts w:ascii="Arial Narrow" w:hAnsi="Arial Narrow"/>
                <w:sz w:val="22"/>
                <w:szCs w:val="22"/>
              </w:rPr>
              <w:t>Frito</w:t>
            </w:r>
            <w:proofErr w:type="gramEnd"/>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Macarrão temperado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 Preto</w:t>
            </w:r>
          </w:p>
        </w:tc>
        <w:tc>
          <w:tcPr>
            <w:tcW w:w="2727" w:type="dxa"/>
          </w:tcPr>
          <w:p w:rsidR="00A257A5" w:rsidRPr="00FB6A0A" w:rsidRDefault="00A257A5" w:rsidP="00B66DFA">
            <w:pPr>
              <w:tabs>
                <w:tab w:val="left" w:pos="1357"/>
              </w:tabs>
              <w:suppressAutoHyphens/>
              <w:spacing w:line="276" w:lineRule="auto"/>
              <w:rPr>
                <w:rFonts w:ascii="Arial Narrow" w:hAnsi="Arial Narrow"/>
                <w:sz w:val="22"/>
                <w:szCs w:val="22"/>
              </w:rPr>
            </w:pPr>
            <w:r w:rsidRPr="00FB6A0A">
              <w:rPr>
                <w:rFonts w:ascii="Arial Narrow" w:hAnsi="Arial Narrow"/>
                <w:sz w:val="22"/>
                <w:szCs w:val="22"/>
              </w:rPr>
              <w:t xml:space="preserve">Beterraba e couve </w:t>
            </w:r>
          </w:p>
          <w:p w:rsidR="00A257A5" w:rsidRPr="00FB6A0A" w:rsidRDefault="00A257A5" w:rsidP="00B66DFA">
            <w:pPr>
              <w:tabs>
                <w:tab w:val="left" w:pos="1357"/>
              </w:tabs>
              <w:suppressAutoHyphens/>
              <w:spacing w:line="276" w:lineRule="auto"/>
              <w:rPr>
                <w:rFonts w:ascii="Arial Narrow" w:hAnsi="Arial Narrow"/>
                <w:sz w:val="22"/>
                <w:szCs w:val="22"/>
              </w:rPr>
            </w:pPr>
            <w:r w:rsidRPr="00FB6A0A">
              <w:rPr>
                <w:rFonts w:ascii="Arial Narrow" w:hAnsi="Arial Narrow"/>
                <w:sz w:val="22"/>
                <w:szCs w:val="22"/>
              </w:rPr>
              <w:t>Carne Assada</w:t>
            </w:r>
          </w:p>
          <w:p w:rsidR="00A257A5" w:rsidRPr="00FB6A0A" w:rsidRDefault="00A257A5" w:rsidP="00B66DFA">
            <w:pPr>
              <w:tabs>
                <w:tab w:val="left" w:pos="1357"/>
              </w:tabs>
              <w:suppressAutoHyphens/>
              <w:spacing w:line="276" w:lineRule="auto"/>
              <w:rPr>
                <w:rFonts w:ascii="Arial Narrow" w:hAnsi="Arial Narrow"/>
                <w:sz w:val="22"/>
                <w:szCs w:val="22"/>
              </w:rPr>
            </w:pPr>
            <w:r w:rsidRPr="00FB6A0A">
              <w:rPr>
                <w:rFonts w:ascii="Arial Narrow" w:hAnsi="Arial Narrow"/>
                <w:sz w:val="22"/>
                <w:szCs w:val="22"/>
              </w:rPr>
              <w:t>Purê de batatas</w:t>
            </w:r>
          </w:p>
          <w:p w:rsidR="00A257A5" w:rsidRPr="00FB6A0A" w:rsidRDefault="00A257A5" w:rsidP="00B66DFA">
            <w:pPr>
              <w:tabs>
                <w:tab w:val="left" w:pos="1357"/>
              </w:tabs>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SEGUNDA</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Leite c/ café</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Manual com margarina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Alface e tomate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Peixe ao molho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Pirão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Repolho e tomate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Carne moída c/ batata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Abóbora </w:t>
            </w:r>
            <w:proofErr w:type="spellStart"/>
            <w:r w:rsidRPr="00FB6A0A">
              <w:rPr>
                <w:rFonts w:ascii="Arial Narrow" w:hAnsi="Arial Narrow"/>
                <w:sz w:val="22"/>
                <w:szCs w:val="22"/>
              </w:rPr>
              <w:t>sauté</w:t>
            </w:r>
            <w:proofErr w:type="spellEnd"/>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TERÇA</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Leite c/ </w:t>
            </w:r>
            <w:proofErr w:type="spellStart"/>
            <w:r w:rsidRPr="00FB6A0A">
              <w:rPr>
                <w:rFonts w:ascii="Arial Narrow" w:hAnsi="Arial Narrow"/>
                <w:sz w:val="22"/>
                <w:szCs w:val="22"/>
              </w:rPr>
              <w:t>achocolatado</w:t>
            </w:r>
            <w:proofErr w:type="spellEnd"/>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francês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Rúcula e tomate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Frango assado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Banana Frita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Couve e cenoura </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Bife ao molho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Polenta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QUARTA</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Leite c/café</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Manual</w:t>
            </w:r>
            <w:proofErr w:type="gramStart"/>
            <w:r w:rsidRPr="00FB6A0A">
              <w:rPr>
                <w:rFonts w:ascii="Arial Narrow" w:hAnsi="Arial Narrow"/>
                <w:sz w:val="22"/>
                <w:szCs w:val="22"/>
              </w:rPr>
              <w:t xml:space="preserve">  </w:t>
            </w:r>
            <w:proofErr w:type="gramEnd"/>
            <w:r w:rsidRPr="00FB6A0A">
              <w:rPr>
                <w:rFonts w:ascii="Arial Narrow" w:hAnsi="Arial Narrow"/>
                <w:sz w:val="22"/>
                <w:szCs w:val="22"/>
              </w:rPr>
              <w:t>com margarina</w:t>
            </w:r>
          </w:p>
          <w:p w:rsidR="00A257A5" w:rsidRPr="00FB6A0A" w:rsidRDefault="00A257A5" w:rsidP="00B66DFA">
            <w:pPr>
              <w:suppressAutoHyphens/>
              <w:spacing w:line="276" w:lineRule="auto"/>
              <w:rPr>
                <w:rFonts w:ascii="Arial Narrow" w:hAnsi="Arial Narrow"/>
                <w:sz w:val="22"/>
                <w:szCs w:val="22"/>
              </w:rPr>
            </w:pP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Seleta de legumes</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Iscas aceboladas</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Farofa com couve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 Preto</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Alface e beterraba</w:t>
            </w:r>
          </w:p>
          <w:p w:rsidR="00A257A5" w:rsidRPr="00FB6A0A" w:rsidRDefault="00A257A5" w:rsidP="00B66DFA">
            <w:pPr>
              <w:suppressAutoHyphens/>
              <w:spacing w:line="276" w:lineRule="auto"/>
              <w:rPr>
                <w:rFonts w:ascii="Arial Narrow" w:hAnsi="Arial Narrow"/>
                <w:sz w:val="22"/>
                <w:szCs w:val="22"/>
              </w:rPr>
            </w:pPr>
            <w:proofErr w:type="spellStart"/>
            <w:r w:rsidRPr="00FB6A0A">
              <w:rPr>
                <w:rFonts w:ascii="Arial Narrow" w:hAnsi="Arial Narrow"/>
                <w:sz w:val="22"/>
                <w:szCs w:val="22"/>
              </w:rPr>
              <w:t>Strogonoff</w:t>
            </w:r>
            <w:proofErr w:type="spellEnd"/>
            <w:r w:rsidRPr="00FB6A0A">
              <w:rPr>
                <w:rFonts w:ascii="Arial Narrow" w:hAnsi="Arial Narrow"/>
                <w:sz w:val="22"/>
                <w:szCs w:val="22"/>
              </w:rPr>
              <w:t xml:space="preserve"> de frango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Purê rose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QUINTA</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Leite c/ </w:t>
            </w:r>
            <w:proofErr w:type="spellStart"/>
            <w:r w:rsidRPr="00FB6A0A">
              <w:rPr>
                <w:rFonts w:ascii="Arial Narrow" w:hAnsi="Arial Narrow"/>
                <w:sz w:val="22"/>
                <w:szCs w:val="22"/>
              </w:rPr>
              <w:t>achocolatado</w:t>
            </w:r>
            <w:proofErr w:type="spellEnd"/>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francês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Acelga e cenoura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Cupim assado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Batata Frita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Baião de dois</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Almeirão e tomate</w:t>
            </w:r>
          </w:p>
          <w:p w:rsidR="00A257A5" w:rsidRPr="00FB6A0A" w:rsidRDefault="00A257A5" w:rsidP="00B66DFA">
            <w:pPr>
              <w:suppressAutoHyphens/>
              <w:spacing w:line="276" w:lineRule="auto"/>
              <w:rPr>
                <w:rFonts w:ascii="Arial Narrow" w:hAnsi="Arial Narrow"/>
                <w:sz w:val="22"/>
                <w:szCs w:val="22"/>
              </w:rPr>
            </w:pPr>
            <w:proofErr w:type="gramStart"/>
            <w:r w:rsidRPr="00FB6A0A">
              <w:rPr>
                <w:rFonts w:ascii="Arial Narrow" w:hAnsi="Arial Narrow"/>
                <w:sz w:val="22"/>
                <w:szCs w:val="22"/>
              </w:rPr>
              <w:t>Peixe frito</w:t>
            </w:r>
            <w:proofErr w:type="gramEnd"/>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Mandioca Cozida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SEXTA</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Leite c/ café</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Massa Fina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Repolho e tomate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Bife a role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Chuchu ao molho c/calabresa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 xml:space="preserve">Alface e tomate </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Isca de carne ao molho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Farofa de banana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r w:rsidR="00A257A5" w:rsidRPr="00FB6A0A" w:rsidTr="00B66DFA">
        <w:tc>
          <w:tcPr>
            <w:tcW w:w="1242"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SÁBADO</w:t>
            </w:r>
          </w:p>
        </w:tc>
        <w:tc>
          <w:tcPr>
            <w:tcW w:w="1843"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Leite c/ café</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Pão Manual com margarina</w:t>
            </w:r>
          </w:p>
        </w:tc>
        <w:tc>
          <w:tcPr>
            <w:tcW w:w="2835"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Tomate e couve</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Carne de porco frita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Purê de mandioca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 preto</w:t>
            </w:r>
          </w:p>
        </w:tc>
        <w:tc>
          <w:tcPr>
            <w:tcW w:w="2727" w:type="dxa"/>
          </w:tcPr>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Beterraba e acelga</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Frango ao molho</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Macarrão Parafuso c/bacon</w:t>
            </w:r>
          </w:p>
          <w:p w:rsidR="00A257A5" w:rsidRPr="00FB6A0A" w:rsidRDefault="00A257A5" w:rsidP="00B66DFA">
            <w:pPr>
              <w:suppressAutoHyphens/>
              <w:spacing w:line="276" w:lineRule="auto"/>
              <w:rPr>
                <w:rFonts w:ascii="Arial Narrow" w:hAnsi="Arial Narrow"/>
                <w:sz w:val="22"/>
                <w:szCs w:val="22"/>
              </w:rPr>
            </w:pPr>
            <w:r w:rsidRPr="00FB6A0A">
              <w:rPr>
                <w:rFonts w:ascii="Arial Narrow" w:hAnsi="Arial Narrow"/>
                <w:sz w:val="22"/>
                <w:szCs w:val="22"/>
              </w:rPr>
              <w:t>Arroz/Feijão</w:t>
            </w:r>
          </w:p>
        </w:tc>
      </w:tr>
    </w:tbl>
    <w:p w:rsidR="00A257A5" w:rsidRPr="00FB6A0A" w:rsidRDefault="00A257A5" w:rsidP="00A257A5">
      <w:pPr>
        <w:suppressAutoHyphens/>
        <w:spacing w:line="276" w:lineRule="auto"/>
        <w:rPr>
          <w:rFonts w:ascii="Arial Narrow" w:hAnsi="Arial Narrow"/>
          <w:b/>
          <w:sz w:val="22"/>
          <w:szCs w:val="22"/>
        </w:rPr>
      </w:pPr>
    </w:p>
    <w:p w:rsidR="00A257A5" w:rsidRPr="00FB6A0A" w:rsidRDefault="00A257A5" w:rsidP="00A257A5">
      <w:pPr>
        <w:numPr>
          <w:ilvl w:val="0"/>
          <w:numId w:val="34"/>
        </w:numPr>
        <w:suppressAutoHyphens/>
        <w:spacing w:before="240" w:after="240" w:line="276" w:lineRule="auto"/>
        <w:ind w:left="284" w:hanging="284"/>
        <w:jc w:val="both"/>
        <w:rPr>
          <w:rFonts w:ascii="Arial Narrow" w:hAnsi="Arial Narrow"/>
          <w:sz w:val="22"/>
          <w:szCs w:val="22"/>
        </w:rPr>
      </w:pPr>
      <w:r w:rsidRPr="00FB6A0A">
        <w:rPr>
          <w:rFonts w:ascii="Arial Narrow" w:hAnsi="Arial Narrow"/>
          <w:b/>
          <w:sz w:val="22"/>
          <w:szCs w:val="22"/>
        </w:rPr>
        <w:t>Especificações em relação às preparações:</w:t>
      </w:r>
    </w:p>
    <w:p w:rsidR="00A257A5" w:rsidRPr="00FB6A0A" w:rsidRDefault="00A257A5" w:rsidP="00A257A5">
      <w:pPr>
        <w:suppressAutoHyphens/>
        <w:spacing w:before="240" w:after="240" w:line="276" w:lineRule="auto"/>
        <w:rPr>
          <w:rFonts w:ascii="Arial Narrow" w:hAnsi="Arial Narrow"/>
          <w:sz w:val="22"/>
          <w:szCs w:val="22"/>
        </w:rPr>
      </w:pPr>
      <w:proofErr w:type="gramStart"/>
      <w:r w:rsidRPr="00FB6A0A">
        <w:rPr>
          <w:rFonts w:ascii="Arial Narrow" w:hAnsi="Arial Narrow"/>
          <w:b/>
          <w:sz w:val="22"/>
          <w:szCs w:val="22"/>
        </w:rPr>
        <w:t>5.1)</w:t>
      </w:r>
      <w:proofErr w:type="gramEnd"/>
      <w:r w:rsidRPr="00FB6A0A">
        <w:rPr>
          <w:rFonts w:ascii="Arial Narrow" w:hAnsi="Arial Narrow"/>
          <w:sz w:val="22"/>
          <w:szCs w:val="22"/>
        </w:rPr>
        <w:t xml:space="preserve"> O prato protéico deverá ter  as seguintes variações e peso mínimo por pessoa:</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Carne bovina magra e sem osso: bifes, tiras assadas, picados, costela – com no mínimo 120g.</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 xml:space="preserve">Carne bovina magra com molho: almôndegas, picadão, bife ao molho – com no mínimo 140g, sendo </w:t>
      </w:r>
      <w:proofErr w:type="gramStart"/>
      <w:r w:rsidRPr="00FB6A0A">
        <w:rPr>
          <w:rFonts w:ascii="Arial Narrow" w:hAnsi="Arial Narrow"/>
          <w:sz w:val="22"/>
          <w:szCs w:val="22"/>
        </w:rPr>
        <w:t xml:space="preserve">120g da carne e 20g de molho (a carne moída somente poderá ser servida como prato protéico numa </w:t>
      </w:r>
      <w:proofErr w:type="spellStart"/>
      <w:r w:rsidRPr="00FB6A0A">
        <w:rPr>
          <w:rFonts w:ascii="Arial Narrow" w:hAnsi="Arial Narrow"/>
          <w:sz w:val="22"/>
          <w:szCs w:val="22"/>
        </w:rPr>
        <w:t>frequência</w:t>
      </w:r>
      <w:proofErr w:type="spellEnd"/>
      <w:r w:rsidRPr="00FB6A0A">
        <w:rPr>
          <w:rFonts w:ascii="Arial Narrow" w:hAnsi="Arial Narrow"/>
          <w:sz w:val="22"/>
          <w:szCs w:val="22"/>
        </w:rPr>
        <w:t xml:space="preserve"> semanal de no máximo 01 (uma) vez</w:t>
      </w:r>
      <w:proofErr w:type="gramEnd"/>
      <w:r w:rsidRPr="00FB6A0A">
        <w:rPr>
          <w:rFonts w:ascii="Arial Narrow" w:hAnsi="Arial Narrow"/>
          <w:sz w:val="22"/>
          <w:szCs w:val="22"/>
        </w:rPr>
        <w:t xml:space="preserve"> por semana.</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Massas protéicas: no mínimo 100g de carne e 100g de massa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w:t>
      </w:r>
      <w:r w:rsidRPr="00FB6A0A">
        <w:rPr>
          <w:rFonts w:ascii="Arial Narrow" w:hAnsi="Arial Narrow"/>
          <w:sz w:val="22"/>
          <w:szCs w:val="22"/>
        </w:rPr>
        <w:t xml:space="preserve"> Tortas salgadas (como prato protéico): carne bovina, frango, peixe com no mínimo 120g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 xml:space="preserve">Coxa, sobre coxa e peito de frango: </w:t>
      </w:r>
      <w:proofErr w:type="gramStart"/>
      <w:r w:rsidRPr="00FB6A0A">
        <w:rPr>
          <w:rFonts w:ascii="Arial Narrow" w:hAnsi="Arial Narrow"/>
          <w:sz w:val="22"/>
          <w:szCs w:val="22"/>
        </w:rPr>
        <w:t>frito,</w:t>
      </w:r>
      <w:proofErr w:type="gramEnd"/>
      <w:r w:rsidRPr="00FB6A0A">
        <w:rPr>
          <w:rFonts w:ascii="Arial Narrow" w:hAnsi="Arial Narrow"/>
          <w:sz w:val="22"/>
          <w:szCs w:val="22"/>
        </w:rPr>
        <w:t xml:space="preserve"> assado, grelhado ao molho – com no mínimo 120g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Carne suína (exceto salsicha) com no máximo 10% de gordura externa e excluindo o osso e a pele: assada, frita ou grelhada – com no mínimo 130g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 xml:space="preserve">Filé de peixe sem espinha: assado, </w:t>
      </w:r>
      <w:proofErr w:type="gramStart"/>
      <w:r w:rsidRPr="00FB6A0A">
        <w:rPr>
          <w:rFonts w:ascii="Arial Narrow" w:hAnsi="Arial Narrow"/>
          <w:sz w:val="22"/>
          <w:szCs w:val="22"/>
        </w:rPr>
        <w:t>frito,</w:t>
      </w:r>
      <w:proofErr w:type="gramEnd"/>
      <w:r w:rsidRPr="00FB6A0A">
        <w:rPr>
          <w:rFonts w:ascii="Arial Narrow" w:hAnsi="Arial Narrow"/>
          <w:sz w:val="22"/>
          <w:szCs w:val="22"/>
        </w:rPr>
        <w:t xml:space="preserve"> grelhado ou ao molho – com no mínimo 120g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Empanados: frango, suíno, bovino e peixe – com no mínimo 120g por porção.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Hambúrguer com ovo: 01 hambúrguer de no mínimo 60g e 01 ovo de 50g</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 </w:t>
      </w:r>
      <w:r w:rsidRPr="00FB6A0A">
        <w:rPr>
          <w:rFonts w:ascii="Arial Narrow" w:hAnsi="Arial Narrow"/>
          <w:sz w:val="22"/>
          <w:szCs w:val="22"/>
        </w:rPr>
        <w:t>Bife bovino com ovo: 01 bife com no mínimo 90 g e 01 ovo</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w:t>
      </w:r>
      <w:proofErr w:type="gramStart"/>
      <w:r w:rsidRPr="00FB6A0A">
        <w:rPr>
          <w:rFonts w:ascii="Arial Narrow" w:hAnsi="Arial Narrow"/>
          <w:b/>
          <w:sz w:val="22"/>
          <w:szCs w:val="22"/>
        </w:rPr>
        <w:t xml:space="preserve">  </w:t>
      </w:r>
      <w:proofErr w:type="spellStart"/>
      <w:proofErr w:type="gramEnd"/>
      <w:r w:rsidRPr="00FB6A0A">
        <w:rPr>
          <w:rFonts w:ascii="Arial Narrow" w:hAnsi="Arial Narrow"/>
          <w:sz w:val="22"/>
          <w:szCs w:val="22"/>
        </w:rPr>
        <w:t>Linguiça</w:t>
      </w:r>
      <w:proofErr w:type="spellEnd"/>
      <w:r w:rsidRPr="00FB6A0A">
        <w:rPr>
          <w:rFonts w:ascii="Arial Narrow" w:hAnsi="Arial Narrow"/>
          <w:sz w:val="22"/>
          <w:szCs w:val="22"/>
        </w:rPr>
        <w:t xml:space="preserve"> com ovo: </w:t>
      </w:r>
      <w:proofErr w:type="spellStart"/>
      <w:r w:rsidRPr="00FB6A0A">
        <w:rPr>
          <w:rFonts w:ascii="Arial Narrow" w:hAnsi="Arial Narrow"/>
          <w:sz w:val="22"/>
          <w:szCs w:val="22"/>
        </w:rPr>
        <w:t>linguiça</w:t>
      </w:r>
      <w:proofErr w:type="spellEnd"/>
      <w:r w:rsidRPr="00FB6A0A">
        <w:rPr>
          <w:rFonts w:ascii="Arial Narrow" w:hAnsi="Arial Narrow"/>
          <w:sz w:val="22"/>
          <w:szCs w:val="22"/>
        </w:rPr>
        <w:t xml:space="preserve"> (assada/grelhada/frita) no mínimo 70g e 01 ovo de 50g</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w:t>
      </w:r>
      <w:proofErr w:type="gramStart"/>
      <w:r w:rsidRPr="00FB6A0A">
        <w:rPr>
          <w:rFonts w:ascii="Arial Narrow" w:hAnsi="Arial Narrow"/>
          <w:b/>
          <w:sz w:val="22"/>
          <w:szCs w:val="22"/>
        </w:rPr>
        <w:t xml:space="preserve">  </w:t>
      </w:r>
      <w:proofErr w:type="spellStart"/>
      <w:proofErr w:type="gramEnd"/>
      <w:r w:rsidRPr="00FB6A0A">
        <w:rPr>
          <w:rFonts w:ascii="Arial Narrow" w:hAnsi="Arial Narrow"/>
          <w:sz w:val="22"/>
          <w:szCs w:val="22"/>
        </w:rPr>
        <w:t>Linguiça</w:t>
      </w:r>
      <w:proofErr w:type="spellEnd"/>
      <w:r w:rsidRPr="00FB6A0A">
        <w:rPr>
          <w:rFonts w:ascii="Arial Narrow" w:hAnsi="Arial Narrow"/>
          <w:sz w:val="22"/>
          <w:szCs w:val="22"/>
        </w:rPr>
        <w:t>: assada, grelhada, frita – com no mínimo 120g</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sz w:val="22"/>
          <w:szCs w:val="22"/>
        </w:rPr>
        <w:t>-Fígado: com no mínimo 120g, podendo ser substituído por carne de 2ª, uma vez a cada 15 dias.</w:t>
      </w:r>
    </w:p>
    <w:p w:rsidR="00A257A5" w:rsidRPr="00FB6A0A" w:rsidRDefault="00A257A5" w:rsidP="00A257A5">
      <w:pPr>
        <w:suppressAutoHyphens/>
        <w:spacing w:before="240" w:after="240" w:line="276" w:lineRule="auto"/>
        <w:rPr>
          <w:rFonts w:ascii="Arial Narrow" w:hAnsi="Arial Narrow"/>
          <w:sz w:val="22"/>
          <w:szCs w:val="22"/>
        </w:rPr>
      </w:pPr>
      <w:r w:rsidRPr="00FB6A0A">
        <w:rPr>
          <w:rFonts w:ascii="Arial Narrow" w:hAnsi="Arial Narrow"/>
          <w:b/>
          <w:sz w:val="22"/>
          <w:szCs w:val="22"/>
        </w:rPr>
        <w:t xml:space="preserve">*É proibido </w:t>
      </w:r>
      <w:proofErr w:type="gramStart"/>
      <w:r w:rsidRPr="00FB6A0A">
        <w:rPr>
          <w:rFonts w:ascii="Arial Narrow" w:hAnsi="Arial Narrow"/>
          <w:b/>
          <w:sz w:val="22"/>
          <w:szCs w:val="22"/>
        </w:rPr>
        <w:t>a</w:t>
      </w:r>
      <w:proofErr w:type="gramEnd"/>
      <w:r w:rsidRPr="00FB6A0A">
        <w:rPr>
          <w:rFonts w:ascii="Arial Narrow" w:hAnsi="Arial Narrow"/>
          <w:b/>
          <w:sz w:val="22"/>
          <w:szCs w:val="22"/>
        </w:rPr>
        <w:t xml:space="preserve"> utilização de carnes com osso.</w:t>
      </w:r>
    </w:p>
    <w:p w:rsidR="00A257A5" w:rsidRPr="00FB6A0A" w:rsidRDefault="00A257A5" w:rsidP="00A257A5">
      <w:pPr>
        <w:suppressAutoHyphens/>
        <w:spacing w:before="240" w:after="240" w:line="276" w:lineRule="auto"/>
        <w:rPr>
          <w:rFonts w:ascii="Arial Narrow" w:hAnsi="Arial Narrow"/>
          <w:sz w:val="22"/>
          <w:szCs w:val="22"/>
        </w:rPr>
      </w:pPr>
      <w:proofErr w:type="gramStart"/>
      <w:r w:rsidRPr="00FB6A0A">
        <w:rPr>
          <w:rFonts w:ascii="Arial Narrow" w:hAnsi="Arial Narrow"/>
          <w:b/>
          <w:sz w:val="22"/>
          <w:szCs w:val="22"/>
        </w:rPr>
        <w:t>5.2)</w:t>
      </w:r>
      <w:proofErr w:type="gramEnd"/>
      <w:r w:rsidRPr="00FB6A0A">
        <w:rPr>
          <w:rFonts w:ascii="Arial Narrow" w:hAnsi="Arial Narrow"/>
          <w:sz w:val="22"/>
          <w:szCs w:val="22"/>
        </w:rPr>
        <w:t xml:space="preserve"> As saladas deverão ser variadas entre dois tipos, sendo um do grupo A (acelga, alface, almeirão, repolho, rúcula entre outros) e outro do grupo B (cenoura, beterraba, berinjela, vagem, chuchu entre outros). Poderão ser servidos vegetais do grupo C, leguminosas ou cereais, com no mínimo 30g do vegetal tipo A e no mínimo 50g do vegetal tipo B ou C ou leguminosas ou cereais.</w:t>
      </w:r>
    </w:p>
    <w:p w:rsidR="00A257A5" w:rsidRPr="00FB6A0A" w:rsidRDefault="00A257A5" w:rsidP="00A257A5">
      <w:pPr>
        <w:suppressAutoHyphens/>
        <w:spacing w:before="240" w:after="240" w:line="276" w:lineRule="auto"/>
        <w:rPr>
          <w:rFonts w:ascii="Arial Narrow" w:hAnsi="Arial Narrow"/>
          <w:sz w:val="22"/>
          <w:szCs w:val="22"/>
        </w:rPr>
      </w:pPr>
      <w:proofErr w:type="gramStart"/>
      <w:r w:rsidRPr="00FB6A0A">
        <w:rPr>
          <w:rFonts w:ascii="Arial Narrow" w:hAnsi="Arial Narrow"/>
          <w:b/>
          <w:sz w:val="22"/>
          <w:szCs w:val="22"/>
        </w:rPr>
        <w:t>5.3)</w:t>
      </w:r>
      <w:proofErr w:type="gramEnd"/>
      <w:r w:rsidRPr="00FB6A0A">
        <w:rPr>
          <w:rFonts w:ascii="Arial Narrow" w:hAnsi="Arial Narrow"/>
          <w:sz w:val="22"/>
          <w:szCs w:val="22"/>
        </w:rPr>
        <w:t xml:space="preserve"> As saladas deverão ser embaladas em sacos plásticos transparentes atóxicos ou copos descartáveis com tampa, em porções individuais e o  transporte deverá ser em recipientes térmicos;</w:t>
      </w:r>
    </w:p>
    <w:p w:rsidR="00A257A5" w:rsidRPr="00FB6A0A" w:rsidRDefault="00A257A5" w:rsidP="00A257A5">
      <w:pPr>
        <w:numPr>
          <w:ilvl w:val="1"/>
          <w:numId w:val="35"/>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Deverá ser enviado diariamente nas refeições de almoço e jantar temperos para as saladas (óleo, sal e vinagre) em embalagens apropriadas;</w:t>
      </w:r>
    </w:p>
    <w:p w:rsidR="00A257A5" w:rsidRPr="00FB6A0A" w:rsidRDefault="00A257A5" w:rsidP="00A257A5">
      <w:pPr>
        <w:numPr>
          <w:ilvl w:val="0"/>
          <w:numId w:val="34"/>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O consumo diário de quilocalorias a serem consumidos </w:t>
      </w:r>
      <w:r w:rsidRPr="00FB6A0A">
        <w:rPr>
          <w:rFonts w:ascii="Arial Narrow" w:hAnsi="Arial Narrow"/>
          <w:b/>
          <w:sz w:val="22"/>
          <w:szCs w:val="22"/>
        </w:rPr>
        <w:t>diariamente</w:t>
      </w:r>
      <w:r w:rsidRPr="00FB6A0A">
        <w:rPr>
          <w:rFonts w:ascii="Arial Narrow" w:hAnsi="Arial Narrow"/>
          <w:sz w:val="22"/>
          <w:szCs w:val="22"/>
        </w:rPr>
        <w:t xml:space="preserve"> pelos comensais, incluindo as 03 (três) refeições (desjejum, almoço e jantar), devem ser aproximadamente </w:t>
      </w:r>
      <w:r w:rsidRPr="00FB6A0A">
        <w:rPr>
          <w:rFonts w:ascii="Arial Narrow" w:hAnsi="Arial Narrow"/>
          <w:b/>
          <w:sz w:val="22"/>
          <w:szCs w:val="22"/>
        </w:rPr>
        <w:t xml:space="preserve">2.400 Calorias, </w:t>
      </w:r>
      <w:r w:rsidRPr="00FB6A0A">
        <w:rPr>
          <w:rFonts w:ascii="Arial Narrow" w:hAnsi="Arial Narrow"/>
          <w:sz w:val="22"/>
          <w:szCs w:val="22"/>
        </w:rPr>
        <w:t>observadas as especificações deste Termo de Referência.</w:t>
      </w:r>
    </w:p>
    <w:p w:rsidR="00A257A5" w:rsidRPr="00FB6A0A" w:rsidRDefault="00A257A5" w:rsidP="00A257A5">
      <w:pPr>
        <w:numPr>
          <w:ilvl w:val="0"/>
          <w:numId w:val="34"/>
        </w:numPr>
        <w:suppressAutoHyphens/>
        <w:autoSpaceDN w:val="0"/>
        <w:adjustRightInd w:val="0"/>
        <w:spacing w:before="240" w:after="240" w:line="276" w:lineRule="auto"/>
        <w:ind w:left="0" w:firstLine="0"/>
        <w:jc w:val="both"/>
        <w:rPr>
          <w:rFonts w:ascii="Arial Narrow" w:hAnsi="Arial Narrow"/>
          <w:bCs/>
          <w:sz w:val="22"/>
          <w:szCs w:val="22"/>
        </w:rPr>
      </w:pPr>
      <w:r w:rsidRPr="00FB6A0A">
        <w:rPr>
          <w:rFonts w:ascii="Arial Narrow" w:hAnsi="Arial Narrow"/>
          <w:bCs/>
          <w:sz w:val="22"/>
          <w:szCs w:val="22"/>
        </w:rPr>
        <w:t xml:space="preserve">A CONTRATADA fornecerá dietas especiais </w:t>
      </w:r>
      <w:r w:rsidRPr="00982F3D">
        <w:rPr>
          <w:rFonts w:ascii="Arial Narrow" w:hAnsi="Arial Narrow"/>
          <w:bCs/>
          <w:sz w:val="22"/>
          <w:szCs w:val="22"/>
        </w:rPr>
        <w:t>para os comensais</w:t>
      </w:r>
      <w:r w:rsidRPr="00FB6A0A">
        <w:rPr>
          <w:rFonts w:ascii="Arial Narrow" w:hAnsi="Arial Narrow"/>
          <w:bCs/>
          <w:sz w:val="22"/>
          <w:szCs w:val="22"/>
        </w:rPr>
        <w:t xml:space="preserve"> que apresentem patologias relacionadas a restrições alimentares como hipertensão, diabetes, </w:t>
      </w:r>
      <w:proofErr w:type="spellStart"/>
      <w:r w:rsidRPr="00FB6A0A">
        <w:rPr>
          <w:rFonts w:ascii="Arial Narrow" w:hAnsi="Arial Narrow"/>
          <w:bCs/>
          <w:sz w:val="22"/>
          <w:szCs w:val="22"/>
        </w:rPr>
        <w:t>nefropatias</w:t>
      </w:r>
      <w:proofErr w:type="spellEnd"/>
      <w:r w:rsidRPr="00FB6A0A">
        <w:rPr>
          <w:rFonts w:ascii="Arial Narrow" w:hAnsi="Arial Narrow"/>
          <w:bCs/>
          <w:sz w:val="22"/>
          <w:szCs w:val="22"/>
        </w:rPr>
        <w:t>, hepatopatias, entre outras, desde que mantidos os critérios inicialmente contratados de padrão do cardápio.</w:t>
      </w:r>
    </w:p>
    <w:p w:rsidR="00A257A5" w:rsidRPr="00FB6A0A" w:rsidRDefault="00A257A5" w:rsidP="00A257A5">
      <w:pPr>
        <w:numPr>
          <w:ilvl w:val="0"/>
          <w:numId w:val="34"/>
        </w:numPr>
        <w:suppressAutoHyphens/>
        <w:autoSpaceDN w:val="0"/>
        <w:adjustRightInd w:val="0"/>
        <w:spacing w:before="240" w:after="240" w:line="276" w:lineRule="auto"/>
        <w:ind w:left="0" w:firstLine="0"/>
        <w:contextualSpacing/>
        <w:jc w:val="both"/>
        <w:rPr>
          <w:rFonts w:ascii="Arial Narrow" w:hAnsi="Arial Narrow"/>
          <w:bCs/>
          <w:sz w:val="22"/>
          <w:szCs w:val="22"/>
        </w:rPr>
      </w:pPr>
      <w:r w:rsidRPr="00FB6A0A">
        <w:rPr>
          <w:rFonts w:ascii="Arial Narrow" w:hAnsi="Arial Narrow"/>
          <w:bCs/>
          <w:sz w:val="22"/>
          <w:szCs w:val="22"/>
        </w:rPr>
        <w:t>Para gestantes e lactantes deve ser disponibilizada dieta de acordo com as recomendações da RDA (1989) segundo a faixa etária.</w:t>
      </w:r>
    </w:p>
    <w:p w:rsidR="00A257A5" w:rsidRPr="00FB6A0A" w:rsidRDefault="00A257A5" w:rsidP="00A257A5">
      <w:pPr>
        <w:suppressAutoHyphens/>
        <w:autoSpaceDN w:val="0"/>
        <w:adjustRightInd w:val="0"/>
        <w:spacing w:before="240" w:after="240" w:line="276" w:lineRule="auto"/>
        <w:contextualSpacing/>
        <w:rPr>
          <w:rFonts w:ascii="Arial Narrow" w:hAnsi="Arial Narrow"/>
          <w:bCs/>
          <w:sz w:val="22"/>
          <w:szCs w:val="22"/>
        </w:rPr>
      </w:pPr>
    </w:p>
    <w:p w:rsidR="00A257A5" w:rsidRPr="00FB6A0A" w:rsidRDefault="00A257A5" w:rsidP="00A257A5">
      <w:pPr>
        <w:numPr>
          <w:ilvl w:val="0"/>
          <w:numId w:val="34"/>
        </w:numPr>
        <w:suppressAutoHyphens/>
        <w:autoSpaceDN w:val="0"/>
        <w:adjustRightInd w:val="0"/>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As refeições deverão ser servidas utilizando-se embalagens de </w:t>
      </w:r>
      <w:proofErr w:type="spellStart"/>
      <w:r w:rsidRPr="00FB6A0A">
        <w:rPr>
          <w:rFonts w:ascii="Arial Narrow" w:hAnsi="Arial Narrow"/>
          <w:sz w:val="22"/>
          <w:szCs w:val="22"/>
        </w:rPr>
        <w:t>marmitex</w:t>
      </w:r>
      <w:proofErr w:type="spellEnd"/>
      <w:r w:rsidRPr="00FB6A0A">
        <w:rPr>
          <w:rFonts w:ascii="Arial Narrow" w:hAnsi="Arial Narrow"/>
          <w:sz w:val="22"/>
          <w:szCs w:val="22"/>
        </w:rPr>
        <w:t xml:space="preserve"> descartáveis no formato redondo nº 9, sendo a salada servida em embalagem individual e separada.</w:t>
      </w:r>
    </w:p>
    <w:p w:rsidR="00A257A5" w:rsidRPr="00FB6A0A" w:rsidRDefault="00A257A5" w:rsidP="00A257A5">
      <w:pPr>
        <w:numPr>
          <w:ilvl w:val="0"/>
          <w:numId w:val="34"/>
        </w:numPr>
        <w:suppressAutoHyphens/>
        <w:autoSpaceDN w:val="0"/>
        <w:adjustRightInd w:val="0"/>
        <w:spacing w:before="240" w:after="240" w:line="276" w:lineRule="auto"/>
        <w:ind w:left="0" w:firstLine="0"/>
        <w:jc w:val="both"/>
        <w:rPr>
          <w:rFonts w:ascii="Arial Narrow" w:hAnsi="Arial Narrow"/>
          <w:sz w:val="22"/>
          <w:szCs w:val="22"/>
        </w:rPr>
      </w:pPr>
      <w:r w:rsidRPr="00FB6A0A">
        <w:rPr>
          <w:rFonts w:ascii="Arial Narrow" w:hAnsi="Arial Narrow"/>
          <w:sz w:val="22"/>
          <w:szCs w:val="22"/>
        </w:rPr>
        <w:t>A embalagem deve ser do tamanho indicado, visando possibilitar a passagem da mesma pela abertura da cela com certa folga.</w:t>
      </w:r>
    </w:p>
    <w:p w:rsidR="00A257A5" w:rsidRPr="00FB6A0A" w:rsidRDefault="00A257A5" w:rsidP="00A257A5">
      <w:pPr>
        <w:numPr>
          <w:ilvl w:val="0"/>
          <w:numId w:val="34"/>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Cabe destacar ainda, que a escolha do material descartável, torna-se mais seguro, pois, exclui o risco de manufatura de armas artesanais dentro do próprio estabelecimento Prisional, o que colocaria em risco a integridade física de servidores e de presos.</w:t>
      </w:r>
    </w:p>
    <w:p w:rsidR="00A257A5" w:rsidRPr="00FB6A0A" w:rsidRDefault="00A257A5" w:rsidP="00A257A5">
      <w:pPr>
        <w:numPr>
          <w:ilvl w:val="0"/>
          <w:numId w:val="34"/>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Os pães devem ser fornecidos em</w:t>
      </w:r>
      <w:proofErr w:type="gramStart"/>
      <w:r w:rsidRPr="00FB6A0A">
        <w:rPr>
          <w:rFonts w:ascii="Arial Narrow" w:hAnsi="Arial Narrow"/>
          <w:sz w:val="22"/>
          <w:szCs w:val="22"/>
        </w:rPr>
        <w:t xml:space="preserve">  </w:t>
      </w:r>
      <w:proofErr w:type="gramEnd"/>
      <w:r w:rsidRPr="00FB6A0A">
        <w:rPr>
          <w:rFonts w:ascii="Arial Narrow" w:hAnsi="Arial Narrow"/>
          <w:sz w:val="22"/>
          <w:szCs w:val="22"/>
        </w:rPr>
        <w:t>embalagem individual de plástico transparente atóxica, para evitar o manuseio do alimento durante a entrega da refeição.</w:t>
      </w:r>
    </w:p>
    <w:p w:rsidR="00A257A5" w:rsidRPr="00FB6A0A" w:rsidRDefault="00A257A5" w:rsidP="00A257A5">
      <w:pPr>
        <w:numPr>
          <w:ilvl w:val="0"/>
          <w:numId w:val="34"/>
        </w:numPr>
        <w:suppressAutoHyphens/>
        <w:spacing w:before="240" w:after="240" w:line="276" w:lineRule="auto"/>
        <w:ind w:left="0" w:firstLine="0"/>
        <w:jc w:val="both"/>
        <w:rPr>
          <w:rFonts w:ascii="Arial Narrow" w:hAnsi="Arial Narrow"/>
          <w:sz w:val="22"/>
          <w:szCs w:val="22"/>
        </w:rPr>
      </w:pPr>
      <w:r w:rsidRPr="00FB6A0A">
        <w:rPr>
          <w:rFonts w:ascii="Arial Narrow" w:hAnsi="Arial Narrow"/>
          <w:sz w:val="22"/>
          <w:szCs w:val="22"/>
        </w:rPr>
        <w:t xml:space="preserve">As refeições devem ser entregues em caixas </w:t>
      </w:r>
      <w:r w:rsidRPr="00FB6A0A">
        <w:rPr>
          <w:rFonts w:ascii="Arial Narrow" w:hAnsi="Arial Narrow"/>
          <w:i/>
          <w:sz w:val="22"/>
          <w:szCs w:val="22"/>
        </w:rPr>
        <w:t xml:space="preserve">hot </w:t>
      </w:r>
      <w:proofErr w:type="spellStart"/>
      <w:proofErr w:type="gramStart"/>
      <w:r w:rsidRPr="00FB6A0A">
        <w:rPr>
          <w:rFonts w:ascii="Arial Narrow" w:hAnsi="Arial Narrow"/>
          <w:i/>
          <w:sz w:val="22"/>
          <w:szCs w:val="22"/>
        </w:rPr>
        <w:t>box</w:t>
      </w:r>
      <w:proofErr w:type="spellEnd"/>
      <w:proofErr w:type="gramEnd"/>
      <w:r w:rsidRPr="00FB6A0A">
        <w:rPr>
          <w:rFonts w:ascii="Arial Narrow" w:hAnsi="Arial Narrow"/>
          <w:sz w:val="22"/>
          <w:szCs w:val="22"/>
        </w:rPr>
        <w:t xml:space="preserve"> ou isotérmicas que conserve a temperatura mínima em 60 graus e que caiba no máximo 24 (vinte e quatro) </w:t>
      </w:r>
      <w:proofErr w:type="spellStart"/>
      <w:r w:rsidRPr="00FB6A0A">
        <w:rPr>
          <w:rFonts w:ascii="Arial Narrow" w:hAnsi="Arial Narrow"/>
          <w:sz w:val="22"/>
          <w:szCs w:val="22"/>
        </w:rPr>
        <w:t>marmitex</w:t>
      </w:r>
      <w:proofErr w:type="spellEnd"/>
      <w:r w:rsidRPr="00FB6A0A">
        <w:rPr>
          <w:rFonts w:ascii="Arial Narrow" w:hAnsi="Arial Narrow"/>
          <w:sz w:val="22"/>
          <w:szCs w:val="22"/>
        </w:rPr>
        <w:t xml:space="preserve"> por caixa, para não abrir e comprometer a refeição.</w:t>
      </w:r>
    </w:p>
    <w:p w:rsidR="00A257A5" w:rsidRPr="00FB6A0A" w:rsidRDefault="00A257A5" w:rsidP="00A257A5">
      <w:pPr>
        <w:numPr>
          <w:ilvl w:val="0"/>
          <w:numId w:val="34"/>
        </w:numPr>
        <w:suppressAutoHyphens/>
        <w:autoSpaceDN w:val="0"/>
        <w:adjustRightInd w:val="0"/>
        <w:spacing w:before="240" w:after="240" w:line="276" w:lineRule="auto"/>
        <w:ind w:left="0" w:firstLine="0"/>
        <w:jc w:val="both"/>
        <w:rPr>
          <w:rFonts w:ascii="Arial Narrow" w:hAnsi="Arial Narrow"/>
          <w:sz w:val="22"/>
          <w:szCs w:val="22"/>
        </w:rPr>
      </w:pPr>
      <w:r w:rsidRPr="00FB6A0A">
        <w:rPr>
          <w:rFonts w:ascii="Arial Narrow" w:hAnsi="Arial Narrow"/>
          <w:sz w:val="22"/>
          <w:szCs w:val="22"/>
        </w:rPr>
        <w:t>As refeições serão preparadas dentro das condições higiênico-sanitárias dos serviços de alimentação, de acordo com a Resolução RDC nº 216, de 15 de setembro de 2004, da Agência Nacional de Vigilância Sanitária – ANVISA, por profissionais, utilizando técnicas dietéticas específicas para o preparo dos alimentos e seguindo o cardápio elaborado por nutricionista do quadro de pessoal permanente da empresa, devidamente registrado no Conselho Regional de Nutrição (CRN), em regime de trabalho para desenvolver as atividades relacionadas com a produção das refeições, conforme Art. 3º, Inciso II da Lei nº 8.234, de 17 de setembro de 1.991.</w:t>
      </w:r>
    </w:p>
    <w:p w:rsidR="00A257A5" w:rsidRPr="00A257A5" w:rsidRDefault="00A257A5" w:rsidP="00A257A5">
      <w:pPr>
        <w:numPr>
          <w:ilvl w:val="0"/>
          <w:numId w:val="34"/>
        </w:numPr>
        <w:suppressAutoHyphens/>
        <w:autoSpaceDN w:val="0"/>
        <w:adjustRightInd w:val="0"/>
        <w:spacing w:before="240" w:after="240" w:line="276" w:lineRule="auto"/>
        <w:ind w:left="0" w:firstLine="0"/>
        <w:jc w:val="both"/>
        <w:rPr>
          <w:rFonts w:ascii="Arial Narrow" w:hAnsi="Arial Narrow"/>
          <w:sz w:val="22"/>
          <w:szCs w:val="22"/>
          <w:highlight w:val="yellow"/>
        </w:rPr>
      </w:pPr>
      <w:r w:rsidRPr="00A257A5">
        <w:rPr>
          <w:rFonts w:ascii="Arial Narrow" w:hAnsi="Arial Narrow"/>
          <w:sz w:val="22"/>
          <w:szCs w:val="22"/>
          <w:highlight w:val="yellow"/>
        </w:rPr>
        <w:t>A preparação dos alimentos deverá ser realizada nas dependências da empresa, com todos os utensílios de sua propri</w:t>
      </w:r>
      <w:smartTag w:uri="urn:schemas-microsoft-com:office:smarttags" w:element="PersonName">
        <w:r w:rsidRPr="00A257A5">
          <w:rPr>
            <w:rFonts w:ascii="Arial Narrow" w:hAnsi="Arial Narrow"/>
            <w:sz w:val="22"/>
            <w:szCs w:val="22"/>
            <w:highlight w:val="yellow"/>
          </w:rPr>
          <w:t>ed</w:t>
        </w:r>
      </w:smartTag>
      <w:r w:rsidRPr="00A257A5">
        <w:rPr>
          <w:rFonts w:ascii="Arial Narrow" w:hAnsi="Arial Narrow"/>
          <w:sz w:val="22"/>
          <w:szCs w:val="22"/>
          <w:highlight w:val="yellow"/>
        </w:rPr>
        <w:t>ade.</w:t>
      </w: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6A7C6C" w:rsidRDefault="006A7C6C" w:rsidP="00BD6DC3">
      <w:pPr>
        <w:tabs>
          <w:tab w:val="left" w:pos="4095"/>
        </w:tabs>
        <w:jc w:val="center"/>
        <w:rPr>
          <w:b/>
          <w:sz w:val="22"/>
          <w:szCs w:val="22"/>
        </w:rPr>
      </w:pPr>
    </w:p>
    <w:p w:rsidR="00137327" w:rsidRPr="002A572E" w:rsidRDefault="00A257A5" w:rsidP="00A257A5">
      <w:pPr>
        <w:suppressAutoHyphens/>
        <w:spacing w:before="240" w:after="240" w:line="276" w:lineRule="auto"/>
        <w:jc w:val="center"/>
        <w:rPr>
          <w:sz w:val="22"/>
          <w:szCs w:val="22"/>
        </w:rPr>
      </w:pPr>
      <w:r w:rsidRPr="002A572E">
        <w:rPr>
          <w:sz w:val="22"/>
          <w:szCs w:val="22"/>
        </w:rPr>
        <w:t xml:space="preserve"> </w:t>
      </w:r>
    </w:p>
    <w:p w:rsidR="00137327" w:rsidRPr="002A572E" w:rsidRDefault="00137327" w:rsidP="00137327">
      <w:pPr>
        <w:suppressAutoHyphens/>
        <w:spacing w:before="240" w:after="240" w:line="276" w:lineRule="auto"/>
        <w:rPr>
          <w:sz w:val="22"/>
          <w:szCs w:val="22"/>
        </w:rPr>
        <w:sectPr w:rsidR="00137327" w:rsidRPr="002A572E" w:rsidSect="006254A1">
          <w:headerReference w:type="default" r:id="rId17"/>
          <w:footerReference w:type="default" r:id="rId18"/>
          <w:pgSz w:w="11907" w:h="16840" w:code="9"/>
          <w:pgMar w:top="1701" w:right="1417" w:bottom="1134" w:left="1701" w:header="567" w:footer="23" w:gutter="0"/>
          <w:cols w:space="708"/>
          <w:docGrid w:linePitch="360"/>
        </w:sectPr>
      </w:pPr>
    </w:p>
    <w:p w:rsidR="00137327" w:rsidRPr="002A572E" w:rsidRDefault="00137327" w:rsidP="00137327">
      <w:pPr>
        <w:suppressAutoHyphens/>
        <w:spacing w:before="240" w:after="240" w:line="276" w:lineRule="auto"/>
        <w:jc w:val="center"/>
        <w:rPr>
          <w:b/>
          <w:bCs/>
          <w:sz w:val="22"/>
          <w:szCs w:val="22"/>
        </w:rPr>
      </w:pPr>
      <w:r w:rsidRPr="002A572E">
        <w:rPr>
          <w:b/>
          <w:bCs/>
          <w:sz w:val="22"/>
          <w:szCs w:val="22"/>
        </w:rPr>
        <w:lastRenderedPageBreak/>
        <w:t>ANEXO III: MEMÓRIA DE CÁLCULO DA QUANTIDADE</w:t>
      </w:r>
    </w:p>
    <w:tbl>
      <w:tblPr>
        <w:tblpPr w:leftFromText="141" w:rightFromText="141" w:vertAnchor="text" w:horzAnchor="margin" w:tblpY="306"/>
        <w:tblW w:w="13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668"/>
        <w:gridCol w:w="750"/>
        <w:gridCol w:w="709"/>
        <w:gridCol w:w="708"/>
        <w:gridCol w:w="709"/>
        <w:gridCol w:w="709"/>
        <w:gridCol w:w="709"/>
        <w:gridCol w:w="708"/>
        <w:gridCol w:w="851"/>
        <w:gridCol w:w="709"/>
        <w:gridCol w:w="850"/>
        <w:gridCol w:w="851"/>
        <w:gridCol w:w="1275"/>
        <w:gridCol w:w="1276"/>
        <w:gridCol w:w="1235"/>
      </w:tblGrid>
      <w:tr w:rsidR="00137327" w:rsidRPr="002A572E" w:rsidTr="006254A1">
        <w:trPr>
          <w:cantSplit/>
          <w:trHeight w:val="1415"/>
        </w:trPr>
        <w:tc>
          <w:tcPr>
            <w:tcW w:w="1242" w:type="dxa"/>
            <w:shd w:val="clear" w:color="auto" w:fill="D9D9D9"/>
            <w:vAlign w:val="center"/>
          </w:tcPr>
          <w:p w:rsidR="00137327" w:rsidRPr="00A257A5" w:rsidRDefault="00137327" w:rsidP="006254A1">
            <w:pPr>
              <w:suppressAutoHyphens/>
              <w:autoSpaceDN w:val="0"/>
              <w:adjustRightInd w:val="0"/>
              <w:spacing w:line="276" w:lineRule="auto"/>
              <w:jc w:val="center"/>
              <w:rPr>
                <w:b/>
                <w:sz w:val="16"/>
                <w:szCs w:val="16"/>
              </w:rPr>
            </w:pPr>
            <w:r w:rsidRPr="00A257A5">
              <w:rPr>
                <w:b/>
                <w:sz w:val="16"/>
                <w:szCs w:val="16"/>
              </w:rPr>
              <w:t>DESCRIÇÃO</w:t>
            </w:r>
          </w:p>
        </w:tc>
        <w:tc>
          <w:tcPr>
            <w:tcW w:w="668"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ABR/13</w:t>
            </w:r>
          </w:p>
        </w:tc>
        <w:tc>
          <w:tcPr>
            <w:tcW w:w="750"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MAI/13</w:t>
            </w:r>
          </w:p>
        </w:tc>
        <w:tc>
          <w:tcPr>
            <w:tcW w:w="709"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JUN/13</w:t>
            </w:r>
          </w:p>
        </w:tc>
        <w:tc>
          <w:tcPr>
            <w:tcW w:w="708"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JUL/13</w:t>
            </w:r>
          </w:p>
        </w:tc>
        <w:tc>
          <w:tcPr>
            <w:tcW w:w="709"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AGO/13</w:t>
            </w:r>
          </w:p>
        </w:tc>
        <w:tc>
          <w:tcPr>
            <w:tcW w:w="709"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SET/13</w:t>
            </w:r>
          </w:p>
        </w:tc>
        <w:tc>
          <w:tcPr>
            <w:tcW w:w="709"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OUT/13</w:t>
            </w:r>
          </w:p>
        </w:tc>
        <w:tc>
          <w:tcPr>
            <w:tcW w:w="708"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NOV/13</w:t>
            </w:r>
          </w:p>
        </w:tc>
        <w:tc>
          <w:tcPr>
            <w:tcW w:w="851"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DEZ/13</w:t>
            </w:r>
          </w:p>
        </w:tc>
        <w:tc>
          <w:tcPr>
            <w:tcW w:w="709"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JAN/14</w:t>
            </w:r>
          </w:p>
        </w:tc>
        <w:tc>
          <w:tcPr>
            <w:tcW w:w="850"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FEV/14</w:t>
            </w:r>
          </w:p>
        </w:tc>
        <w:tc>
          <w:tcPr>
            <w:tcW w:w="851" w:type="dxa"/>
            <w:shd w:val="clear" w:color="auto" w:fill="D9D9D9"/>
            <w:textDirection w:val="btLr"/>
            <w:vAlign w:val="center"/>
          </w:tcPr>
          <w:p w:rsidR="00137327" w:rsidRPr="00A257A5" w:rsidRDefault="00137327" w:rsidP="006254A1">
            <w:pPr>
              <w:spacing w:line="276" w:lineRule="auto"/>
              <w:ind w:left="113" w:right="113"/>
              <w:jc w:val="center"/>
              <w:rPr>
                <w:b/>
                <w:bCs/>
                <w:sz w:val="16"/>
                <w:szCs w:val="16"/>
              </w:rPr>
            </w:pPr>
            <w:r w:rsidRPr="00A257A5">
              <w:rPr>
                <w:b/>
                <w:bCs/>
                <w:sz w:val="16"/>
                <w:szCs w:val="16"/>
              </w:rPr>
              <w:t>MAR/14</w:t>
            </w:r>
          </w:p>
        </w:tc>
        <w:tc>
          <w:tcPr>
            <w:tcW w:w="1275" w:type="dxa"/>
            <w:shd w:val="clear" w:color="auto" w:fill="D9D9D9"/>
            <w:vAlign w:val="center"/>
          </w:tcPr>
          <w:p w:rsidR="00137327" w:rsidRPr="00A257A5" w:rsidRDefault="00137327" w:rsidP="006254A1">
            <w:pPr>
              <w:suppressAutoHyphens/>
              <w:autoSpaceDN w:val="0"/>
              <w:adjustRightInd w:val="0"/>
              <w:spacing w:line="276" w:lineRule="auto"/>
              <w:jc w:val="center"/>
              <w:rPr>
                <w:b/>
                <w:sz w:val="16"/>
                <w:szCs w:val="16"/>
              </w:rPr>
            </w:pPr>
            <w:r w:rsidRPr="00A257A5">
              <w:rPr>
                <w:b/>
                <w:sz w:val="16"/>
                <w:szCs w:val="16"/>
              </w:rPr>
              <w:t>QUANTIDADE DE REFEIÇÕES</w:t>
            </w:r>
          </w:p>
        </w:tc>
        <w:tc>
          <w:tcPr>
            <w:tcW w:w="1276" w:type="dxa"/>
            <w:shd w:val="clear" w:color="auto" w:fill="D9D9D9"/>
            <w:vAlign w:val="center"/>
          </w:tcPr>
          <w:p w:rsidR="00137327" w:rsidRPr="00A257A5" w:rsidRDefault="00137327" w:rsidP="006254A1">
            <w:pPr>
              <w:suppressAutoHyphens/>
              <w:autoSpaceDN w:val="0"/>
              <w:adjustRightInd w:val="0"/>
              <w:spacing w:line="276" w:lineRule="auto"/>
              <w:jc w:val="center"/>
              <w:rPr>
                <w:b/>
                <w:sz w:val="16"/>
                <w:szCs w:val="16"/>
              </w:rPr>
            </w:pPr>
            <w:r w:rsidRPr="00A257A5">
              <w:rPr>
                <w:b/>
                <w:sz w:val="16"/>
                <w:szCs w:val="16"/>
              </w:rPr>
              <w:t xml:space="preserve">QUANTIDADE MENSAL </w:t>
            </w:r>
          </w:p>
        </w:tc>
        <w:tc>
          <w:tcPr>
            <w:tcW w:w="1235" w:type="dxa"/>
            <w:shd w:val="clear" w:color="auto" w:fill="D9D9D9"/>
            <w:vAlign w:val="center"/>
          </w:tcPr>
          <w:p w:rsidR="00137327" w:rsidRPr="00A257A5" w:rsidRDefault="00137327" w:rsidP="006254A1">
            <w:pPr>
              <w:suppressAutoHyphens/>
              <w:autoSpaceDN w:val="0"/>
              <w:adjustRightInd w:val="0"/>
              <w:spacing w:line="276" w:lineRule="auto"/>
              <w:jc w:val="center"/>
              <w:rPr>
                <w:b/>
                <w:sz w:val="16"/>
                <w:szCs w:val="16"/>
              </w:rPr>
            </w:pPr>
            <w:r w:rsidRPr="00A257A5">
              <w:rPr>
                <w:b/>
                <w:sz w:val="16"/>
                <w:szCs w:val="16"/>
              </w:rPr>
              <w:t>QUANTIDADE DIÁRIA</w:t>
            </w:r>
          </w:p>
        </w:tc>
      </w:tr>
      <w:tr w:rsidR="00A257A5" w:rsidRPr="002A572E" w:rsidTr="006254A1">
        <w:trPr>
          <w:cantSplit/>
          <w:trHeight w:val="850"/>
        </w:trPr>
        <w:tc>
          <w:tcPr>
            <w:tcW w:w="1242" w:type="dxa"/>
            <w:vAlign w:val="center"/>
          </w:tcPr>
          <w:p w:rsidR="00A257A5" w:rsidRPr="00A257A5" w:rsidRDefault="00A257A5" w:rsidP="00A257A5">
            <w:pPr>
              <w:spacing w:line="276" w:lineRule="auto"/>
              <w:jc w:val="center"/>
              <w:rPr>
                <w:b/>
                <w:sz w:val="16"/>
                <w:szCs w:val="16"/>
              </w:rPr>
            </w:pPr>
            <w:r w:rsidRPr="00A257A5">
              <w:rPr>
                <w:b/>
                <w:sz w:val="16"/>
                <w:szCs w:val="16"/>
              </w:rPr>
              <w:t>DESJEJUM</w:t>
            </w:r>
          </w:p>
        </w:tc>
        <w:tc>
          <w:tcPr>
            <w:tcW w:w="66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2.516</w:t>
            </w:r>
          </w:p>
        </w:tc>
        <w:tc>
          <w:tcPr>
            <w:tcW w:w="7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2.353</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2.180</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2.125</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2.215</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2.201</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2.284</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2.221</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2.341</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2.446</w:t>
            </w:r>
          </w:p>
        </w:tc>
        <w:tc>
          <w:tcPr>
            <w:tcW w:w="8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2.092</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2.486</w:t>
            </w:r>
          </w:p>
        </w:tc>
        <w:tc>
          <w:tcPr>
            <w:tcW w:w="127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27.460</w:t>
            </w:r>
          </w:p>
        </w:tc>
        <w:tc>
          <w:tcPr>
            <w:tcW w:w="1276"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2.289</w:t>
            </w:r>
          </w:p>
        </w:tc>
        <w:tc>
          <w:tcPr>
            <w:tcW w:w="123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77</w:t>
            </w:r>
          </w:p>
        </w:tc>
      </w:tr>
      <w:tr w:rsidR="00A257A5" w:rsidRPr="002A572E" w:rsidTr="006254A1">
        <w:trPr>
          <w:cantSplit/>
          <w:trHeight w:val="850"/>
        </w:trPr>
        <w:tc>
          <w:tcPr>
            <w:tcW w:w="1242" w:type="dxa"/>
            <w:vAlign w:val="center"/>
          </w:tcPr>
          <w:p w:rsidR="00A257A5" w:rsidRPr="00A257A5" w:rsidRDefault="00A257A5" w:rsidP="00A257A5">
            <w:pPr>
              <w:spacing w:line="276" w:lineRule="auto"/>
              <w:jc w:val="center"/>
              <w:rPr>
                <w:b/>
                <w:sz w:val="16"/>
                <w:szCs w:val="16"/>
              </w:rPr>
            </w:pPr>
            <w:r w:rsidRPr="00A257A5">
              <w:rPr>
                <w:b/>
                <w:sz w:val="16"/>
                <w:szCs w:val="16"/>
              </w:rPr>
              <w:t>ALMOÇO</w:t>
            </w:r>
          </w:p>
        </w:tc>
        <w:tc>
          <w:tcPr>
            <w:tcW w:w="66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2.514</w:t>
            </w:r>
          </w:p>
        </w:tc>
        <w:tc>
          <w:tcPr>
            <w:tcW w:w="7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2.354</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2.179</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2.125</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2.214</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2.199</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2.284</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2.222</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2.338</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2.446</w:t>
            </w:r>
          </w:p>
        </w:tc>
        <w:tc>
          <w:tcPr>
            <w:tcW w:w="8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2.077</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2.179</w:t>
            </w:r>
          </w:p>
        </w:tc>
        <w:tc>
          <w:tcPr>
            <w:tcW w:w="127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27.131</w:t>
            </w:r>
          </w:p>
        </w:tc>
        <w:tc>
          <w:tcPr>
            <w:tcW w:w="1276"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2.261</w:t>
            </w:r>
          </w:p>
        </w:tc>
        <w:tc>
          <w:tcPr>
            <w:tcW w:w="123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76</w:t>
            </w:r>
          </w:p>
        </w:tc>
      </w:tr>
      <w:tr w:rsidR="00A257A5" w:rsidRPr="002A572E" w:rsidTr="006254A1">
        <w:trPr>
          <w:cantSplit/>
          <w:trHeight w:val="850"/>
        </w:trPr>
        <w:tc>
          <w:tcPr>
            <w:tcW w:w="1242" w:type="dxa"/>
            <w:vAlign w:val="center"/>
          </w:tcPr>
          <w:p w:rsidR="00A257A5" w:rsidRPr="00A257A5" w:rsidRDefault="00A257A5" w:rsidP="00A257A5">
            <w:pPr>
              <w:spacing w:line="276" w:lineRule="auto"/>
              <w:jc w:val="center"/>
              <w:rPr>
                <w:b/>
                <w:sz w:val="16"/>
                <w:szCs w:val="16"/>
              </w:rPr>
            </w:pPr>
            <w:r w:rsidRPr="00A257A5">
              <w:rPr>
                <w:b/>
                <w:sz w:val="16"/>
                <w:szCs w:val="16"/>
              </w:rPr>
              <w:t>JANTAR</w:t>
            </w:r>
          </w:p>
        </w:tc>
        <w:tc>
          <w:tcPr>
            <w:tcW w:w="66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2.510</w:t>
            </w:r>
          </w:p>
        </w:tc>
        <w:tc>
          <w:tcPr>
            <w:tcW w:w="7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2.358</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2.180</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2.128</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2.224</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2.207</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2.290</w:t>
            </w:r>
          </w:p>
        </w:tc>
        <w:tc>
          <w:tcPr>
            <w:tcW w:w="708"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2.225</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2.354</w:t>
            </w:r>
          </w:p>
        </w:tc>
        <w:tc>
          <w:tcPr>
            <w:tcW w:w="709"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2.443</w:t>
            </w:r>
          </w:p>
        </w:tc>
        <w:tc>
          <w:tcPr>
            <w:tcW w:w="850"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2.084</w:t>
            </w:r>
          </w:p>
        </w:tc>
        <w:tc>
          <w:tcPr>
            <w:tcW w:w="851"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2.482</w:t>
            </w:r>
          </w:p>
        </w:tc>
        <w:tc>
          <w:tcPr>
            <w:tcW w:w="127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27.485</w:t>
            </w:r>
          </w:p>
        </w:tc>
        <w:tc>
          <w:tcPr>
            <w:tcW w:w="1276"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917</w:t>
            </w:r>
          </w:p>
        </w:tc>
        <w:tc>
          <w:tcPr>
            <w:tcW w:w="1235" w:type="dxa"/>
            <w:vAlign w:val="center"/>
          </w:tcPr>
          <w:p w:rsidR="00A257A5" w:rsidRPr="00892A22" w:rsidRDefault="00A257A5" w:rsidP="00A257A5">
            <w:pPr>
              <w:spacing w:line="276" w:lineRule="auto"/>
              <w:jc w:val="center"/>
              <w:rPr>
                <w:rFonts w:ascii="Arial Narrow" w:hAnsi="Arial Narrow"/>
                <w:sz w:val="18"/>
                <w:szCs w:val="18"/>
              </w:rPr>
            </w:pPr>
            <w:r>
              <w:rPr>
                <w:rFonts w:ascii="Arial Narrow" w:hAnsi="Arial Narrow"/>
                <w:sz w:val="18"/>
                <w:szCs w:val="18"/>
              </w:rPr>
              <w:t>31</w:t>
            </w:r>
          </w:p>
        </w:tc>
      </w:tr>
    </w:tbl>
    <w:p w:rsidR="00137327" w:rsidRPr="002A572E" w:rsidRDefault="00137327" w:rsidP="00137327">
      <w:pPr>
        <w:suppressAutoHyphens/>
        <w:autoSpaceDN w:val="0"/>
        <w:adjustRightInd w:val="0"/>
        <w:spacing w:line="276" w:lineRule="auto"/>
        <w:rPr>
          <w:sz w:val="22"/>
          <w:szCs w:val="22"/>
        </w:rPr>
      </w:pPr>
    </w:p>
    <w:p w:rsidR="00137327" w:rsidRPr="002A572E" w:rsidRDefault="00137327" w:rsidP="00137327">
      <w:pPr>
        <w:rPr>
          <w:sz w:val="22"/>
          <w:szCs w:val="22"/>
        </w:rPr>
      </w:pPr>
    </w:p>
    <w:p w:rsidR="00137327" w:rsidRPr="002A572E" w:rsidRDefault="00137327" w:rsidP="00137327">
      <w:pPr>
        <w:rPr>
          <w:sz w:val="22"/>
          <w:szCs w:val="22"/>
        </w:rPr>
      </w:pPr>
    </w:p>
    <w:p w:rsidR="00137327" w:rsidRPr="002A572E" w:rsidRDefault="00137327" w:rsidP="00137327">
      <w:pPr>
        <w:rPr>
          <w:sz w:val="22"/>
          <w:szCs w:val="22"/>
        </w:rPr>
      </w:pPr>
    </w:p>
    <w:p w:rsidR="00137327" w:rsidRPr="002A572E" w:rsidRDefault="00137327" w:rsidP="00137327">
      <w:pPr>
        <w:rPr>
          <w:sz w:val="22"/>
          <w:szCs w:val="22"/>
        </w:rPr>
      </w:pPr>
    </w:p>
    <w:p w:rsidR="00137327" w:rsidRPr="002A572E" w:rsidRDefault="00137327" w:rsidP="00137327">
      <w:pPr>
        <w:rPr>
          <w:sz w:val="22"/>
          <w:szCs w:val="22"/>
        </w:rPr>
      </w:pPr>
    </w:p>
    <w:p w:rsidR="00127670" w:rsidRPr="002A572E" w:rsidRDefault="00127670" w:rsidP="00BD6DC3">
      <w:pPr>
        <w:tabs>
          <w:tab w:val="left" w:pos="4095"/>
        </w:tabs>
        <w:jc w:val="center"/>
        <w:rPr>
          <w:b/>
          <w:sz w:val="22"/>
          <w:szCs w:val="22"/>
        </w:rPr>
      </w:pPr>
    </w:p>
    <w:p w:rsidR="00127670" w:rsidRPr="002A572E" w:rsidRDefault="00127670" w:rsidP="00BD6DC3">
      <w:pPr>
        <w:tabs>
          <w:tab w:val="left" w:pos="4095"/>
        </w:tabs>
        <w:jc w:val="center"/>
        <w:rPr>
          <w:b/>
          <w:sz w:val="22"/>
          <w:szCs w:val="22"/>
        </w:rPr>
      </w:pPr>
    </w:p>
    <w:p w:rsidR="00137327" w:rsidRPr="002A572E" w:rsidRDefault="00137327">
      <w:pPr>
        <w:rPr>
          <w:b/>
          <w:sz w:val="22"/>
          <w:szCs w:val="22"/>
        </w:rPr>
      </w:pPr>
      <w:r w:rsidRPr="002A572E">
        <w:rPr>
          <w:b/>
          <w:sz w:val="22"/>
          <w:szCs w:val="22"/>
        </w:rPr>
        <w:br w:type="page"/>
      </w:r>
    </w:p>
    <w:p w:rsidR="00137327" w:rsidRPr="002A572E" w:rsidRDefault="00137327" w:rsidP="00BD6DC3">
      <w:pPr>
        <w:tabs>
          <w:tab w:val="left" w:pos="4095"/>
        </w:tabs>
        <w:jc w:val="center"/>
        <w:rPr>
          <w:b/>
          <w:sz w:val="22"/>
          <w:szCs w:val="22"/>
        </w:rPr>
        <w:sectPr w:rsidR="00137327" w:rsidRPr="002A572E" w:rsidSect="00137327">
          <w:headerReference w:type="default" r:id="rId19"/>
          <w:footerReference w:type="default" r:id="rId20"/>
          <w:headerReference w:type="first" r:id="rId21"/>
          <w:footerReference w:type="first" r:id="rId22"/>
          <w:pgSz w:w="16840" w:h="11907" w:orient="landscape" w:code="9"/>
          <w:pgMar w:top="709" w:right="1134" w:bottom="1134" w:left="1134" w:header="397" w:footer="397" w:gutter="113"/>
          <w:cols w:space="720"/>
        </w:sectPr>
      </w:pPr>
    </w:p>
    <w:p w:rsidR="00127670" w:rsidRPr="002A572E" w:rsidRDefault="00127670" w:rsidP="00BD6DC3">
      <w:pPr>
        <w:tabs>
          <w:tab w:val="left" w:pos="4095"/>
        </w:tabs>
        <w:jc w:val="center"/>
        <w:rPr>
          <w:b/>
          <w:sz w:val="22"/>
          <w:szCs w:val="22"/>
        </w:rPr>
      </w:pPr>
    </w:p>
    <w:p w:rsidR="000F2236" w:rsidRPr="002A572E" w:rsidRDefault="00BF698A" w:rsidP="00BD6DC3">
      <w:pPr>
        <w:tabs>
          <w:tab w:val="left" w:pos="4095"/>
        </w:tabs>
        <w:jc w:val="center"/>
        <w:rPr>
          <w:b/>
          <w:sz w:val="22"/>
          <w:szCs w:val="22"/>
        </w:rPr>
      </w:pPr>
      <w:r w:rsidRPr="002A572E">
        <w:rPr>
          <w:b/>
          <w:sz w:val="22"/>
          <w:szCs w:val="22"/>
        </w:rPr>
        <w:t>A</w:t>
      </w:r>
      <w:r w:rsidR="00874845" w:rsidRPr="002A572E">
        <w:rPr>
          <w:b/>
          <w:sz w:val="22"/>
          <w:szCs w:val="22"/>
        </w:rPr>
        <w:t xml:space="preserve">NEXO II – </w:t>
      </w:r>
      <w:r w:rsidR="000F2236" w:rsidRPr="002A572E">
        <w:rPr>
          <w:b/>
          <w:sz w:val="22"/>
          <w:szCs w:val="22"/>
        </w:rPr>
        <w:t>DO EDITAL</w:t>
      </w:r>
    </w:p>
    <w:p w:rsidR="00874845" w:rsidRPr="002A572E" w:rsidRDefault="00874845" w:rsidP="00BD6DC3">
      <w:pPr>
        <w:tabs>
          <w:tab w:val="left" w:pos="4095"/>
        </w:tabs>
        <w:jc w:val="center"/>
        <w:rPr>
          <w:b/>
          <w:sz w:val="22"/>
          <w:szCs w:val="22"/>
        </w:rPr>
      </w:pPr>
      <w:r w:rsidRPr="002A572E">
        <w:rPr>
          <w:b/>
          <w:bCs/>
          <w:sz w:val="22"/>
          <w:szCs w:val="22"/>
        </w:rPr>
        <w:t>QUADRO ESTIMATIVO DE PREÇOS</w:t>
      </w:r>
      <w:r w:rsidRPr="002A572E">
        <w:rPr>
          <w:b/>
          <w:sz w:val="22"/>
          <w:szCs w:val="22"/>
        </w:rPr>
        <w:t>.</w:t>
      </w:r>
    </w:p>
    <w:p w:rsidR="008E2303" w:rsidRPr="002A572E" w:rsidRDefault="008E2303" w:rsidP="00BD6DC3">
      <w:pPr>
        <w:tabs>
          <w:tab w:val="left" w:pos="4095"/>
        </w:tabs>
        <w:jc w:val="center"/>
        <w:rPr>
          <w:b/>
          <w:sz w:val="22"/>
          <w:szCs w:val="22"/>
        </w:rPr>
      </w:pPr>
    </w:p>
    <w:tbl>
      <w:tblPr>
        <w:tblW w:w="9781" w:type="dxa"/>
        <w:tblInd w:w="70" w:type="dxa"/>
        <w:tblCellMar>
          <w:left w:w="70" w:type="dxa"/>
          <w:right w:w="70" w:type="dxa"/>
        </w:tblCellMar>
        <w:tblLook w:val="04A0"/>
      </w:tblPr>
      <w:tblGrid>
        <w:gridCol w:w="1100"/>
        <w:gridCol w:w="3153"/>
        <w:gridCol w:w="992"/>
        <w:gridCol w:w="371"/>
        <w:gridCol w:w="980"/>
        <w:gridCol w:w="67"/>
        <w:gridCol w:w="1134"/>
        <w:gridCol w:w="405"/>
        <w:gridCol w:w="160"/>
        <w:gridCol w:w="1419"/>
      </w:tblGrid>
      <w:tr w:rsidR="008E2303" w:rsidRPr="002A572E" w:rsidTr="008E2303">
        <w:trPr>
          <w:trHeight w:val="375"/>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r w:rsidRPr="002A572E">
              <w:rPr>
                <w:noProof/>
                <w:sz w:val="22"/>
                <w:szCs w:val="22"/>
              </w:rPr>
              <w:drawing>
                <wp:anchor distT="0" distB="0" distL="114300" distR="114300" simplePos="0" relativeHeight="251656704" behindDoc="0" locked="0" layoutInCell="1" allowOverlap="1">
                  <wp:simplePos x="0" y="0"/>
                  <wp:positionH relativeFrom="column">
                    <wp:posOffset>123825</wp:posOffset>
                  </wp:positionH>
                  <wp:positionV relativeFrom="paragraph">
                    <wp:posOffset>-180975</wp:posOffset>
                  </wp:positionV>
                  <wp:extent cx="847725" cy="1104900"/>
                  <wp:effectExtent l="635" t="0" r="0" b="635"/>
                  <wp:wrapNone/>
                  <wp:docPr id="474" name="Picture 2"/>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23" cstate="print"/>
                          <a:srcRect/>
                          <a:stretch>
                            <a:fillRect/>
                          </a:stretch>
                        </pic:blipFill>
                        <pic:spPr bwMode="auto">
                          <a:xfrm>
                            <a:off x="0" y="0"/>
                            <a:ext cx="828675" cy="1088607"/>
                          </a:xfrm>
                          <a:prstGeom prst="rect">
                            <a:avLst/>
                          </a:prstGeom>
                          <a:noFill/>
                          <a:ln w="9525">
                            <a:noFill/>
                            <a:miter lim="800000"/>
                            <a:headEnd/>
                            <a:tailEnd/>
                          </a:ln>
                        </pic:spPr>
                      </pic:pic>
                    </a:graphicData>
                  </a:graphic>
                </wp:anchor>
              </w:drawing>
            </w:r>
            <w:r w:rsidRPr="002A572E">
              <w:rPr>
                <w:noProof/>
                <w:sz w:val="22"/>
                <w:szCs w:val="22"/>
              </w:rPr>
              <w:drawing>
                <wp:anchor distT="0" distB="0" distL="114300" distR="114300" simplePos="0" relativeHeight="251657728" behindDoc="0" locked="0" layoutInCell="1" allowOverlap="1">
                  <wp:simplePos x="0" y="0"/>
                  <wp:positionH relativeFrom="column">
                    <wp:posOffset>952500</wp:posOffset>
                  </wp:positionH>
                  <wp:positionV relativeFrom="paragraph">
                    <wp:posOffset>0</wp:posOffset>
                  </wp:positionV>
                  <wp:extent cx="3962400" cy="876300"/>
                  <wp:effectExtent l="0" t="0" r="0" b="0"/>
                  <wp:wrapNone/>
                  <wp:docPr id="475" name="CaixaDeTex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73654" y="244708"/>
                            <a:ext cx="3941246" cy="862236"/>
                            <a:chOff x="973654" y="244708"/>
                            <a:chExt cx="3941246" cy="862236"/>
                          </a:xfrm>
                        </a:grpSpPr>
                        <a:sp>
                          <a:nvSpPr>
                            <a:cNvPr id="4" name="CaixaDeTexto 3"/>
                            <a:cNvSpPr txBox="1"/>
                          </a:nvSpPr>
                          <a:spPr>
                            <a:xfrm>
                              <a:off x="976375" y="251512"/>
                              <a:ext cx="4678877" cy="882646"/>
                            </a:xfrm>
                            <a:prstGeom prst="rect">
                              <a:avLst/>
                            </a:prstGeom>
                            <a:noFill/>
                            <a:ln w="9525" cmpd="sng">
                              <a:noFill/>
                            </a:ln>
                          </a:spPr>
                          <a:txSp>
                            <a:txBody>
                              <a:bodyPr vertOverflow="clip"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r>
                                  <a:rPr lang="pt-BR" sz="1500" b="1" baseline="0">
                                    <a:latin typeface="Times New Roman" pitchFamily="18" charset="0"/>
                                    <a:cs typeface="Times New Roman" pitchFamily="18" charset="0"/>
                                  </a:rPr>
                                  <a:t>ESTADO DE RONDÔNIA</a:t>
                                </a:r>
                              </a:p>
                              <a:p>
                                <a:r>
                                  <a:rPr lang="pt-BR" sz="1200" b="1">
                                    <a:latin typeface="Arial" pitchFamily="34" charset="0"/>
                                    <a:cs typeface="Arial" pitchFamily="34" charset="0"/>
                                  </a:rPr>
                                  <a:t>Superintendência Estadual de Compras e Licitações</a:t>
                                </a:r>
                              </a:p>
                              <a:p>
                                <a:r>
                                  <a:rPr lang="pt-BR" sz="1200" i="1">
                                    <a:latin typeface="Arial" pitchFamily="34" charset="0"/>
                                    <a:cs typeface="Arial" pitchFamily="34" charset="0"/>
                                  </a:rPr>
                                  <a:t>GEPEAP – Gerência  de Pesquisa e Análise de Preços</a:t>
                                </a:r>
                              </a:p>
                            </a:txBody>
                            <a:useSpRect/>
                          </a:txSp>
                          <a:style>
                            <a:lnRef idx="0">
                              <a:scrgbClr r="0" g="0" b="0"/>
                            </a:lnRef>
                            <a:fillRef idx="0">
                              <a:scrgbClr r="0" g="0" b="0"/>
                            </a:fillRef>
                            <a:effectRef idx="0">
                              <a:scrgbClr r="0" g="0" b="0"/>
                            </a:effectRef>
                            <a:fontRef idx="minor">
                              <a:schemeClr val="dk1"/>
                            </a:fontRef>
                          </a:style>
                        </a:sp>
                      </lc:lockedCanvas>
                    </a:graphicData>
                  </a:graphic>
                </wp:anchor>
              </w:drawing>
            </w:r>
          </w:p>
          <w:tbl>
            <w:tblPr>
              <w:tblW w:w="0" w:type="auto"/>
              <w:tblCellSpacing w:w="0" w:type="dxa"/>
              <w:tblCellMar>
                <w:left w:w="0" w:type="dxa"/>
                <w:right w:w="0" w:type="dxa"/>
              </w:tblCellMar>
              <w:tblLook w:val="04A0"/>
            </w:tblPr>
            <w:tblGrid>
              <w:gridCol w:w="960"/>
            </w:tblGrid>
            <w:tr w:rsidR="008E2303" w:rsidRPr="002A572E">
              <w:trPr>
                <w:trHeight w:val="375"/>
                <w:tblCellSpacing w:w="0" w:type="dxa"/>
              </w:trPr>
              <w:tc>
                <w:tcPr>
                  <w:tcW w:w="96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r>
          </w:tbl>
          <w:p w:rsidR="008E2303" w:rsidRPr="002A572E" w:rsidRDefault="008E2303" w:rsidP="008E2303">
            <w:pPr>
              <w:rPr>
                <w:sz w:val="22"/>
                <w:szCs w:val="22"/>
              </w:rPr>
            </w:pPr>
          </w:p>
        </w:tc>
        <w:tc>
          <w:tcPr>
            <w:tcW w:w="4516" w:type="dxa"/>
            <w:gridSpan w:val="3"/>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98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606" w:type="dxa"/>
            <w:gridSpan w:val="3"/>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375"/>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4516" w:type="dxa"/>
            <w:gridSpan w:val="3"/>
            <w:tcBorders>
              <w:top w:val="nil"/>
              <w:left w:val="nil"/>
              <w:bottom w:val="nil"/>
              <w:right w:val="nil"/>
            </w:tcBorders>
            <w:shd w:val="clear" w:color="auto" w:fill="auto"/>
            <w:noWrap/>
            <w:vAlign w:val="bottom"/>
            <w:hideMark/>
          </w:tcPr>
          <w:p w:rsidR="008E2303" w:rsidRPr="002A572E" w:rsidRDefault="008E2303" w:rsidP="008E2303">
            <w:pPr>
              <w:rPr>
                <w:i/>
                <w:iCs/>
                <w:sz w:val="22"/>
                <w:szCs w:val="22"/>
              </w:rPr>
            </w:pPr>
          </w:p>
        </w:tc>
        <w:tc>
          <w:tcPr>
            <w:tcW w:w="980" w:type="dxa"/>
            <w:tcBorders>
              <w:top w:val="nil"/>
              <w:left w:val="nil"/>
              <w:bottom w:val="nil"/>
              <w:right w:val="nil"/>
            </w:tcBorders>
            <w:shd w:val="clear" w:color="auto" w:fill="auto"/>
            <w:noWrap/>
            <w:vAlign w:val="bottom"/>
            <w:hideMark/>
          </w:tcPr>
          <w:p w:rsidR="008E2303" w:rsidRPr="002A572E" w:rsidRDefault="008E2303" w:rsidP="008E2303">
            <w:pPr>
              <w:rPr>
                <w:i/>
                <w:iCs/>
                <w:sz w:val="22"/>
                <w:szCs w:val="22"/>
              </w:rPr>
            </w:pPr>
          </w:p>
        </w:tc>
        <w:tc>
          <w:tcPr>
            <w:tcW w:w="1606" w:type="dxa"/>
            <w:gridSpan w:val="3"/>
            <w:tcBorders>
              <w:top w:val="nil"/>
              <w:left w:val="nil"/>
              <w:bottom w:val="nil"/>
              <w:right w:val="nil"/>
            </w:tcBorders>
            <w:shd w:val="clear" w:color="auto" w:fill="auto"/>
            <w:noWrap/>
            <w:vAlign w:val="bottom"/>
            <w:hideMark/>
          </w:tcPr>
          <w:p w:rsidR="008E2303" w:rsidRPr="002A572E" w:rsidRDefault="008E2303" w:rsidP="008E2303">
            <w:pPr>
              <w:jc w:val="center"/>
              <w:rPr>
                <w:sz w:val="22"/>
                <w:szCs w:val="22"/>
              </w:rPr>
            </w:pP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375"/>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4516" w:type="dxa"/>
            <w:gridSpan w:val="3"/>
            <w:tcBorders>
              <w:top w:val="nil"/>
              <w:left w:val="nil"/>
              <w:bottom w:val="nil"/>
              <w:right w:val="nil"/>
            </w:tcBorders>
            <w:shd w:val="clear" w:color="auto" w:fill="auto"/>
            <w:noWrap/>
            <w:vAlign w:val="bottom"/>
            <w:hideMark/>
          </w:tcPr>
          <w:p w:rsidR="008E2303" w:rsidRPr="002A572E" w:rsidRDefault="008E2303" w:rsidP="008E2303">
            <w:pPr>
              <w:rPr>
                <w:i/>
                <w:iCs/>
                <w:sz w:val="22"/>
                <w:szCs w:val="22"/>
              </w:rPr>
            </w:pPr>
          </w:p>
        </w:tc>
        <w:tc>
          <w:tcPr>
            <w:tcW w:w="98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606" w:type="dxa"/>
            <w:gridSpan w:val="3"/>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375"/>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4516" w:type="dxa"/>
            <w:gridSpan w:val="3"/>
            <w:tcBorders>
              <w:top w:val="nil"/>
              <w:left w:val="nil"/>
              <w:bottom w:val="nil"/>
              <w:right w:val="nil"/>
            </w:tcBorders>
            <w:shd w:val="clear" w:color="auto" w:fill="auto"/>
            <w:noWrap/>
            <w:vAlign w:val="bottom"/>
            <w:hideMark/>
          </w:tcPr>
          <w:p w:rsidR="008E2303" w:rsidRPr="002A572E" w:rsidRDefault="008E2303" w:rsidP="008E2303">
            <w:pPr>
              <w:rPr>
                <w:i/>
                <w:iCs/>
                <w:sz w:val="22"/>
                <w:szCs w:val="22"/>
              </w:rPr>
            </w:pPr>
          </w:p>
        </w:tc>
        <w:tc>
          <w:tcPr>
            <w:tcW w:w="98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606" w:type="dxa"/>
            <w:gridSpan w:val="3"/>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375"/>
        </w:trPr>
        <w:tc>
          <w:tcPr>
            <w:tcW w:w="8202" w:type="dxa"/>
            <w:gridSpan w:val="8"/>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r w:rsidRPr="002A572E">
              <w:rPr>
                <w:b/>
                <w:bCs/>
                <w:sz w:val="22"/>
                <w:szCs w:val="22"/>
              </w:rPr>
              <w:t xml:space="preserve">PROCESSO ADMINISTRATIVO: </w:t>
            </w:r>
            <w:proofErr w:type="gramStart"/>
            <w:r w:rsidRPr="002A572E">
              <w:rPr>
                <w:b/>
                <w:bCs/>
                <w:sz w:val="22"/>
                <w:szCs w:val="22"/>
              </w:rPr>
              <w:t>01-2101.</w:t>
            </w:r>
            <w:proofErr w:type="gramEnd"/>
            <w:r w:rsidRPr="002A572E">
              <w:rPr>
                <w:b/>
                <w:bCs/>
                <w:sz w:val="22"/>
                <w:szCs w:val="22"/>
              </w:rPr>
              <w:t>00411-0000/2014</w:t>
            </w: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375"/>
        </w:trPr>
        <w:tc>
          <w:tcPr>
            <w:tcW w:w="8202" w:type="dxa"/>
            <w:gridSpan w:val="8"/>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r w:rsidRPr="002A572E">
              <w:rPr>
                <w:b/>
                <w:bCs/>
                <w:sz w:val="22"/>
                <w:szCs w:val="22"/>
              </w:rPr>
              <w:t>INTERESSADO: SECRETARIA DE ESTADO DE JUSTIÇA - SEJUS.</w:t>
            </w:r>
          </w:p>
        </w:tc>
        <w:tc>
          <w:tcPr>
            <w:tcW w:w="160"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419"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7F42CA">
        <w:trPr>
          <w:trHeight w:val="375"/>
        </w:trPr>
        <w:tc>
          <w:tcPr>
            <w:tcW w:w="9781" w:type="dxa"/>
            <w:gridSpan w:val="10"/>
            <w:tcBorders>
              <w:top w:val="nil"/>
              <w:left w:val="nil"/>
              <w:bottom w:val="nil"/>
              <w:right w:val="nil"/>
            </w:tcBorders>
            <w:shd w:val="clear" w:color="auto" w:fill="auto"/>
            <w:noWrap/>
            <w:vAlign w:val="bottom"/>
            <w:hideMark/>
          </w:tcPr>
          <w:p w:rsidR="008E2303" w:rsidRPr="002A572E" w:rsidRDefault="008E2303" w:rsidP="008E2303">
            <w:pPr>
              <w:rPr>
                <w:sz w:val="22"/>
                <w:szCs w:val="22"/>
              </w:rPr>
            </w:pPr>
            <w:r w:rsidRPr="002A572E">
              <w:rPr>
                <w:b/>
                <w:bCs/>
                <w:sz w:val="22"/>
                <w:szCs w:val="22"/>
              </w:rPr>
              <w:t xml:space="preserve"> QUADRO ESTIMATIVO DE PREÇOS</w:t>
            </w:r>
          </w:p>
        </w:tc>
      </w:tr>
      <w:tr w:rsidR="008E2303" w:rsidRPr="002A572E" w:rsidTr="008E2303">
        <w:trPr>
          <w:trHeight w:val="390"/>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3153" w:type="dxa"/>
            <w:tcBorders>
              <w:top w:val="nil"/>
              <w:left w:val="nil"/>
              <w:bottom w:val="nil"/>
              <w:right w:val="nil"/>
            </w:tcBorders>
            <w:shd w:val="clear" w:color="auto" w:fill="auto"/>
            <w:hideMark/>
          </w:tcPr>
          <w:p w:rsidR="008E2303" w:rsidRPr="002A572E" w:rsidRDefault="008E2303" w:rsidP="008E2303">
            <w:pPr>
              <w:rPr>
                <w:b/>
                <w:bCs/>
                <w:sz w:val="22"/>
                <w:szCs w:val="22"/>
              </w:rPr>
            </w:pPr>
          </w:p>
        </w:tc>
        <w:tc>
          <w:tcPr>
            <w:tcW w:w="992"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418" w:type="dxa"/>
            <w:gridSpan w:val="3"/>
            <w:tcBorders>
              <w:top w:val="nil"/>
              <w:left w:val="nil"/>
              <w:bottom w:val="nil"/>
              <w:right w:val="nil"/>
            </w:tcBorders>
            <w:shd w:val="clear" w:color="auto" w:fill="auto"/>
            <w:noWrap/>
            <w:vAlign w:val="bottom"/>
            <w:hideMark/>
          </w:tcPr>
          <w:p w:rsidR="008E2303" w:rsidRPr="002A572E" w:rsidRDefault="008E2303" w:rsidP="008E2303">
            <w:pPr>
              <w:jc w:val="center"/>
              <w:rPr>
                <w:sz w:val="22"/>
                <w:szCs w:val="22"/>
              </w:rPr>
            </w:pPr>
          </w:p>
        </w:tc>
        <w:tc>
          <w:tcPr>
            <w:tcW w:w="1134"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984" w:type="dxa"/>
            <w:gridSpan w:val="3"/>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r w:rsidR="008E2303" w:rsidRPr="002A572E" w:rsidTr="008E2303">
        <w:trPr>
          <w:trHeight w:val="945"/>
        </w:trPr>
        <w:tc>
          <w:tcPr>
            <w:tcW w:w="110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ITEM</w:t>
            </w:r>
          </w:p>
        </w:tc>
        <w:tc>
          <w:tcPr>
            <w:tcW w:w="3153" w:type="dxa"/>
            <w:tcBorders>
              <w:top w:val="single" w:sz="8" w:space="0" w:color="auto"/>
              <w:left w:val="nil"/>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DESCRIÇÃO</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UNID</w:t>
            </w:r>
          </w:p>
        </w:tc>
        <w:tc>
          <w:tcPr>
            <w:tcW w:w="1418" w:type="dxa"/>
            <w:gridSpan w:val="3"/>
            <w:tcBorders>
              <w:top w:val="single" w:sz="8" w:space="0" w:color="auto"/>
              <w:left w:val="nil"/>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CONSUMO ESTIMADO</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PREÇO MÉDIO</w:t>
            </w:r>
          </w:p>
        </w:tc>
        <w:tc>
          <w:tcPr>
            <w:tcW w:w="1984" w:type="dxa"/>
            <w:gridSpan w:val="3"/>
            <w:tcBorders>
              <w:top w:val="single" w:sz="8" w:space="0" w:color="auto"/>
              <w:left w:val="nil"/>
              <w:bottom w:val="single" w:sz="4" w:space="0" w:color="auto"/>
              <w:right w:val="single" w:sz="4" w:space="0" w:color="auto"/>
            </w:tcBorders>
            <w:shd w:val="clear" w:color="auto" w:fill="auto"/>
            <w:vAlign w:val="center"/>
            <w:hideMark/>
          </w:tcPr>
          <w:p w:rsidR="008E2303" w:rsidRPr="002A572E" w:rsidRDefault="008E2303" w:rsidP="008E2303">
            <w:pPr>
              <w:jc w:val="center"/>
              <w:rPr>
                <w:b/>
                <w:bCs/>
                <w:sz w:val="22"/>
                <w:szCs w:val="22"/>
              </w:rPr>
            </w:pPr>
            <w:r w:rsidRPr="002A572E">
              <w:rPr>
                <w:b/>
                <w:bCs/>
                <w:sz w:val="22"/>
                <w:szCs w:val="22"/>
              </w:rPr>
              <w:t>VALOR TOTAL</w:t>
            </w:r>
          </w:p>
        </w:tc>
      </w:tr>
      <w:tr w:rsidR="008E2303" w:rsidRPr="002A572E" w:rsidTr="008E2303">
        <w:trPr>
          <w:trHeight w:val="315"/>
        </w:trPr>
        <w:tc>
          <w:tcPr>
            <w:tcW w:w="1100" w:type="dxa"/>
            <w:tcBorders>
              <w:top w:val="nil"/>
              <w:left w:val="single" w:sz="8" w:space="0" w:color="auto"/>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proofErr w:type="gramStart"/>
            <w:r w:rsidRPr="002A572E">
              <w:rPr>
                <w:b/>
                <w:bCs/>
                <w:sz w:val="22"/>
                <w:szCs w:val="22"/>
              </w:rPr>
              <w:t>1</w:t>
            </w:r>
            <w:proofErr w:type="gramEnd"/>
          </w:p>
        </w:tc>
        <w:tc>
          <w:tcPr>
            <w:tcW w:w="3153" w:type="dxa"/>
            <w:tcBorders>
              <w:top w:val="nil"/>
              <w:left w:val="nil"/>
              <w:bottom w:val="single" w:sz="4" w:space="0" w:color="auto"/>
              <w:right w:val="single" w:sz="4" w:space="0" w:color="auto"/>
            </w:tcBorders>
            <w:shd w:val="clear" w:color="auto" w:fill="auto"/>
            <w:hideMark/>
          </w:tcPr>
          <w:p w:rsidR="008E2303" w:rsidRPr="002A572E" w:rsidRDefault="008E2303" w:rsidP="008E2303">
            <w:pPr>
              <w:rPr>
                <w:b/>
                <w:bCs/>
                <w:sz w:val="22"/>
                <w:szCs w:val="22"/>
              </w:rPr>
            </w:pPr>
            <w:r w:rsidRPr="002A572E">
              <w:rPr>
                <w:b/>
                <w:bCs/>
                <w:sz w:val="22"/>
                <w:szCs w:val="22"/>
              </w:rPr>
              <w:t>Desjejum</w:t>
            </w:r>
          </w:p>
        </w:tc>
        <w:tc>
          <w:tcPr>
            <w:tcW w:w="992" w:type="dxa"/>
            <w:tcBorders>
              <w:top w:val="nil"/>
              <w:left w:val="nil"/>
              <w:bottom w:val="single" w:sz="4"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UND</w:t>
            </w:r>
          </w:p>
        </w:tc>
        <w:tc>
          <w:tcPr>
            <w:tcW w:w="1418" w:type="dxa"/>
            <w:gridSpan w:val="3"/>
            <w:tcBorders>
              <w:top w:val="nil"/>
              <w:left w:val="nil"/>
              <w:bottom w:val="single" w:sz="4"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27.460</w:t>
            </w:r>
          </w:p>
        </w:tc>
        <w:tc>
          <w:tcPr>
            <w:tcW w:w="1134" w:type="dxa"/>
            <w:tcBorders>
              <w:top w:val="nil"/>
              <w:left w:val="nil"/>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5,77</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158.444,20</w:t>
            </w:r>
          </w:p>
        </w:tc>
      </w:tr>
      <w:tr w:rsidR="008E2303" w:rsidRPr="002A572E" w:rsidTr="008E2303">
        <w:trPr>
          <w:trHeight w:val="315"/>
        </w:trPr>
        <w:tc>
          <w:tcPr>
            <w:tcW w:w="1100" w:type="dxa"/>
            <w:tcBorders>
              <w:top w:val="nil"/>
              <w:left w:val="single" w:sz="8" w:space="0" w:color="auto"/>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proofErr w:type="gramStart"/>
            <w:r w:rsidRPr="002A572E">
              <w:rPr>
                <w:b/>
                <w:bCs/>
                <w:sz w:val="22"/>
                <w:szCs w:val="22"/>
              </w:rPr>
              <w:t>2</w:t>
            </w:r>
            <w:proofErr w:type="gramEnd"/>
          </w:p>
        </w:tc>
        <w:tc>
          <w:tcPr>
            <w:tcW w:w="3153" w:type="dxa"/>
            <w:tcBorders>
              <w:top w:val="nil"/>
              <w:left w:val="nil"/>
              <w:bottom w:val="single" w:sz="4" w:space="0" w:color="auto"/>
              <w:right w:val="single" w:sz="4" w:space="0" w:color="auto"/>
            </w:tcBorders>
            <w:shd w:val="clear" w:color="auto" w:fill="auto"/>
            <w:hideMark/>
          </w:tcPr>
          <w:p w:rsidR="008E2303" w:rsidRPr="002A572E" w:rsidRDefault="008E2303" w:rsidP="008E2303">
            <w:pPr>
              <w:rPr>
                <w:b/>
                <w:bCs/>
                <w:sz w:val="22"/>
                <w:szCs w:val="22"/>
              </w:rPr>
            </w:pPr>
            <w:r w:rsidRPr="002A572E">
              <w:rPr>
                <w:b/>
                <w:bCs/>
                <w:sz w:val="22"/>
                <w:szCs w:val="22"/>
              </w:rPr>
              <w:t>Almoço</w:t>
            </w:r>
          </w:p>
        </w:tc>
        <w:tc>
          <w:tcPr>
            <w:tcW w:w="992" w:type="dxa"/>
            <w:tcBorders>
              <w:top w:val="nil"/>
              <w:left w:val="nil"/>
              <w:bottom w:val="single" w:sz="4"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UND</w:t>
            </w:r>
          </w:p>
        </w:tc>
        <w:tc>
          <w:tcPr>
            <w:tcW w:w="1418" w:type="dxa"/>
            <w:gridSpan w:val="3"/>
            <w:tcBorders>
              <w:top w:val="nil"/>
              <w:left w:val="nil"/>
              <w:bottom w:val="single" w:sz="4"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27.131</w:t>
            </w:r>
          </w:p>
        </w:tc>
        <w:tc>
          <w:tcPr>
            <w:tcW w:w="1134" w:type="dxa"/>
            <w:tcBorders>
              <w:top w:val="nil"/>
              <w:left w:val="nil"/>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10,17</w:t>
            </w:r>
          </w:p>
        </w:tc>
        <w:tc>
          <w:tcPr>
            <w:tcW w:w="1984" w:type="dxa"/>
            <w:gridSpan w:val="3"/>
            <w:tcBorders>
              <w:top w:val="nil"/>
              <w:left w:val="nil"/>
              <w:bottom w:val="single" w:sz="4"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275.922,27</w:t>
            </w:r>
          </w:p>
        </w:tc>
      </w:tr>
      <w:tr w:rsidR="008E2303" w:rsidRPr="002A572E" w:rsidTr="008E2303">
        <w:trPr>
          <w:trHeight w:val="330"/>
        </w:trPr>
        <w:tc>
          <w:tcPr>
            <w:tcW w:w="1100" w:type="dxa"/>
            <w:tcBorders>
              <w:top w:val="nil"/>
              <w:left w:val="single" w:sz="8" w:space="0" w:color="auto"/>
              <w:bottom w:val="single" w:sz="8"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proofErr w:type="gramStart"/>
            <w:r w:rsidRPr="002A572E">
              <w:rPr>
                <w:b/>
                <w:bCs/>
                <w:sz w:val="22"/>
                <w:szCs w:val="22"/>
              </w:rPr>
              <w:t>3</w:t>
            </w:r>
            <w:proofErr w:type="gramEnd"/>
          </w:p>
        </w:tc>
        <w:tc>
          <w:tcPr>
            <w:tcW w:w="3153" w:type="dxa"/>
            <w:tcBorders>
              <w:top w:val="nil"/>
              <w:left w:val="nil"/>
              <w:bottom w:val="single" w:sz="8" w:space="0" w:color="auto"/>
              <w:right w:val="single" w:sz="4" w:space="0" w:color="auto"/>
            </w:tcBorders>
            <w:shd w:val="clear" w:color="auto" w:fill="auto"/>
            <w:hideMark/>
          </w:tcPr>
          <w:p w:rsidR="008E2303" w:rsidRPr="002A572E" w:rsidRDefault="008E2303" w:rsidP="008E2303">
            <w:pPr>
              <w:rPr>
                <w:b/>
                <w:bCs/>
                <w:sz w:val="22"/>
                <w:szCs w:val="22"/>
              </w:rPr>
            </w:pPr>
            <w:r w:rsidRPr="002A572E">
              <w:rPr>
                <w:b/>
                <w:bCs/>
                <w:sz w:val="22"/>
                <w:szCs w:val="22"/>
              </w:rPr>
              <w:t>Jantar</w:t>
            </w:r>
          </w:p>
        </w:tc>
        <w:tc>
          <w:tcPr>
            <w:tcW w:w="992" w:type="dxa"/>
            <w:tcBorders>
              <w:top w:val="nil"/>
              <w:left w:val="nil"/>
              <w:bottom w:val="single" w:sz="8"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UND</w:t>
            </w:r>
          </w:p>
        </w:tc>
        <w:tc>
          <w:tcPr>
            <w:tcW w:w="1418" w:type="dxa"/>
            <w:gridSpan w:val="3"/>
            <w:tcBorders>
              <w:top w:val="nil"/>
              <w:left w:val="nil"/>
              <w:bottom w:val="single" w:sz="8" w:space="0" w:color="auto"/>
              <w:right w:val="single" w:sz="4" w:space="0" w:color="auto"/>
            </w:tcBorders>
            <w:shd w:val="clear" w:color="auto" w:fill="auto"/>
            <w:vAlign w:val="bottom"/>
            <w:hideMark/>
          </w:tcPr>
          <w:p w:rsidR="008E2303" w:rsidRPr="002A572E" w:rsidRDefault="008E2303" w:rsidP="008E2303">
            <w:pPr>
              <w:jc w:val="center"/>
              <w:rPr>
                <w:b/>
                <w:bCs/>
                <w:sz w:val="22"/>
                <w:szCs w:val="22"/>
              </w:rPr>
            </w:pPr>
            <w:r w:rsidRPr="002A572E">
              <w:rPr>
                <w:b/>
                <w:bCs/>
                <w:sz w:val="22"/>
                <w:szCs w:val="22"/>
              </w:rPr>
              <w:t>27.485</w:t>
            </w:r>
          </w:p>
        </w:tc>
        <w:tc>
          <w:tcPr>
            <w:tcW w:w="1134" w:type="dxa"/>
            <w:tcBorders>
              <w:top w:val="nil"/>
              <w:left w:val="nil"/>
              <w:bottom w:val="single" w:sz="8"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10,07</w:t>
            </w:r>
          </w:p>
        </w:tc>
        <w:tc>
          <w:tcPr>
            <w:tcW w:w="1984" w:type="dxa"/>
            <w:gridSpan w:val="3"/>
            <w:tcBorders>
              <w:top w:val="nil"/>
              <w:left w:val="nil"/>
              <w:bottom w:val="single" w:sz="8" w:space="0" w:color="auto"/>
              <w:right w:val="single" w:sz="4" w:space="0" w:color="auto"/>
            </w:tcBorders>
            <w:shd w:val="clear" w:color="auto" w:fill="auto"/>
            <w:noWrap/>
            <w:vAlign w:val="center"/>
            <w:hideMark/>
          </w:tcPr>
          <w:p w:rsidR="008E2303" w:rsidRPr="002A572E" w:rsidRDefault="008E2303" w:rsidP="008E2303">
            <w:pPr>
              <w:jc w:val="center"/>
              <w:rPr>
                <w:b/>
                <w:bCs/>
                <w:sz w:val="22"/>
                <w:szCs w:val="22"/>
              </w:rPr>
            </w:pPr>
            <w:r w:rsidRPr="002A572E">
              <w:rPr>
                <w:b/>
                <w:bCs/>
                <w:sz w:val="22"/>
                <w:szCs w:val="22"/>
              </w:rPr>
              <w:t>276.773,95</w:t>
            </w:r>
          </w:p>
        </w:tc>
      </w:tr>
      <w:tr w:rsidR="00A257A5" w:rsidRPr="002A572E" w:rsidTr="0021545E">
        <w:trPr>
          <w:trHeight w:val="330"/>
        </w:trPr>
        <w:tc>
          <w:tcPr>
            <w:tcW w:w="1100" w:type="dxa"/>
            <w:tcBorders>
              <w:top w:val="nil"/>
              <w:left w:val="nil"/>
              <w:bottom w:val="nil"/>
              <w:right w:val="nil"/>
            </w:tcBorders>
            <w:shd w:val="clear" w:color="auto" w:fill="auto"/>
            <w:noWrap/>
            <w:vAlign w:val="bottom"/>
            <w:hideMark/>
          </w:tcPr>
          <w:p w:rsidR="00A257A5" w:rsidRPr="002A572E" w:rsidRDefault="00A257A5" w:rsidP="008E2303">
            <w:pPr>
              <w:rPr>
                <w:b/>
                <w:bCs/>
                <w:sz w:val="22"/>
                <w:szCs w:val="22"/>
              </w:rPr>
            </w:pPr>
          </w:p>
        </w:tc>
        <w:tc>
          <w:tcPr>
            <w:tcW w:w="3153" w:type="dxa"/>
            <w:tcBorders>
              <w:top w:val="nil"/>
              <w:left w:val="nil"/>
              <w:bottom w:val="nil"/>
              <w:right w:val="nil"/>
            </w:tcBorders>
            <w:shd w:val="clear" w:color="auto" w:fill="auto"/>
            <w:noWrap/>
            <w:vAlign w:val="bottom"/>
            <w:hideMark/>
          </w:tcPr>
          <w:p w:rsidR="00A257A5" w:rsidRPr="002A572E" w:rsidRDefault="00A257A5" w:rsidP="008E2303">
            <w:pPr>
              <w:rPr>
                <w:b/>
                <w:bCs/>
                <w:sz w:val="22"/>
                <w:szCs w:val="22"/>
              </w:rPr>
            </w:pPr>
          </w:p>
        </w:tc>
        <w:tc>
          <w:tcPr>
            <w:tcW w:w="992" w:type="dxa"/>
            <w:tcBorders>
              <w:top w:val="nil"/>
              <w:left w:val="nil"/>
              <w:bottom w:val="nil"/>
              <w:right w:val="nil"/>
            </w:tcBorders>
            <w:shd w:val="clear" w:color="auto" w:fill="auto"/>
            <w:noWrap/>
            <w:vAlign w:val="bottom"/>
            <w:hideMark/>
          </w:tcPr>
          <w:p w:rsidR="00A257A5" w:rsidRPr="002A572E" w:rsidRDefault="00A257A5" w:rsidP="008E2303">
            <w:pPr>
              <w:rPr>
                <w:b/>
                <w:bCs/>
                <w:sz w:val="22"/>
                <w:szCs w:val="22"/>
              </w:rPr>
            </w:pPr>
          </w:p>
        </w:tc>
        <w:tc>
          <w:tcPr>
            <w:tcW w:w="2552" w:type="dxa"/>
            <w:gridSpan w:val="4"/>
            <w:tcBorders>
              <w:top w:val="nil"/>
              <w:left w:val="nil"/>
              <w:bottom w:val="nil"/>
              <w:right w:val="nil"/>
            </w:tcBorders>
            <w:shd w:val="clear" w:color="auto" w:fill="auto"/>
            <w:noWrap/>
            <w:vAlign w:val="bottom"/>
            <w:hideMark/>
          </w:tcPr>
          <w:p w:rsidR="00A257A5" w:rsidRPr="00A257A5" w:rsidRDefault="00A257A5" w:rsidP="00A257A5">
            <w:pPr>
              <w:jc w:val="right"/>
              <w:rPr>
                <w:b/>
                <w:bCs/>
              </w:rPr>
            </w:pPr>
            <w:r w:rsidRPr="00A257A5">
              <w:rPr>
                <w:b/>
                <w:bCs/>
              </w:rPr>
              <w:t xml:space="preserve">Valor </w:t>
            </w:r>
            <w:proofErr w:type="gramStart"/>
            <w:r w:rsidRPr="00A257A5">
              <w:rPr>
                <w:b/>
                <w:bCs/>
              </w:rPr>
              <w:t>Total :</w:t>
            </w:r>
            <w:proofErr w:type="gramEnd"/>
          </w:p>
        </w:tc>
        <w:tc>
          <w:tcPr>
            <w:tcW w:w="1984" w:type="dxa"/>
            <w:gridSpan w:val="3"/>
            <w:tcBorders>
              <w:top w:val="nil"/>
              <w:left w:val="single" w:sz="8" w:space="0" w:color="auto"/>
              <w:bottom w:val="single" w:sz="8" w:space="0" w:color="auto"/>
              <w:right w:val="single" w:sz="8" w:space="0" w:color="auto"/>
            </w:tcBorders>
            <w:shd w:val="clear" w:color="auto" w:fill="auto"/>
            <w:noWrap/>
            <w:vAlign w:val="center"/>
            <w:hideMark/>
          </w:tcPr>
          <w:p w:rsidR="00A257A5" w:rsidRPr="002A572E" w:rsidRDefault="00A257A5" w:rsidP="008E2303">
            <w:pPr>
              <w:jc w:val="center"/>
              <w:rPr>
                <w:b/>
                <w:bCs/>
                <w:sz w:val="22"/>
                <w:szCs w:val="22"/>
              </w:rPr>
            </w:pPr>
            <w:r w:rsidRPr="002A572E">
              <w:rPr>
                <w:b/>
                <w:bCs/>
                <w:sz w:val="22"/>
                <w:szCs w:val="22"/>
              </w:rPr>
              <w:t>711.140,42</w:t>
            </w:r>
          </w:p>
        </w:tc>
      </w:tr>
      <w:tr w:rsidR="008E2303" w:rsidRPr="002A572E" w:rsidTr="008E2303">
        <w:trPr>
          <w:trHeight w:val="360"/>
        </w:trPr>
        <w:tc>
          <w:tcPr>
            <w:tcW w:w="1100"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3153"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992" w:type="dxa"/>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418" w:type="dxa"/>
            <w:gridSpan w:val="3"/>
            <w:tcBorders>
              <w:top w:val="nil"/>
              <w:left w:val="nil"/>
              <w:bottom w:val="nil"/>
              <w:right w:val="nil"/>
            </w:tcBorders>
            <w:shd w:val="clear" w:color="auto" w:fill="auto"/>
            <w:noWrap/>
            <w:vAlign w:val="bottom"/>
            <w:hideMark/>
          </w:tcPr>
          <w:p w:rsidR="008E2303" w:rsidRPr="002A572E" w:rsidRDefault="008E2303" w:rsidP="008E2303">
            <w:pPr>
              <w:rPr>
                <w:b/>
                <w:bCs/>
                <w:sz w:val="22"/>
                <w:szCs w:val="22"/>
              </w:rPr>
            </w:pPr>
          </w:p>
        </w:tc>
        <w:tc>
          <w:tcPr>
            <w:tcW w:w="1134" w:type="dxa"/>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c>
          <w:tcPr>
            <w:tcW w:w="1984" w:type="dxa"/>
            <w:gridSpan w:val="3"/>
            <w:tcBorders>
              <w:top w:val="nil"/>
              <w:left w:val="nil"/>
              <w:bottom w:val="nil"/>
              <w:right w:val="nil"/>
            </w:tcBorders>
            <w:shd w:val="clear" w:color="auto" w:fill="auto"/>
            <w:noWrap/>
            <w:vAlign w:val="bottom"/>
            <w:hideMark/>
          </w:tcPr>
          <w:p w:rsidR="008E2303" w:rsidRPr="002A572E" w:rsidRDefault="008E2303" w:rsidP="008E2303">
            <w:pPr>
              <w:rPr>
                <w:sz w:val="22"/>
                <w:szCs w:val="22"/>
              </w:rPr>
            </w:pPr>
          </w:p>
        </w:tc>
      </w:tr>
    </w:tbl>
    <w:p w:rsidR="008E2303" w:rsidRPr="002A572E" w:rsidRDefault="008E2303" w:rsidP="00BD6DC3">
      <w:pPr>
        <w:tabs>
          <w:tab w:val="left" w:pos="4095"/>
        </w:tabs>
        <w:jc w:val="center"/>
        <w:rPr>
          <w:b/>
          <w:sz w:val="22"/>
          <w:szCs w:val="22"/>
        </w:rPr>
      </w:pPr>
    </w:p>
    <w:p w:rsidR="008E2303" w:rsidRPr="002A572E" w:rsidRDefault="008E2303" w:rsidP="00BD6DC3">
      <w:pPr>
        <w:tabs>
          <w:tab w:val="left" w:pos="4095"/>
        </w:tabs>
        <w:jc w:val="center"/>
        <w:rPr>
          <w:b/>
          <w:sz w:val="22"/>
          <w:szCs w:val="22"/>
        </w:rPr>
      </w:pPr>
    </w:p>
    <w:p w:rsidR="00137327" w:rsidRPr="002A572E" w:rsidRDefault="00137327">
      <w:pPr>
        <w:rPr>
          <w:b/>
          <w:sz w:val="22"/>
          <w:szCs w:val="22"/>
        </w:rPr>
      </w:pPr>
      <w:r w:rsidRPr="002A572E">
        <w:rPr>
          <w:b/>
          <w:sz w:val="22"/>
          <w:szCs w:val="22"/>
        </w:rPr>
        <w:br w:type="page"/>
      </w:r>
    </w:p>
    <w:p w:rsidR="00156440" w:rsidRPr="002A572E" w:rsidRDefault="00156440" w:rsidP="00BD6DC3">
      <w:pPr>
        <w:pStyle w:val="BodyText21"/>
        <w:tabs>
          <w:tab w:val="left" w:pos="4359"/>
        </w:tabs>
        <w:jc w:val="center"/>
        <w:rPr>
          <w:b/>
          <w:sz w:val="22"/>
          <w:szCs w:val="22"/>
        </w:rPr>
      </w:pPr>
    </w:p>
    <w:p w:rsidR="003B12AE" w:rsidRPr="002A572E" w:rsidRDefault="00874845" w:rsidP="00BD6DC3">
      <w:pPr>
        <w:pStyle w:val="BodyText21"/>
        <w:jc w:val="center"/>
        <w:rPr>
          <w:b/>
          <w:sz w:val="22"/>
          <w:szCs w:val="22"/>
        </w:rPr>
      </w:pPr>
      <w:r w:rsidRPr="002A572E">
        <w:rPr>
          <w:b/>
          <w:sz w:val="22"/>
          <w:szCs w:val="22"/>
        </w:rPr>
        <w:t xml:space="preserve">EDITAL – ANEXO </w:t>
      </w:r>
      <w:r w:rsidR="008E2303" w:rsidRPr="002A572E">
        <w:rPr>
          <w:b/>
          <w:sz w:val="22"/>
          <w:szCs w:val="22"/>
        </w:rPr>
        <w:t>III</w:t>
      </w:r>
      <w:r w:rsidR="003B12AE" w:rsidRPr="002A572E">
        <w:rPr>
          <w:b/>
          <w:sz w:val="22"/>
          <w:szCs w:val="22"/>
        </w:rPr>
        <w:t xml:space="preserve"> - PROPOSTA DE PREÇOS.</w:t>
      </w:r>
    </w:p>
    <w:p w:rsidR="00874845" w:rsidRPr="002A572E" w:rsidRDefault="00874845" w:rsidP="00BD6DC3">
      <w:pPr>
        <w:pStyle w:val="BodyText21"/>
        <w:jc w:val="center"/>
        <w:rPr>
          <w:b/>
          <w:sz w:val="22"/>
          <w:szCs w:val="22"/>
        </w:rPr>
      </w:pPr>
      <w:r w:rsidRPr="002A572E">
        <w:rPr>
          <w:b/>
          <w:sz w:val="22"/>
          <w:szCs w:val="22"/>
        </w:rPr>
        <w:t xml:space="preserve">PREGÃO ELETRÔNICO N° </w:t>
      </w:r>
      <w:r w:rsidR="00137327" w:rsidRPr="002A572E">
        <w:rPr>
          <w:b/>
          <w:sz w:val="22"/>
          <w:szCs w:val="22"/>
        </w:rPr>
        <w:t>573/2014/SUPEL/RO</w:t>
      </w:r>
    </w:p>
    <w:p w:rsidR="00874845" w:rsidRPr="002A572E" w:rsidRDefault="00874845" w:rsidP="00BD6DC3">
      <w:pPr>
        <w:rPr>
          <w:sz w:val="22"/>
          <w:szCs w:val="22"/>
        </w:rPr>
      </w:pPr>
    </w:p>
    <w:p w:rsidR="00874845" w:rsidRPr="002A572E" w:rsidRDefault="00874845" w:rsidP="00BD6DC3">
      <w:pPr>
        <w:jc w:val="both"/>
        <w:rPr>
          <w:b/>
          <w:sz w:val="22"/>
          <w:szCs w:val="22"/>
        </w:rPr>
      </w:pPr>
      <w:r w:rsidRPr="002A572E">
        <w:rPr>
          <w:b/>
          <w:sz w:val="22"/>
          <w:szCs w:val="22"/>
        </w:rPr>
        <w:t xml:space="preserve">PREGÃO ELETRÔNICO Nº. </w:t>
      </w:r>
      <w:r w:rsidR="00137327" w:rsidRPr="002A572E">
        <w:rPr>
          <w:b/>
          <w:sz w:val="22"/>
          <w:szCs w:val="22"/>
        </w:rPr>
        <w:t>573/2014/SUPEL/RO</w:t>
      </w:r>
      <w:r w:rsidRPr="002A572E">
        <w:rPr>
          <w:b/>
          <w:sz w:val="22"/>
          <w:szCs w:val="22"/>
        </w:rPr>
        <w:t>/RO</w:t>
      </w:r>
    </w:p>
    <w:p w:rsidR="00874845" w:rsidRPr="002A572E" w:rsidRDefault="00874845" w:rsidP="00BD6DC3">
      <w:pPr>
        <w:jc w:val="both"/>
        <w:rPr>
          <w:b/>
          <w:sz w:val="22"/>
          <w:szCs w:val="22"/>
        </w:rPr>
      </w:pPr>
    </w:p>
    <w:p w:rsidR="00874845" w:rsidRPr="002A572E" w:rsidRDefault="00874845" w:rsidP="00BD6DC3">
      <w:pPr>
        <w:jc w:val="both"/>
        <w:rPr>
          <w:b/>
          <w:sz w:val="22"/>
          <w:szCs w:val="22"/>
        </w:rPr>
      </w:pPr>
      <w:r w:rsidRPr="002A572E">
        <w:rPr>
          <w:b/>
          <w:sz w:val="22"/>
          <w:szCs w:val="22"/>
        </w:rPr>
        <w:t>À: SUPERINTENDÊNCIA ESTADUAL DE COMPRAS E LICITAÇÕES - SUPEL/RO</w:t>
      </w:r>
    </w:p>
    <w:p w:rsidR="00874845" w:rsidRPr="002A572E" w:rsidRDefault="00874845" w:rsidP="00BD6DC3">
      <w:pPr>
        <w:pStyle w:val="Corpodetexto"/>
        <w:rPr>
          <w:sz w:val="22"/>
          <w:szCs w:val="22"/>
        </w:rPr>
      </w:pPr>
      <w:r w:rsidRPr="002A572E">
        <w:rPr>
          <w:sz w:val="22"/>
          <w:szCs w:val="22"/>
        </w:rPr>
        <w:tab/>
      </w:r>
      <w:r w:rsidRPr="002A572E">
        <w:rPr>
          <w:sz w:val="22"/>
          <w:szCs w:val="22"/>
        </w:rPr>
        <w:tab/>
        <w:t xml:space="preserve"> </w:t>
      </w:r>
      <w:r w:rsidRPr="002A572E">
        <w:rPr>
          <w:sz w:val="22"/>
          <w:szCs w:val="22"/>
        </w:rPr>
        <w:tab/>
      </w:r>
      <w:r w:rsidRPr="002A572E">
        <w:rPr>
          <w:sz w:val="22"/>
          <w:szCs w:val="22"/>
        </w:rPr>
        <w:tab/>
      </w:r>
    </w:p>
    <w:p w:rsidR="00874845" w:rsidRPr="002A572E" w:rsidRDefault="00874845" w:rsidP="00BD6DC3">
      <w:pPr>
        <w:pStyle w:val="Corpodetexto"/>
        <w:rPr>
          <w:sz w:val="22"/>
          <w:szCs w:val="22"/>
        </w:rPr>
      </w:pPr>
      <w:r w:rsidRPr="002A572E">
        <w:rPr>
          <w:sz w:val="22"/>
          <w:szCs w:val="22"/>
        </w:rPr>
        <w:t>Prezados Senhores,</w:t>
      </w:r>
    </w:p>
    <w:p w:rsidR="00874845" w:rsidRPr="002A572E" w:rsidRDefault="00874845" w:rsidP="00BD6DC3">
      <w:pPr>
        <w:pStyle w:val="Corpodetexto"/>
        <w:ind w:firstLine="567"/>
        <w:rPr>
          <w:sz w:val="22"/>
          <w:szCs w:val="22"/>
        </w:rPr>
      </w:pPr>
    </w:p>
    <w:p w:rsidR="00874845" w:rsidRPr="002A572E" w:rsidRDefault="00874845" w:rsidP="00BD6DC3">
      <w:pPr>
        <w:pStyle w:val="Corpodetexto"/>
        <w:rPr>
          <w:sz w:val="22"/>
          <w:szCs w:val="22"/>
        </w:rPr>
      </w:pPr>
      <w:r w:rsidRPr="002A572E">
        <w:rPr>
          <w:sz w:val="22"/>
          <w:szCs w:val="22"/>
        </w:rPr>
        <w:t xml:space="preserve"> </w:t>
      </w:r>
      <w:r w:rsidRPr="002A572E">
        <w:rPr>
          <w:sz w:val="22"/>
          <w:szCs w:val="22"/>
        </w:rPr>
        <w:tab/>
      </w:r>
      <w:r w:rsidRPr="002A572E">
        <w:rPr>
          <w:sz w:val="22"/>
          <w:szCs w:val="22"/>
        </w:rPr>
        <w:tab/>
        <w:t xml:space="preserve">Apresentamos a </w:t>
      </w:r>
      <w:r w:rsidR="00E71C05" w:rsidRPr="002A572E">
        <w:rPr>
          <w:sz w:val="22"/>
          <w:szCs w:val="22"/>
        </w:rPr>
        <w:t>V.Sª</w:t>
      </w:r>
      <w:proofErr w:type="gramStart"/>
      <w:r w:rsidR="00E71C05" w:rsidRPr="002A572E">
        <w:rPr>
          <w:sz w:val="22"/>
          <w:szCs w:val="22"/>
        </w:rPr>
        <w:t>.,</w:t>
      </w:r>
      <w:proofErr w:type="gramEnd"/>
      <w:r w:rsidRPr="002A572E">
        <w:rPr>
          <w:sz w:val="22"/>
          <w:szCs w:val="22"/>
        </w:rPr>
        <w:t xml:space="preserve"> nossa proposta de preços para prestação de serviços __________</w:t>
      </w:r>
    </w:p>
    <w:p w:rsidR="00874845" w:rsidRPr="002A572E" w:rsidRDefault="00874845" w:rsidP="00BD6DC3">
      <w:pPr>
        <w:pStyle w:val="Corpodetexto"/>
        <w:rPr>
          <w:sz w:val="22"/>
          <w:szCs w:val="22"/>
        </w:rPr>
      </w:pPr>
      <w:r w:rsidRPr="002A572E">
        <w:rPr>
          <w:sz w:val="22"/>
          <w:szCs w:val="22"/>
        </w:rPr>
        <w:t>_______________________________________________________________, pelo preço total por ____ no valor de R$___________ (_____________), nos termos do Edital e seus Anexos.</w:t>
      </w:r>
    </w:p>
    <w:p w:rsidR="00874845" w:rsidRPr="002A572E" w:rsidRDefault="00874845" w:rsidP="00BD6DC3">
      <w:pPr>
        <w:pStyle w:val="Corpodetexto"/>
        <w:rPr>
          <w:sz w:val="22"/>
          <w:szCs w:val="22"/>
        </w:rPr>
      </w:pPr>
    </w:p>
    <w:p w:rsidR="00C51AB3" w:rsidRPr="002A572E" w:rsidRDefault="00C51AB3" w:rsidP="00C51AB3">
      <w:pPr>
        <w:pStyle w:val="Corpodetexto"/>
        <w:ind w:firstLine="1418"/>
        <w:rPr>
          <w:b/>
          <w:sz w:val="22"/>
          <w:szCs w:val="22"/>
        </w:rPr>
      </w:pPr>
      <w:r w:rsidRPr="002A572E">
        <w:rPr>
          <w:b/>
          <w:sz w:val="22"/>
          <w:szCs w:val="22"/>
        </w:rPr>
        <w:t>O prazo de validade da proposta de preços é de_______ dias corridos, contados da data da abertura da licitação (conforme subitem 7.5.2 do Edital).</w:t>
      </w:r>
    </w:p>
    <w:p w:rsidR="00C51AB3" w:rsidRPr="002A572E" w:rsidRDefault="00C51AB3" w:rsidP="00C51AB3">
      <w:pPr>
        <w:pStyle w:val="Corpodetexto"/>
        <w:ind w:firstLine="1418"/>
        <w:rPr>
          <w:b/>
          <w:sz w:val="22"/>
          <w:szCs w:val="22"/>
        </w:rPr>
      </w:pPr>
    </w:p>
    <w:p w:rsidR="00C51AB3" w:rsidRPr="002A572E" w:rsidRDefault="00C51AB3" w:rsidP="00C51AB3">
      <w:pPr>
        <w:pStyle w:val="Corpodetexto"/>
        <w:ind w:firstLine="1418"/>
        <w:rPr>
          <w:b/>
          <w:bCs/>
          <w:sz w:val="22"/>
          <w:szCs w:val="22"/>
        </w:rPr>
      </w:pPr>
      <w:r w:rsidRPr="002A572E">
        <w:rPr>
          <w:b/>
          <w:sz w:val="22"/>
          <w:szCs w:val="22"/>
        </w:rPr>
        <w:t xml:space="preserve">O </w:t>
      </w:r>
      <w:r w:rsidR="008E2303" w:rsidRPr="002A572E">
        <w:rPr>
          <w:bCs/>
          <w:sz w:val="22"/>
          <w:szCs w:val="22"/>
        </w:rPr>
        <w:t xml:space="preserve">Local da entrega das refeições prontas, conforme item </w:t>
      </w:r>
      <w:r w:rsidR="008E2303" w:rsidRPr="002A572E">
        <w:rPr>
          <w:sz w:val="22"/>
          <w:szCs w:val="22"/>
        </w:rPr>
        <w:t xml:space="preserve">2.4 </w:t>
      </w:r>
      <w:r w:rsidR="008E2303" w:rsidRPr="002A572E">
        <w:rPr>
          <w:bCs/>
          <w:sz w:val="22"/>
          <w:szCs w:val="22"/>
        </w:rPr>
        <w:t>do Edital</w:t>
      </w:r>
      <w:r w:rsidRPr="002A572E">
        <w:rPr>
          <w:b/>
          <w:bCs/>
          <w:sz w:val="22"/>
          <w:szCs w:val="22"/>
        </w:rPr>
        <w:t>, descrito a seguir: ______________________________.</w:t>
      </w:r>
    </w:p>
    <w:p w:rsidR="00C51AB3" w:rsidRPr="002A572E" w:rsidRDefault="00C51AB3" w:rsidP="00C51AB3">
      <w:pPr>
        <w:pStyle w:val="Corpodetexto"/>
        <w:ind w:firstLine="1418"/>
        <w:rPr>
          <w:b/>
          <w:sz w:val="22"/>
          <w:szCs w:val="22"/>
        </w:rPr>
      </w:pPr>
    </w:p>
    <w:p w:rsidR="00C51AB3" w:rsidRPr="002A572E" w:rsidRDefault="00C51AB3" w:rsidP="00C51AB3">
      <w:pPr>
        <w:pStyle w:val="Corpodetexto"/>
        <w:ind w:firstLine="1418"/>
        <w:rPr>
          <w:b/>
          <w:sz w:val="22"/>
          <w:szCs w:val="22"/>
        </w:rPr>
      </w:pPr>
      <w:r w:rsidRPr="002A572E">
        <w:rPr>
          <w:b/>
          <w:sz w:val="22"/>
          <w:szCs w:val="22"/>
        </w:rPr>
        <w:t xml:space="preserve">O </w:t>
      </w:r>
      <w:r w:rsidR="008E2303" w:rsidRPr="002A572E">
        <w:rPr>
          <w:bCs/>
          <w:sz w:val="22"/>
          <w:szCs w:val="22"/>
        </w:rPr>
        <w:t>Prazo de vigência do contrato</w:t>
      </w:r>
      <w:r w:rsidR="008E2303" w:rsidRPr="002A572E">
        <w:rPr>
          <w:b/>
          <w:sz w:val="22"/>
          <w:szCs w:val="22"/>
        </w:rPr>
        <w:t xml:space="preserve"> </w:t>
      </w:r>
      <w:r w:rsidRPr="002A572E">
        <w:rPr>
          <w:b/>
          <w:sz w:val="22"/>
          <w:szCs w:val="22"/>
        </w:rPr>
        <w:t xml:space="preserve">é de ____________meses (conforme item </w:t>
      </w:r>
      <w:r w:rsidR="008E2303" w:rsidRPr="002A572E">
        <w:rPr>
          <w:b/>
          <w:sz w:val="22"/>
          <w:szCs w:val="22"/>
        </w:rPr>
        <w:t>2.6</w:t>
      </w:r>
      <w:r w:rsidRPr="002A572E">
        <w:rPr>
          <w:b/>
          <w:sz w:val="22"/>
          <w:szCs w:val="22"/>
        </w:rPr>
        <w:t xml:space="preserve"> do Edital);</w:t>
      </w:r>
    </w:p>
    <w:p w:rsidR="00C51AB3" w:rsidRPr="002A572E" w:rsidRDefault="00C51AB3" w:rsidP="00C51AB3">
      <w:pPr>
        <w:pStyle w:val="Corpodetexto"/>
        <w:ind w:firstLine="1418"/>
        <w:rPr>
          <w:b/>
          <w:sz w:val="22"/>
          <w:szCs w:val="22"/>
        </w:rPr>
      </w:pPr>
    </w:p>
    <w:p w:rsidR="00C51AB3" w:rsidRPr="002A572E" w:rsidRDefault="00C51AB3" w:rsidP="00C51AB3">
      <w:pPr>
        <w:pStyle w:val="Corpodetexto"/>
        <w:ind w:firstLine="1418"/>
        <w:rPr>
          <w:b/>
          <w:sz w:val="22"/>
          <w:szCs w:val="22"/>
        </w:rPr>
      </w:pPr>
      <w:r w:rsidRPr="002A572E">
        <w:rPr>
          <w:b/>
          <w:bCs/>
          <w:sz w:val="22"/>
          <w:szCs w:val="22"/>
        </w:rPr>
        <w:t>Descrição detalhada do objeto, conforme item 2.</w:t>
      </w:r>
      <w:r w:rsidR="008E2303" w:rsidRPr="002A572E">
        <w:rPr>
          <w:b/>
          <w:bCs/>
          <w:sz w:val="22"/>
          <w:szCs w:val="22"/>
        </w:rPr>
        <w:t>2</w:t>
      </w:r>
      <w:r w:rsidRPr="002A572E">
        <w:rPr>
          <w:b/>
          <w:bCs/>
          <w:sz w:val="22"/>
          <w:szCs w:val="22"/>
        </w:rPr>
        <w:t xml:space="preserve"> deste Edital:______________________.</w:t>
      </w:r>
    </w:p>
    <w:p w:rsidR="003B12AE" w:rsidRPr="002A572E" w:rsidRDefault="003B12AE" w:rsidP="00BD6DC3">
      <w:pPr>
        <w:pStyle w:val="Corpodetexto"/>
        <w:ind w:firstLine="1418"/>
        <w:rPr>
          <w:sz w:val="22"/>
          <w:szCs w:val="22"/>
        </w:rPr>
      </w:pPr>
    </w:p>
    <w:p w:rsidR="00874845" w:rsidRPr="002A572E" w:rsidRDefault="00874845" w:rsidP="00BD6DC3">
      <w:pPr>
        <w:pStyle w:val="Corpodetexto"/>
        <w:ind w:firstLine="1418"/>
        <w:rPr>
          <w:sz w:val="22"/>
          <w:szCs w:val="22"/>
        </w:rPr>
      </w:pPr>
      <w:r w:rsidRPr="002A572E">
        <w:rPr>
          <w:sz w:val="22"/>
          <w:szCs w:val="22"/>
        </w:rPr>
        <w:t>Declaramos que estamos de pleno acordo com todas as condições estabelecidas no Edital e seus Anexos, bem como aceitamos todas as obrigações e responsabilidades especificadas no Termo de Referência.</w:t>
      </w:r>
    </w:p>
    <w:p w:rsidR="00874845" w:rsidRPr="002A572E" w:rsidRDefault="00874845" w:rsidP="00BD6DC3">
      <w:pPr>
        <w:pStyle w:val="Corpodetexto"/>
        <w:ind w:firstLine="1418"/>
        <w:rPr>
          <w:sz w:val="22"/>
          <w:szCs w:val="22"/>
        </w:rPr>
      </w:pPr>
    </w:p>
    <w:p w:rsidR="00874845" w:rsidRPr="002A572E" w:rsidRDefault="00874845" w:rsidP="00BD6DC3">
      <w:pPr>
        <w:pStyle w:val="Corpodetexto"/>
        <w:ind w:firstLine="1418"/>
        <w:rPr>
          <w:sz w:val="22"/>
          <w:szCs w:val="22"/>
        </w:rPr>
      </w:pPr>
      <w:r w:rsidRPr="002A572E">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74845" w:rsidRPr="002A572E" w:rsidRDefault="00874845" w:rsidP="00BD6DC3">
      <w:pPr>
        <w:pStyle w:val="Corpodetexto"/>
        <w:ind w:firstLine="1418"/>
        <w:rPr>
          <w:sz w:val="22"/>
          <w:szCs w:val="22"/>
        </w:rPr>
      </w:pPr>
    </w:p>
    <w:p w:rsidR="00874845" w:rsidRPr="002A572E" w:rsidRDefault="00874845" w:rsidP="00BD6DC3">
      <w:pPr>
        <w:pStyle w:val="Corpodetexto"/>
        <w:ind w:firstLine="1418"/>
        <w:rPr>
          <w:sz w:val="22"/>
          <w:szCs w:val="22"/>
        </w:rPr>
      </w:pPr>
      <w:r w:rsidRPr="002A572E">
        <w:rPr>
          <w:sz w:val="22"/>
          <w:szCs w:val="22"/>
        </w:rPr>
        <w:t>Caso nos seja adjudicado o objeto da licitação, comprometemo-nos em assinar o Contrato no prazo determinado no documento de convocação, e para esse fim fornecemos os seguintes dados:</w:t>
      </w:r>
    </w:p>
    <w:p w:rsidR="00874845" w:rsidRPr="002A572E" w:rsidRDefault="00874845" w:rsidP="00BD6DC3">
      <w:pPr>
        <w:jc w:val="center"/>
        <w:rPr>
          <w:b/>
          <w:bCs/>
          <w:sz w:val="22"/>
          <w:szCs w:val="22"/>
        </w:rPr>
      </w:pPr>
    </w:p>
    <w:p w:rsidR="00C51AB3" w:rsidRPr="002A572E" w:rsidRDefault="00874845" w:rsidP="00C51AB3">
      <w:pPr>
        <w:jc w:val="both"/>
        <w:rPr>
          <w:sz w:val="22"/>
          <w:szCs w:val="22"/>
        </w:rPr>
      </w:pPr>
      <w:r w:rsidRPr="002A572E">
        <w:rPr>
          <w:sz w:val="22"/>
          <w:szCs w:val="22"/>
        </w:rPr>
        <w:t>Objeto</w:t>
      </w:r>
      <w:r w:rsidRPr="002A572E">
        <w:rPr>
          <w:bCs/>
          <w:sz w:val="22"/>
          <w:szCs w:val="22"/>
        </w:rPr>
        <w:t>:</w:t>
      </w:r>
      <w:r w:rsidRPr="002A572E">
        <w:rPr>
          <w:b/>
          <w:bCs/>
          <w:sz w:val="22"/>
          <w:szCs w:val="22"/>
        </w:rPr>
        <w:t xml:space="preserve"> </w:t>
      </w:r>
      <w:r w:rsidR="008E2303" w:rsidRPr="002A572E">
        <w:rPr>
          <w:sz w:val="22"/>
          <w:szCs w:val="22"/>
        </w:rPr>
        <w:t>Aquisição de refeições prontas (desjejum, almoço, lanche</w:t>
      </w:r>
      <w:proofErr w:type="gramStart"/>
      <w:r w:rsidR="008E2303" w:rsidRPr="002A572E">
        <w:rPr>
          <w:sz w:val="22"/>
          <w:szCs w:val="22"/>
        </w:rPr>
        <w:t xml:space="preserve">  </w:t>
      </w:r>
      <w:proofErr w:type="gramEnd"/>
      <w:r w:rsidR="008E2303" w:rsidRPr="002A572E">
        <w:rPr>
          <w:sz w:val="22"/>
          <w:szCs w:val="22"/>
        </w:rPr>
        <w:t>e jantar), para atender as necessidades das unidades prisionais e socioeducativas do município de Colorado do Oeste/RO</w:t>
      </w:r>
      <w:r w:rsidR="00C51AB3" w:rsidRPr="002A572E">
        <w:rPr>
          <w:sz w:val="22"/>
          <w:szCs w:val="22"/>
        </w:rPr>
        <w:t>.</w:t>
      </w:r>
    </w:p>
    <w:p w:rsidR="00E71C05" w:rsidRPr="002A572E" w:rsidRDefault="00E71C05" w:rsidP="00BD6DC3">
      <w:pPr>
        <w:jc w:val="both"/>
        <w:rPr>
          <w:sz w:val="22"/>
          <w:szCs w:val="22"/>
        </w:rPr>
      </w:pPr>
      <w:r w:rsidRPr="002A572E">
        <w:rPr>
          <w:sz w:val="22"/>
          <w:szCs w:val="22"/>
        </w:rPr>
        <w:t xml:space="preserve">       </w:t>
      </w:r>
    </w:p>
    <w:p w:rsidR="001C7E4B" w:rsidRPr="002A572E" w:rsidRDefault="001C7E4B" w:rsidP="00BD6DC3">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31"/>
        <w:gridCol w:w="3544"/>
        <w:gridCol w:w="1007"/>
        <w:gridCol w:w="1031"/>
        <w:gridCol w:w="1506"/>
        <w:gridCol w:w="1372"/>
      </w:tblGrid>
      <w:tr w:rsidR="007F42CA" w:rsidRPr="002A572E" w:rsidTr="00A257A5">
        <w:trPr>
          <w:jc w:val="center"/>
        </w:trPr>
        <w:tc>
          <w:tcPr>
            <w:tcW w:w="808" w:type="pct"/>
            <w:shd w:val="clear" w:color="auto" w:fill="auto"/>
            <w:vAlign w:val="center"/>
            <w:hideMark/>
          </w:tcPr>
          <w:p w:rsidR="007F42CA" w:rsidRPr="002A572E" w:rsidRDefault="007F42CA" w:rsidP="007F42CA">
            <w:pPr>
              <w:contextualSpacing/>
              <w:jc w:val="center"/>
              <w:rPr>
                <w:b/>
                <w:bCs/>
                <w:sz w:val="22"/>
                <w:szCs w:val="22"/>
              </w:rPr>
            </w:pPr>
            <w:r w:rsidRPr="002A572E">
              <w:rPr>
                <w:b/>
                <w:bCs/>
                <w:sz w:val="22"/>
                <w:szCs w:val="22"/>
              </w:rPr>
              <w:t>ITEM</w:t>
            </w:r>
          </w:p>
        </w:tc>
        <w:tc>
          <w:tcPr>
            <w:tcW w:w="1756" w:type="pct"/>
            <w:shd w:val="clear" w:color="auto" w:fill="auto"/>
            <w:vAlign w:val="center"/>
            <w:hideMark/>
          </w:tcPr>
          <w:p w:rsidR="007F42CA" w:rsidRPr="002A572E" w:rsidRDefault="007F42CA" w:rsidP="007F42CA">
            <w:pPr>
              <w:contextualSpacing/>
              <w:jc w:val="center"/>
              <w:rPr>
                <w:b/>
                <w:bCs/>
                <w:sz w:val="22"/>
                <w:szCs w:val="22"/>
              </w:rPr>
            </w:pPr>
            <w:r w:rsidRPr="002A572E">
              <w:rPr>
                <w:b/>
                <w:bCs/>
                <w:sz w:val="22"/>
                <w:szCs w:val="22"/>
              </w:rPr>
              <w:t>ESPECIFICAÇÃO</w:t>
            </w:r>
          </w:p>
        </w:tc>
        <w:tc>
          <w:tcPr>
            <w:tcW w:w="499" w:type="pct"/>
            <w:shd w:val="clear" w:color="auto" w:fill="auto"/>
            <w:vAlign w:val="center"/>
            <w:hideMark/>
          </w:tcPr>
          <w:p w:rsidR="007F42CA" w:rsidRPr="002A572E" w:rsidRDefault="007F42CA" w:rsidP="007F42CA">
            <w:pPr>
              <w:contextualSpacing/>
              <w:jc w:val="center"/>
              <w:rPr>
                <w:b/>
                <w:bCs/>
                <w:sz w:val="22"/>
                <w:szCs w:val="22"/>
              </w:rPr>
            </w:pPr>
            <w:r w:rsidRPr="002A572E">
              <w:rPr>
                <w:b/>
                <w:bCs/>
                <w:sz w:val="22"/>
                <w:szCs w:val="22"/>
              </w:rPr>
              <w:t>UNIDADE</w:t>
            </w:r>
          </w:p>
        </w:tc>
        <w:tc>
          <w:tcPr>
            <w:tcW w:w="511" w:type="pct"/>
            <w:vAlign w:val="center"/>
          </w:tcPr>
          <w:p w:rsidR="007F42CA" w:rsidRPr="002A572E" w:rsidRDefault="007F42CA" w:rsidP="007F42CA">
            <w:pPr>
              <w:contextualSpacing/>
              <w:jc w:val="center"/>
              <w:rPr>
                <w:b/>
                <w:sz w:val="22"/>
                <w:szCs w:val="22"/>
              </w:rPr>
            </w:pPr>
            <w:r w:rsidRPr="002A572E">
              <w:rPr>
                <w:b/>
                <w:sz w:val="22"/>
                <w:szCs w:val="22"/>
              </w:rPr>
              <w:t>QUANTIDADE</w:t>
            </w:r>
          </w:p>
        </w:tc>
        <w:tc>
          <w:tcPr>
            <w:tcW w:w="746" w:type="pct"/>
            <w:vAlign w:val="center"/>
          </w:tcPr>
          <w:p w:rsidR="007F42CA" w:rsidRPr="002A572E" w:rsidRDefault="007F42CA" w:rsidP="007F42CA">
            <w:pPr>
              <w:contextualSpacing/>
              <w:jc w:val="center"/>
              <w:rPr>
                <w:b/>
                <w:bCs/>
                <w:sz w:val="22"/>
                <w:szCs w:val="22"/>
              </w:rPr>
            </w:pPr>
            <w:r w:rsidRPr="002A572E">
              <w:rPr>
                <w:b/>
                <w:bCs/>
                <w:sz w:val="22"/>
                <w:szCs w:val="22"/>
              </w:rPr>
              <w:t>VALOR UNITARIO</w:t>
            </w:r>
          </w:p>
        </w:tc>
        <w:tc>
          <w:tcPr>
            <w:tcW w:w="681" w:type="pct"/>
            <w:vAlign w:val="center"/>
          </w:tcPr>
          <w:p w:rsidR="007F42CA" w:rsidRPr="002A572E" w:rsidRDefault="007F42CA" w:rsidP="007F42CA">
            <w:pPr>
              <w:contextualSpacing/>
              <w:jc w:val="center"/>
              <w:rPr>
                <w:b/>
                <w:bCs/>
                <w:sz w:val="22"/>
                <w:szCs w:val="22"/>
              </w:rPr>
            </w:pPr>
            <w:r w:rsidRPr="002A572E">
              <w:rPr>
                <w:b/>
                <w:bCs/>
                <w:sz w:val="22"/>
                <w:szCs w:val="22"/>
              </w:rPr>
              <w:t>TOTAL</w:t>
            </w:r>
          </w:p>
        </w:tc>
      </w:tr>
      <w:tr w:rsidR="007F42CA" w:rsidRPr="002A572E" w:rsidTr="00A257A5">
        <w:trPr>
          <w:trHeight w:val="340"/>
          <w:jc w:val="center"/>
        </w:trPr>
        <w:tc>
          <w:tcPr>
            <w:tcW w:w="808" w:type="pct"/>
            <w:shd w:val="clear" w:color="auto" w:fill="auto"/>
            <w:noWrap/>
            <w:vAlign w:val="center"/>
            <w:hideMark/>
          </w:tcPr>
          <w:p w:rsidR="007F42CA" w:rsidRPr="002A572E" w:rsidRDefault="007F42CA" w:rsidP="007F42CA">
            <w:pPr>
              <w:suppressAutoHyphens/>
              <w:jc w:val="center"/>
              <w:rPr>
                <w:sz w:val="22"/>
                <w:szCs w:val="22"/>
              </w:rPr>
            </w:pPr>
            <w:r w:rsidRPr="002A572E">
              <w:rPr>
                <w:sz w:val="22"/>
                <w:szCs w:val="22"/>
              </w:rPr>
              <w:t>01</w:t>
            </w:r>
          </w:p>
        </w:tc>
        <w:tc>
          <w:tcPr>
            <w:tcW w:w="1756" w:type="pct"/>
            <w:shd w:val="clear" w:color="auto" w:fill="auto"/>
            <w:vAlign w:val="center"/>
            <w:hideMark/>
          </w:tcPr>
          <w:p w:rsidR="007F42CA" w:rsidRPr="002A572E" w:rsidRDefault="007F42CA" w:rsidP="007F42CA">
            <w:pPr>
              <w:suppressAutoHyphens/>
              <w:rPr>
                <w:sz w:val="22"/>
                <w:szCs w:val="22"/>
              </w:rPr>
            </w:pPr>
            <w:r w:rsidRPr="002A572E">
              <w:rPr>
                <w:sz w:val="22"/>
                <w:szCs w:val="22"/>
              </w:rPr>
              <w:t>Desjejum</w:t>
            </w:r>
          </w:p>
        </w:tc>
        <w:tc>
          <w:tcPr>
            <w:tcW w:w="499" w:type="pct"/>
            <w:shd w:val="clear" w:color="auto" w:fill="auto"/>
            <w:vAlign w:val="center"/>
            <w:hideMark/>
          </w:tcPr>
          <w:p w:rsidR="007F42CA" w:rsidRPr="002A572E" w:rsidRDefault="007F42CA" w:rsidP="007F42CA">
            <w:pPr>
              <w:contextualSpacing/>
              <w:jc w:val="center"/>
              <w:rPr>
                <w:sz w:val="22"/>
                <w:szCs w:val="22"/>
              </w:rPr>
            </w:pPr>
            <w:r w:rsidRPr="002A572E">
              <w:rPr>
                <w:sz w:val="22"/>
                <w:szCs w:val="22"/>
              </w:rPr>
              <w:t>Unidade</w:t>
            </w:r>
          </w:p>
        </w:tc>
        <w:tc>
          <w:tcPr>
            <w:tcW w:w="511" w:type="pct"/>
            <w:vAlign w:val="center"/>
          </w:tcPr>
          <w:p w:rsidR="007F42CA" w:rsidRPr="002A572E" w:rsidRDefault="00A257A5" w:rsidP="007F42CA">
            <w:pPr>
              <w:jc w:val="center"/>
              <w:rPr>
                <w:sz w:val="22"/>
                <w:szCs w:val="22"/>
              </w:rPr>
            </w:pPr>
            <w:r>
              <w:rPr>
                <w:sz w:val="22"/>
                <w:szCs w:val="22"/>
              </w:rPr>
              <w:t>27.460</w:t>
            </w:r>
          </w:p>
        </w:tc>
        <w:tc>
          <w:tcPr>
            <w:tcW w:w="746" w:type="pct"/>
            <w:vAlign w:val="center"/>
          </w:tcPr>
          <w:p w:rsidR="007F42CA" w:rsidRPr="002A572E" w:rsidRDefault="007F42CA" w:rsidP="007F42CA">
            <w:pPr>
              <w:contextualSpacing/>
              <w:jc w:val="center"/>
              <w:rPr>
                <w:sz w:val="22"/>
                <w:szCs w:val="22"/>
              </w:rPr>
            </w:pPr>
          </w:p>
        </w:tc>
        <w:tc>
          <w:tcPr>
            <w:tcW w:w="681" w:type="pct"/>
            <w:vAlign w:val="center"/>
          </w:tcPr>
          <w:p w:rsidR="007F42CA" w:rsidRPr="002A572E" w:rsidRDefault="007F42CA" w:rsidP="007F42CA">
            <w:pPr>
              <w:contextualSpacing/>
              <w:jc w:val="center"/>
              <w:rPr>
                <w:sz w:val="22"/>
                <w:szCs w:val="22"/>
              </w:rPr>
            </w:pPr>
          </w:p>
        </w:tc>
      </w:tr>
      <w:tr w:rsidR="007F42CA" w:rsidRPr="002A572E" w:rsidTr="00A257A5">
        <w:trPr>
          <w:trHeight w:val="340"/>
          <w:jc w:val="center"/>
        </w:trPr>
        <w:tc>
          <w:tcPr>
            <w:tcW w:w="808" w:type="pct"/>
            <w:shd w:val="clear" w:color="auto" w:fill="auto"/>
            <w:vAlign w:val="center"/>
            <w:hideMark/>
          </w:tcPr>
          <w:p w:rsidR="007F42CA" w:rsidRPr="002A572E" w:rsidRDefault="007F42CA" w:rsidP="007F42CA">
            <w:pPr>
              <w:suppressAutoHyphens/>
              <w:jc w:val="center"/>
              <w:rPr>
                <w:sz w:val="22"/>
                <w:szCs w:val="22"/>
              </w:rPr>
            </w:pPr>
            <w:r w:rsidRPr="002A572E">
              <w:rPr>
                <w:sz w:val="22"/>
                <w:szCs w:val="22"/>
              </w:rPr>
              <w:t>02</w:t>
            </w:r>
          </w:p>
        </w:tc>
        <w:tc>
          <w:tcPr>
            <w:tcW w:w="1756" w:type="pct"/>
            <w:shd w:val="clear" w:color="auto" w:fill="auto"/>
            <w:vAlign w:val="center"/>
            <w:hideMark/>
          </w:tcPr>
          <w:p w:rsidR="007F42CA" w:rsidRPr="002A572E" w:rsidRDefault="007F42CA" w:rsidP="007F42CA">
            <w:pPr>
              <w:suppressAutoHyphens/>
              <w:rPr>
                <w:sz w:val="22"/>
                <w:szCs w:val="22"/>
              </w:rPr>
            </w:pPr>
            <w:r w:rsidRPr="002A572E">
              <w:rPr>
                <w:sz w:val="22"/>
                <w:szCs w:val="22"/>
              </w:rPr>
              <w:t>Almoço</w:t>
            </w:r>
          </w:p>
        </w:tc>
        <w:tc>
          <w:tcPr>
            <w:tcW w:w="499" w:type="pct"/>
            <w:shd w:val="clear" w:color="auto" w:fill="auto"/>
            <w:vAlign w:val="center"/>
            <w:hideMark/>
          </w:tcPr>
          <w:p w:rsidR="007F42CA" w:rsidRPr="002A572E" w:rsidRDefault="007F42CA" w:rsidP="007F42CA">
            <w:pPr>
              <w:contextualSpacing/>
              <w:jc w:val="center"/>
              <w:rPr>
                <w:sz w:val="22"/>
                <w:szCs w:val="22"/>
              </w:rPr>
            </w:pPr>
            <w:r w:rsidRPr="002A572E">
              <w:rPr>
                <w:sz w:val="22"/>
                <w:szCs w:val="22"/>
              </w:rPr>
              <w:t>Unidade</w:t>
            </w:r>
          </w:p>
        </w:tc>
        <w:tc>
          <w:tcPr>
            <w:tcW w:w="511" w:type="pct"/>
            <w:vAlign w:val="center"/>
          </w:tcPr>
          <w:p w:rsidR="007F42CA" w:rsidRPr="002A572E" w:rsidRDefault="00A257A5" w:rsidP="007F42CA">
            <w:pPr>
              <w:jc w:val="center"/>
              <w:rPr>
                <w:sz w:val="22"/>
                <w:szCs w:val="22"/>
              </w:rPr>
            </w:pPr>
            <w:r>
              <w:rPr>
                <w:sz w:val="22"/>
                <w:szCs w:val="22"/>
              </w:rPr>
              <w:t>27.131</w:t>
            </w:r>
          </w:p>
        </w:tc>
        <w:tc>
          <w:tcPr>
            <w:tcW w:w="746" w:type="pct"/>
            <w:vAlign w:val="center"/>
          </w:tcPr>
          <w:p w:rsidR="007F42CA" w:rsidRPr="002A572E" w:rsidRDefault="007F42CA" w:rsidP="007F42CA">
            <w:pPr>
              <w:contextualSpacing/>
              <w:jc w:val="center"/>
              <w:rPr>
                <w:sz w:val="22"/>
                <w:szCs w:val="22"/>
              </w:rPr>
            </w:pPr>
          </w:p>
        </w:tc>
        <w:tc>
          <w:tcPr>
            <w:tcW w:w="681" w:type="pct"/>
            <w:vAlign w:val="center"/>
          </w:tcPr>
          <w:p w:rsidR="007F42CA" w:rsidRPr="002A572E" w:rsidRDefault="007F42CA" w:rsidP="007F42CA">
            <w:pPr>
              <w:contextualSpacing/>
              <w:jc w:val="center"/>
              <w:rPr>
                <w:sz w:val="22"/>
                <w:szCs w:val="22"/>
              </w:rPr>
            </w:pPr>
          </w:p>
        </w:tc>
      </w:tr>
      <w:tr w:rsidR="007F42CA" w:rsidRPr="002A572E" w:rsidTr="00A257A5">
        <w:trPr>
          <w:trHeight w:val="340"/>
          <w:jc w:val="center"/>
        </w:trPr>
        <w:tc>
          <w:tcPr>
            <w:tcW w:w="808" w:type="pct"/>
            <w:shd w:val="clear" w:color="auto" w:fill="auto"/>
            <w:vAlign w:val="center"/>
            <w:hideMark/>
          </w:tcPr>
          <w:p w:rsidR="007F42CA" w:rsidRPr="002A572E" w:rsidRDefault="007F42CA" w:rsidP="007F42CA">
            <w:pPr>
              <w:suppressAutoHyphens/>
              <w:jc w:val="center"/>
              <w:rPr>
                <w:sz w:val="22"/>
                <w:szCs w:val="22"/>
              </w:rPr>
            </w:pPr>
            <w:r w:rsidRPr="002A572E">
              <w:rPr>
                <w:sz w:val="22"/>
                <w:szCs w:val="22"/>
              </w:rPr>
              <w:t>04</w:t>
            </w:r>
          </w:p>
        </w:tc>
        <w:tc>
          <w:tcPr>
            <w:tcW w:w="1756" w:type="pct"/>
            <w:shd w:val="clear" w:color="auto" w:fill="auto"/>
            <w:vAlign w:val="center"/>
            <w:hideMark/>
          </w:tcPr>
          <w:p w:rsidR="007F42CA" w:rsidRPr="002A572E" w:rsidRDefault="007F42CA" w:rsidP="007F42CA">
            <w:pPr>
              <w:suppressAutoHyphens/>
              <w:rPr>
                <w:sz w:val="22"/>
                <w:szCs w:val="22"/>
              </w:rPr>
            </w:pPr>
            <w:r w:rsidRPr="002A572E">
              <w:rPr>
                <w:sz w:val="22"/>
                <w:szCs w:val="22"/>
              </w:rPr>
              <w:t>Jantar</w:t>
            </w:r>
          </w:p>
        </w:tc>
        <w:tc>
          <w:tcPr>
            <w:tcW w:w="499" w:type="pct"/>
            <w:shd w:val="clear" w:color="auto" w:fill="auto"/>
            <w:vAlign w:val="center"/>
            <w:hideMark/>
          </w:tcPr>
          <w:p w:rsidR="007F42CA" w:rsidRPr="002A572E" w:rsidRDefault="007F42CA" w:rsidP="007F42CA">
            <w:pPr>
              <w:suppressAutoHyphens/>
              <w:contextualSpacing/>
              <w:jc w:val="center"/>
              <w:rPr>
                <w:sz w:val="22"/>
                <w:szCs w:val="22"/>
              </w:rPr>
            </w:pPr>
            <w:r w:rsidRPr="002A572E">
              <w:rPr>
                <w:sz w:val="22"/>
                <w:szCs w:val="22"/>
              </w:rPr>
              <w:t>Unidade</w:t>
            </w:r>
          </w:p>
        </w:tc>
        <w:tc>
          <w:tcPr>
            <w:tcW w:w="511" w:type="pct"/>
            <w:vAlign w:val="center"/>
          </w:tcPr>
          <w:p w:rsidR="007F42CA" w:rsidRPr="002A572E" w:rsidRDefault="00A257A5" w:rsidP="007F42CA">
            <w:pPr>
              <w:jc w:val="center"/>
              <w:rPr>
                <w:sz w:val="22"/>
                <w:szCs w:val="22"/>
              </w:rPr>
            </w:pPr>
            <w:r>
              <w:rPr>
                <w:sz w:val="22"/>
                <w:szCs w:val="22"/>
              </w:rPr>
              <w:t>27.485</w:t>
            </w:r>
          </w:p>
        </w:tc>
        <w:tc>
          <w:tcPr>
            <w:tcW w:w="746" w:type="pct"/>
            <w:vAlign w:val="center"/>
          </w:tcPr>
          <w:p w:rsidR="007F42CA" w:rsidRPr="002A572E" w:rsidRDefault="007F42CA" w:rsidP="007F42CA">
            <w:pPr>
              <w:contextualSpacing/>
              <w:jc w:val="center"/>
              <w:rPr>
                <w:sz w:val="22"/>
                <w:szCs w:val="22"/>
              </w:rPr>
            </w:pPr>
          </w:p>
        </w:tc>
        <w:tc>
          <w:tcPr>
            <w:tcW w:w="681" w:type="pct"/>
            <w:vAlign w:val="center"/>
          </w:tcPr>
          <w:p w:rsidR="007F42CA" w:rsidRPr="002A572E" w:rsidRDefault="007F42CA" w:rsidP="007F42CA">
            <w:pPr>
              <w:contextualSpacing/>
              <w:jc w:val="center"/>
              <w:rPr>
                <w:sz w:val="22"/>
                <w:szCs w:val="22"/>
              </w:rPr>
            </w:pPr>
          </w:p>
        </w:tc>
      </w:tr>
    </w:tbl>
    <w:p w:rsidR="003A5295" w:rsidRPr="002A572E" w:rsidRDefault="003A5295" w:rsidP="002969B6">
      <w:pPr>
        <w:spacing w:line="360" w:lineRule="auto"/>
        <w:rPr>
          <w:b/>
          <w:bCs/>
          <w:sz w:val="22"/>
          <w:szCs w:val="22"/>
          <w:u w:val="single"/>
        </w:rPr>
      </w:pPr>
    </w:p>
    <w:p w:rsidR="0088153F" w:rsidRPr="002A572E" w:rsidRDefault="0088153F" w:rsidP="00BD6DC3">
      <w:pPr>
        <w:jc w:val="both"/>
        <w:rPr>
          <w:sz w:val="22"/>
          <w:szCs w:val="22"/>
        </w:rPr>
      </w:pPr>
    </w:p>
    <w:tbl>
      <w:tblPr>
        <w:tblW w:w="4921" w:type="pct"/>
        <w:jc w:val="center"/>
        <w:tblInd w:w="-546" w:type="dxa"/>
        <w:tblCellMar>
          <w:left w:w="70" w:type="dxa"/>
          <w:right w:w="70" w:type="dxa"/>
        </w:tblCellMar>
        <w:tblLook w:val="04A0"/>
      </w:tblPr>
      <w:tblGrid>
        <w:gridCol w:w="7610"/>
        <w:gridCol w:w="2322"/>
      </w:tblGrid>
      <w:tr w:rsidR="00BC6AC7" w:rsidRPr="002A572E" w:rsidTr="003A5295">
        <w:trPr>
          <w:trHeight w:val="300"/>
          <w:jc w:val="center"/>
        </w:trPr>
        <w:tc>
          <w:tcPr>
            <w:tcW w:w="3831" w:type="pct"/>
            <w:vMerge w:val="restart"/>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BC6AC7" w:rsidRPr="002A572E" w:rsidRDefault="00BC6AC7" w:rsidP="007F42CA">
            <w:pPr>
              <w:jc w:val="center"/>
              <w:rPr>
                <w:b/>
                <w:bCs/>
                <w:sz w:val="22"/>
                <w:szCs w:val="22"/>
              </w:rPr>
            </w:pPr>
            <w:r w:rsidRPr="002A572E">
              <w:rPr>
                <w:b/>
                <w:bCs/>
                <w:sz w:val="22"/>
                <w:szCs w:val="22"/>
              </w:rPr>
              <w:t>VALOR TOTAL GERAL DA PLANILHA</w:t>
            </w:r>
            <w:proofErr w:type="gramStart"/>
            <w:r w:rsidR="007F42CA" w:rsidRPr="002A572E">
              <w:rPr>
                <w:b/>
                <w:bCs/>
                <w:sz w:val="22"/>
                <w:szCs w:val="22"/>
              </w:rPr>
              <w:t xml:space="preserve"> </w:t>
            </w:r>
            <w:r w:rsidR="0088153F" w:rsidRPr="002A572E">
              <w:rPr>
                <w:b/>
                <w:bCs/>
                <w:sz w:val="22"/>
                <w:szCs w:val="22"/>
              </w:rPr>
              <w:t xml:space="preserve"> </w:t>
            </w:r>
            <w:proofErr w:type="gramEnd"/>
            <w:r w:rsidRPr="002A572E">
              <w:rPr>
                <w:b/>
                <w:bCs/>
                <w:sz w:val="22"/>
                <w:szCs w:val="22"/>
              </w:rPr>
              <w:t>=</w:t>
            </w:r>
          </w:p>
        </w:tc>
        <w:tc>
          <w:tcPr>
            <w:tcW w:w="116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AC7" w:rsidRPr="002A572E" w:rsidRDefault="00BC6AC7" w:rsidP="00BC6AC7">
            <w:pPr>
              <w:jc w:val="center"/>
              <w:rPr>
                <w:sz w:val="22"/>
                <w:szCs w:val="22"/>
              </w:rPr>
            </w:pPr>
            <w:r w:rsidRPr="002A572E">
              <w:rPr>
                <w:bCs/>
                <w:sz w:val="22"/>
                <w:szCs w:val="22"/>
              </w:rPr>
              <w:t>R$</w:t>
            </w:r>
          </w:p>
        </w:tc>
      </w:tr>
      <w:tr w:rsidR="00BC6AC7" w:rsidRPr="002A572E" w:rsidTr="003A5295">
        <w:trPr>
          <w:trHeight w:val="253"/>
          <w:jc w:val="center"/>
        </w:trPr>
        <w:tc>
          <w:tcPr>
            <w:tcW w:w="3831" w:type="pct"/>
            <w:vMerge/>
            <w:tcBorders>
              <w:top w:val="single" w:sz="4" w:space="0" w:color="auto"/>
              <w:left w:val="single" w:sz="4" w:space="0" w:color="auto"/>
              <w:bottom w:val="single" w:sz="4" w:space="0" w:color="auto"/>
              <w:right w:val="single" w:sz="4" w:space="0" w:color="auto"/>
            </w:tcBorders>
            <w:vAlign w:val="center"/>
            <w:hideMark/>
          </w:tcPr>
          <w:p w:rsidR="00BC6AC7" w:rsidRPr="002A572E" w:rsidRDefault="00BC6AC7" w:rsidP="00616953">
            <w:pPr>
              <w:rPr>
                <w:b/>
                <w:bCs/>
                <w:sz w:val="22"/>
                <w:szCs w:val="22"/>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BC6AC7" w:rsidRPr="002A572E" w:rsidRDefault="00BC6AC7" w:rsidP="00616953">
            <w:pPr>
              <w:rPr>
                <w:b/>
                <w:bCs/>
                <w:sz w:val="22"/>
                <w:szCs w:val="22"/>
              </w:rPr>
            </w:pPr>
          </w:p>
        </w:tc>
      </w:tr>
    </w:tbl>
    <w:p w:rsidR="00E71C05" w:rsidRPr="002A572E" w:rsidRDefault="00E71C05" w:rsidP="00BD6DC3">
      <w:pPr>
        <w:pStyle w:val="Corpodetexto"/>
        <w:spacing w:before="60" w:after="60"/>
        <w:rPr>
          <w:sz w:val="22"/>
          <w:szCs w:val="22"/>
        </w:rPr>
      </w:pPr>
    </w:p>
    <w:p w:rsidR="00AC7D5C" w:rsidRPr="002A572E" w:rsidRDefault="00AC7D5C" w:rsidP="00BD6DC3">
      <w:pPr>
        <w:pStyle w:val="Corpodetexto"/>
        <w:spacing w:before="60" w:after="60"/>
        <w:rPr>
          <w:sz w:val="22"/>
          <w:szCs w:val="22"/>
        </w:rPr>
      </w:pPr>
    </w:p>
    <w:p w:rsidR="00874845" w:rsidRPr="002A572E" w:rsidRDefault="00874845" w:rsidP="00BD6DC3">
      <w:pPr>
        <w:pStyle w:val="Corpodetexto"/>
        <w:spacing w:before="60" w:after="60"/>
        <w:rPr>
          <w:sz w:val="22"/>
          <w:szCs w:val="22"/>
        </w:rPr>
      </w:pPr>
      <w:r w:rsidRPr="002A572E">
        <w:rPr>
          <w:sz w:val="22"/>
          <w:szCs w:val="22"/>
        </w:rPr>
        <w:t>Razão Social: _____________________________________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CNPJ/MF: 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Endereço: __________________________________________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Tel./Fax: 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CEP: ____________________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Cidade: __________________________ UF: 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Banco: ____________ Agência: _____________ c/c: ________________</w:t>
      </w:r>
    </w:p>
    <w:p w:rsidR="00874845" w:rsidRPr="002A572E" w:rsidRDefault="00874845" w:rsidP="00BD6DC3">
      <w:pPr>
        <w:pStyle w:val="Corpodetexto"/>
        <w:rPr>
          <w:sz w:val="22"/>
          <w:szCs w:val="22"/>
        </w:rPr>
      </w:pPr>
      <w:r w:rsidRPr="002A572E">
        <w:rPr>
          <w:sz w:val="22"/>
          <w:szCs w:val="22"/>
        </w:rPr>
        <w:t xml:space="preserve"> </w:t>
      </w:r>
      <w:r w:rsidRPr="002A572E">
        <w:rPr>
          <w:sz w:val="22"/>
          <w:szCs w:val="22"/>
        </w:rPr>
        <w:tab/>
      </w:r>
      <w:r w:rsidRPr="002A572E">
        <w:rPr>
          <w:sz w:val="22"/>
          <w:szCs w:val="22"/>
        </w:rPr>
        <w:tab/>
      </w:r>
    </w:p>
    <w:p w:rsidR="00874845" w:rsidRPr="002A572E" w:rsidRDefault="00874845" w:rsidP="00BD6DC3">
      <w:pPr>
        <w:pStyle w:val="Corpodetexto"/>
        <w:ind w:left="709"/>
        <w:rPr>
          <w:sz w:val="22"/>
          <w:szCs w:val="22"/>
        </w:rPr>
      </w:pPr>
      <w:r w:rsidRPr="002A572E">
        <w:rPr>
          <w:sz w:val="22"/>
          <w:szCs w:val="22"/>
        </w:rPr>
        <w:t>Dados do Representante Legal da Empresa para assinatura do Contrato:</w:t>
      </w:r>
    </w:p>
    <w:p w:rsidR="00874845" w:rsidRPr="002A572E" w:rsidRDefault="00874845" w:rsidP="00BD6DC3">
      <w:pPr>
        <w:pStyle w:val="Corpodetexto"/>
        <w:spacing w:before="60" w:after="60"/>
        <w:rPr>
          <w:sz w:val="22"/>
          <w:szCs w:val="22"/>
        </w:rPr>
      </w:pPr>
      <w:r w:rsidRPr="002A572E">
        <w:rPr>
          <w:sz w:val="22"/>
          <w:szCs w:val="22"/>
        </w:rPr>
        <w:tab/>
        <w:t>Nome:________________________________________________________</w:t>
      </w:r>
    </w:p>
    <w:p w:rsidR="00874845" w:rsidRPr="002A572E" w:rsidRDefault="00874845" w:rsidP="00BD6DC3">
      <w:pPr>
        <w:pStyle w:val="Corpodetexto"/>
        <w:spacing w:before="60" w:after="60"/>
        <w:rPr>
          <w:sz w:val="22"/>
          <w:szCs w:val="22"/>
        </w:rPr>
      </w:pPr>
      <w:r w:rsidRPr="002A572E">
        <w:rPr>
          <w:sz w:val="22"/>
          <w:szCs w:val="22"/>
        </w:rPr>
        <w:tab/>
        <w:t>Endereço:_____________________________________________________</w:t>
      </w:r>
    </w:p>
    <w:p w:rsidR="00874845" w:rsidRPr="002A572E" w:rsidRDefault="00874845" w:rsidP="00BD6DC3">
      <w:pPr>
        <w:pStyle w:val="Corpodetexto"/>
        <w:spacing w:before="60" w:after="60"/>
        <w:ind w:firstLine="567"/>
        <w:rPr>
          <w:sz w:val="22"/>
          <w:szCs w:val="22"/>
        </w:rPr>
      </w:pPr>
      <w:r w:rsidRPr="002A572E">
        <w:rPr>
          <w:sz w:val="22"/>
          <w:szCs w:val="22"/>
        </w:rPr>
        <w:tab/>
        <w:t>CEP:_________________Cidade:____</w:t>
      </w:r>
      <w:r w:rsidRPr="002A572E">
        <w:rPr>
          <w:sz w:val="22"/>
          <w:szCs w:val="22"/>
        </w:rPr>
        <w:softHyphen/>
        <w:t>____________________UF:_______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CPF/MF:________________________Cargo/Função:__________________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RG nº</w:t>
      </w:r>
      <w:proofErr w:type="gramStart"/>
      <w:r w:rsidRPr="002A572E">
        <w:rPr>
          <w:sz w:val="22"/>
          <w:szCs w:val="22"/>
        </w:rPr>
        <w:t>.:</w:t>
      </w:r>
      <w:proofErr w:type="gramEnd"/>
      <w:r w:rsidRPr="002A572E">
        <w:rPr>
          <w:sz w:val="22"/>
          <w:szCs w:val="22"/>
        </w:rPr>
        <w:t>___________________________Expedido por: ____________</w:t>
      </w:r>
    </w:p>
    <w:p w:rsidR="00874845" w:rsidRPr="002A572E" w:rsidRDefault="00874845" w:rsidP="00BD6DC3">
      <w:pPr>
        <w:pStyle w:val="Corpodetexto"/>
        <w:spacing w:before="60" w:after="60"/>
        <w:rPr>
          <w:sz w:val="22"/>
          <w:szCs w:val="22"/>
        </w:rPr>
      </w:pPr>
      <w:r w:rsidRPr="002A572E">
        <w:rPr>
          <w:sz w:val="22"/>
          <w:szCs w:val="22"/>
        </w:rPr>
        <w:t xml:space="preserve"> </w:t>
      </w:r>
      <w:r w:rsidRPr="002A572E">
        <w:rPr>
          <w:sz w:val="22"/>
          <w:szCs w:val="22"/>
        </w:rPr>
        <w:tab/>
        <w:t>Naturalidade: ____________________Nacionalidade: ___________________</w:t>
      </w:r>
    </w:p>
    <w:p w:rsidR="00874845" w:rsidRPr="002A572E" w:rsidRDefault="00874845" w:rsidP="00BD6DC3">
      <w:pPr>
        <w:pStyle w:val="Corpodetexto"/>
        <w:rPr>
          <w:sz w:val="22"/>
          <w:szCs w:val="22"/>
          <w:u w:val="single"/>
        </w:rPr>
      </w:pPr>
    </w:p>
    <w:p w:rsidR="00874845" w:rsidRPr="002A572E" w:rsidRDefault="00874845" w:rsidP="00BD6DC3">
      <w:pPr>
        <w:pStyle w:val="Corpodetexto"/>
        <w:rPr>
          <w:sz w:val="22"/>
          <w:szCs w:val="22"/>
        </w:rPr>
      </w:pPr>
      <w:r w:rsidRPr="002A572E">
        <w:rPr>
          <w:sz w:val="22"/>
          <w:szCs w:val="22"/>
          <w:u w:val="single"/>
        </w:rPr>
        <w:t>OBSERVAÇÕES</w:t>
      </w:r>
      <w:r w:rsidRPr="002A572E">
        <w:rPr>
          <w:sz w:val="22"/>
          <w:szCs w:val="22"/>
        </w:rPr>
        <w:t xml:space="preserve">: </w:t>
      </w:r>
    </w:p>
    <w:p w:rsidR="00874845" w:rsidRPr="002A572E" w:rsidRDefault="00874845" w:rsidP="00BD6DC3">
      <w:pPr>
        <w:pStyle w:val="Corpodetexto"/>
        <w:rPr>
          <w:sz w:val="22"/>
          <w:szCs w:val="22"/>
        </w:rPr>
      </w:pPr>
    </w:p>
    <w:p w:rsidR="00874845" w:rsidRPr="002A572E" w:rsidRDefault="00874845" w:rsidP="00BD6DC3">
      <w:pPr>
        <w:numPr>
          <w:ilvl w:val="0"/>
          <w:numId w:val="4"/>
        </w:numPr>
        <w:rPr>
          <w:bCs/>
          <w:sz w:val="22"/>
          <w:szCs w:val="22"/>
        </w:rPr>
      </w:pPr>
      <w:r w:rsidRPr="002A572E">
        <w:rPr>
          <w:bCs/>
          <w:sz w:val="22"/>
          <w:szCs w:val="22"/>
        </w:rPr>
        <w:t>Apresentar este documento em papel timbrado da empresa licitante e/ou com carimbo de CNPJ.</w:t>
      </w:r>
    </w:p>
    <w:p w:rsidR="00874845" w:rsidRPr="002A572E" w:rsidRDefault="00874845" w:rsidP="00BD6DC3">
      <w:pPr>
        <w:numPr>
          <w:ilvl w:val="0"/>
          <w:numId w:val="4"/>
        </w:numPr>
        <w:rPr>
          <w:bCs/>
          <w:sz w:val="22"/>
          <w:szCs w:val="22"/>
        </w:rPr>
      </w:pPr>
      <w:r w:rsidRPr="002A572E">
        <w:rPr>
          <w:sz w:val="22"/>
          <w:szCs w:val="22"/>
        </w:rPr>
        <w:t>Apresentar os dados evitando-se abreviaturas ou iniciais.</w:t>
      </w:r>
    </w:p>
    <w:p w:rsidR="00874845" w:rsidRPr="002A572E" w:rsidRDefault="00874845" w:rsidP="00BD6DC3">
      <w:pPr>
        <w:numPr>
          <w:ilvl w:val="0"/>
          <w:numId w:val="4"/>
        </w:numPr>
        <w:rPr>
          <w:sz w:val="22"/>
          <w:szCs w:val="22"/>
        </w:rPr>
      </w:pPr>
      <w:r w:rsidRPr="002A572E">
        <w:rPr>
          <w:sz w:val="22"/>
          <w:szCs w:val="22"/>
        </w:rPr>
        <w:t>Apresentar este documento após a fase de lances (no envio via sistema, via email e no original da Proposta Comercial), em papel timbrado da Empresa LICITANTE.</w:t>
      </w:r>
    </w:p>
    <w:p w:rsidR="00874845" w:rsidRPr="002A572E" w:rsidRDefault="00874845" w:rsidP="00BD6DC3">
      <w:pPr>
        <w:numPr>
          <w:ilvl w:val="0"/>
          <w:numId w:val="4"/>
        </w:numPr>
        <w:rPr>
          <w:sz w:val="22"/>
          <w:szCs w:val="22"/>
        </w:rPr>
      </w:pPr>
      <w:r w:rsidRPr="002A572E">
        <w:rPr>
          <w:bCs/>
          <w:sz w:val="22"/>
          <w:szCs w:val="22"/>
        </w:rPr>
        <w:t>Observar fielmente o descrito neste Edital para fins de elaboração deste documento, especialmente o preconizado no item 7 – DA PROPOSTA DE PREÇOS.</w:t>
      </w:r>
    </w:p>
    <w:p w:rsidR="00874845" w:rsidRPr="002A572E" w:rsidRDefault="003B321B" w:rsidP="00BD6DC3">
      <w:pPr>
        <w:numPr>
          <w:ilvl w:val="0"/>
          <w:numId w:val="4"/>
        </w:numPr>
        <w:rPr>
          <w:sz w:val="22"/>
          <w:szCs w:val="22"/>
        </w:rPr>
      </w:pPr>
      <w:r w:rsidRPr="002A572E">
        <w:rPr>
          <w:bCs/>
          <w:sz w:val="22"/>
          <w:szCs w:val="22"/>
        </w:rPr>
        <w:t>A não apresentação dos anexos IV,</w:t>
      </w:r>
      <w:r w:rsidR="00826A54" w:rsidRPr="002A572E">
        <w:rPr>
          <w:bCs/>
          <w:sz w:val="22"/>
          <w:szCs w:val="22"/>
        </w:rPr>
        <w:t xml:space="preserve"> quando convocado,</w:t>
      </w:r>
      <w:r w:rsidR="00874845" w:rsidRPr="002A572E">
        <w:rPr>
          <w:bCs/>
          <w:sz w:val="22"/>
          <w:szCs w:val="22"/>
        </w:rPr>
        <w:t xml:space="preserve"> causa a </w:t>
      </w:r>
      <w:r w:rsidR="00874845" w:rsidRPr="002A572E">
        <w:rPr>
          <w:bCs/>
          <w:sz w:val="22"/>
          <w:szCs w:val="22"/>
          <w:u w:val="single"/>
        </w:rPr>
        <w:t>DESCLASSIFICAÇÃO</w:t>
      </w:r>
      <w:r w:rsidR="00874845" w:rsidRPr="002A572E">
        <w:rPr>
          <w:bCs/>
          <w:sz w:val="22"/>
          <w:szCs w:val="22"/>
        </w:rPr>
        <w:t xml:space="preserve"> da licitante.</w:t>
      </w:r>
    </w:p>
    <w:p w:rsidR="007F42CA" w:rsidRPr="002A572E" w:rsidRDefault="007F42CA">
      <w:pPr>
        <w:rPr>
          <w:sz w:val="22"/>
          <w:szCs w:val="22"/>
        </w:rPr>
      </w:pPr>
      <w:r w:rsidRPr="002A572E">
        <w:rPr>
          <w:sz w:val="22"/>
          <w:szCs w:val="22"/>
        </w:rPr>
        <w:br w:type="page"/>
      </w:r>
    </w:p>
    <w:p w:rsidR="00BC6AC7" w:rsidRPr="002A572E" w:rsidRDefault="00BC6AC7" w:rsidP="00BD6DC3">
      <w:pPr>
        <w:pStyle w:val="BodyText21"/>
        <w:tabs>
          <w:tab w:val="left" w:pos="4359"/>
        </w:tabs>
        <w:jc w:val="center"/>
        <w:rPr>
          <w:b/>
          <w:sz w:val="22"/>
          <w:szCs w:val="22"/>
        </w:rPr>
      </w:pPr>
    </w:p>
    <w:p w:rsidR="00874845" w:rsidRPr="002A572E" w:rsidRDefault="00874845" w:rsidP="00BD6DC3">
      <w:pPr>
        <w:pStyle w:val="BodyText21"/>
        <w:tabs>
          <w:tab w:val="left" w:pos="4359"/>
        </w:tabs>
        <w:jc w:val="center"/>
        <w:rPr>
          <w:b/>
          <w:sz w:val="22"/>
          <w:szCs w:val="22"/>
        </w:rPr>
      </w:pPr>
      <w:r w:rsidRPr="002A572E">
        <w:rPr>
          <w:b/>
          <w:sz w:val="22"/>
          <w:szCs w:val="22"/>
        </w:rPr>
        <w:t xml:space="preserve">EDITAL – ANEXO </w:t>
      </w:r>
      <w:r w:rsidR="007F42CA" w:rsidRPr="002A572E">
        <w:rPr>
          <w:b/>
          <w:sz w:val="22"/>
          <w:szCs w:val="22"/>
        </w:rPr>
        <w:t>I</w:t>
      </w:r>
      <w:r w:rsidRPr="002A572E">
        <w:rPr>
          <w:b/>
          <w:sz w:val="22"/>
          <w:szCs w:val="22"/>
        </w:rPr>
        <w:t>V</w:t>
      </w:r>
      <w:r w:rsidR="00170E1C" w:rsidRPr="002A572E">
        <w:rPr>
          <w:b/>
          <w:sz w:val="22"/>
          <w:szCs w:val="22"/>
        </w:rPr>
        <w:t xml:space="preserve"> - ATESTADO DE CAPACIDADE TECNICA.</w:t>
      </w:r>
    </w:p>
    <w:p w:rsidR="00874845" w:rsidRPr="002A572E" w:rsidRDefault="00874845" w:rsidP="00BD6DC3">
      <w:pPr>
        <w:pStyle w:val="BodyText21"/>
        <w:jc w:val="center"/>
        <w:rPr>
          <w:b/>
          <w:sz w:val="22"/>
          <w:szCs w:val="22"/>
        </w:rPr>
      </w:pPr>
      <w:r w:rsidRPr="002A572E">
        <w:rPr>
          <w:b/>
          <w:sz w:val="22"/>
          <w:szCs w:val="22"/>
        </w:rPr>
        <w:t xml:space="preserve">PREGÃO ELETRÔNICO N°: </w:t>
      </w:r>
      <w:r w:rsidR="00137327" w:rsidRPr="002A572E">
        <w:rPr>
          <w:b/>
          <w:sz w:val="22"/>
          <w:szCs w:val="22"/>
        </w:rPr>
        <w:t>573/2014/SUPEL/RO</w:t>
      </w:r>
    </w:p>
    <w:p w:rsidR="00874845" w:rsidRPr="002A572E" w:rsidRDefault="00874845" w:rsidP="00BD6DC3">
      <w:pPr>
        <w:tabs>
          <w:tab w:val="left" w:pos="3308"/>
        </w:tabs>
        <w:rPr>
          <w:sz w:val="22"/>
          <w:szCs w:val="22"/>
        </w:rPr>
      </w:pPr>
    </w:p>
    <w:p w:rsidR="00874845" w:rsidRPr="002A572E" w:rsidRDefault="00874845" w:rsidP="00BD6DC3">
      <w:pPr>
        <w:tabs>
          <w:tab w:val="left" w:pos="3308"/>
        </w:tabs>
        <w:rPr>
          <w:sz w:val="22"/>
          <w:szCs w:val="22"/>
        </w:rPr>
      </w:pPr>
    </w:p>
    <w:p w:rsidR="00874845" w:rsidRPr="002A572E" w:rsidRDefault="00874845" w:rsidP="00BD6DC3">
      <w:pPr>
        <w:pStyle w:val="Corpodetexto"/>
        <w:ind w:firstLine="567"/>
        <w:rPr>
          <w:sz w:val="22"/>
          <w:szCs w:val="22"/>
        </w:rPr>
      </w:pPr>
      <w:r w:rsidRPr="002A572E">
        <w:rPr>
          <w:sz w:val="22"/>
          <w:szCs w:val="22"/>
        </w:rPr>
        <w:t xml:space="preserve">Atestamos para os devidos fins que a empresa </w:t>
      </w:r>
      <w:r w:rsidRPr="002A572E">
        <w:rPr>
          <w:b/>
          <w:sz w:val="22"/>
          <w:szCs w:val="22"/>
        </w:rPr>
        <w:t>[Razão Social da Empresa Licitante]</w:t>
      </w:r>
      <w:r w:rsidRPr="002A572E">
        <w:rPr>
          <w:sz w:val="22"/>
          <w:szCs w:val="22"/>
        </w:rPr>
        <w:t xml:space="preserve">, inscrita no CNPJ sob o Nº. </w:t>
      </w:r>
      <w:r w:rsidRPr="002A572E">
        <w:rPr>
          <w:b/>
          <w:sz w:val="22"/>
          <w:szCs w:val="22"/>
        </w:rPr>
        <w:t>[da Empresa Licitante]</w:t>
      </w:r>
      <w:r w:rsidRPr="002A572E">
        <w:rPr>
          <w:sz w:val="22"/>
          <w:szCs w:val="22"/>
        </w:rPr>
        <w:t xml:space="preserve">, estabelecida na </w:t>
      </w:r>
      <w:r w:rsidRPr="002A572E">
        <w:rPr>
          <w:b/>
          <w:sz w:val="22"/>
          <w:szCs w:val="22"/>
        </w:rPr>
        <w:t>[endereço da Empresa Licitante]</w:t>
      </w:r>
      <w:r w:rsidRPr="002A572E">
        <w:rPr>
          <w:sz w:val="22"/>
          <w:szCs w:val="22"/>
        </w:rPr>
        <w:t xml:space="preserve">, prestou para esta empresa/Entidade </w:t>
      </w:r>
      <w:r w:rsidRPr="002A572E">
        <w:rPr>
          <w:b/>
          <w:sz w:val="22"/>
          <w:szCs w:val="22"/>
        </w:rPr>
        <w:t>[Razão Social da Empresa Emitente do atestado]</w:t>
      </w:r>
      <w:r w:rsidRPr="002A572E">
        <w:rPr>
          <w:sz w:val="22"/>
          <w:szCs w:val="22"/>
        </w:rPr>
        <w:t xml:space="preserve">, inscrita no CNPJ sob o Nº. </w:t>
      </w:r>
      <w:r w:rsidRPr="002A572E">
        <w:rPr>
          <w:b/>
          <w:sz w:val="22"/>
          <w:szCs w:val="22"/>
        </w:rPr>
        <w:t>[CNPJ da Empresa Emitente do atestado]</w:t>
      </w:r>
      <w:r w:rsidRPr="002A572E">
        <w:rPr>
          <w:sz w:val="22"/>
          <w:szCs w:val="22"/>
        </w:rPr>
        <w:t xml:space="preserve">, situada no </w:t>
      </w:r>
      <w:proofErr w:type="gramStart"/>
      <w:r w:rsidRPr="002A572E">
        <w:rPr>
          <w:b/>
          <w:sz w:val="22"/>
          <w:szCs w:val="22"/>
        </w:rPr>
        <w:t>[endereço da Empresa Emitente do atestado]</w:t>
      </w:r>
      <w:r w:rsidRPr="002A572E">
        <w:rPr>
          <w:sz w:val="22"/>
          <w:szCs w:val="22"/>
        </w:rPr>
        <w:t>, os serviços cotado(s), abaixo especificado(s), no período</w:t>
      </w:r>
      <w:proofErr w:type="gramEnd"/>
      <w:r w:rsidRPr="002A572E">
        <w:rPr>
          <w:sz w:val="22"/>
          <w:szCs w:val="22"/>
        </w:rPr>
        <w:t xml:space="preserve"> de (__/__/__ a __/__/__):</w:t>
      </w:r>
    </w:p>
    <w:p w:rsidR="00874845" w:rsidRPr="002A572E" w:rsidRDefault="00874845" w:rsidP="00BD6DC3">
      <w:pPr>
        <w:pStyle w:val="Corpodetexto"/>
        <w:rPr>
          <w:sz w:val="22"/>
          <w:szCs w:val="22"/>
        </w:rPr>
      </w:pPr>
    </w:p>
    <w:p w:rsidR="00874845" w:rsidRPr="002A572E"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2A572E">
        <w:rPr>
          <w:b/>
          <w:sz w:val="22"/>
          <w:szCs w:val="22"/>
        </w:rPr>
        <w:t>SERVIÇOS EXECUTADOS</w:t>
      </w:r>
      <w:r w:rsidRPr="002A572E">
        <w:rPr>
          <w:sz w:val="22"/>
          <w:szCs w:val="22"/>
        </w:rPr>
        <w:t>: (descrever a prestação dos serviços)</w:t>
      </w:r>
    </w:p>
    <w:p w:rsidR="00874845" w:rsidRPr="002A572E" w:rsidRDefault="00874845" w:rsidP="00BD6DC3">
      <w:pPr>
        <w:pStyle w:val="Corpodetexto"/>
        <w:shd w:val="clear" w:color="auto" w:fill="CCCCCC"/>
        <w:tabs>
          <w:tab w:val="num" w:pos="851"/>
          <w:tab w:val="left" w:pos="1276"/>
        </w:tabs>
        <w:ind w:firstLine="993"/>
        <w:rPr>
          <w:sz w:val="22"/>
          <w:szCs w:val="22"/>
        </w:rPr>
      </w:pPr>
    </w:p>
    <w:p w:rsidR="00874845" w:rsidRPr="002A572E"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2A572E">
        <w:rPr>
          <w:b/>
          <w:sz w:val="22"/>
          <w:szCs w:val="22"/>
        </w:rPr>
        <w:t>VALOR TOTAL POR ________</w:t>
      </w:r>
      <w:proofErr w:type="gramStart"/>
      <w:r w:rsidRPr="002A572E">
        <w:rPr>
          <w:sz w:val="22"/>
          <w:szCs w:val="22"/>
        </w:rPr>
        <w:t>(</w:t>
      </w:r>
      <w:proofErr w:type="gramEnd"/>
      <w:r w:rsidRPr="002A572E">
        <w:rPr>
          <w:sz w:val="22"/>
          <w:szCs w:val="22"/>
        </w:rPr>
        <w:t>R$):.................................. (se possível).</w:t>
      </w:r>
    </w:p>
    <w:p w:rsidR="00874845" w:rsidRPr="002A572E" w:rsidRDefault="00874845" w:rsidP="00BD6DC3">
      <w:pPr>
        <w:pStyle w:val="Corpodetexto"/>
        <w:shd w:val="clear" w:color="auto" w:fill="CCCCCC"/>
        <w:rPr>
          <w:sz w:val="22"/>
          <w:szCs w:val="22"/>
        </w:rPr>
      </w:pPr>
    </w:p>
    <w:p w:rsidR="00874845" w:rsidRPr="002A572E" w:rsidRDefault="00874845" w:rsidP="00BD6DC3">
      <w:pPr>
        <w:pStyle w:val="Corpodetexto"/>
        <w:ind w:firstLine="567"/>
        <w:rPr>
          <w:sz w:val="22"/>
          <w:szCs w:val="22"/>
        </w:rPr>
      </w:pPr>
      <w:r w:rsidRPr="002A572E">
        <w:rPr>
          <w:sz w:val="22"/>
          <w:szCs w:val="22"/>
        </w:rPr>
        <w:t xml:space="preserve">Atestamos ainda, que </w:t>
      </w:r>
      <w:proofErr w:type="gramStart"/>
      <w:r w:rsidRPr="002A572E">
        <w:rPr>
          <w:sz w:val="22"/>
          <w:szCs w:val="22"/>
        </w:rPr>
        <w:t>tal(</w:t>
      </w:r>
      <w:proofErr w:type="gramEnd"/>
      <w:r w:rsidRPr="002A572E">
        <w:rPr>
          <w:sz w:val="22"/>
          <w:szCs w:val="22"/>
        </w:rPr>
        <w:t>is) prestação (ões) está (ão) sendo / foi (</w:t>
      </w:r>
      <w:proofErr w:type="spellStart"/>
      <w:r w:rsidRPr="002A572E">
        <w:rPr>
          <w:sz w:val="22"/>
          <w:szCs w:val="22"/>
        </w:rPr>
        <w:t>ram</w:t>
      </w:r>
      <w:proofErr w:type="spellEnd"/>
      <w:r w:rsidRPr="002A572E">
        <w:rPr>
          <w:sz w:val="22"/>
          <w:szCs w:val="22"/>
        </w:rPr>
        <w:t>) executado(s) satisfatoriamente, não existindo, em nossos registros, até a presente data, fatos que desabonem sua conduta e responsabilidade com as obrigações assumidas.</w:t>
      </w:r>
    </w:p>
    <w:p w:rsidR="00874845" w:rsidRPr="002A572E" w:rsidRDefault="00874845" w:rsidP="00BD6DC3">
      <w:pPr>
        <w:jc w:val="both"/>
        <w:rPr>
          <w:sz w:val="22"/>
          <w:szCs w:val="22"/>
        </w:rPr>
      </w:pPr>
    </w:p>
    <w:p w:rsidR="00874845" w:rsidRPr="002A572E" w:rsidRDefault="00874845" w:rsidP="00BD6DC3">
      <w:pPr>
        <w:jc w:val="both"/>
        <w:rPr>
          <w:sz w:val="22"/>
          <w:szCs w:val="22"/>
        </w:rPr>
      </w:pPr>
    </w:p>
    <w:p w:rsidR="00874845" w:rsidRPr="002A572E" w:rsidRDefault="00874845" w:rsidP="00BD6DC3">
      <w:pPr>
        <w:jc w:val="center"/>
        <w:rPr>
          <w:sz w:val="22"/>
          <w:szCs w:val="22"/>
        </w:rPr>
      </w:pPr>
      <w:r w:rsidRPr="002A572E">
        <w:rPr>
          <w:sz w:val="22"/>
          <w:szCs w:val="22"/>
        </w:rPr>
        <w:t>__________________________</w:t>
      </w:r>
    </w:p>
    <w:p w:rsidR="00874845" w:rsidRPr="002A572E" w:rsidRDefault="00874845" w:rsidP="00BD6DC3">
      <w:pPr>
        <w:jc w:val="center"/>
        <w:rPr>
          <w:sz w:val="22"/>
          <w:szCs w:val="22"/>
        </w:rPr>
      </w:pPr>
      <w:r w:rsidRPr="002A572E">
        <w:rPr>
          <w:sz w:val="22"/>
          <w:szCs w:val="22"/>
        </w:rPr>
        <w:t>Local e Data</w:t>
      </w:r>
    </w:p>
    <w:p w:rsidR="00874845" w:rsidRPr="002A572E" w:rsidRDefault="00874845" w:rsidP="00BD6DC3">
      <w:pPr>
        <w:jc w:val="center"/>
        <w:rPr>
          <w:sz w:val="22"/>
          <w:szCs w:val="22"/>
        </w:rPr>
      </w:pPr>
    </w:p>
    <w:p w:rsidR="00874845" w:rsidRPr="002A572E" w:rsidRDefault="00874845" w:rsidP="00BD6DC3">
      <w:pPr>
        <w:jc w:val="center"/>
        <w:rPr>
          <w:sz w:val="22"/>
          <w:szCs w:val="22"/>
        </w:rPr>
      </w:pPr>
    </w:p>
    <w:p w:rsidR="00874845" w:rsidRPr="002A572E" w:rsidRDefault="00874845" w:rsidP="00BD6DC3">
      <w:pPr>
        <w:jc w:val="center"/>
        <w:rPr>
          <w:sz w:val="22"/>
          <w:szCs w:val="22"/>
        </w:rPr>
      </w:pPr>
    </w:p>
    <w:p w:rsidR="00874845" w:rsidRPr="002A572E" w:rsidRDefault="00874845" w:rsidP="00BD6DC3">
      <w:pPr>
        <w:jc w:val="center"/>
        <w:rPr>
          <w:sz w:val="22"/>
          <w:szCs w:val="22"/>
        </w:rPr>
      </w:pPr>
      <w:r w:rsidRPr="002A572E">
        <w:rPr>
          <w:sz w:val="22"/>
          <w:szCs w:val="22"/>
        </w:rPr>
        <w:t>___________________________________________</w:t>
      </w:r>
    </w:p>
    <w:p w:rsidR="00874845" w:rsidRPr="002A572E" w:rsidRDefault="00874845" w:rsidP="00BD6DC3">
      <w:pPr>
        <w:autoSpaceDE w:val="0"/>
        <w:autoSpaceDN w:val="0"/>
        <w:adjustRightInd w:val="0"/>
        <w:jc w:val="center"/>
        <w:rPr>
          <w:sz w:val="22"/>
          <w:szCs w:val="22"/>
        </w:rPr>
      </w:pPr>
      <w:r w:rsidRPr="002A572E">
        <w:rPr>
          <w:sz w:val="22"/>
          <w:szCs w:val="22"/>
        </w:rPr>
        <w:t>[Nome do Representante da Empresa Emitente]</w:t>
      </w:r>
    </w:p>
    <w:p w:rsidR="00874845" w:rsidRPr="002A572E" w:rsidRDefault="00874845" w:rsidP="00BD6DC3">
      <w:pPr>
        <w:autoSpaceDE w:val="0"/>
        <w:autoSpaceDN w:val="0"/>
        <w:adjustRightInd w:val="0"/>
        <w:jc w:val="center"/>
        <w:rPr>
          <w:sz w:val="22"/>
          <w:szCs w:val="22"/>
        </w:rPr>
      </w:pPr>
      <w:r w:rsidRPr="002A572E">
        <w:rPr>
          <w:sz w:val="22"/>
          <w:szCs w:val="22"/>
        </w:rPr>
        <w:t>Cargo / Telefone</w:t>
      </w:r>
    </w:p>
    <w:p w:rsidR="00874845" w:rsidRPr="002A572E" w:rsidRDefault="00874845" w:rsidP="00BD6DC3">
      <w:pPr>
        <w:jc w:val="both"/>
        <w:rPr>
          <w:sz w:val="22"/>
          <w:szCs w:val="22"/>
        </w:rPr>
      </w:pPr>
    </w:p>
    <w:p w:rsidR="00874845" w:rsidRPr="002A572E" w:rsidRDefault="00874845" w:rsidP="00BD6DC3">
      <w:pPr>
        <w:jc w:val="both"/>
        <w:rPr>
          <w:sz w:val="22"/>
          <w:szCs w:val="22"/>
        </w:rPr>
      </w:pPr>
    </w:p>
    <w:p w:rsidR="00874845" w:rsidRPr="002A572E" w:rsidRDefault="00874845" w:rsidP="00BD6DC3">
      <w:pPr>
        <w:jc w:val="both"/>
        <w:rPr>
          <w:sz w:val="22"/>
          <w:szCs w:val="22"/>
        </w:rPr>
      </w:pPr>
    </w:p>
    <w:p w:rsidR="00874845" w:rsidRPr="002A572E" w:rsidRDefault="00874845" w:rsidP="00BD6DC3">
      <w:pPr>
        <w:jc w:val="both"/>
        <w:rPr>
          <w:sz w:val="22"/>
          <w:szCs w:val="22"/>
        </w:rPr>
      </w:pPr>
    </w:p>
    <w:p w:rsidR="00874845" w:rsidRPr="002A572E" w:rsidRDefault="00874845" w:rsidP="00BD6DC3">
      <w:pPr>
        <w:jc w:val="both"/>
        <w:rPr>
          <w:sz w:val="22"/>
          <w:szCs w:val="22"/>
        </w:rPr>
      </w:pPr>
    </w:p>
    <w:p w:rsidR="00874845" w:rsidRPr="002A572E" w:rsidRDefault="00874845" w:rsidP="00BD6DC3">
      <w:pPr>
        <w:jc w:val="both"/>
        <w:rPr>
          <w:b/>
          <w:sz w:val="22"/>
          <w:szCs w:val="22"/>
          <w:u w:val="single"/>
        </w:rPr>
      </w:pPr>
    </w:p>
    <w:p w:rsidR="00874845" w:rsidRPr="002A572E" w:rsidRDefault="00874845" w:rsidP="00BD6DC3">
      <w:pPr>
        <w:jc w:val="both"/>
        <w:rPr>
          <w:b/>
          <w:sz w:val="22"/>
          <w:szCs w:val="22"/>
          <w:u w:val="single"/>
        </w:rPr>
      </w:pPr>
    </w:p>
    <w:p w:rsidR="00874845" w:rsidRPr="002A572E" w:rsidRDefault="00874845" w:rsidP="00BD6DC3">
      <w:pPr>
        <w:jc w:val="both"/>
        <w:rPr>
          <w:b/>
          <w:sz w:val="22"/>
          <w:szCs w:val="22"/>
        </w:rPr>
      </w:pPr>
      <w:r w:rsidRPr="002A572E">
        <w:rPr>
          <w:b/>
          <w:sz w:val="22"/>
          <w:szCs w:val="22"/>
          <w:u w:val="single"/>
        </w:rPr>
        <w:t>OBSERVAÇÃO</w:t>
      </w:r>
      <w:r w:rsidRPr="002A572E">
        <w:rPr>
          <w:b/>
          <w:sz w:val="22"/>
          <w:szCs w:val="22"/>
        </w:rPr>
        <w:t xml:space="preserve">: </w:t>
      </w:r>
    </w:p>
    <w:p w:rsidR="00874845" w:rsidRPr="002A572E" w:rsidRDefault="00874845" w:rsidP="00BD6DC3">
      <w:pPr>
        <w:jc w:val="both"/>
        <w:rPr>
          <w:b/>
          <w:sz w:val="22"/>
          <w:szCs w:val="22"/>
        </w:rPr>
      </w:pPr>
    </w:p>
    <w:p w:rsidR="00874845" w:rsidRPr="002A572E" w:rsidRDefault="00874845" w:rsidP="00BD6DC3">
      <w:pPr>
        <w:numPr>
          <w:ilvl w:val="0"/>
          <w:numId w:val="5"/>
        </w:numPr>
        <w:rPr>
          <w:bCs/>
          <w:sz w:val="22"/>
          <w:szCs w:val="22"/>
        </w:rPr>
      </w:pPr>
      <w:r w:rsidRPr="002A572E">
        <w:rPr>
          <w:sz w:val="22"/>
          <w:szCs w:val="22"/>
        </w:rPr>
        <w:t xml:space="preserve">Emitir este documento em papel timbrado da empresa/entidade ou identificá-la logo abaixo ou acima do texto, com nome, CNPJ, endereço, telefones, fax e e-mail, ou ainda afixando o carimbo de CNPJ. </w:t>
      </w:r>
    </w:p>
    <w:p w:rsidR="00874845" w:rsidRPr="002A572E" w:rsidRDefault="00874845" w:rsidP="00BD6DC3">
      <w:pPr>
        <w:numPr>
          <w:ilvl w:val="0"/>
          <w:numId w:val="5"/>
        </w:numPr>
        <w:rPr>
          <w:bCs/>
          <w:sz w:val="22"/>
          <w:szCs w:val="22"/>
        </w:rPr>
      </w:pPr>
      <w:r w:rsidRPr="002A572E">
        <w:rPr>
          <w:sz w:val="22"/>
          <w:szCs w:val="22"/>
        </w:rPr>
        <w:t>Apresentar os dados evitando-se abreviaturas ou iniciais.</w:t>
      </w:r>
    </w:p>
    <w:p w:rsidR="00874845" w:rsidRPr="002A572E" w:rsidRDefault="00874845" w:rsidP="00BD6DC3">
      <w:pPr>
        <w:numPr>
          <w:ilvl w:val="0"/>
          <w:numId w:val="5"/>
        </w:numPr>
        <w:rPr>
          <w:sz w:val="22"/>
          <w:szCs w:val="22"/>
        </w:rPr>
      </w:pPr>
      <w:r w:rsidRPr="002A572E">
        <w:rPr>
          <w:bCs/>
          <w:sz w:val="22"/>
          <w:szCs w:val="22"/>
        </w:rPr>
        <w:t xml:space="preserve">A falta deste documento pode causar a </w:t>
      </w:r>
      <w:r w:rsidRPr="002A572E">
        <w:rPr>
          <w:bCs/>
          <w:sz w:val="22"/>
          <w:szCs w:val="22"/>
          <w:u w:val="single"/>
        </w:rPr>
        <w:t>INABILITAÇÃO</w:t>
      </w:r>
      <w:r w:rsidRPr="002A572E">
        <w:rPr>
          <w:bCs/>
          <w:sz w:val="22"/>
          <w:szCs w:val="22"/>
        </w:rPr>
        <w:t xml:space="preserve"> da licitante.</w:t>
      </w:r>
    </w:p>
    <w:p w:rsidR="007F42CA" w:rsidRPr="002A572E" w:rsidRDefault="007F42CA">
      <w:pPr>
        <w:rPr>
          <w:sz w:val="22"/>
          <w:szCs w:val="22"/>
        </w:rPr>
      </w:pPr>
      <w:r w:rsidRPr="002A572E">
        <w:rPr>
          <w:sz w:val="22"/>
          <w:szCs w:val="22"/>
        </w:rPr>
        <w:br w:type="page"/>
      </w:r>
    </w:p>
    <w:p w:rsidR="00BF698A" w:rsidRPr="002A572E" w:rsidRDefault="00BF698A" w:rsidP="00BD6DC3">
      <w:pPr>
        <w:pStyle w:val="BodyText21"/>
        <w:tabs>
          <w:tab w:val="left" w:pos="4359"/>
        </w:tabs>
        <w:jc w:val="center"/>
        <w:rPr>
          <w:b/>
          <w:sz w:val="22"/>
          <w:szCs w:val="22"/>
        </w:rPr>
      </w:pPr>
    </w:p>
    <w:p w:rsidR="00874845" w:rsidRPr="002A572E" w:rsidRDefault="00874845" w:rsidP="00BD6DC3">
      <w:pPr>
        <w:pStyle w:val="BodyText21"/>
        <w:tabs>
          <w:tab w:val="left" w:pos="4359"/>
        </w:tabs>
        <w:jc w:val="center"/>
        <w:rPr>
          <w:b/>
          <w:sz w:val="22"/>
          <w:szCs w:val="22"/>
        </w:rPr>
      </w:pPr>
    </w:p>
    <w:p w:rsidR="00170E1C" w:rsidRPr="002A572E" w:rsidRDefault="00874845" w:rsidP="00BD6DC3">
      <w:pPr>
        <w:pStyle w:val="BodyText21"/>
        <w:jc w:val="center"/>
        <w:rPr>
          <w:b/>
          <w:sz w:val="22"/>
          <w:szCs w:val="22"/>
        </w:rPr>
      </w:pPr>
      <w:r w:rsidRPr="002A572E">
        <w:rPr>
          <w:b/>
          <w:sz w:val="22"/>
          <w:szCs w:val="22"/>
        </w:rPr>
        <w:t>EDITAL – ANEXO V</w:t>
      </w:r>
      <w:r w:rsidR="00170E1C" w:rsidRPr="002A572E">
        <w:rPr>
          <w:b/>
          <w:sz w:val="22"/>
          <w:szCs w:val="22"/>
        </w:rPr>
        <w:t xml:space="preserve"> - MINUTA DO CONTRATO</w:t>
      </w:r>
    </w:p>
    <w:p w:rsidR="00874845" w:rsidRPr="002A572E" w:rsidRDefault="00874845" w:rsidP="00BD6DC3">
      <w:pPr>
        <w:pStyle w:val="BodyText21"/>
        <w:jc w:val="center"/>
        <w:rPr>
          <w:b/>
          <w:sz w:val="22"/>
          <w:szCs w:val="22"/>
        </w:rPr>
      </w:pPr>
      <w:r w:rsidRPr="002A572E">
        <w:rPr>
          <w:b/>
          <w:sz w:val="22"/>
          <w:szCs w:val="22"/>
        </w:rPr>
        <w:t xml:space="preserve">PREGÃO ELETRÔNICO N°: </w:t>
      </w:r>
      <w:r w:rsidR="00137327" w:rsidRPr="002A572E">
        <w:rPr>
          <w:b/>
          <w:sz w:val="22"/>
          <w:szCs w:val="22"/>
        </w:rPr>
        <w:t>573/2014/SUPEL/RO</w:t>
      </w:r>
    </w:p>
    <w:p w:rsidR="00874845" w:rsidRPr="002A572E" w:rsidRDefault="00874845" w:rsidP="00BD6DC3">
      <w:pPr>
        <w:pStyle w:val="BodyText21"/>
        <w:jc w:val="center"/>
        <w:rPr>
          <w:b/>
          <w:sz w:val="22"/>
          <w:szCs w:val="22"/>
        </w:rPr>
      </w:pPr>
    </w:p>
    <w:p w:rsidR="00874845" w:rsidRPr="002A572E" w:rsidRDefault="00874845" w:rsidP="00BD6DC3">
      <w:pPr>
        <w:spacing w:before="100" w:after="100"/>
        <w:ind w:left="3969"/>
        <w:jc w:val="both"/>
        <w:rPr>
          <w:b/>
          <w:sz w:val="22"/>
          <w:szCs w:val="22"/>
        </w:rPr>
      </w:pPr>
      <w:r w:rsidRPr="002A572E">
        <w:rPr>
          <w:b/>
          <w:sz w:val="22"/>
          <w:szCs w:val="22"/>
        </w:rPr>
        <w:t xml:space="preserve">CONTRATO DE PRESTAÇÃO DE SERVIÇOS DE______________________, N.º_________ QUE ENTRE SI </w:t>
      </w:r>
      <w:r w:rsidRPr="002A572E">
        <w:rPr>
          <w:sz w:val="22"/>
          <w:szCs w:val="22"/>
        </w:rPr>
        <w:t xml:space="preserve">da </w:t>
      </w:r>
      <w:r w:rsidR="007F42CA" w:rsidRPr="002A572E">
        <w:rPr>
          <w:b/>
          <w:sz w:val="22"/>
          <w:szCs w:val="22"/>
        </w:rPr>
        <w:t xml:space="preserve">SECRETARIA DE ESTADO DE JUSTIÇA </w:t>
      </w:r>
      <w:r w:rsidR="00E71C05" w:rsidRPr="002A572E">
        <w:rPr>
          <w:b/>
          <w:sz w:val="22"/>
          <w:szCs w:val="22"/>
        </w:rPr>
        <w:t xml:space="preserve">- </w:t>
      </w:r>
      <w:r w:rsidR="00B54A9C" w:rsidRPr="002A572E">
        <w:rPr>
          <w:b/>
          <w:sz w:val="22"/>
          <w:szCs w:val="22"/>
        </w:rPr>
        <w:t>SEJUS</w:t>
      </w:r>
      <w:r w:rsidRPr="002A572E">
        <w:rPr>
          <w:b/>
          <w:sz w:val="22"/>
          <w:szCs w:val="22"/>
        </w:rPr>
        <w:t>, E A EMPRESA ___</w:t>
      </w:r>
      <w:proofErr w:type="gramStart"/>
      <w:r w:rsidRPr="002A572E">
        <w:rPr>
          <w:b/>
          <w:sz w:val="22"/>
          <w:szCs w:val="22"/>
        </w:rPr>
        <w:t>(</w:t>
      </w:r>
      <w:proofErr w:type="gramEnd"/>
      <w:r w:rsidRPr="002A572E">
        <w:rPr>
          <w:b/>
          <w:i/>
          <w:sz w:val="22"/>
          <w:szCs w:val="22"/>
        </w:rPr>
        <w:t>nome</w:t>
      </w:r>
      <w:r w:rsidRPr="002A572E">
        <w:rPr>
          <w:b/>
          <w:sz w:val="22"/>
          <w:szCs w:val="22"/>
        </w:rPr>
        <w:t>)___</w:t>
      </w:r>
    </w:p>
    <w:p w:rsidR="00874845" w:rsidRPr="002A572E" w:rsidRDefault="00874845" w:rsidP="00BD6DC3">
      <w:pPr>
        <w:spacing w:before="100" w:after="100"/>
        <w:ind w:firstLine="1134"/>
        <w:jc w:val="both"/>
        <w:rPr>
          <w:b/>
          <w:bCs/>
          <w:sz w:val="22"/>
          <w:szCs w:val="22"/>
        </w:rPr>
      </w:pPr>
      <w:r w:rsidRPr="002A572E">
        <w:rPr>
          <w:sz w:val="22"/>
          <w:szCs w:val="22"/>
        </w:rPr>
        <w:t>Aos ___ dias do mês de ___ do ano de 201</w:t>
      </w:r>
      <w:r w:rsidR="007F42CA" w:rsidRPr="002A572E">
        <w:rPr>
          <w:sz w:val="22"/>
          <w:szCs w:val="22"/>
        </w:rPr>
        <w:t>4</w:t>
      </w:r>
      <w:r w:rsidRPr="002A572E">
        <w:rPr>
          <w:sz w:val="22"/>
          <w:szCs w:val="22"/>
        </w:rPr>
        <w:t xml:space="preserve">, a </w:t>
      </w:r>
      <w:r w:rsidR="00170E1C" w:rsidRPr="002A572E">
        <w:rPr>
          <w:b/>
          <w:sz w:val="22"/>
          <w:szCs w:val="22"/>
        </w:rPr>
        <w:t>Secretaria</w:t>
      </w:r>
      <w:r w:rsidRPr="002A572E">
        <w:rPr>
          <w:sz w:val="22"/>
          <w:szCs w:val="22"/>
        </w:rPr>
        <w:t>____________________________</w:t>
      </w:r>
      <w:r w:rsidRPr="002A572E">
        <w:rPr>
          <w:b/>
          <w:sz w:val="22"/>
          <w:szCs w:val="22"/>
        </w:rPr>
        <w:t xml:space="preserve">, sediada a Rua ____________________________ n.º ___, ______________________________, </w:t>
      </w:r>
      <w:r w:rsidRPr="002A572E">
        <w:rPr>
          <w:sz w:val="22"/>
          <w:szCs w:val="22"/>
        </w:rPr>
        <w:t>doravante denominada apenas CONTRATANTE, neste ato representado pelo ______________________</w:t>
      </w:r>
      <w:r w:rsidRPr="002A572E">
        <w:rPr>
          <w:i/>
          <w:sz w:val="22"/>
          <w:szCs w:val="22"/>
        </w:rPr>
        <w:t xml:space="preserve">, </w:t>
      </w:r>
      <w:r w:rsidRPr="002A572E">
        <w:rPr>
          <w:sz w:val="22"/>
          <w:szCs w:val="22"/>
        </w:rPr>
        <w:t>RG n.º ___</w:t>
      </w:r>
      <w:proofErr w:type="gramStart"/>
      <w:r w:rsidRPr="002A572E">
        <w:rPr>
          <w:sz w:val="22"/>
          <w:szCs w:val="22"/>
        </w:rPr>
        <w:t>(</w:t>
      </w:r>
      <w:proofErr w:type="gramEnd"/>
      <w:r w:rsidRPr="002A572E">
        <w:rPr>
          <w:b/>
          <w:i/>
          <w:sz w:val="22"/>
          <w:szCs w:val="22"/>
        </w:rPr>
        <w:t>número</w:t>
      </w:r>
      <w:r w:rsidRPr="002A572E">
        <w:rPr>
          <w:sz w:val="22"/>
          <w:szCs w:val="22"/>
        </w:rPr>
        <w:t>)___</w:t>
      </w:r>
      <w:r w:rsidRPr="002A572E">
        <w:rPr>
          <w:i/>
          <w:sz w:val="22"/>
          <w:szCs w:val="22"/>
        </w:rPr>
        <w:t xml:space="preserve">, </w:t>
      </w:r>
      <w:r w:rsidRPr="002A572E">
        <w:rPr>
          <w:sz w:val="22"/>
          <w:szCs w:val="22"/>
        </w:rPr>
        <w:t>CPF ___(</w:t>
      </w:r>
      <w:r w:rsidRPr="002A572E">
        <w:rPr>
          <w:b/>
          <w:i/>
          <w:sz w:val="22"/>
          <w:szCs w:val="22"/>
        </w:rPr>
        <w:t>número</w:t>
      </w:r>
      <w:r w:rsidRPr="002A572E">
        <w:rPr>
          <w:sz w:val="22"/>
          <w:szCs w:val="22"/>
        </w:rPr>
        <w:t xml:space="preserve">)___, e a firma ___, CNPJ/MF n.º ___, estabelecida no ___, em ___, doravante denominada </w:t>
      </w:r>
      <w:r w:rsidRPr="002A572E">
        <w:rPr>
          <w:b/>
          <w:sz w:val="22"/>
          <w:szCs w:val="22"/>
        </w:rPr>
        <w:t>CONTRATADA</w:t>
      </w:r>
      <w:r w:rsidRPr="002A572E">
        <w:rPr>
          <w:sz w:val="22"/>
          <w:szCs w:val="22"/>
        </w:rPr>
        <w:t>, neste ato representada pelo Sr. _________________, (</w:t>
      </w:r>
      <w:r w:rsidRPr="002A572E">
        <w:rPr>
          <w:b/>
          <w:i/>
          <w:sz w:val="22"/>
          <w:szCs w:val="22"/>
        </w:rPr>
        <w:t>nacionalidade</w:t>
      </w:r>
      <w:r w:rsidRPr="002A572E">
        <w:rPr>
          <w:sz w:val="22"/>
          <w:szCs w:val="22"/>
        </w:rPr>
        <w:t xml:space="preserve">), RG ___, CPF ___, residente e domiciliado na ___, celebram o presente Contrato, decorrente do </w:t>
      </w:r>
      <w:r w:rsidRPr="002A572E">
        <w:rPr>
          <w:b/>
          <w:sz w:val="22"/>
          <w:szCs w:val="22"/>
        </w:rPr>
        <w:t xml:space="preserve">Processo Administrativo nº. </w:t>
      </w:r>
      <w:r w:rsidR="00137327" w:rsidRPr="002A572E">
        <w:rPr>
          <w:b/>
          <w:bCs/>
          <w:sz w:val="22"/>
          <w:szCs w:val="22"/>
        </w:rPr>
        <w:t>01.2101.00411-00/2014/SEJUS</w:t>
      </w:r>
      <w:r w:rsidRPr="002A572E">
        <w:rPr>
          <w:sz w:val="22"/>
          <w:szCs w:val="22"/>
        </w:rPr>
        <w:t xml:space="preserve">, que deu origem ao </w:t>
      </w:r>
      <w:r w:rsidRPr="002A572E">
        <w:rPr>
          <w:b/>
          <w:sz w:val="22"/>
          <w:szCs w:val="22"/>
        </w:rPr>
        <w:t xml:space="preserve">Pregão, </w:t>
      </w:r>
      <w:r w:rsidRPr="002A572E">
        <w:rPr>
          <w:sz w:val="22"/>
          <w:szCs w:val="22"/>
        </w:rPr>
        <w:t xml:space="preserve">na forma </w:t>
      </w:r>
      <w:r w:rsidRPr="002A572E">
        <w:rPr>
          <w:b/>
          <w:sz w:val="22"/>
          <w:szCs w:val="22"/>
        </w:rPr>
        <w:t xml:space="preserve">Eletrônica, </w:t>
      </w:r>
      <w:r w:rsidRPr="002A572E">
        <w:rPr>
          <w:sz w:val="22"/>
          <w:szCs w:val="22"/>
        </w:rPr>
        <w:t>de nº.</w:t>
      </w:r>
      <w:r w:rsidRPr="002A572E">
        <w:rPr>
          <w:b/>
          <w:sz w:val="22"/>
          <w:szCs w:val="22"/>
        </w:rPr>
        <w:t xml:space="preserve"> </w:t>
      </w:r>
      <w:r w:rsidR="00137327" w:rsidRPr="002A572E">
        <w:rPr>
          <w:b/>
          <w:sz w:val="22"/>
          <w:szCs w:val="22"/>
        </w:rPr>
        <w:t>573/2014/SUPEL/RO</w:t>
      </w:r>
      <w:r w:rsidRPr="002A572E">
        <w:rPr>
          <w:sz w:val="22"/>
          <w:szCs w:val="22"/>
        </w:rPr>
        <w:t xml:space="preserve">, homologado </w:t>
      </w:r>
      <w:proofErr w:type="gramStart"/>
      <w:r w:rsidRPr="002A572E">
        <w:rPr>
          <w:sz w:val="22"/>
          <w:szCs w:val="22"/>
        </w:rPr>
        <w:t>pelo Autoridade</w:t>
      </w:r>
      <w:proofErr w:type="gramEnd"/>
      <w:r w:rsidRPr="002A572E">
        <w:rPr>
          <w:sz w:val="22"/>
          <w:szCs w:val="22"/>
        </w:rPr>
        <w:t xml:space="preserve"> Competente, regido pela Lei Federal nº. </w:t>
      </w:r>
      <w:proofErr w:type="gramStart"/>
      <w:r w:rsidRPr="002A572E">
        <w:rPr>
          <w:sz w:val="22"/>
          <w:szCs w:val="22"/>
        </w:rPr>
        <w:t>10.520/2002, Decreto</w:t>
      </w:r>
      <w:proofErr w:type="gramEnd"/>
      <w:r w:rsidRPr="002A572E">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2A572E" w:rsidRDefault="00874845" w:rsidP="00BD6DC3">
      <w:pPr>
        <w:pStyle w:val="Ttulo1"/>
        <w:rPr>
          <w:i w:val="0"/>
          <w:sz w:val="22"/>
          <w:szCs w:val="22"/>
        </w:rPr>
      </w:pPr>
    </w:p>
    <w:p w:rsidR="00874845" w:rsidRPr="002A572E" w:rsidRDefault="00874845" w:rsidP="00BD6DC3">
      <w:pPr>
        <w:pStyle w:val="Ttulo1"/>
        <w:rPr>
          <w:i w:val="0"/>
          <w:sz w:val="22"/>
          <w:szCs w:val="22"/>
        </w:rPr>
      </w:pPr>
      <w:r w:rsidRPr="002A572E">
        <w:rPr>
          <w:i w:val="0"/>
          <w:sz w:val="22"/>
          <w:szCs w:val="22"/>
        </w:rPr>
        <w:t>CLÁUSULA PRIMEIRA - DO OBJETO</w:t>
      </w:r>
    </w:p>
    <w:p w:rsidR="00874845" w:rsidRPr="002A572E" w:rsidRDefault="00874845" w:rsidP="00BD6DC3">
      <w:pPr>
        <w:rPr>
          <w:sz w:val="22"/>
          <w:szCs w:val="22"/>
        </w:rPr>
      </w:pPr>
    </w:p>
    <w:p w:rsidR="00874845" w:rsidRPr="002A572E" w:rsidRDefault="00874845" w:rsidP="00BD6DC3">
      <w:pPr>
        <w:pStyle w:val="Ttulo"/>
        <w:widowControl/>
        <w:jc w:val="both"/>
        <w:rPr>
          <w:rFonts w:ascii="Times New Roman" w:hAnsi="Times New Roman"/>
          <w:b w:val="0"/>
          <w:sz w:val="22"/>
          <w:szCs w:val="22"/>
        </w:rPr>
      </w:pPr>
      <w:r w:rsidRPr="002A572E">
        <w:rPr>
          <w:rFonts w:ascii="Times New Roman" w:hAnsi="Times New Roman"/>
          <w:b w:val="0"/>
          <w:sz w:val="22"/>
          <w:szCs w:val="22"/>
        </w:rPr>
        <w:t xml:space="preserve">A CONTRATADA se obriga a </w:t>
      </w:r>
      <w:r w:rsidR="007F42CA" w:rsidRPr="002A572E">
        <w:rPr>
          <w:rFonts w:ascii="Times New Roman" w:hAnsi="Times New Roman"/>
          <w:b w:val="0"/>
          <w:sz w:val="22"/>
          <w:szCs w:val="22"/>
        </w:rPr>
        <w:t>fornecer refeições prontas</w:t>
      </w:r>
      <w:r w:rsidRPr="002A572E">
        <w:rPr>
          <w:rFonts w:ascii="Times New Roman" w:hAnsi="Times New Roman"/>
          <w:b w:val="0"/>
          <w:sz w:val="22"/>
          <w:szCs w:val="22"/>
        </w:rPr>
        <w:t>, na conformidade do Edital da Licitação que, com seu Termo de Referência do mencionado processo, integram este termo, independentemente de transcrição, para todos os modos, fins e efeitos legais.</w:t>
      </w:r>
    </w:p>
    <w:p w:rsidR="00D42489" w:rsidRPr="002A572E" w:rsidRDefault="00D42489" w:rsidP="00BD6DC3">
      <w:pPr>
        <w:pStyle w:val="Ttulo"/>
        <w:widowControl/>
        <w:jc w:val="both"/>
        <w:rPr>
          <w:rFonts w:ascii="Times New Roman" w:hAnsi="Times New Roman"/>
          <w:b w:val="0"/>
          <w:sz w:val="22"/>
          <w:szCs w:val="22"/>
        </w:rPr>
      </w:pPr>
    </w:p>
    <w:p w:rsidR="00874845" w:rsidRPr="002A572E" w:rsidRDefault="00874845" w:rsidP="00BD6DC3">
      <w:pPr>
        <w:spacing w:before="100" w:after="100"/>
        <w:ind w:firstLine="1134"/>
        <w:jc w:val="both"/>
        <w:rPr>
          <w:sz w:val="22"/>
          <w:szCs w:val="22"/>
        </w:rPr>
      </w:pPr>
      <w:r w:rsidRPr="002A572E">
        <w:rPr>
          <w:b/>
          <w:sz w:val="22"/>
          <w:szCs w:val="22"/>
        </w:rPr>
        <w:t>PARÁGRAFO ÚNICO –</w:t>
      </w:r>
      <w:r w:rsidRPr="002A572E">
        <w:rPr>
          <w:sz w:val="22"/>
          <w:szCs w:val="22"/>
        </w:rPr>
        <w:t xml:space="preserve"> A CONTRATANTE poderá suprimir ou acrescer o objeto do contrato em até 25% (vinte e cinco por cento) de seu valor inicial atualizado, a seu critério exclusivo, de acordo com o disposto no art. 65, I e §1º, da Lei federal nº. 8.666/93.</w:t>
      </w:r>
    </w:p>
    <w:p w:rsidR="00874845" w:rsidRPr="002A572E" w:rsidRDefault="00874845" w:rsidP="00BD6DC3">
      <w:pPr>
        <w:jc w:val="both"/>
        <w:rPr>
          <w:b/>
          <w:sz w:val="22"/>
          <w:szCs w:val="22"/>
        </w:rPr>
      </w:pPr>
    </w:p>
    <w:p w:rsidR="00874845" w:rsidRPr="002A572E" w:rsidRDefault="00874845" w:rsidP="00BD6DC3">
      <w:pPr>
        <w:jc w:val="both"/>
        <w:rPr>
          <w:b/>
          <w:sz w:val="22"/>
          <w:szCs w:val="22"/>
        </w:rPr>
      </w:pPr>
      <w:r w:rsidRPr="002A572E">
        <w:rPr>
          <w:b/>
          <w:sz w:val="22"/>
          <w:szCs w:val="22"/>
        </w:rPr>
        <w:t>CLÁUSULA SEGUNDA - DO REGIME DE EXECUÇÃO</w:t>
      </w:r>
    </w:p>
    <w:p w:rsidR="00874845" w:rsidRPr="002A572E" w:rsidRDefault="00874845" w:rsidP="00BD6DC3">
      <w:pPr>
        <w:spacing w:before="120"/>
        <w:jc w:val="both"/>
        <w:rPr>
          <w:sz w:val="22"/>
          <w:szCs w:val="22"/>
        </w:rPr>
      </w:pPr>
      <w:r w:rsidRPr="002A572E">
        <w:rPr>
          <w:sz w:val="22"/>
          <w:szCs w:val="22"/>
        </w:rPr>
        <w:t>O objeto deste contrato será executado em regime de empreitada por preço global.</w:t>
      </w:r>
    </w:p>
    <w:p w:rsidR="00874845" w:rsidRPr="002A572E" w:rsidRDefault="00874845" w:rsidP="00BD6DC3">
      <w:pPr>
        <w:jc w:val="both"/>
        <w:rPr>
          <w:b/>
          <w:sz w:val="22"/>
          <w:szCs w:val="22"/>
        </w:rPr>
      </w:pPr>
    </w:p>
    <w:p w:rsidR="00874845" w:rsidRPr="002A572E" w:rsidRDefault="00874845" w:rsidP="00BD6DC3">
      <w:pPr>
        <w:pStyle w:val="Ttulo9"/>
        <w:spacing w:before="100" w:after="100"/>
        <w:jc w:val="both"/>
        <w:rPr>
          <w:rFonts w:ascii="Times New Roman" w:hAnsi="Times New Roman" w:cs="Times New Roman"/>
          <w:b/>
        </w:rPr>
      </w:pPr>
      <w:r w:rsidRPr="002A572E">
        <w:rPr>
          <w:rFonts w:ascii="Times New Roman" w:hAnsi="Times New Roman" w:cs="Times New Roman"/>
          <w:b/>
        </w:rPr>
        <w:t>CLÁUSULA TERCEIRA – DO RECEBIMENTO DO OBJETO</w:t>
      </w:r>
    </w:p>
    <w:p w:rsidR="00874845" w:rsidRPr="002A572E" w:rsidRDefault="00874845" w:rsidP="00BD6DC3">
      <w:pPr>
        <w:jc w:val="both"/>
        <w:rPr>
          <w:sz w:val="22"/>
          <w:szCs w:val="22"/>
        </w:rPr>
      </w:pPr>
      <w:r w:rsidRPr="002A572E">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2A572E" w:rsidRDefault="00874845" w:rsidP="00BD6DC3">
      <w:pPr>
        <w:rPr>
          <w:sz w:val="22"/>
          <w:szCs w:val="22"/>
        </w:rPr>
      </w:pPr>
    </w:p>
    <w:p w:rsidR="00874845" w:rsidRPr="002A572E" w:rsidRDefault="00874845" w:rsidP="00BD6DC3">
      <w:pPr>
        <w:pStyle w:val="Ttulo9"/>
        <w:spacing w:before="100" w:after="100"/>
        <w:jc w:val="both"/>
        <w:rPr>
          <w:rFonts w:ascii="Times New Roman" w:hAnsi="Times New Roman" w:cs="Times New Roman"/>
          <w:b/>
        </w:rPr>
      </w:pPr>
      <w:r w:rsidRPr="002A572E">
        <w:rPr>
          <w:rFonts w:ascii="Times New Roman" w:hAnsi="Times New Roman" w:cs="Times New Roman"/>
          <w:b/>
        </w:rPr>
        <w:t>CLÁUSULA QUARTA – DA FISCALIZAÇÃO</w:t>
      </w:r>
    </w:p>
    <w:p w:rsidR="00874845" w:rsidRPr="002A572E" w:rsidRDefault="00874845" w:rsidP="00BD6DC3">
      <w:pPr>
        <w:jc w:val="both"/>
        <w:rPr>
          <w:sz w:val="22"/>
          <w:szCs w:val="22"/>
        </w:rPr>
      </w:pPr>
      <w:r w:rsidRPr="002A572E">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2A572E" w:rsidRDefault="00874845" w:rsidP="00BD6DC3">
      <w:pPr>
        <w:ind w:firstLine="1134"/>
        <w:jc w:val="both"/>
        <w:rPr>
          <w:sz w:val="22"/>
          <w:szCs w:val="22"/>
        </w:rPr>
      </w:pPr>
    </w:p>
    <w:p w:rsidR="00874845" w:rsidRPr="002A572E" w:rsidRDefault="00874845" w:rsidP="00BD6DC3">
      <w:pPr>
        <w:ind w:firstLine="1134"/>
        <w:jc w:val="both"/>
        <w:rPr>
          <w:sz w:val="22"/>
          <w:szCs w:val="22"/>
        </w:rPr>
      </w:pPr>
      <w:r w:rsidRPr="002A572E">
        <w:rPr>
          <w:b/>
          <w:sz w:val="22"/>
          <w:szCs w:val="22"/>
        </w:rPr>
        <w:t>PARÁGRAFO PRIMEIRO –</w:t>
      </w:r>
      <w:r w:rsidRPr="002A572E">
        <w:rPr>
          <w:sz w:val="22"/>
          <w:szCs w:val="22"/>
        </w:rPr>
        <w:t xml:space="preserve"> A CONTRATADA declara aceitar, integralmente, todos os métodos e processos de inspeção, verificação e controle a serem adotados pela CONTRATANTE.</w:t>
      </w:r>
    </w:p>
    <w:p w:rsidR="00874845" w:rsidRPr="002A572E" w:rsidRDefault="00874845" w:rsidP="00BD6DC3">
      <w:pPr>
        <w:ind w:firstLine="1134"/>
        <w:jc w:val="both"/>
        <w:rPr>
          <w:sz w:val="22"/>
          <w:szCs w:val="22"/>
        </w:rPr>
      </w:pPr>
    </w:p>
    <w:p w:rsidR="00874845" w:rsidRPr="002A572E" w:rsidRDefault="00874845" w:rsidP="00BD6DC3">
      <w:pPr>
        <w:ind w:firstLine="1134"/>
        <w:jc w:val="both"/>
        <w:rPr>
          <w:sz w:val="22"/>
          <w:szCs w:val="22"/>
        </w:rPr>
      </w:pPr>
      <w:r w:rsidRPr="002A572E">
        <w:rPr>
          <w:b/>
          <w:sz w:val="22"/>
          <w:szCs w:val="22"/>
        </w:rPr>
        <w:lastRenderedPageBreak/>
        <w:t xml:space="preserve">PARÁGRAFO SEGUNDO – </w:t>
      </w:r>
      <w:proofErr w:type="gramStart"/>
      <w:r w:rsidRPr="002A572E">
        <w:rPr>
          <w:sz w:val="22"/>
          <w:szCs w:val="22"/>
        </w:rPr>
        <w:t>A existência e a atuação da fiscalização da CONTRATANTE em nada restringe</w:t>
      </w:r>
      <w:proofErr w:type="gramEnd"/>
      <w:r w:rsidRPr="002A572E">
        <w:rPr>
          <w:sz w:val="22"/>
          <w:szCs w:val="22"/>
        </w:rPr>
        <w:t xml:space="preserve"> a responsabilidade integral e exclusiva da CONTRATADA quanto à integridade e à correção da execução das prestações a que se obrigou, suas conseqüências e implicações perante terceiros.</w:t>
      </w:r>
    </w:p>
    <w:p w:rsidR="00FE324D" w:rsidRPr="002A572E" w:rsidRDefault="00FE324D" w:rsidP="00BD6DC3">
      <w:pPr>
        <w:ind w:firstLine="1134"/>
        <w:jc w:val="both"/>
        <w:rPr>
          <w:sz w:val="22"/>
          <w:szCs w:val="22"/>
        </w:rPr>
      </w:pPr>
    </w:p>
    <w:p w:rsidR="00874845" w:rsidRPr="002A572E" w:rsidRDefault="00874845" w:rsidP="00BD6DC3">
      <w:pPr>
        <w:pStyle w:val="Ttulo9"/>
        <w:spacing w:before="0" w:after="0"/>
        <w:jc w:val="both"/>
        <w:rPr>
          <w:rFonts w:ascii="Times New Roman" w:hAnsi="Times New Roman" w:cs="Times New Roman"/>
          <w:b/>
        </w:rPr>
      </w:pPr>
      <w:r w:rsidRPr="002A572E">
        <w:rPr>
          <w:rFonts w:ascii="Times New Roman" w:hAnsi="Times New Roman" w:cs="Times New Roman"/>
          <w:b/>
        </w:rPr>
        <w:t>CLÁUSULA QUINTA – DO VALOR</w:t>
      </w:r>
    </w:p>
    <w:p w:rsidR="00874845" w:rsidRPr="002A572E" w:rsidRDefault="00874845" w:rsidP="00BD6DC3">
      <w:pPr>
        <w:pStyle w:val="Ttulo9"/>
        <w:spacing w:before="100" w:after="100"/>
        <w:ind w:firstLine="1134"/>
        <w:jc w:val="both"/>
        <w:rPr>
          <w:rFonts w:ascii="Times New Roman" w:hAnsi="Times New Roman" w:cs="Times New Roman"/>
        </w:rPr>
      </w:pPr>
      <w:r w:rsidRPr="002A572E">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FE324D" w:rsidRPr="002A572E" w:rsidRDefault="00FE324D" w:rsidP="00BD6DC3">
      <w:pPr>
        <w:rPr>
          <w:sz w:val="22"/>
          <w:szCs w:val="22"/>
        </w:rPr>
      </w:pPr>
    </w:p>
    <w:p w:rsidR="00874845" w:rsidRPr="002A572E" w:rsidRDefault="00874845" w:rsidP="00BD6DC3">
      <w:pPr>
        <w:pStyle w:val="Ttulo9"/>
        <w:spacing w:before="100" w:after="100"/>
        <w:jc w:val="both"/>
        <w:rPr>
          <w:rFonts w:ascii="Times New Roman" w:hAnsi="Times New Roman" w:cs="Times New Roman"/>
          <w:b/>
        </w:rPr>
      </w:pPr>
      <w:r w:rsidRPr="002A572E">
        <w:rPr>
          <w:rFonts w:ascii="Times New Roman" w:hAnsi="Times New Roman" w:cs="Times New Roman"/>
          <w:b/>
        </w:rPr>
        <w:t>CLÁUSULA SEXTA – DA DESPESA</w:t>
      </w:r>
    </w:p>
    <w:p w:rsidR="00616953" w:rsidRPr="002A572E" w:rsidRDefault="00616953" w:rsidP="00616953">
      <w:pPr>
        <w:rPr>
          <w:sz w:val="22"/>
          <w:szCs w:val="22"/>
        </w:rPr>
      </w:pPr>
    </w:p>
    <w:p w:rsidR="00616953" w:rsidRPr="002A572E" w:rsidRDefault="00616953" w:rsidP="00616953">
      <w:pPr>
        <w:jc w:val="both"/>
        <w:rPr>
          <w:sz w:val="22"/>
          <w:szCs w:val="22"/>
        </w:rPr>
      </w:pPr>
      <w:r w:rsidRPr="002A572E">
        <w:rPr>
          <w:sz w:val="22"/>
          <w:szCs w:val="22"/>
        </w:rPr>
        <w:t xml:space="preserve">A referida despesa esta legalmente prevista no P/A </w:t>
      </w:r>
      <w:r w:rsidR="007F42CA" w:rsidRPr="002A572E">
        <w:rPr>
          <w:sz w:val="22"/>
          <w:szCs w:val="22"/>
        </w:rPr>
        <w:t>1242.2953</w:t>
      </w:r>
      <w:r w:rsidRPr="002A572E">
        <w:rPr>
          <w:sz w:val="22"/>
          <w:szCs w:val="22"/>
        </w:rPr>
        <w:t xml:space="preserve">, fonte de recurso </w:t>
      </w:r>
      <w:r w:rsidR="00127670" w:rsidRPr="002A572E">
        <w:rPr>
          <w:sz w:val="22"/>
          <w:szCs w:val="22"/>
        </w:rPr>
        <w:t>0100</w:t>
      </w:r>
      <w:r w:rsidRPr="002A572E">
        <w:rPr>
          <w:sz w:val="22"/>
          <w:szCs w:val="22"/>
        </w:rPr>
        <w:t>, elemento de despesa 33.90.3</w:t>
      </w:r>
      <w:r w:rsidR="007F42CA" w:rsidRPr="002A572E">
        <w:rPr>
          <w:sz w:val="22"/>
          <w:szCs w:val="22"/>
        </w:rPr>
        <w:t>0</w:t>
      </w:r>
      <w:r w:rsidRPr="002A572E">
        <w:rPr>
          <w:sz w:val="22"/>
          <w:szCs w:val="22"/>
        </w:rPr>
        <w:t xml:space="preserve"> e Plano Plurianual - PPA 2012 – 2015</w:t>
      </w:r>
      <w:r w:rsidR="00127670" w:rsidRPr="002A572E">
        <w:rPr>
          <w:sz w:val="22"/>
          <w:szCs w:val="22"/>
        </w:rPr>
        <w:t>.</w:t>
      </w:r>
    </w:p>
    <w:p w:rsidR="00874845" w:rsidRPr="002A572E" w:rsidRDefault="00874845" w:rsidP="00BD6DC3">
      <w:pPr>
        <w:jc w:val="both"/>
        <w:rPr>
          <w:b/>
          <w:sz w:val="22"/>
          <w:szCs w:val="22"/>
        </w:rPr>
      </w:pPr>
    </w:p>
    <w:p w:rsidR="00874845" w:rsidRPr="002A572E" w:rsidRDefault="00874845" w:rsidP="00BD6DC3">
      <w:pPr>
        <w:jc w:val="both"/>
        <w:rPr>
          <w:b/>
          <w:sz w:val="22"/>
          <w:szCs w:val="22"/>
        </w:rPr>
      </w:pPr>
      <w:r w:rsidRPr="002A572E">
        <w:rPr>
          <w:b/>
          <w:sz w:val="22"/>
          <w:szCs w:val="22"/>
        </w:rPr>
        <w:t>CLÁUSULA SÉTIMA – DO PAGAMENTO</w:t>
      </w:r>
    </w:p>
    <w:p w:rsidR="00874845" w:rsidRPr="002A572E" w:rsidRDefault="00874845" w:rsidP="00BD6DC3">
      <w:pPr>
        <w:jc w:val="both"/>
        <w:rPr>
          <w:sz w:val="22"/>
          <w:szCs w:val="22"/>
        </w:rPr>
      </w:pPr>
    </w:p>
    <w:p w:rsidR="00616953" w:rsidRPr="002A572E" w:rsidRDefault="00616953" w:rsidP="00616953">
      <w:pPr>
        <w:jc w:val="both"/>
        <w:rPr>
          <w:sz w:val="22"/>
          <w:szCs w:val="22"/>
        </w:rPr>
      </w:pPr>
      <w:r w:rsidRPr="002A572E">
        <w:rPr>
          <w:b/>
          <w:sz w:val="22"/>
          <w:szCs w:val="22"/>
        </w:rPr>
        <w:t>PARAGRAFO PRIMEIRO:</w:t>
      </w:r>
      <w:r w:rsidRPr="002A572E">
        <w:rPr>
          <w:sz w:val="22"/>
          <w:szCs w:val="22"/>
        </w:rPr>
        <w:t xml:space="preserve"> O pagamento será de forma mensal, sobre </w:t>
      </w:r>
      <w:proofErr w:type="gramStart"/>
      <w:r w:rsidRPr="002A572E">
        <w:rPr>
          <w:sz w:val="22"/>
          <w:szCs w:val="22"/>
        </w:rPr>
        <w:t xml:space="preserve">os </w:t>
      </w:r>
      <w:r w:rsidR="007F42CA" w:rsidRPr="002A572E">
        <w:rPr>
          <w:sz w:val="22"/>
          <w:szCs w:val="22"/>
        </w:rPr>
        <w:t>fornecimento</w:t>
      </w:r>
      <w:proofErr w:type="gramEnd"/>
      <w:r w:rsidRPr="002A572E">
        <w:rPr>
          <w:sz w:val="22"/>
          <w:szCs w:val="22"/>
        </w:rPr>
        <w:t xml:space="preserve"> conforme apresentação pela empresa CONTRATADA dos mapas de fornecimento das refeições. </w:t>
      </w:r>
    </w:p>
    <w:p w:rsidR="00616953" w:rsidRPr="002A572E" w:rsidRDefault="00616953" w:rsidP="00616953">
      <w:pPr>
        <w:jc w:val="both"/>
        <w:rPr>
          <w:sz w:val="22"/>
          <w:szCs w:val="22"/>
        </w:rPr>
      </w:pPr>
    </w:p>
    <w:p w:rsidR="00616953" w:rsidRPr="002A572E" w:rsidRDefault="00616953" w:rsidP="00616953">
      <w:pPr>
        <w:jc w:val="both"/>
        <w:rPr>
          <w:sz w:val="22"/>
          <w:szCs w:val="22"/>
        </w:rPr>
      </w:pPr>
      <w:r w:rsidRPr="002A572E">
        <w:rPr>
          <w:b/>
          <w:sz w:val="22"/>
          <w:szCs w:val="22"/>
        </w:rPr>
        <w:t>PARAGRAFO SEGUNDO:</w:t>
      </w:r>
      <w:r w:rsidRPr="002A572E">
        <w:rPr>
          <w:sz w:val="22"/>
          <w:szCs w:val="22"/>
        </w:rPr>
        <w:t xml:space="preserve"> A emissão da nota fiscal deverá constar essencialmente no corpo da mesma: a descrição do objeto e os valores a serem deduzidos conforme legislação vigente e ainda o que expresso em contrato laborado, o número do Contrato e numero da Conta Bancária da empresa CONTRATADA vencedora do certame licitatório, para depósito do pagamento, o qual deverá ser efetuado no prazo de até 30 (trinta) dias após o adimplemento da despesa. </w:t>
      </w:r>
    </w:p>
    <w:p w:rsidR="00616953" w:rsidRPr="002A572E" w:rsidRDefault="00616953" w:rsidP="00616953">
      <w:pPr>
        <w:jc w:val="both"/>
        <w:rPr>
          <w:sz w:val="22"/>
          <w:szCs w:val="22"/>
        </w:rPr>
      </w:pPr>
    </w:p>
    <w:p w:rsidR="00616953" w:rsidRPr="002A572E" w:rsidRDefault="00616953" w:rsidP="00616953">
      <w:pPr>
        <w:jc w:val="both"/>
        <w:rPr>
          <w:sz w:val="22"/>
          <w:szCs w:val="22"/>
        </w:rPr>
      </w:pPr>
      <w:r w:rsidRPr="002A572E">
        <w:rPr>
          <w:b/>
          <w:sz w:val="22"/>
          <w:szCs w:val="22"/>
        </w:rPr>
        <w:t>PARAGRAFO TERCEIRO:</w:t>
      </w:r>
      <w:r w:rsidRPr="002A572E">
        <w:rPr>
          <w:sz w:val="22"/>
          <w:szCs w:val="22"/>
        </w:rPr>
        <w:t xml:space="preserve"> No caso das Notas Fiscais apresentarem erros ou dúvidas quanto à exatidão ou documentação, a CONTRATANTE poderá pagar apenas a parcela na controvertida no prazo fixado para pagamento, ressalvado o direito da futura empresa CONTRATADA de representar para cobrança, as partes controvertidas com devidas justificativas, nestes casos, a CONTRATANTE terá o prazo de até 30 (trinta) dias corridos, a partir do recebimento, para efetuar analise e pagamento. </w:t>
      </w:r>
    </w:p>
    <w:p w:rsidR="00616953" w:rsidRPr="002A572E" w:rsidRDefault="00616953" w:rsidP="00616953">
      <w:pPr>
        <w:jc w:val="both"/>
        <w:rPr>
          <w:sz w:val="22"/>
          <w:szCs w:val="22"/>
        </w:rPr>
      </w:pPr>
    </w:p>
    <w:p w:rsidR="00616953" w:rsidRPr="002A572E" w:rsidRDefault="00616953" w:rsidP="00616953">
      <w:pPr>
        <w:jc w:val="both"/>
        <w:rPr>
          <w:sz w:val="22"/>
          <w:szCs w:val="22"/>
        </w:rPr>
      </w:pPr>
      <w:r w:rsidRPr="002A572E">
        <w:rPr>
          <w:b/>
          <w:sz w:val="22"/>
          <w:szCs w:val="22"/>
        </w:rPr>
        <w:t>PARAGRAFO QUARTO:</w:t>
      </w:r>
      <w:r w:rsidRPr="002A572E">
        <w:rPr>
          <w:sz w:val="22"/>
          <w:szCs w:val="22"/>
        </w:rPr>
        <w:t xml:space="preserve"> </w:t>
      </w:r>
      <w:r w:rsidR="00182AC6" w:rsidRPr="002A572E">
        <w:rPr>
          <w:sz w:val="22"/>
          <w:szCs w:val="22"/>
        </w:rPr>
        <w:t>A</w:t>
      </w:r>
      <w:r w:rsidRPr="002A572E">
        <w:rPr>
          <w:sz w:val="22"/>
          <w:szCs w:val="22"/>
        </w:rPr>
        <w:t xml:space="preserve"> empresa CONTRATADA deverá fornecer as Notas Fiscais acompanhadas de:</w:t>
      </w:r>
    </w:p>
    <w:p w:rsidR="007662C5" w:rsidRPr="002A572E" w:rsidRDefault="007662C5" w:rsidP="00616953">
      <w:pPr>
        <w:jc w:val="both"/>
        <w:rPr>
          <w:sz w:val="22"/>
          <w:szCs w:val="22"/>
        </w:rPr>
      </w:pPr>
    </w:p>
    <w:p w:rsidR="00616953" w:rsidRPr="002A572E" w:rsidRDefault="00616953" w:rsidP="00616953">
      <w:pPr>
        <w:ind w:firstLine="1134"/>
        <w:jc w:val="both"/>
        <w:rPr>
          <w:sz w:val="22"/>
          <w:szCs w:val="22"/>
        </w:rPr>
      </w:pPr>
      <w:r w:rsidRPr="002A572E">
        <w:rPr>
          <w:sz w:val="22"/>
          <w:szCs w:val="22"/>
        </w:rPr>
        <w:t xml:space="preserve">- Comprovante de recolhimento de encargos sociais, </w:t>
      </w:r>
      <w:r w:rsidRPr="002A572E">
        <w:rPr>
          <w:b/>
          <w:sz w:val="22"/>
          <w:szCs w:val="22"/>
        </w:rPr>
        <w:t>INSS (GPS) e FGTS (GFIP-Completa)</w:t>
      </w:r>
      <w:r w:rsidRPr="002A572E">
        <w:rPr>
          <w:sz w:val="22"/>
          <w:szCs w:val="22"/>
        </w:rPr>
        <w:t xml:space="preserve">, no mínimo referente ao mês anterior à prestação dos serviços, tendo em vista a data de vencimento dos mesmos; </w:t>
      </w:r>
    </w:p>
    <w:p w:rsidR="007662C5" w:rsidRPr="002A572E" w:rsidRDefault="007662C5" w:rsidP="00616953">
      <w:pPr>
        <w:ind w:firstLine="1134"/>
        <w:jc w:val="both"/>
        <w:rPr>
          <w:sz w:val="22"/>
          <w:szCs w:val="22"/>
        </w:rPr>
      </w:pPr>
    </w:p>
    <w:p w:rsidR="00616953" w:rsidRPr="002A572E" w:rsidRDefault="00616953" w:rsidP="00616953">
      <w:pPr>
        <w:ind w:firstLine="1134"/>
        <w:jc w:val="both"/>
        <w:rPr>
          <w:sz w:val="22"/>
          <w:szCs w:val="22"/>
        </w:rPr>
      </w:pPr>
      <w:r w:rsidRPr="002A572E">
        <w:rPr>
          <w:sz w:val="22"/>
          <w:szCs w:val="22"/>
        </w:rPr>
        <w:t>- Certidões de Regularidade Fiscal (Federal, Estadual, Municipal, Previdência Social e Fundo de Garantia por Tempo de Serviço), conforme determina a Lei.</w:t>
      </w:r>
    </w:p>
    <w:p w:rsidR="007662C5" w:rsidRPr="002A572E" w:rsidRDefault="007662C5" w:rsidP="00616953">
      <w:pPr>
        <w:ind w:firstLine="1134"/>
        <w:jc w:val="both"/>
        <w:rPr>
          <w:sz w:val="22"/>
          <w:szCs w:val="22"/>
        </w:rPr>
      </w:pPr>
    </w:p>
    <w:p w:rsidR="00616953" w:rsidRPr="002A572E" w:rsidRDefault="00616953" w:rsidP="00616953">
      <w:pPr>
        <w:ind w:firstLine="1134"/>
        <w:jc w:val="both"/>
        <w:rPr>
          <w:sz w:val="22"/>
          <w:szCs w:val="22"/>
        </w:rPr>
      </w:pPr>
      <w:r w:rsidRPr="002A572E">
        <w:rPr>
          <w:sz w:val="22"/>
          <w:szCs w:val="22"/>
        </w:rPr>
        <w:t xml:space="preserve">- Certidão Negativa de Débitos </w:t>
      </w:r>
      <w:r w:rsidR="007662C5" w:rsidRPr="002A572E">
        <w:rPr>
          <w:sz w:val="22"/>
          <w:szCs w:val="22"/>
        </w:rPr>
        <w:t>Trabalhistas</w:t>
      </w:r>
      <w:r w:rsidRPr="002A572E">
        <w:rPr>
          <w:sz w:val="22"/>
          <w:szCs w:val="22"/>
        </w:rPr>
        <w:t>, conforme determina a Lei 12.440 de 2011.</w:t>
      </w:r>
    </w:p>
    <w:p w:rsidR="00874845" w:rsidRPr="002A572E" w:rsidRDefault="00874845" w:rsidP="00BD6DC3">
      <w:pPr>
        <w:ind w:firstLine="1134"/>
        <w:jc w:val="both"/>
        <w:rPr>
          <w:b/>
          <w:sz w:val="22"/>
          <w:szCs w:val="22"/>
        </w:rPr>
      </w:pPr>
    </w:p>
    <w:p w:rsidR="00874845" w:rsidRPr="002A572E" w:rsidRDefault="00874845" w:rsidP="00BD6DC3">
      <w:pPr>
        <w:jc w:val="both"/>
        <w:rPr>
          <w:b/>
          <w:sz w:val="22"/>
          <w:szCs w:val="22"/>
        </w:rPr>
      </w:pPr>
      <w:r w:rsidRPr="002A572E">
        <w:rPr>
          <w:b/>
          <w:sz w:val="22"/>
          <w:szCs w:val="22"/>
        </w:rPr>
        <w:t>CLÁUSULA OITAVA – DO PRAZO</w:t>
      </w:r>
    </w:p>
    <w:p w:rsidR="00874845" w:rsidRPr="002A572E" w:rsidRDefault="00874845" w:rsidP="00BD6DC3">
      <w:pPr>
        <w:jc w:val="both"/>
        <w:rPr>
          <w:b/>
          <w:sz w:val="22"/>
          <w:szCs w:val="22"/>
        </w:rPr>
      </w:pPr>
    </w:p>
    <w:p w:rsidR="006D53B6" w:rsidRPr="002A572E" w:rsidRDefault="006D53B6" w:rsidP="006D53B6">
      <w:pPr>
        <w:jc w:val="both"/>
        <w:rPr>
          <w:sz w:val="22"/>
          <w:szCs w:val="22"/>
        </w:rPr>
      </w:pPr>
      <w:r w:rsidRPr="002A572E">
        <w:rPr>
          <w:sz w:val="22"/>
          <w:szCs w:val="22"/>
        </w:rPr>
        <w:t xml:space="preserve">O prazo de vigência do contrato para </w:t>
      </w:r>
      <w:r w:rsidR="00182AC6" w:rsidRPr="002A572E">
        <w:rPr>
          <w:sz w:val="22"/>
          <w:szCs w:val="22"/>
        </w:rPr>
        <w:t xml:space="preserve">fornecimento </w:t>
      </w:r>
      <w:r w:rsidRPr="002A572E">
        <w:rPr>
          <w:sz w:val="22"/>
          <w:szCs w:val="22"/>
        </w:rPr>
        <w:t>será de 12 (doze) meses, prorrogáveis conforme as disposições contidas no art. 57 da Lei Federal 8.666/93.</w:t>
      </w:r>
    </w:p>
    <w:p w:rsidR="00874845" w:rsidRPr="002A572E" w:rsidRDefault="00874845" w:rsidP="00BD6DC3">
      <w:pPr>
        <w:jc w:val="both"/>
        <w:rPr>
          <w:sz w:val="22"/>
          <w:szCs w:val="22"/>
        </w:rPr>
      </w:pPr>
    </w:p>
    <w:p w:rsidR="00874845" w:rsidRPr="002A572E" w:rsidRDefault="00874845" w:rsidP="00BD6DC3">
      <w:pPr>
        <w:jc w:val="both"/>
        <w:rPr>
          <w:b/>
          <w:sz w:val="22"/>
          <w:szCs w:val="22"/>
        </w:rPr>
      </w:pPr>
      <w:r w:rsidRPr="002A572E">
        <w:rPr>
          <w:b/>
          <w:sz w:val="22"/>
          <w:szCs w:val="22"/>
        </w:rPr>
        <w:t>CLÁUSULA NONA – DA GARANTIA</w:t>
      </w:r>
    </w:p>
    <w:p w:rsidR="00874845" w:rsidRPr="002A572E" w:rsidRDefault="00874845" w:rsidP="00BD6DC3">
      <w:pPr>
        <w:jc w:val="both"/>
        <w:rPr>
          <w:b/>
          <w:sz w:val="22"/>
          <w:szCs w:val="22"/>
        </w:rPr>
      </w:pPr>
    </w:p>
    <w:p w:rsidR="00874845" w:rsidRPr="002A572E" w:rsidRDefault="00874845" w:rsidP="00BD6DC3">
      <w:pPr>
        <w:jc w:val="both"/>
        <w:rPr>
          <w:sz w:val="22"/>
          <w:szCs w:val="22"/>
        </w:rPr>
      </w:pPr>
      <w:r w:rsidRPr="002A572E">
        <w:rPr>
          <w:sz w:val="22"/>
          <w:szCs w:val="22"/>
        </w:rPr>
        <w:t>A CONTRATADA prestou garantia no valor de R$_______ (___________), equivalente a 5% (cinco por cento) do valor do contrato.</w:t>
      </w:r>
    </w:p>
    <w:p w:rsidR="00874845" w:rsidRPr="002A572E" w:rsidRDefault="00874845" w:rsidP="00BD6DC3">
      <w:pPr>
        <w:ind w:firstLine="1134"/>
        <w:jc w:val="both"/>
        <w:rPr>
          <w:b/>
          <w:sz w:val="22"/>
          <w:szCs w:val="22"/>
        </w:rPr>
      </w:pPr>
    </w:p>
    <w:p w:rsidR="00874845" w:rsidRPr="002A572E" w:rsidRDefault="00874845" w:rsidP="00BD6DC3">
      <w:pPr>
        <w:ind w:firstLine="1134"/>
        <w:jc w:val="both"/>
        <w:rPr>
          <w:sz w:val="22"/>
          <w:szCs w:val="22"/>
        </w:rPr>
      </w:pPr>
      <w:r w:rsidRPr="002A572E">
        <w:rPr>
          <w:b/>
          <w:sz w:val="22"/>
          <w:szCs w:val="22"/>
        </w:rPr>
        <w:lastRenderedPageBreak/>
        <w:t xml:space="preserve">PARÁFRAFO ÚNICO – </w:t>
      </w:r>
      <w:r w:rsidRPr="002A572E">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2A572E" w:rsidRDefault="00874845" w:rsidP="00BD6DC3">
      <w:pPr>
        <w:ind w:firstLine="1134"/>
        <w:jc w:val="both"/>
        <w:rPr>
          <w:sz w:val="22"/>
          <w:szCs w:val="22"/>
        </w:rPr>
      </w:pPr>
    </w:p>
    <w:p w:rsidR="00874845" w:rsidRPr="002A572E" w:rsidRDefault="00874845" w:rsidP="00BD6DC3">
      <w:pPr>
        <w:jc w:val="both"/>
        <w:rPr>
          <w:b/>
          <w:sz w:val="22"/>
          <w:szCs w:val="22"/>
        </w:rPr>
      </w:pPr>
      <w:r w:rsidRPr="002A572E">
        <w:rPr>
          <w:b/>
          <w:sz w:val="22"/>
          <w:szCs w:val="22"/>
        </w:rPr>
        <w:t>CLÁUSULA DÉCIMA</w:t>
      </w:r>
      <w:r w:rsidRPr="002A572E">
        <w:rPr>
          <w:sz w:val="22"/>
          <w:szCs w:val="22"/>
        </w:rPr>
        <w:t xml:space="preserve"> – </w:t>
      </w:r>
      <w:r w:rsidRPr="002A572E">
        <w:rPr>
          <w:b/>
          <w:sz w:val="22"/>
          <w:szCs w:val="22"/>
        </w:rPr>
        <w:t>DAS OBRIGAÇÕES</w:t>
      </w:r>
      <w:r w:rsidR="00154D60" w:rsidRPr="002A572E">
        <w:rPr>
          <w:b/>
          <w:sz w:val="22"/>
          <w:szCs w:val="22"/>
        </w:rPr>
        <w:t xml:space="preserve"> DA CONTRATADA</w:t>
      </w:r>
      <w:r w:rsidR="006D53B6" w:rsidRPr="002A572E">
        <w:rPr>
          <w:b/>
          <w:sz w:val="22"/>
          <w:szCs w:val="22"/>
        </w:rPr>
        <w:t>:</w:t>
      </w:r>
    </w:p>
    <w:p w:rsidR="006D53B6" w:rsidRPr="002A572E" w:rsidRDefault="006D53B6" w:rsidP="00BD6DC3">
      <w:pPr>
        <w:jc w:val="both"/>
        <w:rPr>
          <w:b/>
          <w:sz w:val="22"/>
          <w:szCs w:val="22"/>
        </w:rPr>
      </w:pPr>
    </w:p>
    <w:p w:rsidR="00154D60" w:rsidRPr="002A572E" w:rsidRDefault="006D53B6" w:rsidP="00154D60">
      <w:pPr>
        <w:tabs>
          <w:tab w:val="left" w:pos="1134"/>
        </w:tabs>
        <w:suppressAutoHyphens/>
        <w:spacing w:before="240" w:after="240" w:line="276" w:lineRule="auto"/>
        <w:ind w:left="567"/>
        <w:contextualSpacing/>
        <w:jc w:val="both"/>
        <w:rPr>
          <w:sz w:val="22"/>
          <w:szCs w:val="22"/>
        </w:rPr>
      </w:pPr>
      <w:r w:rsidRPr="002A572E">
        <w:rPr>
          <w:b/>
          <w:sz w:val="22"/>
          <w:szCs w:val="22"/>
        </w:rPr>
        <w:t>PARAGRAFO PRIMEIRO</w:t>
      </w:r>
      <w:r w:rsidRPr="002A572E">
        <w:rPr>
          <w:sz w:val="22"/>
          <w:szCs w:val="22"/>
        </w:rPr>
        <w:t xml:space="preserve">: </w:t>
      </w:r>
      <w:r w:rsidR="00154D60" w:rsidRPr="002A572E">
        <w:rPr>
          <w:rFonts w:eastAsia="MS Mincho"/>
          <w:sz w:val="22"/>
          <w:szCs w:val="22"/>
        </w:rPr>
        <w:t>Subordinar-se às normas internas da CONTRATANTE que regulamentam matérias relacionadas à segurança e ao objeto contratado.</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SEGUNDO</w:t>
      </w:r>
      <w:r w:rsidRPr="002A572E">
        <w:rPr>
          <w:rFonts w:eastAsia="MS Mincho"/>
          <w:sz w:val="22"/>
          <w:szCs w:val="22"/>
        </w:rPr>
        <w:t xml:space="preserve"> Responsabilizar-se integralmente pela execução do contrato, nos termos da legislação vigente.</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TERCEIRO</w:t>
      </w:r>
      <w:r w:rsidRPr="002A572E">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w:t>
      </w:r>
      <w:proofErr w:type="gramStart"/>
      <w:r w:rsidRPr="002A572E">
        <w:rPr>
          <w:sz w:val="22"/>
          <w:szCs w:val="22"/>
        </w:rPr>
        <w:t>os mesmos objeto</w:t>
      </w:r>
      <w:proofErr w:type="gramEnd"/>
      <w:r w:rsidRPr="002A572E">
        <w:rPr>
          <w:sz w:val="22"/>
          <w:szCs w:val="22"/>
        </w:rPr>
        <w:t xml:space="preserve"> de exame prévio da Procuradoria Geral do Estado - PGE;</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QUARTO</w:t>
      </w:r>
      <w:r w:rsidRPr="002A572E">
        <w:rPr>
          <w:sz w:val="22"/>
          <w:szCs w:val="22"/>
        </w:rPr>
        <w:t xml:space="preserve"> Manter, durante toda a execução do contrato, em compatibilidade com as obrigações por ele assumidas, todas as condições de habilitação e qualificações exigidas na licitação.</w:t>
      </w:r>
    </w:p>
    <w:p w:rsidR="00154D60" w:rsidRPr="002A572E" w:rsidRDefault="00154D60" w:rsidP="00154D60">
      <w:pPr>
        <w:tabs>
          <w:tab w:val="left" w:pos="1134"/>
        </w:tabs>
        <w:suppressAutoHyphens/>
        <w:spacing w:before="240" w:after="240" w:line="276" w:lineRule="auto"/>
        <w:ind w:left="568"/>
        <w:contextualSpacing/>
        <w:jc w:val="both"/>
        <w:rPr>
          <w:b/>
          <w:sz w:val="22"/>
          <w:szCs w:val="22"/>
        </w:rPr>
      </w:pPr>
      <w:r w:rsidRPr="002A572E">
        <w:rPr>
          <w:b/>
          <w:sz w:val="22"/>
          <w:szCs w:val="22"/>
        </w:rPr>
        <w:t>PARAGRAFO QUINTO</w:t>
      </w:r>
      <w:r w:rsidRPr="002A572E">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SEXTO</w:t>
      </w:r>
      <w:r w:rsidRPr="002A572E">
        <w:rPr>
          <w:sz w:val="22"/>
          <w:szCs w:val="22"/>
        </w:rPr>
        <w:t xml:space="preserve"> Prestar as informações referentes </w:t>
      </w:r>
      <w:proofErr w:type="gramStart"/>
      <w:r w:rsidRPr="002A572E">
        <w:rPr>
          <w:sz w:val="22"/>
          <w:szCs w:val="22"/>
        </w:rPr>
        <w:t>a</w:t>
      </w:r>
      <w:proofErr w:type="gramEnd"/>
      <w:r w:rsidRPr="002A572E">
        <w:rPr>
          <w:sz w:val="22"/>
          <w:szCs w:val="22"/>
        </w:rPr>
        <w:t xml:space="preserve"> execução do contrato por escrito, quando solicitadas pela CONTRATANTE, no prazo máximo de cinco dias contínuos e ininterruptos, salvo quando determinado prazo inferior no instrumento de solicitação.</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SETIMO</w:t>
      </w:r>
      <w:r w:rsidRPr="002A572E">
        <w:rPr>
          <w:sz w:val="22"/>
          <w:szCs w:val="22"/>
        </w:rPr>
        <w:t xml:space="preserve"> Cumprir fielmente os prazos estabelecidos no termo de referência para o fornecimento do objeto.</w:t>
      </w:r>
    </w:p>
    <w:p w:rsidR="00154D60" w:rsidRPr="002A572E" w:rsidRDefault="00154D60" w:rsidP="00154D60">
      <w:pPr>
        <w:tabs>
          <w:tab w:val="left" w:pos="1134"/>
        </w:tabs>
        <w:suppressAutoHyphens/>
        <w:spacing w:before="240" w:after="240" w:line="276" w:lineRule="auto"/>
        <w:ind w:left="568"/>
        <w:contextualSpacing/>
        <w:jc w:val="both"/>
        <w:rPr>
          <w:sz w:val="22"/>
          <w:szCs w:val="22"/>
        </w:rPr>
      </w:pPr>
      <w:r w:rsidRPr="002A572E">
        <w:rPr>
          <w:b/>
          <w:sz w:val="22"/>
          <w:szCs w:val="22"/>
        </w:rPr>
        <w:t>PARAGRAFO OITAVO</w:t>
      </w:r>
      <w:r w:rsidRPr="002A572E">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NONO </w:t>
      </w:r>
      <w:r w:rsidRPr="002A572E">
        <w:rPr>
          <w:sz w:val="22"/>
          <w:szCs w:val="22"/>
        </w:rPr>
        <w:t>Observar quantitativos e qualidade da mão-de-obra, dos materiais e dos equipamentos, ferramentas e utensílios necessários e suficientes para a perfeita execução do objeto e demais atividades correlatas.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w:t>
      </w:r>
      <w:r w:rsidRPr="002A572E">
        <w:rPr>
          <w:bCs/>
          <w:sz w:val="22"/>
          <w:szCs w:val="22"/>
        </w:rPr>
        <w:t>P</w:t>
      </w:r>
      <w:r w:rsidRPr="002A572E">
        <w:rPr>
          <w:sz w:val="22"/>
          <w:szCs w:val="22"/>
        </w:rPr>
        <w:t>restar todos os esclarecimentos que forem solicitados pela CONTRATANTE durante o período de vigência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PRIMEIRO </w:t>
      </w:r>
      <w:r w:rsidRPr="002A572E">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SEGUNDO </w:t>
      </w:r>
      <w:r w:rsidRPr="002A572E">
        <w:rPr>
          <w:sz w:val="22"/>
          <w:szCs w:val="22"/>
        </w:rPr>
        <w:t>Manter disciplina nos locais de entrega, retirando imediatamente, após notificação, qualquer empregado considerado com conduta inconveniente pela Administração.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TERCEIRO </w:t>
      </w:r>
      <w:r w:rsidRPr="002A572E">
        <w:rPr>
          <w:sz w:val="22"/>
          <w:szCs w:val="22"/>
        </w:rPr>
        <w:t>Manter seus empregados sujeitos às normas de segurança das Unidades prisionais.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QUARTO </w:t>
      </w:r>
      <w:r w:rsidRPr="002A572E">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lastRenderedPageBreak/>
        <w:t xml:space="preserve">PARAGRAFO DECIMO QUINTO </w:t>
      </w:r>
      <w:r w:rsidRPr="002A572E">
        <w:rPr>
          <w:sz w:val="22"/>
          <w:szCs w:val="22"/>
        </w:rPr>
        <w:t xml:space="preserve">Manter seu pessoal uniformizado, identificando-os através de crachás, com fotografia recente, e provendo-os dos Equipamentos de Proteção Individual - </w:t>
      </w:r>
      <w:proofErr w:type="spellStart"/>
      <w:r w:rsidRPr="002A572E">
        <w:rPr>
          <w:sz w:val="22"/>
          <w:szCs w:val="22"/>
        </w:rPr>
        <w:t>EPI’s</w:t>
      </w:r>
      <w:proofErr w:type="spellEnd"/>
      <w:r w:rsidRPr="002A572E">
        <w:rPr>
          <w:sz w:val="22"/>
          <w:szCs w:val="22"/>
        </w:rPr>
        <w:t>.</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SEXTO </w:t>
      </w:r>
      <w:r w:rsidRPr="002A572E">
        <w:rPr>
          <w:sz w:val="22"/>
          <w:szCs w:val="22"/>
        </w:rPr>
        <w:t xml:space="preserve">Manter </w:t>
      </w:r>
      <w:proofErr w:type="gramStart"/>
      <w:r w:rsidRPr="002A572E">
        <w:rPr>
          <w:sz w:val="22"/>
          <w:szCs w:val="22"/>
        </w:rPr>
        <w:t>sediado junto à Administração elementos capazes de tomar decisões compatíveis com os compromissos assumidos</w:t>
      </w:r>
      <w:proofErr w:type="gramEnd"/>
      <w:r w:rsidRPr="002A572E">
        <w:rPr>
          <w:sz w:val="22"/>
          <w:szCs w:val="22"/>
        </w:rPr>
        <w:t>.</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SETIMO </w:t>
      </w:r>
      <w:r w:rsidRPr="002A572E">
        <w:rPr>
          <w:sz w:val="22"/>
          <w:szCs w:val="22"/>
        </w:rPr>
        <w:t xml:space="preserve">Manter todos os equipamentos e utensílios necessários a execução e entrega do objeto, em perfeitas condições de uso. </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OITAVO </w:t>
      </w:r>
      <w:r w:rsidRPr="002A572E">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DECIMO NONO </w:t>
      </w:r>
      <w:r w:rsidRPr="002A572E">
        <w:rPr>
          <w:sz w:val="22"/>
          <w:szCs w:val="22"/>
        </w:rPr>
        <w:t>Responsabilizar-se pelo cumprimento, por parte de seus empregados, das normas disciplinares determinadas pela Administração.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w:t>
      </w:r>
      <w:r w:rsidRPr="002A572E">
        <w:rPr>
          <w:sz w:val="22"/>
          <w:szCs w:val="22"/>
        </w:rPr>
        <w:t>Responsabilizar-se pelos danos causados diretamente à Administração ou a terceiros, decorrentes de culpa ou dolo dos seus empregados durante a execução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w:t>
      </w:r>
      <w:r w:rsidRPr="002A572E">
        <w:rPr>
          <w:sz w:val="22"/>
          <w:szCs w:val="22"/>
        </w:rPr>
        <w:t xml:space="preserve">Responsabilizar-se por quaisquer acidentes que venham a ser vítima, seu empregado ou </w:t>
      </w:r>
      <w:proofErr w:type="gramStart"/>
      <w:r w:rsidRPr="002A572E">
        <w:rPr>
          <w:sz w:val="22"/>
          <w:szCs w:val="22"/>
        </w:rPr>
        <w:t>terceiro, decorrente</w:t>
      </w:r>
      <w:proofErr w:type="gramEnd"/>
      <w:r w:rsidRPr="002A572E">
        <w:rPr>
          <w:sz w:val="22"/>
          <w:szCs w:val="22"/>
        </w:rPr>
        <w:t xml:space="preserve"> da má execução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PRIMEIRO </w:t>
      </w:r>
      <w:r w:rsidRPr="002A572E">
        <w:rPr>
          <w:sz w:val="22"/>
          <w:szCs w:val="22"/>
        </w:rPr>
        <w:t>Responsabilizar-se pelos atrasos e/ou prejuízos decorrentes de paralisação parcial ou total na execução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SEGUNDO </w:t>
      </w:r>
      <w:r w:rsidRPr="002A572E">
        <w:rPr>
          <w:sz w:val="22"/>
          <w:szCs w:val="22"/>
        </w:rPr>
        <w:t>Cumprir rigorosamente as Leis, Instruções, Normas e demais Legislações Sanitárias Federais e Estaduais e orientações dos órgãos fiscalizadores sobre os procedimentos de manipulação e a qualidade dos alimentos.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TERCEIRO </w:t>
      </w:r>
      <w:r w:rsidRPr="002A572E">
        <w:rPr>
          <w:sz w:val="22"/>
          <w:szCs w:val="22"/>
        </w:rPr>
        <w:t>Possuir equipamentos e utensílios com capacidade para produção compatível com as quantidades e qualidades de refeições a serem fornecidas. (Resolução RDC nº216, de 15 de Setembro de 2004 do Ministério da Saúde).</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QUARTO </w:t>
      </w:r>
      <w:r w:rsidRPr="002A572E">
        <w:rPr>
          <w:sz w:val="22"/>
          <w:szCs w:val="22"/>
        </w:rPr>
        <w:t xml:space="preserve">Apresentar comprovação, </w:t>
      </w:r>
      <w:r w:rsidRPr="002A572E">
        <w:rPr>
          <w:b/>
          <w:sz w:val="22"/>
          <w:szCs w:val="22"/>
          <w:u w:val="single"/>
        </w:rPr>
        <w:t>através de notas fiscais e/ou contrato de locação</w:t>
      </w:r>
      <w:r w:rsidRPr="002A572E">
        <w:rPr>
          <w:sz w:val="22"/>
          <w:szCs w:val="22"/>
        </w:rPr>
        <w:t xml:space="preserve">, de que possui veículos adequados e que estejam obedecendo </w:t>
      </w:r>
      <w:proofErr w:type="gramStart"/>
      <w:r w:rsidRPr="002A572E">
        <w:rPr>
          <w:sz w:val="22"/>
          <w:szCs w:val="22"/>
        </w:rPr>
        <w:t>as</w:t>
      </w:r>
      <w:proofErr w:type="gramEnd"/>
      <w:r w:rsidRPr="002A572E">
        <w:rPr>
          <w:sz w:val="22"/>
          <w:szCs w:val="22"/>
        </w:rPr>
        <w:t xml:space="preserve"> normas de transportes de alimentos prontos que versam os Artigos 1º e 2º da Portaria 15 do Centro de Vigilância Sanitária, de 07 de Novembro de 1991 (à vista do que expressa o artigo 18, inciso I, alínea “F” do Decreto 26.048/86 da CVS);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QUINTO </w:t>
      </w:r>
      <w:r w:rsidRPr="002A572E">
        <w:rPr>
          <w:bCs/>
          <w:sz w:val="22"/>
          <w:szCs w:val="22"/>
        </w:rPr>
        <w:t>S</w:t>
      </w:r>
      <w:r w:rsidRPr="002A572E">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SEXTO </w:t>
      </w:r>
      <w:r w:rsidRPr="002A572E">
        <w:rPr>
          <w:sz w:val="22"/>
          <w:szCs w:val="22"/>
        </w:rPr>
        <w:t>Não utilizar-se de espaço físico dentro da Unidade prisional para confecção das refeições.</w:t>
      </w:r>
      <w:r w:rsidRPr="002A572E">
        <w:rPr>
          <w:sz w:val="22"/>
          <w:szCs w:val="22"/>
          <w:highlight w:val="yellow"/>
        </w:rPr>
        <w:t xml:space="preserve"> </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SETIMO </w:t>
      </w:r>
      <w:r w:rsidRPr="002A572E">
        <w:rPr>
          <w:sz w:val="22"/>
          <w:szCs w:val="22"/>
        </w:rPr>
        <w:t>Obedecer rigorosamente o horário de entrega das refeições.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OITAVO </w:t>
      </w:r>
      <w:r w:rsidRPr="002A572E">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VIGÉSIMO NONO </w:t>
      </w:r>
      <w:r w:rsidRPr="002A572E">
        <w:rPr>
          <w:sz w:val="22"/>
          <w:szCs w:val="22"/>
        </w:rPr>
        <w:t xml:space="preserve">Elaborar cardápio mensal atendendo às especificações contidas no Anexo II deste Termo de Referência, com 20 (vinte) dias de antecedência ao início do fornecimento, submetendo-o à análise das nutricionistas da SEJUS. Se, por motivo de força maior, caso fortuito ou fatos </w:t>
      </w:r>
      <w:r w:rsidRPr="002A572E">
        <w:rPr>
          <w:sz w:val="22"/>
          <w:szCs w:val="22"/>
        </w:rPr>
        <w:lastRenderedPageBreak/>
        <w:t xml:space="preserve">imprevisíveis que justifiquem </w:t>
      </w:r>
      <w:proofErr w:type="gramStart"/>
      <w:r w:rsidRPr="002A572E">
        <w:rPr>
          <w:sz w:val="22"/>
          <w:szCs w:val="22"/>
        </w:rPr>
        <w:t>alteração(</w:t>
      </w:r>
      <w:proofErr w:type="gramEnd"/>
      <w:r w:rsidRPr="002A572E">
        <w:rPr>
          <w:sz w:val="22"/>
          <w:szCs w:val="22"/>
        </w:rPr>
        <w:t>ões) no(s) cardápio(s) aprovado(s), a CONTRATADA, por escrito, solicitará a anuência das nutricionistas da SEJUS, com 01 (um) dia útil de antecedência fornecimento, devendo a substituição ocorrer por produto em condições similares sob os aspectos nutritivos.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w:t>
      </w:r>
      <w:r w:rsidRPr="002A572E">
        <w:rPr>
          <w:sz w:val="22"/>
          <w:szCs w:val="22"/>
        </w:rPr>
        <w:t>Adotar o método de Análise de Perigos e Pontos Críticos de controle/APPCC, bem como as exigências das normas de Vigilância Sanitária na execução do objeto contratado.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PRIMEIRO </w:t>
      </w:r>
      <w:r w:rsidRPr="002A572E">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SEGUNDO </w:t>
      </w:r>
      <w:r w:rsidRPr="002A572E">
        <w:rPr>
          <w:sz w:val="22"/>
          <w:szCs w:val="22"/>
        </w:rPr>
        <w:t>Garantir que os produtos, tais como: carnes, lácteos, a serem utilizados estão devidamente inspecionados e aprovados pelos órgãos de fiscalização sanitária.</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TERCEIRO </w:t>
      </w:r>
      <w:r w:rsidRPr="002A572E">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QUARTO </w:t>
      </w:r>
      <w:r w:rsidRPr="002A572E">
        <w:rPr>
          <w:sz w:val="22"/>
          <w:szCs w:val="22"/>
        </w:rPr>
        <w:t>Manter a área de guarda de gêneros e produtos alimentícios (despensa, refrigeradores, câmaras frias) em condições adequadas, com base nas normas técnicas sanitárias vigentes.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QUINTO </w:t>
      </w:r>
      <w:r w:rsidRPr="002A572E">
        <w:rPr>
          <w:sz w:val="22"/>
          <w:szCs w:val="22"/>
        </w:rPr>
        <w:t>A CONTRATADA deverá fazer uso de maionese industrializada quando este ingrediente fizer parte do cardápio.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SEXTO </w:t>
      </w:r>
      <w:r w:rsidRPr="002A572E">
        <w:rPr>
          <w:sz w:val="22"/>
          <w:szCs w:val="22"/>
        </w:rPr>
        <w:t>Oferecer Dietas com cardápio balanceado pela nutricionista, conforme exigência médica.</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SETIMO </w:t>
      </w:r>
      <w:r w:rsidRPr="002A572E">
        <w:rPr>
          <w:sz w:val="22"/>
          <w:szCs w:val="22"/>
        </w:rPr>
        <w:t xml:space="preserve">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w:t>
      </w:r>
      <w:proofErr w:type="gramStart"/>
      <w:r w:rsidRPr="002A572E">
        <w:rPr>
          <w:sz w:val="22"/>
          <w:szCs w:val="22"/>
        </w:rPr>
        <w:t>comprovada.</w:t>
      </w:r>
      <w:proofErr w:type="gramEnd"/>
      <w:r w:rsidRPr="002A572E">
        <w:rPr>
          <w:sz w:val="22"/>
          <w:szCs w:val="22"/>
        </w:rPr>
        <w:t>(Resolução RDC nº 216, de 15 de Setembro de 2004 do Ministério da Saúde);</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OITAVO </w:t>
      </w:r>
      <w:r w:rsidRPr="002A572E">
        <w:rPr>
          <w:sz w:val="22"/>
          <w:szCs w:val="22"/>
        </w:rPr>
        <w:t>Manter o quadro de pessoal operacional e técnico de forma a atender plenamente as obrigações contratuais. O dimensionamento do pessoal operacional deverá ser feito utilizando o índice de produtividade</w:t>
      </w:r>
      <w:proofErr w:type="gramStart"/>
      <w:r w:rsidRPr="002A572E">
        <w:rPr>
          <w:sz w:val="22"/>
          <w:szCs w:val="22"/>
        </w:rPr>
        <w:t xml:space="preserve">  </w:t>
      </w:r>
      <w:proofErr w:type="gramEnd"/>
      <w:r w:rsidRPr="002A572E">
        <w:rPr>
          <w:sz w:val="22"/>
          <w:szCs w:val="22"/>
        </w:rPr>
        <w:t>= 30 refeições / funcionário (considerar para o cálculo o número total de refeições produzidas diariamente), podendo variar conforme complexidade dos serviços, mecanização e modernização da cozinha.</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TRIGÉSIMO NONO </w:t>
      </w:r>
      <w:r w:rsidRPr="002A572E">
        <w:rPr>
          <w:sz w:val="22"/>
          <w:szCs w:val="22"/>
        </w:rPr>
        <w:t>Assumir todas as responsabilidades e tomar as medidas necessárias ao atendimento dos seus empregados, acidentados ou com mal súbito, por meio de seus encarregados.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w:t>
      </w:r>
      <w:r w:rsidRPr="002A572E">
        <w:rPr>
          <w:sz w:val="22"/>
          <w:szCs w:val="22"/>
        </w:rPr>
        <w:t>Cumprir, além dos postulados legais vigentes de âmbito federal, estadual ou municipal, as normas de segurança das unidades;</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PRIMEIRO </w:t>
      </w:r>
      <w:r w:rsidRPr="002A572E">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SEGUNDO </w:t>
      </w:r>
      <w:r w:rsidRPr="002A572E">
        <w:rPr>
          <w:sz w:val="22"/>
          <w:szCs w:val="22"/>
        </w:rPr>
        <w:t>Todos os encargos sociais, trabalhistas, previdenciários e tributários são de responsabilidade exclusiva da empresa CONTRATADA.</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TERCEIRO </w:t>
      </w:r>
      <w:r w:rsidRPr="002A572E">
        <w:rPr>
          <w:sz w:val="22"/>
          <w:szCs w:val="22"/>
        </w:rPr>
        <w:t xml:space="preserve">Realizar exames de saúde periódicos a cada 12 (doze) meses, além dos exames admissionais, demissionais, inclusive exames específicos, de acordo com as </w:t>
      </w:r>
      <w:r w:rsidRPr="002A572E">
        <w:rPr>
          <w:sz w:val="22"/>
          <w:szCs w:val="22"/>
        </w:rPr>
        <w:lastRenderedPageBreak/>
        <w:t xml:space="preserve">normas vigentes, de todo o pessoal do serviço, arcando com as despesas e apresentar </w:t>
      </w:r>
      <w:proofErr w:type="gramStart"/>
      <w:r w:rsidRPr="002A572E">
        <w:rPr>
          <w:sz w:val="22"/>
          <w:szCs w:val="22"/>
        </w:rPr>
        <w:t>à</w:t>
      </w:r>
      <w:proofErr w:type="gramEnd"/>
      <w:r w:rsidRPr="002A572E">
        <w:rPr>
          <w:sz w:val="22"/>
          <w:szCs w:val="22"/>
        </w:rPr>
        <w:t xml:space="preserve"> </w:t>
      </w:r>
      <w:r w:rsidRPr="002A572E">
        <w:rPr>
          <w:b/>
          <w:sz w:val="22"/>
          <w:szCs w:val="22"/>
        </w:rPr>
        <w:t xml:space="preserve">CONTRATANTE </w:t>
      </w:r>
      <w:r w:rsidRPr="002A572E">
        <w:rPr>
          <w:sz w:val="22"/>
          <w:szCs w:val="22"/>
        </w:rPr>
        <w:t>os laudos, quando solicitado.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QUARTO </w:t>
      </w:r>
      <w:r w:rsidRPr="002A572E">
        <w:rPr>
          <w:sz w:val="22"/>
          <w:szCs w:val="22"/>
        </w:rPr>
        <w:t>Observar a conduta adequada na utilização dos materiais, equipamentos, ferramentas e utensílios, objetivando a correta execução do contrato.</w:t>
      </w:r>
    </w:p>
    <w:p w:rsidR="00154D60" w:rsidRPr="002A572E" w:rsidRDefault="00154D60" w:rsidP="00154D60">
      <w:pPr>
        <w:tabs>
          <w:tab w:val="left" w:pos="1276"/>
        </w:tabs>
        <w:suppressAutoHyphens/>
        <w:spacing w:before="240" w:after="240" w:line="276" w:lineRule="auto"/>
        <w:ind w:left="568"/>
        <w:contextualSpacing/>
        <w:jc w:val="both"/>
        <w:rPr>
          <w:sz w:val="22"/>
          <w:szCs w:val="22"/>
        </w:rPr>
      </w:pPr>
      <w:r w:rsidRPr="002A572E">
        <w:rPr>
          <w:b/>
          <w:sz w:val="22"/>
          <w:szCs w:val="22"/>
        </w:rPr>
        <w:t xml:space="preserve">PARAGRAFO QUADRAGÉSIMO QUINTO </w:t>
      </w:r>
      <w:r w:rsidRPr="002A572E">
        <w:rPr>
          <w:sz w:val="22"/>
          <w:szCs w:val="22"/>
        </w:rPr>
        <w:t>Possuir tratamento de seus efluentes (esgoto), com a adoção da tecnologia mais apropriada as suas necessidades, desde que devidamente aprovadas pelos órgãos competentes, e com um mínimo de:</w:t>
      </w:r>
    </w:p>
    <w:p w:rsidR="00154D60" w:rsidRPr="002A572E" w:rsidRDefault="00154D60" w:rsidP="00154D60">
      <w:pPr>
        <w:tabs>
          <w:tab w:val="left" w:pos="1276"/>
          <w:tab w:val="left" w:pos="1985"/>
        </w:tabs>
        <w:suppressAutoHyphens/>
        <w:spacing w:before="240" w:after="240" w:line="276" w:lineRule="auto"/>
        <w:ind w:left="1418"/>
        <w:contextualSpacing/>
        <w:jc w:val="both"/>
        <w:rPr>
          <w:sz w:val="22"/>
          <w:szCs w:val="22"/>
        </w:rPr>
      </w:pPr>
      <w:proofErr w:type="gramStart"/>
      <w:r w:rsidRPr="002A572E">
        <w:rPr>
          <w:sz w:val="22"/>
          <w:szCs w:val="22"/>
        </w:rPr>
        <w:t>A)</w:t>
      </w:r>
      <w:proofErr w:type="gramEnd"/>
      <w:r w:rsidRPr="002A572E">
        <w:rPr>
          <w:sz w:val="22"/>
          <w:szCs w:val="22"/>
        </w:rPr>
        <w:t xml:space="preserve">Separação e tratamento de gorduras (caixa (s), separador(s), </w:t>
      </w:r>
      <w:proofErr w:type="spellStart"/>
      <w:r w:rsidRPr="002A572E">
        <w:rPr>
          <w:sz w:val="22"/>
          <w:szCs w:val="22"/>
        </w:rPr>
        <w:t>etc</w:t>
      </w:r>
      <w:proofErr w:type="spellEnd"/>
      <w:r w:rsidRPr="002A572E">
        <w:rPr>
          <w:sz w:val="22"/>
          <w:szCs w:val="22"/>
        </w:rPr>
        <w:t>);</w:t>
      </w:r>
    </w:p>
    <w:p w:rsidR="00154D60" w:rsidRPr="002A572E" w:rsidRDefault="00154D60" w:rsidP="00154D60">
      <w:pPr>
        <w:tabs>
          <w:tab w:val="left" w:pos="1276"/>
          <w:tab w:val="left" w:pos="1985"/>
        </w:tabs>
        <w:suppressAutoHyphens/>
        <w:spacing w:before="240" w:after="240" w:line="276" w:lineRule="auto"/>
        <w:ind w:left="1418"/>
        <w:contextualSpacing/>
        <w:jc w:val="both"/>
        <w:rPr>
          <w:sz w:val="22"/>
          <w:szCs w:val="22"/>
        </w:rPr>
      </w:pPr>
      <w:proofErr w:type="gramStart"/>
      <w:r w:rsidRPr="002A572E">
        <w:rPr>
          <w:sz w:val="22"/>
          <w:szCs w:val="22"/>
        </w:rPr>
        <w:t>B)</w:t>
      </w:r>
      <w:proofErr w:type="gramEnd"/>
      <w:r w:rsidRPr="002A572E">
        <w:rPr>
          <w:sz w:val="22"/>
          <w:szCs w:val="22"/>
        </w:rPr>
        <w:t xml:space="preserve">Tratamento anaeróbico (caixa(s), filtro (s), </w:t>
      </w:r>
      <w:proofErr w:type="spellStart"/>
      <w:r w:rsidRPr="002A572E">
        <w:rPr>
          <w:sz w:val="22"/>
          <w:szCs w:val="22"/>
        </w:rPr>
        <w:t>etc</w:t>
      </w:r>
      <w:proofErr w:type="spellEnd"/>
      <w:r w:rsidRPr="002A572E">
        <w:rPr>
          <w:sz w:val="22"/>
          <w:szCs w:val="22"/>
        </w:rPr>
        <w:t>);</w:t>
      </w:r>
    </w:p>
    <w:p w:rsidR="00154D60" w:rsidRPr="002A572E" w:rsidRDefault="00154D60" w:rsidP="00154D60">
      <w:pPr>
        <w:tabs>
          <w:tab w:val="left" w:pos="1276"/>
          <w:tab w:val="left" w:pos="1985"/>
        </w:tabs>
        <w:suppressAutoHyphens/>
        <w:spacing w:before="240" w:after="240" w:line="276" w:lineRule="auto"/>
        <w:ind w:left="1418"/>
        <w:contextualSpacing/>
        <w:jc w:val="both"/>
        <w:rPr>
          <w:sz w:val="22"/>
          <w:szCs w:val="22"/>
        </w:rPr>
      </w:pPr>
      <w:proofErr w:type="gramStart"/>
      <w:r w:rsidRPr="002A572E">
        <w:rPr>
          <w:sz w:val="22"/>
          <w:szCs w:val="22"/>
        </w:rPr>
        <w:t>C)</w:t>
      </w:r>
      <w:proofErr w:type="gramEnd"/>
      <w:r w:rsidRPr="002A572E">
        <w:rPr>
          <w:sz w:val="22"/>
          <w:szCs w:val="22"/>
        </w:rPr>
        <w:t xml:space="preserve">Tratamento Biológico (caixa(s), filtro (s), </w:t>
      </w:r>
      <w:proofErr w:type="spellStart"/>
      <w:r w:rsidRPr="002A572E">
        <w:rPr>
          <w:sz w:val="22"/>
          <w:szCs w:val="22"/>
        </w:rPr>
        <w:t>etc</w:t>
      </w:r>
      <w:proofErr w:type="spellEnd"/>
      <w:r w:rsidRPr="002A572E">
        <w:rPr>
          <w:sz w:val="22"/>
          <w:szCs w:val="22"/>
        </w:rPr>
        <w:t>).</w:t>
      </w:r>
    </w:p>
    <w:p w:rsidR="00154D60" w:rsidRPr="002A572E" w:rsidRDefault="00154D60" w:rsidP="00154D60">
      <w:pPr>
        <w:suppressAutoHyphens/>
        <w:spacing w:before="240" w:after="240" w:line="276" w:lineRule="auto"/>
        <w:ind w:left="568"/>
        <w:jc w:val="both"/>
        <w:rPr>
          <w:sz w:val="22"/>
          <w:szCs w:val="22"/>
        </w:rPr>
      </w:pPr>
      <w:r w:rsidRPr="002A572E">
        <w:rPr>
          <w:b/>
          <w:sz w:val="22"/>
          <w:szCs w:val="22"/>
        </w:rPr>
        <w:t xml:space="preserve">PARAGRAFO QUADRAGÉSIMO SEXTO </w:t>
      </w:r>
      <w:r w:rsidRPr="002A572E">
        <w:rPr>
          <w:sz w:val="22"/>
          <w:szCs w:val="22"/>
        </w:rPr>
        <w:t xml:space="preserve">Adotar boas práticas de </w:t>
      </w:r>
      <w:proofErr w:type="gramStart"/>
      <w:r w:rsidRPr="002A572E">
        <w:rPr>
          <w:sz w:val="22"/>
          <w:szCs w:val="22"/>
        </w:rPr>
        <w:t>otimização</w:t>
      </w:r>
      <w:proofErr w:type="gramEnd"/>
      <w:r w:rsidRPr="002A572E">
        <w:rPr>
          <w:sz w:val="22"/>
          <w:szCs w:val="22"/>
        </w:rPr>
        <w:t xml:space="preserve"> de recursos/redução de desperdícios e princípios de menor poluição.</w:t>
      </w:r>
    </w:p>
    <w:p w:rsidR="00874845" w:rsidRPr="002A572E" w:rsidRDefault="00874845" w:rsidP="00BD6DC3">
      <w:pPr>
        <w:ind w:firstLine="1134"/>
        <w:jc w:val="both"/>
        <w:rPr>
          <w:sz w:val="22"/>
          <w:szCs w:val="22"/>
        </w:rPr>
      </w:pPr>
    </w:p>
    <w:p w:rsidR="00874845" w:rsidRPr="002A572E" w:rsidRDefault="00874845" w:rsidP="00BD6DC3">
      <w:pPr>
        <w:jc w:val="both"/>
        <w:rPr>
          <w:b/>
          <w:sz w:val="22"/>
          <w:szCs w:val="22"/>
        </w:rPr>
      </w:pPr>
      <w:r w:rsidRPr="002A572E">
        <w:rPr>
          <w:b/>
          <w:sz w:val="22"/>
          <w:szCs w:val="22"/>
        </w:rPr>
        <w:t>CLÁUSULA DÉCIMA-PRIMEIRA</w:t>
      </w:r>
      <w:r w:rsidRPr="002A572E">
        <w:rPr>
          <w:sz w:val="22"/>
          <w:szCs w:val="22"/>
        </w:rPr>
        <w:t xml:space="preserve"> – </w:t>
      </w:r>
      <w:r w:rsidRPr="002A572E">
        <w:rPr>
          <w:b/>
          <w:sz w:val="22"/>
          <w:szCs w:val="22"/>
        </w:rPr>
        <w:t>DAS PENALIDADES</w:t>
      </w:r>
      <w:r w:rsidR="00021E39" w:rsidRPr="002A572E">
        <w:rPr>
          <w:b/>
          <w:sz w:val="22"/>
          <w:szCs w:val="22"/>
        </w:rPr>
        <w:t>:</w:t>
      </w:r>
    </w:p>
    <w:p w:rsidR="00EF3478" w:rsidRPr="002A572E" w:rsidRDefault="00EF3478" w:rsidP="00BD6DC3">
      <w:pPr>
        <w:jc w:val="both"/>
        <w:rPr>
          <w:b/>
          <w:sz w:val="22"/>
          <w:szCs w:val="22"/>
        </w:rPr>
      </w:pPr>
    </w:p>
    <w:p w:rsidR="00751D46" w:rsidRPr="002A572E" w:rsidRDefault="00EF3478" w:rsidP="00751D46">
      <w:pPr>
        <w:tabs>
          <w:tab w:val="left" w:pos="567"/>
        </w:tabs>
        <w:suppressAutoHyphens/>
        <w:spacing w:before="240" w:after="240" w:line="276" w:lineRule="auto"/>
        <w:contextualSpacing/>
        <w:jc w:val="both"/>
        <w:rPr>
          <w:sz w:val="22"/>
          <w:szCs w:val="22"/>
        </w:rPr>
      </w:pPr>
      <w:r w:rsidRPr="002A572E">
        <w:rPr>
          <w:b/>
          <w:sz w:val="22"/>
          <w:szCs w:val="22"/>
        </w:rPr>
        <w:t>PARAGRAFO PRIMEIRO:</w:t>
      </w:r>
      <w:r w:rsidRPr="002A572E">
        <w:rPr>
          <w:sz w:val="22"/>
          <w:szCs w:val="22"/>
        </w:rPr>
        <w:t xml:space="preserve"> </w:t>
      </w:r>
      <w:r w:rsidR="00751D46" w:rsidRPr="002A572E">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751D46" w:rsidRPr="002A572E" w:rsidRDefault="00751D46" w:rsidP="00EA3715">
      <w:pPr>
        <w:tabs>
          <w:tab w:val="left" w:pos="567"/>
        </w:tabs>
        <w:suppressAutoHyphens/>
        <w:spacing w:before="240" w:after="240" w:line="276" w:lineRule="auto"/>
        <w:contextualSpacing/>
        <w:jc w:val="both"/>
        <w:rPr>
          <w:sz w:val="22"/>
          <w:szCs w:val="22"/>
        </w:rPr>
      </w:pPr>
      <w:r w:rsidRPr="002A572E">
        <w:rPr>
          <w:b/>
          <w:sz w:val="22"/>
          <w:szCs w:val="22"/>
        </w:rPr>
        <w:t>PARAGRAFO</w:t>
      </w:r>
      <w:r w:rsidR="00EA3715" w:rsidRPr="002A572E">
        <w:rPr>
          <w:b/>
          <w:sz w:val="22"/>
          <w:szCs w:val="22"/>
        </w:rPr>
        <w:t xml:space="preserve"> SEGUNDO</w:t>
      </w:r>
      <w:r w:rsidRPr="002A572E">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51D46" w:rsidRPr="002A572E" w:rsidRDefault="00751D46" w:rsidP="00EA3715">
      <w:pPr>
        <w:tabs>
          <w:tab w:val="left" w:pos="567"/>
        </w:tabs>
        <w:suppressAutoHyphens/>
        <w:spacing w:before="240" w:after="240" w:line="276" w:lineRule="auto"/>
        <w:contextualSpacing/>
        <w:jc w:val="both"/>
        <w:rPr>
          <w:sz w:val="22"/>
          <w:szCs w:val="22"/>
        </w:rPr>
      </w:pPr>
      <w:r w:rsidRPr="002A572E">
        <w:rPr>
          <w:b/>
          <w:sz w:val="22"/>
          <w:szCs w:val="22"/>
        </w:rPr>
        <w:t>PARAGRAFO</w:t>
      </w:r>
      <w:r w:rsidR="00EA3715" w:rsidRPr="002A572E">
        <w:rPr>
          <w:b/>
          <w:sz w:val="22"/>
          <w:szCs w:val="22"/>
        </w:rPr>
        <w:t xml:space="preserve"> TERCEIRO</w:t>
      </w:r>
      <w:r w:rsidRPr="002A572E">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2A572E">
        <w:rPr>
          <w:sz w:val="22"/>
          <w:szCs w:val="22"/>
        </w:rPr>
        <w:t xml:space="preserve">  </w:t>
      </w:r>
      <w:proofErr w:type="gramEnd"/>
      <w:r w:rsidRPr="002A572E">
        <w:rPr>
          <w:sz w:val="22"/>
          <w:szCs w:val="22"/>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751D46" w:rsidRPr="002A572E" w:rsidRDefault="00751D46" w:rsidP="00EA3715">
      <w:pPr>
        <w:tabs>
          <w:tab w:val="left" w:pos="567"/>
        </w:tabs>
        <w:suppressAutoHyphens/>
        <w:spacing w:before="240" w:after="240" w:line="276" w:lineRule="auto"/>
        <w:contextualSpacing/>
        <w:jc w:val="both"/>
        <w:rPr>
          <w:sz w:val="22"/>
          <w:szCs w:val="22"/>
        </w:rPr>
      </w:pPr>
      <w:r w:rsidRPr="002A572E">
        <w:rPr>
          <w:b/>
          <w:sz w:val="22"/>
          <w:szCs w:val="22"/>
        </w:rPr>
        <w:t>PARAGRAFO</w:t>
      </w:r>
      <w:r w:rsidR="00EA3715" w:rsidRPr="002A572E">
        <w:rPr>
          <w:b/>
          <w:sz w:val="22"/>
          <w:szCs w:val="22"/>
        </w:rPr>
        <w:t xml:space="preserve"> QUARTO</w:t>
      </w:r>
      <w:r w:rsidRPr="002A572E">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751D46" w:rsidRPr="002A572E" w:rsidRDefault="00751D46" w:rsidP="00EA3715">
      <w:pPr>
        <w:tabs>
          <w:tab w:val="left" w:pos="567"/>
        </w:tabs>
        <w:suppressAutoHyphens/>
        <w:spacing w:before="240" w:after="240" w:line="276" w:lineRule="auto"/>
        <w:contextualSpacing/>
        <w:jc w:val="both"/>
        <w:rPr>
          <w:sz w:val="22"/>
          <w:szCs w:val="22"/>
        </w:rPr>
      </w:pPr>
      <w:r w:rsidRPr="002A572E">
        <w:rPr>
          <w:b/>
          <w:sz w:val="22"/>
          <w:szCs w:val="22"/>
        </w:rPr>
        <w:t>PARAGRAFO</w:t>
      </w:r>
      <w:r w:rsidR="00EA3715" w:rsidRPr="002A572E">
        <w:rPr>
          <w:b/>
          <w:sz w:val="22"/>
          <w:szCs w:val="22"/>
        </w:rPr>
        <w:t xml:space="preserve"> QUINTO</w:t>
      </w:r>
      <w:r w:rsidRPr="002A572E">
        <w:rPr>
          <w:sz w:val="22"/>
          <w:szCs w:val="22"/>
        </w:rPr>
        <w:t xml:space="preserve"> As multas previstas nesta seção não eximem a adjudicatária ou contratada da reparação dos eventuais danos, perdas ou prejuízos que seu ato punível venha causar à Administração.</w:t>
      </w:r>
    </w:p>
    <w:p w:rsidR="00751D46" w:rsidRPr="002A572E" w:rsidRDefault="00751D46" w:rsidP="00EA3715">
      <w:pPr>
        <w:tabs>
          <w:tab w:val="left" w:pos="567"/>
        </w:tabs>
        <w:suppressAutoHyphens/>
        <w:spacing w:before="240" w:after="240" w:line="276" w:lineRule="auto"/>
        <w:contextualSpacing/>
        <w:jc w:val="both"/>
        <w:rPr>
          <w:sz w:val="22"/>
          <w:szCs w:val="22"/>
        </w:rPr>
      </w:pPr>
      <w:r w:rsidRPr="002A572E">
        <w:rPr>
          <w:b/>
          <w:sz w:val="22"/>
          <w:szCs w:val="22"/>
        </w:rPr>
        <w:t>PARAGRAFO</w:t>
      </w:r>
      <w:r w:rsidR="00EA3715" w:rsidRPr="002A572E">
        <w:rPr>
          <w:b/>
          <w:sz w:val="22"/>
          <w:szCs w:val="22"/>
        </w:rPr>
        <w:t xml:space="preserve"> SEXTO</w:t>
      </w:r>
      <w:r w:rsidRPr="002A572E">
        <w:rPr>
          <w:sz w:val="22"/>
          <w:szCs w:val="22"/>
        </w:rPr>
        <w:t xml:space="preserve"> De acordo com a gravidade do descumprimento</w:t>
      </w:r>
      <w:proofErr w:type="gramStart"/>
      <w:r w:rsidRPr="002A572E">
        <w:rPr>
          <w:sz w:val="22"/>
          <w:szCs w:val="22"/>
        </w:rPr>
        <w:t>, poderá</w:t>
      </w:r>
      <w:proofErr w:type="gramEnd"/>
      <w:r w:rsidRPr="002A572E">
        <w:rPr>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751D46" w:rsidRPr="002A572E" w:rsidRDefault="00751D46" w:rsidP="00EA3715">
      <w:pPr>
        <w:tabs>
          <w:tab w:val="left" w:pos="567"/>
        </w:tabs>
        <w:suppressAutoHyphens/>
        <w:spacing w:before="240" w:after="240" w:line="276" w:lineRule="auto"/>
        <w:jc w:val="both"/>
        <w:rPr>
          <w:sz w:val="22"/>
          <w:szCs w:val="22"/>
        </w:rPr>
      </w:pPr>
      <w:r w:rsidRPr="002A572E">
        <w:rPr>
          <w:b/>
          <w:sz w:val="22"/>
          <w:szCs w:val="22"/>
        </w:rPr>
        <w:t>PARAGRAFO</w:t>
      </w:r>
      <w:r w:rsidR="00EA3715" w:rsidRPr="002A572E">
        <w:rPr>
          <w:b/>
          <w:sz w:val="22"/>
          <w:szCs w:val="22"/>
        </w:rPr>
        <w:t xml:space="preserve"> SETIMO</w:t>
      </w:r>
      <w:r w:rsidRPr="002A572E">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w:t>
      </w:r>
      <w:r w:rsidRPr="002A572E">
        <w:rPr>
          <w:sz w:val="22"/>
          <w:szCs w:val="22"/>
        </w:rPr>
        <w:lastRenderedPageBreak/>
        <w:t xml:space="preserve">a adequação da conduta por parte da CONTRATADA, após o que deverão ser aplicadas </w:t>
      </w:r>
      <w:proofErr w:type="gramStart"/>
      <w:r w:rsidRPr="002A572E">
        <w:rPr>
          <w:sz w:val="22"/>
          <w:szCs w:val="22"/>
        </w:rPr>
        <w:t>sanções de grau mais significativos</w:t>
      </w:r>
      <w:proofErr w:type="gramEnd"/>
      <w:r w:rsidRPr="002A572E">
        <w:rPr>
          <w:sz w:val="22"/>
          <w:szCs w:val="22"/>
        </w:rPr>
        <w:t>.</w:t>
      </w:r>
    </w:p>
    <w:p w:rsidR="00751D46" w:rsidRPr="002A572E" w:rsidRDefault="00751D46" w:rsidP="00EA3715">
      <w:pPr>
        <w:tabs>
          <w:tab w:val="left" w:pos="567"/>
        </w:tabs>
        <w:suppressAutoHyphens/>
        <w:spacing w:before="240" w:after="240" w:line="276" w:lineRule="auto"/>
        <w:jc w:val="both"/>
        <w:rPr>
          <w:sz w:val="22"/>
          <w:szCs w:val="22"/>
        </w:rPr>
      </w:pPr>
      <w:r w:rsidRPr="002A572E">
        <w:rPr>
          <w:b/>
          <w:sz w:val="22"/>
          <w:szCs w:val="22"/>
        </w:rPr>
        <w:t>PARAGRAFO</w:t>
      </w:r>
      <w:r w:rsidR="00EA3715" w:rsidRPr="002A572E">
        <w:rPr>
          <w:b/>
          <w:sz w:val="22"/>
          <w:szCs w:val="22"/>
        </w:rPr>
        <w:t xml:space="preserve"> OITAVO</w:t>
      </w:r>
      <w:r w:rsidRPr="002A572E">
        <w:rPr>
          <w:sz w:val="22"/>
          <w:szCs w:val="22"/>
        </w:rPr>
        <w:t xml:space="preserve"> São exemplos de infração administrativa penalizáveis, nos termos da</w:t>
      </w:r>
      <w:proofErr w:type="gramStart"/>
      <w:r w:rsidRPr="002A572E">
        <w:rPr>
          <w:sz w:val="22"/>
          <w:szCs w:val="22"/>
        </w:rPr>
        <w:t xml:space="preserve">  </w:t>
      </w:r>
      <w:proofErr w:type="gramEnd"/>
      <w:r w:rsidRPr="002A572E">
        <w:rPr>
          <w:sz w:val="22"/>
          <w:szCs w:val="22"/>
        </w:rPr>
        <w:t>Lei nº 8.666, de 1993, da Lei nº 10.520, de 2002, do Decreto nº 3.555, de 2000, e do Decreto nº 5.450, de 2005:</w:t>
      </w:r>
    </w:p>
    <w:p w:rsidR="00751D46" w:rsidRPr="002A572E" w:rsidRDefault="00751D46" w:rsidP="00EA3715">
      <w:pPr>
        <w:pStyle w:val="PargrafodaLista"/>
        <w:numPr>
          <w:ilvl w:val="0"/>
          <w:numId w:val="57"/>
        </w:numPr>
        <w:tabs>
          <w:tab w:val="left" w:pos="567"/>
        </w:tabs>
        <w:suppressAutoHyphens/>
        <w:spacing w:before="240" w:after="240"/>
        <w:jc w:val="both"/>
        <w:rPr>
          <w:rFonts w:ascii="Times New Roman" w:hAnsi="Times New Roman"/>
        </w:rPr>
      </w:pPr>
      <w:r w:rsidRPr="002A572E">
        <w:rPr>
          <w:rFonts w:ascii="Times New Roman" w:hAnsi="Times New Roman"/>
        </w:rPr>
        <w:t>Inexecução total ou parcial do contrato;</w:t>
      </w:r>
    </w:p>
    <w:p w:rsidR="00EA3715" w:rsidRPr="002A572E" w:rsidRDefault="00EA3715" w:rsidP="00EA3715">
      <w:pPr>
        <w:pStyle w:val="PargrafodaLista"/>
        <w:tabs>
          <w:tab w:val="left" w:pos="567"/>
        </w:tabs>
        <w:suppressAutoHyphens/>
        <w:spacing w:before="240" w:after="240"/>
        <w:jc w:val="both"/>
        <w:rPr>
          <w:rFonts w:ascii="Times New Roman" w:hAnsi="Times New Roman"/>
        </w:rPr>
      </w:pPr>
    </w:p>
    <w:p w:rsidR="00751D46" w:rsidRPr="002A572E" w:rsidRDefault="00751D46" w:rsidP="00EA3715">
      <w:pPr>
        <w:pStyle w:val="PargrafodaLista"/>
        <w:numPr>
          <w:ilvl w:val="0"/>
          <w:numId w:val="57"/>
        </w:numPr>
        <w:tabs>
          <w:tab w:val="left" w:pos="567"/>
        </w:tabs>
        <w:suppressAutoHyphens/>
        <w:spacing w:before="240" w:after="240"/>
        <w:jc w:val="both"/>
        <w:rPr>
          <w:rFonts w:ascii="Times New Roman" w:hAnsi="Times New Roman"/>
        </w:rPr>
      </w:pPr>
      <w:r w:rsidRPr="002A572E">
        <w:rPr>
          <w:rFonts w:ascii="Times New Roman" w:hAnsi="Times New Roman"/>
        </w:rPr>
        <w:t>Apresentação de documentação falsa;</w:t>
      </w:r>
    </w:p>
    <w:p w:rsidR="00751D46" w:rsidRPr="002A572E" w:rsidRDefault="00751D46" w:rsidP="00EA3715">
      <w:pPr>
        <w:numPr>
          <w:ilvl w:val="0"/>
          <w:numId w:val="57"/>
        </w:numPr>
        <w:tabs>
          <w:tab w:val="left" w:pos="567"/>
        </w:tabs>
        <w:suppressAutoHyphens/>
        <w:spacing w:before="240" w:after="240" w:line="276" w:lineRule="auto"/>
        <w:ind w:left="714" w:hanging="357"/>
        <w:jc w:val="both"/>
        <w:rPr>
          <w:sz w:val="22"/>
          <w:szCs w:val="22"/>
        </w:rPr>
      </w:pPr>
      <w:r w:rsidRPr="002A572E">
        <w:rPr>
          <w:sz w:val="22"/>
          <w:szCs w:val="22"/>
        </w:rPr>
        <w:t>Comportamento inidôneo;</w:t>
      </w:r>
    </w:p>
    <w:p w:rsidR="00751D46" w:rsidRPr="002A572E" w:rsidRDefault="00751D46" w:rsidP="00EA3715">
      <w:pPr>
        <w:numPr>
          <w:ilvl w:val="0"/>
          <w:numId w:val="57"/>
        </w:numPr>
        <w:tabs>
          <w:tab w:val="left" w:pos="567"/>
        </w:tabs>
        <w:suppressAutoHyphens/>
        <w:spacing w:before="240" w:after="240" w:line="276" w:lineRule="auto"/>
        <w:ind w:left="714" w:hanging="357"/>
        <w:jc w:val="both"/>
        <w:rPr>
          <w:sz w:val="22"/>
          <w:szCs w:val="22"/>
        </w:rPr>
      </w:pPr>
      <w:r w:rsidRPr="002A572E">
        <w:rPr>
          <w:sz w:val="22"/>
          <w:szCs w:val="22"/>
        </w:rPr>
        <w:t>Fraude fiscal;</w:t>
      </w:r>
    </w:p>
    <w:p w:rsidR="00751D46" w:rsidRPr="002A572E" w:rsidRDefault="00751D46" w:rsidP="00EA3715">
      <w:pPr>
        <w:numPr>
          <w:ilvl w:val="0"/>
          <w:numId w:val="57"/>
        </w:numPr>
        <w:tabs>
          <w:tab w:val="left" w:pos="567"/>
        </w:tabs>
        <w:suppressAutoHyphens/>
        <w:spacing w:before="240" w:after="240" w:line="276" w:lineRule="auto"/>
        <w:ind w:left="714" w:hanging="357"/>
        <w:jc w:val="both"/>
        <w:rPr>
          <w:sz w:val="22"/>
          <w:szCs w:val="22"/>
        </w:rPr>
      </w:pPr>
      <w:r w:rsidRPr="002A572E">
        <w:rPr>
          <w:sz w:val="22"/>
          <w:szCs w:val="22"/>
        </w:rPr>
        <w:t>Descumprimento de qualquer dos deveres elencados no Edital ou no Contrato.</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NONO</w:t>
      </w:r>
      <w:r w:rsidRPr="002A572E">
        <w:rPr>
          <w:sz w:val="22"/>
          <w:szCs w:val="22"/>
        </w:rPr>
        <w:t xml:space="preserve"> </w:t>
      </w:r>
      <w:r w:rsidR="00751D46" w:rsidRPr="002A572E">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00751D46" w:rsidRPr="002A572E">
        <w:rPr>
          <w:sz w:val="22"/>
          <w:szCs w:val="22"/>
        </w:rPr>
        <w:t>à</w:t>
      </w:r>
      <w:proofErr w:type="gramEnd"/>
      <w:r w:rsidR="00751D46" w:rsidRPr="002A572E">
        <w:rPr>
          <w:sz w:val="22"/>
          <w:szCs w:val="22"/>
        </w:rPr>
        <w:t xml:space="preserve"> terceiros. </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w:t>
      </w:r>
      <w:r w:rsidRPr="002A572E">
        <w:rPr>
          <w:sz w:val="22"/>
          <w:szCs w:val="22"/>
        </w:rPr>
        <w:t xml:space="preserve"> </w:t>
      </w:r>
      <w:r w:rsidR="00751D46" w:rsidRPr="002A572E">
        <w:rPr>
          <w:sz w:val="22"/>
          <w:szCs w:val="22"/>
        </w:rPr>
        <w:t>Para efeito de aplicação de multas, às infrações são atribuídos graus, com percentuais de multa</w:t>
      </w:r>
      <w:proofErr w:type="gramStart"/>
      <w:r w:rsidR="00751D46" w:rsidRPr="002A572E">
        <w:rPr>
          <w:sz w:val="22"/>
          <w:szCs w:val="22"/>
        </w:rPr>
        <w:t xml:space="preserve">  </w:t>
      </w:r>
      <w:proofErr w:type="gramEnd"/>
      <w:r w:rsidR="00751D46" w:rsidRPr="002A572E">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378"/>
        <w:gridCol w:w="1134"/>
        <w:gridCol w:w="901"/>
      </w:tblGrid>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Item</w:t>
            </w:r>
          </w:p>
        </w:tc>
        <w:tc>
          <w:tcPr>
            <w:tcW w:w="6378"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Descrição da infração</w:t>
            </w:r>
          </w:p>
        </w:tc>
        <w:tc>
          <w:tcPr>
            <w:tcW w:w="1134"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Grau</w:t>
            </w:r>
          </w:p>
        </w:tc>
        <w:tc>
          <w:tcPr>
            <w:tcW w:w="883"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Multa*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1</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 xml:space="preserve">Permitir situação que crie a possibilidade ou cause dano físico, lesão corporal ou consequências letais; por ocorrência </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06</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4,0 %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2</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 xml:space="preserve">Usar indevidamente informações sigilosas a quem teve acesso; por ocorrência </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06</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4,0 %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3</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Suspender ou interromper, salvo por motivo de força maior ou caso fortuito, os casos contratuais por dia e por unidade de atendimento;</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05</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3,2 %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4</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Destruir ou danificar documentos por culpa ou dolo de seus agentes;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05</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3,2 %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5</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Recusar-se a executar serviço determinado pela FISCALIZAÇÃO, sem motivo justificado,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1,6 %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6</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Executar serviço incompleto, paliativo substitutivo como por caráter permanente, ou deixar de providenciar recomposição complementar,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0,4 % por dia</w:t>
            </w:r>
          </w:p>
        </w:tc>
      </w:tr>
      <w:tr w:rsidR="00751D46" w:rsidRPr="002A572E" w:rsidTr="00A7270D">
        <w:trPr>
          <w:jc w:val="center"/>
        </w:trPr>
        <w:tc>
          <w:tcPr>
            <w:tcW w:w="8982" w:type="dxa"/>
            <w:gridSpan w:val="4"/>
            <w:vAlign w:val="center"/>
          </w:tcPr>
          <w:p w:rsidR="00751D46" w:rsidRPr="002A572E" w:rsidRDefault="00751D46" w:rsidP="00A7270D">
            <w:pPr>
              <w:tabs>
                <w:tab w:val="left" w:pos="567"/>
              </w:tabs>
              <w:suppressAutoHyphens/>
              <w:spacing w:line="276" w:lineRule="auto"/>
              <w:rPr>
                <w:b/>
                <w:sz w:val="22"/>
                <w:szCs w:val="22"/>
              </w:rPr>
            </w:pPr>
            <w:r w:rsidRPr="002A572E">
              <w:rPr>
                <w:b/>
                <w:sz w:val="22"/>
                <w:szCs w:val="22"/>
              </w:rPr>
              <w:t>Para os itens a seguir, deixar de:</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7</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Efetuar o pagamento de seguros, encargos fiscais e sociais, assim como quaisquer despesas diretas e/ou indiretas relacionadas à execução deste contrato; por dia e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05</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3,2 %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8</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Efetuar a restauração do sistema e reposição de equipamentos danificados, por motivo e por dia;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1,6 %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proofErr w:type="gramStart"/>
            <w:r w:rsidRPr="002A572E">
              <w:rPr>
                <w:b/>
                <w:sz w:val="22"/>
                <w:szCs w:val="22"/>
              </w:rPr>
              <w:t>9</w:t>
            </w:r>
            <w:proofErr w:type="gramEnd"/>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Cumprir quaisquer dos itens do edital e seus anexos, mesmo que não previstos nesta tabela de multas, após reincidência formalmente notificada pela FISCALIZAÇÃO;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03</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0,8 %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lastRenderedPageBreak/>
              <w:t>10</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Cumprir determinação formal ou instrução complementar da FISCALIZAÇÃO,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03</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0,8 %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11</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Iniciar execução de serviço nos prazos estabelecidos, observados os limites mínimos estabelecidos por esse contrato; por serviço,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12</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Disponibilizar os equipamentos, sistema, estabelecimentos credenciados; em número mínimo, treinamento e suporte aos demais necessários à realização dos serviços do escopo do contrato;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13</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Ressarcir o órgão por eventuais danos causados por sua culpa, em veículos, equipamentos, dados, etc.</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14</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Fornecer relatórios exigidos para o objeto, por tipo e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0,4 %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15</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Manter a documentação de habilitação atualizada; por item, por ocorrência;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01</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16</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Substituir funcionário que se conduza de modo inconveniente ou não atenda as necessidades do órgão, por funcionário e por dia;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01</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0,2 % por dia</w:t>
            </w:r>
          </w:p>
        </w:tc>
      </w:tr>
      <w:tr w:rsidR="00751D46" w:rsidRPr="002A572E" w:rsidTr="00A7270D">
        <w:trPr>
          <w:jc w:val="center"/>
        </w:trPr>
        <w:tc>
          <w:tcPr>
            <w:tcW w:w="587" w:type="dxa"/>
            <w:vAlign w:val="center"/>
          </w:tcPr>
          <w:p w:rsidR="00751D46" w:rsidRPr="002A572E" w:rsidRDefault="00751D46" w:rsidP="00A7270D">
            <w:pPr>
              <w:tabs>
                <w:tab w:val="left" w:pos="567"/>
              </w:tabs>
              <w:suppressAutoHyphens/>
              <w:spacing w:line="276" w:lineRule="auto"/>
              <w:jc w:val="center"/>
              <w:rPr>
                <w:b/>
                <w:sz w:val="22"/>
                <w:szCs w:val="22"/>
              </w:rPr>
            </w:pPr>
            <w:r w:rsidRPr="002A572E">
              <w:rPr>
                <w:b/>
                <w:sz w:val="22"/>
                <w:szCs w:val="22"/>
              </w:rPr>
              <w:t>17</w:t>
            </w:r>
          </w:p>
        </w:tc>
        <w:tc>
          <w:tcPr>
            <w:tcW w:w="6378" w:type="dxa"/>
            <w:vAlign w:val="center"/>
          </w:tcPr>
          <w:p w:rsidR="00751D46" w:rsidRPr="002A572E" w:rsidRDefault="00751D46" w:rsidP="00A7270D">
            <w:pPr>
              <w:tabs>
                <w:tab w:val="left" w:pos="567"/>
              </w:tabs>
              <w:suppressAutoHyphens/>
              <w:spacing w:line="276" w:lineRule="auto"/>
              <w:rPr>
                <w:sz w:val="22"/>
                <w:szCs w:val="22"/>
              </w:rPr>
            </w:pPr>
            <w:r w:rsidRPr="002A572E">
              <w:rPr>
                <w:sz w:val="22"/>
                <w:szCs w:val="22"/>
              </w:rPr>
              <w:t>Fornecer suporte técnico à CONTRATANTE, por ocorrência, por dia.</w:t>
            </w:r>
          </w:p>
        </w:tc>
        <w:tc>
          <w:tcPr>
            <w:tcW w:w="1134"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01</w:t>
            </w:r>
          </w:p>
        </w:tc>
        <w:tc>
          <w:tcPr>
            <w:tcW w:w="883" w:type="dxa"/>
            <w:vAlign w:val="center"/>
          </w:tcPr>
          <w:p w:rsidR="00751D46" w:rsidRPr="002A572E" w:rsidRDefault="00751D46" w:rsidP="00A7270D">
            <w:pPr>
              <w:tabs>
                <w:tab w:val="left" w:pos="567"/>
              </w:tabs>
              <w:suppressAutoHyphens/>
              <w:spacing w:line="276" w:lineRule="auto"/>
              <w:jc w:val="center"/>
              <w:rPr>
                <w:sz w:val="22"/>
                <w:szCs w:val="22"/>
              </w:rPr>
            </w:pPr>
            <w:r w:rsidRPr="002A572E">
              <w:rPr>
                <w:sz w:val="22"/>
                <w:szCs w:val="22"/>
              </w:rPr>
              <w:t>0,2 % por dia</w:t>
            </w:r>
          </w:p>
        </w:tc>
      </w:tr>
    </w:tbl>
    <w:p w:rsidR="00751D46" w:rsidRPr="002A572E" w:rsidRDefault="00751D46" w:rsidP="00751D46">
      <w:pPr>
        <w:tabs>
          <w:tab w:val="left" w:pos="567"/>
        </w:tabs>
        <w:suppressAutoHyphens/>
        <w:spacing w:line="276" w:lineRule="auto"/>
        <w:rPr>
          <w:sz w:val="22"/>
          <w:szCs w:val="22"/>
        </w:rPr>
      </w:pPr>
      <w:r w:rsidRPr="002A572E">
        <w:rPr>
          <w:sz w:val="22"/>
          <w:szCs w:val="22"/>
        </w:rPr>
        <w:t xml:space="preserve"> </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PRIMEIRO</w:t>
      </w:r>
      <w:r w:rsidRPr="002A572E">
        <w:rPr>
          <w:sz w:val="22"/>
          <w:szCs w:val="22"/>
        </w:rPr>
        <w:t xml:space="preserve"> </w:t>
      </w:r>
      <w:r w:rsidR="00751D46" w:rsidRPr="002A572E">
        <w:rPr>
          <w:sz w:val="22"/>
          <w:szCs w:val="22"/>
        </w:rPr>
        <w:t xml:space="preserve">As sanções aqui previstas poderão ser aplicadas </w:t>
      </w:r>
      <w:proofErr w:type="spellStart"/>
      <w:r w:rsidR="00751D46" w:rsidRPr="002A572E">
        <w:rPr>
          <w:sz w:val="22"/>
          <w:szCs w:val="22"/>
        </w:rPr>
        <w:t>concomitamente</w:t>
      </w:r>
      <w:proofErr w:type="spellEnd"/>
      <w:r w:rsidR="00751D46" w:rsidRPr="002A572E">
        <w:rPr>
          <w:sz w:val="22"/>
          <w:szCs w:val="22"/>
        </w:rPr>
        <w:t>, facultada a defesa prévia do interessado, no respectivo processo, no prazo de 05 (cinco) dias úteis.</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SEGUNDO</w:t>
      </w:r>
      <w:r w:rsidRPr="002A572E">
        <w:rPr>
          <w:sz w:val="22"/>
          <w:szCs w:val="22"/>
        </w:rPr>
        <w:t xml:space="preserve"> </w:t>
      </w:r>
      <w:r w:rsidR="00751D46" w:rsidRPr="002A572E">
        <w:rPr>
          <w:sz w:val="22"/>
          <w:szCs w:val="22"/>
        </w:rPr>
        <w:t>Após30 (trinta) dias da falta de execução do objeto, será considerada inexecução total do contrato, o que ensejará a rescisão contratual.</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TERCEIRO</w:t>
      </w:r>
      <w:r w:rsidRPr="002A572E">
        <w:rPr>
          <w:sz w:val="22"/>
          <w:szCs w:val="22"/>
        </w:rPr>
        <w:t xml:space="preserve"> </w:t>
      </w:r>
      <w:r w:rsidR="00751D46" w:rsidRPr="002A572E">
        <w:rPr>
          <w:sz w:val="22"/>
          <w:szCs w:val="22"/>
        </w:rPr>
        <w:t>As sanções de natureza pecuniária serão diretamente descontadas de créditos que eventualmente detenha a CONTRATADA ou efetuada a sua cobrança na forma prevista em lei.</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QUARTO</w:t>
      </w:r>
      <w:r w:rsidRPr="002A572E">
        <w:rPr>
          <w:sz w:val="22"/>
          <w:szCs w:val="22"/>
        </w:rPr>
        <w:t xml:space="preserve"> </w:t>
      </w:r>
      <w:r w:rsidR="00751D46" w:rsidRPr="002A572E">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QUINTO</w:t>
      </w:r>
      <w:r w:rsidRPr="002A572E">
        <w:rPr>
          <w:sz w:val="22"/>
          <w:szCs w:val="22"/>
        </w:rPr>
        <w:t xml:space="preserve"> </w:t>
      </w:r>
      <w:r w:rsidR="00751D46" w:rsidRPr="002A572E">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SEXTO</w:t>
      </w:r>
      <w:r w:rsidRPr="002A572E">
        <w:rPr>
          <w:sz w:val="22"/>
          <w:szCs w:val="22"/>
        </w:rPr>
        <w:t xml:space="preserve"> </w:t>
      </w:r>
      <w:r w:rsidR="00751D46" w:rsidRPr="002A572E">
        <w:rPr>
          <w:sz w:val="22"/>
          <w:szCs w:val="22"/>
        </w:rPr>
        <w:t>A sanção será obrigatoriamente registrada no Sistema de Cadastramento Unificado de Fornecedores – SICAF, bem como em sistemas Estaduais.</w:t>
      </w:r>
    </w:p>
    <w:p w:rsidR="00751D46" w:rsidRPr="002A572E" w:rsidRDefault="00EA3715" w:rsidP="00751D46">
      <w:pPr>
        <w:tabs>
          <w:tab w:val="left" w:pos="567"/>
        </w:tabs>
        <w:suppressAutoHyphens/>
        <w:spacing w:before="240" w:after="240" w:line="276" w:lineRule="auto"/>
        <w:rPr>
          <w:sz w:val="22"/>
          <w:szCs w:val="22"/>
        </w:rPr>
      </w:pPr>
      <w:r w:rsidRPr="002A572E">
        <w:rPr>
          <w:b/>
          <w:sz w:val="22"/>
          <w:szCs w:val="22"/>
        </w:rPr>
        <w:t>PARAGRAFO DECIMO SETIMO</w:t>
      </w:r>
      <w:r w:rsidRPr="002A572E">
        <w:rPr>
          <w:sz w:val="22"/>
          <w:szCs w:val="22"/>
        </w:rPr>
        <w:t xml:space="preserve"> </w:t>
      </w:r>
      <w:r w:rsidR="00751D46" w:rsidRPr="002A572E">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751D46" w:rsidRPr="002A572E" w:rsidRDefault="00751D46" w:rsidP="00751D46">
      <w:pPr>
        <w:tabs>
          <w:tab w:val="left" w:pos="567"/>
        </w:tabs>
        <w:suppressAutoHyphens/>
        <w:spacing w:before="240" w:after="240" w:line="276" w:lineRule="auto"/>
        <w:rPr>
          <w:sz w:val="22"/>
          <w:szCs w:val="22"/>
        </w:rPr>
      </w:pPr>
      <w:r w:rsidRPr="002A572E">
        <w:rPr>
          <w:sz w:val="22"/>
          <w:szCs w:val="22"/>
        </w:rPr>
        <w:lastRenderedPageBreak/>
        <w:tab/>
      </w:r>
      <w:r w:rsidRPr="002A572E">
        <w:rPr>
          <w:sz w:val="22"/>
          <w:szCs w:val="22"/>
        </w:rPr>
        <w:tab/>
      </w:r>
      <w:r w:rsidRPr="002A572E">
        <w:rPr>
          <w:sz w:val="22"/>
          <w:szCs w:val="22"/>
        </w:rPr>
        <w:tab/>
      </w:r>
      <w:r w:rsidRPr="002A572E">
        <w:rPr>
          <w:b/>
          <w:sz w:val="22"/>
          <w:szCs w:val="22"/>
        </w:rPr>
        <w:t>a)</w:t>
      </w:r>
      <w:r w:rsidRPr="002A572E">
        <w:rPr>
          <w:sz w:val="22"/>
          <w:szCs w:val="22"/>
        </w:rPr>
        <w:t xml:space="preserve"> Tenham sofrido condenações definitivas por praticarem, por meio dolosos, fraude fiscal no recolhimento de tributos;</w:t>
      </w:r>
    </w:p>
    <w:p w:rsidR="00751D46" w:rsidRPr="002A572E" w:rsidRDefault="00751D46" w:rsidP="00751D46">
      <w:pPr>
        <w:tabs>
          <w:tab w:val="left" w:pos="567"/>
        </w:tabs>
        <w:suppressAutoHyphens/>
        <w:spacing w:before="240" w:after="240" w:line="276" w:lineRule="auto"/>
        <w:rPr>
          <w:sz w:val="22"/>
          <w:szCs w:val="22"/>
        </w:rPr>
      </w:pPr>
      <w:r w:rsidRPr="002A572E">
        <w:rPr>
          <w:sz w:val="22"/>
          <w:szCs w:val="22"/>
        </w:rPr>
        <w:tab/>
      </w:r>
      <w:r w:rsidRPr="002A572E">
        <w:rPr>
          <w:sz w:val="22"/>
          <w:szCs w:val="22"/>
        </w:rPr>
        <w:tab/>
      </w:r>
      <w:r w:rsidRPr="002A572E">
        <w:rPr>
          <w:sz w:val="22"/>
          <w:szCs w:val="22"/>
        </w:rPr>
        <w:tab/>
      </w:r>
      <w:r w:rsidRPr="002A572E">
        <w:rPr>
          <w:b/>
          <w:sz w:val="22"/>
          <w:szCs w:val="22"/>
        </w:rPr>
        <w:t>b)</w:t>
      </w:r>
      <w:r w:rsidRPr="002A572E">
        <w:rPr>
          <w:sz w:val="22"/>
          <w:szCs w:val="22"/>
        </w:rPr>
        <w:t xml:space="preserve"> Tenham praticado atos ilícitos visando a frustrar os objetivos da licitação;</w:t>
      </w:r>
    </w:p>
    <w:p w:rsidR="00751D46" w:rsidRPr="002A572E" w:rsidRDefault="00751D46" w:rsidP="00751D46">
      <w:pPr>
        <w:tabs>
          <w:tab w:val="left" w:pos="567"/>
        </w:tabs>
        <w:suppressAutoHyphens/>
        <w:spacing w:before="240" w:after="240" w:line="276" w:lineRule="auto"/>
        <w:rPr>
          <w:b/>
          <w:sz w:val="22"/>
          <w:szCs w:val="22"/>
        </w:rPr>
      </w:pPr>
      <w:r w:rsidRPr="002A572E">
        <w:rPr>
          <w:b/>
          <w:sz w:val="22"/>
          <w:szCs w:val="22"/>
        </w:rPr>
        <w:tab/>
      </w:r>
      <w:r w:rsidRPr="002A572E">
        <w:rPr>
          <w:b/>
          <w:sz w:val="22"/>
          <w:szCs w:val="22"/>
        </w:rPr>
        <w:tab/>
      </w:r>
      <w:r w:rsidRPr="002A572E">
        <w:rPr>
          <w:b/>
          <w:sz w:val="22"/>
          <w:szCs w:val="22"/>
        </w:rPr>
        <w:tab/>
        <w:t xml:space="preserve">c) </w:t>
      </w:r>
      <w:r w:rsidRPr="002A572E">
        <w:rPr>
          <w:sz w:val="22"/>
          <w:szCs w:val="22"/>
        </w:rPr>
        <w:t>Demonstrem</w:t>
      </w:r>
      <w:r w:rsidRPr="002A572E">
        <w:rPr>
          <w:b/>
          <w:sz w:val="22"/>
          <w:szCs w:val="22"/>
        </w:rPr>
        <w:t xml:space="preserve"> </w:t>
      </w:r>
      <w:r w:rsidRPr="002A572E">
        <w:rPr>
          <w:sz w:val="22"/>
          <w:szCs w:val="22"/>
        </w:rPr>
        <w:t>não possuir idoneidade para contratar com a Administração em virtude de atos ilícitos praticados.</w:t>
      </w:r>
    </w:p>
    <w:p w:rsidR="00874845" w:rsidRPr="002A572E" w:rsidRDefault="00874845" w:rsidP="00751D46">
      <w:pPr>
        <w:autoSpaceDN w:val="0"/>
        <w:adjustRightInd w:val="0"/>
        <w:jc w:val="both"/>
        <w:rPr>
          <w:b/>
          <w:sz w:val="22"/>
          <w:szCs w:val="22"/>
        </w:rPr>
      </w:pPr>
    </w:p>
    <w:p w:rsidR="00874845" w:rsidRPr="002A572E" w:rsidRDefault="00874845" w:rsidP="00BD6DC3">
      <w:pPr>
        <w:jc w:val="both"/>
        <w:rPr>
          <w:b/>
          <w:sz w:val="22"/>
          <w:szCs w:val="22"/>
        </w:rPr>
      </w:pPr>
      <w:r w:rsidRPr="002A572E">
        <w:rPr>
          <w:b/>
          <w:sz w:val="22"/>
          <w:szCs w:val="22"/>
        </w:rPr>
        <w:t>CLÁUSULA DÉCIMA-SEGUNDA</w:t>
      </w:r>
      <w:r w:rsidRPr="002A572E">
        <w:rPr>
          <w:sz w:val="22"/>
          <w:szCs w:val="22"/>
        </w:rPr>
        <w:t xml:space="preserve"> – </w:t>
      </w:r>
      <w:r w:rsidRPr="002A572E">
        <w:rPr>
          <w:b/>
          <w:sz w:val="22"/>
          <w:szCs w:val="22"/>
        </w:rPr>
        <w:t>DA RESCISÃO</w:t>
      </w:r>
    </w:p>
    <w:p w:rsidR="00EF3478" w:rsidRPr="002A572E" w:rsidRDefault="00EF3478" w:rsidP="00EF3478">
      <w:pPr>
        <w:spacing w:line="360" w:lineRule="auto"/>
        <w:jc w:val="both"/>
        <w:rPr>
          <w:sz w:val="22"/>
          <w:szCs w:val="22"/>
        </w:rPr>
      </w:pPr>
    </w:p>
    <w:p w:rsidR="00EF3478" w:rsidRPr="002A572E" w:rsidRDefault="00EF3478" w:rsidP="00EF3478">
      <w:pPr>
        <w:jc w:val="both"/>
        <w:rPr>
          <w:sz w:val="22"/>
          <w:szCs w:val="22"/>
        </w:rPr>
      </w:pPr>
      <w:r w:rsidRPr="002A572E">
        <w:rPr>
          <w:b/>
          <w:sz w:val="22"/>
          <w:szCs w:val="22"/>
        </w:rPr>
        <w:t>PARAGRAFO PRIMEIRO:</w:t>
      </w:r>
      <w:r w:rsidRPr="002A572E">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2A572E" w:rsidRDefault="00EF3478" w:rsidP="00EF3478">
      <w:pPr>
        <w:jc w:val="both"/>
        <w:rPr>
          <w:sz w:val="22"/>
          <w:szCs w:val="22"/>
        </w:rPr>
      </w:pPr>
    </w:p>
    <w:p w:rsidR="00EF3478" w:rsidRPr="002A572E" w:rsidRDefault="00EF3478" w:rsidP="00EF3478">
      <w:pPr>
        <w:jc w:val="both"/>
        <w:rPr>
          <w:sz w:val="22"/>
          <w:szCs w:val="22"/>
        </w:rPr>
      </w:pPr>
      <w:r w:rsidRPr="002A572E">
        <w:rPr>
          <w:b/>
          <w:sz w:val="22"/>
          <w:szCs w:val="22"/>
        </w:rPr>
        <w:t>PARAGRAFO ÚNICO:</w:t>
      </w:r>
      <w:r w:rsidRPr="002A572E">
        <w:rPr>
          <w:sz w:val="22"/>
          <w:szCs w:val="22"/>
        </w:rPr>
        <w:t xml:space="preserve"> A empresa CONTRATADA reconhece os direitos da CONTRATANTE nos casos de rescisão dos Art. 77 </w:t>
      </w:r>
      <w:proofErr w:type="gramStart"/>
      <w:r w:rsidRPr="002A572E">
        <w:rPr>
          <w:sz w:val="22"/>
          <w:szCs w:val="22"/>
        </w:rPr>
        <w:t>à</w:t>
      </w:r>
      <w:proofErr w:type="gramEnd"/>
      <w:r w:rsidRPr="002A572E">
        <w:rPr>
          <w:sz w:val="22"/>
          <w:szCs w:val="22"/>
        </w:rPr>
        <w:t xml:space="preserve"> 80 da lei 8.666/93.</w:t>
      </w:r>
    </w:p>
    <w:p w:rsidR="00874845" w:rsidRPr="002A572E" w:rsidRDefault="00874845" w:rsidP="00BD6DC3">
      <w:pPr>
        <w:jc w:val="both"/>
        <w:rPr>
          <w:sz w:val="22"/>
          <w:szCs w:val="22"/>
        </w:rPr>
      </w:pPr>
    </w:p>
    <w:p w:rsidR="00874845" w:rsidRPr="002A572E" w:rsidRDefault="00874845" w:rsidP="00BD6DC3">
      <w:pPr>
        <w:jc w:val="both"/>
        <w:rPr>
          <w:b/>
          <w:sz w:val="22"/>
          <w:szCs w:val="22"/>
        </w:rPr>
      </w:pPr>
      <w:r w:rsidRPr="002A572E">
        <w:rPr>
          <w:b/>
          <w:sz w:val="22"/>
          <w:szCs w:val="22"/>
        </w:rPr>
        <w:t>CLÁUSULA DÉCIMA-TERCEIRA – DA CESSÃO OU DA TRANSFERÊNCIA</w:t>
      </w:r>
    </w:p>
    <w:p w:rsidR="00874845" w:rsidRPr="002A572E" w:rsidRDefault="00874845" w:rsidP="00BD6DC3">
      <w:pPr>
        <w:spacing w:before="120"/>
        <w:jc w:val="both"/>
        <w:rPr>
          <w:sz w:val="22"/>
          <w:szCs w:val="22"/>
        </w:rPr>
      </w:pPr>
      <w:r w:rsidRPr="002A572E">
        <w:rPr>
          <w:sz w:val="22"/>
          <w:szCs w:val="22"/>
        </w:rPr>
        <w:t xml:space="preserve">O presente contrato não poderá ser objeto de cessão, </w:t>
      </w:r>
      <w:proofErr w:type="gramStart"/>
      <w:r w:rsidRPr="002A572E">
        <w:rPr>
          <w:sz w:val="22"/>
          <w:szCs w:val="22"/>
        </w:rPr>
        <w:t>sub-contratação</w:t>
      </w:r>
      <w:proofErr w:type="gramEnd"/>
      <w:r w:rsidRPr="002A572E">
        <w:rPr>
          <w:sz w:val="22"/>
          <w:szCs w:val="22"/>
        </w:rPr>
        <w:t xml:space="preserve"> ou transferência, no todo ou em parte.</w:t>
      </w:r>
    </w:p>
    <w:p w:rsidR="005B6491" w:rsidRPr="002A572E" w:rsidRDefault="005B6491" w:rsidP="00BD6DC3">
      <w:pPr>
        <w:spacing w:before="120"/>
        <w:jc w:val="both"/>
        <w:rPr>
          <w:sz w:val="22"/>
          <w:szCs w:val="22"/>
        </w:rPr>
      </w:pPr>
    </w:p>
    <w:p w:rsidR="00874845" w:rsidRPr="002A572E" w:rsidRDefault="00874845" w:rsidP="00BD6DC3">
      <w:pPr>
        <w:jc w:val="both"/>
        <w:rPr>
          <w:b/>
          <w:sz w:val="22"/>
          <w:szCs w:val="22"/>
        </w:rPr>
      </w:pPr>
      <w:r w:rsidRPr="002A572E">
        <w:rPr>
          <w:b/>
          <w:sz w:val="22"/>
          <w:szCs w:val="22"/>
        </w:rPr>
        <w:t>CLÁUSULA DÉCIMA-QUARTA – DAS RESPONSABILIDADES</w:t>
      </w:r>
    </w:p>
    <w:p w:rsidR="00874845" w:rsidRPr="002A572E" w:rsidRDefault="00874845" w:rsidP="00BD6DC3">
      <w:pPr>
        <w:spacing w:before="120"/>
        <w:jc w:val="both"/>
        <w:rPr>
          <w:sz w:val="22"/>
          <w:szCs w:val="22"/>
        </w:rPr>
      </w:pPr>
      <w:r w:rsidRPr="002A572E">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2A572E" w:rsidRDefault="00874845" w:rsidP="00BD6DC3">
      <w:pPr>
        <w:ind w:firstLine="1134"/>
        <w:jc w:val="both"/>
        <w:rPr>
          <w:sz w:val="22"/>
          <w:szCs w:val="22"/>
        </w:rPr>
      </w:pPr>
      <w:r w:rsidRPr="002A572E">
        <w:rPr>
          <w:sz w:val="22"/>
          <w:szCs w:val="22"/>
        </w:rPr>
        <w:t xml:space="preserve"> </w:t>
      </w:r>
    </w:p>
    <w:p w:rsidR="00874845" w:rsidRPr="002A572E" w:rsidRDefault="00874845" w:rsidP="00BD6DC3">
      <w:pPr>
        <w:ind w:firstLine="1134"/>
        <w:jc w:val="both"/>
        <w:rPr>
          <w:sz w:val="22"/>
          <w:szCs w:val="22"/>
        </w:rPr>
      </w:pPr>
      <w:r w:rsidRPr="002A572E">
        <w:rPr>
          <w:b/>
          <w:sz w:val="22"/>
          <w:szCs w:val="22"/>
        </w:rPr>
        <w:t xml:space="preserve">PARÁGRAFO PRIMEIRO – </w:t>
      </w:r>
      <w:r w:rsidRPr="002A572E">
        <w:rPr>
          <w:sz w:val="22"/>
          <w:szCs w:val="22"/>
        </w:rPr>
        <w:t xml:space="preserve">A CONTRATANTE não responderá por quaisquer ônus, direitos ou obrigações vinculados à legislação tributária, trabalhista, </w:t>
      </w:r>
      <w:proofErr w:type="gramStart"/>
      <w:r w:rsidRPr="002A572E">
        <w:rPr>
          <w:sz w:val="22"/>
          <w:szCs w:val="22"/>
        </w:rPr>
        <w:t>previdenciária ou securitária, e decorrentes da execução do presente contrato, cujo cumprimento e responsabilidade caberão, exclusivamente, à CONTRATADA</w:t>
      </w:r>
      <w:proofErr w:type="gramEnd"/>
      <w:r w:rsidRPr="002A572E">
        <w:rPr>
          <w:sz w:val="22"/>
          <w:szCs w:val="22"/>
        </w:rPr>
        <w:t>.</w:t>
      </w:r>
    </w:p>
    <w:p w:rsidR="00874845" w:rsidRPr="002A572E" w:rsidRDefault="00874845" w:rsidP="00BD6DC3">
      <w:pPr>
        <w:ind w:firstLine="1134"/>
        <w:jc w:val="both"/>
        <w:rPr>
          <w:b/>
          <w:sz w:val="22"/>
          <w:szCs w:val="22"/>
        </w:rPr>
      </w:pPr>
    </w:p>
    <w:p w:rsidR="00874845" w:rsidRPr="002A572E" w:rsidRDefault="00874845" w:rsidP="00BD6DC3">
      <w:pPr>
        <w:ind w:firstLine="1134"/>
        <w:jc w:val="both"/>
        <w:rPr>
          <w:sz w:val="22"/>
          <w:szCs w:val="22"/>
        </w:rPr>
      </w:pPr>
      <w:r w:rsidRPr="002A572E">
        <w:rPr>
          <w:b/>
          <w:sz w:val="22"/>
          <w:szCs w:val="22"/>
        </w:rPr>
        <w:t xml:space="preserve">PARÁGRAFO SEGUNDO – </w:t>
      </w:r>
      <w:r w:rsidRPr="002A572E">
        <w:rPr>
          <w:sz w:val="22"/>
          <w:szCs w:val="22"/>
        </w:rPr>
        <w:t>A CONTRATANTE não responderá por quaisquer compromissos assumidos pela CONTRATADA com</w:t>
      </w:r>
      <w:proofErr w:type="gramStart"/>
      <w:r w:rsidRPr="002A572E">
        <w:rPr>
          <w:sz w:val="22"/>
          <w:szCs w:val="22"/>
        </w:rPr>
        <w:t xml:space="preserve">  </w:t>
      </w:r>
      <w:proofErr w:type="gramEnd"/>
      <w:r w:rsidRPr="002A572E">
        <w:rPr>
          <w:sz w:val="22"/>
          <w:szCs w:val="22"/>
        </w:rPr>
        <w:t>terceiros, ainda que vinculados à execução do presente contrato, bem como por qualquer dano causado a terceiros em decorrência de ato da CONTRATADA, de seus empregados, prepostos ou subordinados.</w:t>
      </w:r>
    </w:p>
    <w:p w:rsidR="00874845" w:rsidRPr="002A572E" w:rsidRDefault="00874845" w:rsidP="00BD6DC3">
      <w:pPr>
        <w:ind w:firstLine="1134"/>
        <w:jc w:val="both"/>
        <w:rPr>
          <w:b/>
          <w:sz w:val="22"/>
          <w:szCs w:val="22"/>
        </w:rPr>
      </w:pPr>
    </w:p>
    <w:p w:rsidR="00874845" w:rsidRPr="002A572E" w:rsidRDefault="00874845" w:rsidP="00BD6DC3">
      <w:pPr>
        <w:ind w:firstLine="1134"/>
        <w:jc w:val="both"/>
        <w:rPr>
          <w:sz w:val="22"/>
          <w:szCs w:val="22"/>
        </w:rPr>
      </w:pPr>
      <w:r w:rsidRPr="002A572E">
        <w:rPr>
          <w:b/>
          <w:sz w:val="22"/>
          <w:szCs w:val="22"/>
        </w:rPr>
        <w:t xml:space="preserve">PARÁGRAFO TERCEIRO – </w:t>
      </w:r>
      <w:r w:rsidRPr="002A572E">
        <w:rPr>
          <w:sz w:val="22"/>
          <w:szCs w:val="22"/>
        </w:rPr>
        <w:t>A CONTRATADA manterá, durante toda a execução do contrato, as condições de habilitação e qualificação que lhe foram exigidas na licitação.</w:t>
      </w:r>
    </w:p>
    <w:p w:rsidR="00874845" w:rsidRPr="002A572E" w:rsidRDefault="00874845" w:rsidP="00BD6DC3">
      <w:pPr>
        <w:ind w:firstLine="1134"/>
        <w:jc w:val="both"/>
        <w:rPr>
          <w:sz w:val="22"/>
          <w:szCs w:val="22"/>
        </w:rPr>
      </w:pPr>
    </w:p>
    <w:p w:rsidR="00874845" w:rsidRPr="002A572E" w:rsidRDefault="00874845" w:rsidP="00BD6DC3">
      <w:pPr>
        <w:jc w:val="both"/>
        <w:rPr>
          <w:b/>
          <w:sz w:val="22"/>
          <w:szCs w:val="22"/>
        </w:rPr>
      </w:pPr>
      <w:r w:rsidRPr="002A572E">
        <w:rPr>
          <w:b/>
          <w:sz w:val="22"/>
          <w:szCs w:val="22"/>
        </w:rPr>
        <w:t>CLÁUSULA DÉCIMA-QUINTA – DOS TRIBUTOS E DESPESAS</w:t>
      </w:r>
    </w:p>
    <w:p w:rsidR="00874845" w:rsidRPr="002A572E" w:rsidRDefault="00874845" w:rsidP="00BD6DC3">
      <w:pPr>
        <w:spacing w:before="120"/>
        <w:ind w:firstLine="1134"/>
        <w:jc w:val="both"/>
        <w:rPr>
          <w:sz w:val="22"/>
          <w:szCs w:val="22"/>
        </w:rPr>
      </w:pPr>
      <w:r w:rsidRPr="002A572E">
        <w:rPr>
          <w:sz w:val="22"/>
          <w:szCs w:val="22"/>
        </w:rPr>
        <w:t>Constituirá encargo exclusivo da CONTRATADA o pagamento de tributos, tarifas, emolumentos e despesas decorrentes da formalização deste contrato e da execução de seu objeto.</w:t>
      </w:r>
    </w:p>
    <w:p w:rsidR="00874845" w:rsidRPr="002A572E" w:rsidRDefault="00874845" w:rsidP="00BD6DC3">
      <w:pPr>
        <w:ind w:firstLine="1134"/>
        <w:jc w:val="both"/>
        <w:rPr>
          <w:sz w:val="22"/>
          <w:szCs w:val="22"/>
        </w:rPr>
      </w:pPr>
    </w:p>
    <w:p w:rsidR="00874845" w:rsidRPr="002A572E" w:rsidRDefault="00874845" w:rsidP="00BD6DC3">
      <w:pPr>
        <w:jc w:val="both"/>
        <w:rPr>
          <w:b/>
          <w:sz w:val="22"/>
          <w:szCs w:val="22"/>
        </w:rPr>
      </w:pPr>
      <w:r w:rsidRPr="002A572E">
        <w:rPr>
          <w:b/>
          <w:sz w:val="22"/>
          <w:szCs w:val="22"/>
        </w:rPr>
        <w:t>CLÁUSULA DÉCIMA-SEXTA – DA PUBLICAÇÃO DO CONTRATO</w:t>
      </w:r>
    </w:p>
    <w:p w:rsidR="00874845" w:rsidRPr="002A572E" w:rsidRDefault="00874845" w:rsidP="00BD6DC3">
      <w:pPr>
        <w:spacing w:before="120"/>
        <w:ind w:firstLine="1134"/>
        <w:jc w:val="both"/>
        <w:rPr>
          <w:sz w:val="22"/>
          <w:szCs w:val="22"/>
        </w:rPr>
      </w:pPr>
      <w:r w:rsidRPr="002A572E">
        <w:rPr>
          <w:sz w:val="22"/>
          <w:szCs w:val="22"/>
        </w:rPr>
        <w:t>Em 05 (cinco) dias, contados de sua assinatura, a CONTRATANTE providenciará a publicação no Diário Oficial do Estado de Rondônia, em resumo, do presente termo de contrato.</w:t>
      </w:r>
    </w:p>
    <w:p w:rsidR="00FE324D" w:rsidRPr="002A572E" w:rsidRDefault="00FE324D" w:rsidP="00BD6DC3">
      <w:pPr>
        <w:spacing w:before="120"/>
        <w:ind w:firstLine="1134"/>
        <w:jc w:val="both"/>
        <w:rPr>
          <w:sz w:val="22"/>
          <w:szCs w:val="22"/>
        </w:rPr>
      </w:pPr>
    </w:p>
    <w:p w:rsidR="00FE324D" w:rsidRPr="002A572E" w:rsidRDefault="00FE324D" w:rsidP="00BD6DC3">
      <w:pPr>
        <w:spacing w:before="120" w:after="120"/>
        <w:jc w:val="both"/>
        <w:rPr>
          <w:b/>
          <w:sz w:val="22"/>
          <w:szCs w:val="22"/>
        </w:rPr>
      </w:pPr>
      <w:r w:rsidRPr="002A572E">
        <w:rPr>
          <w:b/>
          <w:sz w:val="22"/>
          <w:szCs w:val="22"/>
        </w:rPr>
        <w:lastRenderedPageBreak/>
        <w:t>CLAUSULA DÉCIMA SÉTIMA – DOS CASOS OMISSOS</w:t>
      </w:r>
    </w:p>
    <w:p w:rsidR="00FE324D" w:rsidRPr="002A572E" w:rsidRDefault="00FE324D" w:rsidP="00BD6DC3">
      <w:pPr>
        <w:spacing w:before="120" w:after="120"/>
        <w:jc w:val="both"/>
        <w:rPr>
          <w:sz w:val="22"/>
          <w:szCs w:val="22"/>
        </w:rPr>
      </w:pPr>
      <w:r w:rsidRPr="002A572E">
        <w:rPr>
          <w:sz w:val="22"/>
          <w:szCs w:val="22"/>
        </w:rPr>
        <w:t xml:space="preserve">Os casos omissos serão resolvidos à luz da lei federal nº: 8.666/93, dos princípios gerais do direito e demais legislação aplicada, conforme o Art. </w:t>
      </w:r>
      <w:proofErr w:type="gramStart"/>
      <w:r w:rsidRPr="002A572E">
        <w:rPr>
          <w:sz w:val="22"/>
          <w:szCs w:val="22"/>
        </w:rPr>
        <w:t>55 Inciso XII</w:t>
      </w:r>
      <w:proofErr w:type="gramEnd"/>
      <w:r w:rsidRPr="002A572E">
        <w:rPr>
          <w:sz w:val="22"/>
          <w:szCs w:val="22"/>
        </w:rPr>
        <w:t>.</w:t>
      </w:r>
    </w:p>
    <w:p w:rsidR="00FE324D" w:rsidRPr="002A572E" w:rsidRDefault="00FE324D" w:rsidP="00BD6DC3">
      <w:pPr>
        <w:spacing w:before="120"/>
        <w:ind w:firstLine="1134"/>
        <w:jc w:val="both"/>
        <w:rPr>
          <w:sz w:val="22"/>
          <w:szCs w:val="22"/>
        </w:rPr>
      </w:pPr>
    </w:p>
    <w:p w:rsidR="00874845" w:rsidRPr="002A572E" w:rsidRDefault="00874845" w:rsidP="00BD6DC3">
      <w:pPr>
        <w:jc w:val="both"/>
        <w:rPr>
          <w:b/>
          <w:sz w:val="22"/>
          <w:szCs w:val="22"/>
        </w:rPr>
      </w:pPr>
      <w:r w:rsidRPr="002A572E">
        <w:rPr>
          <w:b/>
          <w:sz w:val="22"/>
          <w:szCs w:val="22"/>
        </w:rPr>
        <w:t>CLÁUSULA DÉCIMA-</w:t>
      </w:r>
      <w:r w:rsidR="00FE324D" w:rsidRPr="002A572E">
        <w:rPr>
          <w:b/>
          <w:sz w:val="22"/>
          <w:szCs w:val="22"/>
        </w:rPr>
        <w:t>OITAVA</w:t>
      </w:r>
      <w:r w:rsidRPr="002A572E">
        <w:rPr>
          <w:b/>
          <w:sz w:val="22"/>
          <w:szCs w:val="22"/>
        </w:rPr>
        <w:t xml:space="preserve"> – DO FORO</w:t>
      </w:r>
    </w:p>
    <w:p w:rsidR="005B6491" w:rsidRPr="002A572E" w:rsidRDefault="00874845" w:rsidP="00BD6DC3">
      <w:pPr>
        <w:spacing w:before="120"/>
        <w:ind w:firstLine="1134"/>
        <w:jc w:val="both"/>
        <w:rPr>
          <w:sz w:val="22"/>
          <w:szCs w:val="22"/>
        </w:rPr>
      </w:pPr>
      <w:r w:rsidRPr="002A572E">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FE324D" w:rsidRPr="002A572E">
        <w:rPr>
          <w:sz w:val="22"/>
          <w:szCs w:val="22"/>
        </w:rPr>
        <w:t>3</w:t>
      </w:r>
      <w:r w:rsidRPr="002A572E">
        <w:rPr>
          <w:sz w:val="22"/>
          <w:szCs w:val="22"/>
        </w:rPr>
        <w:t>.</w:t>
      </w:r>
      <w:r w:rsidRPr="002A572E">
        <w:rPr>
          <w:sz w:val="22"/>
          <w:szCs w:val="22"/>
        </w:rPr>
        <w:tab/>
      </w:r>
    </w:p>
    <w:p w:rsidR="005B6491" w:rsidRPr="002A572E" w:rsidRDefault="005B6491" w:rsidP="00BD6DC3">
      <w:pPr>
        <w:spacing w:before="120"/>
        <w:ind w:firstLine="1134"/>
        <w:jc w:val="both"/>
        <w:rPr>
          <w:sz w:val="22"/>
          <w:szCs w:val="22"/>
        </w:rPr>
      </w:pPr>
    </w:p>
    <w:p w:rsidR="005B6491" w:rsidRPr="002A572E" w:rsidRDefault="005B6491" w:rsidP="00BD6DC3">
      <w:pPr>
        <w:tabs>
          <w:tab w:val="left" w:pos="6538"/>
        </w:tabs>
        <w:spacing w:before="120"/>
        <w:jc w:val="both"/>
        <w:rPr>
          <w:sz w:val="22"/>
          <w:szCs w:val="22"/>
        </w:rPr>
      </w:pPr>
      <w:r w:rsidRPr="002A572E">
        <w:rPr>
          <w:b/>
          <w:sz w:val="22"/>
          <w:szCs w:val="22"/>
        </w:rPr>
        <w:t xml:space="preserve">CONTRATANTE                                                     </w:t>
      </w:r>
      <w:r w:rsidR="00C740AF" w:rsidRPr="002A572E">
        <w:rPr>
          <w:b/>
          <w:sz w:val="22"/>
          <w:szCs w:val="22"/>
        </w:rPr>
        <w:t xml:space="preserve">   </w:t>
      </w:r>
      <w:r w:rsidRPr="002A572E">
        <w:rPr>
          <w:b/>
          <w:sz w:val="22"/>
          <w:szCs w:val="22"/>
        </w:rPr>
        <w:t>CONTRATADA</w:t>
      </w:r>
    </w:p>
    <w:tbl>
      <w:tblPr>
        <w:tblW w:w="0" w:type="auto"/>
        <w:tblLayout w:type="fixed"/>
        <w:tblCellMar>
          <w:left w:w="70" w:type="dxa"/>
          <w:right w:w="70" w:type="dxa"/>
        </w:tblCellMar>
        <w:tblLook w:val="0000"/>
      </w:tblPr>
      <w:tblGrid>
        <w:gridCol w:w="4754"/>
        <w:gridCol w:w="4755"/>
      </w:tblGrid>
      <w:tr w:rsidR="005B6491" w:rsidRPr="002A572E" w:rsidTr="00C740AF">
        <w:trPr>
          <w:cantSplit/>
          <w:trHeight w:val="1214"/>
        </w:trPr>
        <w:tc>
          <w:tcPr>
            <w:tcW w:w="4754" w:type="dxa"/>
          </w:tcPr>
          <w:p w:rsidR="005B6491" w:rsidRPr="002A572E" w:rsidRDefault="005B6491" w:rsidP="00BD6DC3">
            <w:pPr>
              <w:spacing w:before="100" w:after="100"/>
              <w:jc w:val="both"/>
              <w:rPr>
                <w:sz w:val="22"/>
                <w:szCs w:val="22"/>
              </w:rPr>
            </w:pPr>
            <w:r w:rsidRPr="002A572E">
              <w:rPr>
                <w:sz w:val="22"/>
                <w:szCs w:val="22"/>
              </w:rPr>
              <w:t>TESTEMUNHAS:</w:t>
            </w:r>
          </w:p>
          <w:p w:rsidR="005B6491" w:rsidRPr="002A572E" w:rsidRDefault="005B6491" w:rsidP="00BD6DC3">
            <w:pPr>
              <w:spacing w:before="100" w:after="100"/>
              <w:jc w:val="both"/>
              <w:rPr>
                <w:sz w:val="22"/>
                <w:szCs w:val="22"/>
              </w:rPr>
            </w:pPr>
            <w:r w:rsidRPr="002A572E">
              <w:rPr>
                <w:sz w:val="22"/>
                <w:szCs w:val="22"/>
              </w:rPr>
              <w:t>NOME:</w:t>
            </w:r>
          </w:p>
          <w:p w:rsidR="005B6491" w:rsidRPr="002A572E" w:rsidRDefault="005B6491" w:rsidP="00BD6DC3">
            <w:pPr>
              <w:spacing w:before="100" w:after="100"/>
              <w:jc w:val="both"/>
              <w:rPr>
                <w:sz w:val="22"/>
                <w:szCs w:val="22"/>
              </w:rPr>
            </w:pPr>
            <w:r w:rsidRPr="002A572E">
              <w:rPr>
                <w:sz w:val="22"/>
                <w:szCs w:val="22"/>
              </w:rPr>
              <w:t>CPF:</w:t>
            </w:r>
          </w:p>
          <w:p w:rsidR="005B6491" w:rsidRPr="002A572E" w:rsidRDefault="005B6491" w:rsidP="00BD6DC3">
            <w:pPr>
              <w:spacing w:before="100" w:after="100"/>
              <w:jc w:val="both"/>
              <w:rPr>
                <w:sz w:val="22"/>
                <w:szCs w:val="22"/>
              </w:rPr>
            </w:pPr>
            <w:r w:rsidRPr="002A572E">
              <w:rPr>
                <w:sz w:val="22"/>
                <w:szCs w:val="22"/>
              </w:rPr>
              <w:t>CI:</w:t>
            </w:r>
          </w:p>
        </w:tc>
        <w:tc>
          <w:tcPr>
            <w:tcW w:w="4755" w:type="dxa"/>
          </w:tcPr>
          <w:p w:rsidR="005B6491" w:rsidRPr="002A572E" w:rsidRDefault="005B6491" w:rsidP="00BD6DC3">
            <w:pPr>
              <w:spacing w:before="100" w:after="100"/>
              <w:jc w:val="both"/>
              <w:rPr>
                <w:sz w:val="22"/>
                <w:szCs w:val="22"/>
              </w:rPr>
            </w:pPr>
            <w:r w:rsidRPr="002A572E">
              <w:rPr>
                <w:sz w:val="22"/>
                <w:szCs w:val="22"/>
              </w:rPr>
              <w:t>TESTEMUNHAS:</w:t>
            </w:r>
          </w:p>
          <w:p w:rsidR="005B6491" w:rsidRPr="002A572E" w:rsidRDefault="005B6491" w:rsidP="00BD6DC3">
            <w:pPr>
              <w:spacing w:before="100" w:after="100"/>
              <w:jc w:val="both"/>
              <w:rPr>
                <w:sz w:val="22"/>
                <w:szCs w:val="22"/>
              </w:rPr>
            </w:pPr>
            <w:r w:rsidRPr="002A572E">
              <w:rPr>
                <w:sz w:val="22"/>
                <w:szCs w:val="22"/>
              </w:rPr>
              <w:t>NOME:</w:t>
            </w:r>
          </w:p>
          <w:p w:rsidR="005B6491" w:rsidRPr="002A572E" w:rsidRDefault="005B6491" w:rsidP="00BD6DC3">
            <w:pPr>
              <w:spacing w:before="100" w:after="100"/>
              <w:jc w:val="both"/>
              <w:rPr>
                <w:sz w:val="22"/>
                <w:szCs w:val="22"/>
              </w:rPr>
            </w:pPr>
            <w:r w:rsidRPr="002A572E">
              <w:rPr>
                <w:sz w:val="22"/>
                <w:szCs w:val="22"/>
              </w:rPr>
              <w:t>CPF:</w:t>
            </w:r>
          </w:p>
          <w:p w:rsidR="005B6491" w:rsidRPr="002A572E" w:rsidRDefault="005B6491" w:rsidP="00BD6DC3">
            <w:pPr>
              <w:spacing w:before="100" w:after="100"/>
              <w:jc w:val="both"/>
              <w:rPr>
                <w:sz w:val="22"/>
                <w:szCs w:val="22"/>
              </w:rPr>
            </w:pPr>
            <w:r w:rsidRPr="002A572E">
              <w:rPr>
                <w:sz w:val="22"/>
                <w:szCs w:val="22"/>
              </w:rPr>
              <w:t>CI:</w:t>
            </w:r>
            <w:r w:rsidR="00C740AF" w:rsidRPr="002A572E">
              <w:rPr>
                <w:sz w:val="22"/>
                <w:szCs w:val="22"/>
              </w:rPr>
              <w:t xml:space="preserve">               </w:t>
            </w:r>
          </w:p>
        </w:tc>
      </w:tr>
    </w:tbl>
    <w:p w:rsidR="00EA3715" w:rsidRPr="002A572E" w:rsidRDefault="00EA3715" w:rsidP="00BD6DC3">
      <w:pPr>
        <w:pStyle w:val="WW-NormalWeb"/>
        <w:suppressAutoHyphens w:val="0"/>
        <w:spacing w:before="0" w:after="0"/>
        <w:jc w:val="both"/>
        <w:rPr>
          <w:sz w:val="22"/>
          <w:szCs w:val="22"/>
        </w:rPr>
      </w:pPr>
    </w:p>
    <w:p w:rsidR="00EA3715" w:rsidRPr="002A572E" w:rsidRDefault="00EA3715">
      <w:pPr>
        <w:rPr>
          <w:sz w:val="22"/>
          <w:szCs w:val="22"/>
        </w:rPr>
      </w:pPr>
      <w:r w:rsidRPr="002A572E">
        <w:rPr>
          <w:sz w:val="22"/>
          <w:szCs w:val="22"/>
        </w:rPr>
        <w:br w:type="page"/>
      </w:r>
    </w:p>
    <w:p w:rsidR="00147F96" w:rsidRPr="002A572E" w:rsidRDefault="00147F96" w:rsidP="008A51E7">
      <w:pPr>
        <w:jc w:val="center"/>
        <w:outlineLvl w:val="0"/>
        <w:rPr>
          <w:bCs/>
          <w:sz w:val="22"/>
          <w:szCs w:val="22"/>
        </w:rPr>
      </w:pPr>
      <w:proofErr w:type="gramStart"/>
      <w:r w:rsidRPr="002A572E">
        <w:rPr>
          <w:b/>
          <w:bCs/>
          <w:sz w:val="22"/>
          <w:szCs w:val="22"/>
        </w:rPr>
        <w:lastRenderedPageBreak/>
        <w:t>ANEXO</w:t>
      </w:r>
      <w:r w:rsidR="008A51E7" w:rsidRPr="002A572E">
        <w:rPr>
          <w:b/>
          <w:bCs/>
          <w:sz w:val="22"/>
          <w:szCs w:val="22"/>
        </w:rPr>
        <w:t xml:space="preserve"> </w:t>
      </w:r>
      <w:r w:rsidRPr="002A572E">
        <w:rPr>
          <w:b/>
          <w:bCs/>
          <w:sz w:val="22"/>
          <w:szCs w:val="22"/>
        </w:rPr>
        <w:t>V</w:t>
      </w:r>
      <w:r w:rsidR="008A51E7" w:rsidRPr="002A572E">
        <w:rPr>
          <w:b/>
          <w:bCs/>
          <w:sz w:val="22"/>
          <w:szCs w:val="22"/>
        </w:rPr>
        <w:t>I</w:t>
      </w:r>
      <w:proofErr w:type="gramEnd"/>
      <w:r w:rsidR="00D26180" w:rsidRPr="002A572E">
        <w:rPr>
          <w:b/>
          <w:bCs/>
          <w:sz w:val="22"/>
          <w:szCs w:val="22"/>
        </w:rPr>
        <w:t xml:space="preserve"> - DO EDITAL</w:t>
      </w:r>
    </w:p>
    <w:p w:rsidR="008A51E7" w:rsidRPr="002A572E" w:rsidRDefault="008A51E7" w:rsidP="008A51E7">
      <w:pPr>
        <w:jc w:val="center"/>
        <w:outlineLvl w:val="0"/>
        <w:rPr>
          <w:b/>
          <w:bCs/>
          <w:sz w:val="22"/>
          <w:szCs w:val="22"/>
        </w:rPr>
      </w:pPr>
      <w:r w:rsidRPr="002A572E">
        <w:rPr>
          <w:bCs/>
          <w:sz w:val="22"/>
          <w:szCs w:val="22"/>
        </w:rPr>
        <w:t>Declaração de Aceitação das Condições do Edital.</w:t>
      </w:r>
    </w:p>
    <w:p w:rsidR="008A51E7" w:rsidRPr="002A572E" w:rsidRDefault="008A51E7" w:rsidP="008A51E7">
      <w:pPr>
        <w:jc w:val="center"/>
        <w:rPr>
          <w:b/>
          <w:sz w:val="22"/>
          <w:szCs w:val="22"/>
        </w:rPr>
      </w:pPr>
    </w:p>
    <w:p w:rsidR="008A51E7" w:rsidRPr="002A572E" w:rsidRDefault="008A51E7" w:rsidP="008A51E7">
      <w:pPr>
        <w:rPr>
          <w:sz w:val="22"/>
          <w:szCs w:val="22"/>
        </w:rPr>
      </w:pPr>
      <w:r w:rsidRPr="002A572E">
        <w:rPr>
          <w:sz w:val="22"/>
          <w:szCs w:val="22"/>
        </w:rPr>
        <w:t>Local e data:</w:t>
      </w:r>
    </w:p>
    <w:p w:rsidR="008A51E7" w:rsidRPr="002A572E" w:rsidRDefault="008A51E7" w:rsidP="008A51E7">
      <w:pPr>
        <w:jc w:val="right"/>
        <w:rPr>
          <w:sz w:val="22"/>
          <w:szCs w:val="22"/>
        </w:rPr>
      </w:pPr>
      <w:r w:rsidRPr="002A572E">
        <w:rPr>
          <w:sz w:val="22"/>
          <w:szCs w:val="22"/>
        </w:rPr>
        <w:t xml:space="preserve">  </w:t>
      </w:r>
    </w:p>
    <w:p w:rsidR="008A51E7" w:rsidRPr="002A572E" w:rsidRDefault="008A51E7" w:rsidP="008A51E7">
      <w:pPr>
        <w:jc w:val="both"/>
        <w:rPr>
          <w:sz w:val="22"/>
          <w:szCs w:val="22"/>
        </w:rPr>
      </w:pPr>
      <w:r w:rsidRPr="002A572E">
        <w:rPr>
          <w:sz w:val="22"/>
          <w:szCs w:val="22"/>
        </w:rPr>
        <w:t>À</w:t>
      </w:r>
    </w:p>
    <w:p w:rsidR="00DD419D" w:rsidRPr="002A572E" w:rsidRDefault="00DD419D" w:rsidP="008A51E7">
      <w:pPr>
        <w:jc w:val="both"/>
        <w:rPr>
          <w:sz w:val="22"/>
          <w:szCs w:val="22"/>
        </w:rPr>
      </w:pPr>
      <w:r w:rsidRPr="002A572E">
        <w:rPr>
          <w:sz w:val="22"/>
          <w:szCs w:val="22"/>
        </w:rPr>
        <w:t>SUPERINTENDENCIA ESTADUAL DE COMPRAS E LICITAÇÕES-SUPEL</w:t>
      </w:r>
    </w:p>
    <w:p w:rsidR="008A51E7" w:rsidRPr="002A572E" w:rsidRDefault="008A51E7" w:rsidP="008A51E7">
      <w:pPr>
        <w:jc w:val="both"/>
        <w:rPr>
          <w:sz w:val="22"/>
          <w:szCs w:val="22"/>
        </w:rPr>
      </w:pPr>
      <w:r w:rsidRPr="002A572E">
        <w:rPr>
          <w:sz w:val="22"/>
          <w:szCs w:val="22"/>
        </w:rPr>
        <w:t xml:space="preserve">COMISSÃO </w:t>
      </w:r>
      <w:r w:rsidR="00DD419D" w:rsidRPr="002A572E">
        <w:rPr>
          <w:sz w:val="22"/>
          <w:szCs w:val="22"/>
        </w:rPr>
        <w:t>ESPECIAL DE LICITAÇÃO-CEL</w:t>
      </w:r>
      <w:r w:rsidRPr="002A572E">
        <w:rPr>
          <w:sz w:val="22"/>
          <w:szCs w:val="22"/>
        </w:rPr>
        <w:t>.</w:t>
      </w:r>
    </w:p>
    <w:p w:rsidR="008A51E7" w:rsidRPr="002A572E" w:rsidRDefault="008A51E7" w:rsidP="008A51E7">
      <w:pPr>
        <w:jc w:val="both"/>
        <w:rPr>
          <w:sz w:val="22"/>
          <w:szCs w:val="22"/>
        </w:rPr>
      </w:pPr>
      <w:r w:rsidRPr="002A572E">
        <w:rPr>
          <w:sz w:val="22"/>
          <w:szCs w:val="22"/>
        </w:rPr>
        <w:t>PORTO VELHO - RO.</w:t>
      </w:r>
    </w:p>
    <w:p w:rsidR="008A51E7" w:rsidRPr="002A572E" w:rsidRDefault="008A51E7" w:rsidP="008A51E7">
      <w:pPr>
        <w:jc w:val="both"/>
        <w:rPr>
          <w:sz w:val="22"/>
          <w:szCs w:val="22"/>
        </w:rPr>
      </w:pPr>
      <w:r w:rsidRPr="002A572E">
        <w:rPr>
          <w:sz w:val="22"/>
          <w:szCs w:val="22"/>
        </w:rPr>
        <w:t xml:space="preserve">   </w:t>
      </w:r>
    </w:p>
    <w:p w:rsidR="008A51E7" w:rsidRPr="002A572E" w:rsidRDefault="008A51E7" w:rsidP="008A51E7">
      <w:pPr>
        <w:autoSpaceDN w:val="0"/>
        <w:adjustRightInd w:val="0"/>
        <w:rPr>
          <w:sz w:val="22"/>
          <w:szCs w:val="22"/>
        </w:rPr>
      </w:pPr>
      <w:r w:rsidRPr="002A572E">
        <w:rPr>
          <w:sz w:val="22"/>
          <w:szCs w:val="22"/>
        </w:rPr>
        <w:t xml:space="preserve">Ref.: </w:t>
      </w:r>
      <w:r w:rsidR="00DD419D" w:rsidRPr="002A572E">
        <w:rPr>
          <w:sz w:val="22"/>
          <w:szCs w:val="22"/>
        </w:rPr>
        <w:t xml:space="preserve">PE </w:t>
      </w:r>
      <w:r w:rsidR="00137327" w:rsidRPr="002A572E">
        <w:rPr>
          <w:sz w:val="22"/>
          <w:szCs w:val="22"/>
        </w:rPr>
        <w:t>573/2014/SUPEL/RO</w:t>
      </w:r>
      <w:r w:rsidRPr="002A572E">
        <w:rPr>
          <w:sz w:val="22"/>
          <w:szCs w:val="22"/>
        </w:rPr>
        <w:t>.</w:t>
      </w:r>
    </w:p>
    <w:p w:rsidR="007C3B1D" w:rsidRPr="002A572E" w:rsidRDefault="007C3B1D" w:rsidP="008A51E7">
      <w:pPr>
        <w:autoSpaceDN w:val="0"/>
        <w:adjustRightInd w:val="0"/>
        <w:rPr>
          <w:sz w:val="22"/>
          <w:szCs w:val="22"/>
        </w:rPr>
      </w:pPr>
    </w:p>
    <w:p w:rsidR="007C3B1D" w:rsidRPr="002A572E" w:rsidRDefault="007C3B1D" w:rsidP="008A51E7">
      <w:pPr>
        <w:autoSpaceDN w:val="0"/>
        <w:adjustRightInd w:val="0"/>
        <w:rPr>
          <w:sz w:val="22"/>
          <w:szCs w:val="22"/>
        </w:rPr>
      </w:pPr>
    </w:p>
    <w:p w:rsidR="007C3B1D" w:rsidRPr="002A572E" w:rsidRDefault="007C3B1D" w:rsidP="008A51E7">
      <w:pPr>
        <w:autoSpaceDN w:val="0"/>
        <w:adjustRightInd w:val="0"/>
        <w:rPr>
          <w:sz w:val="22"/>
          <w:szCs w:val="22"/>
        </w:rPr>
      </w:pPr>
    </w:p>
    <w:p w:rsidR="008A51E7" w:rsidRPr="002A572E" w:rsidRDefault="008A51E7" w:rsidP="008A51E7">
      <w:pPr>
        <w:jc w:val="both"/>
        <w:rPr>
          <w:sz w:val="22"/>
          <w:szCs w:val="22"/>
        </w:rPr>
      </w:pPr>
      <w:r w:rsidRPr="002A572E">
        <w:rPr>
          <w:sz w:val="22"/>
          <w:szCs w:val="22"/>
        </w:rPr>
        <w:t xml:space="preserve">   </w:t>
      </w:r>
    </w:p>
    <w:p w:rsidR="008A51E7" w:rsidRPr="002A572E" w:rsidRDefault="008A51E7" w:rsidP="008A51E7">
      <w:pPr>
        <w:ind w:left="1276"/>
        <w:jc w:val="both"/>
        <w:rPr>
          <w:sz w:val="22"/>
          <w:szCs w:val="22"/>
        </w:rPr>
      </w:pPr>
      <w:r w:rsidRPr="002A572E">
        <w:rPr>
          <w:sz w:val="22"/>
          <w:szCs w:val="22"/>
        </w:rPr>
        <w:t>Prezados Senhores da Comissão:</w:t>
      </w:r>
    </w:p>
    <w:p w:rsidR="008A51E7" w:rsidRPr="002A572E" w:rsidRDefault="008A51E7" w:rsidP="008A51E7">
      <w:pPr>
        <w:ind w:left="567"/>
        <w:jc w:val="both"/>
        <w:rPr>
          <w:sz w:val="22"/>
          <w:szCs w:val="22"/>
        </w:rPr>
      </w:pPr>
      <w:r w:rsidRPr="002A572E">
        <w:rPr>
          <w:sz w:val="22"/>
          <w:szCs w:val="22"/>
        </w:rPr>
        <w:t xml:space="preserve"> </w:t>
      </w:r>
    </w:p>
    <w:p w:rsidR="008A51E7" w:rsidRPr="002A572E" w:rsidRDefault="008A51E7" w:rsidP="008A51E7">
      <w:pPr>
        <w:ind w:left="567"/>
        <w:jc w:val="both"/>
        <w:rPr>
          <w:sz w:val="22"/>
          <w:szCs w:val="22"/>
        </w:rPr>
      </w:pPr>
      <w:r w:rsidRPr="002A572E">
        <w:rPr>
          <w:sz w:val="22"/>
          <w:szCs w:val="22"/>
        </w:rPr>
        <w:t xml:space="preserve"> </w:t>
      </w:r>
    </w:p>
    <w:p w:rsidR="008A51E7" w:rsidRPr="002A572E" w:rsidRDefault="007C3B1D" w:rsidP="008A51E7">
      <w:pPr>
        <w:ind w:firstLine="1276"/>
        <w:jc w:val="both"/>
        <w:rPr>
          <w:sz w:val="22"/>
          <w:szCs w:val="22"/>
        </w:rPr>
      </w:pPr>
      <w:r w:rsidRPr="002A572E">
        <w:rPr>
          <w:sz w:val="22"/>
          <w:szCs w:val="22"/>
        </w:rPr>
        <w:t xml:space="preserve">A </w:t>
      </w:r>
      <w:proofErr w:type="gramStart"/>
      <w:r w:rsidRPr="002A572E">
        <w:rPr>
          <w:sz w:val="22"/>
          <w:szCs w:val="22"/>
        </w:rPr>
        <w:t>empresa ...</w:t>
      </w:r>
      <w:proofErr w:type="gramEnd"/>
      <w:r w:rsidRPr="002A572E">
        <w:rPr>
          <w:sz w:val="22"/>
          <w:szCs w:val="22"/>
        </w:rPr>
        <w:t xml:space="preserve">......., inscrita no CNPJ nº .................., com sede à ..................., DECLARA, para os devidos fins de direito e a quem possa interessar, </w:t>
      </w:r>
      <w:r w:rsidR="008A51E7" w:rsidRPr="002A572E">
        <w:rPr>
          <w:sz w:val="22"/>
          <w:szCs w:val="22"/>
        </w:rPr>
        <w:t xml:space="preserve">que </w:t>
      </w:r>
      <w:r w:rsidRPr="002A572E">
        <w:rPr>
          <w:sz w:val="22"/>
          <w:szCs w:val="22"/>
        </w:rPr>
        <w:t>temos pleno conhecimento de toda</w:t>
      </w:r>
      <w:r w:rsidR="008A51E7" w:rsidRPr="002A572E">
        <w:rPr>
          <w:sz w:val="22"/>
          <w:szCs w:val="22"/>
        </w:rPr>
        <w:t>s</w:t>
      </w:r>
      <w:r w:rsidRPr="002A572E">
        <w:rPr>
          <w:sz w:val="22"/>
          <w:szCs w:val="22"/>
        </w:rPr>
        <w:t xml:space="preserve"> as condições e exigências constantes no Edital referente ao Pregão Eletrônico nº .........., bem como todos os anexos que o integram</w:t>
      </w:r>
      <w:r w:rsidR="008A51E7" w:rsidRPr="002A572E">
        <w:rPr>
          <w:sz w:val="22"/>
          <w:szCs w:val="22"/>
        </w:rPr>
        <w:t xml:space="preserve"> e</w:t>
      </w:r>
      <w:r w:rsidR="003211D0" w:rsidRPr="002A572E">
        <w:rPr>
          <w:sz w:val="22"/>
          <w:szCs w:val="22"/>
        </w:rPr>
        <w:t>,</w:t>
      </w:r>
      <w:r w:rsidR="008A51E7" w:rsidRPr="002A572E">
        <w:rPr>
          <w:sz w:val="22"/>
          <w:szCs w:val="22"/>
        </w:rPr>
        <w:t xml:space="preserve"> nossa plena ciência e concordância com todas as condições</w:t>
      </w:r>
      <w:r w:rsidR="003211D0" w:rsidRPr="002A572E">
        <w:rPr>
          <w:sz w:val="22"/>
          <w:szCs w:val="22"/>
        </w:rPr>
        <w:t xml:space="preserve"> e cláusulas</w:t>
      </w:r>
      <w:r w:rsidR="008A51E7" w:rsidRPr="002A572E">
        <w:rPr>
          <w:sz w:val="22"/>
          <w:szCs w:val="22"/>
        </w:rPr>
        <w:t xml:space="preserve"> constantes no Termo de Referência</w:t>
      </w:r>
      <w:r w:rsidR="003211D0" w:rsidRPr="002A572E">
        <w:rPr>
          <w:sz w:val="22"/>
          <w:szCs w:val="22"/>
        </w:rPr>
        <w:t xml:space="preserve"> e Minuta de Contrato</w:t>
      </w:r>
      <w:r w:rsidR="008A51E7" w:rsidRPr="002A572E">
        <w:rPr>
          <w:sz w:val="22"/>
          <w:szCs w:val="22"/>
        </w:rPr>
        <w:t>.</w:t>
      </w:r>
    </w:p>
    <w:p w:rsidR="008A51E7" w:rsidRPr="002A572E" w:rsidRDefault="008A51E7" w:rsidP="008A51E7">
      <w:pPr>
        <w:ind w:firstLine="1276"/>
        <w:jc w:val="both"/>
        <w:rPr>
          <w:sz w:val="22"/>
          <w:szCs w:val="22"/>
        </w:rPr>
      </w:pPr>
    </w:p>
    <w:p w:rsidR="008A51E7" w:rsidRPr="002A572E" w:rsidRDefault="008A51E7" w:rsidP="008A51E7">
      <w:pPr>
        <w:ind w:left="567"/>
        <w:jc w:val="both"/>
        <w:rPr>
          <w:sz w:val="22"/>
          <w:szCs w:val="22"/>
        </w:rPr>
      </w:pPr>
    </w:p>
    <w:p w:rsidR="008A51E7" w:rsidRPr="002A572E" w:rsidRDefault="008A51E7" w:rsidP="008A51E7">
      <w:pPr>
        <w:ind w:left="1276"/>
        <w:jc w:val="both"/>
        <w:rPr>
          <w:sz w:val="22"/>
          <w:szCs w:val="22"/>
        </w:rPr>
      </w:pPr>
      <w:r w:rsidRPr="002A572E">
        <w:rPr>
          <w:sz w:val="22"/>
          <w:szCs w:val="22"/>
        </w:rPr>
        <w:t>Atenciosamente,</w:t>
      </w:r>
      <w:r w:rsidR="00BB0AB4" w:rsidRPr="002A572E">
        <w:rPr>
          <w:sz w:val="22"/>
          <w:szCs w:val="22"/>
        </w:rPr>
        <w:t xml:space="preserve"> </w:t>
      </w:r>
    </w:p>
    <w:p w:rsidR="00BB0AB4" w:rsidRPr="002A572E" w:rsidRDefault="00BB0AB4" w:rsidP="008A51E7">
      <w:pPr>
        <w:ind w:left="1276"/>
        <w:jc w:val="both"/>
        <w:rPr>
          <w:sz w:val="22"/>
          <w:szCs w:val="22"/>
        </w:rPr>
      </w:pPr>
    </w:p>
    <w:p w:rsidR="008A51E7" w:rsidRPr="002A572E" w:rsidRDefault="008A51E7" w:rsidP="008A51E7">
      <w:pPr>
        <w:ind w:left="567"/>
        <w:jc w:val="both"/>
        <w:rPr>
          <w:sz w:val="22"/>
          <w:szCs w:val="22"/>
        </w:rPr>
      </w:pPr>
    </w:p>
    <w:p w:rsidR="008A51E7" w:rsidRPr="002A572E" w:rsidRDefault="008A51E7" w:rsidP="008A51E7">
      <w:pPr>
        <w:ind w:left="567"/>
        <w:jc w:val="both"/>
        <w:rPr>
          <w:sz w:val="22"/>
          <w:szCs w:val="22"/>
        </w:rPr>
      </w:pPr>
    </w:p>
    <w:p w:rsidR="008A51E7" w:rsidRPr="002A572E" w:rsidRDefault="008A51E7" w:rsidP="008A51E7">
      <w:pPr>
        <w:ind w:left="567"/>
        <w:jc w:val="center"/>
        <w:rPr>
          <w:sz w:val="22"/>
          <w:szCs w:val="22"/>
        </w:rPr>
      </w:pPr>
    </w:p>
    <w:p w:rsidR="008A51E7" w:rsidRPr="002A572E" w:rsidRDefault="00AF4C9E" w:rsidP="008A51E7">
      <w:pPr>
        <w:jc w:val="center"/>
        <w:rPr>
          <w:sz w:val="22"/>
          <w:szCs w:val="22"/>
        </w:rPr>
      </w:pPr>
      <w:r>
        <w:rPr>
          <w:noProof/>
          <w:sz w:val="22"/>
          <w:szCs w:val="22"/>
        </w:rPr>
        <w:pict>
          <v:line id="_x0000_s2521" style="position:absolute;left:0;text-align:left;z-index:251658752" from="101.6pt,8.35pt" to="404pt,8.35pt" o:allowincell="f"/>
        </w:pict>
      </w:r>
    </w:p>
    <w:p w:rsidR="008A51E7" w:rsidRPr="002A572E" w:rsidRDefault="008A51E7" w:rsidP="008A51E7">
      <w:pPr>
        <w:jc w:val="center"/>
        <w:rPr>
          <w:sz w:val="22"/>
          <w:szCs w:val="22"/>
        </w:rPr>
      </w:pPr>
      <w:r w:rsidRPr="002A572E">
        <w:rPr>
          <w:sz w:val="22"/>
          <w:szCs w:val="22"/>
        </w:rPr>
        <w:t>ASSINATURA DO REPRESENTANTE LEGAL</w:t>
      </w:r>
    </w:p>
    <w:p w:rsidR="008A51E7" w:rsidRPr="002A572E" w:rsidRDefault="00FC11B6" w:rsidP="007F59BC">
      <w:pPr>
        <w:jc w:val="center"/>
        <w:rPr>
          <w:sz w:val="22"/>
          <w:szCs w:val="22"/>
        </w:rPr>
      </w:pPr>
      <w:r w:rsidRPr="002A572E">
        <w:rPr>
          <w:sz w:val="22"/>
          <w:szCs w:val="22"/>
        </w:rPr>
        <w:t>NOME DA EMPRESA LICITANTE/CNPJ</w:t>
      </w:r>
    </w:p>
    <w:p w:rsidR="00C966D9" w:rsidRPr="002A572E" w:rsidRDefault="00C966D9" w:rsidP="00BD6DC3">
      <w:pPr>
        <w:pStyle w:val="WW-NormalWeb"/>
        <w:suppressAutoHyphens w:val="0"/>
        <w:spacing w:before="0" w:after="0"/>
        <w:jc w:val="both"/>
        <w:rPr>
          <w:sz w:val="22"/>
          <w:szCs w:val="22"/>
        </w:rPr>
      </w:pPr>
    </w:p>
    <w:p w:rsidR="00C966D9" w:rsidRPr="002A572E" w:rsidRDefault="00C966D9" w:rsidP="00BD6DC3">
      <w:pPr>
        <w:pStyle w:val="WW-NormalWeb"/>
        <w:suppressAutoHyphens w:val="0"/>
        <w:spacing w:before="0" w:after="0"/>
        <w:jc w:val="both"/>
        <w:rPr>
          <w:sz w:val="22"/>
          <w:szCs w:val="22"/>
        </w:rPr>
      </w:pPr>
    </w:p>
    <w:p w:rsidR="00C966D9" w:rsidRPr="002A572E" w:rsidRDefault="00C966D9" w:rsidP="00BD6DC3">
      <w:pPr>
        <w:pStyle w:val="WW-NormalWeb"/>
        <w:suppressAutoHyphens w:val="0"/>
        <w:spacing w:before="0" w:after="0"/>
        <w:jc w:val="both"/>
        <w:rPr>
          <w:sz w:val="22"/>
          <w:szCs w:val="22"/>
        </w:rPr>
      </w:pPr>
    </w:p>
    <w:p w:rsidR="00C966D9" w:rsidRPr="002A572E" w:rsidRDefault="00C966D9" w:rsidP="00BD6DC3">
      <w:pPr>
        <w:pStyle w:val="WW-NormalWeb"/>
        <w:suppressAutoHyphens w:val="0"/>
        <w:spacing w:before="0" w:after="0"/>
        <w:jc w:val="both"/>
        <w:rPr>
          <w:sz w:val="22"/>
          <w:szCs w:val="22"/>
        </w:rPr>
      </w:pPr>
    </w:p>
    <w:p w:rsidR="00C966D9" w:rsidRPr="002A572E" w:rsidRDefault="00C966D9" w:rsidP="00BD6DC3">
      <w:pPr>
        <w:pStyle w:val="WW-NormalWeb"/>
        <w:suppressAutoHyphens w:val="0"/>
        <w:spacing w:before="0" w:after="0"/>
        <w:jc w:val="both"/>
        <w:rPr>
          <w:sz w:val="22"/>
          <w:szCs w:val="22"/>
        </w:rPr>
      </w:pPr>
    </w:p>
    <w:p w:rsidR="00C966D9" w:rsidRPr="002A572E" w:rsidRDefault="00C966D9"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p w:rsidR="00F55376" w:rsidRPr="002A572E" w:rsidRDefault="00F55376" w:rsidP="00BD6DC3">
      <w:pPr>
        <w:pStyle w:val="WW-NormalWeb"/>
        <w:suppressAutoHyphens w:val="0"/>
        <w:spacing w:before="0" w:after="0"/>
        <w:jc w:val="both"/>
        <w:rPr>
          <w:sz w:val="22"/>
          <w:szCs w:val="22"/>
        </w:rPr>
      </w:pPr>
    </w:p>
    <w:sectPr w:rsidR="00F55376" w:rsidRPr="002A572E" w:rsidSect="00137327">
      <w:pgSz w:w="11907" w:h="16840" w:code="9"/>
      <w:pgMar w:top="1134" w:right="709" w:bottom="1134" w:left="1134" w:header="397" w:footer="397" w:gutter="11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72E" w:rsidRDefault="002A572E">
      <w:r>
        <w:separator/>
      </w:r>
    </w:p>
  </w:endnote>
  <w:endnote w:type="continuationSeparator" w:id="1">
    <w:p w:rsidR="002A572E" w:rsidRDefault="002A57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6E5" w:rsidRDefault="00EF66E5" w:rsidP="00EF66E5">
    <w:pPr>
      <w:pStyle w:val="Rodap"/>
      <w:tabs>
        <w:tab w:val="clear" w:pos="4419"/>
      </w:tabs>
      <w:jc w:val="center"/>
      <w:rPr>
        <w:rFonts w:ascii="Arial" w:hAnsi="Arial" w:cs="Arial"/>
        <w:sz w:val="16"/>
        <w:szCs w:val="16"/>
      </w:rPr>
    </w:pPr>
    <w:r>
      <w:rPr>
        <w:sz w:val="14"/>
        <w:szCs w:val="14"/>
      </w:rPr>
      <w:t>ITF/CEL</w:t>
    </w:r>
    <w:r w:rsidRPr="001479C0">
      <w:rPr>
        <w:sz w:val="14"/>
        <w:szCs w:val="14"/>
      </w:rPr>
      <w:t xml:space="preserve">______________________________________________________________________________________________________________________                                                   </w:t>
    </w:r>
    <w:r>
      <w:rPr>
        <w:sz w:val="14"/>
        <w:szCs w:val="14"/>
      </w:rPr>
      <w:t xml:space="preserve">Av. </w:t>
    </w:r>
    <w:proofErr w:type="spellStart"/>
    <w:r>
      <w:rPr>
        <w:sz w:val="14"/>
        <w:szCs w:val="14"/>
      </w:rPr>
      <w:t>Farquar</w:t>
    </w:r>
    <w:proofErr w:type="spellEnd"/>
    <w:r>
      <w:rPr>
        <w:sz w:val="14"/>
        <w:szCs w:val="14"/>
      </w:rPr>
      <w:t xml:space="preserve"> - Bairro: Pedrinhas - Complexo Rio Madeira - Palácio Pacaás Novos, Curvo </w:t>
    </w:r>
    <w:proofErr w:type="gramStart"/>
    <w:r>
      <w:rPr>
        <w:sz w:val="14"/>
        <w:szCs w:val="14"/>
      </w:rPr>
      <w:t>3</w:t>
    </w:r>
    <w:proofErr w:type="gramEnd"/>
    <w:r>
      <w:rPr>
        <w:sz w:val="14"/>
        <w:szCs w:val="14"/>
      </w:rPr>
      <w:t xml:space="preserve"> - 1º Andar - </w:t>
    </w:r>
    <w:proofErr w:type="spellStart"/>
    <w:r>
      <w:rPr>
        <w:sz w:val="14"/>
        <w:szCs w:val="14"/>
      </w:rPr>
      <w:t>Tel</w:t>
    </w:r>
    <w:proofErr w:type="spellEnd"/>
    <w:r>
      <w:rPr>
        <w:sz w:val="14"/>
        <w:szCs w:val="14"/>
      </w:rPr>
      <w:t>: (69) 3216-5139 - Porto Velho - RO</w:t>
    </w:r>
    <w:r w:rsidRPr="00AF4C9E">
      <w:rPr>
        <w:bCs/>
        <w:i/>
        <w:noProof/>
        <w:sz w:val="22"/>
        <w:lang w:eastAsia="en-US"/>
      </w:rPr>
      <w:pict>
        <v:shapetype id="_x0000_t202" coordsize="21600,21600" o:spt="202" path="m,l,21600r21600,l21600,xe">
          <v:stroke joinstyle="miter"/>
          <v:path gradientshapeok="t" o:connecttype="rect"/>
        </v:shapetype>
        <v:shape id="_x0000_s1272" type="#_x0000_t202" style="position:absolute;left:0;text-align:left;margin-left:-3.2pt;margin-top:6.75pt;width:367.2pt;height:19.2pt;z-index:251670528;mso-position-horizontal-relative:text;mso-position-vertical-relative:text;mso-width-relative:margin;mso-height-relative:margin" filled="f" stroked="f">
          <v:textbox style="mso-next-textbox:#_x0000_s1272">
            <w:txbxContent>
              <w:p w:rsidR="00EF66E5" w:rsidRPr="00675329" w:rsidRDefault="00EF66E5" w:rsidP="00EF66E5"/>
            </w:txbxContent>
          </v:textbox>
        </v:shape>
      </w:pict>
    </w:r>
  </w:p>
  <w:p w:rsidR="00EF66E5" w:rsidRPr="00F86430" w:rsidRDefault="00EF66E5" w:rsidP="00EF66E5">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EF66E5" w:rsidRPr="00F86430" w:rsidRDefault="00EF66E5" w:rsidP="00EF66E5">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EF66E5" w:rsidRPr="00F86430" w:rsidRDefault="00EF66E5" w:rsidP="00EF66E5">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020</w:t>
    </w:r>
    <w:r w:rsidRPr="00F86430">
      <w:rPr>
        <w:rFonts w:ascii="Arial" w:hAnsi="Arial" w:cs="Arial"/>
        <w:sz w:val="12"/>
        <w:szCs w:val="12"/>
      </w:rPr>
      <w:t xml:space="preserve"> de</w:t>
    </w:r>
    <w:r>
      <w:rPr>
        <w:rFonts w:ascii="Arial" w:hAnsi="Arial" w:cs="Arial"/>
        <w:sz w:val="12"/>
        <w:szCs w:val="12"/>
      </w:rPr>
      <w:t xml:space="preserve"> 01/04/2014</w:t>
    </w:r>
  </w:p>
  <w:p w:rsidR="00EF66E5" w:rsidRDefault="00EF66E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2E" w:rsidRDefault="006A7C6C" w:rsidP="00137327">
    <w:pPr>
      <w:pStyle w:val="Rodap"/>
      <w:tabs>
        <w:tab w:val="clear" w:pos="4419"/>
      </w:tabs>
      <w:jc w:val="center"/>
      <w:rPr>
        <w:sz w:val="14"/>
        <w:szCs w:val="14"/>
      </w:rPr>
    </w:pPr>
    <w:r>
      <w:rPr>
        <w:sz w:val="14"/>
        <w:szCs w:val="14"/>
      </w:rPr>
      <w:t>ITF/CEL</w:t>
    </w:r>
    <w:r w:rsidR="002A572E">
      <w:rPr>
        <w:sz w:val="14"/>
        <w:szCs w:val="14"/>
      </w:rPr>
      <w:t>__</w:t>
    </w:r>
    <w:r w:rsidR="002A572E" w:rsidRPr="001479C0">
      <w:rPr>
        <w:sz w:val="14"/>
        <w:szCs w:val="14"/>
      </w:rPr>
      <w:t>________________________________________________________________________________________________________________</w:t>
    </w:r>
    <w:r w:rsidR="002A572E">
      <w:rPr>
        <w:sz w:val="14"/>
        <w:szCs w:val="14"/>
      </w:rPr>
      <w:t>_____</w:t>
    </w:r>
    <w:r w:rsidR="002A572E" w:rsidRPr="001479C0">
      <w:rPr>
        <w:sz w:val="14"/>
        <w:szCs w:val="14"/>
      </w:rPr>
      <w:t xml:space="preserve"> </w:t>
    </w:r>
    <w:r w:rsidR="002A572E">
      <w:rPr>
        <w:sz w:val="14"/>
        <w:szCs w:val="14"/>
      </w:rPr>
      <w:t xml:space="preserve">Av. Farquar - Bairro: Pedrinhas - Complexo Rio Madeira - Palácio Pacaás Novos, Curvo </w:t>
    </w:r>
    <w:proofErr w:type="gramStart"/>
    <w:r w:rsidR="002A572E">
      <w:rPr>
        <w:sz w:val="14"/>
        <w:szCs w:val="14"/>
      </w:rPr>
      <w:t>3</w:t>
    </w:r>
    <w:proofErr w:type="gramEnd"/>
    <w:r w:rsidR="002A572E">
      <w:rPr>
        <w:sz w:val="14"/>
        <w:szCs w:val="14"/>
      </w:rPr>
      <w:t xml:space="preserve"> - 1º Andar - </w:t>
    </w:r>
    <w:proofErr w:type="spellStart"/>
    <w:r w:rsidR="002A572E">
      <w:rPr>
        <w:sz w:val="14"/>
        <w:szCs w:val="14"/>
      </w:rPr>
      <w:t>Tel</w:t>
    </w:r>
    <w:proofErr w:type="spellEnd"/>
    <w:r w:rsidR="002A572E">
      <w:rPr>
        <w:sz w:val="14"/>
        <w:szCs w:val="14"/>
      </w:rPr>
      <w:t>: (69) 3216-5139 - Porto Velho – RO</w:t>
    </w:r>
  </w:p>
  <w:p w:rsidR="002A572E" w:rsidRDefault="002A572E" w:rsidP="00137327">
    <w:pPr>
      <w:pStyle w:val="Rodap"/>
      <w:tabs>
        <w:tab w:val="clear" w:pos="4419"/>
      </w:tabs>
      <w:jc w:val="center"/>
      <w:rPr>
        <w:rFonts w:ascii="Arial" w:hAnsi="Arial" w:cs="Arial"/>
        <w:sz w:val="16"/>
        <w:szCs w:val="16"/>
      </w:rPr>
    </w:pPr>
  </w:p>
  <w:p w:rsidR="002A572E" w:rsidRPr="00F86430" w:rsidRDefault="002A572E" w:rsidP="00137327">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2A572E" w:rsidRPr="00F86430" w:rsidRDefault="002A572E" w:rsidP="0013732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2A572E" w:rsidRPr="00F86430" w:rsidRDefault="002A572E" w:rsidP="00137327">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020</w:t>
    </w:r>
    <w:r w:rsidRPr="00F86430">
      <w:rPr>
        <w:rFonts w:ascii="Arial" w:hAnsi="Arial" w:cs="Arial"/>
        <w:sz w:val="12"/>
        <w:szCs w:val="12"/>
      </w:rPr>
      <w:t xml:space="preserve"> de</w:t>
    </w:r>
    <w:r>
      <w:rPr>
        <w:rFonts w:ascii="Arial" w:hAnsi="Arial" w:cs="Arial"/>
        <w:sz w:val="12"/>
        <w:szCs w:val="12"/>
      </w:rPr>
      <w:t xml:space="preserve"> 06/05/2014</w:t>
    </w:r>
  </w:p>
  <w:p w:rsidR="002A572E" w:rsidRPr="00401C64" w:rsidRDefault="002A572E" w:rsidP="006254A1">
    <w:pPr>
      <w:pStyle w:val="Rodap"/>
      <w:tabs>
        <w:tab w:val="left" w:pos="3420"/>
      </w:tabs>
      <w:rPr>
        <w:b/>
        <w:i/>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2E" w:rsidRDefault="00A257A5" w:rsidP="0068799C">
    <w:pPr>
      <w:pStyle w:val="Rodap"/>
      <w:tabs>
        <w:tab w:val="clear" w:pos="4419"/>
      </w:tabs>
      <w:jc w:val="center"/>
      <w:rPr>
        <w:rFonts w:ascii="Arial" w:hAnsi="Arial" w:cs="Arial"/>
        <w:sz w:val="16"/>
        <w:szCs w:val="16"/>
      </w:rPr>
    </w:pPr>
    <w:r>
      <w:rPr>
        <w:sz w:val="14"/>
        <w:szCs w:val="14"/>
      </w:rPr>
      <w:t>ITF/CEL</w:t>
    </w:r>
    <w:r w:rsidR="002A572E" w:rsidRPr="001479C0">
      <w:rPr>
        <w:sz w:val="14"/>
        <w:szCs w:val="14"/>
      </w:rPr>
      <w:t xml:space="preserve">___________________________________________________________________________________________________________________________________                                                   </w:t>
    </w:r>
    <w:r w:rsidR="002A572E">
      <w:rPr>
        <w:sz w:val="14"/>
        <w:szCs w:val="14"/>
      </w:rPr>
      <w:t xml:space="preserve">Av. Farquar - Bairro: Pedrinhas - Complexo Rio Madeira - Palácio Pacaás Novos, Curvo </w:t>
    </w:r>
    <w:proofErr w:type="gramStart"/>
    <w:r w:rsidR="002A572E">
      <w:rPr>
        <w:sz w:val="14"/>
        <w:szCs w:val="14"/>
      </w:rPr>
      <w:t>3</w:t>
    </w:r>
    <w:proofErr w:type="gramEnd"/>
    <w:r w:rsidR="002A572E">
      <w:rPr>
        <w:sz w:val="14"/>
        <w:szCs w:val="14"/>
      </w:rPr>
      <w:t xml:space="preserve"> - 1º Andar - </w:t>
    </w:r>
    <w:proofErr w:type="spellStart"/>
    <w:r w:rsidR="002A572E">
      <w:rPr>
        <w:sz w:val="14"/>
        <w:szCs w:val="14"/>
      </w:rPr>
      <w:t>Tel</w:t>
    </w:r>
    <w:proofErr w:type="spellEnd"/>
    <w:r w:rsidR="002A572E">
      <w:rPr>
        <w:sz w:val="14"/>
        <w:szCs w:val="14"/>
      </w:rPr>
      <w:t>: (69) 3216-5139 - Porto Velho - RO</w:t>
    </w:r>
    <w:r w:rsidR="00AF4C9E" w:rsidRPr="00AF4C9E">
      <w:rPr>
        <w:bCs/>
        <w:i/>
        <w:noProof/>
        <w:sz w:val="22"/>
        <w:lang w:eastAsia="en-US"/>
      </w:rPr>
      <w:pict>
        <v:shapetype id="_x0000_t202" coordsize="21600,21600" o:spt="202" path="m,l,21600r21600,l21600,xe">
          <v:stroke joinstyle="miter"/>
          <v:path gradientshapeok="t" o:connecttype="rect"/>
        </v:shapetype>
        <v:shape id="_x0000_s1258" type="#_x0000_t202" style="position:absolute;left:0;text-align:left;margin-left:-3.2pt;margin-top:6.75pt;width:367.2pt;height:19.2pt;z-index:251663360;mso-position-horizontal-relative:text;mso-position-vertical-relative:text;mso-width-relative:margin;mso-height-relative:margin" filled="f" stroked="f">
          <v:textbox style="mso-next-textbox:#_x0000_s1258">
            <w:txbxContent>
              <w:p w:rsidR="002A572E" w:rsidRPr="00675329" w:rsidRDefault="002A572E" w:rsidP="00675329"/>
            </w:txbxContent>
          </v:textbox>
        </v:shape>
      </w:pict>
    </w:r>
  </w:p>
  <w:p w:rsidR="002A572E" w:rsidRPr="00F86430" w:rsidRDefault="002A572E" w:rsidP="00717F92">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2A572E" w:rsidRPr="00F86430" w:rsidRDefault="002A572E" w:rsidP="00717F92">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2A572E" w:rsidRPr="00F86430" w:rsidRDefault="002A572E" w:rsidP="00717F92">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w:t>
    </w:r>
    <w:r w:rsidR="00A257A5">
      <w:rPr>
        <w:rFonts w:ascii="Arial" w:hAnsi="Arial" w:cs="Arial"/>
        <w:sz w:val="12"/>
        <w:szCs w:val="12"/>
      </w:rPr>
      <w:t>20</w:t>
    </w:r>
    <w:r w:rsidRPr="00F86430">
      <w:rPr>
        <w:rFonts w:ascii="Arial" w:hAnsi="Arial" w:cs="Arial"/>
        <w:sz w:val="12"/>
        <w:szCs w:val="12"/>
      </w:rPr>
      <w:t xml:space="preserve"> de</w:t>
    </w:r>
    <w:r>
      <w:rPr>
        <w:rFonts w:ascii="Arial" w:hAnsi="Arial" w:cs="Arial"/>
        <w:sz w:val="12"/>
        <w:szCs w:val="12"/>
      </w:rPr>
      <w:t xml:space="preserve"> 0</w:t>
    </w:r>
    <w:r w:rsidR="00A257A5">
      <w:rPr>
        <w:rFonts w:ascii="Arial" w:hAnsi="Arial" w:cs="Arial"/>
        <w:sz w:val="12"/>
        <w:szCs w:val="12"/>
      </w:rPr>
      <w:t>1</w:t>
    </w:r>
    <w:r>
      <w:rPr>
        <w:rFonts w:ascii="Arial" w:hAnsi="Arial" w:cs="Arial"/>
        <w:sz w:val="12"/>
        <w:szCs w:val="12"/>
      </w:rPr>
      <w:t>/0</w:t>
    </w:r>
    <w:r w:rsidR="00A257A5">
      <w:rPr>
        <w:rFonts w:ascii="Arial" w:hAnsi="Arial" w:cs="Arial"/>
        <w:sz w:val="12"/>
        <w:szCs w:val="12"/>
      </w:rPr>
      <w:t>4</w:t>
    </w:r>
    <w:r>
      <w:rPr>
        <w:rFonts w:ascii="Arial" w:hAnsi="Arial" w:cs="Arial"/>
        <w:sz w:val="12"/>
        <w:szCs w:val="12"/>
      </w:rPr>
      <w:t>/201</w:t>
    </w:r>
    <w:r w:rsidR="00A257A5">
      <w:rPr>
        <w:rFonts w:ascii="Arial" w:hAnsi="Arial" w:cs="Arial"/>
        <w:sz w:val="12"/>
        <w:szCs w:val="12"/>
      </w:rPr>
      <w:t>4</w:t>
    </w:r>
  </w:p>
  <w:p w:rsidR="002A572E" w:rsidRPr="00F86430" w:rsidRDefault="002A572E" w:rsidP="00717F92">
    <w:pPr>
      <w:pStyle w:val="Rodap"/>
      <w:tabs>
        <w:tab w:val="clear" w:pos="4419"/>
      </w:tabs>
      <w:ind w:right="118"/>
      <w:jc w:val="center"/>
      <w:rPr>
        <w:rFonts w:ascii="Arial" w:hAnsi="Arial" w:cs="Arial"/>
        <w:b/>
        <w:sz w:val="12"/>
        <w:szCs w:val="12"/>
      </w:rPr>
    </w:pPr>
    <w:r>
      <w:rPr>
        <w:rFonts w:ascii="Arial" w:hAnsi="Arial" w:cs="Arial"/>
        <w:sz w:val="12"/>
        <w:szCs w:val="12"/>
      </w:rPr>
      <w:t xml:space="preserve">                                                                                                                                                                                                   </w:t>
    </w:r>
  </w:p>
  <w:p w:rsidR="002A572E" w:rsidRPr="00260835" w:rsidRDefault="002A572E" w:rsidP="00260835">
    <w:pPr>
      <w:pStyle w:val="Rodap"/>
      <w:rPr>
        <w:szCs w:val="1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2E" w:rsidRPr="001479C0" w:rsidRDefault="002A572E" w:rsidP="005B78A1">
    <w:pPr>
      <w:pStyle w:val="Rodap"/>
      <w:tabs>
        <w:tab w:val="clear" w:pos="4419"/>
      </w:tabs>
      <w:jc w:val="center"/>
      <w:rPr>
        <w:sz w:val="14"/>
        <w:szCs w:val="14"/>
      </w:rPr>
    </w:pPr>
    <w:proofErr w:type="gramStart"/>
    <w:r>
      <w:rPr>
        <w:sz w:val="14"/>
        <w:szCs w:val="14"/>
        <w:u w:val="single"/>
      </w:rPr>
      <w:t>igq</w:t>
    </w:r>
    <w:proofErr w:type="gramEnd"/>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 xml:space="preserve">Av. Farquar - Bairro: Pedrinhas - Complexo Rio Madeira - Palácio </w:t>
    </w:r>
    <w:proofErr w:type="spellStart"/>
    <w:r>
      <w:rPr>
        <w:sz w:val="14"/>
        <w:szCs w:val="14"/>
      </w:rPr>
      <w:t>Paccás</w:t>
    </w:r>
    <w:proofErr w:type="spellEnd"/>
    <w:r>
      <w:rPr>
        <w:sz w:val="14"/>
        <w:szCs w:val="14"/>
      </w:rPr>
      <w:t xml:space="preserve"> Novos, Curvo 3 - 1º Andar - </w:t>
    </w:r>
    <w:proofErr w:type="spellStart"/>
    <w:r>
      <w:rPr>
        <w:sz w:val="14"/>
        <w:szCs w:val="14"/>
      </w:rPr>
      <w:t>Tel</w:t>
    </w:r>
    <w:proofErr w:type="spellEnd"/>
    <w:r>
      <w:rPr>
        <w:sz w:val="14"/>
        <w:szCs w:val="14"/>
      </w:rPr>
      <w:t>: (69) 3216-5139 - Porto Velho - RO</w:t>
    </w:r>
  </w:p>
  <w:p w:rsidR="002A572E" w:rsidRDefault="002A572E" w:rsidP="00B43F0D">
    <w:pPr>
      <w:pStyle w:val="Rodap"/>
      <w:tabs>
        <w:tab w:val="clear" w:pos="4419"/>
      </w:tabs>
      <w:ind w:firstLine="7230"/>
      <w:jc w:val="center"/>
      <w:rPr>
        <w:rFonts w:ascii="Arial" w:hAnsi="Arial" w:cs="Arial"/>
        <w:sz w:val="16"/>
        <w:szCs w:val="16"/>
      </w:rPr>
    </w:pPr>
  </w:p>
  <w:p w:rsidR="002A572E" w:rsidRDefault="002A572E" w:rsidP="00B43F0D">
    <w:pPr>
      <w:pStyle w:val="Rodap"/>
    </w:pPr>
  </w:p>
  <w:p w:rsidR="002A572E" w:rsidRDefault="002A572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72E" w:rsidRDefault="002A572E">
      <w:r>
        <w:separator/>
      </w:r>
    </w:p>
  </w:footnote>
  <w:footnote w:type="continuationSeparator" w:id="1">
    <w:p w:rsidR="002A572E" w:rsidRDefault="002A572E">
      <w:r>
        <w:continuationSeparator/>
      </w:r>
    </w:p>
  </w:footnote>
  <w:footnote w:id="2">
    <w:p w:rsidR="002A572E" w:rsidRPr="008F0517" w:rsidRDefault="002A572E" w:rsidP="00F62583">
      <w:pPr>
        <w:autoSpaceDE w:val="0"/>
        <w:autoSpaceDN w:val="0"/>
        <w:adjustRightInd w:val="0"/>
        <w:jc w:val="both"/>
        <w:rPr>
          <w:bCs/>
          <w:sz w:val="18"/>
          <w:szCs w:val="22"/>
        </w:rPr>
      </w:pPr>
      <w:r>
        <w:rPr>
          <w:rStyle w:val="Refdenotaderodap"/>
        </w:rPr>
        <w:footnoteRef/>
      </w:r>
      <w:r>
        <w:t xml:space="preserve"> </w:t>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3">
    <w:p w:rsidR="002A572E" w:rsidRPr="00851AE1" w:rsidRDefault="002A572E" w:rsidP="006F75A7">
      <w:pPr>
        <w:pStyle w:val="Textodenotaderodap"/>
        <w:jc w:val="both"/>
        <w:rPr>
          <w:sz w:val="16"/>
        </w:rPr>
      </w:pPr>
      <w:r>
        <w:rPr>
          <w:rStyle w:val="Refdenotaderodap"/>
        </w:rPr>
        <w:footnoteRef/>
      </w:r>
      <w:r>
        <w:t xml:space="preserve"> </w:t>
      </w:r>
      <w:r w:rsidRPr="009368C3">
        <w:rPr>
          <w:iCs/>
          <w:color w:val="000000"/>
          <w:sz w:val="18"/>
          <w:szCs w:val="22"/>
        </w:rPr>
        <w:t>A definição</w:t>
      </w:r>
      <w:r w:rsidRPr="009368C3">
        <w:rPr>
          <w:bCs/>
          <w:iCs/>
          <w:color w:val="000000"/>
          <w:sz w:val="18"/>
          <w:szCs w:val="22"/>
        </w:rPr>
        <w:t xml:space="preserve"> </w:t>
      </w:r>
      <w:r w:rsidRPr="009368C3">
        <w:rPr>
          <w:iCs/>
          <w:color w:val="000000"/>
          <w:sz w:val="18"/>
          <w:szCs w:val="22"/>
        </w:rPr>
        <w:t>de Microempresa</w:t>
      </w:r>
      <w:r>
        <w:rPr>
          <w:iCs/>
          <w:color w:val="000000"/>
          <w:sz w:val="18"/>
          <w:szCs w:val="22"/>
        </w:rPr>
        <w:t xml:space="preserve"> </w:t>
      </w:r>
      <w:r w:rsidRPr="009368C3">
        <w:rPr>
          <w:iCs/>
          <w:color w:val="000000"/>
          <w:sz w:val="18"/>
          <w:szCs w:val="22"/>
        </w:rPr>
        <w:t xml:space="preserve">e de Empresa de Pequeno Porte para fins deste Edital </w:t>
      </w:r>
      <w:r>
        <w:rPr>
          <w:iCs/>
          <w:color w:val="000000"/>
          <w:sz w:val="18"/>
          <w:szCs w:val="22"/>
        </w:rPr>
        <w:t>é a contida no art.</w:t>
      </w:r>
      <w:r w:rsidRPr="009368C3">
        <w:rPr>
          <w:iCs/>
          <w:color w:val="000000"/>
          <w:sz w:val="18"/>
          <w:szCs w:val="22"/>
        </w:rPr>
        <w:t xml:space="preserve"> </w:t>
      </w:r>
      <w:r>
        <w:rPr>
          <w:iCs/>
          <w:color w:val="000000"/>
          <w:sz w:val="18"/>
          <w:szCs w:val="22"/>
        </w:rPr>
        <w:t xml:space="preserve">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AB55CC" w:rsidTr="00B66DFA">
      <w:trPr>
        <w:cantSplit/>
        <w:trHeight w:val="917"/>
      </w:trPr>
      <w:tc>
        <w:tcPr>
          <w:tcW w:w="977" w:type="dxa"/>
        </w:tcPr>
        <w:p w:rsidR="00AB55CC" w:rsidRDefault="00AB55CC" w:rsidP="00B66DFA">
          <w:pPr>
            <w:pStyle w:val="Cabealho"/>
            <w:jc w:val="center"/>
          </w:pPr>
          <w:r>
            <w:rPr>
              <w:b/>
              <w:noProof/>
            </w:rPr>
            <w:drawing>
              <wp:inline distT="0" distB="0" distL="0" distR="0">
                <wp:extent cx="438785" cy="607060"/>
                <wp:effectExtent l="1905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AB55CC" w:rsidRPr="001479C0" w:rsidRDefault="00AB55CC" w:rsidP="00B66DFA">
          <w:pPr>
            <w:pStyle w:val="Cabealho"/>
            <w:spacing w:before="120"/>
            <w:rPr>
              <w:b/>
              <w:bCs/>
              <w:sz w:val="22"/>
            </w:rPr>
          </w:pPr>
          <w:r w:rsidRPr="001479C0">
            <w:rPr>
              <w:b/>
              <w:bCs/>
              <w:sz w:val="22"/>
            </w:rPr>
            <w:t>ESTADO DE RONDÔNIA</w:t>
          </w:r>
        </w:p>
        <w:p w:rsidR="00AB55CC" w:rsidRDefault="00AB55CC" w:rsidP="00B66DFA">
          <w:pPr>
            <w:pStyle w:val="Cabealho"/>
            <w:rPr>
              <w:bCs/>
              <w:sz w:val="22"/>
            </w:rPr>
          </w:pPr>
          <w:r w:rsidRPr="001479C0">
            <w:rPr>
              <w:b/>
              <w:bCs/>
              <w:sz w:val="22"/>
            </w:rPr>
            <w:t>Superintendência Estadual de Compras e Licitações</w:t>
          </w:r>
        </w:p>
        <w:p w:rsidR="00AB55CC" w:rsidRPr="00494FDA" w:rsidRDefault="00AB55CC" w:rsidP="00B66DFA">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AB55CC" w:rsidRDefault="00AB55CC" w:rsidP="00B66DFA">
          <w:pPr>
            <w:pStyle w:val="Cabealho"/>
            <w:rPr>
              <w:bCs/>
              <w:sz w:val="18"/>
            </w:rPr>
          </w:pPr>
          <w:r>
            <w:rPr>
              <w:bCs/>
              <w:noProof/>
              <w:sz w:val="18"/>
            </w:rPr>
            <w:pict>
              <v:oval id="_x0000_s1273" style="position:absolute;margin-left:58.8pt;margin-top:-6.7pt;width:59.3pt;height:55.65pt;z-index:251672576;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275" type="#_x0000_t202" style="position:absolute;margin-left:54.55pt;margin-top:6.55pt;width:42.35pt;height:19.95pt;z-index:251674624;mso-position-horizontal-relative:text;mso-position-vertical-relative:text" filled="f" stroked="f">
                <v:textbox style="mso-next-textbox:#_x0000_s1275">
                  <w:txbxContent>
                    <w:p w:rsidR="00AB55CC" w:rsidRPr="00CE22B2" w:rsidRDefault="00AB55CC" w:rsidP="00AB55CC">
                      <w:pPr>
                        <w:rPr>
                          <w:color w:val="1F497D"/>
                          <w:sz w:val="14"/>
                        </w:rPr>
                      </w:pPr>
                      <w:r w:rsidRPr="00CE22B2">
                        <w:rPr>
                          <w:color w:val="1F497D"/>
                          <w:sz w:val="14"/>
                        </w:rPr>
                        <w:t>Fls.</w:t>
                      </w:r>
                    </w:p>
                  </w:txbxContent>
                </v:textbox>
              </v:shape>
            </w:pict>
          </w:r>
        </w:p>
        <w:p w:rsidR="00AB55CC" w:rsidRDefault="00AB55CC" w:rsidP="00B66DFA">
          <w:pPr>
            <w:pStyle w:val="Cabealho"/>
            <w:jc w:val="right"/>
          </w:pPr>
          <w:r w:rsidRPr="00AF4C9E">
            <w:rPr>
              <w:bCs/>
              <w:noProof/>
              <w:sz w:val="18"/>
            </w:rPr>
            <w:pict>
              <v:shape id="_x0000_s1276" type="#_x0000_t202" style="position:absolute;left:0;text-align:left;margin-left:54.55pt;margin-top:5.85pt;width:42.35pt;height:19.95pt;z-index:251675648" filled="f" stroked="f">
                <v:textbox style="mso-next-textbox:#_x0000_s1276">
                  <w:txbxContent>
                    <w:p w:rsidR="00AB55CC" w:rsidRPr="00CE22B2" w:rsidRDefault="00AB55CC" w:rsidP="00AB55CC">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274" type="#_x0000_t32" style="position:absolute;left:0;text-align:left;margin-left:58.8pt;margin-top:9.5pt;width:59.3pt;height:0;z-index:251673600" o:connectortype="straight" strokecolor="#1f497d" strokeweight="1pt">
                <v:stroke dashstyle="dash"/>
                <v:shadow color="#868686"/>
              </v:shape>
            </w:pict>
          </w:r>
        </w:p>
      </w:tc>
    </w:tr>
  </w:tbl>
  <w:p w:rsidR="00AB55CC" w:rsidRDefault="00AB55CC">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2A572E" w:rsidTr="006254A1">
      <w:trPr>
        <w:cantSplit/>
        <w:trHeight w:val="917"/>
      </w:trPr>
      <w:tc>
        <w:tcPr>
          <w:tcW w:w="977" w:type="dxa"/>
        </w:tcPr>
        <w:p w:rsidR="002A572E" w:rsidRDefault="002A572E" w:rsidP="006254A1">
          <w:pPr>
            <w:pStyle w:val="Cabealho"/>
            <w:jc w:val="center"/>
          </w:pPr>
          <w:r>
            <w:rPr>
              <w:b/>
              <w:noProof/>
            </w:rPr>
            <w:drawing>
              <wp:inline distT="0" distB="0" distL="0" distR="0">
                <wp:extent cx="438785" cy="60706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2A572E" w:rsidRPr="001479C0" w:rsidRDefault="002A572E" w:rsidP="006254A1">
          <w:pPr>
            <w:pStyle w:val="Cabealho"/>
            <w:spacing w:before="120"/>
            <w:rPr>
              <w:b/>
              <w:bCs/>
              <w:sz w:val="22"/>
            </w:rPr>
          </w:pPr>
          <w:r w:rsidRPr="001479C0">
            <w:rPr>
              <w:b/>
              <w:bCs/>
              <w:sz w:val="22"/>
            </w:rPr>
            <w:t>ESTADO DE RONDÔNIA</w:t>
          </w:r>
        </w:p>
        <w:p w:rsidR="002A572E" w:rsidRDefault="002A572E" w:rsidP="006254A1">
          <w:pPr>
            <w:pStyle w:val="Cabealho"/>
            <w:rPr>
              <w:bCs/>
              <w:sz w:val="22"/>
            </w:rPr>
          </w:pPr>
          <w:r w:rsidRPr="001479C0">
            <w:rPr>
              <w:b/>
              <w:bCs/>
              <w:sz w:val="22"/>
            </w:rPr>
            <w:t>Superintendência Estadual de Compras e Licitações</w:t>
          </w:r>
        </w:p>
        <w:p w:rsidR="002A572E" w:rsidRPr="00494FDA" w:rsidRDefault="002A572E" w:rsidP="006254A1">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2A572E" w:rsidRDefault="00AF4C9E" w:rsidP="006254A1">
          <w:pPr>
            <w:pStyle w:val="Cabealho"/>
            <w:rPr>
              <w:bCs/>
              <w:sz w:val="18"/>
            </w:rPr>
          </w:pPr>
          <w:r>
            <w:rPr>
              <w:bCs/>
              <w:noProof/>
              <w:sz w:val="18"/>
            </w:rPr>
            <w:pict>
              <v:oval id="_x0000_s1263" style="position:absolute;margin-left:58.8pt;margin-top:-6.7pt;width:59.3pt;height:55.65pt;z-index:251665408;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265" type="#_x0000_t202" style="position:absolute;margin-left:54.55pt;margin-top:6.55pt;width:42.35pt;height:19.95pt;z-index:251667456;mso-position-horizontal-relative:text;mso-position-vertical-relative:text" filled="f" stroked="f">
                <v:textbox style="mso-next-textbox:#_x0000_s1265">
                  <w:txbxContent>
                    <w:p w:rsidR="002A572E" w:rsidRPr="00CE22B2" w:rsidRDefault="002A572E" w:rsidP="00137327">
                      <w:pPr>
                        <w:rPr>
                          <w:color w:val="1F497D"/>
                          <w:sz w:val="14"/>
                        </w:rPr>
                      </w:pPr>
                      <w:r w:rsidRPr="00CE22B2">
                        <w:rPr>
                          <w:color w:val="1F497D"/>
                          <w:sz w:val="14"/>
                        </w:rPr>
                        <w:t>Fls.</w:t>
                      </w:r>
                    </w:p>
                  </w:txbxContent>
                </v:textbox>
              </v:shape>
            </w:pict>
          </w:r>
        </w:p>
        <w:p w:rsidR="002A572E" w:rsidRDefault="00AF4C9E" w:rsidP="006254A1">
          <w:pPr>
            <w:pStyle w:val="Cabealho"/>
            <w:jc w:val="right"/>
          </w:pPr>
          <w:r w:rsidRPr="00AF4C9E">
            <w:rPr>
              <w:bCs/>
              <w:noProof/>
              <w:sz w:val="18"/>
            </w:rPr>
            <w:pict>
              <v:shape id="_x0000_s1266" type="#_x0000_t202" style="position:absolute;left:0;text-align:left;margin-left:54.55pt;margin-top:5.85pt;width:42.35pt;height:19.95pt;z-index:251668480" filled="f" stroked="f">
                <v:textbox style="mso-next-textbox:#_x0000_s1266">
                  <w:txbxContent>
                    <w:p w:rsidR="002A572E" w:rsidRPr="00CE22B2" w:rsidRDefault="002A572E" w:rsidP="00137327">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264" type="#_x0000_t32" style="position:absolute;left:0;text-align:left;margin-left:58.8pt;margin-top:9.5pt;width:59.3pt;height:0;z-index:251666432" o:connectortype="straight" strokecolor="#1f497d" strokeweight="1pt">
                <v:stroke dashstyle="dash"/>
                <v:shadow color="#868686"/>
              </v:shape>
            </w:pict>
          </w:r>
        </w:p>
      </w:tc>
    </w:tr>
  </w:tbl>
  <w:p w:rsidR="002A572E" w:rsidRPr="00197E6C" w:rsidRDefault="002A572E" w:rsidP="00137327">
    <w:pPr>
      <w:rPr>
        <w:sz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2A572E">
      <w:trPr>
        <w:cantSplit/>
        <w:trHeight w:val="917"/>
      </w:trPr>
      <w:tc>
        <w:tcPr>
          <w:tcW w:w="977" w:type="dxa"/>
        </w:tcPr>
        <w:p w:rsidR="002A572E" w:rsidRDefault="002A572E" w:rsidP="00732EE2">
          <w:pPr>
            <w:pStyle w:val="Cabealho"/>
            <w:jc w:val="center"/>
          </w:pPr>
          <w:r>
            <w:rPr>
              <w:b/>
              <w:noProof/>
            </w:rPr>
            <w:drawing>
              <wp:inline distT="0" distB="0" distL="0" distR="0">
                <wp:extent cx="438785" cy="6070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2A572E" w:rsidRPr="001479C0" w:rsidRDefault="002A572E" w:rsidP="00732EE2">
          <w:pPr>
            <w:pStyle w:val="Cabealho"/>
            <w:spacing w:before="120"/>
            <w:rPr>
              <w:b/>
              <w:bCs/>
              <w:sz w:val="22"/>
            </w:rPr>
          </w:pPr>
          <w:r w:rsidRPr="001479C0">
            <w:rPr>
              <w:b/>
              <w:bCs/>
              <w:sz w:val="22"/>
            </w:rPr>
            <w:t>ESTADO DE RONDÔNIA</w:t>
          </w:r>
        </w:p>
        <w:p w:rsidR="002A572E" w:rsidRDefault="002A572E" w:rsidP="00732EE2">
          <w:pPr>
            <w:pStyle w:val="Cabealho"/>
            <w:rPr>
              <w:bCs/>
              <w:sz w:val="22"/>
            </w:rPr>
          </w:pPr>
          <w:r w:rsidRPr="001479C0">
            <w:rPr>
              <w:b/>
              <w:bCs/>
              <w:sz w:val="22"/>
            </w:rPr>
            <w:t>Superintendência Estadual de Compras e Licitações</w:t>
          </w:r>
        </w:p>
        <w:p w:rsidR="002A572E" w:rsidRPr="00494FDA" w:rsidRDefault="002A572E" w:rsidP="00F07E5E">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2A572E" w:rsidRDefault="00AF4C9E" w:rsidP="00732EE2">
          <w:pPr>
            <w:pStyle w:val="Cabealho"/>
            <w:rPr>
              <w:bCs/>
              <w:sz w:val="18"/>
            </w:rPr>
          </w:pPr>
          <w:r>
            <w:rPr>
              <w:bCs/>
              <w:noProof/>
              <w:sz w:val="18"/>
            </w:rPr>
            <w:pict>
              <v:oval id="_x0000_s1163" style="position:absolute;margin-left:58.8pt;margin-top:-6.7pt;width:59.3pt;height:55.65pt;z-index:25165414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65" type="#_x0000_t202" style="position:absolute;margin-left:54.55pt;margin-top:6.55pt;width:42.35pt;height:19.95pt;z-index:251656192;mso-position-horizontal-relative:text;mso-position-vertical-relative:text" filled="f" stroked="f">
                <v:textbox style="mso-next-textbox:#_x0000_s1165">
                  <w:txbxContent>
                    <w:p w:rsidR="002A572E" w:rsidRPr="00CE22B2" w:rsidRDefault="002A572E" w:rsidP="004926AF">
                      <w:pPr>
                        <w:rPr>
                          <w:color w:val="1F497D"/>
                          <w:sz w:val="14"/>
                        </w:rPr>
                      </w:pPr>
                      <w:r w:rsidRPr="00CE22B2">
                        <w:rPr>
                          <w:color w:val="1F497D"/>
                          <w:sz w:val="14"/>
                        </w:rPr>
                        <w:t>Fls.</w:t>
                      </w:r>
                    </w:p>
                  </w:txbxContent>
                </v:textbox>
              </v:shape>
            </w:pict>
          </w:r>
        </w:p>
        <w:p w:rsidR="002A572E" w:rsidRDefault="00AF4C9E" w:rsidP="00732EE2">
          <w:pPr>
            <w:pStyle w:val="Cabealho"/>
            <w:jc w:val="right"/>
          </w:pPr>
          <w:r w:rsidRPr="00AF4C9E">
            <w:rPr>
              <w:bCs/>
              <w:noProof/>
              <w:sz w:val="18"/>
            </w:rPr>
            <w:pict>
              <v:shape id="_x0000_s1166" type="#_x0000_t202" style="position:absolute;left:0;text-align:left;margin-left:54.55pt;margin-top:5.85pt;width:42.35pt;height:19.95pt;z-index:251657216" filled="f" stroked="f">
                <v:textbox style="mso-next-textbox:#_x0000_s1166">
                  <w:txbxContent>
                    <w:p w:rsidR="002A572E" w:rsidRPr="00CE22B2" w:rsidRDefault="002A572E" w:rsidP="004926AF">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4" type="#_x0000_t32" style="position:absolute;left:0;text-align:left;margin-left:58.8pt;margin-top:9.5pt;width:59.3pt;height:0;z-index:251655168" o:connectortype="straight" strokecolor="#1f497d" strokeweight="1pt">
                <v:stroke dashstyle="dash"/>
                <v:shadow color="#868686"/>
              </v:shape>
            </w:pict>
          </w:r>
        </w:p>
      </w:tc>
    </w:tr>
  </w:tbl>
  <w:p w:rsidR="002A572E" w:rsidRDefault="00AF4C9E" w:rsidP="004926AF">
    <w:pPr>
      <w:pStyle w:val="Cabealho"/>
      <w:tabs>
        <w:tab w:val="clear" w:pos="4419"/>
        <w:tab w:val="center" w:pos="9360"/>
      </w:tabs>
    </w:pPr>
    <w:r>
      <w:rPr>
        <w:noProof/>
      </w:rPr>
      <w:pict>
        <v:shape id="_x0000_s1162"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p w:rsidR="002A572E" w:rsidRPr="004926AF" w:rsidRDefault="002A572E" w:rsidP="004926AF">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2A572E">
      <w:trPr>
        <w:cantSplit/>
        <w:trHeight w:val="917"/>
      </w:trPr>
      <w:tc>
        <w:tcPr>
          <w:tcW w:w="977" w:type="dxa"/>
        </w:tcPr>
        <w:p w:rsidR="002A572E" w:rsidRDefault="002A572E"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2A572E" w:rsidRPr="001479C0" w:rsidRDefault="002A572E" w:rsidP="00732EE2">
          <w:pPr>
            <w:pStyle w:val="Cabealho"/>
            <w:spacing w:before="120"/>
            <w:rPr>
              <w:b/>
              <w:bCs/>
              <w:sz w:val="22"/>
            </w:rPr>
          </w:pPr>
          <w:r w:rsidRPr="001479C0">
            <w:rPr>
              <w:b/>
              <w:bCs/>
              <w:sz w:val="22"/>
            </w:rPr>
            <w:t>ESTADO DE RONDÔNIA</w:t>
          </w:r>
        </w:p>
        <w:p w:rsidR="002A572E" w:rsidRDefault="002A572E" w:rsidP="00732EE2">
          <w:pPr>
            <w:pStyle w:val="Cabealho"/>
            <w:rPr>
              <w:bCs/>
              <w:sz w:val="22"/>
            </w:rPr>
          </w:pPr>
          <w:r w:rsidRPr="001479C0">
            <w:rPr>
              <w:b/>
              <w:bCs/>
              <w:sz w:val="22"/>
            </w:rPr>
            <w:t>Superintendência Estadual de Compras e Licitações</w:t>
          </w:r>
        </w:p>
        <w:p w:rsidR="002A572E" w:rsidRPr="00494FDA" w:rsidRDefault="002A572E"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2A572E" w:rsidRDefault="00AF4C9E" w:rsidP="00732EE2">
          <w:pPr>
            <w:pStyle w:val="Cabealho"/>
            <w:rPr>
              <w:bCs/>
              <w:sz w:val="18"/>
            </w:rPr>
          </w:pPr>
          <w:r>
            <w:rPr>
              <w:bCs/>
              <w:noProof/>
              <w:sz w:val="18"/>
            </w:rPr>
            <w:pict>
              <v:oval id="_x0000_s1168" style="position:absolute;margin-left:58.8pt;margin-top:-6.7pt;width:59.3pt;height:55.65pt;z-index:25165926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70" type="#_x0000_t202" style="position:absolute;margin-left:54.55pt;margin-top:6.55pt;width:42.35pt;height:19.95pt;z-index:251661312;mso-position-horizontal-relative:text;mso-position-vertical-relative:text" filled="f" stroked="f">
                <v:textbox style="mso-next-textbox:#_x0000_s1170">
                  <w:txbxContent>
                    <w:p w:rsidR="002A572E" w:rsidRPr="00CE22B2" w:rsidRDefault="002A572E" w:rsidP="00F07E5E">
                      <w:pPr>
                        <w:rPr>
                          <w:color w:val="1F497D"/>
                          <w:sz w:val="14"/>
                        </w:rPr>
                      </w:pPr>
                      <w:r w:rsidRPr="00CE22B2">
                        <w:rPr>
                          <w:color w:val="1F497D"/>
                          <w:sz w:val="14"/>
                        </w:rPr>
                        <w:t>Fls.</w:t>
                      </w:r>
                    </w:p>
                  </w:txbxContent>
                </v:textbox>
              </v:shape>
            </w:pict>
          </w:r>
        </w:p>
        <w:p w:rsidR="002A572E" w:rsidRDefault="00AF4C9E" w:rsidP="00732EE2">
          <w:pPr>
            <w:pStyle w:val="Cabealho"/>
            <w:jc w:val="right"/>
          </w:pPr>
          <w:r w:rsidRPr="00AF4C9E">
            <w:rPr>
              <w:bCs/>
              <w:noProof/>
              <w:sz w:val="18"/>
            </w:rPr>
            <w:pict>
              <v:shape id="_x0000_s1171" type="#_x0000_t202" style="position:absolute;left:0;text-align:left;margin-left:54.55pt;margin-top:5.85pt;width:42.35pt;height:19.95pt;z-index:251662336" filled="f" stroked="f">
                <v:textbox style="mso-next-textbox:#_x0000_s1171">
                  <w:txbxContent>
                    <w:p w:rsidR="002A572E" w:rsidRPr="00CE22B2" w:rsidRDefault="002A572E"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9" type="#_x0000_t32" style="position:absolute;left:0;text-align:left;margin-left:58.8pt;margin-top:9.5pt;width:59.3pt;height:0;z-index:251660288" o:connectortype="straight" strokecolor="#1f497d" strokeweight="1pt">
                <v:stroke dashstyle="dash"/>
                <v:shadow color="#868686"/>
              </v:shape>
            </w:pict>
          </w:r>
        </w:p>
      </w:tc>
    </w:tr>
  </w:tbl>
  <w:p w:rsidR="002A572E" w:rsidRPr="00F07E5E" w:rsidRDefault="00AF4C9E" w:rsidP="00F07E5E">
    <w:pPr>
      <w:pStyle w:val="Cabealho"/>
      <w:tabs>
        <w:tab w:val="clear" w:pos="4419"/>
        <w:tab w:val="center" w:pos="9360"/>
      </w:tabs>
    </w:pPr>
    <w:r>
      <w:rPr>
        <w:noProof/>
      </w:rPr>
      <w:pict>
        <v:shape id="_x0000_s1167" style="position:absolute;margin-left:-18.2pt;margin-top:66.25pt;width:38.8pt;height:47.45pt;z-index:25165824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0C24910"/>
    <w:multiLevelType w:val="multilevel"/>
    <w:tmpl w:val="8C5C3F9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u w:val="single"/>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04364415"/>
    <w:multiLevelType w:val="multilevel"/>
    <w:tmpl w:val="CF90419A"/>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4835539"/>
    <w:multiLevelType w:val="multilevel"/>
    <w:tmpl w:val="028AADD2"/>
    <w:lvl w:ilvl="0">
      <w:start w:val="20"/>
      <w:numFmt w:val="decimal"/>
      <w:lvlText w:val="%1"/>
      <w:lvlJc w:val="left"/>
      <w:pPr>
        <w:ind w:left="720" w:hanging="360"/>
      </w:pPr>
      <w:rPr>
        <w:rFonts w:hint="default"/>
      </w:rPr>
    </w:lvl>
    <w:lvl w:ilvl="1">
      <w:start w:val="2"/>
      <w:numFmt w:val="decimal"/>
      <w:isLgl/>
      <w:lvlText w:val="%1.%2"/>
      <w:lvlJc w:val="left"/>
      <w:pPr>
        <w:ind w:left="720" w:hanging="360"/>
      </w:pPr>
      <w:rPr>
        <w:rFonts w:eastAsia="MS Mincho" w:hint="default"/>
        <w:b/>
      </w:rPr>
    </w:lvl>
    <w:lvl w:ilvl="2">
      <w:start w:val="1"/>
      <w:numFmt w:val="decimal"/>
      <w:isLgl/>
      <w:lvlText w:val="%1.%2.%3"/>
      <w:lvlJc w:val="left"/>
      <w:pPr>
        <w:ind w:left="1080" w:hanging="720"/>
      </w:pPr>
      <w:rPr>
        <w:rFonts w:eastAsia="MS Mincho" w:hint="default"/>
      </w:rPr>
    </w:lvl>
    <w:lvl w:ilvl="3">
      <w:start w:val="1"/>
      <w:numFmt w:val="decimal"/>
      <w:isLgl/>
      <w:lvlText w:val="%1.%2.%3.%4"/>
      <w:lvlJc w:val="left"/>
      <w:pPr>
        <w:ind w:left="1080" w:hanging="720"/>
      </w:pPr>
      <w:rPr>
        <w:rFonts w:eastAsia="MS Mincho" w:hint="default"/>
      </w:rPr>
    </w:lvl>
    <w:lvl w:ilvl="4">
      <w:start w:val="1"/>
      <w:numFmt w:val="decimal"/>
      <w:isLgl/>
      <w:lvlText w:val="%1.%2.%3.%4.%5"/>
      <w:lvlJc w:val="left"/>
      <w:pPr>
        <w:ind w:left="1080" w:hanging="720"/>
      </w:pPr>
      <w:rPr>
        <w:rFonts w:eastAsia="MS Mincho" w:hint="default"/>
      </w:rPr>
    </w:lvl>
    <w:lvl w:ilvl="5">
      <w:start w:val="1"/>
      <w:numFmt w:val="decimal"/>
      <w:isLgl/>
      <w:lvlText w:val="%1.%2.%3.%4.%5.%6"/>
      <w:lvlJc w:val="left"/>
      <w:pPr>
        <w:ind w:left="1440" w:hanging="1080"/>
      </w:pPr>
      <w:rPr>
        <w:rFonts w:eastAsia="MS Mincho" w:hint="default"/>
      </w:rPr>
    </w:lvl>
    <w:lvl w:ilvl="6">
      <w:start w:val="1"/>
      <w:numFmt w:val="decimal"/>
      <w:isLgl/>
      <w:lvlText w:val="%1.%2.%3.%4.%5.%6.%7"/>
      <w:lvlJc w:val="left"/>
      <w:pPr>
        <w:ind w:left="1440" w:hanging="1080"/>
      </w:pPr>
      <w:rPr>
        <w:rFonts w:eastAsia="MS Mincho" w:hint="default"/>
      </w:rPr>
    </w:lvl>
    <w:lvl w:ilvl="7">
      <w:start w:val="1"/>
      <w:numFmt w:val="decimal"/>
      <w:isLgl/>
      <w:lvlText w:val="%1.%2.%3.%4.%5.%6.%7.%8"/>
      <w:lvlJc w:val="left"/>
      <w:pPr>
        <w:ind w:left="1800" w:hanging="1440"/>
      </w:pPr>
      <w:rPr>
        <w:rFonts w:eastAsia="MS Mincho" w:hint="default"/>
      </w:rPr>
    </w:lvl>
    <w:lvl w:ilvl="8">
      <w:start w:val="1"/>
      <w:numFmt w:val="decimal"/>
      <w:isLgl/>
      <w:lvlText w:val="%1.%2.%3.%4.%5.%6.%7.%8.%9"/>
      <w:lvlJc w:val="left"/>
      <w:pPr>
        <w:ind w:left="1800" w:hanging="1440"/>
      </w:pPr>
      <w:rPr>
        <w:rFonts w:eastAsia="MS Mincho" w:hint="default"/>
      </w:rPr>
    </w:lvl>
  </w:abstractNum>
  <w:abstractNum w:abstractNumId="14">
    <w:nsid w:val="09E70EC4"/>
    <w:multiLevelType w:val="multilevel"/>
    <w:tmpl w:val="14544DDA"/>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15">
    <w:nsid w:val="0F961400"/>
    <w:multiLevelType w:val="hybridMultilevel"/>
    <w:tmpl w:val="9D403DE4"/>
    <w:lvl w:ilvl="0" w:tplc="2BDC2584">
      <w:start w:val="1"/>
      <w:numFmt w:val="decimal"/>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16">
    <w:nsid w:val="10147C06"/>
    <w:multiLevelType w:val="hybridMultilevel"/>
    <w:tmpl w:val="2902B690"/>
    <w:lvl w:ilvl="0" w:tplc="32B49B8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45539F0"/>
    <w:multiLevelType w:val="hybridMultilevel"/>
    <w:tmpl w:val="F55689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55C1D51"/>
    <w:multiLevelType w:val="multilevel"/>
    <w:tmpl w:val="CC5455A4"/>
    <w:lvl w:ilvl="0">
      <w:start w:val="20"/>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16322EB3"/>
    <w:multiLevelType w:val="hybridMultilevel"/>
    <w:tmpl w:val="A496A5BC"/>
    <w:lvl w:ilvl="0" w:tplc="B19E8DE6">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nsid w:val="17E26EBF"/>
    <w:multiLevelType w:val="hybridMultilevel"/>
    <w:tmpl w:val="5DE205E6"/>
    <w:lvl w:ilvl="0" w:tplc="0C54370E">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nsid w:val="18547B67"/>
    <w:multiLevelType w:val="hybridMultilevel"/>
    <w:tmpl w:val="155CE6F2"/>
    <w:lvl w:ilvl="0" w:tplc="7C5EC9AA">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3">
    <w:nsid w:val="194943D4"/>
    <w:multiLevelType w:val="multilevel"/>
    <w:tmpl w:val="A3880B7A"/>
    <w:lvl w:ilvl="0">
      <w:start w:val="13"/>
      <w:numFmt w:val="decimal"/>
      <w:lvlText w:val="%1"/>
      <w:lvlJc w:val="left"/>
      <w:pPr>
        <w:ind w:left="660" w:hanging="660"/>
      </w:pPr>
      <w:rPr>
        <w:rFonts w:hint="default"/>
        <w:b/>
        <w:u w:val="single"/>
      </w:rPr>
    </w:lvl>
    <w:lvl w:ilvl="1">
      <w:start w:val="4"/>
      <w:numFmt w:val="decimal"/>
      <w:lvlText w:val="%1.%2"/>
      <w:lvlJc w:val="left"/>
      <w:pPr>
        <w:ind w:left="1132" w:hanging="660"/>
      </w:pPr>
      <w:rPr>
        <w:rFonts w:hint="default"/>
        <w:b/>
        <w:u w:val="single"/>
      </w:rPr>
    </w:lvl>
    <w:lvl w:ilvl="2">
      <w:start w:val="2"/>
      <w:numFmt w:val="decimal"/>
      <w:lvlText w:val="%1.%2.%3"/>
      <w:lvlJc w:val="left"/>
      <w:pPr>
        <w:ind w:left="1664" w:hanging="720"/>
      </w:pPr>
      <w:rPr>
        <w:rFonts w:hint="default"/>
        <w:b/>
        <w:u w:val="single"/>
      </w:rPr>
    </w:lvl>
    <w:lvl w:ilvl="3">
      <w:start w:val="1"/>
      <w:numFmt w:val="decimal"/>
      <w:lvlText w:val="%1.%2.%3.%4"/>
      <w:lvlJc w:val="left"/>
      <w:pPr>
        <w:ind w:left="1430" w:hanging="720"/>
      </w:pPr>
      <w:rPr>
        <w:rFonts w:hint="default"/>
        <w:b/>
        <w:u w:val="none"/>
      </w:rPr>
    </w:lvl>
    <w:lvl w:ilvl="4">
      <w:start w:val="1"/>
      <w:numFmt w:val="decimal"/>
      <w:lvlText w:val="%1.%2.%3.%4.%5"/>
      <w:lvlJc w:val="left"/>
      <w:pPr>
        <w:ind w:left="2608" w:hanging="720"/>
      </w:pPr>
      <w:rPr>
        <w:rFonts w:hint="default"/>
        <w:b/>
        <w:u w:val="single"/>
      </w:rPr>
    </w:lvl>
    <w:lvl w:ilvl="5">
      <w:start w:val="1"/>
      <w:numFmt w:val="decimal"/>
      <w:lvlText w:val="%1.%2.%3.%4.%5.%6"/>
      <w:lvlJc w:val="left"/>
      <w:pPr>
        <w:ind w:left="3440" w:hanging="1080"/>
      </w:pPr>
      <w:rPr>
        <w:rFonts w:hint="default"/>
        <w:b/>
        <w:u w:val="single"/>
      </w:rPr>
    </w:lvl>
    <w:lvl w:ilvl="6">
      <w:start w:val="1"/>
      <w:numFmt w:val="decimal"/>
      <w:lvlText w:val="%1.%2.%3.%4.%5.%6.%7"/>
      <w:lvlJc w:val="left"/>
      <w:pPr>
        <w:ind w:left="3912" w:hanging="1080"/>
      </w:pPr>
      <w:rPr>
        <w:rFonts w:hint="default"/>
        <w:b/>
        <w:u w:val="single"/>
      </w:rPr>
    </w:lvl>
    <w:lvl w:ilvl="7">
      <w:start w:val="1"/>
      <w:numFmt w:val="decimal"/>
      <w:lvlText w:val="%1.%2.%3.%4.%5.%6.%7.%8"/>
      <w:lvlJc w:val="left"/>
      <w:pPr>
        <w:ind w:left="4744" w:hanging="1440"/>
      </w:pPr>
      <w:rPr>
        <w:rFonts w:hint="default"/>
        <w:b/>
        <w:u w:val="single"/>
      </w:rPr>
    </w:lvl>
    <w:lvl w:ilvl="8">
      <w:start w:val="1"/>
      <w:numFmt w:val="decimal"/>
      <w:lvlText w:val="%1.%2.%3.%4.%5.%6.%7.%8.%9"/>
      <w:lvlJc w:val="left"/>
      <w:pPr>
        <w:ind w:left="5216" w:hanging="1440"/>
      </w:pPr>
      <w:rPr>
        <w:rFonts w:hint="default"/>
        <w:b/>
        <w:u w:val="single"/>
      </w:rPr>
    </w:lvl>
  </w:abstractNum>
  <w:abstractNum w:abstractNumId="24">
    <w:nsid w:val="1A5B5A73"/>
    <w:multiLevelType w:val="multilevel"/>
    <w:tmpl w:val="5F5E0498"/>
    <w:lvl w:ilvl="0">
      <w:start w:val="2"/>
      <w:numFmt w:val="decimal"/>
      <w:lvlText w:val="%1"/>
      <w:lvlJc w:val="left"/>
      <w:pPr>
        <w:ind w:left="480" w:hanging="480"/>
      </w:pPr>
      <w:rPr>
        <w:rFonts w:hint="default"/>
        <w:b w:val="0"/>
        <w:u w:val="none"/>
      </w:rPr>
    </w:lvl>
    <w:lvl w:ilvl="1">
      <w:start w:val="3"/>
      <w:numFmt w:val="decimal"/>
      <w:lvlText w:val="%1.%2"/>
      <w:lvlJc w:val="left"/>
      <w:pPr>
        <w:ind w:left="1189" w:hanging="480"/>
      </w:pPr>
      <w:rPr>
        <w:rFonts w:hint="default"/>
        <w:b w:val="0"/>
        <w:u w:val="none"/>
      </w:rPr>
    </w:lvl>
    <w:lvl w:ilvl="2">
      <w:start w:val="1"/>
      <w:numFmt w:val="decimal"/>
      <w:lvlText w:val="%1.%2.%3"/>
      <w:lvlJc w:val="left"/>
      <w:pPr>
        <w:ind w:left="2138" w:hanging="720"/>
      </w:pPr>
      <w:rPr>
        <w:rFonts w:hint="default"/>
        <w:b/>
        <w:u w:val="none"/>
      </w:rPr>
    </w:lvl>
    <w:lvl w:ilvl="3">
      <w:start w:val="1"/>
      <w:numFmt w:val="decimal"/>
      <w:lvlText w:val="%1.%2.%3.%4"/>
      <w:lvlJc w:val="left"/>
      <w:pPr>
        <w:ind w:left="2847" w:hanging="720"/>
      </w:pPr>
      <w:rPr>
        <w:rFonts w:hint="default"/>
        <w:b w:val="0"/>
        <w:u w:val="none"/>
      </w:rPr>
    </w:lvl>
    <w:lvl w:ilvl="4">
      <w:start w:val="1"/>
      <w:numFmt w:val="decimal"/>
      <w:lvlText w:val="%1.%2.%3.%4.%5"/>
      <w:lvlJc w:val="left"/>
      <w:pPr>
        <w:ind w:left="3916" w:hanging="1080"/>
      </w:pPr>
      <w:rPr>
        <w:rFonts w:hint="default"/>
        <w:b w:val="0"/>
        <w:u w:val="none"/>
      </w:rPr>
    </w:lvl>
    <w:lvl w:ilvl="5">
      <w:start w:val="1"/>
      <w:numFmt w:val="decimal"/>
      <w:lvlText w:val="%1.%2.%3.%4.%5.%6"/>
      <w:lvlJc w:val="left"/>
      <w:pPr>
        <w:ind w:left="4625" w:hanging="1080"/>
      </w:pPr>
      <w:rPr>
        <w:rFonts w:hint="default"/>
        <w:b w:val="0"/>
        <w:u w:val="none"/>
      </w:rPr>
    </w:lvl>
    <w:lvl w:ilvl="6">
      <w:start w:val="1"/>
      <w:numFmt w:val="decimal"/>
      <w:lvlText w:val="%1.%2.%3.%4.%5.%6.%7"/>
      <w:lvlJc w:val="left"/>
      <w:pPr>
        <w:ind w:left="5694" w:hanging="1440"/>
      </w:pPr>
      <w:rPr>
        <w:rFonts w:hint="default"/>
        <w:b w:val="0"/>
        <w:u w:val="none"/>
      </w:rPr>
    </w:lvl>
    <w:lvl w:ilvl="7">
      <w:start w:val="1"/>
      <w:numFmt w:val="decimal"/>
      <w:lvlText w:val="%1.%2.%3.%4.%5.%6.%7.%8"/>
      <w:lvlJc w:val="left"/>
      <w:pPr>
        <w:ind w:left="6403" w:hanging="1440"/>
      </w:pPr>
      <w:rPr>
        <w:rFonts w:hint="default"/>
        <w:b w:val="0"/>
        <w:u w:val="none"/>
      </w:rPr>
    </w:lvl>
    <w:lvl w:ilvl="8">
      <w:start w:val="1"/>
      <w:numFmt w:val="decimal"/>
      <w:lvlText w:val="%1.%2.%3.%4.%5.%6.%7.%8.%9"/>
      <w:lvlJc w:val="left"/>
      <w:pPr>
        <w:ind w:left="7112" w:hanging="1440"/>
      </w:pPr>
      <w:rPr>
        <w:rFonts w:hint="default"/>
        <w:b w:val="0"/>
        <w:u w:val="none"/>
      </w:rPr>
    </w:lvl>
  </w:abstractNum>
  <w:abstractNum w:abstractNumId="25">
    <w:nsid w:val="1C1B7CFF"/>
    <w:multiLevelType w:val="hybridMultilevel"/>
    <w:tmpl w:val="4F7EFF60"/>
    <w:lvl w:ilvl="0" w:tplc="04160011">
      <w:start w:val="1"/>
      <w:numFmt w:val="decimal"/>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7">
    <w:nsid w:val="1D807777"/>
    <w:multiLevelType w:val="hybridMultilevel"/>
    <w:tmpl w:val="4DDEAD08"/>
    <w:lvl w:ilvl="0" w:tplc="8F34542A">
      <w:start w:val="1"/>
      <w:numFmt w:val="lowerLetter"/>
      <w:lvlText w:val="%1)"/>
      <w:lvlJc w:val="left"/>
      <w:pPr>
        <w:ind w:left="2061" w:hanging="360"/>
      </w:pPr>
      <w:rPr>
        <w:rFonts w:hint="default"/>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8">
    <w:nsid w:val="22205CDD"/>
    <w:multiLevelType w:val="multilevel"/>
    <w:tmpl w:val="FFD2D0D0"/>
    <w:lvl w:ilvl="0">
      <w:start w:val="13"/>
      <w:numFmt w:val="decimal"/>
      <w:lvlText w:val="%1"/>
      <w:lvlJc w:val="left"/>
      <w:pPr>
        <w:ind w:left="780" w:hanging="780"/>
      </w:pPr>
      <w:rPr>
        <w:rFonts w:ascii="Times New Roman" w:hAnsi="Times New Roman" w:hint="default"/>
      </w:rPr>
    </w:lvl>
    <w:lvl w:ilvl="1">
      <w:start w:val="4"/>
      <w:numFmt w:val="decimal"/>
      <w:lvlText w:val="%1.%2"/>
      <w:lvlJc w:val="left"/>
      <w:pPr>
        <w:ind w:left="937" w:hanging="780"/>
      </w:pPr>
      <w:rPr>
        <w:rFonts w:ascii="Times New Roman" w:hAnsi="Times New Roman" w:hint="default"/>
      </w:rPr>
    </w:lvl>
    <w:lvl w:ilvl="2">
      <w:start w:val="2"/>
      <w:numFmt w:val="decimal"/>
      <w:lvlText w:val="%1.%2.%3"/>
      <w:lvlJc w:val="left"/>
      <w:pPr>
        <w:ind w:left="1094" w:hanging="780"/>
      </w:pPr>
      <w:rPr>
        <w:rFonts w:ascii="Times New Roman" w:hAnsi="Times New Roman" w:hint="default"/>
      </w:rPr>
    </w:lvl>
    <w:lvl w:ilvl="3">
      <w:start w:val="3"/>
      <w:numFmt w:val="decimal"/>
      <w:lvlText w:val="%1.%2.%3.%4"/>
      <w:lvlJc w:val="left"/>
      <w:pPr>
        <w:ind w:left="1251" w:hanging="780"/>
      </w:pPr>
      <w:rPr>
        <w:rFonts w:ascii="Times New Roman" w:hAnsi="Times New Roman" w:hint="default"/>
        <w:b/>
      </w:rPr>
    </w:lvl>
    <w:lvl w:ilvl="4">
      <w:start w:val="1"/>
      <w:numFmt w:val="decimal"/>
      <w:lvlText w:val="%1.%2.%3.%4.%5"/>
      <w:lvlJc w:val="left"/>
      <w:pPr>
        <w:ind w:left="1408" w:hanging="780"/>
      </w:pPr>
      <w:rPr>
        <w:rFonts w:ascii="Times New Roman" w:hAnsi="Times New Roman" w:hint="default"/>
      </w:rPr>
    </w:lvl>
    <w:lvl w:ilvl="5">
      <w:start w:val="1"/>
      <w:numFmt w:val="decimal"/>
      <w:lvlText w:val="%1.%2.%3.%4.%5.%6"/>
      <w:lvlJc w:val="left"/>
      <w:pPr>
        <w:ind w:left="1865" w:hanging="1080"/>
      </w:pPr>
      <w:rPr>
        <w:rFonts w:ascii="Times New Roman" w:hAnsi="Times New Roman" w:hint="default"/>
      </w:rPr>
    </w:lvl>
    <w:lvl w:ilvl="6">
      <w:start w:val="1"/>
      <w:numFmt w:val="decimal"/>
      <w:lvlText w:val="%1.%2.%3.%4.%5.%6.%7"/>
      <w:lvlJc w:val="left"/>
      <w:pPr>
        <w:ind w:left="2022" w:hanging="1080"/>
      </w:pPr>
      <w:rPr>
        <w:rFonts w:ascii="Times New Roman" w:hAnsi="Times New Roman" w:hint="default"/>
      </w:rPr>
    </w:lvl>
    <w:lvl w:ilvl="7">
      <w:start w:val="1"/>
      <w:numFmt w:val="decimal"/>
      <w:lvlText w:val="%1.%2.%3.%4.%5.%6.%7.%8"/>
      <w:lvlJc w:val="left"/>
      <w:pPr>
        <w:ind w:left="2539" w:hanging="1440"/>
      </w:pPr>
      <w:rPr>
        <w:rFonts w:ascii="Times New Roman" w:hAnsi="Times New Roman" w:hint="default"/>
      </w:rPr>
    </w:lvl>
    <w:lvl w:ilvl="8">
      <w:start w:val="1"/>
      <w:numFmt w:val="decimal"/>
      <w:lvlText w:val="%1.%2.%3.%4.%5.%6.%7.%8.%9"/>
      <w:lvlJc w:val="left"/>
      <w:pPr>
        <w:ind w:left="2696" w:hanging="1440"/>
      </w:pPr>
      <w:rPr>
        <w:rFonts w:ascii="Times New Roman" w:hAnsi="Times New Roman" w:hint="default"/>
      </w:rPr>
    </w:lvl>
  </w:abstractNum>
  <w:abstractNum w:abstractNumId="29">
    <w:nsid w:val="26E54A68"/>
    <w:multiLevelType w:val="hybridMultilevel"/>
    <w:tmpl w:val="78B65EA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75E7C2A"/>
    <w:multiLevelType w:val="multilevel"/>
    <w:tmpl w:val="76344E04"/>
    <w:lvl w:ilvl="0">
      <w:start w:val="1"/>
      <w:numFmt w:val="decimal"/>
      <w:lvlText w:val="%1."/>
      <w:lvlJc w:val="left"/>
      <w:pPr>
        <w:ind w:left="644" w:hanging="360"/>
      </w:pPr>
      <w:rPr>
        <w:rFonts w:eastAsia="Times New Roman" w:hint="default"/>
        <w:b/>
        <w:color w:val="000000"/>
        <w:sz w:val="22"/>
        <w:szCs w:val="22"/>
      </w:rPr>
    </w:lvl>
    <w:lvl w:ilvl="1">
      <w:start w:val="1"/>
      <w:numFmt w:val="decimal"/>
      <w:isLgl/>
      <w:lvlText w:val="%1.%2."/>
      <w:lvlJc w:val="left"/>
      <w:pPr>
        <w:ind w:left="1778" w:hanging="360"/>
      </w:pPr>
      <w:rPr>
        <w:rFonts w:hint="default"/>
        <w:b/>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27825C6A"/>
    <w:multiLevelType w:val="multilevel"/>
    <w:tmpl w:val="498039E4"/>
    <w:lvl w:ilvl="0">
      <w:start w:val="2"/>
      <w:numFmt w:val="decimal"/>
      <w:lvlText w:val="%1"/>
      <w:lvlJc w:val="left"/>
      <w:pPr>
        <w:ind w:left="480" w:hanging="480"/>
      </w:pPr>
      <w:rPr>
        <w:rFonts w:hint="default"/>
        <w:b w:val="0"/>
        <w:u w:val="none"/>
      </w:rPr>
    </w:lvl>
    <w:lvl w:ilvl="1">
      <w:start w:val="2"/>
      <w:numFmt w:val="decimal"/>
      <w:lvlText w:val="%1.%2"/>
      <w:lvlJc w:val="left"/>
      <w:pPr>
        <w:ind w:left="1189" w:hanging="480"/>
      </w:pPr>
      <w:rPr>
        <w:rFonts w:hint="default"/>
        <w:b w:val="0"/>
        <w:u w:val="none"/>
      </w:rPr>
    </w:lvl>
    <w:lvl w:ilvl="2">
      <w:start w:val="1"/>
      <w:numFmt w:val="decimal"/>
      <w:lvlText w:val="%1.%2.%3"/>
      <w:lvlJc w:val="left"/>
      <w:pPr>
        <w:ind w:left="2138" w:hanging="720"/>
      </w:pPr>
      <w:rPr>
        <w:rFonts w:hint="default"/>
        <w:b/>
        <w:u w:val="none"/>
      </w:rPr>
    </w:lvl>
    <w:lvl w:ilvl="3">
      <w:start w:val="1"/>
      <w:numFmt w:val="decimal"/>
      <w:lvlText w:val="%1.%2.%3.%4"/>
      <w:lvlJc w:val="left"/>
      <w:pPr>
        <w:ind w:left="2847" w:hanging="720"/>
      </w:pPr>
      <w:rPr>
        <w:rFonts w:hint="default"/>
        <w:b w:val="0"/>
        <w:u w:val="none"/>
      </w:rPr>
    </w:lvl>
    <w:lvl w:ilvl="4">
      <w:start w:val="1"/>
      <w:numFmt w:val="decimal"/>
      <w:lvlText w:val="%1.%2.%3.%4.%5"/>
      <w:lvlJc w:val="left"/>
      <w:pPr>
        <w:ind w:left="3916" w:hanging="1080"/>
      </w:pPr>
      <w:rPr>
        <w:rFonts w:hint="default"/>
        <w:b w:val="0"/>
        <w:u w:val="none"/>
      </w:rPr>
    </w:lvl>
    <w:lvl w:ilvl="5">
      <w:start w:val="1"/>
      <w:numFmt w:val="decimal"/>
      <w:lvlText w:val="%1.%2.%3.%4.%5.%6"/>
      <w:lvlJc w:val="left"/>
      <w:pPr>
        <w:ind w:left="4625" w:hanging="1080"/>
      </w:pPr>
      <w:rPr>
        <w:rFonts w:hint="default"/>
        <w:b w:val="0"/>
        <w:u w:val="none"/>
      </w:rPr>
    </w:lvl>
    <w:lvl w:ilvl="6">
      <w:start w:val="1"/>
      <w:numFmt w:val="decimal"/>
      <w:lvlText w:val="%1.%2.%3.%4.%5.%6.%7"/>
      <w:lvlJc w:val="left"/>
      <w:pPr>
        <w:ind w:left="5694" w:hanging="1440"/>
      </w:pPr>
      <w:rPr>
        <w:rFonts w:hint="default"/>
        <w:b w:val="0"/>
        <w:u w:val="none"/>
      </w:rPr>
    </w:lvl>
    <w:lvl w:ilvl="7">
      <w:start w:val="1"/>
      <w:numFmt w:val="decimal"/>
      <w:lvlText w:val="%1.%2.%3.%4.%5.%6.%7.%8"/>
      <w:lvlJc w:val="left"/>
      <w:pPr>
        <w:ind w:left="6403" w:hanging="1440"/>
      </w:pPr>
      <w:rPr>
        <w:rFonts w:hint="default"/>
        <w:b w:val="0"/>
        <w:u w:val="none"/>
      </w:rPr>
    </w:lvl>
    <w:lvl w:ilvl="8">
      <w:start w:val="1"/>
      <w:numFmt w:val="decimal"/>
      <w:lvlText w:val="%1.%2.%3.%4.%5.%6.%7.%8.%9"/>
      <w:lvlJc w:val="left"/>
      <w:pPr>
        <w:ind w:left="7112" w:hanging="1440"/>
      </w:pPr>
      <w:rPr>
        <w:rFonts w:hint="default"/>
        <w:b w:val="0"/>
        <w:u w:val="none"/>
      </w:rPr>
    </w:lvl>
  </w:abstractNum>
  <w:abstractNum w:abstractNumId="32">
    <w:nsid w:val="27EE0D1A"/>
    <w:multiLevelType w:val="hybridMultilevel"/>
    <w:tmpl w:val="D0586EDA"/>
    <w:lvl w:ilvl="0" w:tplc="586C9A74">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33">
    <w:nsid w:val="2B2B4E9C"/>
    <w:multiLevelType w:val="hybridMultilevel"/>
    <w:tmpl w:val="31560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34067A1E"/>
    <w:multiLevelType w:val="multilevel"/>
    <w:tmpl w:val="C700DB22"/>
    <w:lvl w:ilvl="0">
      <w:start w:val="2"/>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347E7D46"/>
    <w:multiLevelType w:val="multilevel"/>
    <w:tmpl w:val="81A4F0A4"/>
    <w:lvl w:ilvl="0">
      <w:start w:val="13"/>
      <w:numFmt w:val="decimal"/>
      <w:lvlText w:val="%1"/>
      <w:lvlJc w:val="left"/>
      <w:pPr>
        <w:ind w:left="780" w:hanging="780"/>
      </w:pPr>
      <w:rPr>
        <w:rFonts w:ascii="Times New Roman" w:hAnsi="Times New Roman" w:hint="default"/>
      </w:rPr>
    </w:lvl>
    <w:lvl w:ilvl="1">
      <w:start w:val="4"/>
      <w:numFmt w:val="decimal"/>
      <w:lvlText w:val="%1.%2"/>
      <w:lvlJc w:val="left"/>
      <w:pPr>
        <w:ind w:left="937" w:hanging="780"/>
      </w:pPr>
      <w:rPr>
        <w:rFonts w:ascii="Times New Roman" w:hAnsi="Times New Roman" w:hint="default"/>
      </w:rPr>
    </w:lvl>
    <w:lvl w:ilvl="2">
      <w:start w:val="2"/>
      <w:numFmt w:val="decimal"/>
      <w:lvlText w:val="%1.%2.%3"/>
      <w:lvlJc w:val="left"/>
      <w:pPr>
        <w:ind w:left="1094" w:hanging="780"/>
      </w:pPr>
      <w:rPr>
        <w:rFonts w:ascii="Times New Roman" w:hAnsi="Times New Roman" w:hint="default"/>
      </w:rPr>
    </w:lvl>
    <w:lvl w:ilvl="3">
      <w:start w:val="3"/>
      <w:numFmt w:val="decimal"/>
      <w:lvlText w:val="%1.%2.%3.%4"/>
      <w:lvlJc w:val="left"/>
      <w:pPr>
        <w:ind w:left="1251" w:hanging="780"/>
      </w:pPr>
      <w:rPr>
        <w:rFonts w:ascii="Times New Roman" w:hAnsi="Times New Roman" w:hint="default"/>
      </w:rPr>
    </w:lvl>
    <w:lvl w:ilvl="4">
      <w:start w:val="1"/>
      <w:numFmt w:val="decimal"/>
      <w:lvlText w:val="%1.%2.%3.%4.%5"/>
      <w:lvlJc w:val="left"/>
      <w:pPr>
        <w:ind w:left="1408" w:hanging="780"/>
      </w:pPr>
      <w:rPr>
        <w:rFonts w:ascii="Times New Roman" w:hAnsi="Times New Roman" w:hint="default"/>
      </w:rPr>
    </w:lvl>
    <w:lvl w:ilvl="5">
      <w:start w:val="1"/>
      <w:numFmt w:val="decimal"/>
      <w:lvlText w:val="%1.%2.%3.%4.%5.%6"/>
      <w:lvlJc w:val="left"/>
      <w:pPr>
        <w:ind w:left="1865" w:hanging="1080"/>
      </w:pPr>
      <w:rPr>
        <w:rFonts w:ascii="Times New Roman" w:hAnsi="Times New Roman" w:hint="default"/>
      </w:rPr>
    </w:lvl>
    <w:lvl w:ilvl="6">
      <w:start w:val="1"/>
      <w:numFmt w:val="decimal"/>
      <w:lvlText w:val="%1.%2.%3.%4.%5.%6.%7"/>
      <w:lvlJc w:val="left"/>
      <w:pPr>
        <w:ind w:left="2022" w:hanging="1080"/>
      </w:pPr>
      <w:rPr>
        <w:rFonts w:ascii="Times New Roman" w:hAnsi="Times New Roman" w:hint="default"/>
      </w:rPr>
    </w:lvl>
    <w:lvl w:ilvl="7">
      <w:start w:val="1"/>
      <w:numFmt w:val="decimal"/>
      <w:lvlText w:val="%1.%2.%3.%4.%5.%6.%7.%8"/>
      <w:lvlJc w:val="left"/>
      <w:pPr>
        <w:ind w:left="2539" w:hanging="1440"/>
      </w:pPr>
      <w:rPr>
        <w:rFonts w:ascii="Times New Roman" w:hAnsi="Times New Roman" w:hint="default"/>
      </w:rPr>
    </w:lvl>
    <w:lvl w:ilvl="8">
      <w:start w:val="1"/>
      <w:numFmt w:val="decimal"/>
      <w:lvlText w:val="%1.%2.%3.%4.%5.%6.%7.%8.%9"/>
      <w:lvlJc w:val="left"/>
      <w:pPr>
        <w:ind w:left="2696" w:hanging="1440"/>
      </w:pPr>
      <w:rPr>
        <w:rFonts w:ascii="Times New Roman" w:hAnsi="Times New Roman" w:hint="default"/>
      </w:rPr>
    </w:lvl>
  </w:abstractNum>
  <w:abstractNum w:abstractNumId="36">
    <w:nsid w:val="3663312D"/>
    <w:multiLevelType w:val="hybridMultilevel"/>
    <w:tmpl w:val="DEC86350"/>
    <w:lvl w:ilvl="0" w:tplc="54A23B2E">
      <w:start w:val="5"/>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3A8655E1"/>
    <w:multiLevelType w:val="hybridMultilevel"/>
    <w:tmpl w:val="93AEE1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9">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3FF85F6A"/>
    <w:multiLevelType w:val="hybridMultilevel"/>
    <w:tmpl w:val="7FE4F6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418E1475"/>
    <w:multiLevelType w:val="hybridMultilevel"/>
    <w:tmpl w:val="440CE4CE"/>
    <w:lvl w:ilvl="0" w:tplc="3BC4190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2">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3">
    <w:nsid w:val="43101007"/>
    <w:multiLevelType w:val="hybridMultilevel"/>
    <w:tmpl w:val="C5969AEE"/>
    <w:lvl w:ilvl="0" w:tplc="42A889FE">
      <w:start w:val="1"/>
      <w:numFmt w:val="upp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44A667A6"/>
    <w:multiLevelType w:val="hybridMultilevel"/>
    <w:tmpl w:val="EC8C3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45964A6A"/>
    <w:multiLevelType w:val="multilevel"/>
    <w:tmpl w:val="915E4D26"/>
    <w:lvl w:ilvl="0">
      <w:start w:val="2"/>
      <w:numFmt w:val="decimal"/>
      <w:lvlText w:val="%1"/>
      <w:lvlJc w:val="left"/>
      <w:pPr>
        <w:ind w:left="480" w:hanging="480"/>
      </w:pPr>
      <w:rPr>
        <w:rFonts w:hint="default"/>
        <w:b w:val="0"/>
      </w:rPr>
    </w:lvl>
    <w:lvl w:ilvl="1">
      <w:start w:val="5"/>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46">
    <w:nsid w:val="462D72EB"/>
    <w:multiLevelType w:val="multilevel"/>
    <w:tmpl w:val="DD7EB042"/>
    <w:lvl w:ilvl="0">
      <w:start w:val="5"/>
      <w:numFmt w:val="decimal"/>
      <w:lvlText w:val="%1."/>
      <w:lvlJc w:val="left"/>
      <w:pPr>
        <w:ind w:left="375" w:hanging="375"/>
      </w:pPr>
      <w:rPr>
        <w:rFonts w:hint="default"/>
        <w:b/>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nsid w:val="472F2C3F"/>
    <w:multiLevelType w:val="hybridMultilevel"/>
    <w:tmpl w:val="5EA0923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478E5022"/>
    <w:multiLevelType w:val="multilevel"/>
    <w:tmpl w:val="8E26CBC4"/>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49E8144A"/>
    <w:multiLevelType w:val="multilevel"/>
    <w:tmpl w:val="082AB33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D6141E7"/>
    <w:multiLevelType w:val="hybridMultilevel"/>
    <w:tmpl w:val="CE5E9666"/>
    <w:lvl w:ilvl="0" w:tplc="480A3DEA">
      <w:start w:val="1"/>
      <w:numFmt w:val="decimal"/>
      <w:lvlText w:val="%1)"/>
      <w:lvlJc w:val="left"/>
      <w:pPr>
        <w:ind w:left="1920" w:hanging="360"/>
      </w:pPr>
      <w:rPr>
        <w:rFonts w:hint="default"/>
      </w:rPr>
    </w:lvl>
    <w:lvl w:ilvl="1" w:tplc="04160019">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51">
    <w:nsid w:val="4DF57A13"/>
    <w:multiLevelType w:val="multilevel"/>
    <w:tmpl w:val="08283E66"/>
    <w:lvl w:ilvl="0">
      <w:start w:val="20"/>
      <w:numFmt w:val="decimal"/>
      <w:lvlText w:val="%1"/>
      <w:lvlJc w:val="left"/>
      <w:pPr>
        <w:ind w:left="360" w:hanging="360"/>
      </w:pPr>
      <w:rPr>
        <w:rFonts w:hint="default"/>
      </w:rPr>
    </w:lvl>
    <w:lvl w:ilvl="1">
      <w:start w:val="9"/>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2">
    <w:nsid w:val="50674C37"/>
    <w:multiLevelType w:val="hybridMultilevel"/>
    <w:tmpl w:val="5354399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1F02346"/>
    <w:multiLevelType w:val="multilevel"/>
    <w:tmpl w:val="9F6C9B2E"/>
    <w:lvl w:ilvl="0">
      <w:start w:val="23"/>
      <w:numFmt w:val="decimal"/>
      <w:lvlText w:val="%1"/>
      <w:lvlJc w:val="left"/>
      <w:pPr>
        <w:ind w:left="720" w:hanging="360"/>
      </w:pPr>
      <w:rPr>
        <w:rFonts w:hint="default"/>
      </w:rPr>
    </w:lvl>
    <w:lvl w:ilvl="1">
      <w:start w:val="2"/>
      <w:numFmt w:val="decimal"/>
      <w:isLgl/>
      <w:lvlText w:val="%1.%2"/>
      <w:lvlJc w:val="left"/>
      <w:pPr>
        <w:ind w:left="1838" w:hanging="420"/>
      </w:pPr>
      <w:rPr>
        <w:rFonts w:hint="default"/>
        <w:b/>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54">
    <w:nsid w:val="539D7291"/>
    <w:multiLevelType w:val="hybridMultilevel"/>
    <w:tmpl w:val="4ADEAAA6"/>
    <w:lvl w:ilvl="0" w:tplc="74F454C4">
      <w:start w:val="1"/>
      <w:numFmt w:val="decimal"/>
      <w:lvlText w:val="%1)"/>
      <w:lvlJc w:val="left"/>
      <w:pPr>
        <w:ind w:left="1920" w:hanging="360"/>
      </w:pPr>
      <w:rPr>
        <w:rFonts w:hint="default"/>
      </w:rPr>
    </w:lvl>
    <w:lvl w:ilvl="1" w:tplc="04160019">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55">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7">
    <w:nsid w:val="58D24A96"/>
    <w:multiLevelType w:val="hybridMultilevel"/>
    <w:tmpl w:val="6D060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5C8100EA"/>
    <w:multiLevelType w:val="multilevel"/>
    <w:tmpl w:val="8A0ED9A6"/>
    <w:lvl w:ilvl="0">
      <w:start w:val="13"/>
      <w:numFmt w:val="decimal"/>
      <w:lvlText w:val="%1"/>
      <w:lvlJc w:val="left"/>
      <w:pPr>
        <w:ind w:left="660" w:hanging="660"/>
      </w:pPr>
      <w:rPr>
        <w:rFonts w:hint="default"/>
        <w:b/>
        <w:u w:val="single"/>
      </w:rPr>
    </w:lvl>
    <w:lvl w:ilvl="1">
      <w:start w:val="4"/>
      <w:numFmt w:val="decimal"/>
      <w:lvlText w:val="%1.%2"/>
      <w:lvlJc w:val="left"/>
      <w:pPr>
        <w:ind w:left="817" w:hanging="660"/>
      </w:pPr>
      <w:rPr>
        <w:rFonts w:hint="default"/>
        <w:b/>
        <w:u w:val="single"/>
      </w:rPr>
    </w:lvl>
    <w:lvl w:ilvl="2">
      <w:start w:val="2"/>
      <w:numFmt w:val="decimal"/>
      <w:lvlText w:val="%1.%2.%3"/>
      <w:lvlJc w:val="left"/>
      <w:pPr>
        <w:ind w:left="1034" w:hanging="720"/>
      </w:pPr>
      <w:rPr>
        <w:rFonts w:hint="default"/>
        <w:b/>
        <w:u w:val="single"/>
      </w:rPr>
    </w:lvl>
    <w:lvl w:ilvl="3">
      <w:start w:val="6"/>
      <w:numFmt w:val="decimal"/>
      <w:lvlText w:val="%1.%2.%3.%4"/>
      <w:lvlJc w:val="left"/>
      <w:pPr>
        <w:ind w:left="1191" w:hanging="720"/>
      </w:pPr>
      <w:rPr>
        <w:rFonts w:hint="default"/>
        <w:b/>
        <w:u w:val="single"/>
      </w:rPr>
    </w:lvl>
    <w:lvl w:ilvl="4">
      <w:start w:val="1"/>
      <w:numFmt w:val="decimal"/>
      <w:lvlText w:val="%1.%2.%3.%4.%5"/>
      <w:lvlJc w:val="left"/>
      <w:pPr>
        <w:ind w:left="1348" w:hanging="720"/>
      </w:pPr>
      <w:rPr>
        <w:rFonts w:hint="default"/>
        <w:b/>
        <w:u w:val="single"/>
      </w:rPr>
    </w:lvl>
    <w:lvl w:ilvl="5">
      <w:start w:val="1"/>
      <w:numFmt w:val="decimal"/>
      <w:lvlText w:val="%1.%2.%3.%4.%5.%6"/>
      <w:lvlJc w:val="left"/>
      <w:pPr>
        <w:ind w:left="1865" w:hanging="1080"/>
      </w:pPr>
      <w:rPr>
        <w:rFonts w:hint="default"/>
        <w:b/>
        <w:u w:val="single"/>
      </w:rPr>
    </w:lvl>
    <w:lvl w:ilvl="6">
      <w:start w:val="1"/>
      <w:numFmt w:val="decimal"/>
      <w:lvlText w:val="%1.%2.%3.%4.%5.%6.%7"/>
      <w:lvlJc w:val="left"/>
      <w:pPr>
        <w:ind w:left="2022" w:hanging="1080"/>
      </w:pPr>
      <w:rPr>
        <w:rFonts w:hint="default"/>
        <w:b/>
        <w:u w:val="single"/>
      </w:rPr>
    </w:lvl>
    <w:lvl w:ilvl="7">
      <w:start w:val="1"/>
      <w:numFmt w:val="decimal"/>
      <w:lvlText w:val="%1.%2.%3.%4.%5.%6.%7.%8"/>
      <w:lvlJc w:val="left"/>
      <w:pPr>
        <w:ind w:left="2539" w:hanging="1440"/>
      </w:pPr>
      <w:rPr>
        <w:rFonts w:hint="default"/>
        <w:b/>
        <w:u w:val="single"/>
      </w:rPr>
    </w:lvl>
    <w:lvl w:ilvl="8">
      <w:start w:val="1"/>
      <w:numFmt w:val="decimal"/>
      <w:lvlText w:val="%1.%2.%3.%4.%5.%6.%7.%8.%9"/>
      <w:lvlJc w:val="left"/>
      <w:pPr>
        <w:ind w:left="2696" w:hanging="1440"/>
      </w:pPr>
      <w:rPr>
        <w:rFonts w:hint="default"/>
        <w:b/>
        <w:u w:val="single"/>
      </w:rPr>
    </w:lvl>
  </w:abstractNum>
  <w:abstractNum w:abstractNumId="59">
    <w:nsid w:val="5DB40F3B"/>
    <w:multiLevelType w:val="multilevel"/>
    <w:tmpl w:val="9CFAB146"/>
    <w:lvl w:ilvl="0">
      <w:start w:val="16"/>
      <w:numFmt w:val="decimal"/>
      <w:lvlText w:val="%1"/>
      <w:lvlJc w:val="left"/>
      <w:pPr>
        <w:ind w:left="510" w:hanging="510"/>
      </w:pPr>
      <w:rPr>
        <w:rFonts w:hint="default"/>
      </w:rPr>
    </w:lvl>
    <w:lvl w:ilvl="1">
      <w:start w:val="2"/>
      <w:numFmt w:val="decimal"/>
      <w:lvlText w:val="%1.%2"/>
      <w:lvlJc w:val="left"/>
      <w:pPr>
        <w:ind w:left="794" w:hanging="51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nsid w:val="5FD4065E"/>
    <w:multiLevelType w:val="multilevel"/>
    <w:tmpl w:val="0016C0A6"/>
    <w:lvl w:ilvl="0">
      <w:start w:val="13"/>
      <w:numFmt w:val="decimal"/>
      <w:lvlText w:val="%1"/>
      <w:lvlJc w:val="left"/>
      <w:pPr>
        <w:ind w:left="660" w:hanging="660"/>
      </w:pPr>
      <w:rPr>
        <w:rFonts w:hint="default"/>
        <w:b/>
        <w:u w:val="single"/>
      </w:rPr>
    </w:lvl>
    <w:lvl w:ilvl="1">
      <w:start w:val="4"/>
      <w:numFmt w:val="decimal"/>
      <w:lvlText w:val="%1.%2"/>
      <w:lvlJc w:val="left"/>
      <w:pPr>
        <w:ind w:left="896" w:hanging="660"/>
      </w:pPr>
      <w:rPr>
        <w:rFonts w:hint="default"/>
        <w:b/>
        <w:u w:val="single"/>
      </w:rPr>
    </w:lvl>
    <w:lvl w:ilvl="2">
      <w:start w:val="2"/>
      <w:numFmt w:val="decimal"/>
      <w:lvlText w:val="%1.%2.%3"/>
      <w:lvlJc w:val="left"/>
      <w:pPr>
        <w:ind w:left="1192" w:hanging="720"/>
      </w:pPr>
      <w:rPr>
        <w:rFonts w:hint="default"/>
        <w:b/>
        <w:u w:val="single"/>
      </w:rPr>
    </w:lvl>
    <w:lvl w:ilvl="3">
      <w:start w:val="5"/>
      <w:numFmt w:val="decimal"/>
      <w:lvlText w:val="%1.%2.%3.%4"/>
      <w:lvlJc w:val="left"/>
      <w:pPr>
        <w:ind w:left="1428" w:hanging="720"/>
      </w:pPr>
      <w:rPr>
        <w:rFonts w:hint="default"/>
        <w:b/>
        <w:u w:val="single"/>
      </w:rPr>
    </w:lvl>
    <w:lvl w:ilvl="4">
      <w:start w:val="1"/>
      <w:numFmt w:val="decimal"/>
      <w:lvlText w:val="%1.%2.%3.%4.%5"/>
      <w:lvlJc w:val="left"/>
      <w:pPr>
        <w:ind w:left="1664" w:hanging="720"/>
      </w:pPr>
      <w:rPr>
        <w:rFonts w:hint="default"/>
        <w:b/>
        <w:u w:val="single"/>
      </w:rPr>
    </w:lvl>
    <w:lvl w:ilvl="5">
      <w:start w:val="1"/>
      <w:numFmt w:val="decimal"/>
      <w:lvlText w:val="%1.%2.%3.%4.%5.%6"/>
      <w:lvlJc w:val="left"/>
      <w:pPr>
        <w:ind w:left="2260" w:hanging="1080"/>
      </w:pPr>
      <w:rPr>
        <w:rFonts w:hint="default"/>
        <w:b/>
        <w:u w:val="single"/>
      </w:rPr>
    </w:lvl>
    <w:lvl w:ilvl="6">
      <w:start w:val="1"/>
      <w:numFmt w:val="decimal"/>
      <w:lvlText w:val="%1.%2.%3.%4.%5.%6.%7"/>
      <w:lvlJc w:val="left"/>
      <w:pPr>
        <w:ind w:left="2496" w:hanging="1080"/>
      </w:pPr>
      <w:rPr>
        <w:rFonts w:hint="default"/>
        <w:b/>
        <w:u w:val="single"/>
      </w:rPr>
    </w:lvl>
    <w:lvl w:ilvl="7">
      <w:start w:val="1"/>
      <w:numFmt w:val="decimal"/>
      <w:lvlText w:val="%1.%2.%3.%4.%5.%6.%7.%8"/>
      <w:lvlJc w:val="left"/>
      <w:pPr>
        <w:ind w:left="3092" w:hanging="1440"/>
      </w:pPr>
      <w:rPr>
        <w:rFonts w:hint="default"/>
        <w:b/>
        <w:u w:val="single"/>
      </w:rPr>
    </w:lvl>
    <w:lvl w:ilvl="8">
      <w:start w:val="1"/>
      <w:numFmt w:val="decimal"/>
      <w:lvlText w:val="%1.%2.%3.%4.%5.%6.%7.%8.%9"/>
      <w:lvlJc w:val="left"/>
      <w:pPr>
        <w:ind w:left="3328" w:hanging="1440"/>
      </w:pPr>
      <w:rPr>
        <w:rFonts w:hint="default"/>
        <w:b/>
        <w:u w:val="single"/>
      </w:rPr>
    </w:lvl>
  </w:abstractNum>
  <w:abstractNum w:abstractNumId="61">
    <w:nsid w:val="62C15443"/>
    <w:multiLevelType w:val="hybridMultilevel"/>
    <w:tmpl w:val="E60CDA76"/>
    <w:lvl w:ilvl="0" w:tplc="84AAFE5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62">
    <w:nsid w:val="6B1260D8"/>
    <w:multiLevelType w:val="hybridMultilevel"/>
    <w:tmpl w:val="78F0F81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4">
    <w:nsid w:val="6E0511C3"/>
    <w:multiLevelType w:val="hybridMultilevel"/>
    <w:tmpl w:val="679AE9B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6F8E6E70"/>
    <w:multiLevelType w:val="multilevel"/>
    <w:tmpl w:val="D60298D2"/>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nsid w:val="6FA15057"/>
    <w:multiLevelType w:val="hybridMultilevel"/>
    <w:tmpl w:val="B816B5BA"/>
    <w:lvl w:ilvl="0" w:tplc="E160C212">
      <w:start w:val="1"/>
      <w:numFmt w:val="lowerLetter"/>
      <w:lvlText w:val="%1)"/>
      <w:lvlJc w:val="left"/>
      <w:pPr>
        <w:ind w:left="1211"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7">
    <w:nsid w:val="7B9C696E"/>
    <w:multiLevelType w:val="multilevel"/>
    <w:tmpl w:val="5906D558"/>
    <w:lvl w:ilvl="0">
      <w:start w:val="1"/>
      <w:numFmt w:val="decimal"/>
      <w:lvlText w:val="%1."/>
      <w:lvlJc w:val="left"/>
      <w:pPr>
        <w:ind w:left="630" w:hanging="630"/>
      </w:pPr>
      <w:rPr>
        <w:rFonts w:hint="default"/>
      </w:rPr>
    </w:lvl>
    <w:lvl w:ilvl="1">
      <w:start w:val="34"/>
      <w:numFmt w:val="decimal"/>
      <w:lvlText w:val="%1.%2."/>
      <w:lvlJc w:val="left"/>
      <w:pPr>
        <w:ind w:left="787" w:hanging="630"/>
      </w:pPr>
      <w:rPr>
        <w:rFonts w:hint="default"/>
      </w:rPr>
    </w:lvl>
    <w:lvl w:ilvl="2">
      <w:start w:val="2"/>
      <w:numFmt w:val="decimal"/>
      <w:lvlText w:val="%1.%2.%3."/>
      <w:lvlJc w:val="left"/>
      <w:pPr>
        <w:ind w:left="1034" w:hanging="720"/>
      </w:pPr>
      <w:rPr>
        <w:rFonts w:hint="default"/>
      </w:rPr>
    </w:lvl>
    <w:lvl w:ilvl="3">
      <w:start w:val="5"/>
      <w:numFmt w:val="decimal"/>
      <w:lvlText w:val="%1.%2.%3.%4."/>
      <w:lvlJc w:val="left"/>
      <w:pPr>
        <w:ind w:left="1191" w:hanging="720"/>
      </w:pPr>
      <w:rPr>
        <w:rFonts w:hint="default"/>
        <w:b/>
      </w:rPr>
    </w:lvl>
    <w:lvl w:ilvl="4">
      <w:start w:val="1"/>
      <w:numFmt w:val="decimal"/>
      <w:lvlText w:val="%1.%2.%3.%4.%5."/>
      <w:lvlJc w:val="left"/>
      <w:pPr>
        <w:ind w:left="1348" w:hanging="720"/>
      </w:pPr>
      <w:rPr>
        <w:rFonts w:hint="default"/>
      </w:rPr>
    </w:lvl>
    <w:lvl w:ilvl="5">
      <w:start w:val="1"/>
      <w:numFmt w:val="decimal"/>
      <w:lvlText w:val="%1.%2.%3.%4.%5.%6."/>
      <w:lvlJc w:val="left"/>
      <w:pPr>
        <w:ind w:left="1865" w:hanging="1080"/>
      </w:pPr>
      <w:rPr>
        <w:rFonts w:hint="default"/>
      </w:rPr>
    </w:lvl>
    <w:lvl w:ilvl="6">
      <w:start w:val="1"/>
      <w:numFmt w:val="decimal"/>
      <w:lvlText w:val="%1.%2.%3.%4.%5.%6.%7."/>
      <w:lvlJc w:val="left"/>
      <w:pPr>
        <w:ind w:left="2022" w:hanging="1080"/>
      </w:pPr>
      <w:rPr>
        <w:rFonts w:hint="default"/>
      </w:rPr>
    </w:lvl>
    <w:lvl w:ilvl="7">
      <w:start w:val="1"/>
      <w:numFmt w:val="decimal"/>
      <w:lvlText w:val="%1.%2.%3.%4.%5.%6.%7.%8."/>
      <w:lvlJc w:val="left"/>
      <w:pPr>
        <w:ind w:left="2539" w:hanging="1440"/>
      </w:pPr>
      <w:rPr>
        <w:rFonts w:hint="default"/>
      </w:rPr>
    </w:lvl>
    <w:lvl w:ilvl="8">
      <w:start w:val="1"/>
      <w:numFmt w:val="decimal"/>
      <w:lvlText w:val="%1.%2.%3.%4.%5.%6.%7.%8.%9."/>
      <w:lvlJc w:val="left"/>
      <w:pPr>
        <w:ind w:left="2696" w:hanging="1440"/>
      </w:pPr>
      <w:rPr>
        <w:rFonts w:hint="default"/>
      </w:rPr>
    </w:lvl>
  </w:abstractNum>
  <w:abstractNum w:abstractNumId="68">
    <w:nsid w:val="7EA14A20"/>
    <w:multiLevelType w:val="multilevel"/>
    <w:tmpl w:val="25B051DA"/>
    <w:lvl w:ilvl="0">
      <w:start w:val="2"/>
      <w:numFmt w:val="decimal"/>
      <w:lvlText w:val="%1"/>
      <w:lvlJc w:val="left"/>
      <w:pPr>
        <w:ind w:left="480" w:hanging="480"/>
      </w:pPr>
      <w:rPr>
        <w:rFonts w:eastAsia="Calibri" w:hint="default"/>
      </w:rPr>
    </w:lvl>
    <w:lvl w:ilvl="1">
      <w:start w:val="7"/>
      <w:numFmt w:val="decimal"/>
      <w:lvlText w:val="%1.%2"/>
      <w:lvlJc w:val="left"/>
      <w:pPr>
        <w:ind w:left="1189" w:hanging="480"/>
      </w:pPr>
      <w:rPr>
        <w:rFonts w:eastAsia="Calibri" w:hint="default"/>
      </w:rPr>
    </w:lvl>
    <w:lvl w:ilvl="2">
      <w:start w:val="2"/>
      <w:numFmt w:val="decimal"/>
      <w:lvlText w:val="%1.%2.%3"/>
      <w:lvlJc w:val="left"/>
      <w:pPr>
        <w:ind w:left="2138" w:hanging="720"/>
      </w:pPr>
      <w:rPr>
        <w:rFonts w:eastAsia="Calibri" w:hint="default"/>
        <w:b/>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112" w:hanging="1440"/>
      </w:pPr>
      <w:rPr>
        <w:rFonts w:eastAsia="Calibri" w:hint="default"/>
      </w:rPr>
    </w:lvl>
  </w:abstractNum>
  <w:num w:numId="1">
    <w:abstractNumId w:val="56"/>
  </w:num>
  <w:num w:numId="2">
    <w:abstractNumId w:val="49"/>
  </w:num>
  <w:num w:numId="3">
    <w:abstractNumId w:val="26"/>
  </w:num>
  <w:num w:numId="4">
    <w:abstractNumId w:val="55"/>
  </w:num>
  <w:num w:numId="5">
    <w:abstractNumId w:val="39"/>
  </w:num>
  <w:num w:numId="6">
    <w:abstractNumId w:val="66"/>
  </w:num>
  <w:num w:numId="7">
    <w:abstractNumId w:val="2"/>
  </w:num>
  <w:num w:numId="8">
    <w:abstractNumId w:val="61"/>
  </w:num>
  <w:num w:numId="9">
    <w:abstractNumId w:val="38"/>
  </w:num>
  <w:num w:numId="10">
    <w:abstractNumId w:val="42"/>
  </w:num>
  <w:num w:numId="11">
    <w:abstractNumId w:val="64"/>
  </w:num>
  <w:num w:numId="12">
    <w:abstractNumId w:val="32"/>
  </w:num>
  <w:num w:numId="13">
    <w:abstractNumId w:val="22"/>
  </w:num>
  <w:num w:numId="14">
    <w:abstractNumId w:val="29"/>
  </w:num>
  <w:num w:numId="15">
    <w:abstractNumId w:val="52"/>
  </w:num>
  <w:num w:numId="16">
    <w:abstractNumId w:val="37"/>
  </w:num>
  <w:num w:numId="17">
    <w:abstractNumId w:val="54"/>
  </w:num>
  <w:num w:numId="18">
    <w:abstractNumId w:val="50"/>
  </w:num>
  <w:num w:numId="19">
    <w:abstractNumId w:val="15"/>
  </w:num>
  <w:num w:numId="20">
    <w:abstractNumId w:val="47"/>
  </w:num>
  <w:num w:numId="21">
    <w:abstractNumId w:val="62"/>
  </w:num>
  <w:num w:numId="22">
    <w:abstractNumId w:val="40"/>
  </w:num>
  <w:num w:numId="23">
    <w:abstractNumId w:val="25"/>
  </w:num>
  <w:num w:numId="24">
    <w:abstractNumId w:val="63"/>
  </w:num>
  <w:num w:numId="25">
    <w:abstractNumId w:val="21"/>
  </w:num>
  <w:num w:numId="26">
    <w:abstractNumId w:val="18"/>
  </w:num>
  <w:num w:numId="27">
    <w:abstractNumId w:val="27"/>
  </w:num>
  <w:num w:numId="28">
    <w:abstractNumId w:val="43"/>
  </w:num>
  <w:num w:numId="29">
    <w:abstractNumId w:val="41"/>
  </w:num>
  <w:num w:numId="30">
    <w:abstractNumId w:val="44"/>
  </w:num>
  <w:num w:numId="31">
    <w:abstractNumId w:val="33"/>
  </w:num>
  <w:num w:numId="32">
    <w:abstractNumId w:val="12"/>
  </w:num>
  <w:num w:numId="33">
    <w:abstractNumId w:val="48"/>
  </w:num>
  <w:num w:numId="34">
    <w:abstractNumId w:val="36"/>
  </w:num>
  <w:num w:numId="35">
    <w:abstractNumId w:val="46"/>
  </w:num>
  <w:num w:numId="36">
    <w:abstractNumId w:val="17"/>
  </w:num>
  <w:num w:numId="37">
    <w:abstractNumId w:val="20"/>
  </w:num>
  <w:num w:numId="38">
    <w:abstractNumId w:val="65"/>
  </w:num>
  <w:num w:numId="39">
    <w:abstractNumId w:val="16"/>
  </w:num>
  <w:num w:numId="40">
    <w:abstractNumId w:val="31"/>
  </w:num>
  <w:num w:numId="41">
    <w:abstractNumId w:val="24"/>
  </w:num>
  <w:num w:numId="42">
    <w:abstractNumId w:val="34"/>
  </w:num>
  <w:num w:numId="43">
    <w:abstractNumId w:val="45"/>
  </w:num>
  <w:num w:numId="44">
    <w:abstractNumId w:val="11"/>
  </w:num>
  <w:num w:numId="45">
    <w:abstractNumId w:val="68"/>
  </w:num>
  <w:num w:numId="46">
    <w:abstractNumId w:val="23"/>
  </w:num>
  <w:num w:numId="47">
    <w:abstractNumId w:val="28"/>
  </w:num>
  <w:num w:numId="48">
    <w:abstractNumId w:val="35"/>
  </w:num>
  <w:num w:numId="49">
    <w:abstractNumId w:val="67"/>
  </w:num>
  <w:num w:numId="50">
    <w:abstractNumId w:val="13"/>
  </w:num>
  <w:num w:numId="51">
    <w:abstractNumId w:val="19"/>
  </w:num>
  <w:num w:numId="52">
    <w:abstractNumId w:val="51"/>
  </w:num>
  <w:num w:numId="53">
    <w:abstractNumId w:val="30"/>
  </w:num>
  <w:num w:numId="54">
    <w:abstractNumId w:val="53"/>
  </w:num>
  <w:num w:numId="55">
    <w:abstractNumId w:val="14"/>
  </w:num>
  <w:num w:numId="56">
    <w:abstractNumId w:val="59"/>
  </w:num>
  <w:num w:numId="57">
    <w:abstractNumId w:val="57"/>
  </w:num>
  <w:num w:numId="58">
    <w:abstractNumId w:val="60"/>
  </w:num>
  <w:num w:numId="59">
    <w:abstractNumId w:val="5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hdrShapeDefaults>
    <o:shapedefaults v:ext="edit" spidmax="2522">
      <o:colormenu v:ext="edit" fillcolor="none" strokecolor="none"/>
    </o:shapedefaults>
    <o:shapelayout v:ext="edit">
      <o:idmap v:ext="edit" data="1"/>
      <o:rules v:ext="edit">
        <o:r id="V:Rule4" type="connector" idref="#_x0000_s1264"/>
        <o:r id="V:Rule5" type="connector" idref="#_x0000_s1164"/>
        <o:r id="V:Rule6" type="connector" idref="#_x0000_s1169"/>
        <o:r id="V:Rule7" type="connector" idref="#_x0000_s1274"/>
      </o:rules>
    </o:shapelayout>
  </w:hdrShapeDefaults>
  <w:footnotePr>
    <w:footnote w:id="0"/>
    <w:footnote w:id="1"/>
  </w:footnotePr>
  <w:endnotePr>
    <w:endnote w:id="0"/>
    <w:endnote w:id="1"/>
  </w:endnotePr>
  <w:compat/>
  <w:rsids>
    <w:rsidRoot w:val="006A110B"/>
    <w:rsid w:val="00000079"/>
    <w:rsid w:val="000016DC"/>
    <w:rsid w:val="00002A9C"/>
    <w:rsid w:val="000032DF"/>
    <w:rsid w:val="00004517"/>
    <w:rsid w:val="00006BA1"/>
    <w:rsid w:val="00006EE3"/>
    <w:rsid w:val="00007E94"/>
    <w:rsid w:val="000109A8"/>
    <w:rsid w:val="000113F3"/>
    <w:rsid w:val="000126D3"/>
    <w:rsid w:val="000128D4"/>
    <w:rsid w:val="00012FE3"/>
    <w:rsid w:val="000131B1"/>
    <w:rsid w:val="00013769"/>
    <w:rsid w:val="00013FEA"/>
    <w:rsid w:val="0001467D"/>
    <w:rsid w:val="00014715"/>
    <w:rsid w:val="000147D9"/>
    <w:rsid w:val="0001489C"/>
    <w:rsid w:val="00015283"/>
    <w:rsid w:val="00016180"/>
    <w:rsid w:val="00016AF2"/>
    <w:rsid w:val="00016C65"/>
    <w:rsid w:val="0001733E"/>
    <w:rsid w:val="000174D0"/>
    <w:rsid w:val="000178FE"/>
    <w:rsid w:val="0002034E"/>
    <w:rsid w:val="00021E1C"/>
    <w:rsid w:val="00021E39"/>
    <w:rsid w:val="00022221"/>
    <w:rsid w:val="000223DA"/>
    <w:rsid w:val="00023060"/>
    <w:rsid w:val="0002362D"/>
    <w:rsid w:val="000237F2"/>
    <w:rsid w:val="00024455"/>
    <w:rsid w:val="000255B8"/>
    <w:rsid w:val="0002611F"/>
    <w:rsid w:val="0002708B"/>
    <w:rsid w:val="00027842"/>
    <w:rsid w:val="00031560"/>
    <w:rsid w:val="00032364"/>
    <w:rsid w:val="00032576"/>
    <w:rsid w:val="000332F1"/>
    <w:rsid w:val="00033A9C"/>
    <w:rsid w:val="00033C52"/>
    <w:rsid w:val="0003400C"/>
    <w:rsid w:val="00035B08"/>
    <w:rsid w:val="0003627D"/>
    <w:rsid w:val="00036E17"/>
    <w:rsid w:val="00036EB6"/>
    <w:rsid w:val="000401AC"/>
    <w:rsid w:val="0004061B"/>
    <w:rsid w:val="0004182F"/>
    <w:rsid w:val="00041D19"/>
    <w:rsid w:val="0004203F"/>
    <w:rsid w:val="00042266"/>
    <w:rsid w:val="00042A02"/>
    <w:rsid w:val="0004334E"/>
    <w:rsid w:val="00044047"/>
    <w:rsid w:val="00044207"/>
    <w:rsid w:val="00045793"/>
    <w:rsid w:val="00045BB5"/>
    <w:rsid w:val="0004632F"/>
    <w:rsid w:val="000478A7"/>
    <w:rsid w:val="000509CB"/>
    <w:rsid w:val="00051D3A"/>
    <w:rsid w:val="0005365A"/>
    <w:rsid w:val="00054AFE"/>
    <w:rsid w:val="00055A1C"/>
    <w:rsid w:val="0006098D"/>
    <w:rsid w:val="000611DD"/>
    <w:rsid w:val="00061A8E"/>
    <w:rsid w:val="00062AE7"/>
    <w:rsid w:val="00063521"/>
    <w:rsid w:val="00063884"/>
    <w:rsid w:val="00063957"/>
    <w:rsid w:val="00064BAD"/>
    <w:rsid w:val="00064D50"/>
    <w:rsid w:val="00065D2D"/>
    <w:rsid w:val="0006683E"/>
    <w:rsid w:val="000671BB"/>
    <w:rsid w:val="000677FA"/>
    <w:rsid w:val="000679CC"/>
    <w:rsid w:val="000707C9"/>
    <w:rsid w:val="0007104E"/>
    <w:rsid w:val="000712C1"/>
    <w:rsid w:val="00071338"/>
    <w:rsid w:val="000717D1"/>
    <w:rsid w:val="00072037"/>
    <w:rsid w:val="000724C1"/>
    <w:rsid w:val="00072F10"/>
    <w:rsid w:val="000740ED"/>
    <w:rsid w:val="00075460"/>
    <w:rsid w:val="00075A0F"/>
    <w:rsid w:val="00076601"/>
    <w:rsid w:val="0008007D"/>
    <w:rsid w:val="00081308"/>
    <w:rsid w:val="000826BD"/>
    <w:rsid w:val="00082D2B"/>
    <w:rsid w:val="00084B58"/>
    <w:rsid w:val="00084C06"/>
    <w:rsid w:val="00086CCA"/>
    <w:rsid w:val="0009213D"/>
    <w:rsid w:val="0009217B"/>
    <w:rsid w:val="000932C7"/>
    <w:rsid w:val="00094F93"/>
    <w:rsid w:val="00095D7D"/>
    <w:rsid w:val="0009741A"/>
    <w:rsid w:val="000975D7"/>
    <w:rsid w:val="00097951"/>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FE4"/>
    <w:rsid w:val="000C0506"/>
    <w:rsid w:val="000C1968"/>
    <w:rsid w:val="000C19BD"/>
    <w:rsid w:val="000C1BD2"/>
    <w:rsid w:val="000C204F"/>
    <w:rsid w:val="000C2CA5"/>
    <w:rsid w:val="000C412F"/>
    <w:rsid w:val="000C5D1E"/>
    <w:rsid w:val="000C6379"/>
    <w:rsid w:val="000C63EA"/>
    <w:rsid w:val="000C6ABC"/>
    <w:rsid w:val="000C6B00"/>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586"/>
    <w:rsid w:val="000E7AD8"/>
    <w:rsid w:val="000F05C5"/>
    <w:rsid w:val="000F0B29"/>
    <w:rsid w:val="000F1325"/>
    <w:rsid w:val="000F1FD1"/>
    <w:rsid w:val="000F2236"/>
    <w:rsid w:val="000F245E"/>
    <w:rsid w:val="000F34D3"/>
    <w:rsid w:val="000F51DF"/>
    <w:rsid w:val="000F617C"/>
    <w:rsid w:val="000F73AE"/>
    <w:rsid w:val="00100E2A"/>
    <w:rsid w:val="001015E7"/>
    <w:rsid w:val="00101A2A"/>
    <w:rsid w:val="00101BB4"/>
    <w:rsid w:val="00102845"/>
    <w:rsid w:val="00103E0F"/>
    <w:rsid w:val="0010475C"/>
    <w:rsid w:val="00107B84"/>
    <w:rsid w:val="00107FED"/>
    <w:rsid w:val="00110C8F"/>
    <w:rsid w:val="001114B6"/>
    <w:rsid w:val="00113801"/>
    <w:rsid w:val="00116F73"/>
    <w:rsid w:val="00117EC8"/>
    <w:rsid w:val="0012144D"/>
    <w:rsid w:val="00122CB1"/>
    <w:rsid w:val="0012378A"/>
    <w:rsid w:val="00127149"/>
    <w:rsid w:val="00127670"/>
    <w:rsid w:val="001305CF"/>
    <w:rsid w:val="00130AE8"/>
    <w:rsid w:val="00130BC6"/>
    <w:rsid w:val="00130BD4"/>
    <w:rsid w:val="00131172"/>
    <w:rsid w:val="00131372"/>
    <w:rsid w:val="001322FA"/>
    <w:rsid w:val="00133929"/>
    <w:rsid w:val="00135683"/>
    <w:rsid w:val="00135829"/>
    <w:rsid w:val="00136C04"/>
    <w:rsid w:val="00137327"/>
    <w:rsid w:val="001373DD"/>
    <w:rsid w:val="00140389"/>
    <w:rsid w:val="001408DF"/>
    <w:rsid w:val="001409BB"/>
    <w:rsid w:val="001411F7"/>
    <w:rsid w:val="00141370"/>
    <w:rsid w:val="00141828"/>
    <w:rsid w:val="0014208B"/>
    <w:rsid w:val="001427B7"/>
    <w:rsid w:val="00143565"/>
    <w:rsid w:val="001442BC"/>
    <w:rsid w:val="001446FD"/>
    <w:rsid w:val="00144FD2"/>
    <w:rsid w:val="0014591A"/>
    <w:rsid w:val="00146370"/>
    <w:rsid w:val="00147DE4"/>
    <w:rsid w:val="00147F96"/>
    <w:rsid w:val="00150294"/>
    <w:rsid w:val="001506D8"/>
    <w:rsid w:val="00150F3E"/>
    <w:rsid w:val="00151445"/>
    <w:rsid w:val="00152570"/>
    <w:rsid w:val="00152601"/>
    <w:rsid w:val="00154D60"/>
    <w:rsid w:val="001553AC"/>
    <w:rsid w:val="00155728"/>
    <w:rsid w:val="00156440"/>
    <w:rsid w:val="001571C9"/>
    <w:rsid w:val="0016029F"/>
    <w:rsid w:val="0016076C"/>
    <w:rsid w:val="001614F7"/>
    <w:rsid w:val="00161934"/>
    <w:rsid w:val="00163308"/>
    <w:rsid w:val="00163428"/>
    <w:rsid w:val="001637DE"/>
    <w:rsid w:val="001639F8"/>
    <w:rsid w:val="00164328"/>
    <w:rsid w:val="001651D4"/>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2AC6"/>
    <w:rsid w:val="00184BFD"/>
    <w:rsid w:val="00184C15"/>
    <w:rsid w:val="001857C2"/>
    <w:rsid w:val="00185884"/>
    <w:rsid w:val="00185929"/>
    <w:rsid w:val="001878E0"/>
    <w:rsid w:val="001904E4"/>
    <w:rsid w:val="001919F6"/>
    <w:rsid w:val="00191B54"/>
    <w:rsid w:val="0019233C"/>
    <w:rsid w:val="001926A4"/>
    <w:rsid w:val="0019280D"/>
    <w:rsid w:val="00192956"/>
    <w:rsid w:val="0019371E"/>
    <w:rsid w:val="00195788"/>
    <w:rsid w:val="0019601F"/>
    <w:rsid w:val="001964AA"/>
    <w:rsid w:val="00196564"/>
    <w:rsid w:val="001966F4"/>
    <w:rsid w:val="00196FD2"/>
    <w:rsid w:val="00197075"/>
    <w:rsid w:val="00197408"/>
    <w:rsid w:val="00197797"/>
    <w:rsid w:val="001A00C1"/>
    <w:rsid w:val="001A0206"/>
    <w:rsid w:val="001A139A"/>
    <w:rsid w:val="001A2C41"/>
    <w:rsid w:val="001A3371"/>
    <w:rsid w:val="001A49CC"/>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21A"/>
    <w:rsid w:val="001C1B5A"/>
    <w:rsid w:val="001C429A"/>
    <w:rsid w:val="001C5275"/>
    <w:rsid w:val="001C54A1"/>
    <w:rsid w:val="001C60DD"/>
    <w:rsid w:val="001C72A9"/>
    <w:rsid w:val="001C7E4B"/>
    <w:rsid w:val="001C7F1B"/>
    <w:rsid w:val="001D04F6"/>
    <w:rsid w:val="001D109F"/>
    <w:rsid w:val="001D1CCF"/>
    <w:rsid w:val="001D264F"/>
    <w:rsid w:val="001D3172"/>
    <w:rsid w:val="001D3C13"/>
    <w:rsid w:val="001D3CE6"/>
    <w:rsid w:val="001D5DD2"/>
    <w:rsid w:val="001D5E2C"/>
    <w:rsid w:val="001D67CC"/>
    <w:rsid w:val="001D6DEF"/>
    <w:rsid w:val="001E1F19"/>
    <w:rsid w:val="001E219D"/>
    <w:rsid w:val="001E302D"/>
    <w:rsid w:val="001E3479"/>
    <w:rsid w:val="001E38D4"/>
    <w:rsid w:val="001E3CFC"/>
    <w:rsid w:val="001E4E22"/>
    <w:rsid w:val="001E5777"/>
    <w:rsid w:val="001E7959"/>
    <w:rsid w:val="001E7CAB"/>
    <w:rsid w:val="001E7DDB"/>
    <w:rsid w:val="001F036B"/>
    <w:rsid w:val="001F088B"/>
    <w:rsid w:val="001F15CC"/>
    <w:rsid w:val="001F19AD"/>
    <w:rsid w:val="001F25EB"/>
    <w:rsid w:val="001F2E0C"/>
    <w:rsid w:val="001F391F"/>
    <w:rsid w:val="001F3E5F"/>
    <w:rsid w:val="001F4225"/>
    <w:rsid w:val="001F4B31"/>
    <w:rsid w:val="001F4E4B"/>
    <w:rsid w:val="001F56B8"/>
    <w:rsid w:val="001F6EC3"/>
    <w:rsid w:val="001F7FAB"/>
    <w:rsid w:val="002003F8"/>
    <w:rsid w:val="002023A4"/>
    <w:rsid w:val="002030A1"/>
    <w:rsid w:val="00205F75"/>
    <w:rsid w:val="00210538"/>
    <w:rsid w:val="002109ED"/>
    <w:rsid w:val="00211120"/>
    <w:rsid w:val="00211320"/>
    <w:rsid w:val="00211A94"/>
    <w:rsid w:val="00212569"/>
    <w:rsid w:val="00212E79"/>
    <w:rsid w:val="00212E92"/>
    <w:rsid w:val="00213586"/>
    <w:rsid w:val="002144EE"/>
    <w:rsid w:val="002145A1"/>
    <w:rsid w:val="00214901"/>
    <w:rsid w:val="002151C8"/>
    <w:rsid w:val="00215AD6"/>
    <w:rsid w:val="002161DB"/>
    <w:rsid w:val="002163FD"/>
    <w:rsid w:val="002166F6"/>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E70"/>
    <w:rsid w:val="002353AD"/>
    <w:rsid w:val="00235BB6"/>
    <w:rsid w:val="00236664"/>
    <w:rsid w:val="00236F7B"/>
    <w:rsid w:val="002371AB"/>
    <w:rsid w:val="002372E3"/>
    <w:rsid w:val="00237DEA"/>
    <w:rsid w:val="0024064B"/>
    <w:rsid w:val="00240D57"/>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4D6"/>
    <w:rsid w:val="00255470"/>
    <w:rsid w:val="002554A7"/>
    <w:rsid w:val="002554AD"/>
    <w:rsid w:val="002555EC"/>
    <w:rsid w:val="002559FB"/>
    <w:rsid w:val="00255C15"/>
    <w:rsid w:val="00255D6B"/>
    <w:rsid w:val="00256767"/>
    <w:rsid w:val="002578B9"/>
    <w:rsid w:val="00260835"/>
    <w:rsid w:val="002616FC"/>
    <w:rsid w:val="00263CB0"/>
    <w:rsid w:val="00264395"/>
    <w:rsid w:val="00270403"/>
    <w:rsid w:val="00270E4B"/>
    <w:rsid w:val="002715AB"/>
    <w:rsid w:val="00271B91"/>
    <w:rsid w:val="00273DFB"/>
    <w:rsid w:val="00274199"/>
    <w:rsid w:val="00275B5C"/>
    <w:rsid w:val="00275FA1"/>
    <w:rsid w:val="00276AF1"/>
    <w:rsid w:val="00277DA7"/>
    <w:rsid w:val="0028105E"/>
    <w:rsid w:val="00281741"/>
    <w:rsid w:val="002819C8"/>
    <w:rsid w:val="00282EEE"/>
    <w:rsid w:val="00283145"/>
    <w:rsid w:val="002832D3"/>
    <w:rsid w:val="002839CD"/>
    <w:rsid w:val="00285F12"/>
    <w:rsid w:val="002872CF"/>
    <w:rsid w:val="002875F8"/>
    <w:rsid w:val="00290221"/>
    <w:rsid w:val="00290395"/>
    <w:rsid w:val="002918D4"/>
    <w:rsid w:val="00293632"/>
    <w:rsid w:val="002939E2"/>
    <w:rsid w:val="00294397"/>
    <w:rsid w:val="0029517F"/>
    <w:rsid w:val="00296639"/>
    <w:rsid w:val="002969B6"/>
    <w:rsid w:val="00296C96"/>
    <w:rsid w:val="00296FB2"/>
    <w:rsid w:val="0029784D"/>
    <w:rsid w:val="002A05A3"/>
    <w:rsid w:val="002A14DE"/>
    <w:rsid w:val="002A1D4B"/>
    <w:rsid w:val="002A1DEB"/>
    <w:rsid w:val="002A2B9C"/>
    <w:rsid w:val="002A2CF1"/>
    <w:rsid w:val="002A38F9"/>
    <w:rsid w:val="002A572E"/>
    <w:rsid w:val="002A5897"/>
    <w:rsid w:val="002A7C11"/>
    <w:rsid w:val="002B3295"/>
    <w:rsid w:val="002B3407"/>
    <w:rsid w:val="002B41D4"/>
    <w:rsid w:val="002B4C23"/>
    <w:rsid w:val="002B4FEA"/>
    <w:rsid w:val="002B563B"/>
    <w:rsid w:val="002B606A"/>
    <w:rsid w:val="002C0E8A"/>
    <w:rsid w:val="002C1044"/>
    <w:rsid w:val="002C1DDE"/>
    <w:rsid w:val="002C1E3A"/>
    <w:rsid w:val="002C1EAC"/>
    <w:rsid w:val="002C203F"/>
    <w:rsid w:val="002C2453"/>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5029"/>
    <w:rsid w:val="002D5FC0"/>
    <w:rsid w:val="002D68F5"/>
    <w:rsid w:val="002D716D"/>
    <w:rsid w:val="002D763C"/>
    <w:rsid w:val="002E1400"/>
    <w:rsid w:val="002E1826"/>
    <w:rsid w:val="002E2404"/>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6A97"/>
    <w:rsid w:val="0030771F"/>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26"/>
    <w:rsid w:val="00323342"/>
    <w:rsid w:val="003233BC"/>
    <w:rsid w:val="00323A9D"/>
    <w:rsid w:val="00324A90"/>
    <w:rsid w:val="00325672"/>
    <w:rsid w:val="00325D46"/>
    <w:rsid w:val="003266EF"/>
    <w:rsid w:val="00326EF8"/>
    <w:rsid w:val="0033026B"/>
    <w:rsid w:val="003305BD"/>
    <w:rsid w:val="00332F8B"/>
    <w:rsid w:val="00333CBB"/>
    <w:rsid w:val="00334039"/>
    <w:rsid w:val="0033571B"/>
    <w:rsid w:val="0034012D"/>
    <w:rsid w:val="00340AB1"/>
    <w:rsid w:val="00341307"/>
    <w:rsid w:val="00341D7B"/>
    <w:rsid w:val="00342C98"/>
    <w:rsid w:val="00345716"/>
    <w:rsid w:val="003518F5"/>
    <w:rsid w:val="00352696"/>
    <w:rsid w:val="00352D9E"/>
    <w:rsid w:val="0035415D"/>
    <w:rsid w:val="003546B5"/>
    <w:rsid w:val="00355A3A"/>
    <w:rsid w:val="00355AD0"/>
    <w:rsid w:val="0035633F"/>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7912"/>
    <w:rsid w:val="00380756"/>
    <w:rsid w:val="00381258"/>
    <w:rsid w:val="00381F6E"/>
    <w:rsid w:val="00384C3C"/>
    <w:rsid w:val="003850EA"/>
    <w:rsid w:val="003857BB"/>
    <w:rsid w:val="00386A0E"/>
    <w:rsid w:val="00386E39"/>
    <w:rsid w:val="00390055"/>
    <w:rsid w:val="00391A6B"/>
    <w:rsid w:val="00392C79"/>
    <w:rsid w:val="00393FD5"/>
    <w:rsid w:val="003968E5"/>
    <w:rsid w:val="00397236"/>
    <w:rsid w:val="003A1358"/>
    <w:rsid w:val="003A3649"/>
    <w:rsid w:val="003A3BA0"/>
    <w:rsid w:val="003A4756"/>
    <w:rsid w:val="003A4E32"/>
    <w:rsid w:val="003A5295"/>
    <w:rsid w:val="003A552F"/>
    <w:rsid w:val="003A5C64"/>
    <w:rsid w:val="003A6676"/>
    <w:rsid w:val="003A668A"/>
    <w:rsid w:val="003A789F"/>
    <w:rsid w:val="003B0CD7"/>
    <w:rsid w:val="003B12AE"/>
    <w:rsid w:val="003B1F9D"/>
    <w:rsid w:val="003B2288"/>
    <w:rsid w:val="003B231F"/>
    <w:rsid w:val="003B299F"/>
    <w:rsid w:val="003B2AC6"/>
    <w:rsid w:val="003B2E84"/>
    <w:rsid w:val="003B2FA0"/>
    <w:rsid w:val="003B321B"/>
    <w:rsid w:val="003B3910"/>
    <w:rsid w:val="003B3FF7"/>
    <w:rsid w:val="003B4C0E"/>
    <w:rsid w:val="003B5071"/>
    <w:rsid w:val="003B54C3"/>
    <w:rsid w:val="003B5BD0"/>
    <w:rsid w:val="003B6021"/>
    <w:rsid w:val="003B63EE"/>
    <w:rsid w:val="003B65F3"/>
    <w:rsid w:val="003B76B4"/>
    <w:rsid w:val="003B77F3"/>
    <w:rsid w:val="003B7E35"/>
    <w:rsid w:val="003C0786"/>
    <w:rsid w:val="003C0AA5"/>
    <w:rsid w:val="003C1934"/>
    <w:rsid w:val="003C1E11"/>
    <w:rsid w:val="003C22FB"/>
    <w:rsid w:val="003C2B6F"/>
    <w:rsid w:val="003C305C"/>
    <w:rsid w:val="003C50F5"/>
    <w:rsid w:val="003C5B68"/>
    <w:rsid w:val="003C63F2"/>
    <w:rsid w:val="003C71CA"/>
    <w:rsid w:val="003D36CD"/>
    <w:rsid w:val="003D3D07"/>
    <w:rsid w:val="003D3D92"/>
    <w:rsid w:val="003D482D"/>
    <w:rsid w:val="003D557F"/>
    <w:rsid w:val="003D76E3"/>
    <w:rsid w:val="003D797B"/>
    <w:rsid w:val="003D7D47"/>
    <w:rsid w:val="003E05CA"/>
    <w:rsid w:val="003E0B4D"/>
    <w:rsid w:val="003E0CF7"/>
    <w:rsid w:val="003E14FF"/>
    <w:rsid w:val="003E1EBA"/>
    <w:rsid w:val="003E2867"/>
    <w:rsid w:val="003E45E3"/>
    <w:rsid w:val="003E4FB2"/>
    <w:rsid w:val="003E5F44"/>
    <w:rsid w:val="003E6A8E"/>
    <w:rsid w:val="003E6C0C"/>
    <w:rsid w:val="003E71A9"/>
    <w:rsid w:val="003E761F"/>
    <w:rsid w:val="003F0526"/>
    <w:rsid w:val="003F09F1"/>
    <w:rsid w:val="003F0F30"/>
    <w:rsid w:val="003F1C99"/>
    <w:rsid w:val="003F23DA"/>
    <w:rsid w:val="003F256F"/>
    <w:rsid w:val="003F51BB"/>
    <w:rsid w:val="003F777A"/>
    <w:rsid w:val="003F77D4"/>
    <w:rsid w:val="004003FD"/>
    <w:rsid w:val="00402005"/>
    <w:rsid w:val="0040289C"/>
    <w:rsid w:val="00402908"/>
    <w:rsid w:val="00402A1A"/>
    <w:rsid w:val="00402ADF"/>
    <w:rsid w:val="0040356D"/>
    <w:rsid w:val="004044D3"/>
    <w:rsid w:val="0040487B"/>
    <w:rsid w:val="004059B5"/>
    <w:rsid w:val="00406D70"/>
    <w:rsid w:val="004070D5"/>
    <w:rsid w:val="00410E75"/>
    <w:rsid w:val="004119E0"/>
    <w:rsid w:val="00412005"/>
    <w:rsid w:val="00412505"/>
    <w:rsid w:val="004140DD"/>
    <w:rsid w:val="00414601"/>
    <w:rsid w:val="004146F7"/>
    <w:rsid w:val="004147BD"/>
    <w:rsid w:val="00414C7B"/>
    <w:rsid w:val="00415DF1"/>
    <w:rsid w:val="00416ABA"/>
    <w:rsid w:val="00416C42"/>
    <w:rsid w:val="00420049"/>
    <w:rsid w:val="00420658"/>
    <w:rsid w:val="00422027"/>
    <w:rsid w:val="0042224C"/>
    <w:rsid w:val="004223EC"/>
    <w:rsid w:val="00422E76"/>
    <w:rsid w:val="004240E7"/>
    <w:rsid w:val="00425682"/>
    <w:rsid w:val="00427762"/>
    <w:rsid w:val="00427CBD"/>
    <w:rsid w:val="004301A6"/>
    <w:rsid w:val="004312AF"/>
    <w:rsid w:val="004313DC"/>
    <w:rsid w:val="00433238"/>
    <w:rsid w:val="004334E7"/>
    <w:rsid w:val="0043452A"/>
    <w:rsid w:val="004359CA"/>
    <w:rsid w:val="00435D87"/>
    <w:rsid w:val="00435E1F"/>
    <w:rsid w:val="0043649F"/>
    <w:rsid w:val="00440096"/>
    <w:rsid w:val="00440E4B"/>
    <w:rsid w:val="004416BC"/>
    <w:rsid w:val="0044172D"/>
    <w:rsid w:val="00441AC0"/>
    <w:rsid w:val="00441D6E"/>
    <w:rsid w:val="00442808"/>
    <w:rsid w:val="004439E5"/>
    <w:rsid w:val="004441FD"/>
    <w:rsid w:val="00446E61"/>
    <w:rsid w:val="004471AD"/>
    <w:rsid w:val="0044761A"/>
    <w:rsid w:val="00447D5D"/>
    <w:rsid w:val="004526C6"/>
    <w:rsid w:val="0045349E"/>
    <w:rsid w:val="00453732"/>
    <w:rsid w:val="00453F66"/>
    <w:rsid w:val="00454D3F"/>
    <w:rsid w:val="004559E7"/>
    <w:rsid w:val="00455B69"/>
    <w:rsid w:val="004570D5"/>
    <w:rsid w:val="004616FA"/>
    <w:rsid w:val="004617A2"/>
    <w:rsid w:val="00461DFA"/>
    <w:rsid w:val="0046239B"/>
    <w:rsid w:val="004624D6"/>
    <w:rsid w:val="00462918"/>
    <w:rsid w:val="00462D09"/>
    <w:rsid w:val="00462F9D"/>
    <w:rsid w:val="004632C9"/>
    <w:rsid w:val="00463677"/>
    <w:rsid w:val="00463D68"/>
    <w:rsid w:val="00464818"/>
    <w:rsid w:val="00464A76"/>
    <w:rsid w:val="00464C50"/>
    <w:rsid w:val="00466100"/>
    <w:rsid w:val="00470026"/>
    <w:rsid w:val="0047123D"/>
    <w:rsid w:val="0047182B"/>
    <w:rsid w:val="004718C7"/>
    <w:rsid w:val="00473683"/>
    <w:rsid w:val="00473687"/>
    <w:rsid w:val="00473890"/>
    <w:rsid w:val="004741E4"/>
    <w:rsid w:val="00475825"/>
    <w:rsid w:val="00476A51"/>
    <w:rsid w:val="0047704E"/>
    <w:rsid w:val="004811AA"/>
    <w:rsid w:val="004817D9"/>
    <w:rsid w:val="00482576"/>
    <w:rsid w:val="00486039"/>
    <w:rsid w:val="00486354"/>
    <w:rsid w:val="004864A7"/>
    <w:rsid w:val="0049037F"/>
    <w:rsid w:val="00491215"/>
    <w:rsid w:val="00491294"/>
    <w:rsid w:val="00491321"/>
    <w:rsid w:val="004924E3"/>
    <w:rsid w:val="004926AF"/>
    <w:rsid w:val="0049380D"/>
    <w:rsid w:val="004939B3"/>
    <w:rsid w:val="00493C1E"/>
    <w:rsid w:val="004956EB"/>
    <w:rsid w:val="004960DD"/>
    <w:rsid w:val="00496196"/>
    <w:rsid w:val="00497889"/>
    <w:rsid w:val="004A0C51"/>
    <w:rsid w:val="004A15CC"/>
    <w:rsid w:val="004A277F"/>
    <w:rsid w:val="004A363B"/>
    <w:rsid w:val="004A420E"/>
    <w:rsid w:val="004A6D2A"/>
    <w:rsid w:val="004A7274"/>
    <w:rsid w:val="004B16FE"/>
    <w:rsid w:val="004B19B1"/>
    <w:rsid w:val="004B3B4C"/>
    <w:rsid w:val="004B4688"/>
    <w:rsid w:val="004B595B"/>
    <w:rsid w:val="004B63E1"/>
    <w:rsid w:val="004B7BC1"/>
    <w:rsid w:val="004B7D2A"/>
    <w:rsid w:val="004C243A"/>
    <w:rsid w:val="004C2982"/>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27E8"/>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830"/>
    <w:rsid w:val="00515901"/>
    <w:rsid w:val="00515CD4"/>
    <w:rsid w:val="005170B8"/>
    <w:rsid w:val="00517518"/>
    <w:rsid w:val="00520026"/>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F5C"/>
    <w:rsid w:val="005302B6"/>
    <w:rsid w:val="00530B1B"/>
    <w:rsid w:val="00530E0E"/>
    <w:rsid w:val="00532AB6"/>
    <w:rsid w:val="0053484B"/>
    <w:rsid w:val="00534E91"/>
    <w:rsid w:val="0053624A"/>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A64"/>
    <w:rsid w:val="005701A8"/>
    <w:rsid w:val="0057126E"/>
    <w:rsid w:val="00571611"/>
    <w:rsid w:val="00572777"/>
    <w:rsid w:val="00572910"/>
    <w:rsid w:val="005738CC"/>
    <w:rsid w:val="00574130"/>
    <w:rsid w:val="005759A9"/>
    <w:rsid w:val="00575F71"/>
    <w:rsid w:val="0057633D"/>
    <w:rsid w:val="005766C1"/>
    <w:rsid w:val="00576BE6"/>
    <w:rsid w:val="005803E9"/>
    <w:rsid w:val="00581C77"/>
    <w:rsid w:val="00581D9D"/>
    <w:rsid w:val="00582E21"/>
    <w:rsid w:val="0058514E"/>
    <w:rsid w:val="00585CAF"/>
    <w:rsid w:val="0058721B"/>
    <w:rsid w:val="00587271"/>
    <w:rsid w:val="0058741F"/>
    <w:rsid w:val="00587D19"/>
    <w:rsid w:val="00590770"/>
    <w:rsid w:val="00590D27"/>
    <w:rsid w:val="005912AF"/>
    <w:rsid w:val="00591602"/>
    <w:rsid w:val="00594634"/>
    <w:rsid w:val="005948E2"/>
    <w:rsid w:val="00596989"/>
    <w:rsid w:val="00596E1F"/>
    <w:rsid w:val="005979D6"/>
    <w:rsid w:val="00597B5B"/>
    <w:rsid w:val="00597CE5"/>
    <w:rsid w:val="00597FE3"/>
    <w:rsid w:val="005A017F"/>
    <w:rsid w:val="005A2545"/>
    <w:rsid w:val="005A3280"/>
    <w:rsid w:val="005A4774"/>
    <w:rsid w:val="005A4A5A"/>
    <w:rsid w:val="005A5BFF"/>
    <w:rsid w:val="005A6F80"/>
    <w:rsid w:val="005A7389"/>
    <w:rsid w:val="005A75CE"/>
    <w:rsid w:val="005A7D74"/>
    <w:rsid w:val="005B0349"/>
    <w:rsid w:val="005B039F"/>
    <w:rsid w:val="005B2119"/>
    <w:rsid w:val="005B2A76"/>
    <w:rsid w:val="005B3730"/>
    <w:rsid w:val="005B37B5"/>
    <w:rsid w:val="005B39B7"/>
    <w:rsid w:val="005B5ABD"/>
    <w:rsid w:val="005B6491"/>
    <w:rsid w:val="005B6EB3"/>
    <w:rsid w:val="005B78A1"/>
    <w:rsid w:val="005C07E2"/>
    <w:rsid w:val="005C0DC7"/>
    <w:rsid w:val="005C0F92"/>
    <w:rsid w:val="005C10D6"/>
    <w:rsid w:val="005C2383"/>
    <w:rsid w:val="005C3807"/>
    <w:rsid w:val="005C3B45"/>
    <w:rsid w:val="005C3DA6"/>
    <w:rsid w:val="005C438F"/>
    <w:rsid w:val="005C4517"/>
    <w:rsid w:val="005C4A3B"/>
    <w:rsid w:val="005C4AA7"/>
    <w:rsid w:val="005C4DEA"/>
    <w:rsid w:val="005D1878"/>
    <w:rsid w:val="005D2F4C"/>
    <w:rsid w:val="005D3764"/>
    <w:rsid w:val="005D3B29"/>
    <w:rsid w:val="005D3F4F"/>
    <w:rsid w:val="005D50E1"/>
    <w:rsid w:val="005D624D"/>
    <w:rsid w:val="005D6525"/>
    <w:rsid w:val="005D6DD4"/>
    <w:rsid w:val="005D6F60"/>
    <w:rsid w:val="005D7406"/>
    <w:rsid w:val="005D7948"/>
    <w:rsid w:val="005D7CB1"/>
    <w:rsid w:val="005E0870"/>
    <w:rsid w:val="005E0D98"/>
    <w:rsid w:val="005E0DBA"/>
    <w:rsid w:val="005E1439"/>
    <w:rsid w:val="005E16C5"/>
    <w:rsid w:val="005E23B6"/>
    <w:rsid w:val="005E30F9"/>
    <w:rsid w:val="005E3825"/>
    <w:rsid w:val="005E3C6E"/>
    <w:rsid w:val="005E3D68"/>
    <w:rsid w:val="005E4162"/>
    <w:rsid w:val="005E41B6"/>
    <w:rsid w:val="005E49C5"/>
    <w:rsid w:val="005E513C"/>
    <w:rsid w:val="005E566C"/>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CB7"/>
    <w:rsid w:val="0060602A"/>
    <w:rsid w:val="0060609E"/>
    <w:rsid w:val="006067EB"/>
    <w:rsid w:val="0061109C"/>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4A1"/>
    <w:rsid w:val="006259B7"/>
    <w:rsid w:val="0062636C"/>
    <w:rsid w:val="00627715"/>
    <w:rsid w:val="006318C0"/>
    <w:rsid w:val="006346E5"/>
    <w:rsid w:val="00635E1F"/>
    <w:rsid w:val="0063666B"/>
    <w:rsid w:val="0064097D"/>
    <w:rsid w:val="00641297"/>
    <w:rsid w:val="00641C60"/>
    <w:rsid w:val="00641CA6"/>
    <w:rsid w:val="00645EE1"/>
    <w:rsid w:val="00646C3F"/>
    <w:rsid w:val="00646D6D"/>
    <w:rsid w:val="006502ED"/>
    <w:rsid w:val="006515F9"/>
    <w:rsid w:val="00651B5C"/>
    <w:rsid w:val="00651C50"/>
    <w:rsid w:val="006538A3"/>
    <w:rsid w:val="0065491C"/>
    <w:rsid w:val="00657841"/>
    <w:rsid w:val="00657937"/>
    <w:rsid w:val="00657CC7"/>
    <w:rsid w:val="00657E5A"/>
    <w:rsid w:val="0066203D"/>
    <w:rsid w:val="006625AB"/>
    <w:rsid w:val="00662695"/>
    <w:rsid w:val="0066394A"/>
    <w:rsid w:val="00663D7A"/>
    <w:rsid w:val="006648AA"/>
    <w:rsid w:val="006652C5"/>
    <w:rsid w:val="00665DE9"/>
    <w:rsid w:val="00666BC3"/>
    <w:rsid w:val="00667206"/>
    <w:rsid w:val="00667A62"/>
    <w:rsid w:val="00667AF1"/>
    <w:rsid w:val="006712C6"/>
    <w:rsid w:val="00672003"/>
    <w:rsid w:val="00672513"/>
    <w:rsid w:val="0067271B"/>
    <w:rsid w:val="00672F9F"/>
    <w:rsid w:val="006746F9"/>
    <w:rsid w:val="0067504C"/>
    <w:rsid w:val="00675329"/>
    <w:rsid w:val="00675FC0"/>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7E3"/>
    <w:rsid w:val="00692DF1"/>
    <w:rsid w:val="00693874"/>
    <w:rsid w:val="0069469C"/>
    <w:rsid w:val="00694B6B"/>
    <w:rsid w:val="00694EF7"/>
    <w:rsid w:val="00695C7C"/>
    <w:rsid w:val="00696AB5"/>
    <w:rsid w:val="00696E02"/>
    <w:rsid w:val="006977B4"/>
    <w:rsid w:val="006A030E"/>
    <w:rsid w:val="006A0A99"/>
    <w:rsid w:val="006A110B"/>
    <w:rsid w:val="006A17BB"/>
    <w:rsid w:val="006A207B"/>
    <w:rsid w:val="006A21A5"/>
    <w:rsid w:val="006A56DE"/>
    <w:rsid w:val="006A7C6C"/>
    <w:rsid w:val="006B0FDA"/>
    <w:rsid w:val="006B114F"/>
    <w:rsid w:val="006B287D"/>
    <w:rsid w:val="006B3805"/>
    <w:rsid w:val="006B3F98"/>
    <w:rsid w:val="006B66D1"/>
    <w:rsid w:val="006B7294"/>
    <w:rsid w:val="006C0E50"/>
    <w:rsid w:val="006C15EA"/>
    <w:rsid w:val="006C222A"/>
    <w:rsid w:val="006C23C3"/>
    <w:rsid w:val="006C35DF"/>
    <w:rsid w:val="006C3932"/>
    <w:rsid w:val="006C4B90"/>
    <w:rsid w:val="006C4F8B"/>
    <w:rsid w:val="006C5465"/>
    <w:rsid w:val="006C5937"/>
    <w:rsid w:val="006C77E4"/>
    <w:rsid w:val="006C7907"/>
    <w:rsid w:val="006D0010"/>
    <w:rsid w:val="006D0641"/>
    <w:rsid w:val="006D0743"/>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D6E"/>
    <w:rsid w:val="006F0E8F"/>
    <w:rsid w:val="006F1994"/>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E32"/>
    <w:rsid w:val="007061AF"/>
    <w:rsid w:val="00706AC2"/>
    <w:rsid w:val="0070740E"/>
    <w:rsid w:val="00710884"/>
    <w:rsid w:val="00710FD3"/>
    <w:rsid w:val="007116E1"/>
    <w:rsid w:val="00711EEC"/>
    <w:rsid w:val="00712021"/>
    <w:rsid w:val="007156E0"/>
    <w:rsid w:val="0071702F"/>
    <w:rsid w:val="00717416"/>
    <w:rsid w:val="00717F92"/>
    <w:rsid w:val="00720536"/>
    <w:rsid w:val="00720F5A"/>
    <w:rsid w:val="00721296"/>
    <w:rsid w:val="00721739"/>
    <w:rsid w:val="0072210A"/>
    <w:rsid w:val="00722319"/>
    <w:rsid w:val="00723CF5"/>
    <w:rsid w:val="007243A5"/>
    <w:rsid w:val="00726A52"/>
    <w:rsid w:val="00726D86"/>
    <w:rsid w:val="00726EA2"/>
    <w:rsid w:val="007304CF"/>
    <w:rsid w:val="00730F6C"/>
    <w:rsid w:val="00730F81"/>
    <w:rsid w:val="0073123F"/>
    <w:rsid w:val="007317A6"/>
    <w:rsid w:val="00732610"/>
    <w:rsid w:val="007327F0"/>
    <w:rsid w:val="00732EE2"/>
    <w:rsid w:val="00734410"/>
    <w:rsid w:val="00735536"/>
    <w:rsid w:val="00735EED"/>
    <w:rsid w:val="007373B7"/>
    <w:rsid w:val="0074273E"/>
    <w:rsid w:val="007427AE"/>
    <w:rsid w:val="00742E77"/>
    <w:rsid w:val="007438F9"/>
    <w:rsid w:val="00743954"/>
    <w:rsid w:val="00744C3A"/>
    <w:rsid w:val="00746512"/>
    <w:rsid w:val="00747B31"/>
    <w:rsid w:val="0075081C"/>
    <w:rsid w:val="00750AAF"/>
    <w:rsid w:val="00751D46"/>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9F"/>
    <w:rsid w:val="007662C5"/>
    <w:rsid w:val="00767CD3"/>
    <w:rsid w:val="007706F1"/>
    <w:rsid w:val="007706FF"/>
    <w:rsid w:val="00772035"/>
    <w:rsid w:val="007721B7"/>
    <w:rsid w:val="00773460"/>
    <w:rsid w:val="00774392"/>
    <w:rsid w:val="00775AFB"/>
    <w:rsid w:val="0077623F"/>
    <w:rsid w:val="007768F2"/>
    <w:rsid w:val="007805B4"/>
    <w:rsid w:val="0078077F"/>
    <w:rsid w:val="007808C6"/>
    <w:rsid w:val="00780C5A"/>
    <w:rsid w:val="007821D8"/>
    <w:rsid w:val="007823F2"/>
    <w:rsid w:val="00782557"/>
    <w:rsid w:val="00784B0A"/>
    <w:rsid w:val="00786973"/>
    <w:rsid w:val="007872B4"/>
    <w:rsid w:val="00792472"/>
    <w:rsid w:val="0079287E"/>
    <w:rsid w:val="00792AF0"/>
    <w:rsid w:val="00793AA5"/>
    <w:rsid w:val="00794A7C"/>
    <w:rsid w:val="00794B7E"/>
    <w:rsid w:val="00794D40"/>
    <w:rsid w:val="0079531A"/>
    <w:rsid w:val="00796451"/>
    <w:rsid w:val="007974FB"/>
    <w:rsid w:val="00797DA3"/>
    <w:rsid w:val="007A0206"/>
    <w:rsid w:val="007A06F2"/>
    <w:rsid w:val="007A09B1"/>
    <w:rsid w:val="007A0D65"/>
    <w:rsid w:val="007A11D3"/>
    <w:rsid w:val="007A146A"/>
    <w:rsid w:val="007A26E7"/>
    <w:rsid w:val="007A29D8"/>
    <w:rsid w:val="007A2CB8"/>
    <w:rsid w:val="007A459B"/>
    <w:rsid w:val="007A460D"/>
    <w:rsid w:val="007A4E04"/>
    <w:rsid w:val="007A52BA"/>
    <w:rsid w:val="007A5FCF"/>
    <w:rsid w:val="007A5FE4"/>
    <w:rsid w:val="007A66B0"/>
    <w:rsid w:val="007A6BAF"/>
    <w:rsid w:val="007B0235"/>
    <w:rsid w:val="007B0729"/>
    <w:rsid w:val="007B369C"/>
    <w:rsid w:val="007B3B42"/>
    <w:rsid w:val="007B3F1A"/>
    <w:rsid w:val="007B5364"/>
    <w:rsid w:val="007B5A91"/>
    <w:rsid w:val="007B5F6A"/>
    <w:rsid w:val="007B6D42"/>
    <w:rsid w:val="007C022B"/>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319"/>
    <w:rsid w:val="007E38BE"/>
    <w:rsid w:val="007E3F1D"/>
    <w:rsid w:val="007E5DFC"/>
    <w:rsid w:val="007E646D"/>
    <w:rsid w:val="007E66EB"/>
    <w:rsid w:val="007E73D2"/>
    <w:rsid w:val="007E7871"/>
    <w:rsid w:val="007F0A9D"/>
    <w:rsid w:val="007F11A6"/>
    <w:rsid w:val="007F1783"/>
    <w:rsid w:val="007F1CE0"/>
    <w:rsid w:val="007F24AD"/>
    <w:rsid w:val="007F3A65"/>
    <w:rsid w:val="007F42CA"/>
    <w:rsid w:val="007F4F1D"/>
    <w:rsid w:val="007F59BC"/>
    <w:rsid w:val="007F6A0A"/>
    <w:rsid w:val="0080044E"/>
    <w:rsid w:val="008004EA"/>
    <w:rsid w:val="00800A5C"/>
    <w:rsid w:val="00800BC6"/>
    <w:rsid w:val="00802387"/>
    <w:rsid w:val="00802B30"/>
    <w:rsid w:val="00803ABE"/>
    <w:rsid w:val="00803BA1"/>
    <w:rsid w:val="00804CBE"/>
    <w:rsid w:val="00806CEE"/>
    <w:rsid w:val="00810580"/>
    <w:rsid w:val="0081183F"/>
    <w:rsid w:val="00814214"/>
    <w:rsid w:val="0081433B"/>
    <w:rsid w:val="008158E7"/>
    <w:rsid w:val="00815BC9"/>
    <w:rsid w:val="008163EF"/>
    <w:rsid w:val="00816D11"/>
    <w:rsid w:val="00817C0E"/>
    <w:rsid w:val="0082149D"/>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470AE"/>
    <w:rsid w:val="008500EE"/>
    <w:rsid w:val="00850C63"/>
    <w:rsid w:val="008513D0"/>
    <w:rsid w:val="00851AE1"/>
    <w:rsid w:val="00852B35"/>
    <w:rsid w:val="008539A2"/>
    <w:rsid w:val="0085443B"/>
    <w:rsid w:val="0085582A"/>
    <w:rsid w:val="00855A66"/>
    <w:rsid w:val="00855EBC"/>
    <w:rsid w:val="008605AA"/>
    <w:rsid w:val="00860F96"/>
    <w:rsid w:val="00861215"/>
    <w:rsid w:val="0086135A"/>
    <w:rsid w:val="0086236F"/>
    <w:rsid w:val="00862531"/>
    <w:rsid w:val="00862C96"/>
    <w:rsid w:val="00862E12"/>
    <w:rsid w:val="00862F71"/>
    <w:rsid w:val="0086306F"/>
    <w:rsid w:val="0086382A"/>
    <w:rsid w:val="0086457C"/>
    <w:rsid w:val="00864DBA"/>
    <w:rsid w:val="008653DA"/>
    <w:rsid w:val="00865DD7"/>
    <w:rsid w:val="008666EA"/>
    <w:rsid w:val="00866941"/>
    <w:rsid w:val="008702CD"/>
    <w:rsid w:val="00870790"/>
    <w:rsid w:val="008726CA"/>
    <w:rsid w:val="008739C8"/>
    <w:rsid w:val="00874845"/>
    <w:rsid w:val="0087560B"/>
    <w:rsid w:val="0087571F"/>
    <w:rsid w:val="00875952"/>
    <w:rsid w:val="00875C39"/>
    <w:rsid w:val="00877962"/>
    <w:rsid w:val="008802AE"/>
    <w:rsid w:val="00880562"/>
    <w:rsid w:val="00880CD7"/>
    <w:rsid w:val="0088153F"/>
    <w:rsid w:val="00882425"/>
    <w:rsid w:val="00882659"/>
    <w:rsid w:val="00882718"/>
    <w:rsid w:val="00882D8A"/>
    <w:rsid w:val="008835C0"/>
    <w:rsid w:val="0088361E"/>
    <w:rsid w:val="008837B0"/>
    <w:rsid w:val="00884D47"/>
    <w:rsid w:val="008856DB"/>
    <w:rsid w:val="00886385"/>
    <w:rsid w:val="00886972"/>
    <w:rsid w:val="008871F0"/>
    <w:rsid w:val="00887D07"/>
    <w:rsid w:val="008902BB"/>
    <w:rsid w:val="00890664"/>
    <w:rsid w:val="00892583"/>
    <w:rsid w:val="008934C2"/>
    <w:rsid w:val="008946AE"/>
    <w:rsid w:val="0089580E"/>
    <w:rsid w:val="00896044"/>
    <w:rsid w:val="008960AF"/>
    <w:rsid w:val="00896AF2"/>
    <w:rsid w:val="00897D97"/>
    <w:rsid w:val="00897E74"/>
    <w:rsid w:val="008A0560"/>
    <w:rsid w:val="008A0645"/>
    <w:rsid w:val="008A0757"/>
    <w:rsid w:val="008A13F1"/>
    <w:rsid w:val="008A23A6"/>
    <w:rsid w:val="008A4E1F"/>
    <w:rsid w:val="008A51E7"/>
    <w:rsid w:val="008A5652"/>
    <w:rsid w:val="008A6826"/>
    <w:rsid w:val="008A752C"/>
    <w:rsid w:val="008A7BFA"/>
    <w:rsid w:val="008B09A5"/>
    <w:rsid w:val="008B143D"/>
    <w:rsid w:val="008B1C00"/>
    <w:rsid w:val="008B1E3D"/>
    <w:rsid w:val="008B2C32"/>
    <w:rsid w:val="008B32CE"/>
    <w:rsid w:val="008B4444"/>
    <w:rsid w:val="008B4E89"/>
    <w:rsid w:val="008B54C5"/>
    <w:rsid w:val="008B6403"/>
    <w:rsid w:val="008B66E1"/>
    <w:rsid w:val="008B6A10"/>
    <w:rsid w:val="008C0E19"/>
    <w:rsid w:val="008C160A"/>
    <w:rsid w:val="008C1A03"/>
    <w:rsid w:val="008C1A7A"/>
    <w:rsid w:val="008C1EE5"/>
    <w:rsid w:val="008C248E"/>
    <w:rsid w:val="008C267A"/>
    <w:rsid w:val="008C2B84"/>
    <w:rsid w:val="008C2D84"/>
    <w:rsid w:val="008C5D64"/>
    <w:rsid w:val="008C6CE2"/>
    <w:rsid w:val="008D0964"/>
    <w:rsid w:val="008D3E53"/>
    <w:rsid w:val="008D4252"/>
    <w:rsid w:val="008D5175"/>
    <w:rsid w:val="008E0DD3"/>
    <w:rsid w:val="008E103E"/>
    <w:rsid w:val="008E1D50"/>
    <w:rsid w:val="008E2303"/>
    <w:rsid w:val="008E2935"/>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3D65"/>
    <w:rsid w:val="008F3F62"/>
    <w:rsid w:val="008F4FD6"/>
    <w:rsid w:val="008F541C"/>
    <w:rsid w:val="008F715D"/>
    <w:rsid w:val="008F7B76"/>
    <w:rsid w:val="00900491"/>
    <w:rsid w:val="00900891"/>
    <w:rsid w:val="00900F36"/>
    <w:rsid w:val="0090105F"/>
    <w:rsid w:val="009013BF"/>
    <w:rsid w:val="0090208A"/>
    <w:rsid w:val="00903D03"/>
    <w:rsid w:val="00903F21"/>
    <w:rsid w:val="00904180"/>
    <w:rsid w:val="0090419E"/>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5C1"/>
    <w:rsid w:val="00923B7F"/>
    <w:rsid w:val="00924904"/>
    <w:rsid w:val="00924AFD"/>
    <w:rsid w:val="00924E7D"/>
    <w:rsid w:val="00925D0C"/>
    <w:rsid w:val="009263B6"/>
    <w:rsid w:val="00926767"/>
    <w:rsid w:val="00926A1A"/>
    <w:rsid w:val="009279FD"/>
    <w:rsid w:val="009314C7"/>
    <w:rsid w:val="00931843"/>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D6C"/>
    <w:rsid w:val="00946BE8"/>
    <w:rsid w:val="00951269"/>
    <w:rsid w:val="00951967"/>
    <w:rsid w:val="009520A5"/>
    <w:rsid w:val="00952C3F"/>
    <w:rsid w:val="00953A59"/>
    <w:rsid w:val="009547B7"/>
    <w:rsid w:val="00954883"/>
    <w:rsid w:val="00954FB2"/>
    <w:rsid w:val="009554DF"/>
    <w:rsid w:val="00956430"/>
    <w:rsid w:val="009565B4"/>
    <w:rsid w:val="00956EA8"/>
    <w:rsid w:val="00957961"/>
    <w:rsid w:val="00957CA5"/>
    <w:rsid w:val="00957F26"/>
    <w:rsid w:val="009626C3"/>
    <w:rsid w:val="00963D18"/>
    <w:rsid w:val="009640CC"/>
    <w:rsid w:val="009648FC"/>
    <w:rsid w:val="009651EC"/>
    <w:rsid w:val="009658D0"/>
    <w:rsid w:val="00970030"/>
    <w:rsid w:val="00970691"/>
    <w:rsid w:val="00971BD9"/>
    <w:rsid w:val="00971EC3"/>
    <w:rsid w:val="00972B66"/>
    <w:rsid w:val="00972CD4"/>
    <w:rsid w:val="00972CDD"/>
    <w:rsid w:val="009739DD"/>
    <w:rsid w:val="00974596"/>
    <w:rsid w:val="00975A9F"/>
    <w:rsid w:val="00976040"/>
    <w:rsid w:val="00976156"/>
    <w:rsid w:val="00976920"/>
    <w:rsid w:val="00977324"/>
    <w:rsid w:val="009776F5"/>
    <w:rsid w:val="0098022C"/>
    <w:rsid w:val="00980FB1"/>
    <w:rsid w:val="0098150F"/>
    <w:rsid w:val="00982A0F"/>
    <w:rsid w:val="0098363C"/>
    <w:rsid w:val="00983AB0"/>
    <w:rsid w:val="0098561E"/>
    <w:rsid w:val="0098616F"/>
    <w:rsid w:val="009861CC"/>
    <w:rsid w:val="00987D6A"/>
    <w:rsid w:val="0099243A"/>
    <w:rsid w:val="00992E26"/>
    <w:rsid w:val="00993305"/>
    <w:rsid w:val="00993E42"/>
    <w:rsid w:val="0099458F"/>
    <w:rsid w:val="00994744"/>
    <w:rsid w:val="0099497F"/>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6A1"/>
    <w:rsid w:val="009B38F9"/>
    <w:rsid w:val="009B3E97"/>
    <w:rsid w:val="009B42F5"/>
    <w:rsid w:val="009B4B87"/>
    <w:rsid w:val="009B661A"/>
    <w:rsid w:val="009B667D"/>
    <w:rsid w:val="009B6942"/>
    <w:rsid w:val="009B7430"/>
    <w:rsid w:val="009C0683"/>
    <w:rsid w:val="009C1032"/>
    <w:rsid w:val="009C2343"/>
    <w:rsid w:val="009C2DD8"/>
    <w:rsid w:val="009C3209"/>
    <w:rsid w:val="009C542E"/>
    <w:rsid w:val="009C5DA1"/>
    <w:rsid w:val="009C67DD"/>
    <w:rsid w:val="009C6FFE"/>
    <w:rsid w:val="009C7234"/>
    <w:rsid w:val="009C7EE4"/>
    <w:rsid w:val="009C7F68"/>
    <w:rsid w:val="009D047B"/>
    <w:rsid w:val="009D1C9E"/>
    <w:rsid w:val="009D298D"/>
    <w:rsid w:val="009D41DD"/>
    <w:rsid w:val="009D4585"/>
    <w:rsid w:val="009D466E"/>
    <w:rsid w:val="009D4D1D"/>
    <w:rsid w:val="009D5217"/>
    <w:rsid w:val="009D5CA0"/>
    <w:rsid w:val="009D6022"/>
    <w:rsid w:val="009D62C3"/>
    <w:rsid w:val="009D6370"/>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482E"/>
    <w:rsid w:val="009F4860"/>
    <w:rsid w:val="009F6007"/>
    <w:rsid w:val="009F6BA3"/>
    <w:rsid w:val="009F6F03"/>
    <w:rsid w:val="009F7011"/>
    <w:rsid w:val="009F74A4"/>
    <w:rsid w:val="009F76A5"/>
    <w:rsid w:val="00A008D7"/>
    <w:rsid w:val="00A01328"/>
    <w:rsid w:val="00A02158"/>
    <w:rsid w:val="00A02419"/>
    <w:rsid w:val="00A02BE2"/>
    <w:rsid w:val="00A04552"/>
    <w:rsid w:val="00A055D8"/>
    <w:rsid w:val="00A057DB"/>
    <w:rsid w:val="00A0586B"/>
    <w:rsid w:val="00A05C44"/>
    <w:rsid w:val="00A05C72"/>
    <w:rsid w:val="00A06441"/>
    <w:rsid w:val="00A06B68"/>
    <w:rsid w:val="00A07BF7"/>
    <w:rsid w:val="00A104A3"/>
    <w:rsid w:val="00A106E1"/>
    <w:rsid w:val="00A10C1A"/>
    <w:rsid w:val="00A11430"/>
    <w:rsid w:val="00A1184E"/>
    <w:rsid w:val="00A11945"/>
    <w:rsid w:val="00A136B8"/>
    <w:rsid w:val="00A14323"/>
    <w:rsid w:val="00A14772"/>
    <w:rsid w:val="00A14B6F"/>
    <w:rsid w:val="00A14E05"/>
    <w:rsid w:val="00A15AF5"/>
    <w:rsid w:val="00A15E68"/>
    <w:rsid w:val="00A15F54"/>
    <w:rsid w:val="00A16077"/>
    <w:rsid w:val="00A16B99"/>
    <w:rsid w:val="00A16C8D"/>
    <w:rsid w:val="00A16DF9"/>
    <w:rsid w:val="00A17103"/>
    <w:rsid w:val="00A200D9"/>
    <w:rsid w:val="00A20223"/>
    <w:rsid w:val="00A2104C"/>
    <w:rsid w:val="00A228C4"/>
    <w:rsid w:val="00A22F79"/>
    <w:rsid w:val="00A23BE5"/>
    <w:rsid w:val="00A23C2C"/>
    <w:rsid w:val="00A23EC5"/>
    <w:rsid w:val="00A23ED6"/>
    <w:rsid w:val="00A2425A"/>
    <w:rsid w:val="00A249A6"/>
    <w:rsid w:val="00A257A5"/>
    <w:rsid w:val="00A25A97"/>
    <w:rsid w:val="00A25CE7"/>
    <w:rsid w:val="00A26121"/>
    <w:rsid w:val="00A27101"/>
    <w:rsid w:val="00A27744"/>
    <w:rsid w:val="00A27D8D"/>
    <w:rsid w:val="00A304F3"/>
    <w:rsid w:val="00A3121D"/>
    <w:rsid w:val="00A3206D"/>
    <w:rsid w:val="00A328AE"/>
    <w:rsid w:val="00A32C5C"/>
    <w:rsid w:val="00A3322F"/>
    <w:rsid w:val="00A335EF"/>
    <w:rsid w:val="00A33BC3"/>
    <w:rsid w:val="00A3426B"/>
    <w:rsid w:val="00A3782A"/>
    <w:rsid w:val="00A379B2"/>
    <w:rsid w:val="00A37FF4"/>
    <w:rsid w:val="00A40492"/>
    <w:rsid w:val="00A40FAE"/>
    <w:rsid w:val="00A410CA"/>
    <w:rsid w:val="00A417D2"/>
    <w:rsid w:val="00A42A28"/>
    <w:rsid w:val="00A43C02"/>
    <w:rsid w:val="00A45226"/>
    <w:rsid w:val="00A46017"/>
    <w:rsid w:val="00A4610D"/>
    <w:rsid w:val="00A47254"/>
    <w:rsid w:val="00A47274"/>
    <w:rsid w:val="00A475F7"/>
    <w:rsid w:val="00A507EA"/>
    <w:rsid w:val="00A50F86"/>
    <w:rsid w:val="00A515C3"/>
    <w:rsid w:val="00A524ED"/>
    <w:rsid w:val="00A52AB0"/>
    <w:rsid w:val="00A535BF"/>
    <w:rsid w:val="00A5408D"/>
    <w:rsid w:val="00A54137"/>
    <w:rsid w:val="00A543C6"/>
    <w:rsid w:val="00A555A2"/>
    <w:rsid w:val="00A5571D"/>
    <w:rsid w:val="00A55C28"/>
    <w:rsid w:val="00A55DF8"/>
    <w:rsid w:val="00A562ED"/>
    <w:rsid w:val="00A565E6"/>
    <w:rsid w:val="00A57BEB"/>
    <w:rsid w:val="00A60659"/>
    <w:rsid w:val="00A609A1"/>
    <w:rsid w:val="00A6193F"/>
    <w:rsid w:val="00A632E5"/>
    <w:rsid w:val="00A6397D"/>
    <w:rsid w:val="00A64624"/>
    <w:rsid w:val="00A64823"/>
    <w:rsid w:val="00A64BDE"/>
    <w:rsid w:val="00A65612"/>
    <w:rsid w:val="00A66873"/>
    <w:rsid w:val="00A66D69"/>
    <w:rsid w:val="00A67F69"/>
    <w:rsid w:val="00A707AF"/>
    <w:rsid w:val="00A71452"/>
    <w:rsid w:val="00A7270D"/>
    <w:rsid w:val="00A754B0"/>
    <w:rsid w:val="00A7618E"/>
    <w:rsid w:val="00A7672A"/>
    <w:rsid w:val="00A77253"/>
    <w:rsid w:val="00A77BE0"/>
    <w:rsid w:val="00A81284"/>
    <w:rsid w:val="00A81B93"/>
    <w:rsid w:val="00A81BCE"/>
    <w:rsid w:val="00A820EC"/>
    <w:rsid w:val="00A8218B"/>
    <w:rsid w:val="00A83EB3"/>
    <w:rsid w:val="00A85310"/>
    <w:rsid w:val="00A85429"/>
    <w:rsid w:val="00A85B73"/>
    <w:rsid w:val="00A862C3"/>
    <w:rsid w:val="00A86780"/>
    <w:rsid w:val="00A86B4E"/>
    <w:rsid w:val="00A86F10"/>
    <w:rsid w:val="00A87A6C"/>
    <w:rsid w:val="00A90658"/>
    <w:rsid w:val="00A90FD4"/>
    <w:rsid w:val="00A913F7"/>
    <w:rsid w:val="00A917BA"/>
    <w:rsid w:val="00A9201A"/>
    <w:rsid w:val="00A944BE"/>
    <w:rsid w:val="00A945D4"/>
    <w:rsid w:val="00A9501A"/>
    <w:rsid w:val="00A95071"/>
    <w:rsid w:val="00A965ED"/>
    <w:rsid w:val="00A97233"/>
    <w:rsid w:val="00A973FF"/>
    <w:rsid w:val="00A97810"/>
    <w:rsid w:val="00A97876"/>
    <w:rsid w:val="00AA0585"/>
    <w:rsid w:val="00AA07A0"/>
    <w:rsid w:val="00AA1EB0"/>
    <w:rsid w:val="00AA2C51"/>
    <w:rsid w:val="00AA2DBA"/>
    <w:rsid w:val="00AA3E10"/>
    <w:rsid w:val="00AA4129"/>
    <w:rsid w:val="00AA5005"/>
    <w:rsid w:val="00AA52A7"/>
    <w:rsid w:val="00AA68AE"/>
    <w:rsid w:val="00AA6D04"/>
    <w:rsid w:val="00AB0DC4"/>
    <w:rsid w:val="00AB0E9D"/>
    <w:rsid w:val="00AB1C8D"/>
    <w:rsid w:val="00AB1DE1"/>
    <w:rsid w:val="00AB2197"/>
    <w:rsid w:val="00AB2356"/>
    <w:rsid w:val="00AB2AA2"/>
    <w:rsid w:val="00AB2DA9"/>
    <w:rsid w:val="00AB30FC"/>
    <w:rsid w:val="00AB402D"/>
    <w:rsid w:val="00AB45DF"/>
    <w:rsid w:val="00AB4790"/>
    <w:rsid w:val="00AB53B3"/>
    <w:rsid w:val="00AB55CC"/>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B54"/>
    <w:rsid w:val="00AC5156"/>
    <w:rsid w:val="00AC5BE2"/>
    <w:rsid w:val="00AC66BA"/>
    <w:rsid w:val="00AC7013"/>
    <w:rsid w:val="00AC7A33"/>
    <w:rsid w:val="00AC7D25"/>
    <w:rsid w:val="00AC7D5C"/>
    <w:rsid w:val="00AD0959"/>
    <w:rsid w:val="00AD4F8E"/>
    <w:rsid w:val="00AD6705"/>
    <w:rsid w:val="00AD6D9C"/>
    <w:rsid w:val="00AD7160"/>
    <w:rsid w:val="00AD7959"/>
    <w:rsid w:val="00AE18D9"/>
    <w:rsid w:val="00AE34DC"/>
    <w:rsid w:val="00AE35B0"/>
    <w:rsid w:val="00AE3957"/>
    <w:rsid w:val="00AE6115"/>
    <w:rsid w:val="00AE7444"/>
    <w:rsid w:val="00AF0050"/>
    <w:rsid w:val="00AF06CA"/>
    <w:rsid w:val="00AF1ACE"/>
    <w:rsid w:val="00AF20A8"/>
    <w:rsid w:val="00AF24D1"/>
    <w:rsid w:val="00AF4905"/>
    <w:rsid w:val="00AF49F0"/>
    <w:rsid w:val="00AF4C9E"/>
    <w:rsid w:val="00AF519A"/>
    <w:rsid w:val="00AF56CA"/>
    <w:rsid w:val="00AF5790"/>
    <w:rsid w:val="00AF5B0D"/>
    <w:rsid w:val="00AF5FC0"/>
    <w:rsid w:val="00AF613E"/>
    <w:rsid w:val="00AF6305"/>
    <w:rsid w:val="00AF63EF"/>
    <w:rsid w:val="00AF6CF4"/>
    <w:rsid w:val="00AF727A"/>
    <w:rsid w:val="00B0047F"/>
    <w:rsid w:val="00B0083E"/>
    <w:rsid w:val="00B008DF"/>
    <w:rsid w:val="00B0269F"/>
    <w:rsid w:val="00B02963"/>
    <w:rsid w:val="00B043C1"/>
    <w:rsid w:val="00B06CB6"/>
    <w:rsid w:val="00B0743A"/>
    <w:rsid w:val="00B11320"/>
    <w:rsid w:val="00B11E19"/>
    <w:rsid w:val="00B13062"/>
    <w:rsid w:val="00B13A45"/>
    <w:rsid w:val="00B13CD2"/>
    <w:rsid w:val="00B15F3B"/>
    <w:rsid w:val="00B160A8"/>
    <w:rsid w:val="00B16A76"/>
    <w:rsid w:val="00B16EC5"/>
    <w:rsid w:val="00B17713"/>
    <w:rsid w:val="00B17736"/>
    <w:rsid w:val="00B178F6"/>
    <w:rsid w:val="00B21DF6"/>
    <w:rsid w:val="00B22272"/>
    <w:rsid w:val="00B239E6"/>
    <w:rsid w:val="00B23CF1"/>
    <w:rsid w:val="00B23ED8"/>
    <w:rsid w:val="00B245DB"/>
    <w:rsid w:val="00B249EF"/>
    <w:rsid w:val="00B24CE0"/>
    <w:rsid w:val="00B25DA1"/>
    <w:rsid w:val="00B26133"/>
    <w:rsid w:val="00B27A82"/>
    <w:rsid w:val="00B30F43"/>
    <w:rsid w:val="00B31434"/>
    <w:rsid w:val="00B31A7F"/>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614"/>
    <w:rsid w:val="00B50472"/>
    <w:rsid w:val="00B52258"/>
    <w:rsid w:val="00B5237D"/>
    <w:rsid w:val="00B52C2E"/>
    <w:rsid w:val="00B52C89"/>
    <w:rsid w:val="00B534C4"/>
    <w:rsid w:val="00B53F83"/>
    <w:rsid w:val="00B54A9C"/>
    <w:rsid w:val="00B54D99"/>
    <w:rsid w:val="00B54F0A"/>
    <w:rsid w:val="00B566FD"/>
    <w:rsid w:val="00B568CD"/>
    <w:rsid w:val="00B57D4B"/>
    <w:rsid w:val="00B602CE"/>
    <w:rsid w:val="00B6071F"/>
    <w:rsid w:val="00B60728"/>
    <w:rsid w:val="00B608F2"/>
    <w:rsid w:val="00B60959"/>
    <w:rsid w:val="00B60DA7"/>
    <w:rsid w:val="00B6186D"/>
    <w:rsid w:val="00B62D11"/>
    <w:rsid w:val="00B62E6F"/>
    <w:rsid w:val="00B650BC"/>
    <w:rsid w:val="00B65818"/>
    <w:rsid w:val="00B65E1A"/>
    <w:rsid w:val="00B6653B"/>
    <w:rsid w:val="00B6688D"/>
    <w:rsid w:val="00B702F3"/>
    <w:rsid w:val="00B706FF"/>
    <w:rsid w:val="00B70F3C"/>
    <w:rsid w:val="00B70F7C"/>
    <w:rsid w:val="00B72058"/>
    <w:rsid w:val="00B7287D"/>
    <w:rsid w:val="00B742D4"/>
    <w:rsid w:val="00B748CC"/>
    <w:rsid w:val="00B758DA"/>
    <w:rsid w:val="00B75930"/>
    <w:rsid w:val="00B75A94"/>
    <w:rsid w:val="00B76915"/>
    <w:rsid w:val="00B7718A"/>
    <w:rsid w:val="00B77667"/>
    <w:rsid w:val="00B77CA8"/>
    <w:rsid w:val="00B803DF"/>
    <w:rsid w:val="00B8040F"/>
    <w:rsid w:val="00B816AC"/>
    <w:rsid w:val="00B81E27"/>
    <w:rsid w:val="00B82D84"/>
    <w:rsid w:val="00B84524"/>
    <w:rsid w:val="00B8537A"/>
    <w:rsid w:val="00B858B7"/>
    <w:rsid w:val="00B8669F"/>
    <w:rsid w:val="00B87352"/>
    <w:rsid w:val="00B873F3"/>
    <w:rsid w:val="00B8758E"/>
    <w:rsid w:val="00B87BDC"/>
    <w:rsid w:val="00B87D37"/>
    <w:rsid w:val="00B914D8"/>
    <w:rsid w:val="00B91AB6"/>
    <w:rsid w:val="00B91C03"/>
    <w:rsid w:val="00B91ED1"/>
    <w:rsid w:val="00B924F8"/>
    <w:rsid w:val="00B92EC9"/>
    <w:rsid w:val="00B95933"/>
    <w:rsid w:val="00B96A31"/>
    <w:rsid w:val="00B978FB"/>
    <w:rsid w:val="00BA0055"/>
    <w:rsid w:val="00BA2A27"/>
    <w:rsid w:val="00BA4289"/>
    <w:rsid w:val="00BA5827"/>
    <w:rsid w:val="00BA584B"/>
    <w:rsid w:val="00BA6459"/>
    <w:rsid w:val="00BA67D2"/>
    <w:rsid w:val="00BB0496"/>
    <w:rsid w:val="00BB0AB4"/>
    <w:rsid w:val="00BB0E66"/>
    <w:rsid w:val="00BB1B14"/>
    <w:rsid w:val="00BB3FCE"/>
    <w:rsid w:val="00BB4E46"/>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AC7"/>
    <w:rsid w:val="00BD0541"/>
    <w:rsid w:val="00BD096F"/>
    <w:rsid w:val="00BD0EBF"/>
    <w:rsid w:val="00BD219C"/>
    <w:rsid w:val="00BD24F0"/>
    <w:rsid w:val="00BD25C3"/>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430A"/>
    <w:rsid w:val="00BE5B51"/>
    <w:rsid w:val="00BE7B68"/>
    <w:rsid w:val="00BF0096"/>
    <w:rsid w:val="00BF03E6"/>
    <w:rsid w:val="00BF18F4"/>
    <w:rsid w:val="00BF1D3A"/>
    <w:rsid w:val="00BF1D57"/>
    <w:rsid w:val="00BF39D6"/>
    <w:rsid w:val="00BF407B"/>
    <w:rsid w:val="00BF4276"/>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927"/>
    <w:rsid w:val="00C11196"/>
    <w:rsid w:val="00C14909"/>
    <w:rsid w:val="00C1553A"/>
    <w:rsid w:val="00C16304"/>
    <w:rsid w:val="00C17045"/>
    <w:rsid w:val="00C208E1"/>
    <w:rsid w:val="00C22B3D"/>
    <w:rsid w:val="00C2339D"/>
    <w:rsid w:val="00C23AB5"/>
    <w:rsid w:val="00C240FA"/>
    <w:rsid w:val="00C24D73"/>
    <w:rsid w:val="00C24FDD"/>
    <w:rsid w:val="00C276EF"/>
    <w:rsid w:val="00C306F0"/>
    <w:rsid w:val="00C30B93"/>
    <w:rsid w:val="00C30DB2"/>
    <w:rsid w:val="00C32BCA"/>
    <w:rsid w:val="00C33FB7"/>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499A"/>
    <w:rsid w:val="00C57B8E"/>
    <w:rsid w:val="00C612A9"/>
    <w:rsid w:val="00C629EB"/>
    <w:rsid w:val="00C632A6"/>
    <w:rsid w:val="00C63B84"/>
    <w:rsid w:val="00C6495B"/>
    <w:rsid w:val="00C64986"/>
    <w:rsid w:val="00C65A52"/>
    <w:rsid w:val="00C65DE8"/>
    <w:rsid w:val="00C661A9"/>
    <w:rsid w:val="00C66544"/>
    <w:rsid w:val="00C66CD6"/>
    <w:rsid w:val="00C678AC"/>
    <w:rsid w:val="00C7069C"/>
    <w:rsid w:val="00C715B7"/>
    <w:rsid w:val="00C72559"/>
    <w:rsid w:val="00C7266B"/>
    <w:rsid w:val="00C73815"/>
    <w:rsid w:val="00C740AF"/>
    <w:rsid w:val="00C74377"/>
    <w:rsid w:val="00C744F4"/>
    <w:rsid w:val="00C74653"/>
    <w:rsid w:val="00C7545B"/>
    <w:rsid w:val="00C7545F"/>
    <w:rsid w:val="00C76B0F"/>
    <w:rsid w:val="00C77C4F"/>
    <w:rsid w:val="00C8214B"/>
    <w:rsid w:val="00C8407A"/>
    <w:rsid w:val="00C86459"/>
    <w:rsid w:val="00C86642"/>
    <w:rsid w:val="00C90B5C"/>
    <w:rsid w:val="00C91093"/>
    <w:rsid w:val="00C920ED"/>
    <w:rsid w:val="00C924DA"/>
    <w:rsid w:val="00C92532"/>
    <w:rsid w:val="00C92A95"/>
    <w:rsid w:val="00C94DB6"/>
    <w:rsid w:val="00C94F03"/>
    <w:rsid w:val="00C96462"/>
    <w:rsid w:val="00C966D9"/>
    <w:rsid w:val="00C96D80"/>
    <w:rsid w:val="00C97597"/>
    <w:rsid w:val="00C977EE"/>
    <w:rsid w:val="00C97803"/>
    <w:rsid w:val="00CA0C84"/>
    <w:rsid w:val="00CA19AB"/>
    <w:rsid w:val="00CA31A7"/>
    <w:rsid w:val="00CA3D36"/>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61C3"/>
    <w:rsid w:val="00CD68DE"/>
    <w:rsid w:val="00CD6BCF"/>
    <w:rsid w:val="00CD7097"/>
    <w:rsid w:val="00CE01D9"/>
    <w:rsid w:val="00CE054F"/>
    <w:rsid w:val="00CE0E5F"/>
    <w:rsid w:val="00CE1E00"/>
    <w:rsid w:val="00CE2221"/>
    <w:rsid w:val="00CE242B"/>
    <w:rsid w:val="00CE45A5"/>
    <w:rsid w:val="00CE4764"/>
    <w:rsid w:val="00CE4A9E"/>
    <w:rsid w:val="00CE4B8F"/>
    <w:rsid w:val="00CE4CAB"/>
    <w:rsid w:val="00CE5E8E"/>
    <w:rsid w:val="00CE7226"/>
    <w:rsid w:val="00CE79C7"/>
    <w:rsid w:val="00CF007C"/>
    <w:rsid w:val="00CF0575"/>
    <w:rsid w:val="00CF07D1"/>
    <w:rsid w:val="00CF08D8"/>
    <w:rsid w:val="00CF0FA5"/>
    <w:rsid w:val="00CF34C6"/>
    <w:rsid w:val="00CF4AC1"/>
    <w:rsid w:val="00CF4C75"/>
    <w:rsid w:val="00CF4DAA"/>
    <w:rsid w:val="00CF4E95"/>
    <w:rsid w:val="00CF5BE0"/>
    <w:rsid w:val="00CF6072"/>
    <w:rsid w:val="00CF6CB5"/>
    <w:rsid w:val="00D00DA5"/>
    <w:rsid w:val="00D01015"/>
    <w:rsid w:val="00D0118D"/>
    <w:rsid w:val="00D016B0"/>
    <w:rsid w:val="00D02255"/>
    <w:rsid w:val="00D022C7"/>
    <w:rsid w:val="00D0485E"/>
    <w:rsid w:val="00D051C8"/>
    <w:rsid w:val="00D06227"/>
    <w:rsid w:val="00D06916"/>
    <w:rsid w:val="00D06CBE"/>
    <w:rsid w:val="00D07155"/>
    <w:rsid w:val="00D073C7"/>
    <w:rsid w:val="00D10D88"/>
    <w:rsid w:val="00D11CBA"/>
    <w:rsid w:val="00D12153"/>
    <w:rsid w:val="00D14256"/>
    <w:rsid w:val="00D14C1E"/>
    <w:rsid w:val="00D14DD8"/>
    <w:rsid w:val="00D15F02"/>
    <w:rsid w:val="00D17404"/>
    <w:rsid w:val="00D17FBE"/>
    <w:rsid w:val="00D23119"/>
    <w:rsid w:val="00D2353F"/>
    <w:rsid w:val="00D24520"/>
    <w:rsid w:val="00D246CC"/>
    <w:rsid w:val="00D25A3D"/>
    <w:rsid w:val="00D26180"/>
    <w:rsid w:val="00D2710F"/>
    <w:rsid w:val="00D271E3"/>
    <w:rsid w:val="00D30B60"/>
    <w:rsid w:val="00D3394F"/>
    <w:rsid w:val="00D33E93"/>
    <w:rsid w:val="00D34F37"/>
    <w:rsid w:val="00D36102"/>
    <w:rsid w:val="00D418AD"/>
    <w:rsid w:val="00D42489"/>
    <w:rsid w:val="00D424FD"/>
    <w:rsid w:val="00D4379B"/>
    <w:rsid w:val="00D44035"/>
    <w:rsid w:val="00D45E51"/>
    <w:rsid w:val="00D46420"/>
    <w:rsid w:val="00D465BB"/>
    <w:rsid w:val="00D46C00"/>
    <w:rsid w:val="00D47166"/>
    <w:rsid w:val="00D472A2"/>
    <w:rsid w:val="00D4799D"/>
    <w:rsid w:val="00D47A6A"/>
    <w:rsid w:val="00D50747"/>
    <w:rsid w:val="00D5080E"/>
    <w:rsid w:val="00D50863"/>
    <w:rsid w:val="00D515C0"/>
    <w:rsid w:val="00D51659"/>
    <w:rsid w:val="00D51981"/>
    <w:rsid w:val="00D523E0"/>
    <w:rsid w:val="00D54037"/>
    <w:rsid w:val="00D54A20"/>
    <w:rsid w:val="00D5580F"/>
    <w:rsid w:val="00D56D55"/>
    <w:rsid w:val="00D56E69"/>
    <w:rsid w:val="00D614F2"/>
    <w:rsid w:val="00D6313D"/>
    <w:rsid w:val="00D64FC5"/>
    <w:rsid w:val="00D65577"/>
    <w:rsid w:val="00D661C9"/>
    <w:rsid w:val="00D662B9"/>
    <w:rsid w:val="00D67507"/>
    <w:rsid w:val="00D67A85"/>
    <w:rsid w:val="00D67F8C"/>
    <w:rsid w:val="00D67FC2"/>
    <w:rsid w:val="00D70594"/>
    <w:rsid w:val="00D719CB"/>
    <w:rsid w:val="00D71D53"/>
    <w:rsid w:val="00D71FD1"/>
    <w:rsid w:val="00D73452"/>
    <w:rsid w:val="00D745D9"/>
    <w:rsid w:val="00D74A7C"/>
    <w:rsid w:val="00D759E8"/>
    <w:rsid w:val="00D769EE"/>
    <w:rsid w:val="00D80F69"/>
    <w:rsid w:val="00D820AD"/>
    <w:rsid w:val="00D82290"/>
    <w:rsid w:val="00D82860"/>
    <w:rsid w:val="00D83432"/>
    <w:rsid w:val="00D83664"/>
    <w:rsid w:val="00D83AD0"/>
    <w:rsid w:val="00D83CC7"/>
    <w:rsid w:val="00D84494"/>
    <w:rsid w:val="00D8668D"/>
    <w:rsid w:val="00D877AF"/>
    <w:rsid w:val="00D878A1"/>
    <w:rsid w:val="00D87A25"/>
    <w:rsid w:val="00D91154"/>
    <w:rsid w:val="00D916E3"/>
    <w:rsid w:val="00D91C3F"/>
    <w:rsid w:val="00D91CBF"/>
    <w:rsid w:val="00D91E27"/>
    <w:rsid w:val="00D924AD"/>
    <w:rsid w:val="00D92DAB"/>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3024"/>
    <w:rsid w:val="00DC62DF"/>
    <w:rsid w:val="00DC6C55"/>
    <w:rsid w:val="00DC7C10"/>
    <w:rsid w:val="00DD005A"/>
    <w:rsid w:val="00DD0CA7"/>
    <w:rsid w:val="00DD0E89"/>
    <w:rsid w:val="00DD17AC"/>
    <w:rsid w:val="00DD2629"/>
    <w:rsid w:val="00DD38BB"/>
    <w:rsid w:val="00DD419D"/>
    <w:rsid w:val="00DD4D2B"/>
    <w:rsid w:val="00DD4E74"/>
    <w:rsid w:val="00DD51CD"/>
    <w:rsid w:val="00DD5C41"/>
    <w:rsid w:val="00DD67A8"/>
    <w:rsid w:val="00DD6CB7"/>
    <w:rsid w:val="00DD6F10"/>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F1067"/>
    <w:rsid w:val="00DF1C25"/>
    <w:rsid w:val="00DF36D8"/>
    <w:rsid w:val="00DF4B6E"/>
    <w:rsid w:val="00DF4E9D"/>
    <w:rsid w:val="00DF52B5"/>
    <w:rsid w:val="00DF62CE"/>
    <w:rsid w:val="00DF69B4"/>
    <w:rsid w:val="00DF7F04"/>
    <w:rsid w:val="00E01250"/>
    <w:rsid w:val="00E012DA"/>
    <w:rsid w:val="00E017EA"/>
    <w:rsid w:val="00E01CB1"/>
    <w:rsid w:val="00E0258F"/>
    <w:rsid w:val="00E0277D"/>
    <w:rsid w:val="00E04ECA"/>
    <w:rsid w:val="00E06355"/>
    <w:rsid w:val="00E064AE"/>
    <w:rsid w:val="00E0691E"/>
    <w:rsid w:val="00E07533"/>
    <w:rsid w:val="00E1115D"/>
    <w:rsid w:val="00E12FEF"/>
    <w:rsid w:val="00E13D87"/>
    <w:rsid w:val="00E142FC"/>
    <w:rsid w:val="00E152DA"/>
    <w:rsid w:val="00E15769"/>
    <w:rsid w:val="00E20FBD"/>
    <w:rsid w:val="00E220F9"/>
    <w:rsid w:val="00E223CF"/>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77A"/>
    <w:rsid w:val="00E35AE2"/>
    <w:rsid w:val="00E363EC"/>
    <w:rsid w:val="00E36B0D"/>
    <w:rsid w:val="00E37489"/>
    <w:rsid w:val="00E37AE5"/>
    <w:rsid w:val="00E413A8"/>
    <w:rsid w:val="00E41AE7"/>
    <w:rsid w:val="00E42A64"/>
    <w:rsid w:val="00E42D12"/>
    <w:rsid w:val="00E442FC"/>
    <w:rsid w:val="00E44F01"/>
    <w:rsid w:val="00E457E7"/>
    <w:rsid w:val="00E45AA5"/>
    <w:rsid w:val="00E46304"/>
    <w:rsid w:val="00E466A0"/>
    <w:rsid w:val="00E4684B"/>
    <w:rsid w:val="00E468C4"/>
    <w:rsid w:val="00E5023D"/>
    <w:rsid w:val="00E50830"/>
    <w:rsid w:val="00E50A3E"/>
    <w:rsid w:val="00E512C6"/>
    <w:rsid w:val="00E51802"/>
    <w:rsid w:val="00E521F5"/>
    <w:rsid w:val="00E52404"/>
    <w:rsid w:val="00E52AD2"/>
    <w:rsid w:val="00E52B53"/>
    <w:rsid w:val="00E5544B"/>
    <w:rsid w:val="00E55940"/>
    <w:rsid w:val="00E563DF"/>
    <w:rsid w:val="00E5743D"/>
    <w:rsid w:val="00E60898"/>
    <w:rsid w:val="00E61219"/>
    <w:rsid w:val="00E62028"/>
    <w:rsid w:val="00E620AC"/>
    <w:rsid w:val="00E63414"/>
    <w:rsid w:val="00E63625"/>
    <w:rsid w:val="00E63B99"/>
    <w:rsid w:val="00E63DAA"/>
    <w:rsid w:val="00E645FF"/>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E65"/>
    <w:rsid w:val="00E77BB8"/>
    <w:rsid w:val="00E80CD8"/>
    <w:rsid w:val="00E817CE"/>
    <w:rsid w:val="00E81ADC"/>
    <w:rsid w:val="00E82E0C"/>
    <w:rsid w:val="00E84D7E"/>
    <w:rsid w:val="00E84DAE"/>
    <w:rsid w:val="00E85AE7"/>
    <w:rsid w:val="00E86C92"/>
    <w:rsid w:val="00E86D4D"/>
    <w:rsid w:val="00E900B7"/>
    <w:rsid w:val="00E90E19"/>
    <w:rsid w:val="00E9120B"/>
    <w:rsid w:val="00E9291F"/>
    <w:rsid w:val="00E92ACC"/>
    <w:rsid w:val="00E9448B"/>
    <w:rsid w:val="00E95287"/>
    <w:rsid w:val="00E962F0"/>
    <w:rsid w:val="00E96B40"/>
    <w:rsid w:val="00E97359"/>
    <w:rsid w:val="00E97939"/>
    <w:rsid w:val="00EA08FE"/>
    <w:rsid w:val="00EA0990"/>
    <w:rsid w:val="00EA1078"/>
    <w:rsid w:val="00EA176F"/>
    <w:rsid w:val="00EA2A00"/>
    <w:rsid w:val="00EA3715"/>
    <w:rsid w:val="00EA432D"/>
    <w:rsid w:val="00EA4AFD"/>
    <w:rsid w:val="00EA4BF0"/>
    <w:rsid w:val="00EA51E8"/>
    <w:rsid w:val="00EA69B9"/>
    <w:rsid w:val="00EA6B7F"/>
    <w:rsid w:val="00EB0A6B"/>
    <w:rsid w:val="00EB0AFB"/>
    <w:rsid w:val="00EB122C"/>
    <w:rsid w:val="00EB2CD6"/>
    <w:rsid w:val="00EB34A5"/>
    <w:rsid w:val="00EB38A1"/>
    <w:rsid w:val="00EB3D2B"/>
    <w:rsid w:val="00EB5150"/>
    <w:rsid w:val="00EB54DA"/>
    <w:rsid w:val="00EB7994"/>
    <w:rsid w:val="00EC0CA0"/>
    <w:rsid w:val="00EC156B"/>
    <w:rsid w:val="00EC337B"/>
    <w:rsid w:val="00EC3CCA"/>
    <w:rsid w:val="00EC3F23"/>
    <w:rsid w:val="00EC56CC"/>
    <w:rsid w:val="00EC59AE"/>
    <w:rsid w:val="00EC64E9"/>
    <w:rsid w:val="00EC6593"/>
    <w:rsid w:val="00EC6E5D"/>
    <w:rsid w:val="00EC7AC6"/>
    <w:rsid w:val="00ED05A2"/>
    <w:rsid w:val="00ED06D0"/>
    <w:rsid w:val="00ED57E9"/>
    <w:rsid w:val="00ED678D"/>
    <w:rsid w:val="00ED67FF"/>
    <w:rsid w:val="00ED6B33"/>
    <w:rsid w:val="00ED764C"/>
    <w:rsid w:val="00EE06BC"/>
    <w:rsid w:val="00EE09CF"/>
    <w:rsid w:val="00EE0E87"/>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FF5"/>
    <w:rsid w:val="00EF2501"/>
    <w:rsid w:val="00EF2A14"/>
    <w:rsid w:val="00EF2EBB"/>
    <w:rsid w:val="00EF3478"/>
    <w:rsid w:val="00EF3F6E"/>
    <w:rsid w:val="00EF41BA"/>
    <w:rsid w:val="00EF5C97"/>
    <w:rsid w:val="00EF5D8A"/>
    <w:rsid w:val="00EF6400"/>
    <w:rsid w:val="00EF64A9"/>
    <w:rsid w:val="00EF65F9"/>
    <w:rsid w:val="00EF66E5"/>
    <w:rsid w:val="00EF76B9"/>
    <w:rsid w:val="00F00057"/>
    <w:rsid w:val="00F00FD8"/>
    <w:rsid w:val="00F0117D"/>
    <w:rsid w:val="00F0262D"/>
    <w:rsid w:val="00F028E9"/>
    <w:rsid w:val="00F02A65"/>
    <w:rsid w:val="00F03619"/>
    <w:rsid w:val="00F04498"/>
    <w:rsid w:val="00F049ED"/>
    <w:rsid w:val="00F050AD"/>
    <w:rsid w:val="00F0541B"/>
    <w:rsid w:val="00F0585E"/>
    <w:rsid w:val="00F05DC9"/>
    <w:rsid w:val="00F05DF9"/>
    <w:rsid w:val="00F068C2"/>
    <w:rsid w:val="00F0695F"/>
    <w:rsid w:val="00F06FD9"/>
    <w:rsid w:val="00F07027"/>
    <w:rsid w:val="00F07E5E"/>
    <w:rsid w:val="00F101FB"/>
    <w:rsid w:val="00F10E51"/>
    <w:rsid w:val="00F12F29"/>
    <w:rsid w:val="00F139E8"/>
    <w:rsid w:val="00F13B5A"/>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7A7"/>
    <w:rsid w:val="00F34359"/>
    <w:rsid w:val="00F3498F"/>
    <w:rsid w:val="00F34CD9"/>
    <w:rsid w:val="00F35B8B"/>
    <w:rsid w:val="00F35C6C"/>
    <w:rsid w:val="00F36C6C"/>
    <w:rsid w:val="00F373A7"/>
    <w:rsid w:val="00F421F6"/>
    <w:rsid w:val="00F42A07"/>
    <w:rsid w:val="00F42F9E"/>
    <w:rsid w:val="00F44404"/>
    <w:rsid w:val="00F44AEC"/>
    <w:rsid w:val="00F44EBF"/>
    <w:rsid w:val="00F45CD3"/>
    <w:rsid w:val="00F46225"/>
    <w:rsid w:val="00F474C7"/>
    <w:rsid w:val="00F47A4B"/>
    <w:rsid w:val="00F47FD5"/>
    <w:rsid w:val="00F5036E"/>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659"/>
    <w:rsid w:val="00F62583"/>
    <w:rsid w:val="00F62B87"/>
    <w:rsid w:val="00F63F89"/>
    <w:rsid w:val="00F64C9F"/>
    <w:rsid w:val="00F64D38"/>
    <w:rsid w:val="00F6514B"/>
    <w:rsid w:val="00F6588E"/>
    <w:rsid w:val="00F66BD1"/>
    <w:rsid w:val="00F705AE"/>
    <w:rsid w:val="00F7062E"/>
    <w:rsid w:val="00F72012"/>
    <w:rsid w:val="00F724A5"/>
    <w:rsid w:val="00F72E37"/>
    <w:rsid w:val="00F73293"/>
    <w:rsid w:val="00F732AB"/>
    <w:rsid w:val="00F73D32"/>
    <w:rsid w:val="00F752F7"/>
    <w:rsid w:val="00F75C8A"/>
    <w:rsid w:val="00F75D2E"/>
    <w:rsid w:val="00F7688F"/>
    <w:rsid w:val="00F76A23"/>
    <w:rsid w:val="00F77009"/>
    <w:rsid w:val="00F773D1"/>
    <w:rsid w:val="00F800F4"/>
    <w:rsid w:val="00F808BD"/>
    <w:rsid w:val="00F81A8F"/>
    <w:rsid w:val="00F826AE"/>
    <w:rsid w:val="00F82BA1"/>
    <w:rsid w:val="00F835C2"/>
    <w:rsid w:val="00F83641"/>
    <w:rsid w:val="00F837D5"/>
    <w:rsid w:val="00F8449C"/>
    <w:rsid w:val="00F8478F"/>
    <w:rsid w:val="00F8584E"/>
    <w:rsid w:val="00F85AAA"/>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330A"/>
    <w:rsid w:val="00FA357C"/>
    <w:rsid w:val="00FA404C"/>
    <w:rsid w:val="00FA4AD0"/>
    <w:rsid w:val="00FA55A8"/>
    <w:rsid w:val="00FA6229"/>
    <w:rsid w:val="00FA671E"/>
    <w:rsid w:val="00FA7832"/>
    <w:rsid w:val="00FB02CD"/>
    <w:rsid w:val="00FB07DD"/>
    <w:rsid w:val="00FB1818"/>
    <w:rsid w:val="00FB33C3"/>
    <w:rsid w:val="00FB39EE"/>
    <w:rsid w:val="00FB414B"/>
    <w:rsid w:val="00FB4565"/>
    <w:rsid w:val="00FB48AC"/>
    <w:rsid w:val="00FB4D05"/>
    <w:rsid w:val="00FB59B4"/>
    <w:rsid w:val="00FB6545"/>
    <w:rsid w:val="00FB65C0"/>
    <w:rsid w:val="00FB6A9B"/>
    <w:rsid w:val="00FC0D3E"/>
    <w:rsid w:val="00FC0FDA"/>
    <w:rsid w:val="00FC11B6"/>
    <w:rsid w:val="00FC217B"/>
    <w:rsid w:val="00FC265F"/>
    <w:rsid w:val="00FC2696"/>
    <w:rsid w:val="00FC2929"/>
    <w:rsid w:val="00FC3C74"/>
    <w:rsid w:val="00FC4159"/>
    <w:rsid w:val="00FC59C3"/>
    <w:rsid w:val="00FC797E"/>
    <w:rsid w:val="00FD1181"/>
    <w:rsid w:val="00FD14A6"/>
    <w:rsid w:val="00FD1B24"/>
    <w:rsid w:val="00FD2F08"/>
    <w:rsid w:val="00FD2FDB"/>
    <w:rsid w:val="00FD3123"/>
    <w:rsid w:val="00FD41B9"/>
    <w:rsid w:val="00FD4727"/>
    <w:rsid w:val="00FD4A4D"/>
    <w:rsid w:val="00FD6845"/>
    <w:rsid w:val="00FD6FEA"/>
    <w:rsid w:val="00FD7BA4"/>
    <w:rsid w:val="00FE021C"/>
    <w:rsid w:val="00FE0776"/>
    <w:rsid w:val="00FE19F3"/>
    <w:rsid w:val="00FE2C90"/>
    <w:rsid w:val="00FE324D"/>
    <w:rsid w:val="00FE4571"/>
    <w:rsid w:val="00FE5360"/>
    <w:rsid w:val="00FE62FE"/>
    <w:rsid w:val="00FE6E1B"/>
    <w:rsid w:val="00FE7CB8"/>
    <w:rsid w:val="00FF13D7"/>
    <w:rsid w:val="00FF1751"/>
    <w:rsid w:val="00FF24F9"/>
    <w:rsid w:val="00FF2958"/>
    <w:rsid w:val="00FF2AC3"/>
    <w:rsid w:val="00FF4371"/>
    <w:rsid w:val="00FF58FE"/>
    <w:rsid w:val="00FF5D7C"/>
    <w:rsid w:val="00FF6005"/>
    <w:rsid w:val="00FF7354"/>
    <w:rsid w:val="00FF78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22">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footer" w:uiPriority="99"/>
    <w:lsdException w:name="caption" w:qFormat="1"/>
    <w:lsdException w:name="footnote reference" w:uiPriority="99"/>
    <w:lsdException w:name="endnote reference" w:uiPriority="99"/>
    <w:lsdException w:name="List" w:uiPriority="99"/>
    <w:lsdException w:name="Title" w:qFormat="1"/>
    <w:lsdException w:name="Body Text" w:uiPriority="99"/>
    <w:lsdException w:name="Subtitle" w:uiPriority="99" w:qFormat="1"/>
    <w:lsdException w:name="Body Text Indent 2" w:uiPriority="99"/>
    <w:lsdException w:name="Body Text Indent 3"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
    <w:basedOn w:val="Fontepargpadro"/>
    <w:link w:val="Cabealho"/>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rsid w:val="004F347E"/>
    <w:rPr>
      <w:sz w:val="16"/>
      <w:szCs w:val="16"/>
    </w:rPr>
  </w:style>
  <w:style w:type="paragraph" w:styleId="Assuntodocomentrio">
    <w:name w:val="annotation subject"/>
    <w:basedOn w:val="Textodecomentrio"/>
    <w:next w:val="Textodecomentrio"/>
    <w:link w:val="AssuntodocomentrioChar"/>
    <w:rsid w:val="004F347E"/>
    <w:rPr>
      <w:b/>
      <w:bCs/>
    </w:rPr>
  </w:style>
  <w:style w:type="character" w:customStyle="1" w:styleId="AssuntodocomentrioChar">
    <w:name w:val="Assunto do comentário Char"/>
    <w:basedOn w:val="TextodecomentrioChar"/>
    <w:link w:val="Assuntodocomentrio"/>
    <w:rsid w:val="004F347E"/>
    <w:rPr>
      <w:b/>
      <w:bCs/>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0">
    <w:name w:val="Corpo de texto 31"/>
    <w:basedOn w:val="Normal"/>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0">
    <w:name w:val="Corpo de texto 2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uiPriority w:val="99"/>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b/>
      <w:bCs/>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0">
    <w:name w:val="Char Char Char1 Char Char Char Char Char Char Char Char Char Char Char Char Char Char Char Char"/>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0">
    <w:name w:val="Char Char Char1 Char Char Char Char Char Char Char"/>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0">
    <w:name w:val="Char Char Char1 Char Char Char Char Char Char Char Char Char Char"/>
    <w:basedOn w:val="Normal"/>
    <w:rsid w:val="009279FD"/>
    <w:pPr>
      <w:spacing w:after="160" w:line="240" w:lineRule="exact"/>
    </w:pPr>
    <w:rPr>
      <w:rFonts w:ascii="Tahoma" w:hAnsi="Tahoma"/>
      <w:lang w:val="en-US" w:eastAsia="en-US"/>
    </w:rPr>
  </w:style>
  <w:style w:type="paragraph" w:customStyle="1" w:styleId="CharCharChar1CharCharCharCharCharCharCharCharCharCharCharChar0">
    <w:name w:val="Char Char Char1 Char Char Char Char Char Char Char Char Char Char Char Char"/>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0">
    <w:name w:val="Char Char Char1 Char Char Char Char Char Char Char Char Char Char Char Char Char"/>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10"/>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55503980">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elsupelro@gmail.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cel@supel.ro.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2.png"/><Relationship Id="rId10" Type="http://schemas.openxmlformats.org/officeDocument/2006/relationships/hyperlink" Target="mailto:celsupel@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sejus.ro.gov.br"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EEA76-9E3A-4256-80E9-19A122D9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74</Pages>
  <Words>28914</Words>
  <Characters>165679</Characters>
  <Application>Microsoft Office Word</Application>
  <DocSecurity>0</DocSecurity>
  <Lines>1380</Lines>
  <Paragraphs>388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194205</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28794214204</cp:lastModifiedBy>
  <cp:revision>20</cp:revision>
  <cp:lastPrinted>2014-10-14T14:52:00Z</cp:lastPrinted>
  <dcterms:created xsi:type="dcterms:W3CDTF">2014-10-13T15:08:00Z</dcterms:created>
  <dcterms:modified xsi:type="dcterms:W3CDTF">2015-02-04T16:57:00Z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