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FCE" w:rsidRPr="006058B2" w:rsidRDefault="002B0FCE" w:rsidP="006058B2">
      <w:pPr>
        <w:pStyle w:val="Ttulo3"/>
        <w:jc w:val="right"/>
        <w:rPr>
          <w:sz w:val="28"/>
          <w:szCs w:val="28"/>
        </w:rPr>
      </w:pPr>
      <w:r w:rsidRPr="006058B2">
        <w:rPr>
          <w:sz w:val="28"/>
          <w:szCs w:val="28"/>
        </w:rPr>
        <w:t>P R E G Ã O E L E T R Ô N I C O</w:t>
      </w:r>
    </w:p>
    <w:p w:rsidR="002B0FCE" w:rsidRPr="006058B2" w:rsidRDefault="002B0FCE" w:rsidP="006058B2">
      <w:pPr>
        <w:pStyle w:val="Ttulo2"/>
        <w:jc w:val="right"/>
        <w:rPr>
          <w:sz w:val="28"/>
          <w:szCs w:val="28"/>
        </w:rPr>
      </w:pPr>
    </w:p>
    <w:p w:rsidR="002B0FCE" w:rsidRPr="006058B2" w:rsidRDefault="002B0FCE" w:rsidP="006058B2">
      <w:pPr>
        <w:pStyle w:val="Ttulo2"/>
        <w:jc w:val="right"/>
        <w:rPr>
          <w:color w:val="0000FF"/>
          <w:sz w:val="28"/>
          <w:szCs w:val="28"/>
        </w:rPr>
      </w:pPr>
      <w:r w:rsidRPr="006058B2">
        <w:rPr>
          <w:sz w:val="28"/>
          <w:szCs w:val="28"/>
        </w:rPr>
        <w:t>N°.</w:t>
      </w:r>
      <w:proofErr w:type="gramStart"/>
      <w:r w:rsidR="00FD5E8F" w:rsidRPr="006058B2">
        <w:rPr>
          <w:sz w:val="28"/>
          <w:szCs w:val="28"/>
        </w:rPr>
        <w:t xml:space="preserve"> </w:t>
      </w:r>
      <w:r w:rsidRPr="006058B2">
        <w:rPr>
          <w:b w:val="0"/>
          <w:sz w:val="28"/>
          <w:szCs w:val="28"/>
        </w:rPr>
        <w:t xml:space="preserve"> </w:t>
      </w:r>
      <w:proofErr w:type="gramEnd"/>
      <w:r w:rsidR="00E76080">
        <w:rPr>
          <w:color w:val="FF0000"/>
          <w:sz w:val="28"/>
          <w:szCs w:val="28"/>
        </w:rPr>
        <w:t>304</w:t>
      </w:r>
      <w:r w:rsidR="00F50D57">
        <w:rPr>
          <w:color w:val="FF0000"/>
          <w:sz w:val="28"/>
          <w:szCs w:val="28"/>
        </w:rPr>
        <w:t xml:space="preserve">/2014/SIGMA/SUPEL/RO </w:t>
      </w:r>
    </w:p>
    <w:p w:rsidR="002B0FCE" w:rsidRPr="006058B2" w:rsidRDefault="002B0FCE" w:rsidP="006058B2">
      <w:pPr>
        <w:rPr>
          <w:sz w:val="28"/>
          <w:szCs w:val="28"/>
        </w:rPr>
      </w:pPr>
    </w:p>
    <w:p w:rsidR="005C2901" w:rsidRPr="006058B2" w:rsidRDefault="005C2901" w:rsidP="006058B2">
      <w:pPr>
        <w:pStyle w:val="Ttulo1"/>
        <w:jc w:val="both"/>
        <w:rPr>
          <w:bCs/>
          <w:color w:val="0000FF"/>
          <w:sz w:val="22"/>
          <w:szCs w:val="22"/>
        </w:rPr>
      </w:pPr>
    </w:p>
    <w:p w:rsidR="005C2901" w:rsidRPr="006058B2" w:rsidRDefault="005C2901" w:rsidP="006058B2">
      <w:pPr>
        <w:pStyle w:val="Ttulo1"/>
        <w:jc w:val="both"/>
        <w:rPr>
          <w:bCs/>
          <w:color w:val="0000FF"/>
          <w:sz w:val="22"/>
          <w:szCs w:val="22"/>
        </w:rPr>
      </w:pPr>
    </w:p>
    <w:p w:rsidR="005C2901" w:rsidRPr="006058B2" w:rsidRDefault="005C2901" w:rsidP="006058B2">
      <w:pPr>
        <w:pStyle w:val="Ttulo1"/>
        <w:jc w:val="both"/>
        <w:rPr>
          <w:bCs/>
          <w:color w:val="0000FF"/>
          <w:sz w:val="52"/>
          <w:szCs w:val="52"/>
        </w:rPr>
      </w:pPr>
    </w:p>
    <w:p w:rsidR="002B0FCE" w:rsidRPr="006058B2" w:rsidRDefault="002B0FCE" w:rsidP="006058B2">
      <w:pPr>
        <w:pStyle w:val="Ttulo1"/>
        <w:jc w:val="both"/>
        <w:rPr>
          <w:bCs/>
          <w:color w:val="0000FF"/>
          <w:sz w:val="52"/>
          <w:szCs w:val="52"/>
        </w:rPr>
      </w:pPr>
      <w:r w:rsidRPr="006058B2">
        <w:rPr>
          <w:bCs/>
          <w:color w:val="0000FF"/>
          <w:sz w:val="52"/>
          <w:szCs w:val="52"/>
        </w:rPr>
        <w:t>S</w:t>
      </w:r>
    </w:p>
    <w:p w:rsidR="002B0FCE" w:rsidRPr="006058B2" w:rsidRDefault="002B0FCE" w:rsidP="006058B2">
      <w:pPr>
        <w:pStyle w:val="Ttulo1"/>
        <w:jc w:val="both"/>
        <w:rPr>
          <w:bCs/>
          <w:color w:val="0000FF"/>
          <w:sz w:val="52"/>
          <w:szCs w:val="52"/>
        </w:rPr>
      </w:pPr>
      <w:r w:rsidRPr="006058B2">
        <w:rPr>
          <w:bCs/>
          <w:color w:val="0000FF"/>
          <w:sz w:val="52"/>
          <w:szCs w:val="52"/>
        </w:rPr>
        <w:t xml:space="preserve">   U</w:t>
      </w:r>
    </w:p>
    <w:p w:rsidR="002B0FCE" w:rsidRPr="006058B2" w:rsidRDefault="002B0FCE" w:rsidP="006058B2">
      <w:pPr>
        <w:pStyle w:val="Ttulo1"/>
        <w:jc w:val="both"/>
        <w:rPr>
          <w:bCs/>
          <w:i w:val="0"/>
          <w:color w:val="0000FF"/>
          <w:sz w:val="52"/>
          <w:szCs w:val="52"/>
        </w:rPr>
      </w:pPr>
      <w:r w:rsidRPr="006058B2">
        <w:rPr>
          <w:bCs/>
          <w:color w:val="0000FF"/>
          <w:sz w:val="52"/>
          <w:szCs w:val="52"/>
        </w:rPr>
        <w:t xml:space="preserve">       P</w:t>
      </w:r>
    </w:p>
    <w:p w:rsidR="002B0FCE" w:rsidRPr="006058B2" w:rsidRDefault="002B0FCE" w:rsidP="006058B2">
      <w:pPr>
        <w:pStyle w:val="Ttulo1"/>
        <w:jc w:val="both"/>
        <w:rPr>
          <w:bCs/>
          <w:color w:val="0000FF"/>
          <w:sz w:val="52"/>
          <w:szCs w:val="52"/>
        </w:rPr>
      </w:pPr>
      <w:r w:rsidRPr="006058B2">
        <w:rPr>
          <w:bCs/>
          <w:color w:val="0000FF"/>
          <w:sz w:val="52"/>
          <w:szCs w:val="52"/>
        </w:rPr>
        <w:t xml:space="preserve">           E</w:t>
      </w:r>
    </w:p>
    <w:p w:rsidR="002B0FCE" w:rsidRPr="006058B2" w:rsidRDefault="002B0FCE" w:rsidP="006058B2">
      <w:pPr>
        <w:pStyle w:val="Ttulo1"/>
        <w:jc w:val="both"/>
        <w:rPr>
          <w:bCs/>
          <w:color w:val="0000FF"/>
          <w:sz w:val="52"/>
          <w:szCs w:val="52"/>
        </w:rPr>
      </w:pPr>
      <w:r w:rsidRPr="006058B2">
        <w:rPr>
          <w:bCs/>
          <w:color w:val="0000FF"/>
          <w:sz w:val="52"/>
          <w:szCs w:val="52"/>
        </w:rPr>
        <w:t xml:space="preserve">              L</w:t>
      </w:r>
    </w:p>
    <w:p w:rsidR="002B0FCE" w:rsidRPr="006058B2" w:rsidRDefault="002B0FCE" w:rsidP="006058B2">
      <w:pPr>
        <w:pStyle w:val="Ttulo1"/>
        <w:jc w:val="both"/>
        <w:rPr>
          <w:b w:val="0"/>
          <w:sz w:val="52"/>
          <w:szCs w:val="52"/>
        </w:rPr>
      </w:pPr>
      <w:r w:rsidRPr="006058B2">
        <w:rPr>
          <w:b w:val="0"/>
          <w:sz w:val="52"/>
          <w:szCs w:val="52"/>
        </w:rPr>
        <w:t xml:space="preserve">                  </w:t>
      </w:r>
    </w:p>
    <w:p w:rsidR="002B0FCE" w:rsidRPr="006058B2" w:rsidRDefault="002B0FCE" w:rsidP="006058B2">
      <w:pPr>
        <w:pStyle w:val="Ttulo1"/>
        <w:jc w:val="both"/>
        <w:rPr>
          <w:b w:val="0"/>
          <w:sz w:val="22"/>
          <w:szCs w:val="22"/>
        </w:rPr>
      </w:pPr>
      <w:r w:rsidRPr="006058B2">
        <w:rPr>
          <w:b w:val="0"/>
          <w:sz w:val="22"/>
          <w:szCs w:val="22"/>
        </w:rPr>
        <w:t xml:space="preserve">                      </w:t>
      </w: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tbl>
      <w:tblPr>
        <w:tblpPr w:leftFromText="141" w:rightFromText="141" w:vertAnchor="page" w:horzAnchor="margin" w:tblpXSpec="right" w:tblpY="11986"/>
        <w:tblW w:w="0" w:type="auto"/>
        <w:tblBorders>
          <w:top w:val="single" w:sz="6" w:space="0" w:color="auto"/>
        </w:tblBorders>
        <w:tblLayout w:type="fixed"/>
        <w:tblLook w:val="0000"/>
      </w:tblPr>
      <w:tblGrid>
        <w:gridCol w:w="3783"/>
      </w:tblGrid>
      <w:tr w:rsidR="002B0FCE" w:rsidRPr="006058B2" w:rsidTr="00FB5FBD">
        <w:trPr>
          <w:trHeight w:val="2058"/>
        </w:trPr>
        <w:tc>
          <w:tcPr>
            <w:tcW w:w="3783" w:type="dxa"/>
            <w:tcBorders>
              <w:top w:val="single" w:sz="18" w:space="0" w:color="auto"/>
              <w:left w:val="single" w:sz="18" w:space="0" w:color="auto"/>
              <w:bottom w:val="single" w:sz="18" w:space="0" w:color="auto"/>
              <w:right w:val="single" w:sz="18" w:space="0" w:color="auto"/>
            </w:tcBorders>
          </w:tcPr>
          <w:p w:rsidR="002B0FCE" w:rsidRPr="006058B2" w:rsidRDefault="002B0FCE" w:rsidP="006058B2">
            <w:pPr>
              <w:jc w:val="center"/>
              <w:rPr>
                <w:b/>
                <w:bCs/>
                <w:sz w:val="22"/>
                <w:szCs w:val="22"/>
                <w:u w:val="single"/>
              </w:rPr>
            </w:pPr>
            <w:r w:rsidRPr="006058B2">
              <w:rPr>
                <w:b/>
                <w:bCs/>
                <w:sz w:val="22"/>
                <w:szCs w:val="22"/>
                <w:u w:val="single"/>
              </w:rPr>
              <w:t>AVISO</w:t>
            </w:r>
          </w:p>
          <w:p w:rsidR="002B0FCE" w:rsidRPr="006058B2" w:rsidRDefault="002B0FCE" w:rsidP="006058B2">
            <w:pPr>
              <w:jc w:val="both"/>
              <w:rPr>
                <w:b/>
                <w:bCs/>
                <w:sz w:val="22"/>
                <w:szCs w:val="22"/>
                <w:u w:val="single"/>
              </w:rPr>
            </w:pPr>
          </w:p>
          <w:p w:rsidR="002B0FCE" w:rsidRPr="006058B2" w:rsidRDefault="002B0FCE" w:rsidP="006058B2">
            <w:pPr>
              <w:pStyle w:val="Corpodetexto3"/>
              <w:jc w:val="both"/>
              <w:rPr>
                <w:b w:val="0"/>
                <w:bCs/>
                <w:color w:val="0000FF"/>
                <w:sz w:val="22"/>
                <w:szCs w:val="22"/>
              </w:rPr>
            </w:pPr>
            <w:r w:rsidRPr="006058B2">
              <w:rPr>
                <w:b w:val="0"/>
                <w:bCs/>
                <w:color w:val="0000FF"/>
                <w:sz w:val="22"/>
                <w:szCs w:val="22"/>
              </w:rPr>
              <w:t>Recomendamos aos licitantes a leitura atenta às condições/exigências expressas neste edital e seus anexos, notadamente quanto ao credenciamento, objetivando uma perfeita participação no certame licitatório.</w:t>
            </w:r>
          </w:p>
          <w:p w:rsidR="002B0FCE" w:rsidRPr="006058B2" w:rsidRDefault="002B0FCE" w:rsidP="006058B2">
            <w:pPr>
              <w:jc w:val="both"/>
              <w:rPr>
                <w:b/>
                <w:bCs/>
                <w:color w:val="0000FF"/>
                <w:sz w:val="22"/>
                <w:szCs w:val="22"/>
              </w:rPr>
            </w:pPr>
            <w:r w:rsidRPr="006058B2">
              <w:rPr>
                <w:b/>
                <w:bCs/>
                <w:sz w:val="22"/>
                <w:szCs w:val="22"/>
              </w:rPr>
              <w:t xml:space="preserve">Dúvidas: (69) 3216 – </w:t>
            </w:r>
            <w:r w:rsidR="00473BF4" w:rsidRPr="006058B2">
              <w:rPr>
                <w:b/>
                <w:bCs/>
                <w:sz w:val="22"/>
                <w:szCs w:val="22"/>
              </w:rPr>
              <w:t>5318</w:t>
            </w:r>
          </w:p>
        </w:tc>
      </w:tr>
    </w:tbl>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B0FCE" w:rsidRPr="006058B2" w:rsidRDefault="002B0FCE" w:rsidP="006058B2">
      <w:pPr>
        <w:jc w:val="both"/>
        <w:rPr>
          <w:color w:val="000000"/>
          <w:sz w:val="22"/>
          <w:szCs w:val="22"/>
        </w:rPr>
      </w:pPr>
    </w:p>
    <w:p w:rsidR="00254591" w:rsidRPr="006058B2" w:rsidRDefault="002B0FCE" w:rsidP="006058B2">
      <w:pPr>
        <w:autoSpaceDE w:val="0"/>
        <w:autoSpaceDN w:val="0"/>
        <w:adjustRightInd w:val="0"/>
        <w:jc w:val="center"/>
        <w:rPr>
          <w:b/>
          <w:bCs/>
          <w:sz w:val="22"/>
          <w:szCs w:val="22"/>
        </w:rPr>
      </w:pPr>
      <w:r w:rsidRPr="006058B2">
        <w:rPr>
          <w:b/>
          <w:bCs/>
          <w:sz w:val="22"/>
          <w:szCs w:val="22"/>
        </w:rPr>
        <w:br w:type="page"/>
      </w:r>
    </w:p>
    <w:p w:rsidR="004D2334" w:rsidRPr="006058B2" w:rsidRDefault="00800040" w:rsidP="006058B2">
      <w:pPr>
        <w:jc w:val="center"/>
        <w:rPr>
          <w:b/>
          <w:color w:val="000000"/>
          <w:sz w:val="22"/>
          <w:szCs w:val="22"/>
        </w:rPr>
      </w:pPr>
      <w:r w:rsidRPr="006058B2">
        <w:rPr>
          <w:b/>
          <w:sz w:val="22"/>
          <w:szCs w:val="22"/>
        </w:rPr>
        <w:lastRenderedPageBreak/>
        <w:t>EDITAL DE PREGÃO ELETRÔNICO</w:t>
      </w:r>
      <w:proofErr w:type="gramStart"/>
      <w:r w:rsidRPr="006058B2">
        <w:rPr>
          <w:b/>
          <w:sz w:val="22"/>
          <w:szCs w:val="22"/>
        </w:rPr>
        <w:t xml:space="preserve"> </w:t>
      </w:r>
      <w:r w:rsidRPr="006058B2">
        <w:rPr>
          <w:b/>
          <w:color w:val="FF0000"/>
          <w:sz w:val="22"/>
          <w:szCs w:val="22"/>
        </w:rPr>
        <w:t xml:space="preserve"> </w:t>
      </w:r>
      <w:proofErr w:type="gramEnd"/>
      <w:r w:rsidR="00607D7C" w:rsidRPr="006058B2">
        <w:rPr>
          <w:b/>
          <w:color w:val="FF0000"/>
          <w:sz w:val="22"/>
          <w:szCs w:val="22"/>
        </w:rPr>
        <w:t>Nº.</w:t>
      </w:r>
      <w:r w:rsidR="00BB48B4" w:rsidRPr="006058B2">
        <w:rPr>
          <w:b/>
          <w:color w:val="FF0000"/>
          <w:sz w:val="22"/>
          <w:szCs w:val="22"/>
        </w:rPr>
        <w:t xml:space="preserve"> </w:t>
      </w:r>
      <w:r w:rsidR="00E76080">
        <w:rPr>
          <w:b/>
          <w:color w:val="FF0000"/>
          <w:sz w:val="22"/>
          <w:szCs w:val="22"/>
        </w:rPr>
        <w:t>304</w:t>
      </w:r>
      <w:r w:rsidR="00F50D57">
        <w:rPr>
          <w:b/>
          <w:color w:val="FF0000"/>
          <w:sz w:val="22"/>
          <w:szCs w:val="22"/>
        </w:rPr>
        <w:t xml:space="preserve">/2014/SIGMA/SUPEL/RO </w:t>
      </w:r>
    </w:p>
    <w:p w:rsidR="00447444" w:rsidRPr="006058B2" w:rsidRDefault="00447444" w:rsidP="006058B2">
      <w:pPr>
        <w:jc w:val="center"/>
        <w:rPr>
          <w:b/>
          <w:color w:val="000000"/>
          <w:sz w:val="22"/>
          <w:szCs w:val="22"/>
        </w:rPr>
      </w:pPr>
    </w:p>
    <w:p w:rsidR="005E0D98" w:rsidRPr="006058B2" w:rsidRDefault="005E0D98" w:rsidP="006058B2">
      <w:pPr>
        <w:numPr>
          <w:ilvl w:val="0"/>
          <w:numId w:val="3"/>
        </w:numPr>
        <w:jc w:val="both"/>
        <w:rPr>
          <w:b/>
          <w:color w:val="0000FF"/>
          <w:sz w:val="22"/>
          <w:szCs w:val="22"/>
        </w:rPr>
      </w:pPr>
      <w:r w:rsidRPr="006058B2">
        <w:rPr>
          <w:b/>
          <w:color w:val="0000FF"/>
          <w:sz w:val="22"/>
          <w:szCs w:val="22"/>
        </w:rPr>
        <w:t>DAS DISPOSIÇÕES GERAIS</w:t>
      </w:r>
    </w:p>
    <w:p w:rsidR="005E0D98" w:rsidRPr="006058B2" w:rsidRDefault="005E0D98" w:rsidP="006058B2">
      <w:pPr>
        <w:jc w:val="both"/>
        <w:rPr>
          <w:color w:val="000000"/>
          <w:sz w:val="22"/>
          <w:szCs w:val="22"/>
        </w:rPr>
      </w:pPr>
    </w:p>
    <w:p w:rsidR="005E0D98" w:rsidRPr="006058B2" w:rsidRDefault="005E0D98" w:rsidP="006058B2">
      <w:pPr>
        <w:jc w:val="both"/>
        <w:rPr>
          <w:color w:val="0000FF"/>
          <w:sz w:val="22"/>
          <w:szCs w:val="22"/>
        </w:rPr>
      </w:pPr>
      <w:r w:rsidRPr="006058B2">
        <w:rPr>
          <w:color w:val="0000FF"/>
          <w:sz w:val="22"/>
          <w:szCs w:val="22"/>
        </w:rPr>
        <w:t xml:space="preserve">1.1. </w:t>
      </w:r>
      <w:r w:rsidRPr="006058B2">
        <w:rPr>
          <w:color w:val="0000FF"/>
          <w:sz w:val="22"/>
          <w:szCs w:val="22"/>
          <w:u w:val="single"/>
        </w:rPr>
        <w:t>PREÂMBULO:</w:t>
      </w:r>
      <w:r w:rsidRPr="006058B2">
        <w:rPr>
          <w:color w:val="0000FF"/>
          <w:sz w:val="22"/>
          <w:szCs w:val="22"/>
        </w:rPr>
        <w:tab/>
        <w:t xml:space="preserve"> </w:t>
      </w:r>
    </w:p>
    <w:p w:rsidR="005E0D98" w:rsidRPr="006058B2" w:rsidRDefault="005E0D98" w:rsidP="006058B2">
      <w:pPr>
        <w:jc w:val="both"/>
        <w:rPr>
          <w:color w:val="000000"/>
          <w:sz w:val="22"/>
          <w:szCs w:val="22"/>
        </w:rPr>
      </w:pPr>
    </w:p>
    <w:p w:rsidR="00364527" w:rsidRPr="006058B2" w:rsidRDefault="00800040" w:rsidP="006058B2">
      <w:pPr>
        <w:jc w:val="both"/>
        <w:rPr>
          <w:b/>
          <w:bCs/>
          <w:color w:val="FF0000"/>
          <w:sz w:val="22"/>
          <w:szCs w:val="22"/>
        </w:rPr>
      </w:pPr>
      <w:r w:rsidRPr="006058B2">
        <w:rPr>
          <w:sz w:val="22"/>
          <w:szCs w:val="22"/>
        </w:rPr>
        <w:t>A Superintendência Estadual de Compras e Lic</w:t>
      </w:r>
      <w:r w:rsidR="009039D7" w:rsidRPr="006058B2">
        <w:rPr>
          <w:sz w:val="22"/>
          <w:szCs w:val="22"/>
        </w:rPr>
        <w:t>itações - SUPEL, através de s</w:t>
      </w:r>
      <w:r w:rsidR="00037B1F" w:rsidRPr="006058B2">
        <w:rPr>
          <w:sz w:val="22"/>
          <w:szCs w:val="22"/>
        </w:rPr>
        <w:t>ua</w:t>
      </w:r>
      <w:r w:rsidR="009039D7" w:rsidRPr="006058B2">
        <w:rPr>
          <w:sz w:val="22"/>
          <w:szCs w:val="22"/>
        </w:rPr>
        <w:t xml:space="preserve"> Pregoeir</w:t>
      </w:r>
      <w:r w:rsidR="00037B1F" w:rsidRPr="006058B2">
        <w:rPr>
          <w:sz w:val="22"/>
          <w:szCs w:val="22"/>
        </w:rPr>
        <w:t>a</w:t>
      </w:r>
      <w:r w:rsidRPr="006058B2">
        <w:rPr>
          <w:sz w:val="22"/>
          <w:szCs w:val="22"/>
        </w:rPr>
        <w:t xml:space="preserve"> e Equipe de Apoio, nomeados por força das disposições contidas na </w:t>
      </w:r>
      <w:r w:rsidR="00CC3B3C" w:rsidRPr="006058B2">
        <w:rPr>
          <w:color w:val="FF0000"/>
          <w:sz w:val="22"/>
          <w:szCs w:val="22"/>
        </w:rPr>
        <w:t>Portaria Nº 033/GAB/SUPEL, de 01 de setembro de 2013, publicada no DOE no dia 09 de setembro de 2013</w:t>
      </w:r>
      <w:r w:rsidRPr="006058B2">
        <w:rPr>
          <w:sz w:val="22"/>
          <w:szCs w:val="22"/>
        </w:rPr>
        <w:t xml:space="preserve">, torna público </w:t>
      </w:r>
      <w:r w:rsidR="004D2334" w:rsidRPr="006058B2">
        <w:rPr>
          <w:sz w:val="22"/>
          <w:szCs w:val="22"/>
        </w:rPr>
        <w:t xml:space="preserve">que se encontra autorizada, a realização da licitação </w:t>
      </w:r>
      <w:r w:rsidR="00437E25" w:rsidRPr="006058B2">
        <w:rPr>
          <w:sz w:val="22"/>
          <w:szCs w:val="22"/>
        </w:rPr>
        <w:t xml:space="preserve">do </w:t>
      </w:r>
      <w:r w:rsidR="00437E25" w:rsidRPr="006058B2">
        <w:rPr>
          <w:b/>
          <w:sz w:val="22"/>
          <w:szCs w:val="22"/>
        </w:rPr>
        <w:t>Processo Administrativo N</w:t>
      </w:r>
      <w:r w:rsidR="00437E25" w:rsidRPr="006058B2">
        <w:rPr>
          <w:b/>
          <w:bCs/>
          <w:sz w:val="22"/>
          <w:szCs w:val="22"/>
        </w:rPr>
        <w:t xml:space="preserve">º. </w:t>
      </w:r>
      <w:r w:rsidR="00392784" w:rsidRPr="006058B2">
        <w:rPr>
          <w:b/>
          <w:bCs/>
          <w:color w:val="FF0000"/>
          <w:sz w:val="22"/>
          <w:szCs w:val="22"/>
        </w:rPr>
        <w:t>01.17</w:t>
      </w:r>
      <w:r w:rsidR="00E76080">
        <w:rPr>
          <w:b/>
          <w:bCs/>
          <w:color w:val="FF0000"/>
          <w:sz w:val="22"/>
          <w:szCs w:val="22"/>
        </w:rPr>
        <w:t>3</w:t>
      </w:r>
      <w:r w:rsidR="00392784" w:rsidRPr="006058B2">
        <w:rPr>
          <w:b/>
          <w:bCs/>
          <w:color w:val="FF0000"/>
          <w:sz w:val="22"/>
          <w:szCs w:val="22"/>
        </w:rPr>
        <w:t>2.0</w:t>
      </w:r>
      <w:r w:rsidR="00E76080">
        <w:rPr>
          <w:b/>
          <w:bCs/>
          <w:color w:val="FF0000"/>
          <w:sz w:val="22"/>
          <w:szCs w:val="22"/>
        </w:rPr>
        <w:t>0060</w:t>
      </w:r>
      <w:r w:rsidR="00392784" w:rsidRPr="006058B2">
        <w:rPr>
          <w:b/>
          <w:bCs/>
          <w:color w:val="FF0000"/>
          <w:sz w:val="22"/>
          <w:szCs w:val="22"/>
        </w:rPr>
        <w:t>-00</w:t>
      </w:r>
      <w:r w:rsidR="00972964" w:rsidRPr="006058B2">
        <w:rPr>
          <w:b/>
          <w:bCs/>
          <w:color w:val="FF0000"/>
          <w:sz w:val="22"/>
          <w:szCs w:val="22"/>
        </w:rPr>
        <w:t>/201</w:t>
      </w:r>
      <w:r w:rsidR="00F50D57">
        <w:rPr>
          <w:b/>
          <w:bCs/>
          <w:color w:val="FF0000"/>
          <w:sz w:val="22"/>
          <w:szCs w:val="22"/>
        </w:rPr>
        <w:t>3</w:t>
      </w:r>
      <w:r w:rsidR="00972964" w:rsidRPr="006058B2">
        <w:rPr>
          <w:b/>
          <w:bCs/>
          <w:color w:val="FF0000"/>
          <w:sz w:val="22"/>
          <w:szCs w:val="22"/>
        </w:rPr>
        <w:t>/</w:t>
      </w:r>
      <w:r w:rsidR="004F2A69">
        <w:rPr>
          <w:b/>
          <w:bCs/>
          <w:color w:val="FF0000"/>
          <w:sz w:val="22"/>
          <w:szCs w:val="22"/>
        </w:rPr>
        <w:t>F</w:t>
      </w:r>
      <w:r w:rsidR="00E76080">
        <w:rPr>
          <w:b/>
          <w:bCs/>
          <w:color w:val="FF0000"/>
          <w:sz w:val="22"/>
          <w:szCs w:val="22"/>
        </w:rPr>
        <w:t>HEMERON</w:t>
      </w:r>
      <w:r w:rsidR="00972964" w:rsidRPr="006058B2">
        <w:rPr>
          <w:b/>
          <w:bCs/>
          <w:color w:val="FF0000"/>
          <w:sz w:val="22"/>
          <w:szCs w:val="22"/>
        </w:rPr>
        <w:t>/</w:t>
      </w:r>
      <w:r w:rsidR="0099111A" w:rsidRPr="006058B2">
        <w:rPr>
          <w:b/>
          <w:bCs/>
          <w:color w:val="FF0000"/>
          <w:sz w:val="22"/>
          <w:szCs w:val="22"/>
        </w:rPr>
        <w:t>SES</w:t>
      </w:r>
      <w:r w:rsidR="00972964" w:rsidRPr="006058B2">
        <w:rPr>
          <w:b/>
          <w:bCs/>
          <w:color w:val="FF0000"/>
          <w:sz w:val="22"/>
          <w:szCs w:val="22"/>
        </w:rPr>
        <w:t>AU/RO</w:t>
      </w:r>
      <w:r w:rsidR="00037B1F" w:rsidRPr="006058B2">
        <w:rPr>
          <w:b/>
          <w:bCs/>
          <w:sz w:val="22"/>
          <w:szCs w:val="22"/>
        </w:rPr>
        <w:t xml:space="preserve"> </w:t>
      </w:r>
      <w:r w:rsidR="004D2334" w:rsidRPr="006058B2">
        <w:rPr>
          <w:sz w:val="22"/>
          <w:szCs w:val="22"/>
        </w:rPr>
        <w:t xml:space="preserve">na modalidade </w:t>
      </w:r>
      <w:r w:rsidR="004D2334" w:rsidRPr="006058B2">
        <w:rPr>
          <w:b/>
          <w:sz w:val="22"/>
          <w:szCs w:val="22"/>
        </w:rPr>
        <w:t>PREGÃO</w:t>
      </w:r>
      <w:r w:rsidR="004D2334" w:rsidRPr="006058B2">
        <w:rPr>
          <w:sz w:val="22"/>
          <w:szCs w:val="22"/>
        </w:rPr>
        <w:t xml:space="preserve">, na forma </w:t>
      </w:r>
      <w:r w:rsidR="004D2334" w:rsidRPr="006058B2">
        <w:rPr>
          <w:b/>
          <w:sz w:val="22"/>
          <w:szCs w:val="22"/>
        </w:rPr>
        <w:t>ELETRÔNICA</w:t>
      </w:r>
      <w:r w:rsidR="004D2334" w:rsidRPr="006058B2">
        <w:rPr>
          <w:sz w:val="22"/>
          <w:szCs w:val="22"/>
        </w:rPr>
        <w:t xml:space="preserve">, sob o </w:t>
      </w:r>
      <w:r w:rsidR="00607D7C" w:rsidRPr="006058B2">
        <w:rPr>
          <w:b/>
          <w:color w:val="FF0000"/>
          <w:sz w:val="22"/>
          <w:szCs w:val="22"/>
        </w:rPr>
        <w:t>Nº.</w:t>
      </w:r>
      <w:r w:rsidR="00393319" w:rsidRPr="006058B2">
        <w:rPr>
          <w:b/>
          <w:color w:val="FF0000"/>
          <w:sz w:val="22"/>
          <w:szCs w:val="22"/>
        </w:rPr>
        <w:t xml:space="preserve"> </w:t>
      </w:r>
      <w:r w:rsidR="00E76080">
        <w:rPr>
          <w:b/>
          <w:color w:val="FF0000"/>
          <w:sz w:val="22"/>
          <w:szCs w:val="22"/>
        </w:rPr>
        <w:t>304</w:t>
      </w:r>
      <w:r w:rsidR="00F50D57">
        <w:rPr>
          <w:b/>
          <w:color w:val="FF0000"/>
          <w:sz w:val="22"/>
          <w:szCs w:val="22"/>
        </w:rPr>
        <w:t>/2014/SIGMA/SUPEL/</w:t>
      </w:r>
      <w:proofErr w:type="gramStart"/>
      <w:r w:rsidR="00F50D57">
        <w:rPr>
          <w:b/>
          <w:color w:val="FF0000"/>
          <w:sz w:val="22"/>
          <w:szCs w:val="22"/>
        </w:rPr>
        <w:t xml:space="preserve">RO </w:t>
      </w:r>
      <w:r w:rsidR="004D2334" w:rsidRPr="006058B2">
        <w:rPr>
          <w:sz w:val="22"/>
          <w:szCs w:val="22"/>
        </w:rPr>
        <w:t>,</w:t>
      </w:r>
      <w:proofErr w:type="gramEnd"/>
      <w:r w:rsidR="004D2334" w:rsidRPr="006058B2">
        <w:rPr>
          <w:sz w:val="22"/>
          <w:szCs w:val="22"/>
        </w:rPr>
        <w:t xml:space="preserve"> do tipo </w:t>
      </w:r>
      <w:r w:rsidR="004D2334" w:rsidRPr="006058B2">
        <w:rPr>
          <w:b/>
          <w:sz w:val="22"/>
          <w:szCs w:val="22"/>
        </w:rPr>
        <w:t>MENOR PREÇO</w:t>
      </w:r>
      <w:r w:rsidR="00193CB9" w:rsidRPr="006058B2">
        <w:rPr>
          <w:b/>
          <w:sz w:val="22"/>
          <w:szCs w:val="22"/>
        </w:rPr>
        <w:t xml:space="preserve">, </w:t>
      </w:r>
      <w:r w:rsidR="00193CB9" w:rsidRPr="006058B2">
        <w:rPr>
          <w:sz w:val="22"/>
          <w:szCs w:val="22"/>
        </w:rPr>
        <w:t xml:space="preserve">critério de julgamento </w:t>
      </w:r>
      <w:r w:rsidR="00193CB9" w:rsidRPr="006058B2">
        <w:rPr>
          <w:b/>
          <w:sz w:val="22"/>
          <w:szCs w:val="22"/>
        </w:rPr>
        <w:t xml:space="preserve">POR </w:t>
      </w:r>
      <w:r w:rsidR="009A74B4">
        <w:rPr>
          <w:b/>
          <w:sz w:val="22"/>
          <w:szCs w:val="22"/>
        </w:rPr>
        <w:t>LOTE</w:t>
      </w:r>
      <w:r w:rsidR="00C70FD2" w:rsidRPr="006058B2">
        <w:rPr>
          <w:sz w:val="22"/>
          <w:szCs w:val="22"/>
        </w:rPr>
        <w:t xml:space="preserve"> </w:t>
      </w:r>
      <w:r w:rsidR="00690850" w:rsidRPr="006058B2">
        <w:rPr>
          <w:sz w:val="22"/>
          <w:szCs w:val="22"/>
        </w:rPr>
        <w:t>e</w:t>
      </w:r>
      <w:r w:rsidR="004D2334" w:rsidRPr="006058B2">
        <w:rPr>
          <w:sz w:val="22"/>
          <w:szCs w:val="22"/>
        </w:rPr>
        <w:t xml:space="preserve"> </w:t>
      </w:r>
      <w:r w:rsidR="005E0D98" w:rsidRPr="006058B2">
        <w:rPr>
          <w:sz w:val="22"/>
          <w:szCs w:val="22"/>
        </w:rPr>
        <w:t xml:space="preserve">tendo por finalidade a qualificação de empresas e a seleção da proposta mais vantajosa, conforme disposições descritas neste edital e seus anexos, em </w:t>
      </w:r>
      <w:r w:rsidR="005A7402" w:rsidRPr="006058B2">
        <w:rPr>
          <w:sz w:val="22"/>
          <w:szCs w:val="22"/>
        </w:rPr>
        <w:t xml:space="preserve">conformidade com a Lei Federal nº. </w:t>
      </w:r>
      <w:proofErr w:type="gramStart"/>
      <w:r w:rsidR="005A7402" w:rsidRPr="006058B2">
        <w:rPr>
          <w:sz w:val="22"/>
          <w:szCs w:val="22"/>
        </w:rPr>
        <w:t>10.520/02, com o Decreto Estadual nº</w:t>
      </w:r>
      <w:proofErr w:type="gramEnd"/>
      <w:r w:rsidR="005A7402" w:rsidRPr="006058B2">
        <w:rPr>
          <w:sz w:val="22"/>
          <w:szCs w:val="22"/>
        </w:rPr>
        <w:t xml:space="preserve">. </w:t>
      </w:r>
      <w:proofErr w:type="gramStart"/>
      <w:r w:rsidR="005A7402" w:rsidRPr="006058B2">
        <w:rPr>
          <w:sz w:val="22"/>
          <w:szCs w:val="22"/>
        </w:rPr>
        <w:t>12.205/06, com a Lei Federal nº</w:t>
      </w:r>
      <w:proofErr w:type="gramEnd"/>
      <w:r w:rsidR="005A7402" w:rsidRPr="006058B2">
        <w:rPr>
          <w:sz w:val="22"/>
          <w:szCs w:val="22"/>
        </w:rPr>
        <w:t xml:space="preserve">. 8.666/93 e suas alterações, a qual se aplica subsidiariamente a modalidade Pregão, </w:t>
      </w:r>
      <w:r w:rsidR="00097C31" w:rsidRPr="006058B2">
        <w:rPr>
          <w:sz w:val="22"/>
          <w:szCs w:val="22"/>
        </w:rPr>
        <w:t xml:space="preserve">Lei Complementar nº. 123/06, Lei Estadual 2.414 de 18/02/2011, Decreto Estadual 16.089/11, Decreto Estadual nº 15.643/2011 </w:t>
      </w:r>
      <w:r w:rsidR="005A7402" w:rsidRPr="006058B2">
        <w:rPr>
          <w:sz w:val="22"/>
          <w:szCs w:val="22"/>
        </w:rPr>
        <w:t xml:space="preserve">e demais </w:t>
      </w:r>
      <w:r w:rsidR="005A7402" w:rsidRPr="006058B2">
        <w:rPr>
          <w:sz w:val="22"/>
          <w:szCs w:val="22"/>
          <w:u w:val="single"/>
        </w:rPr>
        <w:t>legislações vigentes pertinentes ao objeto</w:t>
      </w:r>
      <w:r w:rsidR="005E0D98" w:rsidRPr="006058B2">
        <w:rPr>
          <w:sz w:val="22"/>
          <w:szCs w:val="22"/>
          <w:u w:val="single"/>
        </w:rPr>
        <w:t>,</w:t>
      </w:r>
      <w:r w:rsidR="005E0D98" w:rsidRPr="006058B2">
        <w:rPr>
          <w:sz w:val="22"/>
          <w:szCs w:val="22"/>
        </w:rPr>
        <w:t xml:space="preserve"> tendo como interessada </w:t>
      </w:r>
      <w:r w:rsidR="007808C6" w:rsidRPr="006058B2">
        <w:rPr>
          <w:sz w:val="22"/>
          <w:szCs w:val="22"/>
        </w:rPr>
        <w:t xml:space="preserve">a </w:t>
      </w:r>
      <w:r w:rsidR="004F2A69">
        <w:rPr>
          <w:color w:val="FF0000"/>
          <w:sz w:val="22"/>
          <w:szCs w:val="22"/>
        </w:rPr>
        <w:t xml:space="preserve">Fundação de Hematologia e Hemoterapia </w:t>
      </w:r>
      <w:r w:rsidR="00C92C85">
        <w:rPr>
          <w:color w:val="FF0000"/>
          <w:sz w:val="22"/>
          <w:szCs w:val="22"/>
        </w:rPr>
        <w:t xml:space="preserve">do Estado de </w:t>
      </w:r>
      <w:proofErr w:type="spellStart"/>
      <w:r w:rsidR="00C92C85">
        <w:rPr>
          <w:color w:val="FF0000"/>
          <w:sz w:val="22"/>
          <w:szCs w:val="22"/>
        </w:rPr>
        <w:t>Rondônia</w:t>
      </w:r>
      <w:r w:rsidR="00393319" w:rsidRPr="006058B2">
        <w:rPr>
          <w:color w:val="FF0000"/>
          <w:sz w:val="22"/>
          <w:szCs w:val="22"/>
        </w:rPr>
        <w:t>-</w:t>
      </w:r>
      <w:r w:rsidR="00C92C85">
        <w:rPr>
          <w:color w:val="FF0000"/>
          <w:sz w:val="22"/>
          <w:szCs w:val="22"/>
        </w:rPr>
        <w:t>FHEMERON</w:t>
      </w:r>
      <w:proofErr w:type="spellEnd"/>
      <w:r w:rsidR="00E0117E" w:rsidRPr="006058B2">
        <w:rPr>
          <w:color w:val="FF0000"/>
          <w:sz w:val="22"/>
          <w:szCs w:val="22"/>
        </w:rPr>
        <w:t>.</w:t>
      </w:r>
    </w:p>
    <w:p w:rsidR="005E0D98" w:rsidRPr="006058B2" w:rsidRDefault="005E0D98" w:rsidP="006058B2">
      <w:pPr>
        <w:pStyle w:val="TextosemFormatao"/>
        <w:jc w:val="both"/>
        <w:rPr>
          <w:rFonts w:ascii="Times New Roman" w:hAnsi="Times New Roman"/>
          <w:sz w:val="22"/>
          <w:szCs w:val="22"/>
        </w:rPr>
      </w:pPr>
    </w:p>
    <w:p w:rsidR="00191119" w:rsidRPr="006058B2" w:rsidRDefault="00191119" w:rsidP="006058B2">
      <w:pPr>
        <w:numPr>
          <w:ilvl w:val="2"/>
          <w:numId w:val="2"/>
        </w:numPr>
        <w:autoSpaceDE w:val="0"/>
        <w:autoSpaceDN w:val="0"/>
        <w:adjustRightInd w:val="0"/>
        <w:ind w:left="567" w:hanging="567"/>
        <w:jc w:val="both"/>
        <w:rPr>
          <w:b/>
          <w:sz w:val="22"/>
          <w:szCs w:val="22"/>
        </w:rPr>
      </w:pPr>
      <w:r w:rsidRPr="006058B2">
        <w:rPr>
          <w:sz w:val="22"/>
          <w:szCs w:val="22"/>
        </w:rPr>
        <w:t xml:space="preserve">A Secretaria de Logística e Tecnologia da Informação – SLTI, do Ministério do Planejamento, </w:t>
      </w:r>
      <w:r w:rsidRPr="006058B2">
        <w:rPr>
          <w:b/>
          <w:sz w:val="22"/>
          <w:szCs w:val="22"/>
        </w:rPr>
        <w:t>Orçamento e Gestão, atua como Órgão provedor do Sistema Eletrônico.</w:t>
      </w:r>
    </w:p>
    <w:p w:rsidR="003470CB" w:rsidRPr="006058B2" w:rsidRDefault="003470CB" w:rsidP="006058B2">
      <w:pPr>
        <w:autoSpaceDE w:val="0"/>
        <w:autoSpaceDN w:val="0"/>
        <w:adjustRightInd w:val="0"/>
        <w:ind w:left="567"/>
        <w:jc w:val="both"/>
        <w:rPr>
          <w:sz w:val="22"/>
          <w:szCs w:val="22"/>
        </w:rPr>
      </w:pPr>
    </w:p>
    <w:p w:rsidR="00873645" w:rsidRPr="006058B2" w:rsidRDefault="005E0D98" w:rsidP="006058B2">
      <w:pPr>
        <w:numPr>
          <w:ilvl w:val="2"/>
          <w:numId w:val="2"/>
        </w:numPr>
        <w:autoSpaceDE w:val="0"/>
        <w:autoSpaceDN w:val="0"/>
        <w:adjustRightInd w:val="0"/>
        <w:ind w:left="567" w:hanging="567"/>
        <w:jc w:val="both"/>
        <w:rPr>
          <w:sz w:val="22"/>
          <w:szCs w:val="22"/>
        </w:rPr>
      </w:pPr>
      <w:r w:rsidRPr="006058B2">
        <w:rPr>
          <w:sz w:val="22"/>
          <w:szCs w:val="22"/>
        </w:rPr>
        <w:t>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3470CB" w:rsidRPr="006058B2" w:rsidRDefault="003470CB" w:rsidP="006058B2">
      <w:pPr>
        <w:autoSpaceDE w:val="0"/>
        <w:autoSpaceDN w:val="0"/>
        <w:adjustRightInd w:val="0"/>
        <w:jc w:val="both"/>
        <w:rPr>
          <w:sz w:val="22"/>
          <w:szCs w:val="22"/>
        </w:rPr>
      </w:pPr>
    </w:p>
    <w:p w:rsidR="005E0D98" w:rsidRPr="006058B2" w:rsidRDefault="005E0D98" w:rsidP="006058B2">
      <w:pPr>
        <w:numPr>
          <w:ilvl w:val="2"/>
          <w:numId w:val="2"/>
        </w:numPr>
        <w:autoSpaceDE w:val="0"/>
        <w:autoSpaceDN w:val="0"/>
        <w:adjustRightInd w:val="0"/>
        <w:ind w:left="567" w:hanging="567"/>
        <w:jc w:val="both"/>
        <w:rPr>
          <w:sz w:val="22"/>
          <w:szCs w:val="22"/>
        </w:rPr>
      </w:pPr>
      <w:r w:rsidRPr="006058B2">
        <w:rPr>
          <w:sz w:val="22"/>
          <w:szCs w:val="22"/>
        </w:rPr>
        <w:t>A sessão inaugural deste PREGÃO ELETRÔNICO dar-se-á por meio do sistema eletrônico, na data e horário, conforme abaixo:</w:t>
      </w:r>
    </w:p>
    <w:p w:rsidR="00EE5B1D" w:rsidRPr="006058B2" w:rsidRDefault="00EE5B1D" w:rsidP="006058B2">
      <w:pPr>
        <w:pStyle w:val="Corpodetexto21"/>
        <w:tabs>
          <w:tab w:val="left" w:pos="7270"/>
        </w:tabs>
        <w:jc w:val="both"/>
        <w:rPr>
          <w:sz w:val="22"/>
          <w:szCs w:val="22"/>
        </w:rPr>
      </w:pPr>
    </w:p>
    <w:p w:rsidR="005E0D98" w:rsidRPr="006058B2" w:rsidRDefault="005E0D98" w:rsidP="006058B2">
      <w:pPr>
        <w:pStyle w:val="Corpodetexto21"/>
        <w:tabs>
          <w:tab w:val="left" w:pos="7270"/>
        </w:tabs>
        <w:ind w:left="567"/>
        <w:jc w:val="both"/>
        <w:rPr>
          <w:sz w:val="22"/>
          <w:szCs w:val="22"/>
        </w:rPr>
      </w:pPr>
      <w:r w:rsidRPr="006058B2">
        <w:rPr>
          <w:sz w:val="22"/>
          <w:szCs w:val="22"/>
        </w:rPr>
        <w:t>DATA DE ABERTURA:</w:t>
      </w:r>
      <w:r w:rsidR="00364527" w:rsidRPr="006058B2">
        <w:rPr>
          <w:sz w:val="22"/>
          <w:szCs w:val="22"/>
        </w:rPr>
        <w:t xml:space="preserve"> </w:t>
      </w:r>
      <w:r w:rsidR="00E76080">
        <w:rPr>
          <w:b/>
          <w:color w:val="FF0000"/>
          <w:sz w:val="22"/>
          <w:szCs w:val="22"/>
        </w:rPr>
        <w:t>2</w:t>
      </w:r>
      <w:r w:rsidR="00AC1799">
        <w:rPr>
          <w:b/>
          <w:color w:val="FF0000"/>
          <w:sz w:val="22"/>
          <w:szCs w:val="22"/>
        </w:rPr>
        <w:t>6</w:t>
      </w:r>
      <w:r w:rsidR="001A03A7" w:rsidRPr="006058B2">
        <w:rPr>
          <w:b/>
          <w:color w:val="FF0000"/>
          <w:sz w:val="22"/>
          <w:szCs w:val="22"/>
        </w:rPr>
        <w:t>/</w:t>
      </w:r>
      <w:r w:rsidR="00B3754E" w:rsidRPr="006058B2">
        <w:rPr>
          <w:b/>
          <w:color w:val="FF0000"/>
          <w:sz w:val="22"/>
          <w:szCs w:val="22"/>
        </w:rPr>
        <w:t>0</w:t>
      </w:r>
      <w:r w:rsidR="00A261AD">
        <w:rPr>
          <w:b/>
          <w:color w:val="FF0000"/>
          <w:sz w:val="22"/>
          <w:szCs w:val="22"/>
        </w:rPr>
        <w:t>6</w:t>
      </w:r>
      <w:r w:rsidR="00447444" w:rsidRPr="006058B2">
        <w:rPr>
          <w:b/>
          <w:color w:val="FF0000"/>
          <w:sz w:val="22"/>
          <w:szCs w:val="22"/>
        </w:rPr>
        <w:t>/</w:t>
      </w:r>
      <w:r w:rsidR="007A4B60" w:rsidRPr="006058B2">
        <w:rPr>
          <w:b/>
          <w:color w:val="FF0000"/>
          <w:sz w:val="22"/>
          <w:szCs w:val="22"/>
        </w:rPr>
        <w:t>201</w:t>
      </w:r>
      <w:r w:rsidR="00B3754E" w:rsidRPr="006058B2">
        <w:rPr>
          <w:b/>
          <w:color w:val="FF0000"/>
          <w:sz w:val="22"/>
          <w:szCs w:val="22"/>
        </w:rPr>
        <w:t>4</w:t>
      </w:r>
    </w:p>
    <w:p w:rsidR="005E0D98" w:rsidRPr="006058B2" w:rsidRDefault="005E0D98" w:rsidP="006058B2">
      <w:pPr>
        <w:pStyle w:val="Corpodetexto21"/>
        <w:ind w:left="567"/>
        <w:jc w:val="both"/>
        <w:rPr>
          <w:sz w:val="22"/>
          <w:szCs w:val="22"/>
        </w:rPr>
      </w:pPr>
      <w:r w:rsidRPr="006058B2">
        <w:rPr>
          <w:sz w:val="22"/>
          <w:szCs w:val="22"/>
        </w:rPr>
        <w:t xml:space="preserve">HORÁRIO: </w:t>
      </w:r>
      <w:r w:rsidR="006058B2" w:rsidRPr="006058B2">
        <w:rPr>
          <w:b/>
          <w:color w:val="FF0000"/>
          <w:sz w:val="22"/>
          <w:szCs w:val="22"/>
        </w:rPr>
        <w:t>0</w:t>
      </w:r>
      <w:r w:rsidR="00F50D57">
        <w:rPr>
          <w:b/>
          <w:color w:val="FF0000"/>
          <w:sz w:val="22"/>
          <w:szCs w:val="22"/>
        </w:rPr>
        <w:t>9</w:t>
      </w:r>
      <w:r w:rsidR="00447444" w:rsidRPr="006058B2">
        <w:rPr>
          <w:b/>
          <w:color w:val="FF0000"/>
          <w:sz w:val="22"/>
          <w:szCs w:val="22"/>
        </w:rPr>
        <w:t>hs</w:t>
      </w:r>
      <w:r w:rsidR="007A4B60" w:rsidRPr="006058B2">
        <w:rPr>
          <w:b/>
          <w:color w:val="FF0000"/>
          <w:sz w:val="22"/>
          <w:szCs w:val="22"/>
        </w:rPr>
        <w:t>00</w:t>
      </w:r>
      <w:r w:rsidR="00447444" w:rsidRPr="006058B2">
        <w:rPr>
          <w:b/>
          <w:color w:val="FF0000"/>
          <w:sz w:val="22"/>
          <w:szCs w:val="22"/>
        </w:rPr>
        <w:t>min</w:t>
      </w:r>
      <w:r w:rsidR="00AA2DBA" w:rsidRPr="006058B2">
        <w:rPr>
          <w:b/>
          <w:color w:val="FF0000"/>
          <w:sz w:val="22"/>
          <w:szCs w:val="22"/>
        </w:rPr>
        <w:t>. (HORÁRIO DE BRASÍLIA – DF)</w:t>
      </w:r>
    </w:p>
    <w:p w:rsidR="005E0D98" w:rsidRPr="006058B2" w:rsidRDefault="005E0D98" w:rsidP="006058B2">
      <w:pPr>
        <w:pStyle w:val="Corpodetexto21"/>
        <w:ind w:left="567"/>
        <w:jc w:val="both"/>
        <w:rPr>
          <w:b/>
          <w:color w:val="FF0000"/>
          <w:sz w:val="22"/>
          <w:szCs w:val="22"/>
        </w:rPr>
      </w:pPr>
      <w:r w:rsidRPr="006058B2">
        <w:rPr>
          <w:sz w:val="22"/>
          <w:szCs w:val="22"/>
        </w:rPr>
        <w:t xml:space="preserve">ENDEREÇO ELETRÔNICO: </w:t>
      </w:r>
      <w:hyperlink r:id="rId8" w:history="1">
        <w:r w:rsidRPr="006058B2">
          <w:rPr>
            <w:rStyle w:val="Hyperlink"/>
            <w:b/>
            <w:sz w:val="22"/>
            <w:szCs w:val="22"/>
          </w:rPr>
          <w:t>www.comprasnet.gov.br</w:t>
        </w:r>
      </w:hyperlink>
      <w:r w:rsidRPr="006058B2">
        <w:rPr>
          <w:b/>
          <w:color w:val="0000FF"/>
          <w:sz w:val="22"/>
          <w:szCs w:val="22"/>
        </w:rPr>
        <w:t>;</w:t>
      </w:r>
    </w:p>
    <w:p w:rsidR="005E0D98" w:rsidRPr="006058B2" w:rsidRDefault="005E0D98" w:rsidP="006058B2">
      <w:pPr>
        <w:jc w:val="both"/>
        <w:rPr>
          <w:color w:val="000000"/>
          <w:sz w:val="22"/>
          <w:szCs w:val="22"/>
        </w:rPr>
      </w:pPr>
    </w:p>
    <w:p w:rsidR="00AF4B82" w:rsidRPr="006058B2" w:rsidRDefault="00931C93" w:rsidP="006058B2">
      <w:pPr>
        <w:tabs>
          <w:tab w:val="left" w:pos="-851"/>
        </w:tabs>
        <w:ind w:right="-165"/>
        <w:jc w:val="both"/>
        <w:rPr>
          <w:sz w:val="22"/>
          <w:szCs w:val="22"/>
        </w:rPr>
      </w:pPr>
      <w:r w:rsidRPr="006058B2">
        <w:rPr>
          <w:sz w:val="22"/>
          <w:szCs w:val="22"/>
        </w:rPr>
        <w:t>1.1.3</w:t>
      </w:r>
      <w:r w:rsidR="005E0D98" w:rsidRPr="006058B2">
        <w:rPr>
          <w:sz w:val="22"/>
          <w:szCs w:val="22"/>
        </w:rPr>
        <w:t xml:space="preserve">.1. </w:t>
      </w:r>
      <w:r w:rsidR="00AF4B82" w:rsidRPr="006058B2">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w:t>
      </w:r>
      <w:r w:rsidR="005302AA" w:rsidRPr="006058B2">
        <w:rPr>
          <w:sz w:val="22"/>
          <w:szCs w:val="22"/>
        </w:rPr>
        <w:t>esde que não haja comunicação do Pregoeiro</w:t>
      </w:r>
      <w:r w:rsidR="00AF4B82" w:rsidRPr="006058B2">
        <w:rPr>
          <w:sz w:val="22"/>
          <w:szCs w:val="22"/>
        </w:rPr>
        <w:t xml:space="preserve"> em contrário.</w:t>
      </w:r>
    </w:p>
    <w:p w:rsidR="005E0D98" w:rsidRPr="006058B2" w:rsidRDefault="005E0D98" w:rsidP="006058B2">
      <w:pPr>
        <w:pStyle w:val="Corpodetexto21"/>
        <w:ind w:left="1134"/>
        <w:jc w:val="both"/>
        <w:rPr>
          <w:sz w:val="22"/>
          <w:szCs w:val="22"/>
        </w:rPr>
      </w:pPr>
    </w:p>
    <w:p w:rsidR="005E0D98" w:rsidRPr="006058B2" w:rsidRDefault="00931C93" w:rsidP="006058B2">
      <w:pPr>
        <w:pStyle w:val="Corpodetexto21"/>
        <w:ind w:left="567" w:hanging="567"/>
        <w:jc w:val="both"/>
        <w:rPr>
          <w:sz w:val="22"/>
          <w:szCs w:val="22"/>
        </w:rPr>
      </w:pPr>
      <w:r w:rsidRPr="006058B2">
        <w:rPr>
          <w:sz w:val="22"/>
          <w:szCs w:val="22"/>
        </w:rPr>
        <w:t>1.1.3</w:t>
      </w:r>
      <w:r w:rsidR="005E0D98" w:rsidRPr="006058B2">
        <w:rPr>
          <w:sz w:val="22"/>
          <w:szCs w:val="22"/>
        </w:rPr>
        <w:t>.2. Os horários mencionados neste Edital de Licitação referem-se ao horário oficial de Brasília - DF.</w:t>
      </w:r>
    </w:p>
    <w:p w:rsidR="005E0D98" w:rsidRPr="006058B2" w:rsidRDefault="005E0D98" w:rsidP="006058B2">
      <w:pPr>
        <w:jc w:val="both"/>
        <w:rPr>
          <w:color w:val="000000"/>
          <w:sz w:val="22"/>
          <w:szCs w:val="22"/>
        </w:rPr>
      </w:pPr>
    </w:p>
    <w:p w:rsidR="00900A4B" w:rsidRPr="006058B2" w:rsidRDefault="00900A4B" w:rsidP="006058B2">
      <w:pPr>
        <w:pStyle w:val="P30"/>
        <w:rPr>
          <w:color w:val="0000FF"/>
          <w:sz w:val="22"/>
          <w:szCs w:val="22"/>
        </w:rPr>
      </w:pPr>
      <w:r w:rsidRPr="006058B2">
        <w:rPr>
          <w:color w:val="0000FF"/>
          <w:sz w:val="22"/>
          <w:szCs w:val="22"/>
        </w:rPr>
        <w:t>2. DO OBJETO</w:t>
      </w:r>
      <w:r w:rsidR="00B64211" w:rsidRPr="006058B2">
        <w:rPr>
          <w:color w:val="0000FF"/>
          <w:sz w:val="22"/>
          <w:szCs w:val="22"/>
        </w:rPr>
        <w:t xml:space="preserve">, LOCAIS, PRAZOS E </w:t>
      </w:r>
      <w:proofErr w:type="gramStart"/>
      <w:r w:rsidR="00B64211" w:rsidRPr="006058B2">
        <w:rPr>
          <w:color w:val="0000FF"/>
          <w:sz w:val="22"/>
          <w:szCs w:val="22"/>
        </w:rPr>
        <w:t>RECEBIMENTO</w:t>
      </w:r>
      <w:proofErr w:type="gramEnd"/>
    </w:p>
    <w:p w:rsidR="004F6976" w:rsidRPr="006058B2" w:rsidRDefault="004F6976" w:rsidP="006058B2">
      <w:pPr>
        <w:widowControl w:val="0"/>
        <w:autoSpaceDE w:val="0"/>
        <w:autoSpaceDN w:val="0"/>
        <w:adjustRightInd w:val="0"/>
        <w:jc w:val="both"/>
        <w:rPr>
          <w:sz w:val="22"/>
          <w:szCs w:val="22"/>
        </w:rPr>
      </w:pPr>
    </w:p>
    <w:p w:rsidR="00F50D57" w:rsidRPr="00214ED1" w:rsidRDefault="00900A4B" w:rsidP="00F50D57">
      <w:pPr>
        <w:widowControl w:val="0"/>
        <w:autoSpaceDE w:val="0"/>
        <w:autoSpaceDN w:val="0"/>
        <w:adjustRightInd w:val="0"/>
        <w:jc w:val="both"/>
        <w:rPr>
          <w:bCs/>
          <w:color w:val="FF0000"/>
          <w:sz w:val="22"/>
          <w:szCs w:val="22"/>
        </w:rPr>
      </w:pPr>
      <w:r w:rsidRPr="006058B2">
        <w:rPr>
          <w:sz w:val="22"/>
          <w:szCs w:val="22"/>
        </w:rPr>
        <w:t>2.1.</w:t>
      </w:r>
      <w:r w:rsidRPr="006058B2">
        <w:rPr>
          <w:b/>
          <w:sz w:val="22"/>
          <w:szCs w:val="22"/>
        </w:rPr>
        <w:t xml:space="preserve"> </w:t>
      </w:r>
      <w:r w:rsidR="00A261AD" w:rsidRPr="00A261AD">
        <w:rPr>
          <w:color w:val="FF0000"/>
          <w:sz w:val="22"/>
          <w:szCs w:val="22"/>
        </w:rPr>
        <w:t>Aquisição de material p</w:t>
      </w:r>
      <w:r w:rsidR="00C92C85">
        <w:rPr>
          <w:color w:val="FF0000"/>
          <w:sz w:val="22"/>
          <w:szCs w:val="22"/>
        </w:rPr>
        <w:t>enso e de limpeza</w:t>
      </w:r>
      <w:proofErr w:type="gramStart"/>
      <w:r w:rsidR="00C92C85">
        <w:rPr>
          <w:color w:val="FF0000"/>
          <w:sz w:val="22"/>
          <w:szCs w:val="22"/>
        </w:rPr>
        <w:t xml:space="preserve"> </w:t>
      </w:r>
      <w:r w:rsidR="00A261AD" w:rsidRPr="00A261AD">
        <w:rPr>
          <w:color w:val="FF0000"/>
          <w:sz w:val="22"/>
          <w:szCs w:val="22"/>
        </w:rPr>
        <w:t xml:space="preserve"> </w:t>
      </w:r>
      <w:proofErr w:type="gramEnd"/>
      <w:r w:rsidR="00A261AD" w:rsidRPr="00A261AD">
        <w:rPr>
          <w:color w:val="FF0000"/>
          <w:sz w:val="22"/>
          <w:szCs w:val="22"/>
        </w:rPr>
        <w:t>(</w:t>
      </w:r>
      <w:r w:rsidR="00C92C85">
        <w:rPr>
          <w:color w:val="FF0000"/>
          <w:sz w:val="22"/>
          <w:szCs w:val="22"/>
        </w:rPr>
        <w:t>Luvas em látex de borracha, luvas cirúrgicas em látex de borracha, agulha para coleta múltipla de sangue a vácuo, agulha descartável de uso único, seringa descartável</w:t>
      </w:r>
      <w:r w:rsidR="00A261AD" w:rsidRPr="00A261AD">
        <w:rPr>
          <w:color w:val="FF0000"/>
          <w:sz w:val="22"/>
          <w:szCs w:val="22"/>
        </w:rPr>
        <w:t xml:space="preserve"> e outros)</w:t>
      </w:r>
      <w:r w:rsidR="00A261AD" w:rsidRPr="00A261AD">
        <w:rPr>
          <w:bCs/>
          <w:color w:val="FF0000"/>
          <w:sz w:val="22"/>
          <w:szCs w:val="22"/>
        </w:rPr>
        <w:t xml:space="preserve">, </w:t>
      </w:r>
      <w:r w:rsidR="00A261AD" w:rsidRPr="00A261AD">
        <w:rPr>
          <w:color w:val="FF0000"/>
          <w:sz w:val="22"/>
          <w:szCs w:val="22"/>
        </w:rPr>
        <w:t xml:space="preserve">visando atender </w:t>
      </w:r>
      <w:r w:rsidR="00C92C85">
        <w:rPr>
          <w:color w:val="FF0000"/>
          <w:sz w:val="22"/>
          <w:szCs w:val="22"/>
        </w:rPr>
        <w:t>as necessidades da Fundação de Hematologia e Hemoterapia do Estado de Rondônia – FHEMERON, por um período de 12 meses</w:t>
      </w:r>
      <w:r w:rsidR="00F50D57" w:rsidRPr="00A261AD">
        <w:rPr>
          <w:color w:val="FF0000"/>
          <w:sz w:val="22"/>
          <w:szCs w:val="22"/>
        </w:rPr>
        <w:t>, a</w:t>
      </w:r>
      <w:r w:rsidR="00F50D57" w:rsidRPr="00365987">
        <w:rPr>
          <w:color w:val="FF0000"/>
          <w:sz w:val="22"/>
          <w:szCs w:val="22"/>
        </w:rPr>
        <w:t xml:space="preserve"> pedido da Secretaria de Estado da Saúde – SESAU/RO,</w:t>
      </w:r>
      <w:r w:rsidR="00F50D57" w:rsidRPr="00365987">
        <w:rPr>
          <w:bCs/>
          <w:color w:val="FF0000"/>
          <w:sz w:val="22"/>
          <w:szCs w:val="22"/>
        </w:rPr>
        <w:t xml:space="preserve"> conforme especificado no Edital e seus Anexos.</w:t>
      </w:r>
    </w:p>
    <w:p w:rsidR="004738B1" w:rsidRPr="006058B2" w:rsidRDefault="004738B1" w:rsidP="00F50D57">
      <w:pPr>
        <w:widowControl w:val="0"/>
        <w:autoSpaceDE w:val="0"/>
        <w:autoSpaceDN w:val="0"/>
        <w:adjustRightInd w:val="0"/>
        <w:jc w:val="both"/>
        <w:rPr>
          <w:sz w:val="22"/>
          <w:szCs w:val="22"/>
        </w:rPr>
      </w:pPr>
    </w:p>
    <w:p w:rsidR="00900A4B" w:rsidRPr="006058B2" w:rsidRDefault="00900A4B" w:rsidP="006058B2">
      <w:pPr>
        <w:tabs>
          <w:tab w:val="left" w:pos="-851"/>
        </w:tabs>
        <w:jc w:val="both"/>
        <w:rPr>
          <w:sz w:val="22"/>
          <w:szCs w:val="22"/>
        </w:rPr>
      </w:pPr>
      <w:r w:rsidRPr="006058B2">
        <w:rPr>
          <w:sz w:val="22"/>
          <w:szCs w:val="22"/>
        </w:rPr>
        <w:t xml:space="preserve">2.1.1. Em caso de discordância existente entre as especificações deste objeto descritas no COMPRASNET – CATMAT, RELAÇÃO DE ITENS do sistema, e as especificações constantes do </w:t>
      </w:r>
      <w:r w:rsidRPr="006058B2">
        <w:rPr>
          <w:color w:val="0000FF"/>
          <w:sz w:val="22"/>
          <w:szCs w:val="22"/>
        </w:rPr>
        <w:t>Anexo I - Termo de Referência</w:t>
      </w:r>
      <w:r w:rsidRPr="006058B2">
        <w:rPr>
          <w:sz w:val="22"/>
          <w:szCs w:val="22"/>
        </w:rPr>
        <w:t xml:space="preserve"> deste Edital prevalecerão às últimas.</w:t>
      </w:r>
    </w:p>
    <w:p w:rsidR="00900A4B" w:rsidRPr="006058B2" w:rsidRDefault="00900A4B" w:rsidP="006058B2">
      <w:pPr>
        <w:pStyle w:val="NormalWeb"/>
        <w:spacing w:before="0" w:after="0"/>
        <w:ind w:left="585"/>
        <w:jc w:val="both"/>
        <w:rPr>
          <w:b/>
          <w:color w:val="0000FF"/>
          <w:sz w:val="22"/>
          <w:szCs w:val="22"/>
        </w:rPr>
      </w:pPr>
    </w:p>
    <w:p w:rsidR="00341155" w:rsidRPr="006058B2" w:rsidRDefault="00900A4B" w:rsidP="006058B2">
      <w:pPr>
        <w:autoSpaceDE w:val="0"/>
        <w:autoSpaceDN w:val="0"/>
        <w:adjustRightInd w:val="0"/>
        <w:rPr>
          <w:sz w:val="22"/>
          <w:szCs w:val="22"/>
        </w:rPr>
      </w:pPr>
      <w:r w:rsidRPr="006058B2">
        <w:rPr>
          <w:sz w:val="22"/>
          <w:szCs w:val="22"/>
        </w:rPr>
        <w:t xml:space="preserve">2.2. </w:t>
      </w:r>
      <w:r w:rsidR="00341155" w:rsidRPr="006058B2">
        <w:rPr>
          <w:sz w:val="22"/>
          <w:szCs w:val="22"/>
        </w:rPr>
        <w:t>Integram este Edital, para todos os fins e efeitos, os seguintes anexos:</w:t>
      </w:r>
    </w:p>
    <w:p w:rsidR="00582AE0" w:rsidRPr="006058B2" w:rsidRDefault="00582AE0" w:rsidP="006058B2">
      <w:pPr>
        <w:autoSpaceDE w:val="0"/>
        <w:autoSpaceDN w:val="0"/>
        <w:adjustRightInd w:val="0"/>
        <w:ind w:left="585" w:hanging="585"/>
        <w:rPr>
          <w:bCs/>
          <w:sz w:val="22"/>
          <w:szCs w:val="22"/>
        </w:rPr>
      </w:pPr>
    </w:p>
    <w:p w:rsidR="00341155" w:rsidRPr="006058B2" w:rsidRDefault="00341155" w:rsidP="006058B2">
      <w:pPr>
        <w:autoSpaceDE w:val="0"/>
        <w:autoSpaceDN w:val="0"/>
        <w:adjustRightInd w:val="0"/>
        <w:ind w:left="585" w:hanging="585"/>
        <w:rPr>
          <w:sz w:val="22"/>
          <w:szCs w:val="22"/>
        </w:rPr>
      </w:pPr>
      <w:r w:rsidRPr="006058B2">
        <w:rPr>
          <w:bCs/>
          <w:sz w:val="22"/>
          <w:szCs w:val="22"/>
        </w:rPr>
        <w:lastRenderedPageBreak/>
        <w:t>2.</w:t>
      </w:r>
      <w:r w:rsidR="00900A4B" w:rsidRPr="006058B2">
        <w:rPr>
          <w:bCs/>
          <w:sz w:val="22"/>
          <w:szCs w:val="22"/>
        </w:rPr>
        <w:t>2</w:t>
      </w:r>
      <w:r w:rsidRPr="006058B2">
        <w:rPr>
          <w:bCs/>
          <w:sz w:val="22"/>
          <w:szCs w:val="22"/>
        </w:rPr>
        <w:t xml:space="preserve">.1. </w:t>
      </w:r>
      <w:r w:rsidRPr="006058B2">
        <w:rPr>
          <w:sz w:val="22"/>
          <w:szCs w:val="22"/>
        </w:rPr>
        <w:t xml:space="preserve">ANEXO </w:t>
      </w:r>
      <w:r w:rsidRPr="006058B2">
        <w:rPr>
          <w:bCs/>
          <w:sz w:val="22"/>
          <w:szCs w:val="22"/>
        </w:rPr>
        <w:t xml:space="preserve">I </w:t>
      </w:r>
      <w:r w:rsidRPr="006058B2">
        <w:rPr>
          <w:sz w:val="22"/>
          <w:szCs w:val="22"/>
        </w:rPr>
        <w:t>- Termo de Referência</w:t>
      </w:r>
    </w:p>
    <w:p w:rsidR="00CD2EE6" w:rsidRPr="006058B2" w:rsidRDefault="00CD2EE6" w:rsidP="006058B2">
      <w:pPr>
        <w:autoSpaceDE w:val="0"/>
        <w:autoSpaceDN w:val="0"/>
        <w:adjustRightInd w:val="0"/>
        <w:ind w:left="585" w:hanging="585"/>
        <w:rPr>
          <w:sz w:val="22"/>
          <w:szCs w:val="22"/>
        </w:rPr>
      </w:pPr>
      <w:r w:rsidRPr="006058B2">
        <w:rPr>
          <w:sz w:val="22"/>
          <w:szCs w:val="22"/>
        </w:rPr>
        <w:t>2.2.2. ANEXO II – Quadro estimativo de preços</w:t>
      </w:r>
    </w:p>
    <w:p w:rsidR="00AF28B1" w:rsidRPr="006058B2" w:rsidRDefault="00CD2EE6" w:rsidP="006058B2">
      <w:pPr>
        <w:autoSpaceDE w:val="0"/>
        <w:autoSpaceDN w:val="0"/>
        <w:adjustRightInd w:val="0"/>
        <w:ind w:left="585" w:hanging="585"/>
        <w:rPr>
          <w:sz w:val="22"/>
          <w:szCs w:val="22"/>
        </w:rPr>
      </w:pPr>
      <w:r w:rsidRPr="006058B2">
        <w:rPr>
          <w:sz w:val="22"/>
          <w:szCs w:val="22"/>
        </w:rPr>
        <w:t>2.2.3</w:t>
      </w:r>
      <w:r w:rsidR="00AF28B1" w:rsidRPr="006058B2">
        <w:rPr>
          <w:sz w:val="22"/>
          <w:szCs w:val="22"/>
        </w:rPr>
        <w:t>. ANEXO II</w:t>
      </w:r>
      <w:r w:rsidRPr="006058B2">
        <w:rPr>
          <w:sz w:val="22"/>
          <w:szCs w:val="22"/>
        </w:rPr>
        <w:t>I</w:t>
      </w:r>
      <w:r w:rsidR="00AF28B1" w:rsidRPr="006058B2">
        <w:rPr>
          <w:sz w:val="22"/>
          <w:szCs w:val="22"/>
        </w:rPr>
        <w:t xml:space="preserve"> – Modelo de carta proposta</w:t>
      </w:r>
    </w:p>
    <w:p w:rsidR="00341155" w:rsidRPr="006058B2" w:rsidRDefault="00341155" w:rsidP="006058B2">
      <w:pPr>
        <w:autoSpaceDE w:val="0"/>
        <w:autoSpaceDN w:val="0"/>
        <w:adjustRightInd w:val="0"/>
        <w:ind w:left="585" w:hanging="585"/>
        <w:rPr>
          <w:sz w:val="22"/>
          <w:szCs w:val="22"/>
        </w:rPr>
      </w:pPr>
      <w:r w:rsidRPr="006058B2">
        <w:rPr>
          <w:bCs/>
          <w:sz w:val="22"/>
          <w:szCs w:val="22"/>
        </w:rPr>
        <w:t>2.</w:t>
      </w:r>
      <w:r w:rsidR="00900A4B" w:rsidRPr="006058B2">
        <w:rPr>
          <w:bCs/>
          <w:sz w:val="22"/>
          <w:szCs w:val="22"/>
        </w:rPr>
        <w:t>2</w:t>
      </w:r>
      <w:r w:rsidR="00CD2EE6" w:rsidRPr="006058B2">
        <w:rPr>
          <w:bCs/>
          <w:sz w:val="22"/>
          <w:szCs w:val="22"/>
        </w:rPr>
        <w:t>.4</w:t>
      </w:r>
      <w:r w:rsidRPr="006058B2">
        <w:rPr>
          <w:bCs/>
          <w:sz w:val="22"/>
          <w:szCs w:val="22"/>
        </w:rPr>
        <w:t xml:space="preserve">. </w:t>
      </w:r>
      <w:r w:rsidRPr="006058B2">
        <w:rPr>
          <w:sz w:val="22"/>
          <w:szCs w:val="22"/>
        </w:rPr>
        <w:t xml:space="preserve">ANEXO </w:t>
      </w:r>
      <w:r w:rsidR="00CD2EE6" w:rsidRPr="006058B2">
        <w:rPr>
          <w:sz w:val="22"/>
          <w:szCs w:val="22"/>
        </w:rPr>
        <w:t>I</w:t>
      </w:r>
      <w:r w:rsidR="00CD2EE6" w:rsidRPr="006058B2">
        <w:rPr>
          <w:bCs/>
          <w:sz w:val="22"/>
          <w:szCs w:val="22"/>
        </w:rPr>
        <w:t>V</w:t>
      </w:r>
      <w:r w:rsidRPr="006058B2">
        <w:rPr>
          <w:bCs/>
          <w:sz w:val="22"/>
          <w:szCs w:val="22"/>
        </w:rPr>
        <w:t xml:space="preserve"> </w:t>
      </w:r>
      <w:r w:rsidRPr="006058B2">
        <w:rPr>
          <w:sz w:val="22"/>
          <w:szCs w:val="22"/>
        </w:rPr>
        <w:t xml:space="preserve">- </w:t>
      </w:r>
      <w:r w:rsidR="002F326B" w:rsidRPr="006058B2">
        <w:rPr>
          <w:sz w:val="22"/>
          <w:szCs w:val="22"/>
        </w:rPr>
        <w:t>Modelo de Atestado de Capacidade Técnica</w:t>
      </w:r>
    </w:p>
    <w:p w:rsidR="00F61430" w:rsidRPr="006058B2" w:rsidRDefault="00F61430" w:rsidP="006058B2">
      <w:pPr>
        <w:autoSpaceDE w:val="0"/>
        <w:autoSpaceDN w:val="0"/>
        <w:adjustRightInd w:val="0"/>
        <w:ind w:left="585" w:hanging="585"/>
        <w:rPr>
          <w:sz w:val="22"/>
          <w:szCs w:val="22"/>
        </w:rPr>
      </w:pPr>
      <w:r w:rsidRPr="006058B2">
        <w:rPr>
          <w:sz w:val="22"/>
          <w:szCs w:val="22"/>
        </w:rPr>
        <w:t>2.2.5. ANEXO V – Modelo d</w:t>
      </w:r>
      <w:r w:rsidR="00574B29" w:rsidRPr="006058B2">
        <w:rPr>
          <w:sz w:val="22"/>
          <w:szCs w:val="22"/>
        </w:rPr>
        <w:t>a</w:t>
      </w:r>
      <w:r w:rsidRPr="006058B2">
        <w:rPr>
          <w:sz w:val="22"/>
          <w:szCs w:val="22"/>
        </w:rPr>
        <w:t xml:space="preserve"> Minuta do Contrato</w:t>
      </w:r>
    </w:p>
    <w:p w:rsidR="007D0050" w:rsidRPr="006058B2" w:rsidRDefault="007D0050" w:rsidP="006058B2">
      <w:pPr>
        <w:autoSpaceDE w:val="0"/>
        <w:autoSpaceDN w:val="0"/>
        <w:adjustRightInd w:val="0"/>
        <w:ind w:left="567" w:hanging="567"/>
        <w:rPr>
          <w:sz w:val="22"/>
          <w:szCs w:val="22"/>
        </w:rPr>
      </w:pPr>
    </w:p>
    <w:p w:rsidR="00CC5D29" w:rsidRPr="006058B2" w:rsidRDefault="00815D68" w:rsidP="006058B2">
      <w:pPr>
        <w:rPr>
          <w:sz w:val="22"/>
          <w:szCs w:val="22"/>
        </w:rPr>
      </w:pPr>
      <w:r w:rsidRPr="006058B2">
        <w:rPr>
          <w:b/>
          <w:color w:val="0000FF"/>
          <w:sz w:val="22"/>
          <w:szCs w:val="22"/>
        </w:rPr>
        <w:t>2.</w:t>
      </w:r>
      <w:r w:rsidR="00900A4B" w:rsidRPr="006058B2">
        <w:rPr>
          <w:b/>
          <w:color w:val="0000FF"/>
          <w:sz w:val="22"/>
          <w:szCs w:val="22"/>
        </w:rPr>
        <w:t>3</w:t>
      </w:r>
      <w:r w:rsidRPr="006058B2">
        <w:rPr>
          <w:b/>
          <w:color w:val="0000FF"/>
          <w:sz w:val="22"/>
          <w:szCs w:val="22"/>
        </w:rPr>
        <w:t>. DO LOCAL DE ENTREGA</w:t>
      </w:r>
      <w:r w:rsidRPr="006058B2">
        <w:rPr>
          <w:color w:val="0000FF"/>
          <w:sz w:val="22"/>
          <w:szCs w:val="22"/>
        </w:rPr>
        <w:t>:</w:t>
      </w:r>
      <w:r w:rsidRPr="006058B2">
        <w:rPr>
          <w:sz w:val="22"/>
          <w:szCs w:val="22"/>
        </w:rPr>
        <w:t xml:space="preserve"> </w:t>
      </w:r>
    </w:p>
    <w:p w:rsidR="00CC5D29" w:rsidRPr="006058B2" w:rsidRDefault="00CC5D29" w:rsidP="006058B2">
      <w:pPr>
        <w:jc w:val="both"/>
        <w:rPr>
          <w:sz w:val="22"/>
          <w:szCs w:val="22"/>
        </w:rPr>
      </w:pPr>
    </w:p>
    <w:p w:rsidR="00F50D57" w:rsidRPr="00660E2E" w:rsidRDefault="00CC5D29" w:rsidP="00F50D57">
      <w:pPr>
        <w:tabs>
          <w:tab w:val="left" w:pos="0"/>
        </w:tabs>
        <w:jc w:val="both"/>
        <w:rPr>
          <w:b/>
          <w:color w:val="FF0000"/>
          <w:sz w:val="22"/>
          <w:szCs w:val="22"/>
        </w:rPr>
      </w:pPr>
      <w:r w:rsidRPr="006058B2">
        <w:rPr>
          <w:sz w:val="22"/>
          <w:szCs w:val="22"/>
        </w:rPr>
        <w:t xml:space="preserve">2.3.1. </w:t>
      </w:r>
      <w:r w:rsidR="00F50D57">
        <w:rPr>
          <w:sz w:val="22"/>
          <w:szCs w:val="22"/>
        </w:rPr>
        <w:t>O objeto deverá ser entregue no endereço abaixo em horário previamente agendado juntamente com o Gerente de Almoxarifado e Patrimônio – GAP</w:t>
      </w:r>
      <w:r w:rsidR="00660E2E">
        <w:rPr>
          <w:sz w:val="22"/>
          <w:szCs w:val="22"/>
        </w:rPr>
        <w:t xml:space="preserve">: </w:t>
      </w:r>
      <w:r w:rsidR="00660E2E" w:rsidRPr="00660E2E">
        <w:rPr>
          <w:b/>
          <w:color w:val="FF0000"/>
          <w:sz w:val="22"/>
          <w:szCs w:val="22"/>
        </w:rPr>
        <w:t xml:space="preserve">Os materiais serão entregues na Fundação de Hematologia e Hemoterapia de Rondônia, Rua: Benedito de Souza Brito sem número, Bairro: Setor Industrial, Fone: </w:t>
      </w:r>
      <w:proofErr w:type="gramStart"/>
      <w:r w:rsidR="00660E2E" w:rsidRPr="00660E2E">
        <w:rPr>
          <w:b/>
          <w:color w:val="FF0000"/>
          <w:sz w:val="22"/>
          <w:szCs w:val="22"/>
        </w:rPr>
        <w:t>3216-5485, Porto</w:t>
      </w:r>
      <w:proofErr w:type="gramEnd"/>
      <w:r w:rsidR="00660E2E" w:rsidRPr="00660E2E">
        <w:rPr>
          <w:b/>
          <w:color w:val="FF0000"/>
          <w:sz w:val="22"/>
          <w:szCs w:val="22"/>
        </w:rPr>
        <w:t xml:space="preserve"> Velho-RO. Nos seguintes horários: Segunda-feira a Sexta-feira: das </w:t>
      </w:r>
      <w:proofErr w:type="gramStart"/>
      <w:r w:rsidR="00660E2E" w:rsidRPr="00660E2E">
        <w:rPr>
          <w:b/>
          <w:color w:val="FF0000"/>
          <w:sz w:val="22"/>
          <w:szCs w:val="22"/>
        </w:rPr>
        <w:t>07:30</w:t>
      </w:r>
      <w:proofErr w:type="gramEnd"/>
      <w:r w:rsidR="00660E2E" w:rsidRPr="00660E2E">
        <w:rPr>
          <w:b/>
          <w:color w:val="FF0000"/>
          <w:sz w:val="22"/>
          <w:szCs w:val="22"/>
        </w:rPr>
        <w:t xml:space="preserve"> horas às 13:30 horas.</w:t>
      </w:r>
    </w:p>
    <w:p w:rsidR="004B2120" w:rsidRPr="006058B2" w:rsidRDefault="004B2120" w:rsidP="00F50D57">
      <w:pPr>
        <w:tabs>
          <w:tab w:val="left" w:pos="0"/>
        </w:tabs>
        <w:jc w:val="both"/>
        <w:rPr>
          <w:sz w:val="22"/>
          <w:szCs w:val="22"/>
        </w:rPr>
      </w:pPr>
    </w:p>
    <w:p w:rsidR="00E347DA" w:rsidRDefault="00203DD2" w:rsidP="006058B2">
      <w:pPr>
        <w:jc w:val="both"/>
        <w:rPr>
          <w:b/>
          <w:color w:val="0000FF"/>
          <w:sz w:val="22"/>
          <w:szCs w:val="22"/>
        </w:rPr>
      </w:pPr>
      <w:r w:rsidRPr="006058B2">
        <w:rPr>
          <w:b/>
          <w:color w:val="0000FF"/>
          <w:sz w:val="22"/>
          <w:szCs w:val="22"/>
        </w:rPr>
        <w:t>2.</w:t>
      </w:r>
      <w:r w:rsidR="00900A4B" w:rsidRPr="006058B2">
        <w:rPr>
          <w:b/>
          <w:color w:val="0000FF"/>
          <w:sz w:val="22"/>
          <w:szCs w:val="22"/>
        </w:rPr>
        <w:t>4</w:t>
      </w:r>
      <w:r w:rsidRPr="006058B2">
        <w:rPr>
          <w:b/>
          <w:color w:val="0000FF"/>
          <w:sz w:val="22"/>
          <w:szCs w:val="22"/>
        </w:rPr>
        <w:t xml:space="preserve">. </w:t>
      </w:r>
      <w:r w:rsidR="00F50D57" w:rsidRPr="00A92E7F">
        <w:rPr>
          <w:b/>
          <w:color w:val="0000FF"/>
          <w:sz w:val="22"/>
          <w:szCs w:val="22"/>
        </w:rPr>
        <w:t>DO PRAZO DE ENTREGA, DA GARANTIA</w:t>
      </w:r>
      <w:r w:rsidR="00F50D57">
        <w:rPr>
          <w:b/>
          <w:color w:val="0000FF"/>
          <w:sz w:val="22"/>
          <w:szCs w:val="22"/>
        </w:rPr>
        <w:t xml:space="preserve"> E DA ASSISTÊNCIA TÉCNICA</w:t>
      </w:r>
      <w:r w:rsidR="00F50D57" w:rsidRPr="00A92E7F">
        <w:rPr>
          <w:b/>
          <w:color w:val="0000FF"/>
          <w:sz w:val="22"/>
          <w:szCs w:val="22"/>
        </w:rPr>
        <w:t xml:space="preserve">, </w:t>
      </w:r>
      <w:r w:rsidR="00F50D57">
        <w:rPr>
          <w:b/>
          <w:color w:val="0000FF"/>
          <w:sz w:val="22"/>
          <w:szCs w:val="22"/>
        </w:rPr>
        <w:t xml:space="preserve">E </w:t>
      </w:r>
      <w:r w:rsidR="00F50D57" w:rsidRPr="00A92E7F">
        <w:rPr>
          <w:b/>
          <w:color w:val="0000FF"/>
          <w:sz w:val="22"/>
          <w:szCs w:val="22"/>
        </w:rPr>
        <w:t>DO RECEBIMENTO:</w:t>
      </w:r>
    </w:p>
    <w:p w:rsidR="00F50D57" w:rsidRPr="006058B2" w:rsidRDefault="00F50D57" w:rsidP="006058B2">
      <w:pPr>
        <w:jc w:val="both"/>
        <w:rPr>
          <w:b/>
          <w:color w:val="0000FF"/>
          <w:sz w:val="22"/>
          <w:szCs w:val="22"/>
        </w:rPr>
      </w:pPr>
    </w:p>
    <w:p w:rsidR="00F50D57" w:rsidRDefault="00F50D57" w:rsidP="00F50D57">
      <w:pPr>
        <w:pStyle w:val="Corpodetexto311"/>
        <w:jc w:val="both"/>
        <w:rPr>
          <w:bCs/>
          <w:sz w:val="22"/>
          <w:szCs w:val="22"/>
        </w:rPr>
      </w:pPr>
      <w:r w:rsidRPr="001A4D97">
        <w:rPr>
          <w:color w:val="000099"/>
          <w:sz w:val="22"/>
          <w:szCs w:val="22"/>
        </w:rPr>
        <w:t>2.4.1</w:t>
      </w:r>
      <w:r>
        <w:rPr>
          <w:sz w:val="22"/>
          <w:szCs w:val="22"/>
        </w:rPr>
        <w:t xml:space="preserve">. </w:t>
      </w:r>
      <w:r w:rsidRPr="002A7090">
        <w:rPr>
          <w:sz w:val="22"/>
          <w:szCs w:val="22"/>
        </w:rPr>
        <w:t>O prazo de entrega deverá ser de até</w:t>
      </w:r>
      <w:r w:rsidRPr="004B2120">
        <w:rPr>
          <w:color w:val="FF0000"/>
          <w:sz w:val="22"/>
          <w:szCs w:val="22"/>
        </w:rPr>
        <w:t xml:space="preserve"> </w:t>
      </w:r>
      <w:r w:rsidRPr="00D92FD7">
        <w:rPr>
          <w:b/>
          <w:color w:val="FF0000"/>
          <w:sz w:val="22"/>
          <w:szCs w:val="22"/>
        </w:rPr>
        <w:t>30</w:t>
      </w:r>
      <w:r w:rsidRPr="00D92FD7">
        <w:rPr>
          <w:b/>
          <w:bCs/>
          <w:color w:val="FF0000"/>
          <w:sz w:val="22"/>
          <w:szCs w:val="22"/>
        </w:rPr>
        <w:t xml:space="preserve"> (trinta) dias</w:t>
      </w:r>
      <w:r>
        <w:rPr>
          <w:bCs/>
          <w:sz w:val="22"/>
          <w:szCs w:val="22"/>
        </w:rPr>
        <w:t>, contados a partir do recebimento da Nota de Empenho.</w:t>
      </w:r>
    </w:p>
    <w:p w:rsidR="00F50D57" w:rsidRDefault="00F50D57" w:rsidP="00F50D57">
      <w:pPr>
        <w:pStyle w:val="Corpodetexto311"/>
        <w:jc w:val="both"/>
        <w:rPr>
          <w:b/>
          <w:bCs/>
          <w:color w:val="0000FF"/>
          <w:sz w:val="22"/>
          <w:szCs w:val="22"/>
        </w:rPr>
      </w:pPr>
      <w:r w:rsidRPr="00DE444E">
        <w:rPr>
          <w:b/>
          <w:bCs/>
          <w:color w:val="0000FF"/>
          <w:sz w:val="22"/>
          <w:szCs w:val="22"/>
        </w:rPr>
        <w:t xml:space="preserve">2.4.2. </w:t>
      </w:r>
      <w:r>
        <w:rPr>
          <w:b/>
          <w:bCs/>
          <w:color w:val="0000FF"/>
          <w:sz w:val="22"/>
          <w:szCs w:val="22"/>
        </w:rPr>
        <w:t xml:space="preserve">DA </w:t>
      </w:r>
      <w:r w:rsidR="00463B13">
        <w:rPr>
          <w:b/>
          <w:bCs/>
          <w:color w:val="0000FF"/>
          <w:sz w:val="22"/>
          <w:szCs w:val="22"/>
        </w:rPr>
        <w:t>VALIDADE:</w:t>
      </w:r>
    </w:p>
    <w:p w:rsidR="009A74B4" w:rsidRPr="009A74B4" w:rsidRDefault="009A74B4" w:rsidP="00463B13">
      <w:pPr>
        <w:ind w:right="-207"/>
        <w:jc w:val="both"/>
        <w:rPr>
          <w:sz w:val="22"/>
          <w:szCs w:val="22"/>
        </w:rPr>
      </w:pPr>
      <w:r w:rsidRPr="009A74B4">
        <w:rPr>
          <w:sz w:val="22"/>
          <w:szCs w:val="22"/>
        </w:rPr>
        <w:t xml:space="preserve">a) </w:t>
      </w:r>
      <w:r w:rsidR="00463B13" w:rsidRPr="009A74B4">
        <w:rPr>
          <w:sz w:val="22"/>
          <w:szCs w:val="22"/>
        </w:rPr>
        <w:t>A data de validade do item, 15.1</w:t>
      </w:r>
      <w:proofErr w:type="gramStart"/>
      <w:r w:rsidR="00463B13" w:rsidRPr="009A74B4">
        <w:rPr>
          <w:sz w:val="22"/>
          <w:szCs w:val="22"/>
        </w:rPr>
        <w:t xml:space="preserve">  </w:t>
      </w:r>
      <w:proofErr w:type="gramEnd"/>
      <w:r w:rsidR="00463B13" w:rsidRPr="009A74B4">
        <w:rPr>
          <w:sz w:val="22"/>
          <w:szCs w:val="22"/>
        </w:rPr>
        <w:t xml:space="preserve">( </w:t>
      </w:r>
      <w:proofErr w:type="spellStart"/>
      <w:r w:rsidR="00463B13" w:rsidRPr="009A74B4">
        <w:rPr>
          <w:sz w:val="22"/>
          <w:szCs w:val="22"/>
        </w:rPr>
        <w:t>Alcool</w:t>
      </w:r>
      <w:proofErr w:type="spellEnd"/>
      <w:r w:rsidR="00463B13" w:rsidRPr="009A74B4">
        <w:rPr>
          <w:sz w:val="22"/>
          <w:szCs w:val="22"/>
        </w:rPr>
        <w:t xml:space="preserve"> etílico 70% ) 15.2 (solução alcoólica de </w:t>
      </w:r>
      <w:proofErr w:type="spellStart"/>
      <w:r w:rsidR="00463B13" w:rsidRPr="009A74B4">
        <w:rPr>
          <w:sz w:val="22"/>
          <w:szCs w:val="22"/>
        </w:rPr>
        <w:t>Digluconato</w:t>
      </w:r>
      <w:proofErr w:type="spellEnd"/>
      <w:r w:rsidR="00463B13" w:rsidRPr="009A74B4">
        <w:rPr>
          <w:sz w:val="22"/>
          <w:szCs w:val="22"/>
        </w:rPr>
        <w:t xml:space="preserve"> de </w:t>
      </w:r>
      <w:proofErr w:type="spellStart"/>
      <w:r w:rsidR="00463B13" w:rsidRPr="009A74B4">
        <w:rPr>
          <w:sz w:val="22"/>
          <w:szCs w:val="22"/>
        </w:rPr>
        <w:t>clorexidina</w:t>
      </w:r>
      <w:proofErr w:type="spellEnd"/>
      <w:r w:rsidR="00463B13" w:rsidRPr="009A74B4">
        <w:rPr>
          <w:sz w:val="22"/>
          <w:szCs w:val="22"/>
        </w:rPr>
        <w:t xml:space="preserve"> 0,5 %), 15.3 (</w:t>
      </w:r>
      <w:proofErr w:type="spellStart"/>
      <w:r w:rsidR="00463B13" w:rsidRPr="009A74B4">
        <w:rPr>
          <w:sz w:val="22"/>
          <w:szCs w:val="22"/>
        </w:rPr>
        <w:t>Alcool</w:t>
      </w:r>
      <w:proofErr w:type="spellEnd"/>
      <w:r w:rsidR="00463B13" w:rsidRPr="009A74B4">
        <w:rPr>
          <w:sz w:val="22"/>
          <w:szCs w:val="22"/>
        </w:rPr>
        <w:t xml:space="preserve"> Gel), 15.5 ( Detergente líquido neutro),  e 15.6 (solução </w:t>
      </w:r>
      <w:proofErr w:type="spellStart"/>
      <w:r w:rsidR="00463B13" w:rsidRPr="009A74B4">
        <w:rPr>
          <w:sz w:val="22"/>
          <w:szCs w:val="22"/>
        </w:rPr>
        <w:t>degermante</w:t>
      </w:r>
      <w:proofErr w:type="spellEnd"/>
      <w:r w:rsidR="00463B13" w:rsidRPr="009A74B4">
        <w:rPr>
          <w:sz w:val="22"/>
          <w:szCs w:val="22"/>
        </w:rPr>
        <w:t>) deverão ser de no mínimo 01 ano no ato da entrega do produto;</w:t>
      </w:r>
    </w:p>
    <w:p w:rsidR="00463B13" w:rsidRPr="009A74B4" w:rsidRDefault="009A74B4" w:rsidP="00463B13">
      <w:pPr>
        <w:ind w:right="-207"/>
        <w:jc w:val="both"/>
        <w:rPr>
          <w:sz w:val="22"/>
          <w:szCs w:val="22"/>
        </w:rPr>
      </w:pPr>
      <w:r w:rsidRPr="009A74B4">
        <w:rPr>
          <w:sz w:val="22"/>
          <w:szCs w:val="22"/>
        </w:rPr>
        <w:t xml:space="preserve">b) </w:t>
      </w:r>
      <w:r w:rsidR="00463B13" w:rsidRPr="009A74B4">
        <w:rPr>
          <w:sz w:val="22"/>
          <w:szCs w:val="22"/>
        </w:rPr>
        <w:t>A data de validade do item 15.4 (hipoclorito de sódio a 1%) deverá ser de no mínimo 06 meses no ato da entrega do produto;</w:t>
      </w:r>
    </w:p>
    <w:p w:rsidR="00463B13" w:rsidRPr="009A74B4" w:rsidRDefault="009A74B4" w:rsidP="00463B13">
      <w:pPr>
        <w:ind w:right="-207"/>
        <w:jc w:val="both"/>
        <w:rPr>
          <w:sz w:val="22"/>
          <w:szCs w:val="22"/>
        </w:rPr>
      </w:pPr>
      <w:r w:rsidRPr="009A74B4">
        <w:rPr>
          <w:sz w:val="22"/>
          <w:szCs w:val="22"/>
        </w:rPr>
        <w:t xml:space="preserve">c) </w:t>
      </w:r>
      <w:r w:rsidR="00463B13" w:rsidRPr="009A74B4">
        <w:rPr>
          <w:sz w:val="22"/>
          <w:szCs w:val="22"/>
        </w:rPr>
        <w:t xml:space="preserve">A entrega dos itens 15.4 (hipoclorito de sódio a 1%) e 15.6 (solução </w:t>
      </w:r>
      <w:proofErr w:type="spellStart"/>
      <w:r w:rsidR="00463B13" w:rsidRPr="009A74B4">
        <w:rPr>
          <w:sz w:val="22"/>
          <w:szCs w:val="22"/>
        </w:rPr>
        <w:t>degermante</w:t>
      </w:r>
      <w:proofErr w:type="spellEnd"/>
      <w:r w:rsidR="00463B13" w:rsidRPr="009A74B4">
        <w:rPr>
          <w:sz w:val="22"/>
          <w:szCs w:val="22"/>
        </w:rPr>
        <w:t xml:space="preserve">) </w:t>
      </w:r>
      <w:proofErr w:type="gramStart"/>
      <w:r w:rsidR="00463B13" w:rsidRPr="009A74B4">
        <w:rPr>
          <w:sz w:val="22"/>
          <w:szCs w:val="22"/>
        </w:rPr>
        <w:t>deverá ser</w:t>
      </w:r>
      <w:proofErr w:type="gramEnd"/>
      <w:r w:rsidR="00463B13" w:rsidRPr="009A74B4">
        <w:rPr>
          <w:sz w:val="22"/>
          <w:szCs w:val="22"/>
        </w:rPr>
        <w:t xml:space="preserve"> fracionada e entregue de acordo com cronograma elaborado pela </w:t>
      </w:r>
      <w:proofErr w:type="spellStart"/>
      <w:r w:rsidR="00463B13" w:rsidRPr="009A74B4">
        <w:rPr>
          <w:sz w:val="22"/>
          <w:szCs w:val="22"/>
        </w:rPr>
        <w:t>Fhemeron</w:t>
      </w:r>
      <w:proofErr w:type="spellEnd"/>
      <w:r w:rsidR="00463B13" w:rsidRPr="009A74B4">
        <w:rPr>
          <w:sz w:val="22"/>
          <w:szCs w:val="22"/>
        </w:rPr>
        <w:t xml:space="preserve">.  </w:t>
      </w:r>
    </w:p>
    <w:p w:rsidR="00F50D57" w:rsidRPr="00D305A5" w:rsidRDefault="00F50D57" w:rsidP="00F50D57">
      <w:pPr>
        <w:pStyle w:val="Corpodetexto3"/>
        <w:tabs>
          <w:tab w:val="left" w:pos="0"/>
        </w:tabs>
        <w:spacing w:after="0"/>
        <w:jc w:val="both"/>
        <w:rPr>
          <w:b w:val="0"/>
          <w:color w:val="FF0000"/>
          <w:sz w:val="22"/>
          <w:szCs w:val="22"/>
        </w:rPr>
      </w:pPr>
    </w:p>
    <w:p w:rsidR="004220ED" w:rsidRPr="006058B2" w:rsidRDefault="00E11C9E" w:rsidP="006058B2">
      <w:pPr>
        <w:pStyle w:val="NormalWeb"/>
        <w:numPr>
          <w:ilvl w:val="1"/>
          <w:numId w:val="4"/>
        </w:numPr>
        <w:spacing w:before="0" w:after="0"/>
        <w:jc w:val="both"/>
        <w:rPr>
          <w:b/>
          <w:bCs/>
          <w:color w:val="0000FF"/>
          <w:sz w:val="22"/>
          <w:szCs w:val="22"/>
        </w:rPr>
      </w:pPr>
      <w:r w:rsidRPr="006058B2">
        <w:rPr>
          <w:b/>
          <w:color w:val="0000FF"/>
          <w:sz w:val="22"/>
          <w:szCs w:val="22"/>
        </w:rPr>
        <w:t xml:space="preserve"> </w:t>
      </w:r>
      <w:r w:rsidR="007D6D87" w:rsidRPr="006058B2">
        <w:rPr>
          <w:b/>
          <w:color w:val="0000FF"/>
          <w:sz w:val="22"/>
          <w:szCs w:val="22"/>
        </w:rPr>
        <w:t>DO RECEBIMENTO</w:t>
      </w:r>
      <w:r w:rsidR="00C12E38" w:rsidRPr="006058B2">
        <w:rPr>
          <w:b/>
          <w:bCs/>
          <w:color w:val="0000FF"/>
          <w:sz w:val="22"/>
          <w:szCs w:val="22"/>
        </w:rPr>
        <w:t xml:space="preserve">: </w:t>
      </w:r>
    </w:p>
    <w:p w:rsidR="004220ED" w:rsidRPr="006058B2" w:rsidRDefault="004220ED" w:rsidP="006058B2">
      <w:pPr>
        <w:ind w:left="540"/>
        <w:jc w:val="both"/>
        <w:rPr>
          <w:sz w:val="22"/>
          <w:szCs w:val="22"/>
        </w:rPr>
      </w:pPr>
    </w:p>
    <w:p w:rsidR="004220ED" w:rsidRPr="006058B2" w:rsidRDefault="00254591" w:rsidP="006058B2">
      <w:pPr>
        <w:jc w:val="both"/>
        <w:rPr>
          <w:sz w:val="22"/>
          <w:szCs w:val="22"/>
        </w:rPr>
      </w:pPr>
      <w:r w:rsidRPr="006058B2">
        <w:rPr>
          <w:sz w:val="22"/>
          <w:szCs w:val="22"/>
        </w:rPr>
        <w:t>2.</w:t>
      </w:r>
      <w:r w:rsidR="00900A4B" w:rsidRPr="006058B2">
        <w:rPr>
          <w:sz w:val="22"/>
          <w:szCs w:val="22"/>
        </w:rPr>
        <w:t>5</w:t>
      </w:r>
      <w:r w:rsidR="004220ED" w:rsidRPr="006058B2">
        <w:rPr>
          <w:sz w:val="22"/>
          <w:szCs w:val="22"/>
        </w:rPr>
        <w:t xml:space="preserve">.1. Executado o Contrato, o seu objeto será recebido pela Comissão de Recebimento de Materiais, conforme art. 73, inciso II, letras ‘a’ e ‘b’, e ainda, § 2º da Lei Federal nº. 8.666/93, a qual se aplica subsidiariamente a modalidade Pregão: </w:t>
      </w:r>
    </w:p>
    <w:p w:rsidR="004220ED" w:rsidRPr="006058B2" w:rsidRDefault="004220ED" w:rsidP="006058B2">
      <w:pPr>
        <w:jc w:val="both"/>
        <w:rPr>
          <w:sz w:val="22"/>
          <w:szCs w:val="22"/>
        </w:rPr>
      </w:pPr>
    </w:p>
    <w:p w:rsidR="00900A4B" w:rsidRPr="006058B2" w:rsidRDefault="00900A4B" w:rsidP="006058B2">
      <w:pPr>
        <w:jc w:val="both"/>
        <w:rPr>
          <w:sz w:val="22"/>
          <w:szCs w:val="22"/>
        </w:rPr>
      </w:pPr>
      <w:r w:rsidRPr="006058B2">
        <w:rPr>
          <w:sz w:val="22"/>
          <w:szCs w:val="22"/>
        </w:rPr>
        <w:t xml:space="preserve">a) </w:t>
      </w:r>
      <w:r w:rsidR="00897838" w:rsidRPr="006058B2">
        <w:rPr>
          <w:b/>
          <w:sz w:val="22"/>
          <w:szCs w:val="22"/>
        </w:rPr>
        <w:t>PROVISORIAMENTE</w:t>
      </w:r>
      <w:r w:rsidRPr="006058B2">
        <w:rPr>
          <w:sz w:val="22"/>
          <w:szCs w:val="22"/>
        </w:rPr>
        <w:t xml:space="preserve">, para efeito de posterior verificação da conformidade do material com a especificação, no prazo máximo de até </w:t>
      </w:r>
      <w:r w:rsidR="00502DA9">
        <w:rPr>
          <w:b/>
          <w:color w:val="FF0000"/>
          <w:sz w:val="22"/>
          <w:szCs w:val="22"/>
        </w:rPr>
        <w:t>05</w:t>
      </w:r>
      <w:r w:rsidR="00157494" w:rsidRPr="006058B2">
        <w:rPr>
          <w:sz w:val="22"/>
          <w:szCs w:val="22"/>
        </w:rPr>
        <w:t xml:space="preserve"> </w:t>
      </w:r>
      <w:r w:rsidRPr="006058B2">
        <w:rPr>
          <w:b/>
          <w:color w:val="FF0000"/>
          <w:sz w:val="22"/>
          <w:szCs w:val="22"/>
        </w:rPr>
        <w:t>(</w:t>
      </w:r>
      <w:r w:rsidR="00502DA9">
        <w:rPr>
          <w:b/>
          <w:color w:val="FF0000"/>
          <w:sz w:val="22"/>
          <w:szCs w:val="22"/>
        </w:rPr>
        <w:t>cinco</w:t>
      </w:r>
      <w:r w:rsidR="00A13E3A" w:rsidRPr="006058B2">
        <w:rPr>
          <w:b/>
          <w:color w:val="FF0000"/>
          <w:sz w:val="22"/>
          <w:szCs w:val="22"/>
        </w:rPr>
        <w:t>)</w:t>
      </w:r>
      <w:r w:rsidRPr="006058B2">
        <w:rPr>
          <w:b/>
          <w:sz w:val="22"/>
          <w:szCs w:val="22"/>
        </w:rPr>
        <w:t xml:space="preserve"> </w:t>
      </w:r>
      <w:r w:rsidRPr="006058B2">
        <w:rPr>
          <w:sz w:val="22"/>
          <w:szCs w:val="22"/>
        </w:rPr>
        <w:t>dias após a sua entrega;</w:t>
      </w:r>
    </w:p>
    <w:p w:rsidR="00900A4B" w:rsidRPr="006058B2" w:rsidRDefault="00900A4B" w:rsidP="006058B2">
      <w:pPr>
        <w:jc w:val="both"/>
        <w:rPr>
          <w:sz w:val="22"/>
          <w:szCs w:val="22"/>
        </w:rPr>
      </w:pPr>
    </w:p>
    <w:p w:rsidR="00900A4B" w:rsidRPr="006058B2" w:rsidRDefault="00900A4B" w:rsidP="006058B2">
      <w:pPr>
        <w:jc w:val="both"/>
        <w:rPr>
          <w:sz w:val="22"/>
          <w:szCs w:val="22"/>
        </w:rPr>
      </w:pPr>
      <w:r w:rsidRPr="006058B2">
        <w:rPr>
          <w:sz w:val="22"/>
          <w:szCs w:val="22"/>
        </w:rPr>
        <w:t xml:space="preserve">b) </w:t>
      </w:r>
      <w:r w:rsidR="00897838" w:rsidRPr="006058B2">
        <w:rPr>
          <w:b/>
          <w:sz w:val="22"/>
          <w:szCs w:val="22"/>
        </w:rPr>
        <w:t>DEFINITIVAMENTE</w:t>
      </w:r>
      <w:r w:rsidRPr="006058B2">
        <w:rPr>
          <w:sz w:val="22"/>
          <w:szCs w:val="22"/>
        </w:rPr>
        <w:t xml:space="preserve">, após a verificação da qualidade e quantidade do material e </w:t>
      </w:r>
      <w:proofErr w:type="spellStart"/>
      <w:r w:rsidRPr="006058B2">
        <w:rPr>
          <w:sz w:val="22"/>
          <w:szCs w:val="22"/>
        </w:rPr>
        <w:t>conseqüente</w:t>
      </w:r>
      <w:proofErr w:type="spellEnd"/>
      <w:r w:rsidRPr="006058B2">
        <w:rPr>
          <w:sz w:val="22"/>
          <w:szCs w:val="22"/>
        </w:rPr>
        <w:t xml:space="preserve"> aceitação, no prazo máximo de até </w:t>
      </w:r>
      <w:r w:rsidR="00157494" w:rsidRPr="006058B2">
        <w:rPr>
          <w:b/>
          <w:color w:val="FF0000"/>
          <w:sz w:val="22"/>
          <w:szCs w:val="22"/>
        </w:rPr>
        <w:t>10</w:t>
      </w:r>
      <w:r w:rsidRPr="006058B2">
        <w:rPr>
          <w:b/>
          <w:color w:val="FF0000"/>
          <w:sz w:val="22"/>
          <w:szCs w:val="22"/>
        </w:rPr>
        <w:t xml:space="preserve"> (</w:t>
      </w:r>
      <w:r w:rsidR="00157494" w:rsidRPr="006058B2">
        <w:rPr>
          <w:b/>
          <w:color w:val="FF0000"/>
          <w:sz w:val="22"/>
          <w:szCs w:val="22"/>
        </w:rPr>
        <w:t>dez</w:t>
      </w:r>
      <w:r w:rsidRPr="006058B2">
        <w:rPr>
          <w:b/>
          <w:color w:val="FF0000"/>
          <w:sz w:val="22"/>
          <w:szCs w:val="22"/>
        </w:rPr>
        <w:t xml:space="preserve">) </w:t>
      </w:r>
      <w:r w:rsidRPr="006058B2">
        <w:rPr>
          <w:sz w:val="22"/>
          <w:szCs w:val="22"/>
        </w:rPr>
        <w:t>dias após o recebimento provisório.</w:t>
      </w:r>
    </w:p>
    <w:p w:rsidR="00BC459A" w:rsidRPr="006058B2" w:rsidRDefault="00BC459A" w:rsidP="006058B2">
      <w:pPr>
        <w:jc w:val="both"/>
        <w:rPr>
          <w:sz w:val="22"/>
          <w:szCs w:val="22"/>
        </w:rPr>
      </w:pPr>
    </w:p>
    <w:p w:rsidR="004220ED" w:rsidRPr="006058B2" w:rsidRDefault="00254591" w:rsidP="006058B2">
      <w:pPr>
        <w:jc w:val="both"/>
        <w:rPr>
          <w:sz w:val="22"/>
          <w:szCs w:val="22"/>
        </w:rPr>
      </w:pPr>
      <w:r w:rsidRPr="006058B2">
        <w:rPr>
          <w:sz w:val="22"/>
          <w:szCs w:val="22"/>
        </w:rPr>
        <w:t>2.</w:t>
      </w:r>
      <w:r w:rsidR="00900A4B" w:rsidRPr="006058B2">
        <w:rPr>
          <w:sz w:val="22"/>
          <w:szCs w:val="22"/>
        </w:rPr>
        <w:t>5</w:t>
      </w:r>
      <w:r w:rsidR="004220ED" w:rsidRPr="006058B2">
        <w:rPr>
          <w:sz w:val="22"/>
          <w:szCs w:val="22"/>
        </w:rPr>
        <w:t>.1</w:t>
      </w:r>
      <w:r w:rsidRPr="006058B2">
        <w:rPr>
          <w:sz w:val="22"/>
          <w:szCs w:val="22"/>
        </w:rPr>
        <w:t>.1</w:t>
      </w:r>
      <w:r w:rsidR="004220ED" w:rsidRPr="006058B2">
        <w:rPr>
          <w:sz w:val="22"/>
          <w:szCs w:val="22"/>
        </w:rPr>
        <w:t>. O recebimento provisório ou definitivo não exclui a responsabilidade civil pela solidez e segurança do material, nem ético-profissional pela perfeita execução do contrato, dentro dos limites estabelecidos pela lei ou pelo Instrumento Contratual.</w:t>
      </w:r>
    </w:p>
    <w:p w:rsidR="004220ED" w:rsidRPr="006058B2" w:rsidRDefault="004220ED" w:rsidP="006058B2">
      <w:pPr>
        <w:ind w:left="1080"/>
        <w:jc w:val="both"/>
        <w:rPr>
          <w:sz w:val="22"/>
          <w:szCs w:val="22"/>
        </w:rPr>
      </w:pPr>
    </w:p>
    <w:p w:rsidR="002577B4" w:rsidRPr="006058B2" w:rsidRDefault="00254591" w:rsidP="006058B2">
      <w:pPr>
        <w:tabs>
          <w:tab w:val="left" w:pos="709"/>
        </w:tabs>
        <w:ind w:right="17"/>
        <w:jc w:val="both"/>
        <w:rPr>
          <w:sz w:val="22"/>
          <w:szCs w:val="22"/>
        </w:rPr>
      </w:pPr>
      <w:r w:rsidRPr="006058B2">
        <w:rPr>
          <w:sz w:val="22"/>
          <w:szCs w:val="22"/>
        </w:rPr>
        <w:t>2.</w:t>
      </w:r>
      <w:r w:rsidR="00900A4B" w:rsidRPr="006058B2">
        <w:rPr>
          <w:sz w:val="22"/>
          <w:szCs w:val="22"/>
        </w:rPr>
        <w:t>5</w:t>
      </w:r>
      <w:r w:rsidR="004220ED" w:rsidRPr="006058B2">
        <w:rPr>
          <w:sz w:val="22"/>
          <w:szCs w:val="22"/>
        </w:rPr>
        <w:t xml:space="preserve">.2. </w:t>
      </w:r>
      <w:r w:rsidR="00900A4B" w:rsidRPr="006058B2">
        <w:rPr>
          <w:sz w:val="22"/>
          <w:szCs w:val="22"/>
        </w:rPr>
        <w:t xml:space="preserve">Não aceito o(s) bem(s) entregue(s), será comunicado à empresa adjudicatária, para que proceda a respectiva e imediata substituição, em um prazo </w:t>
      </w:r>
      <w:r w:rsidR="00900A4B" w:rsidRPr="006058B2">
        <w:rPr>
          <w:b/>
          <w:sz w:val="22"/>
          <w:szCs w:val="22"/>
        </w:rPr>
        <w:t>não superior a 05 (cinco) dias úteis,</w:t>
      </w:r>
      <w:r w:rsidR="00900A4B" w:rsidRPr="006058B2">
        <w:rPr>
          <w:sz w:val="22"/>
          <w:szCs w:val="22"/>
        </w:rPr>
        <w:t xml:space="preserve"> para que se possa adequar o efetivamente entregue com </w:t>
      </w:r>
      <w:proofErr w:type="gramStart"/>
      <w:r w:rsidR="00900A4B" w:rsidRPr="006058B2">
        <w:rPr>
          <w:sz w:val="22"/>
          <w:szCs w:val="22"/>
        </w:rPr>
        <w:t>àquele</w:t>
      </w:r>
      <w:proofErr w:type="gramEnd"/>
      <w:r w:rsidR="00900A4B" w:rsidRPr="006058B2">
        <w:rPr>
          <w:sz w:val="22"/>
          <w:szCs w:val="22"/>
        </w:rPr>
        <w:t xml:space="preserve"> que efetivamente se pretende adquirir.</w:t>
      </w:r>
    </w:p>
    <w:p w:rsidR="004220ED" w:rsidRPr="006058B2" w:rsidRDefault="004220ED" w:rsidP="006058B2">
      <w:pPr>
        <w:tabs>
          <w:tab w:val="left" w:pos="709"/>
        </w:tabs>
        <w:ind w:left="540" w:right="17"/>
        <w:jc w:val="both"/>
        <w:rPr>
          <w:bCs/>
          <w:color w:val="FF0000"/>
          <w:sz w:val="22"/>
          <w:szCs w:val="22"/>
        </w:rPr>
      </w:pPr>
    </w:p>
    <w:p w:rsidR="0014148C" w:rsidRPr="006058B2" w:rsidRDefault="0014148C" w:rsidP="006058B2">
      <w:pPr>
        <w:tabs>
          <w:tab w:val="left" w:pos="709"/>
        </w:tabs>
        <w:ind w:left="540" w:right="17"/>
        <w:jc w:val="both"/>
        <w:rPr>
          <w:bCs/>
          <w:color w:val="FF0000"/>
          <w:sz w:val="22"/>
          <w:szCs w:val="22"/>
        </w:rPr>
      </w:pPr>
    </w:p>
    <w:p w:rsidR="00185929" w:rsidRPr="006058B2" w:rsidRDefault="00661DD1" w:rsidP="006058B2">
      <w:pPr>
        <w:pStyle w:val="P30"/>
        <w:numPr>
          <w:ilvl w:val="0"/>
          <w:numId w:val="6"/>
        </w:numPr>
        <w:ind w:left="284" w:hanging="284"/>
        <w:rPr>
          <w:color w:val="0000FF"/>
          <w:sz w:val="22"/>
          <w:szCs w:val="22"/>
        </w:rPr>
      </w:pPr>
      <w:r w:rsidRPr="006058B2">
        <w:rPr>
          <w:color w:val="0000FF"/>
          <w:sz w:val="22"/>
          <w:szCs w:val="22"/>
        </w:rPr>
        <w:t>DOS ESCLARECIMENTO</w:t>
      </w:r>
      <w:r w:rsidR="00BF023F" w:rsidRPr="006058B2">
        <w:rPr>
          <w:color w:val="0000FF"/>
          <w:sz w:val="22"/>
          <w:szCs w:val="22"/>
        </w:rPr>
        <w:t>S</w:t>
      </w:r>
      <w:r w:rsidRPr="006058B2">
        <w:rPr>
          <w:color w:val="0000FF"/>
          <w:sz w:val="22"/>
          <w:szCs w:val="22"/>
        </w:rPr>
        <w:t xml:space="preserve"> E </w:t>
      </w:r>
      <w:r w:rsidR="00185929" w:rsidRPr="006058B2">
        <w:rPr>
          <w:color w:val="0000FF"/>
          <w:sz w:val="22"/>
          <w:szCs w:val="22"/>
        </w:rPr>
        <w:t>DA IMPUGNAÇÃO AO EDITAL</w:t>
      </w:r>
    </w:p>
    <w:p w:rsidR="002A7090" w:rsidRPr="006058B2" w:rsidRDefault="002A7090" w:rsidP="006058B2">
      <w:pPr>
        <w:pStyle w:val="P30"/>
        <w:ind w:left="540"/>
        <w:rPr>
          <w:color w:val="0000FF"/>
          <w:sz w:val="22"/>
          <w:szCs w:val="22"/>
        </w:rPr>
      </w:pPr>
    </w:p>
    <w:p w:rsidR="00661DD1" w:rsidRPr="006058B2" w:rsidRDefault="00C12E38" w:rsidP="006058B2">
      <w:pPr>
        <w:pStyle w:val="P30"/>
        <w:rPr>
          <w:b w:val="0"/>
          <w:color w:val="000000"/>
          <w:sz w:val="22"/>
          <w:szCs w:val="22"/>
        </w:rPr>
      </w:pPr>
      <w:r w:rsidRPr="006058B2">
        <w:rPr>
          <w:b w:val="0"/>
          <w:bCs/>
          <w:sz w:val="22"/>
          <w:szCs w:val="22"/>
        </w:rPr>
        <w:t>3</w:t>
      </w:r>
      <w:r w:rsidR="00185929" w:rsidRPr="006058B2">
        <w:rPr>
          <w:b w:val="0"/>
          <w:bCs/>
          <w:sz w:val="22"/>
          <w:szCs w:val="22"/>
        </w:rPr>
        <w:t xml:space="preserve">.1. Até 02 (dois) dias úteis que anteceder a abertura da sessão pública, </w:t>
      </w:r>
      <w:r w:rsidR="00185929" w:rsidRPr="006058B2">
        <w:rPr>
          <w:b w:val="0"/>
          <w:color w:val="000000"/>
          <w:sz w:val="22"/>
          <w:szCs w:val="22"/>
        </w:rPr>
        <w:t xml:space="preserve">qualquer </w:t>
      </w:r>
      <w:r w:rsidR="005C59C3" w:rsidRPr="006058B2">
        <w:rPr>
          <w:b w:val="0"/>
          <w:color w:val="000000"/>
          <w:sz w:val="22"/>
          <w:szCs w:val="22"/>
        </w:rPr>
        <w:t xml:space="preserve">pessoa física ou jurídica </w:t>
      </w:r>
      <w:r w:rsidR="00185929" w:rsidRPr="006058B2">
        <w:rPr>
          <w:b w:val="0"/>
          <w:color w:val="000000"/>
          <w:sz w:val="22"/>
          <w:szCs w:val="22"/>
        </w:rPr>
        <w:t xml:space="preserve">poderá </w:t>
      </w:r>
      <w:r w:rsidR="00661DD1" w:rsidRPr="006058B2">
        <w:rPr>
          <w:color w:val="000000"/>
          <w:sz w:val="22"/>
          <w:szCs w:val="22"/>
          <w:u w:val="single"/>
        </w:rPr>
        <w:t>impugnar</w:t>
      </w:r>
      <w:r w:rsidR="00185929" w:rsidRPr="006058B2">
        <w:rPr>
          <w:b w:val="0"/>
          <w:color w:val="000000"/>
          <w:sz w:val="22"/>
          <w:szCs w:val="22"/>
        </w:rPr>
        <w:t xml:space="preserve"> o instrumento convocatório deste </w:t>
      </w:r>
      <w:r w:rsidR="00661DD1" w:rsidRPr="006058B2">
        <w:rPr>
          <w:b w:val="0"/>
          <w:color w:val="000000"/>
          <w:sz w:val="22"/>
          <w:szCs w:val="22"/>
        </w:rPr>
        <w:t>Pregão Eletrônico</w:t>
      </w:r>
      <w:r w:rsidR="00185929" w:rsidRPr="006058B2">
        <w:rPr>
          <w:b w:val="0"/>
          <w:bCs/>
          <w:color w:val="000000"/>
          <w:sz w:val="22"/>
          <w:szCs w:val="22"/>
        </w:rPr>
        <w:t>,</w:t>
      </w:r>
      <w:r w:rsidR="00185929" w:rsidRPr="006058B2">
        <w:rPr>
          <w:b w:val="0"/>
          <w:color w:val="000000"/>
          <w:sz w:val="22"/>
          <w:szCs w:val="22"/>
        </w:rPr>
        <w:t xml:space="preserve"> conforme art. 18 § 1º e § 2º do decreto Estadual nº 12.205/06</w:t>
      </w:r>
      <w:r w:rsidR="00661DD1" w:rsidRPr="006058B2">
        <w:rPr>
          <w:b w:val="0"/>
          <w:color w:val="000000"/>
          <w:sz w:val="22"/>
          <w:szCs w:val="22"/>
        </w:rPr>
        <w:t>.</w:t>
      </w:r>
      <w:r w:rsidR="00610E8E" w:rsidRPr="006058B2">
        <w:rPr>
          <w:b w:val="0"/>
          <w:color w:val="000000"/>
          <w:sz w:val="22"/>
          <w:szCs w:val="22"/>
        </w:rPr>
        <w:t xml:space="preserve"> </w:t>
      </w:r>
    </w:p>
    <w:p w:rsidR="00DC31DC" w:rsidRPr="006058B2" w:rsidRDefault="00DC31DC" w:rsidP="006058B2">
      <w:pPr>
        <w:pStyle w:val="P30"/>
        <w:rPr>
          <w:b w:val="0"/>
          <w:color w:val="000000"/>
          <w:sz w:val="22"/>
          <w:szCs w:val="22"/>
        </w:rPr>
      </w:pPr>
    </w:p>
    <w:p w:rsidR="00661DD1" w:rsidRPr="006058B2" w:rsidRDefault="00C12E38" w:rsidP="006058B2">
      <w:pPr>
        <w:jc w:val="both"/>
        <w:rPr>
          <w:color w:val="0000FF"/>
          <w:sz w:val="22"/>
          <w:szCs w:val="22"/>
        </w:rPr>
      </w:pPr>
      <w:r w:rsidRPr="006058B2">
        <w:rPr>
          <w:sz w:val="22"/>
          <w:szCs w:val="22"/>
        </w:rPr>
        <w:t xml:space="preserve">3.1.1. Caberá </w:t>
      </w:r>
      <w:r w:rsidR="007977AD" w:rsidRPr="006058B2">
        <w:rPr>
          <w:sz w:val="22"/>
          <w:szCs w:val="22"/>
        </w:rPr>
        <w:t>a Pregoeir</w:t>
      </w:r>
      <w:r w:rsidR="00A44E0D" w:rsidRPr="006058B2">
        <w:rPr>
          <w:sz w:val="22"/>
          <w:szCs w:val="22"/>
        </w:rPr>
        <w:t>a</w:t>
      </w:r>
      <w:r w:rsidR="00185929" w:rsidRPr="006058B2">
        <w:rPr>
          <w:sz w:val="22"/>
          <w:szCs w:val="22"/>
        </w:rPr>
        <w:t>, auxiliad</w:t>
      </w:r>
      <w:r w:rsidR="00BD7B1A" w:rsidRPr="006058B2">
        <w:rPr>
          <w:sz w:val="22"/>
          <w:szCs w:val="22"/>
        </w:rPr>
        <w:t>a</w:t>
      </w:r>
      <w:r w:rsidR="00422448" w:rsidRPr="006058B2">
        <w:rPr>
          <w:sz w:val="22"/>
          <w:szCs w:val="22"/>
        </w:rPr>
        <w:t xml:space="preserve"> </w:t>
      </w:r>
      <w:r w:rsidR="00A42A28" w:rsidRPr="006058B2">
        <w:rPr>
          <w:sz w:val="22"/>
          <w:szCs w:val="22"/>
        </w:rPr>
        <w:t>pela equipe de apoio</w:t>
      </w:r>
      <w:r w:rsidR="00185929" w:rsidRPr="006058B2">
        <w:rPr>
          <w:sz w:val="22"/>
          <w:szCs w:val="22"/>
        </w:rPr>
        <w:t xml:space="preserve">, decidir sobre a </w:t>
      </w:r>
      <w:r w:rsidR="008F6A89" w:rsidRPr="006058B2">
        <w:rPr>
          <w:sz w:val="22"/>
          <w:szCs w:val="22"/>
        </w:rPr>
        <w:t>impugnação</w:t>
      </w:r>
      <w:r w:rsidR="00185929" w:rsidRPr="006058B2">
        <w:rPr>
          <w:sz w:val="22"/>
          <w:szCs w:val="22"/>
        </w:rPr>
        <w:t xml:space="preserve"> no prazo de até 24 (vinte e quatro) horas.</w:t>
      </w:r>
      <w:r w:rsidR="004D3AA9" w:rsidRPr="006058B2">
        <w:rPr>
          <w:sz w:val="22"/>
          <w:szCs w:val="22"/>
        </w:rPr>
        <w:t xml:space="preserve"> </w:t>
      </w:r>
    </w:p>
    <w:p w:rsidR="00661DD1" w:rsidRPr="006058B2" w:rsidRDefault="00661DD1" w:rsidP="006058B2">
      <w:pPr>
        <w:ind w:left="540"/>
        <w:jc w:val="both"/>
        <w:rPr>
          <w:b/>
          <w:sz w:val="22"/>
          <w:szCs w:val="22"/>
        </w:rPr>
      </w:pPr>
    </w:p>
    <w:p w:rsidR="00661DD1" w:rsidRPr="006058B2" w:rsidRDefault="00661DD1" w:rsidP="006058B2">
      <w:pPr>
        <w:jc w:val="both"/>
        <w:rPr>
          <w:b/>
          <w:sz w:val="22"/>
          <w:szCs w:val="22"/>
        </w:rPr>
      </w:pPr>
      <w:r w:rsidRPr="006058B2">
        <w:rPr>
          <w:sz w:val="22"/>
          <w:szCs w:val="22"/>
        </w:rPr>
        <w:t>3.1.2.</w:t>
      </w:r>
      <w:r w:rsidRPr="006058B2">
        <w:rPr>
          <w:b/>
          <w:sz w:val="22"/>
          <w:szCs w:val="22"/>
        </w:rPr>
        <w:t xml:space="preserve"> </w:t>
      </w:r>
      <w:r w:rsidRPr="006058B2">
        <w:rPr>
          <w:sz w:val="22"/>
          <w:szCs w:val="22"/>
        </w:rPr>
        <w:t>Acolhida a impugnação contra este Edital, será designada nova data para a</w:t>
      </w:r>
      <w:r w:rsidRPr="006058B2">
        <w:rPr>
          <w:b/>
          <w:sz w:val="22"/>
          <w:szCs w:val="22"/>
        </w:rPr>
        <w:t xml:space="preserve"> </w:t>
      </w:r>
      <w:r w:rsidRPr="006058B2">
        <w:rPr>
          <w:sz w:val="22"/>
          <w:szCs w:val="22"/>
        </w:rPr>
        <w:t>realização do certame, exceto quando, inquestionavelmente, a alteração não afetar a</w:t>
      </w:r>
      <w:r w:rsidRPr="006058B2">
        <w:rPr>
          <w:b/>
          <w:sz w:val="22"/>
          <w:szCs w:val="22"/>
        </w:rPr>
        <w:t xml:space="preserve"> </w:t>
      </w:r>
      <w:r w:rsidRPr="006058B2">
        <w:rPr>
          <w:sz w:val="22"/>
          <w:szCs w:val="22"/>
        </w:rPr>
        <w:t>formulação das propostas.</w:t>
      </w:r>
    </w:p>
    <w:p w:rsidR="00661DD1" w:rsidRPr="006058B2" w:rsidRDefault="00661DD1" w:rsidP="006058B2">
      <w:pPr>
        <w:autoSpaceDE w:val="0"/>
        <w:autoSpaceDN w:val="0"/>
        <w:adjustRightInd w:val="0"/>
        <w:rPr>
          <w:sz w:val="22"/>
          <w:szCs w:val="22"/>
        </w:rPr>
      </w:pPr>
    </w:p>
    <w:p w:rsidR="00661DD1" w:rsidRPr="006058B2" w:rsidRDefault="00661DD1" w:rsidP="006058B2">
      <w:pPr>
        <w:autoSpaceDE w:val="0"/>
        <w:autoSpaceDN w:val="0"/>
        <w:adjustRightInd w:val="0"/>
        <w:jc w:val="both"/>
        <w:rPr>
          <w:sz w:val="22"/>
          <w:szCs w:val="22"/>
        </w:rPr>
      </w:pPr>
      <w:r w:rsidRPr="006058B2">
        <w:rPr>
          <w:sz w:val="22"/>
          <w:szCs w:val="22"/>
        </w:rPr>
        <w:t xml:space="preserve">3.2. Os pedidos de </w:t>
      </w:r>
      <w:r w:rsidRPr="006058B2">
        <w:rPr>
          <w:b/>
          <w:sz w:val="22"/>
          <w:szCs w:val="22"/>
          <w:u w:val="single"/>
        </w:rPr>
        <w:t>esclarecimentos</w:t>
      </w:r>
      <w:r w:rsidRPr="006058B2">
        <w:rPr>
          <w:sz w:val="22"/>
          <w:szCs w:val="22"/>
        </w:rPr>
        <w:t xml:space="preserve">, decorrentes de dúvidas na interpretação deste Edital e seus anexos, e as informações adicionais que se fizerem necessárias à elaboração das propostas devem ser enviados </w:t>
      </w:r>
      <w:r w:rsidR="00F11DF6" w:rsidRPr="006058B2">
        <w:rPr>
          <w:sz w:val="22"/>
          <w:szCs w:val="22"/>
        </w:rPr>
        <w:t>a Pregoeir</w:t>
      </w:r>
      <w:r w:rsidR="00A44E0D" w:rsidRPr="006058B2">
        <w:rPr>
          <w:sz w:val="22"/>
          <w:szCs w:val="22"/>
        </w:rPr>
        <w:t>a</w:t>
      </w:r>
      <w:r w:rsidRPr="006058B2">
        <w:rPr>
          <w:sz w:val="22"/>
          <w:szCs w:val="22"/>
        </w:rPr>
        <w:t xml:space="preserve"> até </w:t>
      </w:r>
      <w:proofErr w:type="gramStart"/>
      <w:r w:rsidRPr="006058B2">
        <w:rPr>
          <w:sz w:val="22"/>
          <w:szCs w:val="22"/>
        </w:rPr>
        <w:t>3</w:t>
      </w:r>
      <w:proofErr w:type="gramEnd"/>
      <w:r w:rsidRPr="006058B2">
        <w:rPr>
          <w:sz w:val="22"/>
          <w:szCs w:val="22"/>
        </w:rPr>
        <w:t xml:space="preserve"> (três) dias úteis antes da data fixada para abertura da sessão pública</w:t>
      </w:r>
      <w:r w:rsidR="001B37A8" w:rsidRPr="006058B2">
        <w:rPr>
          <w:sz w:val="22"/>
          <w:szCs w:val="22"/>
        </w:rPr>
        <w:t>.</w:t>
      </w:r>
    </w:p>
    <w:p w:rsidR="001B37A8" w:rsidRPr="006058B2" w:rsidRDefault="001B37A8" w:rsidP="006058B2">
      <w:pPr>
        <w:autoSpaceDE w:val="0"/>
        <w:autoSpaceDN w:val="0"/>
        <w:adjustRightInd w:val="0"/>
        <w:jc w:val="both"/>
        <w:rPr>
          <w:sz w:val="22"/>
          <w:szCs w:val="22"/>
        </w:rPr>
      </w:pPr>
    </w:p>
    <w:p w:rsidR="00DC31DC" w:rsidRPr="006058B2" w:rsidRDefault="00661DD1" w:rsidP="006058B2">
      <w:pPr>
        <w:ind w:right="-1"/>
        <w:jc w:val="both"/>
        <w:rPr>
          <w:sz w:val="22"/>
          <w:szCs w:val="22"/>
        </w:rPr>
      </w:pPr>
      <w:r w:rsidRPr="006058B2">
        <w:rPr>
          <w:sz w:val="22"/>
          <w:szCs w:val="22"/>
        </w:rPr>
        <w:t xml:space="preserve">3.3. As </w:t>
      </w:r>
      <w:r w:rsidRPr="006058B2">
        <w:rPr>
          <w:b/>
          <w:sz w:val="22"/>
          <w:szCs w:val="22"/>
          <w:u w:val="single"/>
        </w:rPr>
        <w:t>impugnações</w:t>
      </w:r>
      <w:r w:rsidRPr="006058B2">
        <w:rPr>
          <w:sz w:val="22"/>
          <w:szCs w:val="22"/>
        </w:rPr>
        <w:t xml:space="preserve"> e ou pedidos de </w:t>
      </w:r>
      <w:r w:rsidRPr="006058B2">
        <w:rPr>
          <w:b/>
          <w:sz w:val="22"/>
          <w:szCs w:val="22"/>
          <w:u w:val="single"/>
        </w:rPr>
        <w:t>esclarecimentos</w:t>
      </w:r>
      <w:r w:rsidRPr="006058B2">
        <w:rPr>
          <w:sz w:val="22"/>
          <w:szCs w:val="22"/>
          <w:u w:val="single"/>
        </w:rPr>
        <w:t xml:space="preserve"> </w:t>
      </w:r>
      <w:r w:rsidR="001B37A8" w:rsidRPr="006058B2">
        <w:rPr>
          <w:sz w:val="22"/>
          <w:szCs w:val="22"/>
        </w:rPr>
        <w:t>deverão</w:t>
      </w:r>
      <w:r w:rsidRPr="006058B2">
        <w:rPr>
          <w:sz w:val="22"/>
          <w:szCs w:val="22"/>
        </w:rPr>
        <w:t xml:space="preserve"> ser </w:t>
      </w:r>
      <w:r w:rsidR="00BF023F" w:rsidRPr="006058B2">
        <w:rPr>
          <w:sz w:val="22"/>
          <w:szCs w:val="22"/>
        </w:rPr>
        <w:t xml:space="preserve">encaminhados </w:t>
      </w:r>
      <w:r w:rsidR="001B37A8" w:rsidRPr="006058B2">
        <w:rPr>
          <w:color w:val="FF0000"/>
          <w:sz w:val="22"/>
          <w:szCs w:val="22"/>
        </w:rPr>
        <w:t xml:space="preserve">preferencialmente </w:t>
      </w:r>
      <w:r w:rsidR="00BF023F" w:rsidRPr="006058B2">
        <w:rPr>
          <w:sz w:val="22"/>
          <w:szCs w:val="22"/>
        </w:rPr>
        <w:t xml:space="preserve">via e-mail: </w:t>
      </w:r>
      <w:hyperlink r:id="rId9" w:history="1">
        <w:r w:rsidR="00C349B2" w:rsidRPr="006058B2">
          <w:rPr>
            <w:rStyle w:val="Hyperlink"/>
            <w:sz w:val="22"/>
            <w:szCs w:val="22"/>
          </w:rPr>
          <w:t>sigma.supel@gmail.com</w:t>
        </w:r>
      </w:hyperlink>
      <w:r w:rsidR="00BF023F" w:rsidRPr="006058B2">
        <w:rPr>
          <w:sz w:val="22"/>
          <w:szCs w:val="22"/>
        </w:rPr>
        <w:t xml:space="preserve"> e deverá ser confirmado o recebimento pel</w:t>
      </w:r>
      <w:r w:rsidR="00A44E0D" w:rsidRPr="006058B2">
        <w:rPr>
          <w:sz w:val="22"/>
          <w:szCs w:val="22"/>
        </w:rPr>
        <w:t>a</w:t>
      </w:r>
      <w:r w:rsidR="00BF023F" w:rsidRPr="006058B2">
        <w:rPr>
          <w:sz w:val="22"/>
          <w:szCs w:val="22"/>
        </w:rPr>
        <w:t xml:space="preserve"> Pregoeir</w:t>
      </w:r>
      <w:r w:rsidR="00A44E0D" w:rsidRPr="006058B2">
        <w:rPr>
          <w:sz w:val="22"/>
          <w:szCs w:val="22"/>
        </w:rPr>
        <w:t>a</w:t>
      </w:r>
      <w:r w:rsidR="00BF023F" w:rsidRPr="006058B2">
        <w:rPr>
          <w:sz w:val="22"/>
          <w:szCs w:val="22"/>
        </w:rPr>
        <w:t xml:space="preserve"> </w:t>
      </w:r>
      <w:r w:rsidRPr="006058B2">
        <w:rPr>
          <w:sz w:val="22"/>
          <w:szCs w:val="22"/>
        </w:rPr>
        <w:t xml:space="preserve">ou ainda, </w:t>
      </w:r>
      <w:r w:rsidR="00BF023F" w:rsidRPr="006058B2">
        <w:rPr>
          <w:color w:val="FF0000"/>
          <w:sz w:val="22"/>
          <w:szCs w:val="22"/>
        </w:rPr>
        <w:t>poderá</w:t>
      </w:r>
      <w:r w:rsidR="00BF023F" w:rsidRPr="006058B2">
        <w:rPr>
          <w:sz w:val="22"/>
          <w:szCs w:val="22"/>
        </w:rPr>
        <w:t xml:space="preserve"> ser protocolado </w:t>
      </w:r>
      <w:r w:rsidRPr="006058B2">
        <w:rPr>
          <w:sz w:val="22"/>
          <w:szCs w:val="22"/>
        </w:rPr>
        <w:t xml:space="preserve">junto a Sede desta Superintendência, no horário das </w:t>
      </w:r>
      <w:proofErr w:type="gramStart"/>
      <w:r w:rsidRPr="006058B2">
        <w:rPr>
          <w:sz w:val="22"/>
          <w:szCs w:val="22"/>
        </w:rPr>
        <w:t>07h:</w:t>
      </w:r>
      <w:proofErr w:type="gramEnd"/>
      <w:r w:rsidRPr="006058B2">
        <w:rPr>
          <w:sz w:val="22"/>
          <w:szCs w:val="22"/>
        </w:rPr>
        <w:t xml:space="preserve">30min. </w:t>
      </w:r>
      <w:proofErr w:type="gramStart"/>
      <w:r w:rsidRPr="006058B2">
        <w:rPr>
          <w:sz w:val="22"/>
          <w:szCs w:val="22"/>
        </w:rPr>
        <w:t>às</w:t>
      </w:r>
      <w:proofErr w:type="gramEnd"/>
      <w:r w:rsidRPr="006058B2">
        <w:rPr>
          <w:sz w:val="22"/>
          <w:szCs w:val="22"/>
        </w:rPr>
        <w:t xml:space="preserve"> 13h:30min., de segunda-feira a sexta-feira, </w:t>
      </w:r>
      <w:r w:rsidR="00DC31DC" w:rsidRPr="006058B2">
        <w:rPr>
          <w:sz w:val="22"/>
          <w:szCs w:val="22"/>
        </w:rPr>
        <w:t xml:space="preserve">Centro Político Administrativo Palácio Rio Madeira – Edifício </w:t>
      </w:r>
      <w:proofErr w:type="spellStart"/>
      <w:r w:rsidR="00DC31DC" w:rsidRPr="006058B2">
        <w:rPr>
          <w:sz w:val="22"/>
          <w:szCs w:val="22"/>
        </w:rPr>
        <w:t>Jamari</w:t>
      </w:r>
      <w:proofErr w:type="spellEnd"/>
      <w:r w:rsidR="00DC31DC" w:rsidRPr="006058B2">
        <w:rPr>
          <w:sz w:val="22"/>
          <w:szCs w:val="22"/>
        </w:rPr>
        <w:t xml:space="preserve"> (curvo à direita), no 1° piso, Avenida </w:t>
      </w:r>
      <w:proofErr w:type="spellStart"/>
      <w:r w:rsidR="00DC31DC" w:rsidRPr="006058B2">
        <w:rPr>
          <w:sz w:val="22"/>
          <w:szCs w:val="22"/>
        </w:rPr>
        <w:t>Farquar</w:t>
      </w:r>
      <w:proofErr w:type="spellEnd"/>
      <w:r w:rsidR="00DC31DC" w:rsidRPr="006058B2">
        <w:rPr>
          <w:sz w:val="22"/>
          <w:szCs w:val="22"/>
        </w:rPr>
        <w:t xml:space="preserve"> – Bairro: Pedrinhas, em Porto Velho/RO - CEP: 78.903-036, Telefone: (0XX) 69.3216-5318. </w:t>
      </w:r>
    </w:p>
    <w:p w:rsidR="008F7035" w:rsidRPr="006058B2" w:rsidRDefault="008F7035" w:rsidP="006058B2">
      <w:pPr>
        <w:autoSpaceDE w:val="0"/>
        <w:autoSpaceDN w:val="0"/>
        <w:adjustRightInd w:val="0"/>
        <w:jc w:val="both"/>
        <w:rPr>
          <w:b/>
          <w:bCs/>
          <w:color w:val="FF0000"/>
          <w:sz w:val="22"/>
          <w:szCs w:val="22"/>
        </w:rPr>
      </w:pPr>
    </w:p>
    <w:p w:rsidR="00185929" w:rsidRPr="006058B2" w:rsidRDefault="00661DD1" w:rsidP="006058B2">
      <w:pPr>
        <w:autoSpaceDE w:val="0"/>
        <w:autoSpaceDN w:val="0"/>
        <w:adjustRightInd w:val="0"/>
        <w:jc w:val="both"/>
        <w:rPr>
          <w:sz w:val="22"/>
          <w:szCs w:val="22"/>
        </w:rPr>
      </w:pPr>
      <w:r w:rsidRPr="006058B2">
        <w:rPr>
          <w:sz w:val="22"/>
          <w:szCs w:val="22"/>
        </w:rPr>
        <w:t>3.3.</w:t>
      </w:r>
      <w:r w:rsidR="005A7F20" w:rsidRPr="006058B2">
        <w:rPr>
          <w:sz w:val="22"/>
          <w:szCs w:val="22"/>
        </w:rPr>
        <w:t xml:space="preserve">1. </w:t>
      </w:r>
      <w:r w:rsidRPr="006058B2">
        <w:rPr>
          <w:sz w:val="22"/>
          <w:szCs w:val="22"/>
        </w:rPr>
        <w:t xml:space="preserve"> As respostas às impugnações e aos esclarecimentos solicitados serão disponibilizadas no sistema eletrônico para os interessados.</w:t>
      </w:r>
    </w:p>
    <w:p w:rsidR="00661DD1" w:rsidRPr="006058B2" w:rsidRDefault="00661DD1" w:rsidP="006058B2">
      <w:pPr>
        <w:autoSpaceDE w:val="0"/>
        <w:autoSpaceDN w:val="0"/>
        <w:adjustRightInd w:val="0"/>
        <w:jc w:val="both"/>
        <w:rPr>
          <w:sz w:val="22"/>
          <w:szCs w:val="22"/>
        </w:rPr>
      </w:pPr>
    </w:p>
    <w:p w:rsidR="00185929" w:rsidRDefault="00661DD1" w:rsidP="006058B2">
      <w:pPr>
        <w:pStyle w:val="Corpodetexto3"/>
        <w:jc w:val="both"/>
        <w:rPr>
          <w:b w:val="0"/>
          <w:bCs/>
          <w:sz w:val="22"/>
          <w:szCs w:val="22"/>
        </w:rPr>
      </w:pPr>
      <w:r w:rsidRPr="006058B2">
        <w:rPr>
          <w:b w:val="0"/>
          <w:bCs/>
          <w:sz w:val="22"/>
          <w:szCs w:val="22"/>
        </w:rPr>
        <w:t>3.4</w:t>
      </w:r>
      <w:r w:rsidR="00185929" w:rsidRPr="006058B2">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00185929" w:rsidRPr="006058B2">
        <w:rPr>
          <w:bCs/>
          <w:sz w:val="22"/>
          <w:szCs w:val="22"/>
        </w:rPr>
        <w:t xml:space="preserve">aviso de erratas, </w:t>
      </w:r>
      <w:r w:rsidR="00185929" w:rsidRPr="006058B2">
        <w:rPr>
          <w:sz w:val="22"/>
          <w:szCs w:val="22"/>
        </w:rPr>
        <w:t xml:space="preserve">adendos modificadores ou notas de esclarecimentos, </w:t>
      </w:r>
      <w:r w:rsidR="00185929" w:rsidRPr="006058B2">
        <w:rPr>
          <w:b w:val="0"/>
          <w:bCs/>
          <w:sz w:val="22"/>
          <w:szCs w:val="22"/>
        </w:rPr>
        <w:t>às licitantes que tenham adquirido o Edital.</w:t>
      </w:r>
    </w:p>
    <w:p w:rsidR="00185929" w:rsidRPr="006058B2" w:rsidRDefault="008F7035" w:rsidP="006058B2">
      <w:pPr>
        <w:tabs>
          <w:tab w:val="left" w:pos="-851"/>
        </w:tabs>
        <w:jc w:val="both"/>
        <w:rPr>
          <w:b/>
          <w:color w:val="0000FF"/>
          <w:sz w:val="22"/>
          <w:szCs w:val="22"/>
        </w:rPr>
      </w:pPr>
      <w:r w:rsidRPr="006058B2">
        <w:rPr>
          <w:b/>
          <w:color w:val="0000FF"/>
          <w:sz w:val="22"/>
          <w:szCs w:val="22"/>
        </w:rPr>
        <w:t>4</w:t>
      </w:r>
      <w:r w:rsidR="005C618F" w:rsidRPr="006058B2">
        <w:rPr>
          <w:b/>
          <w:color w:val="0000FF"/>
          <w:sz w:val="22"/>
          <w:szCs w:val="22"/>
        </w:rPr>
        <w:t>.</w:t>
      </w:r>
      <w:r w:rsidR="00597B5B" w:rsidRPr="006058B2">
        <w:rPr>
          <w:b/>
          <w:color w:val="0000FF"/>
          <w:sz w:val="22"/>
          <w:szCs w:val="22"/>
        </w:rPr>
        <w:t xml:space="preserve"> </w:t>
      </w:r>
      <w:r w:rsidR="009039D7" w:rsidRPr="006058B2">
        <w:rPr>
          <w:b/>
          <w:color w:val="0000FF"/>
          <w:sz w:val="22"/>
          <w:szCs w:val="22"/>
        </w:rPr>
        <w:t>DA</w:t>
      </w:r>
      <w:r w:rsidR="00185929" w:rsidRPr="006058B2">
        <w:rPr>
          <w:b/>
          <w:color w:val="0000FF"/>
          <w:sz w:val="22"/>
          <w:szCs w:val="22"/>
        </w:rPr>
        <w:t xml:space="preserve"> PARTICIPAÇÃO</w:t>
      </w:r>
    </w:p>
    <w:p w:rsidR="00C349B2" w:rsidRPr="006058B2" w:rsidRDefault="00C349B2" w:rsidP="006058B2">
      <w:pPr>
        <w:autoSpaceDE w:val="0"/>
        <w:autoSpaceDN w:val="0"/>
        <w:adjustRightInd w:val="0"/>
        <w:jc w:val="both"/>
        <w:rPr>
          <w:sz w:val="22"/>
          <w:szCs w:val="22"/>
        </w:rPr>
      </w:pPr>
    </w:p>
    <w:p w:rsidR="005A3459" w:rsidRPr="006058B2" w:rsidRDefault="008F7035" w:rsidP="006058B2">
      <w:pPr>
        <w:autoSpaceDE w:val="0"/>
        <w:autoSpaceDN w:val="0"/>
        <w:adjustRightInd w:val="0"/>
        <w:jc w:val="both"/>
        <w:rPr>
          <w:color w:val="FF0000"/>
          <w:sz w:val="22"/>
          <w:szCs w:val="22"/>
        </w:rPr>
      </w:pPr>
      <w:r w:rsidRPr="006058B2">
        <w:rPr>
          <w:sz w:val="22"/>
          <w:szCs w:val="22"/>
        </w:rPr>
        <w:t>4</w:t>
      </w:r>
      <w:r w:rsidR="009039D7" w:rsidRPr="006058B2">
        <w:rPr>
          <w:sz w:val="22"/>
          <w:szCs w:val="22"/>
        </w:rPr>
        <w:t xml:space="preserve">.1. </w:t>
      </w:r>
      <w:r w:rsidR="00257DD9" w:rsidRPr="006058B2">
        <w:rPr>
          <w:sz w:val="22"/>
          <w:szCs w:val="22"/>
        </w:rPr>
        <w:t>Poderão participar desta Licitação, somente empresas que estiverem regularmente estabelecidas no País, cuja finalidade e ramo de atividade sejam compatíveis com o objeto desta Licitação</w:t>
      </w:r>
      <w:r w:rsidR="005A3459" w:rsidRPr="006058B2">
        <w:rPr>
          <w:sz w:val="22"/>
          <w:szCs w:val="22"/>
        </w:rPr>
        <w:t xml:space="preserve"> </w:t>
      </w:r>
      <w:r w:rsidR="005A3459" w:rsidRPr="006058B2">
        <w:rPr>
          <w:color w:val="FF0000"/>
          <w:sz w:val="22"/>
          <w:szCs w:val="22"/>
        </w:rPr>
        <w:t xml:space="preserve">e que atenderem a todas as exigências, inclusive quanto </w:t>
      </w:r>
      <w:r w:rsidR="00EA2D0D" w:rsidRPr="006058B2">
        <w:rPr>
          <w:color w:val="FF0000"/>
          <w:sz w:val="22"/>
          <w:szCs w:val="22"/>
        </w:rPr>
        <w:t>à</w:t>
      </w:r>
      <w:r w:rsidR="005A3459" w:rsidRPr="006058B2">
        <w:rPr>
          <w:color w:val="FF0000"/>
          <w:sz w:val="22"/>
          <w:szCs w:val="22"/>
        </w:rPr>
        <w:t xml:space="preserve"> documentação para habilitação, constantes do Edital e seus anexos.</w:t>
      </w:r>
    </w:p>
    <w:p w:rsidR="00257DD9" w:rsidRPr="006058B2" w:rsidRDefault="00257DD9" w:rsidP="006058B2">
      <w:pPr>
        <w:autoSpaceDE w:val="0"/>
        <w:autoSpaceDN w:val="0"/>
        <w:adjustRightInd w:val="0"/>
        <w:jc w:val="both"/>
        <w:rPr>
          <w:sz w:val="22"/>
          <w:szCs w:val="22"/>
        </w:rPr>
      </w:pPr>
    </w:p>
    <w:p w:rsidR="009039D7" w:rsidRPr="006058B2" w:rsidRDefault="008F7035" w:rsidP="006058B2">
      <w:pPr>
        <w:autoSpaceDE w:val="0"/>
        <w:autoSpaceDN w:val="0"/>
        <w:adjustRightInd w:val="0"/>
        <w:jc w:val="both"/>
        <w:rPr>
          <w:sz w:val="22"/>
          <w:szCs w:val="22"/>
        </w:rPr>
      </w:pPr>
      <w:r w:rsidRPr="006058B2">
        <w:rPr>
          <w:sz w:val="22"/>
          <w:szCs w:val="22"/>
        </w:rPr>
        <w:t>4</w:t>
      </w:r>
      <w:r w:rsidR="00257DD9" w:rsidRPr="006058B2">
        <w:rPr>
          <w:sz w:val="22"/>
          <w:szCs w:val="22"/>
        </w:rPr>
        <w:t>.2. Os</w:t>
      </w:r>
      <w:r w:rsidR="000D4CA5" w:rsidRPr="006058B2">
        <w:rPr>
          <w:sz w:val="22"/>
          <w:szCs w:val="22"/>
        </w:rPr>
        <w:t xml:space="preserve"> interessados</w:t>
      </w:r>
      <w:r w:rsidR="009039D7" w:rsidRPr="006058B2">
        <w:rPr>
          <w:sz w:val="22"/>
          <w:szCs w:val="22"/>
        </w:rPr>
        <w:t xml:space="preserve"> </w:t>
      </w:r>
      <w:r w:rsidR="00257DD9" w:rsidRPr="006058B2">
        <w:rPr>
          <w:sz w:val="22"/>
          <w:szCs w:val="22"/>
        </w:rPr>
        <w:t>em part</w:t>
      </w:r>
      <w:r w:rsidR="000D4CA5" w:rsidRPr="006058B2">
        <w:rPr>
          <w:sz w:val="22"/>
          <w:szCs w:val="22"/>
        </w:rPr>
        <w:t>icipar</w:t>
      </w:r>
      <w:r w:rsidR="00257DD9" w:rsidRPr="006058B2">
        <w:rPr>
          <w:sz w:val="22"/>
          <w:szCs w:val="22"/>
        </w:rPr>
        <w:t xml:space="preserve"> desta Licitação deverão estar </w:t>
      </w:r>
      <w:r w:rsidR="009039D7" w:rsidRPr="006058B2">
        <w:rPr>
          <w:sz w:val="22"/>
          <w:szCs w:val="22"/>
        </w:rPr>
        <w:t xml:space="preserve">previamente credenciados no Sistema de Cadastramento Unificado de Fornecedores - </w:t>
      </w:r>
      <w:proofErr w:type="spellStart"/>
      <w:r w:rsidR="009039D7" w:rsidRPr="006058B2">
        <w:rPr>
          <w:sz w:val="22"/>
          <w:szCs w:val="22"/>
        </w:rPr>
        <w:t>Sicaf</w:t>
      </w:r>
      <w:proofErr w:type="spellEnd"/>
      <w:r w:rsidR="009039D7" w:rsidRPr="006058B2">
        <w:rPr>
          <w:sz w:val="22"/>
          <w:szCs w:val="22"/>
        </w:rPr>
        <w:t xml:space="preserve"> e perante o sistema eletrônico provido pela Secretaria de Logística e Tecnologia da Informação do Ministério do Planejamento, Orçamento e Gestão (SLTI), por meio do sítio </w:t>
      </w:r>
      <w:hyperlink r:id="rId10" w:history="1">
        <w:r w:rsidR="009039D7" w:rsidRPr="006058B2">
          <w:rPr>
            <w:rStyle w:val="Hyperlink"/>
            <w:sz w:val="22"/>
            <w:szCs w:val="22"/>
          </w:rPr>
          <w:t>www.comprasnet.gov.br</w:t>
        </w:r>
      </w:hyperlink>
      <w:r w:rsidR="009039D7" w:rsidRPr="006058B2">
        <w:rPr>
          <w:sz w:val="22"/>
          <w:szCs w:val="22"/>
        </w:rPr>
        <w:t>.</w:t>
      </w:r>
    </w:p>
    <w:p w:rsidR="009039D7" w:rsidRPr="006058B2" w:rsidRDefault="009039D7" w:rsidP="006058B2">
      <w:pPr>
        <w:autoSpaceDE w:val="0"/>
        <w:autoSpaceDN w:val="0"/>
        <w:adjustRightInd w:val="0"/>
        <w:jc w:val="both"/>
        <w:rPr>
          <w:sz w:val="22"/>
          <w:szCs w:val="22"/>
        </w:rPr>
      </w:pPr>
    </w:p>
    <w:p w:rsidR="009039D7" w:rsidRPr="006058B2" w:rsidRDefault="008F7035" w:rsidP="006058B2">
      <w:pPr>
        <w:autoSpaceDE w:val="0"/>
        <w:autoSpaceDN w:val="0"/>
        <w:adjustRightInd w:val="0"/>
        <w:jc w:val="both"/>
        <w:rPr>
          <w:sz w:val="22"/>
          <w:szCs w:val="22"/>
        </w:rPr>
      </w:pPr>
      <w:r w:rsidRPr="006058B2">
        <w:rPr>
          <w:sz w:val="22"/>
          <w:szCs w:val="22"/>
        </w:rPr>
        <w:t>4</w:t>
      </w:r>
      <w:r w:rsidR="00935900" w:rsidRPr="006058B2">
        <w:rPr>
          <w:sz w:val="22"/>
          <w:szCs w:val="22"/>
        </w:rPr>
        <w:t>.2</w:t>
      </w:r>
      <w:r w:rsidR="009039D7" w:rsidRPr="006058B2">
        <w:rPr>
          <w:sz w:val="22"/>
          <w:szCs w:val="22"/>
        </w:rPr>
        <w:t>.</w:t>
      </w:r>
      <w:r w:rsidR="008212E9" w:rsidRPr="006058B2">
        <w:rPr>
          <w:sz w:val="22"/>
          <w:szCs w:val="22"/>
        </w:rPr>
        <w:t>1.</w:t>
      </w:r>
      <w:r w:rsidR="009039D7" w:rsidRPr="006058B2">
        <w:rPr>
          <w:sz w:val="22"/>
          <w:szCs w:val="22"/>
        </w:rPr>
        <w:t xml:space="preserve"> Para ter acesso ao sistema eletrônico, os interessados em participar deste Pregão deverão dispor de chave de identificação e senha pessoal, obtidas junto à SLTI, onde também deverão informar-se a respeito do seu funcionamento e regulamento e receber instruções detalhadas para sua</w:t>
      </w:r>
      <w:r w:rsidR="008212E9" w:rsidRPr="006058B2">
        <w:rPr>
          <w:sz w:val="22"/>
          <w:szCs w:val="22"/>
        </w:rPr>
        <w:t xml:space="preserve"> </w:t>
      </w:r>
      <w:r w:rsidR="009039D7" w:rsidRPr="006058B2">
        <w:rPr>
          <w:sz w:val="22"/>
          <w:szCs w:val="22"/>
        </w:rPr>
        <w:t>correta utilização.</w:t>
      </w:r>
    </w:p>
    <w:p w:rsidR="009039D7" w:rsidRPr="006058B2" w:rsidRDefault="009039D7" w:rsidP="006058B2">
      <w:pPr>
        <w:autoSpaceDE w:val="0"/>
        <w:autoSpaceDN w:val="0"/>
        <w:adjustRightInd w:val="0"/>
        <w:jc w:val="both"/>
        <w:rPr>
          <w:sz w:val="22"/>
          <w:szCs w:val="22"/>
        </w:rPr>
      </w:pPr>
    </w:p>
    <w:p w:rsidR="00185929" w:rsidRPr="006058B2" w:rsidRDefault="008F7035" w:rsidP="006058B2">
      <w:pPr>
        <w:autoSpaceDE w:val="0"/>
        <w:autoSpaceDN w:val="0"/>
        <w:adjustRightInd w:val="0"/>
        <w:jc w:val="both"/>
        <w:rPr>
          <w:sz w:val="22"/>
          <w:szCs w:val="22"/>
        </w:rPr>
      </w:pPr>
      <w:r w:rsidRPr="006058B2">
        <w:rPr>
          <w:sz w:val="22"/>
          <w:szCs w:val="22"/>
        </w:rPr>
        <w:t>4</w:t>
      </w:r>
      <w:r w:rsidR="00935900" w:rsidRPr="006058B2">
        <w:rPr>
          <w:sz w:val="22"/>
          <w:szCs w:val="22"/>
        </w:rPr>
        <w:t>.3</w:t>
      </w:r>
      <w:r w:rsidR="009039D7" w:rsidRPr="006058B2">
        <w:rPr>
          <w:sz w:val="22"/>
          <w:szCs w:val="22"/>
        </w:rPr>
        <w:t>. O uso da senha de acesso pelo licitante é de sua responsabilidade exclusiva,</w:t>
      </w:r>
      <w:r w:rsidR="008212E9" w:rsidRPr="006058B2">
        <w:rPr>
          <w:sz w:val="22"/>
          <w:szCs w:val="22"/>
        </w:rPr>
        <w:t xml:space="preserve"> </w:t>
      </w:r>
      <w:r w:rsidR="009039D7" w:rsidRPr="006058B2">
        <w:rPr>
          <w:sz w:val="22"/>
          <w:szCs w:val="22"/>
        </w:rPr>
        <w:t>incluindo qualquer transação por ele efetuada diretamente, ou por seu</w:t>
      </w:r>
      <w:r w:rsidR="008212E9" w:rsidRPr="006058B2">
        <w:rPr>
          <w:sz w:val="22"/>
          <w:szCs w:val="22"/>
        </w:rPr>
        <w:t xml:space="preserve"> </w:t>
      </w:r>
      <w:r w:rsidR="009039D7" w:rsidRPr="006058B2">
        <w:rPr>
          <w:sz w:val="22"/>
          <w:szCs w:val="22"/>
        </w:rPr>
        <w:t xml:space="preserve">representante, não cabendo ao provedor do sistema ou </w:t>
      </w:r>
      <w:r w:rsidR="008212E9" w:rsidRPr="006058B2">
        <w:rPr>
          <w:sz w:val="22"/>
          <w:szCs w:val="22"/>
        </w:rPr>
        <w:t xml:space="preserve">a </w:t>
      </w:r>
      <w:r w:rsidR="008212E9" w:rsidRPr="006058B2">
        <w:rPr>
          <w:color w:val="FF0000"/>
          <w:sz w:val="22"/>
          <w:szCs w:val="22"/>
        </w:rPr>
        <w:t>SUPEL – Superintendência Estadual de Compras</w:t>
      </w:r>
      <w:r w:rsidR="008212E9" w:rsidRPr="006058B2">
        <w:rPr>
          <w:sz w:val="22"/>
          <w:szCs w:val="22"/>
        </w:rPr>
        <w:t xml:space="preserve"> </w:t>
      </w:r>
      <w:r w:rsidR="009039D7" w:rsidRPr="006058B2">
        <w:rPr>
          <w:sz w:val="22"/>
          <w:szCs w:val="22"/>
        </w:rPr>
        <w:t>responsabilidade por eventuais danos decorrentes do uso indevido da senha,</w:t>
      </w:r>
      <w:r w:rsidR="008212E9" w:rsidRPr="006058B2">
        <w:rPr>
          <w:sz w:val="22"/>
          <w:szCs w:val="22"/>
        </w:rPr>
        <w:t xml:space="preserve"> </w:t>
      </w:r>
      <w:r w:rsidR="009039D7" w:rsidRPr="006058B2">
        <w:rPr>
          <w:sz w:val="22"/>
          <w:szCs w:val="22"/>
        </w:rPr>
        <w:t>ainda que por terceiros.</w:t>
      </w:r>
    </w:p>
    <w:p w:rsidR="006058B2" w:rsidRPr="006058B2" w:rsidRDefault="006058B2" w:rsidP="006058B2">
      <w:pPr>
        <w:autoSpaceDE w:val="0"/>
        <w:autoSpaceDN w:val="0"/>
        <w:adjustRightInd w:val="0"/>
        <w:jc w:val="both"/>
        <w:rPr>
          <w:sz w:val="22"/>
          <w:szCs w:val="22"/>
        </w:rPr>
      </w:pPr>
    </w:p>
    <w:p w:rsidR="00185929" w:rsidRPr="006058B2" w:rsidRDefault="008F7035" w:rsidP="006058B2">
      <w:pPr>
        <w:pStyle w:val="Rodap"/>
        <w:jc w:val="both"/>
        <w:rPr>
          <w:b/>
          <w:color w:val="0000FF"/>
          <w:sz w:val="22"/>
          <w:szCs w:val="22"/>
        </w:rPr>
      </w:pPr>
      <w:r w:rsidRPr="006058B2">
        <w:rPr>
          <w:b/>
          <w:color w:val="0000FF"/>
          <w:sz w:val="22"/>
          <w:szCs w:val="22"/>
        </w:rPr>
        <w:t>4</w:t>
      </w:r>
      <w:r w:rsidR="00185929" w:rsidRPr="006058B2">
        <w:rPr>
          <w:b/>
          <w:color w:val="0000FF"/>
          <w:sz w:val="22"/>
          <w:szCs w:val="22"/>
        </w:rPr>
        <w:t>.4. Não poderão participar deste PREGÃO ELETRÔNICO, empresas que estejam enquadradas nos seguintes casos:</w:t>
      </w:r>
    </w:p>
    <w:p w:rsidR="00DC31DC" w:rsidRPr="006058B2" w:rsidRDefault="00DC31DC" w:rsidP="006058B2">
      <w:pPr>
        <w:pStyle w:val="Rodap"/>
        <w:jc w:val="both"/>
        <w:rPr>
          <w:b/>
          <w:color w:val="0000FF"/>
          <w:sz w:val="22"/>
          <w:szCs w:val="22"/>
        </w:rPr>
      </w:pPr>
    </w:p>
    <w:p w:rsidR="000D5A36" w:rsidRPr="006058B2" w:rsidRDefault="008F7035" w:rsidP="006058B2">
      <w:pPr>
        <w:tabs>
          <w:tab w:val="left" w:pos="1134"/>
        </w:tabs>
        <w:jc w:val="both"/>
        <w:rPr>
          <w:sz w:val="22"/>
          <w:szCs w:val="22"/>
        </w:rPr>
      </w:pPr>
      <w:r w:rsidRPr="006058B2">
        <w:rPr>
          <w:sz w:val="22"/>
          <w:szCs w:val="22"/>
        </w:rPr>
        <w:t>4</w:t>
      </w:r>
      <w:r w:rsidR="000D5A36" w:rsidRPr="006058B2">
        <w:rPr>
          <w:sz w:val="22"/>
          <w:szCs w:val="22"/>
        </w:rPr>
        <w:t xml:space="preserve">.4.1. Que se encontrem </w:t>
      </w:r>
      <w:proofErr w:type="gramStart"/>
      <w:r w:rsidR="000D5A36" w:rsidRPr="006058B2">
        <w:rPr>
          <w:sz w:val="22"/>
          <w:szCs w:val="22"/>
        </w:rPr>
        <w:t>sob falência</w:t>
      </w:r>
      <w:proofErr w:type="gramEnd"/>
      <w:r w:rsidR="000D5A36" w:rsidRPr="006058B2">
        <w:rPr>
          <w:sz w:val="22"/>
          <w:szCs w:val="22"/>
        </w:rPr>
        <w:t>, concordata, concurso de credores, dissolução ou liquidação;</w:t>
      </w:r>
    </w:p>
    <w:p w:rsidR="000D5A36" w:rsidRPr="006058B2" w:rsidRDefault="000D5A36" w:rsidP="006058B2">
      <w:pPr>
        <w:tabs>
          <w:tab w:val="left" w:pos="567"/>
          <w:tab w:val="left" w:pos="1134"/>
        </w:tabs>
        <w:ind w:left="567"/>
        <w:jc w:val="both"/>
        <w:rPr>
          <w:sz w:val="22"/>
          <w:szCs w:val="22"/>
        </w:rPr>
      </w:pPr>
    </w:p>
    <w:p w:rsidR="000D5A36" w:rsidRPr="006058B2" w:rsidRDefault="008F7035" w:rsidP="006058B2">
      <w:pPr>
        <w:tabs>
          <w:tab w:val="left" w:pos="142"/>
          <w:tab w:val="left" w:pos="1134"/>
        </w:tabs>
        <w:jc w:val="both"/>
        <w:rPr>
          <w:sz w:val="22"/>
          <w:szCs w:val="22"/>
        </w:rPr>
      </w:pPr>
      <w:r w:rsidRPr="006058B2">
        <w:rPr>
          <w:sz w:val="22"/>
          <w:szCs w:val="22"/>
        </w:rPr>
        <w:t>4</w:t>
      </w:r>
      <w:r w:rsidR="000D5A36" w:rsidRPr="006058B2">
        <w:rPr>
          <w:sz w:val="22"/>
          <w:szCs w:val="22"/>
        </w:rPr>
        <w:t>.4.2. Que, em regime de consórcio, qualquer que seja sua forma de constituição, sejam controladoras, coligadas ou subsidiárias entre si;</w:t>
      </w:r>
    </w:p>
    <w:p w:rsidR="000D5A36" w:rsidRPr="006058B2" w:rsidRDefault="000D5A36" w:rsidP="006058B2">
      <w:pPr>
        <w:tabs>
          <w:tab w:val="left" w:pos="567"/>
          <w:tab w:val="left" w:pos="1134"/>
        </w:tabs>
        <w:ind w:left="567"/>
        <w:jc w:val="both"/>
        <w:rPr>
          <w:sz w:val="22"/>
          <w:szCs w:val="22"/>
        </w:rPr>
      </w:pPr>
    </w:p>
    <w:p w:rsidR="000D5A36" w:rsidRPr="006058B2" w:rsidRDefault="008F7035" w:rsidP="006058B2">
      <w:pPr>
        <w:tabs>
          <w:tab w:val="left" w:pos="1134"/>
        </w:tabs>
        <w:jc w:val="both"/>
        <w:rPr>
          <w:sz w:val="22"/>
          <w:szCs w:val="22"/>
        </w:rPr>
      </w:pPr>
      <w:r w:rsidRPr="006058B2">
        <w:rPr>
          <w:sz w:val="22"/>
          <w:szCs w:val="22"/>
        </w:rPr>
        <w:lastRenderedPageBreak/>
        <w:t>4</w:t>
      </w:r>
      <w:r w:rsidR="000D5A36" w:rsidRPr="006058B2">
        <w:rPr>
          <w:sz w:val="22"/>
          <w:szCs w:val="22"/>
        </w:rPr>
        <w:t>.4.</w:t>
      </w:r>
      <w:r w:rsidR="00610E8E" w:rsidRPr="006058B2">
        <w:rPr>
          <w:sz w:val="22"/>
          <w:szCs w:val="22"/>
        </w:rPr>
        <w:t>3</w:t>
      </w:r>
      <w:r w:rsidR="000D5A36" w:rsidRPr="006058B2">
        <w:rPr>
          <w:sz w:val="22"/>
          <w:szCs w:val="22"/>
        </w:rPr>
        <w:t>. Que</w:t>
      </w:r>
      <w:r w:rsidR="00EC7168" w:rsidRPr="006058B2">
        <w:rPr>
          <w:sz w:val="22"/>
          <w:szCs w:val="22"/>
        </w:rPr>
        <w:t>, por quaisquer motivos, tenham sido declaradas</w:t>
      </w:r>
      <w:r w:rsidR="000D5A36" w:rsidRPr="006058B2">
        <w:rPr>
          <w:sz w:val="22"/>
          <w:szCs w:val="22"/>
        </w:rPr>
        <w:t xml:space="preserve">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0D5A36" w:rsidRPr="006058B2" w:rsidRDefault="000D5A36" w:rsidP="006058B2">
      <w:pPr>
        <w:tabs>
          <w:tab w:val="left" w:pos="567"/>
          <w:tab w:val="left" w:pos="1134"/>
        </w:tabs>
        <w:ind w:left="567"/>
        <w:jc w:val="both"/>
        <w:rPr>
          <w:sz w:val="22"/>
          <w:szCs w:val="22"/>
        </w:rPr>
      </w:pPr>
    </w:p>
    <w:p w:rsidR="000D5A36" w:rsidRPr="006058B2" w:rsidRDefault="008F7035" w:rsidP="006058B2">
      <w:pPr>
        <w:tabs>
          <w:tab w:val="left" w:pos="567"/>
          <w:tab w:val="left" w:pos="1134"/>
        </w:tabs>
        <w:jc w:val="both"/>
        <w:rPr>
          <w:color w:val="0000FF"/>
          <w:sz w:val="22"/>
          <w:szCs w:val="22"/>
        </w:rPr>
      </w:pPr>
      <w:r w:rsidRPr="006058B2">
        <w:rPr>
          <w:sz w:val="22"/>
          <w:szCs w:val="22"/>
        </w:rPr>
        <w:t>4</w:t>
      </w:r>
      <w:r w:rsidR="000D5A36" w:rsidRPr="006058B2">
        <w:rPr>
          <w:sz w:val="22"/>
          <w:szCs w:val="22"/>
        </w:rPr>
        <w:t>.4.</w:t>
      </w:r>
      <w:r w:rsidR="00610E8E" w:rsidRPr="006058B2">
        <w:rPr>
          <w:sz w:val="22"/>
          <w:szCs w:val="22"/>
        </w:rPr>
        <w:t>4</w:t>
      </w:r>
      <w:r w:rsidR="000D5A36" w:rsidRPr="006058B2">
        <w:rPr>
          <w:sz w:val="22"/>
          <w:szCs w:val="22"/>
        </w:rPr>
        <w:t xml:space="preserve">. Estrangeiras </w:t>
      </w:r>
      <w:r w:rsidR="00943016" w:rsidRPr="006058B2">
        <w:rPr>
          <w:sz w:val="22"/>
          <w:szCs w:val="22"/>
        </w:rPr>
        <w:t>não autorizadas a funcionar no País</w:t>
      </w:r>
      <w:r w:rsidR="000D5A36" w:rsidRPr="006058B2">
        <w:rPr>
          <w:sz w:val="22"/>
          <w:szCs w:val="22"/>
        </w:rPr>
        <w:t>;</w:t>
      </w:r>
      <w:r w:rsidR="00A230B5" w:rsidRPr="006058B2">
        <w:rPr>
          <w:sz w:val="22"/>
          <w:szCs w:val="22"/>
        </w:rPr>
        <w:t xml:space="preserve"> </w:t>
      </w:r>
    </w:p>
    <w:p w:rsidR="000D5A36" w:rsidRPr="006058B2" w:rsidRDefault="000D5A36" w:rsidP="006058B2">
      <w:pPr>
        <w:tabs>
          <w:tab w:val="left" w:pos="567"/>
          <w:tab w:val="left" w:pos="1134"/>
        </w:tabs>
        <w:ind w:left="567"/>
        <w:jc w:val="both"/>
        <w:rPr>
          <w:sz w:val="22"/>
          <w:szCs w:val="22"/>
        </w:rPr>
      </w:pPr>
    </w:p>
    <w:p w:rsidR="00185929" w:rsidRPr="006058B2" w:rsidRDefault="008F7035" w:rsidP="006058B2">
      <w:pPr>
        <w:jc w:val="both"/>
        <w:rPr>
          <w:b/>
          <w:color w:val="0000FF"/>
          <w:sz w:val="22"/>
          <w:szCs w:val="22"/>
        </w:rPr>
      </w:pPr>
      <w:r w:rsidRPr="006058B2">
        <w:rPr>
          <w:b/>
          <w:bCs/>
          <w:color w:val="0000FF"/>
          <w:sz w:val="22"/>
          <w:szCs w:val="22"/>
        </w:rPr>
        <w:t>4</w:t>
      </w:r>
      <w:r w:rsidR="00D56D55" w:rsidRPr="006058B2">
        <w:rPr>
          <w:b/>
          <w:bCs/>
          <w:color w:val="0000FF"/>
          <w:sz w:val="22"/>
          <w:szCs w:val="22"/>
        </w:rPr>
        <w:t>.5. N</w:t>
      </w:r>
      <w:r w:rsidR="00185929" w:rsidRPr="006058B2">
        <w:rPr>
          <w:b/>
          <w:bCs/>
          <w:color w:val="0000FF"/>
          <w:sz w:val="22"/>
          <w:szCs w:val="22"/>
        </w:rPr>
        <w:t>ão</w:t>
      </w:r>
      <w:r w:rsidR="00185929" w:rsidRPr="006058B2">
        <w:rPr>
          <w:b/>
          <w:color w:val="0000FF"/>
          <w:sz w:val="22"/>
          <w:szCs w:val="22"/>
        </w:rPr>
        <w:t xml:space="preserve"> poderão concorrer direta ou indiretamente nesta licitação:</w:t>
      </w:r>
    </w:p>
    <w:p w:rsidR="001515D3" w:rsidRPr="006058B2" w:rsidRDefault="001515D3" w:rsidP="006058B2">
      <w:pPr>
        <w:pStyle w:val="Recuodecorpodetexto2"/>
        <w:ind w:firstLine="0"/>
        <w:rPr>
          <w:sz w:val="22"/>
          <w:szCs w:val="22"/>
        </w:rPr>
      </w:pPr>
    </w:p>
    <w:p w:rsidR="00185929" w:rsidRPr="006058B2" w:rsidRDefault="008F7035" w:rsidP="006058B2">
      <w:pPr>
        <w:pStyle w:val="Recuodecorpodetexto2"/>
        <w:ind w:firstLine="0"/>
        <w:rPr>
          <w:sz w:val="22"/>
          <w:szCs w:val="22"/>
        </w:rPr>
      </w:pPr>
      <w:r w:rsidRPr="006058B2">
        <w:rPr>
          <w:sz w:val="22"/>
          <w:szCs w:val="22"/>
        </w:rPr>
        <w:t>4</w:t>
      </w:r>
      <w:r w:rsidR="00185929" w:rsidRPr="006058B2">
        <w:rPr>
          <w:sz w:val="22"/>
          <w:szCs w:val="22"/>
        </w:rPr>
        <w:t>.5.1. Servidor de qualquer Órgão ou Entidade vinculada ao Órgão promotor da licitação, bem assim a empresa da qual tal servidor seja sócio, dirigente ou responsável técnico.</w:t>
      </w:r>
    </w:p>
    <w:p w:rsidR="000D115F" w:rsidRPr="006058B2" w:rsidRDefault="000D115F" w:rsidP="006058B2">
      <w:pPr>
        <w:pStyle w:val="Rodap"/>
        <w:jc w:val="both"/>
        <w:rPr>
          <w:sz w:val="22"/>
          <w:szCs w:val="22"/>
        </w:rPr>
      </w:pPr>
    </w:p>
    <w:p w:rsidR="000D115F" w:rsidRPr="006058B2" w:rsidRDefault="008F7035" w:rsidP="006058B2">
      <w:pPr>
        <w:jc w:val="both"/>
        <w:rPr>
          <w:sz w:val="22"/>
          <w:szCs w:val="22"/>
        </w:rPr>
      </w:pPr>
      <w:r w:rsidRPr="006058B2">
        <w:rPr>
          <w:sz w:val="22"/>
          <w:szCs w:val="22"/>
        </w:rPr>
        <w:t>4</w:t>
      </w:r>
      <w:r w:rsidR="000D115F" w:rsidRPr="006058B2">
        <w:rPr>
          <w:sz w:val="22"/>
          <w:szCs w:val="22"/>
        </w:rPr>
        <w:t xml:space="preserve">.5.2. </w:t>
      </w:r>
      <w:r w:rsidR="00905C94" w:rsidRPr="006058B2">
        <w:rPr>
          <w:sz w:val="22"/>
          <w:szCs w:val="22"/>
        </w:rPr>
        <w:t>É vedada a participação de servidor público na qualidade de diretor ou integrante de conselho da empresa licitante, bem como procurador/representante da empresa, em conformidade com o artigo 12 da Constituição Estadual c/c artigo 155 da Lei Complementar 68/92</w:t>
      </w:r>
      <w:r w:rsidR="000D115F" w:rsidRPr="006058B2">
        <w:rPr>
          <w:sz w:val="22"/>
          <w:szCs w:val="22"/>
        </w:rPr>
        <w:t>.</w:t>
      </w:r>
    </w:p>
    <w:p w:rsidR="00185929" w:rsidRPr="006058B2" w:rsidRDefault="00185929" w:rsidP="006058B2">
      <w:pPr>
        <w:pStyle w:val="Recuodecorpodetexto3"/>
        <w:ind w:firstLine="0"/>
        <w:jc w:val="both"/>
        <w:rPr>
          <w:b/>
          <w:sz w:val="22"/>
          <w:szCs w:val="22"/>
        </w:rPr>
      </w:pPr>
    </w:p>
    <w:p w:rsidR="00320346" w:rsidRPr="006058B2" w:rsidRDefault="00195106" w:rsidP="006058B2">
      <w:pPr>
        <w:pStyle w:val="NormalWeb"/>
        <w:spacing w:before="0" w:after="0"/>
        <w:jc w:val="both"/>
        <w:rPr>
          <w:b/>
          <w:bCs/>
          <w:color w:val="0000FF"/>
          <w:sz w:val="22"/>
          <w:szCs w:val="22"/>
        </w:rPr>
      </w:pPr>
      <w:r w:rsidRPr="006058B2">
        <w:rPr>
          <w:b/>
          <w:bCs/>
          <w:color w:val="0000FF"/>
          <w:sz w:val="22"/>
          <w:szCs w:val="22"/>
        </w:rPr>
        <w:t>5</w:t>
      </w:r>
      <w:r w:rsidR="00602B5B" w:rsidRPr="006058B2">
        <w:rPr>
          <w:b/>
          <w:bCs/>
          <w:color w:val="0000FF"/>
          <w:sz w:val="22"/>
          <w:szCs w:val="22"/>
        </w:rPr>
        <w:t>.</w:t>
      </w:r>
      <w:r w:rsidR="00320346" w:rsidRPr="006058B2">
        <w:rPr>
          <w:b/>
          <w:bCs/>
          <w:color w:val="0000FF"/>
          <w:sz w:val="22"/>
          <w:szCs w:val="22"/>
        </w:rPr>
        <w:t xml:space="preserve"> DO CRITÉRIO DE JULGAMENTO DA PROPOSTA DE PREÇOS</w:t>
      </w:r>
    </w:p>
    <w:p w:rsidR="00320346" w:rsidRPr="006058B2" w:rsidRDefault="00320346" w:rsidP="006058B2">
      <w:pPr>
        <w:pStyle w:val="NormalWeb"/>
        <w:spacing w:before="0" w:after="0"/>
        <w:ind w:firstLine="1418"/>
        <w:jc w:val="both"/>
        <w:rPr>
          <w:sz w:val="22"/>
          <w:szCs w:val="22"/>
        </w:rPr>
      </w:pPr>
    </w:p>
    <w:p w:rsidR="00320346" w:rsidRPr="006058B2" w:rsidRDefault="00195106" w:rsidP="006058B2">
      <w:pPr>
        <w:pStyle w:val="NormalWeb"/>
        <w:spacing w:before="0" w:after="0"/>
        <w:jc w:val="both"/>
        <w:rPr>
          <w:sz w:val="22"/>
          <w:szCs w:val="22"/>
        </w:rPr>
      </w:pPr>
      <w:r w:rsidRPr="006058B2">
        <w:rPr>
          <w:sz w:val="22"/>
          <w:szCs w:val="22"/>
        </w:rPr>
        <w:t>5</w:t>
      </w:r>
      <w:r w:rsidR="00320346" w:rsidRPr="006058B2">
        <w:rPr>
          <w:sz w:val="22"/>
          <w:szCs w:val="22"/>
        </w:rPr>
        <w:t xml:space="preserve">.1. O julgamento da Proposta de Preços dar-se-á pelo critério de </w:t>
      </w:r>
      <w:r w:rsidR="00F7076F" w:rsidRPr="006058B2">
        <w:rPr>
          <w:b/>
          <w:color w:val="FF0000"/>
          <w:sz w:val="22"/>
          <w:szCs w:val="22"/>
        </w:rPr>
        <w:t>MENOR PREÇO</w:t>
      </w:r>
      <w:r w:rsidR="003D5D73" w:rsidRPr="006058B2">
        <w:rPr>
          <w:b/>
          <w:color w:val="FF0000"/>
          <w:sz w:val="22"/>
          <w:szCs w:val="22"/>
        </w:rPr>
        <w:t xml:space="preserve"> </w:t>
      </w:r>
      <w:r w:rsidR="00A21892" w:rsidRPr="006058B2">
        <w:rPr>
          <w:b/>
          <w:color w:val="FF0000"/>
          <w:sz w:val="22"/>
          <w:szCs w:val="22"/>
        </w:rPr>
        <w:t xml:space="preserve">TOTAL </w:t>
      </w:r>
      <w:r w:rsidR="00940596" w:rsidRPr="006058B2">
        <w:rPr>
          <w:b/>
          <w:color w:val="FF0000"/>
          <w:sz w:val="22"/>
          <w:szCs w:val="22"/>
        </w:rPr>
        <w:t xml:space="preserve">POR </w:t>
      </w:r>
      <w:r w:rsidR="001A4D97">
        <w:rPr>
          <w:b/>
          <w:color w:val="FF0000"/>
          <w:sz w:val="22"/>
          <w:szCs w:val="22"/>
        </w:rPr>
        <w:t>LOTE</w:t>
      </w:r>
      <w:r w:rsidR="00A250E1" w:rsidRPr="006058B2">
        <w:rPr>
          <w:sz w:val="22"/>
          <w:szCs w:val="22"/>
        </w:rPr>
        <w:t xml:space="preserve">, </w:t>
      </w:r>
      <w:r w:rsidR="00320346" w:rsidRPr="006058B2">
        <w:rPr>
          <w:sz w:val="22"/>
          <w:szCs w:val="22"/>
        </w:rPr>
        <w:t>observadas as especificações técnicas e os parâmetros mínimos de desempenho definidos no Edital.</w:t>
      </w:r>
    </w:p>
    <w:p w:rsidR="00320346" w:rsidRPr="006058B2" w:rsidRDefault="00320346" w:rsidP="006058B2">
      <w:pPr>
        <w:pStyle w:val="Recuodecorpodetexto3"/>
        <w:ind w:firstLine="0"/>
        <w:jc w:val="both"/>
        <w:rPr>
          <w:b/>
          <w:sz w:val="22"/>
          <w:szCs w:val="22"/>
        </w:rPr>
      </w:pPr>
    </w:p>
    <w:p w:rsidR="00185929" w:rsidRPr="006058B2" w:rsidRDefault="00195106" w:rsidP="006058B2">
      <w:pPr>
        <w:pStyle w:val="Corpodetexto3"/>
        <w:spacing w:after="0"/>
        <w:jc w:val="both"/>
        <w:rPr>
          <w:color w:val="0000FF"/>
          <w:sz w:val="22"/>
          <w:szCs w:val="22"/>
        </w:rPr>
      </w:pPr>
      <w:r w:rsidRPr="006058B2">
        <w:rPr>
          <w:bCs/>
          <w:color w:val="0000FF"/>
          <w:sz w:val="22"/>
          <w:szCs w:val="22"/>
        </w:rPr>
        <w:t>6</w:t>
      </w:r>
      <w:r w:rsidR="00602B5B" w:rsidRPr="006058B2">
        <w:rPr>
          <w:bCs/>
          <w:color w:val="0000FF"/>
          <w:sz w:val="22"/>
          <w:szCs w:val="22"/>
        </w:rPr>
        <w:t>.</w:t>
      </w:r>
      <w:r w:rsidR="002C74D5" w:rsidRPr="006058B2">
        <w:rPr>
          <w:color w:val="0000FF"/>
          <w:sz w:val="22"/>
          <w:szCs w:val="22"/>
        </w:rPr>
        <w:t xml:space="preserve"> D</w:t>
      </w:r>
      <w:r w:rsidR="00185929" w:rsidRPr="006058B2">
        <w:rPr>
          <w:color w:val="0000FF"/>
          <w:sz w:val="22"/>
          <w:szCs w:val="22"/>
        </w:rPr>
        <w:t xml:space="preserve">O REGISTRO (INSERÇÃO) DA PROPOSTA DE PREÇOS NO SISTEMA ELETRÔNICO </w:t>
      </w:r>
    </w:p>
    <w:p w:rsidR="007A6F48" w:rsidRPr="006058B2" w:rsidRDefault="007A6F48" w:rsidP="006058B2">
      <w:pPr>
        <w:pStyle w:val="Corpodetexto3"/>
        <w:spacing w:after="0"/>
        <w:jc w:val="both"/>
        <w:rPr>
          <w:color w:val="0000FF"/>
          <w:sz w:val="22"/>
          <w:szCs w:val="22"/>
        </w:rPr>
      </w:pPr>
    </w:p>
    <w:p w:rsidR="007A6F48" w:rsidRPr="006058B2" w:rsidRDefault="0063498E" w:rsidP="006058B2">
      <w:pPr>
        <w:autoSpaceDE w:val="0"/>
        <w:autoSpaceDN w:val="0"/>
        <w:adjustRightInd w:val="0"/>
        <w:jc w:val="both"/>
        <w:rPr>
          <w:sz w:val="22"/>
          <w:szCs w:val="22"/>
        </w:rPr>
      </w:pPr>
      <w:r w:rsidRPr="006058B2">
        <w:rPr>
          <w:sz w:val="22"/>
          <w:szCs w:val="22"/>
        </w:rPr>
        <w:t>6</w:t>
      </w:r>
      <w:r w:rsidR="007A6F48" w:rsidRPr="006058B2">
        <w:rPr>
          <w:sz w:val="22"/>
          <w:szCs w:val="22"/>
        </w:rPr>
        <w:t>.1</w:t>
      </w:r>
      <w:r w:rsidRPr="006058B2">
        <w:rPr>
          <w:sz w:val="22"/>
          <w:szCs w:val="22"/>
        </w:rPr>
        <w:t>.</w:t>
      </w:r>
      <w:r w:rsidR="007A6F48" w:rsidRPr="006058B2">
        <w:rPr>
          <w:sz w:val="22"/>
          <w:szCs w:val="22"/>
        </w:rPr>
        <w:t xml:space="preserve"> O licitante deverá encaminhar proposta, exclusivamente por meio do sistema eletrônico </w:t>
      </w:r>
      <w:hyperlink r:id="rId11" w:history="1">
        <w:r w:rsidR="007A6F48" w:rsidRPr="006058B2">
          <w:rPr>
            <w:rStyle w:val="Hyperlink"/>
            <w:sz w:val="22"/>
            <w:szCs w:val="22"/>
          </w:rPr>
          <w:t>www.comprasnet.gov.br</w:t>
        </w:r>
      </w:hyperlink>
      <w:r w:rsidR="007A6F48" w:rsidRPr="006058B2">
        <w:rPr>
          <w:sz w:val="22"/>
          <w:szCs w:val="22"/>
        </w:rPr>
        <w:t xml:space="preserve">, até a data e </w:t>
      </w:r>
      <w:proofErr w:type="gramStart"/>
      <w:r w:rsidR="007A6F48" w:rsidRPr="006058B2">
        <w:rPr>
          <w:sz w:val="22"/>
          <w:szCs w:val="22"/>
        </w:rPr>
        <w:t>horário marcados</w:t>
      </w:r>
      <w:proofErr w:type="gramEnd"/>
      <w:r w:rsidR="007A6F48" w:rsidRPr="006058B2">
        <w:rPr>
          <w:sz w:val="22"/>
          <w:szCs w:val="22"/>
        </w:rPr>
        <w:t xml:space="preserve"> para abertura da sessão, quando então encerrar-se-á automaticamente a fase de recebimento de propostas.</w:t>
      </w:r>
    </w:p>
    <w:p w:rsidR="007A6F48" w:rsidRPr="006058B2" w:rsidRDefault="007A6F48" w:rsidP="006058B2">
      <w:pPr>
        <w:autoSpaceDE w:val="0"/>
        <w:autoSpaceDN w:val="0"/>
        <w:adjustRightInd w:val="0"/>
        <w:jc w:val="both"/>
        <w:rPr>
          <w:sz w:val="22"/>
          <w:szCs w:val="22"/>
        </w:rPr>
      </w:pPr>
    </w:p>
    <w:p w:rsidR="008933FE" w:rsidRPr="006058B2" w:rsidRDefault="008933FE" w:rsidP="006058B2">
      <w:pPr>
        <w:autoSpaceDE w:val="0"/>
        <w:autoSpaceDN w:val="0"/>
        <w:adjustRightInd w:val="0"/>
        <w:snapToGrid w:val="0"/>
        <w:jc w:val="both"/>
        <w:rPr>
          <w:spacing w:val="2"/>
          <w:sz w:val="22"/>
          <w:szCs w:val="22"/>
        </w:rPr>
      </w:pPr>
      <w:r w:rsidRPr="006058B2">
        <w:rPr>
          <w:spacing w:val="2"/>
          <w:sz w:val="22"/>
          <w:szCs w:val="22"/>
        </w:rPr>
        <w:t xml:space="preserve">6.1.1. O Licitante será inteiramente responsável por todas as transações assumidas em seu nome no sistema eletrônico, assumindo como verdadeiras e firmes suas propostas e </w:t>
      </w:r>
      <w:proofErr w:type="spellStart"/>
      <w:r w:rsidRPr="006058B2">
        <w:rPr>
          <w:spacing w:val="2"/>
          <w:sz w:val="22"/>
          <w:szCs w:val="22"/>
        </w:rPr>
        <w:t>subseqüentes</w:t>
      </w:r>
      <w:proofErr w:type="spellEnd"/>
      <w:r w:rsidRPr="006058B2">
        <w:rPr>
          <w:spacing w:val="2"/>
          <w:sz w:val="22"/>
          <w:szCs w:val="22"/>
        </w:rPr>
        <w:t xml:space="preserve"> lances, se for o caso (inc. </w:t>
      </w:r>
      <w:proofErr w:type="gramStart"/>
      <w:r w:rsidRPr="006058B2">
        <w:rPr>
          <w:spacing w:val="2"/>
          <w:sz w:val="22"/>
          <w:szCs w:val="22"/>
        </w:rPr>
        <w:t>III, Art.</w:t>
      </w:r>
      <w:proofErr w:type="gramEnd"/>
      <w:r w:rsidRPr="006058B2">
        <w:rPr>
          <w:spacing w:val="2"/>
          <w:sz w:val="22"/>
          <w:szCs w:val="22"/>
        </w:rPr>
        <w:t xml:space="preserve"> 13, Decreto Nº</w:t>
      </w:r>
      <w:r w:rsidR="00E53DA0" w:rsidRPr="006058B2">
        <w:rPr>
          <w:spacing w:val="2"/>
          <w:sz w:val="22"/>
          <w:szCs w:val="22"/>
        </w:rPr>
        <w:t xml:space="preserve"> 12.205/06</w:t>
      </w:r>
      <w:r w:rsidRPr="006058B2">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Pr="006058B2">
        <w:rPr>
          <w:spacing w:val="2"/>
          <w:sz w:val="22"/>
          <w:szCs w:val="22"/>
        </w:rPr>
        <w:t>Art</w:t>
      </w:r>
      <w:proofErr w:type="spellEnd"/>
      <w:r w:rsidRPr="006058B2">
        <w:rPr>
          <w:spacing w:val="2"/>
          <w:sz w:val="22"/>
          <w:szCs w:val="22"/>
        </w:rPr>
        <w:t xml:space="preserve"> 13, Decreto nº </w:t>
      </w:r>
      <w:r w:rsidR="00E53DA0" w:rsidRPr="006058B2">
        <w:rPr>
          <w:spacing w:val="2"/>
          <w:sz w:val="22"/>
          <w:szCs w:val="22"/>
        </w:rPr>
        <w:t>12.205/06</w:t>
      </w:r>
      <w:r w:rsidRPr="006058B2">
        <w:rPr>
          <w:spacing w:val="2"/>
          <w:sz w:val="22"/>
          <w:szCs w:val="22"/>
        </w:rPr>
        <w:t>).</w:t>
      </w:r>
    </w:p>
    <w:p w:rsidR="008933FE" w:rsidRPr="006058B2" w:rsidRDefault="008933FE" w:rsidP="006058B2">
      <w:pPr>
        <w:autoSpaceDE w:val="0"/>
        <w:autoSpaceDN w:val="0"/>
        <w:adjustRightInd w:val="0"/>
        <w:jc w:val="both"/>
        <w:rPr>
          <w:sz w:val="22"/>
          <w:szCs w:val="22"/>
        </w:rPr>
      </w:pPr>
    </w:p>
    <w:p w:rsidR="007A6F48" w:rsidRPr="006058B2" w:rsidRDefault="0063498E" w:rsidP="006058B2">
      <w:pPr>
        <w:autoSpaceDE w:val="0"/>
        <w:autoSpaceDN w:val="0"/>
        <w:adjustRightInd w:val="0"/>
        <w:jc w:val="both"/>
        <w:rPr>
          <w:sz w:val="22"/>
          <w:szCs w:val="22"/>
        </w:rPr>
      </w:pPr>
      <w:r w:rsidRPr="006058B2">
        <w:rPr>
          <w:sz w:val="22"/>
          <w:szCs w:val="22"/>
        </w:rPr>
        <w:t>6</w:t>
      </w:r>
      <w:r w:rsidR="004D3AA9" w:rsidRPr="006058B2">
        <w:rPr>
          <w:sz w:val="22"/>
          <w:szCs w:val="22"/>
        </w:rPr>
        <w:t>.2</w:t>
      </w:r>
      <w:r w:rsidR="007A6F48" w:rsidRPr="006058B2">
        <w:rPr>
          <w:sz w:val="22"/>
          <w:szCs w:val="22"/>
        </w:rPr>
        <w:t xml:space="preserve">. O licitante deverá consignar, na forma expressa no sistema eletrônico, o valor </w:t>
      </w:r>
      <w:proofErr w:type="gramStart"/>
      <w:r w:rsidR="007A6F48" w:rsidRPr="006058B2">
        <w:rPr>
          <w:sz w:val="22"/>
          <w:szCs w:val="22"/>
        </w:rPr>
        <w:t>ofertado para cada item, já considerados e inclusos</w:t>
      </w:r>
      <w:proofErr w:type="gramEnd"/>
      <w:r w:rsidR="007A6F48" w:rsidRPr="006058B2">
        <w:rPr>
          <w:sz w:val="22"/>
          <w:szCs w:val="22"/>
        </w:rPr>
        <w:t xml:space="preserve"> todos os tributos, fretes, tarifas e demais despesas decorrentes da execução do objeto.</w:t>
      </w:r>
    </w:p>
    <w:p w:rsidR="00361809" w:rsidRPr="006058B2" w:rsidRDefault="00361809" w:rsidP="006058B2">
      <w:pPr>
        <w:autoSpaceDE w:val="0"/>
        <w:autoSpaceDN w:val="0"/>
        <w:adjustRightInd w:val="0"/>
        <w:rPr>
          <w:sz w:val="22"/>
          <w:szCs w:val="22"/>
        </w:rPr>
      </w:pPr>
    </w:p>
    <w:p w:rsidR="007A6F48" w:rsidRPr="006058B2" w:rsidRDefault="0063498E" w:rsidP="006058B2">
      <w:pPr>
        <w:autoSpaceDE w:val="0"/>
        <w:autoSpaceDN w:val="0"/>
        <w:adjustRightInd w:val="0"/>
        <w:jc w:val="both"/>
        <w:rPr>
          <w:sz w:val="22"/>
          <w:szCs w:val="22"/>
        </w:rPr>
      </w:pPr>
      <w:r w:rsidRPr="006058B2">
        <w:rPr>
          <w:sz w:val="22"/>
          <w:szCs w:val="22"/>
        </w:rPr>
        <w:t>6</w:t>
      </w:r>
      <w:r w:rsidR="00CF3F77" w:rsidRPr="006058B2">
        <w:rPr>
          <w:sz w:val="22"/>
          <w:szCs w:val="22"/>
        </w:rPr>
        <w:t>.3</w:t>
      </w:r>
      <w:r w:rsidR="007A6F48" w:rsidRPr="006058B2">
        <w:rPr>
          <w:sz w:val="22"/>
          <w:szCs w:val="22"/>
        </w:rPr>
        <w:t xml:space="preserve">. O licitante deverá </w:t>
      </w:r>
      <w:r w:rsidR="007A6F48" w:rsidRPr="006058B2">
        <w:rPr>
          <w:b/>
          <w:sz w:val="22"/>
          <w:szCs w:val="22"/>
        </w:rPr>
        <w:t>declarar</w:t>
      </w:r>
      <w:r w:rsidR="007A6F48" w:rsidRPr="006058B2">
        <w:rPr>
          <w:sz w:val="22"/>
          <w:szCs w:val="22"/>
        </w:rPr>
        <w:t xml:space="preserve">, em campo próprio do sistema eletrônico, </w:t>
      </w:r>
      <w:r w:rsidR="007A6F48" w:rsidRPr="006058B2">
        <w:rPr>
          <w:b/>
          <w:sz w:val="22"/>
          <w:szCs w:val="22"/>
        </w:rPr>
        <w:t>que</w:t>
      </w:r>
      <w:r w:rsidR="00CF3F77" w:rsidRPr="006058B2">
        <w:rPr>
          <w:b/>
          <w:sz w:val="22"/>
          <w:szCs w:val="22"/>
        </w:rPr>
        <w:t xml:space="preserve"> </w:t>
      </w:r>
      <w:r w:rsidR="007A6F48" w:rsidRPr="006058B2">
        <w:rPr>
          <w:b/>
          <w:sz w:val="22"/>
          <w:szCs w:val="22"/>
        </w:rPr>
        <w:t>cumpre plenamente os requisitos de habilitação e que sua proposta está em</w:t>
      </w:r>
      <w:r w:rsidR="00CF3F77" w:rsidRPr="006058B2">
        <w:rPr>
          <w:b/>
          <w:sz w:val="22"/>
          <w:szCs w:val="22"/>
        </w:rPr>
        <w:t xml:space="preserve"> </w:t>
      </w:r>
      <w:r w:rsidR="007A6F48" w:rsidRPr="006058B2">
        <w:rPr>
          <w:b/>
          <w:sz w:val="22"/>
          <w:szCs w:val="22"/>
        </w:rPr>
        <w:t>conformidade com as exigências do Edital</w:t>
      </w:r>
      <w:r w:rsidR="007A6F48" w:rsidRPr="006058B2">
        <w:rPr>
          <w:sz w:val="22"/>
          <w:szCs w:val="22"/>
        </w:rPr>
        <w:t>.</w:t>
      </w:r>
    </w:p>
    <w:p w:rsidR="00CF3F77" w:rsidRPr="006058B2" w:rsidRDefault="00CF3F77" w:rsidP="006058B2">
      <w:pPr>
        <w:autoSpaceDE w:val="0"/>
        <w:autoSpaceDN w:val="0"/>
        <w:adjustRightInd w:val="0"/>
        <w:jc w:val="both"/>
        <w:rPr>
          <w:sz w:val="22"/>
          <w:szCs w:val="22"/>
        </w:rPr>
      </w:pPr>
    </w:p>
    <w:p w:rsidR="007A6F48" w:rsidRPr="006058B2" w:rsidRDefault="0063498E" w:rsidP="006058B2">
      <w:pPr>
        <w:autoSpaceDE w:val="0"/>
        <w:autoSpaceDN w:val="0"/>
        <w:adjustRightInd w:val="0"/>
        <w:jc w:val="both"/>
        <w:rPr>
          <w:b/>
          <w:sz w:val="22"/>
          <w:szCs w:val="22"/>
        </w:rPr>
      </w:pPr>
      <w:r w:rsidRPr="006058B2">
        <w:rPr>
          <w:sz w:val="22"/>
          <w:szCs w:val="22"/>
        </w:rPr>
        <w:t>6.4</w:t>
      </w:r>
      <w:r w:rsidR="007A6F48" w:rsidRPr="006058B2">
        <w:rPr>
          <w:sz w:val="22"/>
          <w:szCs w:val="22"/>
        </w:rPr>
        <w:t xml:space="preserve">. O licitante deverá </w:t>
      </w:r>
      <w:r w:rsidR="007A6F48" w:rsidRPr="006058B2">
        <w:rPr>
          <w:b/>
          <w:sz w:val="22"/>
          <w:szCs w:val="22"/>
        </w:rPr>
        <w:t>declarar</w:t>
      </w:r>
      <w:r w:rsidR="007A6F48" w:rsidRPr="006058B2">
        <w:rPr>
          <w:sz w:val="22"/>
          <w:szCs w:val="22"/>
        </w:rPr>
        <w:t xml:space="preserve">, em campo próprio do Sistema, </w:t>
      </w:r>
      <w:proofErr w:type="gramStart"/>
      <w:r w:rsidR="007A6F48" w:rsidRPr="006058B2">
        <w:rPr>
          <w:sz w:val="22"/>
          <w:szCs w:val="22"/>
        </w:rPr>
        <w:t>sob pena</w:t>
      </w:r>
      <w:proofErr w:type="gramEnd"/>
      <w:r w:rsidR="007A6F48" w:rsidRPr="006058B2">
        <w:rPr>
          <w:sz w:val="22"/>
          <w:szCs w:val="22"/>
        </w:rPr>
        <w:t xml:space="preserve"> de</w:t>
      </w:r>
      <w:r w:rsidRPr="006058B2">
        <w:rPr>
          <w:sz w:val="22"/>
          <w:szCs w:val="22"/>
        </w:rPr>
        <w:t xml:space="preserve"> </w:t>
      </w:r>
      <w:r w:rsidR="007A6F48" w:rsidRPr="006058B2">
        <w:rPr>
          <w:sz w:val="22"/>
          <w:szCs w:val="22"/>
        </w:rPr>
        <w:t xml:space="preserve">inabilitação, </w:t>
      </w:r>
      <w:r w:rsidR="007A6F48" w:rsidRPr="006058B2">
        <w:rPr>
          <w:b/>
          <w:sz w:val="22"/>
          <w:szCs w:val="22"/>
        </w:rPr>
        <w:t>que não emprega menores de dezoito anos em trabalho noturno,</w:t>
      </w:r>
      <w:r w:rsidRPr="006058B2">
        <w:rPr>
          <w:b/>
          <w:sz w:val="22"/>
          <w:szCs w:val="22"/>
        </w:rPr>
        <w:t xml:space="preserve"> </w:t>
      </w:r>
      <w:r w:rsidR="007A6F48" w:rsidRPr="006058B2">
        <w:rPr>
          <w:b/>
          <w:sz w:val="22"/>
          <w:szCs w:val="22"/>
        </w:rPr>
        <w:t>perigoso ou insalubre, nem menores de dezesseis anos em qualquer trabalho,</w:t>
      </w:r>
      <w:r w:rsidRPr="006058B2">
        <w:rPr>
          <w:b/>
          <w:sz w:val="22"/>
          <w:szCs w:val="22"/>
        </w:rPr>
        <w:t xml:space="preserve"> </w:t>
      </w:r>
      <w:r w:rsidR="007A6F48" w:rsidRPr="006058B2">
        <w:rPr>
          <w:b/>
          <w:sz w:val="22"/>
          <w:szCs w:val="22"/>
        </w:rPr>
        <w:t>salvo na condição de aprendiz, a partir dos quatorze anos.</w:t>
      </w:r>
    </w:p>
    <w:p w:rsidR="00483BFA" w:rsidRPr="006058B2" w:rsidRDefault="00483BFA" w:rsidP="006058B2">
      <w:pPr>
        <w:autoSpaceDE w:val="0"/>
        <w:autoSpaceDN w:val="0"/>
        <w:adjustRightInd w:val="0"/>
        <w:jc w:val="both"/>
        <w:rPr>
          <w:bCs/>
          <w:sz w:val="22"/>
          <w:szCs w:val="22"/>
        </w:rPr>
      </w:pPr>
    </w:p>
    <w:p w:rsidR="007A6F48" w:rsidRPr="006058B2" w:rsidRDefault="00027A97" w:rsidP="006058B2">
      <w:pPr>
        <w:autoSpaceDE w:val="0"/>
        <w:autoSpaceDN w:val="0"/>
        <w:adjustRightInd w:val="0"/>
        <w:jc w:val="both"/>
        <w:rPr>
          <w:sz w:val="22"/>
          <w:szCs w:val="22"/>
        </w:rPr>
      </w:pPr>
      <w:r w:rsidRPr="006058B2">
        <w:rPr>
          <w:bCs/>
          <w:sz w:val="22"/>
          <w:szCs w:val="22"/>
        </w:rPr>
        <w:t>6.5</w:t>
      </w:r>
      <w:r w:rsidR="007A6F48" w:rsidRPr="006058B2">
        <w:rPr>
          <w:bCs/>
          <w:sz w:val="22"/>
          <w:szCs w:val="22"/>
        </w:rPr>
        <w:t xml:space="preserve">. </w:t>
      </w:r>
      <w:r w:rsidR="007A6F48" w:rsidRPr="006058B2">
        <w:rPr>
          <w:sz w:val="22"/>
          <w:szCs w:val="22"/>
        </w:rPr>
        <w:t xml:space="preserve">O licitante </w:t>
      </w:r>
      <w:r w:rsidR="007A6F48" w:rsidRPr="006058B2">
        <w:rPr>
          <w:b/>
          <w:sz w:val="22"/>
          <w:szCs w:val="22"/>
        </w:rPr>
        <w:t>enquadrado como microempresa ou empresa de pequeno porte</w:t>
      </w:r>
      <w:r w:rsidRPr="006058B2">
        <w:rPr>
          <w:b/>
          <w:sz w:val="22"/>
          <w:szCs w:val="22"/>
        </w:rPr>
        <w:t xml:space="preserve"> </w:t>
      </w:r>
      <w:r w:rsidR="007A6F48" w:rsidRPr="006058B2">
        <w:rPr>
          <w:b/>
          <w:sz w:val="22"/>
          <w:szCs w:val="22"/>
        </w:rPr>
        <w:t>deverá declarar, em campo próprio do Sistema, que atende aos requisitos do</w:t>
      </w:r>
      <w:r w:rsidRPr="006058B2">
        <w:rPr>
          <w:b/>
          <w:sz w:val="22"/>
          <w:szCs w:val="22"/>
        </w:rPr>
        <w:t xml:space="preserve"> </w:t>
      </w:r>
      <w:r w:rsidR="007A6F48" w:rsidRPr="006058B2">
        <w:rPr>
          <w:b/>
          <w:sz w:val="22"/>
          <w:szCs w:val="22"/>
        </w:rPr>
        <w:t>art. 3º da LC nº 123/2006</w:t>
      </w:r>
      <w:r w:rsidR="007A6F48" w:rsidRPr="006058B2">
        <w:rPr>
          <w:sz w:val="22"/>
          <w:szCs w:val="22"/>
        </w:rPr>
        <w:t>, para fazer jus aos benefícios previstos nessa lei.</w:t>
      </w:r>
    </w:p>
    <w:p w:rsidR="00DC31DC" w:rsidRPr="006058B2" w:rsidRDefault="00DC31DC" w:rsidP="006058B2">
      <w:pPr>
        <w:autoSpaceDE w:val="0"/>
        <w:autoSpaceDN w:val="0"/>
        <w:adjustRightInd w:val="0"/>
        <w:jc w:val="both"/>
        <w:rPr>
          <w:sz w:val="22"/>
          <w:szCs w:val="22"/>
        </w:rPr>
      </w:pPr>
    </w:p>
    <w:p w:rsidR="007A6F48" w:rsidRPr="006058B2" w:rsidRDefault="00027A97" w:rsidP="006058B2">
      <w:pPr>
        <w:autoSpaceDE w:val="0"/>
        <w:autoSpaceDN w:val="0"/>
        <w:adjustRightInd w:val="0"/>
        <w:jc w:val="both"/>
        <w:rPr>
          <w:b/>
          <w:sz w:val="22"/>
          <w:szCs w:val="22"/>
        </w:rPr>
      </w:pPr>
      <w:r w:rsidRPr="006058B2">
        <w:rPr>
          <w:b/>
          <w:bCs/>
          <w:sz w:val="22"/>
          <w:szCs w:val="22"/>
        </w:rPr>
        <w:t>6.6</w:t>
      </w:r>
      <w:r w:rsidR="007A6F48" w:rsidRPr="006058B2">
        <w:rPr>
          <w:b/>
          <w:bCs/>
          <w:sz w:val="22"/>
          <w:szCs w:val="22"/>
        </w:rPr>
        <w:t xml:space="preserve">. </w:t>
      </w:r>
      <w:r w:rsidR="007A6F48" w:rsidRPr="006058B2">
        <w:rPr>
          <w:b/>
          <w:sz w:val="22"/>
          <w:szCs w:val="22"/>
        </w:rPr>
        <w:t>A declaração falsa relativa ao cumprimento dos requisitos de habilitação, à</w:t>
      </w:r>
      <w:r w:rsidRPr="006058B2">
        <w:rPr>
          <w:b/>
          <w:sz w:val="22"/>
          <w:szCs w:val="22"/>
        </w:rPr>
        <w:t xml:space="preserve"> </w:t>
      </w:r>
      <w:r w:rsidR="007A6F48" w:rsidRPr="006058B2">
        <w:rPr>
          <w:b/>
          <w:sz w:val="22"/>
          <w:szCs w:val="22"/>
        </w:rPr>
        <w:t>conformidade da proposta ou ao enquadramento como microempresa ou</w:t>
      </w:r>
      <w:r w:rsidRPr="006058B2">
        <w:rPr>
          <w:b/>
          <w:sz w:val="22"/>
          <w:szCs w:val="22"/>
        </w:rPr>
        <w:t xml:space="preserve"> </w:t>
      </w:r>
      <w:r w:rsidR="007A6F48" w:rsidRPr="006058B2">
        <w:rPr>
          <w:b/>
          <w:sz w:val="22"/>
          <w:szCs w:val="22"/>
        </w:rPr>
        <w:t>empresa de pequeno porte sujeitará o licitante às sanções previstas neste</w:t>
      </w:r>
      <w:r w:rsidRPr="006058B2">
        <w:rPr>
          <w:b/>
          <w:sz w:val="22"/>
          <w:szCs w:val="22"/>
        </w:rPr>
        <w:t xml:space="preserve"> </w:t>
      </w:r>
      <w:r w:rsidR="007A6F48" w:rsidRPr="006058B2">
        <w:rPr>
          <w:b/>
          <w:sz w:val="22"/>
          <w:szCs w:val="22"/>
        </w:rPr>
        <w:t>Edital.</w:t>
      </w:r>
    </w:p>
    <w:p w:rsidR="00027A97" w:rsidRPr="006058B2" w:rsidRDefault="00027A97" w:rsidP="006058B2">
      <w:pPr>
        <w:autoSpaceDE w:val="0"/>
        <w:autoSpaceDN w:val="0"/>
        <w:adjustRightInd w:val="0"/>
        <w:jc w:val="both"/>
        <w:rPr>
          <w:sz w:val="22"/>
          <w:szCs w:val="22"/>
        </w:rPr>
      </w:pPr>
    </w:p>
    <w:p w:rsidR="007A6F48" w:rsidRPr="006058B2" w:rsidRDefault="00027A97" w:rsidP="006058B2">
      <w:pPr>
        <w:autoSpaceDE w:val="0"/>
        <w:autoSpaceDN w:val="0"/>
        <w:adjustRightInd w:val="0"/>
        <w:jc w:val="both"/>
        <w:rPr>
          <w:sz w:val="22"/>
          <w:szCs w:val="22"/>
        </w:rPr>
      </w:pPr>
      <w:r w:rsidRPr="006058B2">
        <w:rPr>
          <w:bCs/>
          <w:sz w:val="22"/>
          <w:szCs w:val="22"/>
        </w:rPr>
        <w:t>6.7</w:t>
      </w:r>
      <w:r w:rsidR="007A6F48" w:rsidRPr="006058B2">
        <w:rPr>
          <w:bCs/>
          <w:sz w:val="22"/>
          <w:szCs w:val="22"/>
        </w:rPr>
        <w:t xml:space="preserve">. </w:t>
      </w:r>
      <w:r w:rsidR="007A6F48" w:rsidRPr="006058B2">
        <w:rPr>
          <w:sz w:val="22"/>
          <w:szCs w:val="22"/>
        </w:rPr>
        <w:t>As propostas ficarão disponíveis no sistema eletrônico.</w:t>
      </w:r>
    </w:p>
    <w:p w:rsidR="00027A97" w:rsidRPr="006058B2" w:rsidRDefault="00027A97" w:rsidP="006058B2">
      <w:pPr>
        <w:autoSpaceDE w:val="0"/>
        <w:autoSpaceDN w:val="0"/>
        <w:adjustRightInd w:val="0"/>
        <w:jc w:val="both"/>
        <w:rPr>
          <w:sz w:val="22"/>
          <w:szCs w:val="22"/>
        </w:rPr>
      </w:pPr>
    </w:p>
    <w:p w:rsidR="007A6F48" w:rsidRPr="006058B2" w:rsidRDefault="00027A97" w:rsidP="006058B2">
      <w:pPr>
        <w:autoSpaceDE w:val="0"/>
        <w:autoSpaceDN w:val="0"/>
        <w:adjustRightInd w:val="0"/>
        <w:jc w:val="both"/>
        <w:rPr>
          <w:sz w:val="22"/>
          <w:szCs w:val="22"/>
        </w:rPr>
      </w:pPr>
      <w:r w:rsidRPr="006058B2">
        <w:rPr>
          <w:bCs/>
          <w:sz w:val="22"/>
          <w:szCs w:val="22"/>
        </w:rPr>
        <w:lastRenderedPageBreak/>
        <w:t>6.8</w:t>
      </w:r>
      <w:r w:rsidR="007A6F48" w:rsidRPr="006058B2">
        <w:rPr>
          <w:bCs/>
          <w:sz w:val="22"/>
          <w:szCs w:val="22"/>
        </w:rPr>
        <w:t xml:space="preserve">. </w:t>
      </w:r>
      <w:r w:rsidR="007A6F48" w:rsidRPr="006058B2">
        <w:rPr>
          <w:sz w:val="22"/>
          <w:szCs w:val="22"/>
        </w:rPr>
        <w:t>Qualquer elemento que possa identificar o licitante importa desclassificação</w:t>
      </w:r>
      <w:r w:rsidR="00E104DB" w:rsidRPr="006058B2">
        <w:rPr>
          <w:sz w:val="22"/>
          <w:szCs w:val="22"/>
        </w:rPr>
        <w:t xml:space="preserve"> </w:t>
      </w:r>
      <w:r w:rsidR="007A6F48" w:rsidRPr="006058B2">
        <w:rPr>
          <w:sz w:val="22"/>
          <w:szCs w:val="22"/>
        </w:rPr>
        <w:t>da proposta, sem prejuízo das sanções previstas nesse Edital.</w:t>
      </w:r>
    </w:p>
    <w:p w:rsidR="00E104DB" w:rsidRPr="006058B2" w:rsidRDefault="00E104DB" w:rsidP="006058B2">
      <w:pPr>
        <w:autoSpaceDE w:val="0"/>
        <w:autoSpaceDN w:val="0"/>
        <w:adjustRightInd w:val="0"/>
        <w:jc w:val="both"/>
        <w:rPr>
          <w:sz w:val="22"/>
          <w:szCs w:val="22"/>
        </w:rPr>
      </w:pPr>
    </w:p>
    <w:p w:rsidR="007A6F48" w:rsidRPr="006058B2" w:rsidRDefault="00E104DB" w:rsidP="006058B2">
      <w:pPr>
        <w:autoSpaceDE w:val="0"/>
        <w:autoSpaceDN w:val="0"/>
        <w:adjustRightInd w:val="0"/>
        <w:jc w:val="both"/>
        <w:rPr>
          <w:sz w:val="22"/>
          <w:szCs w:val="22"/>
        </w:rPr>
      </w:pPr>
      <w:r w:rsidRPr="006058B2">
        <w:rPr>
          <w:bCs/>
          <w:sz w:val="22"/>
          <w:szCs w:val="22"/>
        </w:rPr>
        <w:t>6.9</w:t>
      </w:r>
      <w:r w:rsidR="007A6F48" w:rsidRPr="006058B2">
        <w:rPr>
          <w:bCs/>
          <w:sz w:val="22"/>
          <w:szCs w:val="22"/>
        </w:rPr>
        <w:t xml:space="preserve">. </w:t>
      </w:r>
      <w:r w:rsidR="007A6F48" w:rsidRPr="006058B2">
        <w:rPr>
          <w:sz w:val="22"/>
          <w:szCs w:val="22"/>
        </w:rPr>
        <w:t>Até a abertura da sessão, o licitante poderá retirar ou substituir a proposta</w:t>
      </w:r>
      <w:r w:rsidRPr="006058B2">
        <w:rPr>
          <w:sz w:val="22"/>
          <w:szCs w:val="22"/>
        </w:rPr>
        <w:t xml:space="preserve"> </w:t>
      </w:r>
      <w:r w:rsidR="007A6F48" w:rsidRPr="006058B2">
        <w:rPr>
          <w:sz w:val="22"/>
          <w:szCs w:val="22"/>
        </w:rPr>
        <w:t>anteriormente encaminhada.</w:t>
      </w:r>
    </w:p>
    <w:p w:rsidR="00E104DB" w:rsidRPr="006058B2" w:rsidRDefault="00E104DB" w:rsidP="006058B2">
      <w:pPr>
        <w:autoSpaceDE w:val="0"/>
        <w:autoSpaceDN w:val="0"/>
        <w:adjustRightInd w:val="0"/>
        <w:jc w:val="both"/>
        <w:rPr>
          <w:bCs/>
          <w:sz w:val="22"/>
          <w:szCs w:val="22"/>
        </w:rPr>
      </w:pPr>
    </w:p>
    <w:p w:rsidR="00FE5B55" w:rsidRPr="006058B2" w:rsidRDefault="00D12E59" w:rsidP="006058B2">
      <w:pPr>
        <w:jc w:val="both"/>
        <w:rPr>
          <w:b/>
          <w:bCs/>
          <w:color w:val="FF0000"/>
          <w:sz w:val="22"/>
          <w:szCs w:val="22"/>
          <w:u w:val="single"/>
        </w:rPr>
      </w:pPr>
      <w:r w:rsidRPr="006058B2">
        <w:rPr>
          <w:b/>
          <w:color w:val="0000FF"/>
          <w:sz w:val="22"/>
          <w:szCs w:val="22"/>
        </w:rPr>
        <w:t>7</w:t>
      </w:r>
      <w:r w:rsidR="00FE5B55" w:rsidRPr="006058B2">
        <w:rPr>
          <w:b/>
          <w:color w:val="0000FF"/>
          <w:sz w:val="22"/>
          <w:szCs w:val="22"/>
        </w:rPr>
        <w:t>.</w:t>
      </w:r>
      <w:r w:rsidR="00FE5B55" w:rsidRPr="006058B2">
        <w:rPr>
          <w:b/>
          <w:bCs/>
          <w:color w:val="0000FF"/>
          <w:sz w:val="22"/>
          <w:szCs w:val="22"/>
        </w:rPr>
        <w:t xml:space="preserve"> DA PROPOSTA DE PREÇOS APRESENTADA PELA(S) LICITANTE(S) DE MENOR (ES) LANCES</w:t>
      </w:r>
      <w:r w:rsidR="00EB5FC1" w:rsidRPr="006058B2">
        <w:rPr>
          <w:b/>
          <w:bCs/>
          <w:color w:val="0000FF"/>
          <w:sz w:val="22"/>
          <w:szCs w:val="22"/>
        </w:rPr>
        <w:t xml:space="preserve"> </w:t>
      </w:r>
      <w:r w:rsidR="00423874" w:rsidRPr="006058B2">
        <w:rPr>
          <w:b/>
          <w:bCs/>
          <w:color w:val="0000FF"/>
          <w:sz w:val="22"/>
          <w:szCs w:val="22"/>
        </w:rPr>
        <w:t xml:space="preserve">CONVOCADOS </w:t>
      </w:r>
      <w:r w:rsidR="00D42115" w:rsidRPr="006058B2">
        <w:rPr>
          <w:b/>
          <w:bCs/>
          <w:color w:val="0000FF"/>
          <w:sz w:val="22"/>
          <w:szCs w:val="22"/>
        </w:rPr>
        <w:t>PELO PREGOEIRO</w:t>
      </w:r>
      <w:r w:rsidR="00FE5B55" w:rsidRPr="006058B2">
        <w:rPr>
          <w:b/>
          <w:bCs/>
          <w:color w:val="0000FF"/>
          <w:sz w:val="22"/>
          <w:szCs w:val="22"/>
        </w:rPr>
        <w:t xml:space="preserve">, </w:t>
      </w:r>
      <w:proofErr w:type="gramStart"/>
      <w:r w:rsidR="00E013D6" w:rsidRPr="006058B2">
        <w:rPr>
          <w:b/>
          <w:bCs/>
          <w:color w:val="0000FF"/>
          <w:sz w:val="22"/>
          <w:szCs w:val="22"/>
          <w:u w:val="single"/>
        </w:rPr>
        <w:t>SOB PENA</w:t>
      </w:r>
      <w:proofErr w:type="gramEnd"/>
      <w:r w:rsidR="00E013D6" w:rsidRPr="006058B2">
        <w:rPr>
          <w:b/>
          <w:bCs/>
          <w:color w:val="0000FF"/>
          <w:sz w:val="22"/>
          <w:szCs w:val="22"/>
          <w:u w:val="single"/>
        </w:rPr>
        <w:t xml:space="preserve"> DE DESCLASSIFICAÇÃO</w:t>
      </w:r>
      <w:r w:rsidR="00E013D6" w:rsidRPr="006058B2">
        <w:rPr>
          <w:b/>
          <w:bCs/>
          <w:color w:val="0000CC"/>
          <w:sz w:val="22"/>
          <w:szCs w:val="22"/>
          <w:u w:val="single"/>
        </w:rPr>
        <w:t>:</w:t>
      </w:r>
    </w:p>
    <w:p w:rsidR="00FE5B55" w:rsidRPr="006058B2" w:rsidRDefault="00FE5B55" w:rsidP="006058B2">
      <w:pPr>
        <w:jc w:val="both"/>
        <w:rPr>
          <w:b/>
          <w:bCs/>
          <w:color w:val="0000FF"/>
          <w:sz w:val="22"/>
          <w:szCs w:val="22"/>
          <w:u w:val="single"/>
        </w:rPr>
      </w:pPr>
    </w:p>
    <w:p w:rsidR="00C70FD2" w:rsidRPr="006058B2" w:rsidRDefault="00C70FD2" w:rsidP="006058B2">
      <w:pPr>
        <w:pStyle w:val="P30"/>
        <w:snapToGrid/>
        <w:rPr>
          <w:b w:val="0"/>
          <w:bCs/>
          <w:sz w:val="22"/>
          <w:szCs w:val="22"/>
        </w:rPr>
      </w:pPr>
      <w:r w:rsidRPr="006058B2">
        <w:rPr>
          <w:b w:val="0"/>
          <w:bCs/>
          <w:sz w:val="22"/>
          <w:szCs w:val="22"/>
        </w:rPr>
        <w:t xml:space="preserve">7.1. Concluída a etapa de lances, ocorrerá a fase de envio do anexo da </w:t>
      </w:r>
      <w:r w:rsidRPr="006058B2">
        <w:rPr>
          <w:b w:val="0"/>
          <w:bCs/>
          <w:color w:val="FF0000"/>
          <w:sz w:val="22"/>
          <w:szCs w:val="22"/>
        </w:rPr>
        <w:t>proposta,</w:t>
      </w:r>
      <w:r w:rsidRPr="006058B2">
        <w:rPr>
          <w:b w:val="0"/>
          <w:bCs/>
          <w:sz w:val="22"/>
          <w:szCs w:val="22"/>
        </w:rPr>
        <w:t xml:space="preserve"> da seguinte forma:</w:t>
      </w:r>
    </w:p>
    <w:p w:rsidR="001515D3" w:rsidRPr="006058B2" w:rsidRDefault="001515D3" w:rsidP="006058B2">
      <w:pPr>
        <w:pStyle w:val="P30"/>
        <w:snapToGrid/>
        <w:rPr>
          <w:b w:val="0"/>
          <w:bCs/>
          <w:sz w:val="22"/>
          <w:szCs w:val="22"/>
        </w:rPr>
      </w:pPr>
    </w:p>
    <w:p w:rsidR="00C70FD2" w:rsidRPr="006058B2" w:rsidRDefault="005D4F7C" w:rsidP="006058B2">
      <w:pPr>
        <w:pStyle w:val="P30"/>
        <w:snapToGrid/>
        <w:rPr>
          <w:b w:val="0"/>
          <w:bCs/>
          <w:sz w:val="22"/>
          <w:szCs w:val="22"/>
        </w:rPr>
      </w:pPr>
      <w:r w:rsidRPr="006058B2">
        <w:rPr>
          <w:b w:val="0"/>
          <w:bCs/>
          <w:sz w:val="22"/>
          <w:szCs w:val="22"/>
        </w:rPr>
        <w:t>7.1.1. Quando convocado pela Pregoeira</w:t>
      </w:r>
      <w:r w:rsidR="00C70FD2" w:rsidRPr="006058B2">
        <w:rPr>
          <w:b w:val="0"/>
          <w:bCs/>
          <w:sz w:val="22"/>
          <w:szCs w:val="22"/>
        </w:rPr>
        <w:t xml:space="preserve"> o licitante deverá anexar em campo próprio do sistema a proposta e todos os documentos exigidos no item </w:t>
      </w:r>
      <w:r w:rsidR="00C70FD2" w:rsidRPr="006058B2">
        <w:rPr>
          <w:b w:val="0"/>
          <w:bCs/>
          <w:color w:val="FF0000"/>
          <w:sz w:val="22"/>
          <w:szCs w:val="22"/>
        </w:rPr>
        <w:t>7.2</w:t>
      </w:r>
      <w:r w:rsidR="00C70FD2" w:rsidRPr="006058B2">
        <w:rPr>
          <w:b w:val="0"/>
          <w:bCs/>
          <w:sz w:val="22"/>
          <w:szCs w:val="22"/>
        </w:rPr>
        <w:t xml:space="preserve"> e subitens.</w:t>
      </w:r>
    </w:p>
    <w:p w:rsidR="00C70FD2" w:rsidRPr="006058B2" w:rsidRDefault="00C70FD2" w:rsidP="006058B2">
      <w:pPr>
        <w:pStyle w:val="P30"/>
        <w:snapToGrid/>
        <w:rPr>
          <w:b w:val="0"/>
          <w:bCs/>
          <w:sz w:val="22"/>
          <w:szCs w:val="22"/>
        </w:rPr>
      </w:pPr>
    </w:p>
    <w:p w:rsidR="00C70FD2" w:rsidRPr="006058B2" w:rsidRDefault="00C70FD2" w:rsidP="006058B2">
      <w:pPr>
        <w:pStyle w:val="P30"/>
        <w:snapToGrid/>
        <w:rPr>
          <w:bCs/>
          <w:sz w:val="22"/>
          <w:szCs w:val="22"/>
          <w:u w:val="single"/>
        </w:rPr>
      </w:pPr>
      <w:r w:rsidRPr="006058B2">
        <w:rPr>
          <w:b w:val="0"/>
          <w:bCs/>
          <w:sz w:val="22"/>
          <w:szCs w:val="22"/>
        </w:rPr>
        <w:t xml:space="preserve">7.1.1.1. Tendo as licitantes dificuldades em anexar no sistema </w:t>
      </w:r>
      <w:r w:rsidRPr="006058B2">
        <w:rPr>
          <w:b w:val="0"/>
          <w:bCs/>
          <w:color w:val="FF0000"/>
          <w:sz w:val="22"/>
          <w:szCs w:val="22"/>
        </w:rPr>
        <w:t>poderá</w:t>
      </w:r>
      <w:r w:rsidRPr="006058B2">
        <w:rPr>
          <w:b w:val="0"/>
          <w:bCs/>
          <w:sz w:val="22"/>
          <w:szCs w:val="22"/>
        </w:rPr>
        <w:t xml:space="preserve"> a proposta e documentação exigida no item </w:t>
      </w:r>
      <w:r w:rsidRPr="006058B2">
        <w:rPr>
          <w:b w:val="0"/>
          <w:bCs/>
          <w:color w:val="FF0000"/>
          <w:sz w:val="22"/>
          <w:szCs w:val="22"/>
        </w:rPr>
        <w:t>7.2</w:t>
      </w:r>
      <w:r w:rsidRPr="006058B2">
        <w:rPr>
          <w:b w:val="0"/>
          <w:bCs/>
          <w:sz w:val="22"/>
          <w:szCs w:val="22"/>
        </w:rPr>
        <w:t xml:space="preserve"> e subitens ser enviada via e-mail, </w:t>
      </w:r>
      <w:hyperlink r:id="rId12" w:history="1">
        <w:r w:rsidRPr="006058B2">
          <w:rPr>
            <w:rStyle w:val="Hyperlink"/>
            <w:b w:val="0"/>
            <w:sz w:val="22"/>
            <w:szCs w:val="22"/>
          </w:rPr>
          <w:t>sigma.supel@gmail.com</w:t>
        </w:r>
      </w:hyperlink>
      <w:r w:rsidRPr="006058B2">
        <w:rPr>
          <w:color w:val="FF0000"/>
          <w:sz w:val="22"/>
          <w:szCs w:val="22"/>
        </w:rPr>
        <w:t xml:space="preserve"> </w:t>
      </w:r>
      <w:r w:rsidRPr="006058B2">
        <w:rPr>
          <w:bCs/>
          <w:sz w:val="22"/>
          <w:szCs w:val="22"/>
          <w:u w:val="single"/>
        </w:rPr>
        <w:t>somente se autorizado pela Pregoeira.</w:t>
      </w:r>
    </w:p>
    <w:p w:rsidR="00C70FD2" w:rsidRPr="006058B2" w:rsidRDefault="00C70FD2" w:rsidP="006058B2">
      <w:pPr>
        <w:pStyle w:val="P30"/>
        <w:snapToGrid/>
        <w:rPr>
          <w:bCs/>
          <w:sz w:val="22"/>
          <w:szCs w:val="22"/>
          <w:u w:val="single"/>
        </w:rPr>
      </w:pPr>
    </w:p>
    <w:p w:rsidR="00C70FD2" w:rsidRPr="006058B2" w:rsidRDefault="00C70FD2" w:rsidP="006058B2">
      <w:pPr>
        <w:pStyle w:val="P30"/>
        <w:snapToGrid/>
        <w:rPr>
          <w:b w:val="0"/>
          <w:bCs/>
          <w:sz w:val="22"/>
          <w:szCs w:val="22"/>
        </w:rPr>
      </w:pPr>
      <w:r w:rsidRPr="006058B2">
        <w:rPr>
          <w:b w:val="0"/>
          <w:bCs/>
          <w:sz w:val="22"/>
          <w:szCs w:val="22"/>
        </w:rPr>
        <w:t>7.1.1.1.1. Para cumprimento do item 7.1.1.1 as licitantes deverão entrar em contato com a Pregoeira através do telefone 69-3216-</w:t>
      </w:r>
      <w:r w:rsidR="00784E65" w:rsidRPr="006058B2">
        <w:rPr>
          <w:b w:val="0"/>
          <w:bCs/>
          <w:sz w:val="22"/>
          <w:szCs w:val="22"/>
        </w:rPr>
        <w:t>5318</w:t>
      </w:r>
      <w:r w:rsidRPr="006058B2">
        <w:rPr>
          <w:b w:val="0"/>
          <w:bCs/>
          <w:sz w:val="22"/>
          <w:szCs w:val="22"/>
        </w:rPr>
        <w:t xml:space="preserve"> e sendo autorizado ou não o envio via e-mail a Pregoeira deverá comunicar expressamente no </w:t>
      </w:r>
      <w:r w:rsidRPr="006058B2">
        <w:rPr>
          <w:b w:val="0"/>
          <w:bCs/>
          <w:i/>
          <w:sz w:val="22"/>
          <w:szCs w:val="22"/>
        </w:rPr>
        <w:t>chat de mensagens</w:t>
      </w:r>
      <w:r w:rsidRPr="006058B2">
        <w:rPr>
          <w:b w:val="0"/>
          <w:bCs/>
          <w:sz w:val="22"/>
          <w:szCs w:val="22"/>
        </w:rPr>
        <w:t xml:space="preserve"> para conhecimento dos demais participantes.</w:t>
      </w:r>
    </w:p>
    <w:p w:rsidR="00C70FD2" w:rsidRPr="006058B2" w:rsidRDefault="00C70FD2" w:rsidP="006058B2">
      <w:pPr>
        <w:pStyle w:val="P30"/>
        <w:snapToGrid/>
        <w:rPr>
          <w:bCs/>
          <w:sz w:val="22"/>
          <w:szCs w:val="22"/>
          <w:u w:val="single"/>
        </w:rPr>
      </w:pPr>
    </w:p>
    <w:p w:rsidR="00C70FD2" w:rsidRPr="006058B2" w:rsidRDefault="00C70FD2" w:rsidP="006058B2">
      <w:pPr>
        <w:pStyle w:val="P30"/>
        <w:snapToGrid/>
        <w:rPr>
          <w:b w:val="0"/>
          <w:bCs/>
          <w:color w:val="FF0000"/>
          <w:sz w:val="22"/>
          <w:szCs w:val="22"/>
        </w:rPr>
      </w:pPr>
      <w:r w:rsidRPr="006058B2">
        <w:rPr>
          <w:b w:val="0"/>
          <w:bCs/>
          <w:sz w:val="22"/>
          <w:szCs w:val="22"/>
        </w:rPr>
        <w:t xml:space="preserve">7.1.2. O prazo máximo para o envio das propostas de acordo com os itens acima deverá ser de até </w:t>
      </w:r>
      <w:r w:rsidR="00DC31DC" w:rsidRPr="006058B2">
        <w:rPr>
          <w:b w:val="0"/>
          <w:bCs/>
          <w:color w:val="FF0000"/>
          <w:sz w:val="22"/>
          <w:szCs w:val="22"/>
        </w:rPr>
        <w:t>120 (cento e vinte</w:t>
      </w:r>
      <w:r w:rsidRPr="006058B2">
        <w:rPr>
          <w:b w:val="0"/>
          <w:bCs/>
          <w:color w:val="FF0000"/>
          <w:sz w:val="22"/>
          <w:szCs w:val="22"/>
        </w:rPr>
        <w:t>) minutos</w:t>
      </w:r>
      <w:r w:rsidR="006058B2" w:rsidRPr="006058B2">
        <w:rPr>
          <w:b w:val="0"/>
          <w:bCs/>
          <w:color w:val="FF0000"/>
          <w:sz w:val="22"/>
          <w:szCs w:val="22"/>
        </w:rPr>
        <w:t xml:space="preserve"> se outro prazo não for definido pela Pregoeira no chat de mensagens</w:t>
      </w:r>
      <w:proofErr w:type="gramStart"/>
      <w:r w:rsidR="006058B2" w:rsidRPr="006058B2">
        <w:rPr>
          <w:b w:val="0"/>
          <w:bCs/>
          <w:color w:val="FF0000"/>
          <w:sz w:val="22"/>
          <w:szCs w:val="22"/>
        </w:rPr>
        <w:t>.</w:t>
      </w:r>
      <w:r w:rsidRPr="006058B2">
        <w:rPr>
          <w:b w:val="0"/>
          <w:bCs/>
          <w:color w:val="FF0000"/>
          <w:sz w:val="22"/>
          <w:szCs w:val="22"/>
        </w:rPr>
        <w:t>;</w:t>
      </w:r>
      <w:proofErr w:type="gramEnd"/>
    </w:p>
    <w:p w:rsidR="00C70FD2" w:rsidRPr="006058B2" w:rsidRDefault="00C70FD2" w:rsidP="006058B2">
      <w:pPr>
        <w:jc w:val="both"/>
        <w:rPr>
          <w:b/>
          <w:color w:val="0000FF"/>
          <w:sz w:val="22"/>
          <w:szCs w:val="22"/>
        </w:rPr>
      </w:pPr>
    </w:p>
    <w:p w:rsidR="00C861D4" w:rsidRPr="006058B2" w:rsidRDefault="00C861D4" w:rsidP="006058B2">
      <w:pPr>
        <w:jc w:val="both"/>
        <w:rPr>
          <w:b/>
          <w:bCs/>
          <w:color w:val="0000FF"/>
          <w:sz w:val="22"/>
          <w:szCs w:val="22"/>
          <w:u w:val="single"/>
        </w:rPr>
      </w:pPr>
      <w:r w:rsidRPr="006058B2">
        <w:rPr>
          <w:b/>
          <w:color w:val="0000FF"/>
          <w:sz w:val="22"/>
          <w:szCs w:val="22"/>
        </w:rPr>
        <w:t>7.2.</w:t>
      </w:r>
      <w:r w:rsidRPr="006058B2">
        <w:rPr>
          <w:b/>
          <w:bCs/>
          <w:color w:val="0000FF"/>
          <w:sz w:val="22"/>
          <w:szCs w:val="22"/>
        </w:rPr>
        <w:t xml:space="preserve"> </w:t>
      </w:r>
      <w:r w:rsidRPr="006058B2">
        <w:rPr>
          <w:b/>
          <w:bCs/>
          <w:color w:val="0000FF"/>
          <w:sz w:val="22"/>
          <w:szCs w:val="22"/>
          <w:u w:val="single"/>
        </w:rPr>
        <w:t xml:space="preserve">As propostas de preços ANEXADAS AO SISTEMA </w:t>
      </w:r>
      <w:r w:rsidRPr="006058B2">
        <w:rPr>
          <w:b/>
          <w:bCs/>
          <w:color w:val="FF0000"/>
          <w:sz w:val="22"/>
          <w:szCs w:val="22"/>
          <w:u w:val="single"/>
        </w:rPr>
        <w:t>QUANDO CONVOCADAS</w:t>
      </w:r>
      <w:r w:rsidRPr="006058B2">
        <w:rPr>
          <w:b/>
          <w:bCs/>
          <w:color w:val="0000FF"/>
          <w:sz w:val="22"/>
          <w:szCs w:val="22"/>
          <w:u w:val="single"/>
        </w:rPr>
        <w:t xml:space="preserve"> deverão conter </w:t>
      </w:r>
      <w:proofErr w:type="gramStart"/>
      <w:r w:rsidRPr="006058B2">
        <w:rPr>
          <w:b/>
          <w:bCs/>
          <w:color w:val="0000FF"/>
          <w:sz w:val="22"/>
          <w:szCs w:val="22"/>
          <w:u w:val="single"/>
        </w:rPr>
        <w:t>SOB PENA</w:t>
      </w:r>
      <w:proofErr w:type="gramEnd"/>
      <w:r w:rsidRPr="006058B2">
        <w:rPr>
          <w:b/>
          <w:bCs/>
          <w:color w:val="0000FF"/>
          <w:sz w:val="22"/>
          <w:szCs w:val="22"/>
          <w:u w:val="single"/>
        </w:rPr>
        <w:t xml:space="preserve"> DE DESCLASSIFICAÇÃO:</w:t>
      </w:r>
    </w:p>
    <w:p w:rsidR="00C861D4" w:rsidRPr="006058B2" w:rsidRDefault="00C861D4" w:rsidP="006058B2">
      <w:pPr>
        <w:tabs>
          <w:tab w:val="left" w:pos="360"/>
        </w:tabs>
        <w:jc w:val="both"/>
        <w:rPr>
          <w:b/>
          <w:color w:val="000000"/>
          <w:sz w:val="22"/>
          <w:szCs w:val="22"/>
        </w:rPr>
      </w:pPr>
    </w:p>
    <w:p w:rsidR="00C861D4" w:rsidRPr="006058B2" w:rsidRDefault="00C861D4" w:rsidP="006058B2">
      <w:pPr>
        <w:tabs>
          <w:tab w:val="left" w:pos="0"/>
        </w:tabs>
        <w:jc w:val="both"/>
        <w:rPr>
          <w:bCs/>
          <w:sz w:val="22"/>
          <w:szCs w:val="22"/>
        </w:rPr>
      </w:pPr>
      <w:r w:rsidRPr="006058B2">
        <w:rPr>
          <w:bCs/>
          <w:sz w:val="22"/>
          <w:szCs w:val="22"/>
        </w:rPr>
        <w:t xml:space="preserve">7.2.1. Prazo de validade, não inferior a </w:t>
      </w:r>
      <w:r w:rsidRPr="006058B2">
        <w:rPr>
          <w:bCs/>
          <w:color w:val="FF0000"/>
          <w:sz w:val="22"/>
          <w:szCs w:val="22"/>
        </w:rPr>
        <w:t>60 (sessenta) dias corridos</w:t>
      </w:r>
      <w:r w:rsidRPr="006058B2">
        <w:rPr>
          <w:bCs/>
          <w:sz w:val="22"/>
          <w:szCs w:val="22"/>
        </w:rPr>
        <w:t>, a contar da data apresentação da sua proposta de preços;</w:t>
      </w:r>
    </w:p>
    <w:p w:rsidR="005A2EA4" w:rsidRPr="006058B2" w:rsidRDefault="005A2EA4" w:rsidP="006058B2">
      <w:pPr>
        <w:tabs>
          <w:tab w:val="left" w:pos="0"/>
        </w:tabs>
        <w:jc w:val="both"/>
        <w:rPr>
          <w:bCs/>
          <w:sz w:val="22"/>
          <w:szCs w:val="22"/>
        </w:rPr>
      </w:pPr>
    </w:p>
    <w:p w:rsidR="00502DA9" w:rsidRDefault="005A2EA4" w:rsidP="00502DA9">
      <w:pPr>
        <w:tabs>
          <w:tab w:val="left" w:pos="0"/>
        </w:tabs>
        <w:jc w:val="both"/>
        <w:rPr>
          <w:color w:val="FF0000"/>
          <w:sz w:val="22"/>
          <w:szCs w:val="22"/>
        </w:rPr>
      </w:pPr>
      <w:r w:rsidRPr="006058B2">
        <w:rPr>
          <w:bCs/>
          <w:color w:val="FF0000"/>
          <w:sz w:val="22"/>
          <w:szCs w:val="22"/>
        </w:rPr>
        <w:t>7.2.</w:t>
      </w:r>
      <w:r w:rsidR="00D305A5">
        <w:rPr>
          <w:bCs/>
          <w:color w:val="FF0000"/>
          <w:sz w:val="22"/>
          <w:szCs w:val="22"/>
        </w:rPr>
        <w:t>2</w:t>
      </w:r>
      <w:r w:rsidRPr="006058B2">
        <w:rPr>
          <w:bCs/>
          <w:color w:val="FF0000"/>
          <w:sz w:val="22"/>
          <w:szCs w:val="22"/>
        </w:rPr>
        <w:t xml:space="preserve">. </w:t>
      </w:r>
      <w:r w:rsidR="00502DA9" w:rsidRPr="0068384B">
        <w:rPr>
          <w:b/>
          <w:bCs/>
          <w:color w:val="FF0000"/>
          <w:sz w:val="22"/>
          <w:szCs w:val="22"/>
        </w:rPr>
        <w:t>Indicação expressa da marca</w:t>
      </w:r>
      <w:r w:rsidR="009A74B4">
        <w:rPr>
          <w:b/>
          <w:bCs/>
          <w:color w:val="FF0000"/>
          <w:sz w:val="22"/>
          <w:szCs w:val="22"/>
        </w:rPr>
        <w:t xml:space="preserve">/fabricante </w:t>
      </w:r>
      <w:r w:rsidR="00502DA9" w:rsidRPr="0068384B">
        <w:rPr>
          <w:color w:val="FF0000"/>
          <w:sz w:val="22"/>
          <w:szCs w:val="22"/>
        </w:rPr>
        <w:t>do produt</w:t>
      </w:r>
      <w:r w:rsidR="009A74B4">
        <w:rPr>
          <w:color w:val="FF0000"/>
          <w:sz w:val="22"/>
          <w:szCs w:val="22"/>
        </w:rPr>
        <w:t xml:space="preserve">o ofertado que deverá ser a mesma informada no </w:t>
      </w:r>
      <w:proofErr w:type="spellStart"/>
      <w:r w:rsidR="009A74B4">
        <w:rPr>
          <w:color w:val="FF0000"/>
          <w:sz w:val="22"/>
          <w:szCs w:val="22"/>
        </w:rPr>
        <w:t>sitema</w:t>
      </w:r>
      <w:proofErr w:type="spellEnd"/>
      <w:r w:rsidR="009A74B4">
        <w:rPr>
          <w:color w:val="FF0000"/>
          <w:sz w:val="22"/>
          <w:szCs w:val="22"/>
        </w:rPr>
        <w:t xml:space="preserve"> </w:t>
      </w:r>
      <w:proofErr w:type="spellStart"/>
      <w:r w:rsidR="009A74B4">
        <w:rPr>
          <w:color w:val="FF0000"/>
          <w:sz w:val="22"/>
          <w:szCs w:val="22"/>
        </w:rPr>
        <w:t>comprasnet</w:t>
      </w:r>
      <w:proofErr w:type="spellEnd"/>
      <w:r w:rsidR="009A74B4">
        <w:rPr>
          <w:color w:val="FF0000"/>
          <w:sz w:val="22"/>
          <w:szCs w:val="22"/>
        </w:rPr>
        <w:t xml:space="preserve">. </w:t>
      </w:r>
    </w:p>
    <w:p w:rsidR="00502DA9" w:rsidRDefault="00502DA9" w:rsidP="00502DA9">
      <w:pPr>
        <w:tabs>
          <w:tab w:val="left" w:pos="0"/>
        </w:tabs>
        <w:jc w:val="both"/>
        <w:rPr>
          <w:color w:val="FF0000"/>
          <w:sz w:val="22"/>
          <w:szCs w:val="22"/>
        </w:rPr>
      </w:pPr>
    </w:p>
    <w:p w:rsidR="00502DA9" w:rsidRPr="00F02FD9" w:rsidRDefault="00D305A5" w:rsidP="00502DA9">
      <w:pPr>
        <w:tabs>
          <w:tab w:val="left" w:pos="0"/>
        </w:tabs>
        <w:jc w:val="both"/>
        <w:rPr>
          <w:color w:val="FF0000"/>
          <w:sz w:val="22"/>
          <w:szCs w:val="22"/>
        </w:rPr>
      </w:pPr>
      <w:r>
        <w:rPr>
          <w:color w:val="FF0000"/>
          <w:sz w:val="22"/>
          <w:szCs w:val="22"/>
        </w:rPr>
        <w:t>7.2.3</w:t>
      </w:r>
      <w:r w:rsidR="00502DA9">
        <w:rPr>
          <w:color w:val="FF0000"/>
          <w:sz w:val="22"/>
          <w:szCs w:val="22"/>
        </w:rPr>
        <w:t>.</w:t>
      </w:r>
      <w:r w:rsidR="00502DA9" w:rsidRPr="00F02FD9">
        <w:rPr>
          <w:color w:val="FF0000"/>
          <w:sz w:val="22"/>
          <w:szCs w:val="22"/>
        </w:rPr>
        <w:t xml:space="preserve"> As empresas participantes deverão apresentar juntamente com sua proposta a Prova de Registro dos Produtos na ANVISA/Ministério da Saúde, em nome da licitante ou em nome de quem o registro foi emitido nas formas a seguir:</w:t>
      </w:r>
    </w:p>
    <w:p w:rsidR="00502DA9" w:rsidRPr="0096597B" w:rsidRDefault="00502DA9" w:rsidP="00502DA9">
      <w:pPr>
        <w:tabs>
          <w:tab w:val="left" w:pos="0"/>
        </w:tabs>
        <w:ind w:left="567"/>
        <w:jc w:val="both"/>
        <w:rPr>
          <w:color w:val="FF0000"/>
          <w:sz w:val="21"/>
          <w:szCs w:val="21"/>
        </w:rPr>
      </w:pPr>
      <w:r w:rsidRPr="0096597B">
        <w:rPr>
          <w:color w:val="FF0000"/>
          <w:sz w:val="21"/>
          <w:szCs w:val="21"/>
        </w:rPr>
        <w:t xml:space="preserve"> </w:t>
      </w:r>
    </w:p>
    <w:p w:rsidR="00502DA9" w:rsidRPr="00F02FD9" w:rsidRDefault="00502DA9" w:rsidP="00633795">
      <w:pPr>
        <w:numPr>
          <w:ilvl w:val="0"/>
          <w:numId w:val="12"/>
        </w:numPr>
        <w:tabs>
          <w:tab w:val="left" w:pos="360"/>
        </w:tabs>
        <w:ind w:left="0" w:firstLine="0"/>
        <w:jc w:val="both"/>
        <w:rPr>
          <w:color w:val="FF0000"/>
          <w:sz w:val="22"/>
          <w:szCs w:val="22"/>
        </w:rPr>
      </w:pPr>
      <w:r w:rsidRPr="00F02FD9">
        <w:rPr>
          <w:color w:val="FF0000"/>
          <w:sz w:val="22"/>
          <w:szCs w:val="22"/>
        </w:rPr>
        <w:t xml:space="preserve"> </w:t>
      </w:r>
      <w:r w:rsidRPr="00F02FD9">
        <w:rPr>
          <w:bCs/>
          <w:color w:val="FF0000"/>
          <w:sz w:val="22"/>
          <w:szCs w:val="22"/>
        </w:rPr>
        <w:t xml:space="preserve">Cópia do </w:t>
      </w:r>
      <w:r w:rsidRPr="00F02FD9">
        <w:rPr>
          <w:b/>
          <w:bCs/>
          <w:color w:val="FF0000"/>
          <w:sz w:val="22"/>
          <w:szCs w:val="22"/>
        </w:rPr>
        <w:t>CERTIFICADO DE REGISTRO na ANVISA</w:t>
      </w:r>
      <w:r w:rsidRPr="00F02FD9">
        <w:rPr>
          <w:color w:val="FF0000"/>
          <w:sz w:val="22"/>
          <w:szCs w:val="22"/>
        </w:rPr>
        <w:t xml:space="preserve"> do produto, observado seu prazo de validade OU;</w:t>
      </w:r>
    </w:p>
    <w:p w:rsidR="00502DA9" w:rsidRPr="00F02FD9" w:rsidRDefault="00502DA9" w:rsidP="00633795">
      <w:pPr>
        <w:numPr>
          <w:ilvl w:val="0"/>
          <w:numId w:val="12"/>
        </w:numPr>
        <w:tabs>
          <w:tab w:val="left" w:pos="360"/>
        </w:tabs>
        <w:ind w:left="0" w:firstLine="0"/>
        <w:jc w:val="both"/>
        <w:rPr>
          <w:color w:val="FF0000"/>
          <w:sz w:val="22"/>
          <w:szCs w:val="22"/>
        </w:rPr>
      </w:pPr>
      <w:r w:rsidRPr="00F02FD9">
        <w:rPr>
          <w:color w:val="FF0000"/>
          <w:sz w:val="22"/>
          <w:szCs w:val="22"/>
        </w:rPr>
        <w:t xml:space="preserve"> Informação do número do </w:t>
      </w:r>
      <w:r w:rsidRPr="00F02FD9">
        <w:rPr>
          <w:bCs/>
          <w:color w:val="FF0000"/>
          <w:sz w:val="22"/>
          <w:szCs w:val="22"/>
        </w:rPr>
        <w:t>CERTIFICADO DE REGISTRO na ANVISA para consulta e impressão do mesmo;</w:t>
      </w:r>
      <w:r w:rsidRPr="00F02FD9">
        <w:rPr>
          <w:color w:val="FF0000"/>
          <w:sz w:val="22"/>
          <w:szCs w:val="22"/>
        </w:rPr>
        <w:t xml:space="preserve"> </w:t>
      </w:r>
    </w:p>
    <w:p w:rsidR="00502DA9" w:rsidRPr="00F02FD9" w:rsidRDefault="00502DA9" w:rsidP="00502DA9">
      <w:pPr>
        <w:tabs>
          <w:tab w:val="left" w:pos="0"/>
        </w:tabs>
        <w:jc w:val="both"/>
        <w:rPr>
          <w:color w:val="FF0000"/>
          <w:sz w:val="22"/>
          <w:szCs w:val="22"/>
        </w:rPr>
      </w:pPr>
    </w:p>
    <w:p w:rsidR="00502DA9" w:rsidRPr="00F02FD9" w:rsidRDefault="00D305A5" w:rsidP="00502DA9">
      <w:pPr>
        <w:autoSpaceDE w:val="0"/>
        <w:autoSpaceDN w:val="0"/>
        <w:adjustRightInd w:val="0"/>
        <w:jc w:val="both"/>
        <w:rPr>
          <w:bCs/>
          <w:sz w:val="22"/>
          <w:szCs w:val="22"/>
        </w:rPr>
      </w:pPr>
      <w:r>
        <w:rPr>
          <w:bCs/>
          <w:sz w:val="22"/>
          <w:szCs w:val="22"/>
        </w:rPr>
        <w:t>7.2.3</w:t>
      </w:r>
      <w:r w:rsidR="00502DA9">
        <w:rPr>
          <w:bCs/>
          <w:sz w:val="22"/>
          <w:szCs w:val="22"/>
        </w:rPr>
        <w:t>.1.</w:t>
      </w:r>
      <w:r w:rsidR="00502DA9" w:rsidRPr="00F02FD9">
        <w:rPr>
          <w:bCs/>
          <w:sz w:val="22"/>
          <w:szCs w:val="22"/>
        </w:rPr>
        <w:t xml:space="preserve"> Estando o registro vencido, a licitante deverá apresentar cópia autenticada e legível da solicitação de sua revalidação, acompanhada de cópia do registro vencido. A não apresentação do registro e do pedido de revalidação do produto (protocolo) implicará na desclassificação do item cotado.</w:t>
      </w:r>
    </w:p>
    <w:p w:rsidR="00502DA9" w:rsidRPr="00F02FD9" w:rsidRDefault="00502DA9" w:rsidP="00502DA9">
      <w:pPr>
        <w:autoSpaceDE w:val="0"/>
        <w:autoSpaceDN w:val="0"/>
        <w:adjustRightInd w:val="0"/>
        <w:rPr>
          <w:sz w:val="22"/>
          <w:szCs w:val="22"/>
        </w:rPr>
      </w:pPr>
    </w:p>
    <w:p w:rsidR="00502DA9" w:rsidRPr="00F02FD9" w:rsidRDefault="00D305A5" w:rsidP="00502DA9">
      <w:pPr>
        <w:autoSpaceDE w:val="0"/>
        <w:autoSpaceDN w:val="0"/>
        <w:adjustRightInd w:val="0"/>
        <w:jc w:val="both"/>
        <w:rPr>
          <w:bCs/>
          <w:sz w:val="22"/>
          <w:szCs w:val="22"/>
        </w:rPr>
      </w:pPr>
      <w:r>
        <w:rPr>
          <w:bCs/>
          <w:sz w:val="22"/>
          <w:szCs w:val="22"/>
        </w:rPr>
        <w:t>7.2.3</w:t>
      </w:r>
      <w:r w:rsidR="00502DA9">
        <w:rPr>
          <w:bCs/>
          <w:sz w:val="22"/>
          <w:szCs w:val="22"/>
        </w:rPr>
        <w:t>.2.</w:t>
      </w:r>
      <w:r w:rsidR="00502DA9" w:rsidRPr="00F02FD9">
        <w:rPr>
          <w:bCs/>
          <w:sz w:val="22"/>
          <w:szCs w:val="22"/>
        </w:rPr>
        <w:t xml:space="preserve"> O licitante que cotar material </w:t>
      </w:r>
      <w:proofErr w:type="gramStart"/>
      <w:r w:rsidR="00502DA9" w:rsidRPr="00F02FD9">
        <w:rPr>
          <w:bCs/>
          <w:sz w:val="22"/>
          <w:szCs w:val="22"/>
        </w:rPr>
        <w:t>ISENTO</w:t>
      </w:r>
      <w:proofErr w:type="gramEnd"/>
      <w:r w:rsidR="00502DA9" w:rsidRPr="00F02FD9">
        <w:rPr>
          <w:bCs/>
          <w:sz w:val="22"/>
          <w:szCs w:val="22"/>
        </w:rPr>
        <w:t xml:space="preserve"> ou que não seja classificado pelo Ministério da Saúde, deverá informar na sua proposta tal informação, ficando sujeito às sanções cabíveis, no caso de falsidade de sua declaração.</w:t>
      </w:r>
    </w:p>
    <w:p w:rsidR="00502DA9" w:rsidRPr="00F02FD9" w:rsidRDefault="00502DA9" w:rsidP="00502DA9">
      <w:pPr>
        <w:autoSpaceDE w:val="0"/>
        <w:autoSpaceDN w:val="0"/>
        <w:adjustRightInd w:val="0"/>
        <w:jc w:val="both"/>
        <w:rPr>
          <w:bCs/>
          <w:sz w:val="22"/>
          <w:szCs w:val="22"/>
        </w:rPr>
      </w:pPr>
    </w:p>
    <w:p w:rsidR="00502DA9" w:rsidRDefault="00502DA9" w:rsidP="00502DA9">
      <w:pPr>
        <w:autoSpaceDE w:val="0"/>
        <w:autoSpaceDN w:val="0"/>
        <w:adjustRightInd w:val="0"/>
        <w:jc w:val="both"/>
        <w:rPr>
          <w:color w:val="000000"/>
          <w:sz w:val="22"/>
          <w:szCs w:val="22"/>
        </w:rPr>
      </w:pPr>
      <w:r>
        <w:rPr>
          <w:color w:val="000000"/>
          <w:sz w:val="22"/>
          <w:szCs w:val="22"/>
        </w:rPr>
        <w:t>7.2.</w:t>
      </w:r>
      <w:r w:rsidR="00D305A5">
        <w:rPr>
          <w:color w:val="000000"/>
          <w:sz w:val="22"/>
          <w:szCs w:val="22"/>
        </w:rPr>
        <w:t>4</w:t>
      </w:r>
      <w:r>
        <w:rPr>
          <w:color w:val="000000"/>
          <w:sz w:val="22"/>
          <w:szCs w:val="22"/>
        </w:rPr>
        <w:t>.1.</w:t>
      </w:r>
      <w:r w:rsidRPr="00F02FD9">
        <w:rPr>
          <w:color w:val="000000"/>
          <w:sz w:val="22"/>
          <w:szCs w:val="22"/>
        </w:rPr>
        <w:t xml:space="preserve"> No caso de produto importado é também necessária </w:t>
      </w:r>
      <w:proofErr w:type="gramStart"/>
      <w:r w:rsidRPr="00F02FD9">
        <w:rPr>
          <w:color w:val="000000"/>
          <w:sz w:val="22"/>
          <w:szCs w:val="22"/>
        </w:rPr>
        <w:t>a</w:t>
      </w:r>
      <w:proofErr w:type="gramEnd"/>
      <w:r w:rsidRPr="00F02FD9">
        <w:rPr>
          <w:color w:val="000000"/>
          <w:sz w:val="22"/>
          <w:szCs w:val="22"/>
        </w:rPr>
        <w:t xml:space="preserve"> apresentação do certificado de Boas Práticas de Fabricação e Controle, emitido pela autoridade sanitária do país de origem, ou laudo de inspeção emitido pela autoridade sanitária brasileira, bem como laudo de análise do(s) lote(s) a ser (em) fornecido(s), emitido(s) no Brasil.</w:t>
      </w:r>
    </w:p>
    <w:p w:rsidR="00502DA9" w:rsidRPr="00F02FD9" w:rsidRDefault="00502DA9" w:rsidP="00502DA9">
      <w:pPr>
        <w:autoSpaceDE w:val="0"/>
        <w:autoSpaceDN w:val="0"/>
        <w:adjustRightInd w:val="0"/>
        <w:jc w:val="both"/>
        <w:rPr>
          <w:color w:val="000000"/>
          <w:sz w:val="22"/>
          <w:szCs w:val="22"/>
        </w:rPr>
      </w:pPr>
    </w:p>
    <w:p w:rsidR="00502DA9" w:rsidRPr="00F02FD9" w:rsidRDefault="00502DA9" w:rsidP="00502DA9">
      <w:pPr>
        <w:autoSpaceDE w:val="0"/>
        <w:autoSpaceDN w:val="0"/>
        <w:adjustRightInd w:val="0"/>
        <w:jc w:val="both"/>
        <w:rPr>
          <w:color w:val="000000"/>
          <w:sz w:val="22"/>
          <w:szCs w:val="22"/>
        </w:rPr>
      </w:pPr>
      <w:r>
        <w:rPr>
          <w:color w:val="000000"/>
          <w:sz w:val="22"/>
          <w:szCs w:val="22"/>
        </w:rPr>
        <w:lastRenderedPageBreak/>
        <w:t>7.2.</w:t>
      </w:r>
      <w:r w:rsidR="00D305A5">
        <w:rPr>
          <w:color w:val="000000"/>
          <w:sz w:val="22"/>
          <w:szCs w:val="22"/>
        </w:rPr>
        <w:t>4</w:t>
      </w:r>
      <w:r>
        <w:rPr>
          <w:color w:val="000000"/>
          <w:sz w:val="22"/>
          <w:szCs w:val="22"/>
        </w:rPr>
        <w:t>.2.</w:t>
      </w:r>
      <w:r w:rsidRPr="00F02FD9">
        <w:rPr>
          <w:color w:val="000000"/>
          <w:sz w:val="22"/>
          <w:szCs w:val="22"/>
        </w:rPr>
        <w:t xml:space="preserve"> No caso de produtos importados, que dependam de alta tecnologia e que porventura não exista tecnologia nacional para os testes de controle de qualidade necessários, poderão ser aceitos laudos analíticos do fabricante, desde que comprovada </w:t>
      </w:r>
      <w:proofErr w:type="gramStart"/>
      <w:r w:rsidRPr="00F02FD9">
        <w:rPr>
          <w:color w:val="000000"/>
          <w:sz w:val="22"/>
          <w:szCs w:val="22"/>
        </w:rPr>
        <w:t>a</w:t>
      </w:r>
      <w:proofErr w:type="gramEnd"/>
      <w:r w:rsidRPr="00F02FD9">
        <w:rPr>
          <w:color w:val="000000"/>
          <w:sz w:val="22"/>
          <w:szCs w:val="22"/>
        </w:rPr>
        <w:t xml:space="preserve"> certificação de origem dos produtos, certificação de Boas Práticas de Fabricação bem como as Boas Práticas de Laboratório, todos traduzidos para o idioma Português.</w:t>
      </w:r>
    </w:p>
    <w:p w:rsidR="00502DA9" w:rsidRPr="00F02FD9" w:rsidRDefault="00502DA9" w:rsidP="00502DA9">
      <w:pPr>
        <w:tabs>
          <w:tab w:val="left" w:pos="0"/>
        </w:tabs>
        <w:jc w:val="both"/>
        <w:rPr>
          <w:color w:val="FF0000"/>
          <w:sz w:val="22"/>
          <w:szCs w:val="22"/>
        </w:rPr>
      </w:pPr>
    </w:p>
    <w:p w:rsidR="00C861D4" w:rsidRPr="006058B2" w:rsidRDefault="005D4F7C" w:rsidP="006058B2">
      <w:pPr>
        <w:tabs>
          <w:tab w:val="left" w:pos="360"/>
        </w:tabs>
        <w:jc w:val="both"/>
        <w:rPr>
          <w:b/>
          <w:color w:val="000000"/>
          <w:sz w:val="22"/>
          <w:szCs w:val="22"/>
        </w:rPr>
      </w:pPr>
      <w:r w:rsidRPr="006058B2">
        <w:rPr>
          <w:bCs/>
          <w:sz w:val="22"/>
          <w:szCs w:val="22"/>
        </w:rPr>
        <w:t>7.2.</w:t>
      </w:r>
      <w:r w:rsidR="009A74B4">
        <w:rPr>
          <w:bCs/>
          <w:sz w:val="22"/>
          <w:szCs w:val="22"/>
        </w:rPr>
        <w:t>5</w:t>
      </w:r>
      <w:r w:rsidR="004D3AA9" w:rsidRPr="006058B2">
        <w:rPr>
          <w:bCs/>
          <w:sz w:val="22"/>
          <w:szCs w:val="22"/>
        </w:rPr>
        <w:t xml:space="preserve">. </w:t>
      </w:r>
      <w:r w:rsidR="00C861D4" w:rsidRPr="006058B2">
        <w:rPr>
          <w:sz w:val="22"/>
          <w:szCs w:val="22"/>
        </w:rPr>
        <w:t>As propostas devem conter as especificações do</w:t>
      </w:r>
      <w:r w:rsidR="004D3AA9" w:rsidRPr="006058B2">
        <w:rPr>
          <w:sz w:val="22"/>
          <w:szCs w:val="22"/>
        </w:rPr>
        <w:t xml:space="preserve"> </w:t>
      </w:r>
      <w:r w:rsidR="00CC3192" w:rsidRPr="006058B2">
        <w:rPr>
          <w:color w:val="FF0000"/>
          <w:sz w:val="22"/>
          <w:szCs w:val="22"/>
        </w:rPr>
        <w:t>objeto</w:t>
      </w:r>
      <w:r w:rsidR="00C861D4" w:rsidRPr="006058B2">
        <w:rPr>
          <w:sz w:val="22"/>
          <w:szCs w:val="22"/>
        </w:rPr>
        <w:t xml:space="preserve"> de forma clara, descrevendo detalhadamente as </w:t>
      </w:r>
      <w:r w:rsidR="00C861D4" w:rsidRPr="006058B2">
        <w:rPr>
          <w:b/>
          <w:color w:val="FF0000"/>
          <w:sz w:val="22"/>
          <w:szCs w:val="22"/>
          <w:u w:val="single"/>
        </w:rPr>
        <w:t>características</w:t>
      </w:r>
      <w:r w:rsidR="003D1894" w:rsidRPr="006058B2">
        <w:rPr>
          <w:b/>
          <w:color w:val="FF0000"/>
          <w:sz w:val="22"/>
          <w:szCs w:val="22"/>
          <w:u w:val="single"/>
        </w:rPr>
        <w:t xml:space="preserve"> técnicas</w:t>
      </w:r>
      <w:r w:rsidR="008140EE" w:rsidRPr="006058B2">
        <w:rPr>
          <w:color w:val="FF0000"/>
          <w:sz w:val="22"/>
          <w:szCs w:val="22"/>
        </w:rPr>
        <w:t xml:space="preserve">, </w:t>
      </w:r>
      <w:r w:rsidR="00C861D4" w:rsidRPr="006058B2">
        <w:rPr>
          <w:sz w:val="22"/>
          <w:szCs w:val="22"/>
        </w:rPr>
        <w:t xml:space="preserve">sendo vedada à omissão ou o uso de expressões como: </w:t>
      </w:r>
      <w:r w:rsidR="00C861D4" w:rsidRPr="006058B2">
        <w:rPr>
          <w:b/>
          <w:color w:val="000000"/>
          <w:sz w:val="22"/>
          <w:szCs w:val="22"/>
        </w:rPr>
        <w:t>“REFERÊNCIA”, OU “CONFORME NOSSA DISPONIBILIDADE DE ESTOQUE”, “SOB CONSULTA” E “</w:t>
      </w:r>
      <w:r w:rsidR="00C861D4" w:rsidRPr="006058B2">
        <w:rPr>
          <w:b/>
          <w:color w:val="000000"/>
          <w:sz w:val="22"/>
          <w:szCs w:val="22"/>
          <w:u w:val="single"/>
        </w:rPr>
        <w:t>CONFORME EDITAL</w:t>
      </w:r>
      <w:r w:rsidR="00C861D4" w:rsidRPr="006058B2">
        <w:rPr>
          <w:b/>
          <w:color w:val="000000"/>
          <w:sz w:val="22"/>
          <w:szCs w:val="22"/>
        </w:rPr>
        <w:t xml:space="preserve">”, </w:t>
      </w:r>
      <w:r w:rsidR="003D1894" w:rsidRPr="006058B2">
        <w:rPr>
          <w:sz w:val="22"/>
          <w:szCs w:val="22"/>
        </w:rPr>
        <w:t xml:space="preserve">constando os quantitativos, </w:t>
      </w:r>
      <w:r w:rsidR="00C861D4" w:rsidRPr="006058B2">
        <w:rPr>
          <w:sz w:val="22"/>
          <w:szCs w:val="22"/>
        </w:rPr>
        <w:t>valores unitários e totais, bem como</w:t>
      </w:r>
      <w:proofErr w:type="gramStart"/>
      <w:r w:rsidR="00C861D4" w:rsidRPr="006058B2">
        <w:rPr>
          <w:sz w:val="22"/>
          <w:szCs w:val="22"/>
        </w:rPr>
        <w:t xml:space="preserve"> </w:t>
      </w:r>
      <w:r w:rsidR="005A2EA4" w:rsidRPr="006058B2">
        <w:rPr>
          <w:color w:val="FF0000"/>
          <w:sz w:val="22"/>
          <w:szCs w:val="22"/>
        </w:rPr>
        <w:t xml:space="preserve"> </w:t>
      </w:r>
      <w:proofErr w:type="gramEnd"/>
      <w:r w:rsidR="009C0B03" w:rsidRPr="006058B2">
        <w:rPr>
          <w:color w:val="FF0000"/>
          <w:sz w:val="22"/>
          <w:szCs w:val="22"/>
        </w:rPr>
        <w:t>a marca</w:t>
      </w:r>
      <w:r w:rsidR="008140EE" w:rsidRPr="006058B2">
        <w:rPr>
          <w:color w:val="FF0000"/>
          <w:sz w:val="22"/>
          <w:szCs w:val="22"/>
        </w:rPr>
        <w:t xml:space="preserve"> e modelo</w:t>
      </w:r>
      <w:r w:rsidR="00C861D4" w:rsidRPr="006058B2">
        <w:rPr>
          <w:sz w:val="22"/>
          <w:szCs w:val="22"/>
        </w:rPr>
        <w:t xml:space="preserve">, conforme modelo contido no </w:t>
      </w:r>
      <w:r w:rsidR="00C861D4" w:rsidRPr="006058B2">
        <w:rPr>
          <w:b/>
          <w:bCs/>
          <w:color w:val="0000FF"/>
          <w:sz w:val="22"/>
          <w:szCs w:val="22"/>
        </w:rPr>
        <w:t>ANEXO II</w:t>
      </w:r>
      <w:r w:rsidR="00205245" w:rsidRPr="006058B2">
        <w:rPr>
          <w:b/>
          <w:bCs/>
          <w:color w:val="0000FF"/>
          <w:sz w:val="22"/>
          <w:szCs w:val="22"/>
        </w:rPr>
        <w:t>I</w:t>
      </w:r>
      <w:r w:rsidR="00C861D4" w:rsidRPr="006058B2">
        <w:rPr>
          <w:b/>
          <w:bCs/>
          <w:color w:val="0000FF"/>
          <w:sz w:val="22"/>
          <w:szCs w:val="22"/>
        </w:rPr>
        <w:t xml:space="preserve"> – MODELO DE CARTA PROPOSTA; </w:t>
      </w:r>
    </w:p>
    <w:p w:rsidR="00C861D4" w:rsidRPr="006058B2" w:rsidRDefault="00C861D4" w:rsidP="006058B2">
      <w:pPr>
        <w:tabs>
          <w:tab w:val="left" w:pos="0"/>
        </w:tabs>
        <w:jc w:val="both"/>
        <w:rPr>
          <w:sz w:val="22"/>
          <w:szCs w:val="22"/>
        </w:rPr>
      </w:pPr>
    </w:p>
    <w:p w:rsidR="003D1894" w:rsidRPr="006058B2" w:rsidRDefault="005D4F7C" w:rsidP="006058B2">
      <w:pPr>
        <w:tabs>
          <w:tab w:val="left" w:pos="0"/>
        </w:tabs>
        <w:jc w:val="both"/>
        <w:rPr>
          <w:b/>
          <w:sz w:val="22"/>
          <w:szCs w:val="22"/>
          <w:u w:val="single"/>
        </w:rPr>
      </w:pPr>
      <w:r w:rsidRPr="006058B2">
        <w:rPr>
          <w:bCs/>
          <w:sz w:val="22"/>
          <w:szCs w:val="22"/>
        </w:rPr>
        <w:t>7.2.</w:t>
      </w:r>
      <w:r w:rsidR="009A74B4">
        <w:rPr>
          <w:bCs/>
          <w:sz w:val="22"/>
          <w:szCs w:val="22"/>
        </w:rPr>
        <w:t>6</w:t>
      </w:r>
      <w:r w:rsidR="004D3AA9" w:rsidRPr="006058B2">
        <w:rPr>
          <w:bCs/>
          <w:sz w:val="22"/>
          <w:szCs w:val="22"/>
        </w:rPr>
        <w:t xml:space="preserve">. </w:t>
      </w:r>
      <w:r w:rsidR="00C861D4" w:rsidRPr="006058B2">
        <w:rPr>
          <w:sz w:val="22"/>
          <w:szCs w:val="22"/>
        </w:rPr>
        <w:t xml:space="preserve">Preço unitário e total de cada item, de acordo com o preço praticado no mercado, conforme estabelece o inciso IV, do art. 43, da Lei Federal nº. 8.666/93, expresso em moeda corrente nacional (R$), </w:t>
      </w:r>
      <w:r w:rsidR="00C861D4" w:rsidRPr="006058B2">
        <w:rPr>
          <w:b/>
          <w:sz w:val="22"/>
          <w:szCs w:val="22"/>
          <w:u w:val="single"/>
        </w:rPr>
        <w:t>com no máximo 02 (duas) casas decimais, sendo desconsideradas as frações de centavos. Ex: 0,0123</w:t>
      </w:r>
      <w:proofErr w:type="gramStart"/>
      <w:r w:rsidR="00C861D4" w:rsidRPr="006058B2">
        <w:rPr>
          <w:b/>
          <w:sz w:val="22"/>
          <w:szCs w:val="22"/>
          <w:u w:val="single"/>
        </w:rPr>
        <w:t>, será</w:t>
      </w:r>
      <w:proofErr w:type="gramEnd"/>
      <w:r w:rsidR="00C861D4" w:rsidRPr="006058B2">
        <w:rPr>
          <w:b/>
          <w:sz w:val="22"/>
          <w:szCs w:val="22"/>
          <w:u w:val="single"/>
        </w:rPr>
        <w:t xml:space="preserve"> empenhado 0,01</w:t>
      </w:r>
    </w:p>
    <w:p w:rsidR="003F6C41" w:rsidRPr="006058B2" w:rsidRDefault="003F6C41" w:rsidP="006058B2">
      <w:pPr>
        <w:tabs>
          <w:tab w:val="left" w:pos="0"/>
        </w:tabs>
        <w:jc w:val="both"/>
        <w:rPr>
          <w:b/>
          <w:sz w:val="22"/>
          <w:szCs w:val="22"/>
          <w:u w:val="single"/>
        </w:rPr>
      </w:pPr>
    </w:p>
    <w:p w:rsidR="003F6C41" w:rsidRDefault="005D4F7C" w:rsidP="006058B2">
      <w:pPr>
        <w:tabs>
          <w:tab w:val="left" w:pos="0"/>
        </w:tabs>
        <w:jc w:val="both"/>
        <w:rPr>
          <w:b/>
          <w:sz w:val="22"/>
          <w:szCs w:val="22"/>
          <w:u w:val="single"/>
        </w:rPr>
      </w:pPr>
      <w:r w:rsidRPr="006058B2">
        <w:rPr>
          <w:b/>
          <w:sz w:val="22"/>
          <w:szCs w:val="22"/>
          <w:u w:val="single"/>
        </w:rPr>
        <w:t>7</w:t>
      </w:r>
      <w:r w:rsidR="00FD52F5" w:rsidRPr="006058B2">
        <w:rPr>
          <w:b/>
          <w:sz w:val="22"/>
          <w:szCs w:val="22"/>
          <w:u w:val="single"/>
        </w:rPr>
        <w:t>.2.</w:t>
      </w:r>
      <w:r w:rsidR="009A74B4">
        <w:rPr>
          <w:b/>
          <w:sz w:val="22"/>
          <w:szCs w:val="22"/>
          <w:u w:val="single"/>
        </w:rPr>
        <w:t>6</w:t>
      </w:r>
      <w:r w:rsidR="003F6C41" w:rsidRPr="006058B2">
        <w:rPr>
          <w:b/>
          <w:sz w:val="22"/>
          <w:szCs w:val="22"/>
          <w:u w:val="single"/>
        </w:rPr>
        <w:t>.1 Para cumprimento do item acima as licitantes que não encaminharem as propostas com os valores unitários adequados de forma a não fracionar o unitário terão os itens ajustados quando da aceitação da proposta pela Pregoeira. Ex: 0,057 – Será aceito 0,05 e não 0,06.</w:t>
      </w:r>
    </w:p>
    <w:p w:rsidR="009A74B4" w:rsidRPr="006058B2" w:rsidRDefault="009A74B4" w:rsidP="006058B2">
      <w:pPr>
        <w:tabs>
          <w:tab w:val="left" w:pos="0"/>
        </w:tabs>
        <w:jc w:val="both"/>
        <w:rPr>
          <w:b/>
          <w:sz w:val="22"/>
          <w:szCs w:val="22"/>
          <w:u w:val="single"/>
        </w:rPr>
      </w:pPr>
    </w:p>
    <w:p w:rsidR="00FE5B55" w:rsidRPr="006058B2" w:rsidRDefault="005D4F7C" w:rsidP="006058B2">
      <w:pPr>
        <w:tabs>
          <w:tab w:val="left" w:pos="0"/>
        </w:tabs>
        <w:jc w:val="both"/>
        <w:rPr>
          <w:sz w:val="22"/>
          <w:szCs w:val="22"/>
        </w:rPr>
      </w:pPr>
      <w:r w:rsidRPr="006058B2">
        <w:rPr>
          <w:bCs/>
          <w:sz w:val="22"/>
          <w:szCs w:val="22"/>
        </w:rPr>
        <w:t>7.2.</w:t>
      </w:r>
      <w:r w:rsidR="009A74B4">
        <w:rPr>
          <w:bCs/>
          <w:sz w:val="22"/>
          <w:szCs w:val="22"/>
        </w:rPr>
        <w:t>7</w:t>
      </w:r>
      <w:r w:rsidR="003D1894" w:rsidRPr="006058B2">
        <w:rPr>
          <w:bCs/>
          <w:sz w:val="22"/>
          <w:szCs w:val="22"/>
        </w:rPr>
        <w:t xml:space="preserve">. </w:t>
      </w:r>
      <w:r w:rsidR="00FE5B55" w:rsidRPr="006058B2">
        <w:rPr>
          <w:sz w:val="22"/>
          <w:szCs w:val="22"/>
        </w:rPr>
        <w:t>No preço ofertado deverão estar inclusos todos os insumos que o compõem, tais como as despesas com mão-de-obra, materiais, equipamentos, impostos, taxas, fretes, descontos, e quaisquer outros que incidam direta ou indiretamente na execução do objeto desta licitação;</w:t>
      </w:r>
    </w:p>
    <w:p w:rsidR="00DC6808" w:rsidRPr="006058B2" w:rsidRDefault="00DC6808" w:rsidP="006058B2">
      <w:pPr>
        <w:jc w:val="both"/>
        <w:rPr>
          <w:bCs/>
          <w:sz w:val="22"/>
          <w:szCs w:val="22"/>
        </w:rPr>
      </w:pPr>
    </w:p>
    <w:p w:rsidR="00FE5B55" w:rsidRPr="006058B2" w:rsidRDefault="005D4F7C" w:rsidP="006058B2">
      <w:pPr>
        <w:jc w:val="both"/>
        <w:rPr>
          <w:color w:val="000000"/>
          <w:sz w:val="22"/>
          <w:szCs w:val="22"/>
        </w:rPr>
      </w:pPr>
      <w:r w:rsidRPr="006058B2">
        <w:rPr>
          <w:bCs/>
          <w:sz w:val="22"/>
          <w:szCs w:val="22"/>
        </w:rPr>
        <w:t>7.2.</w:t>
      </w:r>
      <w:r w:rsidR="009A74B4">
        <w:rPr>
          <w:bCs/>
          <w:sz w:val="22"/>
          <w:szCs w:val="22"/>
        </w:rPr>
        <w:t>7</w:t>
      </w:r>
      <w:r w:rsidR="003D1894" w:rsidRPr="006058B2">
        <w:rPr>
          <w:bCs/>
          <w:sz w:val="22"/>
          <w:szCs w:val="22"/>
        </w:rPr>
        <w:t>.1</w:t>
      </w:r>
      <w:r w:rsidR="00FE5B55" w:rsidRPr="006058B2">
        <w:rPr>
          <w:color w:val="000000"/>
          <w:sz w:val="22"/>
          <w:szCs w:val="22"/>
        </w:rPr>
        <w:t>. O licitante deverá incluir no preço do produto ofertado, a alíquota do imposto intitulado ICMS, considerando para todos os efeitos fiscais, que o Governo do Estado de Rondônia é consumidor final.</w:t>
      </w:r>
    </w:p>
    <w:p w:rsidR="00DC31DC" w:rsidRPr="006058B2" w:rsidRDefault="00DC31DC" w:rsidP="006058B2">
      <w:pPr>
        <w:jc w:val="both"/>
        <w:rPr>
          <w:color w:val="000000"/>
          <w:sz w:val="22"/>
          <w:szCs w:val="22"/>
        </w:rPr>
      </w:pPr>
    </w:p>
    <w:p w:rsidR="00423874" w:rsidRPr="006058B2" w:rsidRDefault="003D1894" w:rsidP="006058B2">
      <w:pPr>
        <w:tabs>
          <w:tab w:val="left" w:pos="0"/>
        </w:tabs>
        <w:jc w:val="both"/>
        <w:rPr>
          <w:color w:val="000000"/>
          <w:sz w:val="22"/>
          <w:szCs w:val="22"/>
        </w:rPr>
      </w:pPr>
      <w:r w:rsidRPr="006058B2">
        <w:rPr>
          <w:sz w:val="22"/>
          <w:szCs w:val="22"/>
        </w:rPr>
        <w:t>7.2</w:t>
      </w:r>
      <w:r w:rsidR="005D4F7C" w:rsidRPr="006058B2">
        <w:rPr>
          <w:sz w:val="22"/>
          <w:szCs w:val="22"/>
        </w:rPr>
        <w:t>.</w:t>
      </w:r>
      <w:r w:rsidR="009A74B4">
        <w:rPr>
          <w:sz w:val="22"/>
          <w:szCs w:val="22"/>
        </w:rPr>
        <w:t>8</w:t>
      </w:r>
      <w:r w:rsidR="00423874" w:rsidRPr="006058B2">
        <w:rPr>
          <w:sz w:val="22"/>
          <w:szCs w:val="22"/>
        </w:rPr>
        <w:t>. Nenhuma reivindicação adicional de pagamento ou reajustamento de preços será considerada;</w:t>
      </w:r>
    </w:p>
    <w:p w:rsidR="00423874" w:rsidRPr="006058B2" w:rsidRDefault="00423874" w:rsidP="006058B2">
      <w:pPr>
        <w:tabs>
          <w:tab w:val="left" w:pos="0"/>
        </w:tabs>
        <w:jc w:val="both"/>
        <w:rPr>
          <w:color w:val="000000"/>
          <w:sz w:val="22"/>
          <w:szCs w:val="22"/>
        </w:rPr>
      </w:pPr>
    </w:p>
    <w:p w:rsidR="00423874" w:rsidRPr="006058B2" w:rsidRDefault="003D1894" w:rsidP="006058B2">
      <w:pPr>
        <w:tabs>
          <w:tab w:val="left" w:pos="0"/>
        </w:tabs>
        <w:jc w:val="both"/>
        <w:rPr>
          <w:color w:val="000000"/>
          <w:sz w:val="22"/>
          <w:szCs w:val="22"/>
        </w:rPr>
      </w:pPr>
      <w:r w:rsidRPr="006058B2">
        <w:rPr>
          <w:color w:val="000000"/>
          <w:sz w:val="22"/>
          <w:szCs w:val="22"/>
        </w:rPr>
        <w:t>7.2</w:t>
      </w:r>
      <w:r w:rsidR="00FD52F5" w:rsidRPr="006058B2">
        <w:rPr>
          <w:color w:val="000000"/>
          <w:sz w:val="22"/>
          <w:szCs w:val="22"/>
        </w:rPr>
        <w:t>.</w:t>
      </w:r>
      <w:r w:rsidR="009A74B4">
        <w:rPr>
          <w:color w:val="000000"/>
          <w:sz w:val="22"/>
          <w:szCs w:val="22"/>
        </w:rPr>
        <w:t>9</w:t>
      </w:r>
      <w:r w:rsidR="00423874" w:rsidRPr="006058B2">
        <w:rPr>
          <w:color w:val="000000"/>
          <w:sz w:val="22"/>
          <w:szCs w:val="22"/>
        </w:rPr>
        <w:t xml:space="preserve">. </w:t>
      </w:r>
      <w:r w:rsidR="00031F26" w:rsidRPr="006058B2">
        <w:rPr>
          <w:color w:val="000000"/>
          <w:sz w:val="22"/>
          <w:szCs w:val="22"/>
        </w:rPr>
        <w:t>Serão</w:t>
      </w:r>
      <w:r w:rsidR="00423874" w:rsidRPr="006058B2">
        <w:rPr>
          <w:color w:val="000000"/>
          <w:sz w:val="22"/>
          <w:szCs w:val="22"/>
        </w:rPr>
        <w:t xml:space="preserve"> considerados inadequados, desta forma DESCLASSIFICADOS, preços simbólicos, irrisórios, de valor zero ou incompatíveis (excessivos) com os praticados no mercado e com distorções significativas;</w:t>
      </w:r>
    </w:p>
    <w:p w:rsidR="00423874" w:rsidRPr="006058B2" w:rsidRDefault="00423874" w:rsidP="006058B2">
      <w:pPr>
        <w:tabs>
          <w:tab w:val="left" w:pos="0"/>
        </w:tabs>
        <w:jc w:val="both"/>
        <w:rPr>
          <w:sz w:val="22"/>
          <w:szCs w:val="22"/>
        </w:rPr>
      </w:pPr>
    </w:p>
    <w:p w:rsidR="00423874" w:rsidRPr="006058B2" w:rsidRDefault="00031F26" w:rsidP="006058B2">
      <w:pPr>
        <w:pStyle w:val="Corpodetexto3"/>
        <w:tabs>
          <w:tab w:val="left" w:pos="0"/>
          <w:tab w:val="left" w:pos="180"/>
        </w:tabs>
        <w:spacing w:after="0"/>
        <w:jc w:val="both"/>
        <w:rPr>
          <w:b w:val="0"/>
          <w:sz w:val="22"/>
          <w:szCs w:val="22"/>
        </w:rPr>
      </w:pPr>
      <w:r w:rsidRPr="006058B2">
        <w:rPr>
          <w:b w:val="0"/>
          <w:sz w:val="22"/>
          <w:szCs w:val="22"/>
        </w:rPr>
        <w:t>7.2</w:t>
      </w:r>
      <w:r w:rsidR="00FD52F5" w:rsidRPr="006058B2">
        <w:rPr>
          <w:b w:val="0"/>
          <w:sz w:val="22"/>
          <w:szCs w:val="22"/>
        </w:rPr>
        <w:t>.</w:t>
      </w:r>
      <w:r w:rsidR="00502DA9">
        <w:rPr>
          <w:b w:val="0"/>
          <w:sz w:val="22"/>
          <w:szCs w:val="22"/>
        </w:rPr>
        <w:t>1</w:t>
      </w:r>
      <w:r w:rsidR="009A74B4">
        <w:rPr>
          <w:b w:val="0"/>
          <w:sz w:val="22"/>
          <w:szCs w:val="22"/>
        </w:rPr>
        <w:t>0</w:t>
      </w:r>
      <w:r w:rsidR="00423874" w:rsidRPr="006058B2">
        <w:rPr>
          <w:b w:val="0"/>
          <w:sz w:val="22"/>
          <w:szCs w:val="22"/>
        </w:rPr>
        <w:t>. A proposta de preços enviada implicará em plena aceitação, por parte da licitante, das condições estabelecidas neste Edital e seus Anexos, vinculando o seu autor ao cumprimento de todas as condições e obrigações inerentes ao certame;</w:t>
      </w:r>
    </w:p>
    <w:p w:rsidR="00423874" w:rsidRPr="006058B2" w:rsidRDefault="00423874" w:rsidP="006058B2">
      <w:pPr>
        <w:tabs>
          <w:tab w:val="left" w:pos="0"/>
        </w:tabs>
        <w:jc w:val="both"/>
        <w:rPr>
          <w:sz w:val="22"/>
          <w:szCs w:val="22"/>
        </w:rPr>
      </w:pPr>
    </w:p>
    <w:p w:rsidR="00F24A59" w:rsidRPr="006058B2" w:rsidRDefault="00DF1474" w:rsidP="006058B2">
      <w:pPr>
        <w:autoSpaceDE w:val="0"/>
        <w:autoSpaceDN w:val="0"/>
        <w:adjustRightInd w:val="0"/>
        <w:jc w:val="both"/>
        <w:rPr>
          <w:color w:val="FF0000"/>
          <w:sz w:val="22"/>
          <w:szCs w:val="22"/>
        </w:rPr>
      </w:pPr>
      <w:r w:rsidRPr="006058B2">
        <w:rPr>
          <w:b/>
          <w:color w:val="FF0000"/>
          <w:sz w:val="22"/>
          <w:szCs w:val="22"/>
        </w:rPr>
        <w:t>7.2</w:t>
      </w:r>
      <w:r w:rsidR="005D4F7C" w:rsidRPr="006058B2">
        <w:rPr>
          <w:b/>
          <w:color w:val="FF0000"/>
          <w:sz w:val="22"/>
          <w:szCs w:val="22"/>
        </w:rPr>
        <w:t>.1</w:t>
      </w:r>
      <w:r w:rsidR="009A74B4">
        <w:rPr>
          <w:b/>
          <w:color w:val="FF0000"/>
          <w:sz w:val="22"/>
          <w:szCs w:val="22"/>
        </w:rPr>
        <w:t>1</w:t>
      </w:r>
      <w:r w:rsidR="00423874" w:rsidRPr="006058B2">
        <w:rPr>
          <w:b/>
          <w:color w:val="FF0000"/>
          <w:sz w:val="22"/>
          <w:szCs w:val="22"/>
        </w:rPr>
        <w:t xml:space="preserve">. </w:t>
      </w:r>
      <w:r w:rsidR="00F24A59" w:rsidRPr="006058B2">
        <w:rPr>
          <w:b/>
          <w:color w:val="FF0000"/>
          <w:sz w:val="22"/>
          <w:szCs w:val="22"/>
        </w:rPr>
        <w:t xml:space="preserve">A Pregoeira </w:t>
      </w:r>
      <w:r w:rsidR="005911D7" w:rsidRPr="006058B2">
        <w:rPr>
          <w:b/>
          <w:color w:val="FF0000"/>
          <w:sz w:val="22"/>
          <w:szCs w:val="22"/>
        </w:rPr>
        <w:t>poderá submeter</w:t>
      </w:r>
      <w:r w:rsidR="00F24A59" w:rsidRPr="006058B2">
        <w:rPr>
          <w:b/>
          <w:color w:val="FF0000"/>
          <w:sz w:val="22"/>
          <w:szCs w:val="22"/>
        </w:rPr>
        <w:t xml:space="preserve"> </w:t>
      </w:r>
      <w:proofErr w:type="gramStart"/>
      <w:r w:rsidR="00F24A59" w:rsidRPr="006058B2">
        <w:rPr>
          <w:b/>
          <w:color w:val="FF0000"/>
          <w:sz w:val="22"/>
          <w:szCs w:val="22"/>
        </w:rPr>
        <w:t>a</w:t>
      </w:r>
      <w:proofErr w:type="gramEnd"/>
      <w:r w:rsidR="00F24A59" w:rsidRPr="006058B2">
        <w:rPr>
          <w:b/>
          <w:color w:val="FF0000"/>
          <w:sz w:val="22"/>
          <w:szCs w:val="22"/>
        </w:rPr>
        <w:t xml:space="preserve"> documentação apresentada pelos participantes a </w:t>
      </w:r>
      <w:r w:rsidR="005911D7" w:rsidRPr="006058B2">
        <w:rPr>
          <w:b/>
          <w:color w:val="FF0000"/>
          <w:sz w:val="22"/>
          <w:szCs w:val="22"/>
        </w:rPr>
        <w:t xml:space="preserve">Gerência Administrativa da </w:t>
      </w:r>
      <w:r w:rsidR="001A4D97">
        <w:rPr>
          <w:b/>
          <w:color w:val="FF0000"/>
          <w:sz w:val="22"/>
          <w:szCs w:val="22"/>
        </w:rPr>
        <w:t>FHEMERON</w:t>
      </w:r>
      <w:r w:rsidR="00F24A59" w:rsidRPr="006058B2">
        <w:rPr>
          <w:b/>
          <w:color w:val="FF0000"/>
          <w:sz w:val="22"/>
          <w:szCs w:val="22"/>
        </w:rPr>
        <w:t>, para que os mesmos analisem e emitam parecer técnico dos produtos ofertados</w:t>
      </w:r>
      <w:r w:rsidR="00F24A59" w:rsidRPr="006058B2">
        <w:rPr>
          <w:color w:val="FF0000"/>
          <w:sz w:val="22"/>
          <w:szCs w:val="22"/>
        </w:rPr>
        <w:t xml:space="preserve">, </w:t>
      </w:r>
      <w:r w:rsidR="009A74B4">
        <w:rPr>
          <w:color w:val="FF0000"/>
          <w:sz w:val="22"/>
          <w:szCs w:val="22"/>
        </w:rPr>
        <w:t xml:space="preserve">em conformidade com o item 1.6 do termo de referência, </w:t>
      </w:r>
      <w:r w:rsidR="00F24A59" w:rsidRPr="006058B2">
        <w:rPr>
          <w:color w:val="FF0000"/>
          <w:sz w:val="22"/>
          <w:szCs w:val="22"/>
        </w:rPr>
        <w:t>po</w:t>
      </w:r>
      <w:r w:rsidR="005A2EA4" w:rsidRPr="006058B2">
        <w:rPr>
          <w:color w:val="FF0000"/>
          <w:sz w:val="22"/>
          <w:szCs w:val="22"/>
        </w:rPr>
        <w:t>dendo ainda solicitar parecer técnico</w:t>
      </w:r>
      <w:r w:rsidR="00F24A59" w:rsidRPr="006058B2">
        <w:rPr>
          <w:color w:val="FF0000"/>
          <w:sz w:val="22"/>
          <w:szCs w:val="22"/>
        </w:rPr>
        <w:t xml:space="preserve"> de pessoas físi</w:t>
      </w:r>
      <w:r w:rsidR="005A2EA4" w:rsidRPr="006058B2">
        <w:rPr>
          <w:color w:val="FF0000"/>
          <w:sz w:val="22"/>
          <w:szCs w:val="22"/>
        </w:rPr>
        <w:t>cas ou jurídicas estranhas a ela</w:t>
      </w:r>
      <w:r w:rsidR="00F24A59" w:rsidRPr="006058B2">
        <w:rPr>
          <w:color w:val="FF0000"/>
          <w:sz w:val="22"/>
          <w:szCs w:val="22"/>
        </w:rPr>
        <w:t xml:space="preserve">, para </w:t>
      </w:r>
      <w:r w:rsidR="006030D8" w:rsidRPr="006058B2">
        <w:rPr>
          <w:color w:val="FF0000"/>
          <w:sz w:val="22"/>
          <w:szCs w:val="22"/>
        </w:rPr>
        <w:t>orientar sua decisão.</w:t>
      </w:r>
    </w:p>
    <w:p w:rsidR="00057204" w:rsidRPr="006058B2" w:rsidRDefault="00057204" w:rsidP="006058B2">
      <w:pPr>
        <w:rPr>
          <w:b/>
          <w:bCs/>
          <w:color w:val="0000FF"/>
          <w:sz w:val="22"/>
          <w:szCs w:val="22"/>
        </w:rPr>
      </w:pPr>
    </w:p>
    <w:p w:rsidR="00B50472" w:rsidRPr="006058B2" w:rsidRDefault="008A5283" w:rsidP="006058B2">
      <w:pPr>
        <w:rPr>
          <w:b/>
          <w:bCs/>
          <w:color w:val="0000FF"/>
          <w:sz w:val="22"/>
          <w:szCs w:val="22"/>
        </w:rPr>
      </w:pPr>
      <w:r w:rsidRPr="006058B2">
        <w:rPr>
          <w:b/>
          <w:bCs/>
          <w:color w:val="0000FF"/>
          <w:sz w:val="22"/>
          <w:szCs w:val="22"/>
        </w:rPr>
        <w:t>8</w:t>
      </w:r>
      <w:r w:rsidR="00602B5B" w:rsidRPr="006058B2">
        <w:rPr>
          <w:b/>
          <w:bCs/>
          <w:color w:val="0000FF"/>
          <w:sz w:val="22"/>
          <w:szCs w:val="22"/>
        </w:rPr>
        <w:t>.</w:t>
      </w:r>
      <w:r w:rsidR="00B50472" w:rsidRPr="006058B2">
        <w:rPr>
          <w:b/>
          <w:bCs/>
          <w:color w:val="0000FF"/>
          <w:sz w:val="22"/>
          <w:szCs w:val="22"/>
        </w:rPr>
        <w:t xml:space="preserve"> DA FORMULAÇÃO DE LANCES</w:t>
      </w:r>
      <w:r w:rsidRPr="006058B2">
        <w:rPr>
          <w:b/>
          <w:bCs/>
          <w:color w:val="0000FF"/>
          <w:sz w:val="22"/>
          <w:szCs w:val="22"/>
        </w:rPr>
        <w:t xml:space="preserve"> E CONVOCAÇÃO </w:t>
      </w:r>
      <w:r w:rsidR="001114B6" w:rsidRPr="006058B2">
        <w:rPr>
          <w:b/>
          <w:bCs/>
          <w:color w:val="0000FF"/>
          <w:sz w:val="22"/>
          <w:szCs w:val="22"/>
        </w:rPr>
        <w:t>DAS ME/EPP</w:t>
      </w:r>
    </w:p>
    <w:p w:rsidR="00A862C3" w:rsidRPr="006058B2" w:rsidRDefault="00A862C3" w:rsidP="006058B2">
      <w:pPr>
        <w:jc w:val="both"/>
        <w:rPr>
          <w:b/>
          <w:bCs/>
          <w:sz w:val="22"/>
          <w:szCs w:val="22"/>
        </w:rPr>
      </w:pPr>
    </w:p>
    <w:p w:rsidR="00DF5672" w:rsidRPr="006058B2" w:rsidRDefault="0052618F" w:rsidP="006058B2">
      <w:pPr>
        <w:jc w:val="both"/>
        <w:rPr>
          <w:sz w:val="22"/>
          <w:szCs w:val="22"/>
        </w:rPr>
      </w:pPr>
      <w:r w:rsidRPr="006058B2">
        <w:rPr>
          <w:sz w:val="22"/>
          <w:szCs w:val="22"/>
        </w:rPr>
        <w:t>8.1</w:t>
      </w:r>
      <w:r w:rsidR="00DF5672" w:rsidRPr="006058B2">
        <w:rPr>
          <w:sz w:val="22"/>
          <w:szCs w:val="22"/>
        </w:rPr>
        <w:t xml:space="preserve">. A abertura e o fechamento da fase dos lances “via Internet” será feita </w:t>
      </w:r>
      <w:r w:rsidR="00D42115" w:rsidRPr="006058B2">
        <w:rPr>
          <w:sz w:val="22"/>
          <w:szCs w:val="22"/>
        </w:rPr>
        <w:t>pel</w:t>
      </w:r>
      <w:r w:rsidR="001B67DB" w:rsidRPr="006058B2">
        <w:rPr>
          <w:sz w:val="22"/>
          <w:szCs w:val="22"/>
        </w:rPr>
        <w:t>a</w:t>
      </w:r>
      <w:r w:rsidR="00D42115" w:rsidRPr="006058B2">
        <w:rPr>
          <w:sz w:val="22"/>
          <w:szCs w:val="22"/>
        </w:rPr>
        <w:t xml:space="preserve"> Pregoeir</w:t>
      </w:r>
      <w:r w:rsidR="001B67DB" w:rsidRPr="006058B2">
        <w:rPr>
          <w:sz w:val="22"/>
          <w:szCs w:val="22"/>
        </w:rPr>
        <w:t>a</w:t>
      </w:r>
      <w:r w:rsidR="00DF5672" w:rsidRPr="006058B2">
        <w:rPr>
          <w:sz w:val="22"/>
          <w:szCs w:val="22"/>
        </w:rPr>
        <w:t>.</w:t>
      </w:r>
    </w:p>
    <w:p w:rsidR="006342EB" w:rsidRPr="006058B2" w:rsidRDefault="006342EB" w:rsidP="006058B2">
      <w:pPr>
        <w:jc w:val="both"/>
        <w:rPr>
          <w:sz w:val="22"/>
          <w:szCs w:val="22"/>
        </w:rPr>
      </w:pPr>
    </w:p>
    <w:p w:rsidR="00DF5672" w:rsidRPr="006058B2" w:rsidRDefault="0052618F" w:rsidP="006058B2">
      <w:pPr>
        <w:pStyle w:val="BodyText21"/>
        <w:snapToGrid/>
        <w:rPr>
          <w:sz w:val="22"/>
          <w:szCs w:val="22"/>
        </w:rPr>
      </w:pPr>
      <w:r w:rsidRPr="006058B2">
        <w:rPr>
          <w:sz w:val="22"/>
          <w:szCs w:val="22"/>
        </w:rPr>
        <w:t>8.2</w:t>
      </w:r>
      <w:r w:rsidR="00DF5672" w:rsidRPr="006058B2">
        <w:rPr>
          <w:sz w:val="22"/>
          <w:szCs w:val="22"/>
        </w:rPr>
        <w:t>. As Licitantes poderão oferecer lances menores e sucessivos, observado o horário fixado e as regras de sua aceitação.</w:t>
      </w:r>
    </w:p>
    <w:p w:rsidR="003374B3" w:rsidRPr="006058B2" w:rsidRDefault="003374B3" w:rsidP="006058B2">
      <w:pPr>
        <w:pStyle w:val="Recuodecorpodetexto2"/>
        <w:ind w:firstLine="0"/>
        <w:rPr>
          <w:sz w:val="22"/>
          <w:szCs w:val="22"/>
        </w:rPr>
      </w:pPr>
    </w:p>
    <w:p w:rsidR="00DF5672" w:rsidRPr="006058B2" w:rsidRDefault="0052618F" w:rsidP="006058B2">
      <w:pPr>
        <w:pStyle w:val="Recuodecorpodetexto2"/>
        <w:ind w:firstLine="0"/>
        <w:rPr>
          <w:sz w:val="22"/>
          <w:szCs w:val="22"/>
        </w:rPr>
      </w:pPr>
      <w:r w:rsidRPr="006058B2">
        <w:rPr>
          <w:sz w:val="22"/>
          <w:szCs w:val="22"/>
        </w:rPr>
        <w:t>8.3</w:t>
      </w:r>
      <w:r w:rsidR="00DF5672" w:rsidRPr="006058B2">
        <w:rPr>
          <w:sz w:val="22"/>
          <w:szCs w:val="22"/>
        </w:rPr>
        <w:t>. A Licitante somente poderá oferecer lances inferiores ao último por ele ofertado e registrado no Sistema.</w:t>
      </w:r>
    </w:p>
    <w:p w:rsidR="00DF5672" w:rsidRPr="006058B2" w:rsidRDefault="00DF5672" w:rsidP="006058B2">
      <w:pPr>
        <w:pStyle w:val="Recuodecorpodetexto2"/>
        <w:rPr>
          <w:sz w:val="22"/>
          <w:szCs w:val="22"/>
        </w:rPr>
      </w:pPr>
    </w:p>
    <w:p w:rsidR="00DF5672" w:rsidRPr="006058B2" w:rsidRDefault="0052618F" w:rsidP="006058B2">
      <w:pPr>
        <w:jc w:val="both"/>
        <w:rPr>
          <w:sz w:val="22"/>
          <w:szCs w:val="22"/>
        </w:rPr>
      </w:pPr>
      <w:r w:rsidRPr="006058B2">
        <w:rPr>
          <w:sz w:val="22"/>
          <w:szCs w:val="22"/>
        </w:rPr>
        <w:t>8.4</w:t>
      </w:r>
      <w:r w:rsidR="00DF5672" w:rsidRPr="006058B2">
        <w:rPr>
          <w:sz w:val="22"/>
          <w:szCs w:val="22"/>
        </w:rPr>
        <w:t>. Não serão aceitos dois ou mais lances de mesmo valor, prevalecendo aquele que for recebido e registrado em primeiro lugar.</w:t>
      </w:r>
    </w:p>
    <w:p w:rsidR="00DF5672" w:rsidRPr="006058B2" w:rsidRDefault="00DF5672" w:rsidP="006058B2">
      <w:pPr>
        <w:jc w:val="both"/>
        <w:rPr>
          <w:sz w:val="22"/>
          <w:szCs w:val="22"/>
        </w:rPr>
      </w:pPr>
    </w:p>
    <w:p w:rsidR="00DF5672" w:rsidRPr="006058B2" w:rsidRDefault="0052618F" w:rsidP="006058B2">
      <w:pPr>
        <w:jc w:val="both"/>
        <w:rPr>
          <w:sz w:val="22"/>
          <w:szCs w:val="22"/>
        </w:rPr>
      </w:pPr>
      <w:r w:rsidRPr="006058B2">
        <w:rPr>
          <w:sz w:val="22"/>
          <w:szCs w:val="22"/>
        </w:rPr>
        <w:lastRenderedPageBreak/>
        <w:t>8.5</w:t>
      </w:r>
      <w:r w:rsidR="00DF5672" w:rsidRPr="006058B2">
        <w:rPr>
          <w:sz w:val="22"/>
          <w:szCs w:val="22"/>
        </w:rPr>
        <w:t>. O proponente que encaminhar o valor inicial de sua proposta aparentemente inexequível, caso o mesmo não honre a oferta encaminhada, terá sua proposta rejeitada na fase de aceitabilidade.</w:t>
      </w:r>
    </w:p>
    <w:p w:rsidR="00DF5672" w:rsidRPr="006058B2" w:rsidRDefault="00DF5672" w:rsidP="006058B2">
      <w:pPr>
        <w:jc w:val="both"/>
        <w:rPr>
          <w:sz w:val="22"/>
          <w:szCs w:val="22"/>
        </w:rPr>
      </w:pPr>
    </w:p>
    <w:p w:rsidR="00DF5672" w:rsidRPr="006058B2" w:rsidRDefault="0052618F" w:rsidP="006058B2">
      <w:pPr>
        <w:jc w:val="both"/>
        <w:rPr>
          <w:sz w:val="22"/>
          <w:szCs w:val="22"/>
        </w:rPr>
      </w:pPr>
      <w:r w:rsidRPr="006058B2">
        <w:rPr>
          <w:sz w:val="22"/>
          <w:szCs w:val="22"/>
        </w:rPr>
        <w:t>8.6</w:t>
      </w:r>
      <w:r w:rsidR="00DF5672" w:rsidRPr="006058B2">
        <w:rPr>
          <w:sz w:val="22"/>
          <w:szCs w:val="22"/>
        </w:rPr>
        <w:t xml:space="preserve">. Sendo efetuado lance aparentemente inexequível, </w:t>
      </w:r>
      <w:r w:rsidR="001B67DB" w:rsidRPr="006058B2">
        <w:rPr>
          <w:sz w:val="22"/>
          <w:szCs w:val="22"/>
        </w:rPr>
        <w:t>a</w:t>
      </w:r>
      <w:r w:rsidR="00D42115" w:rsidRPr="006058B2">
        <w:rPr>
          <w:sz w:val="22"/>
          <w:szCs w:val="22"/>
        </w:rPr>
        <w:t xml:space="preserve"> Pregoeir</w:t>
      </w:r>
      <w:r w:rsidR="001B67DB" w:rsidRPr="006058B2">
        <w:rPr>
          <w:sz w:val="22"/>
          <w:szCs w:val="22"/>
        </w:rPr>
        <w:t>a</w:t>
      </w:r>
      <w:r w:rsidR="00D42115" w:rsidRPr="006058B2">
        <w:rPr>
          <w:sz w:val="22"/>
          <w:szCs w:val="22"/>
        </w:rPr>
        <w:t xml:space="preserve"> </w:t>
      </w:r>
      <w:r w:rsidR="00DF5672" w:rsidRPr="006058B2">
        <w:rPr>
          <w:sz w:val="22"/>
          <w:szCs w:val="22"/>
        </w:rPr>
        <w:t>poderá alertar o proponente sobre o valor cotado para o respectivo item, através do sistema, o excluirá, podendo o mesmo ser confirmado ou reformulado pelo proponente;</w:t>
      </w:r>
    </w:p>
    <w:p w:rsidR="00DF5672" w:rsidRPr="006058B2" w:rsidRDefault="00DF5672" w:rsidP="006058B2">
      <w:pPr>
        <w:jc w:val="both"/>
        <w:rPr>
          <w:sz w:val="22"/>
          <w:szCs w:val="22"/>
        </w:rPr>
      </w:pPr>
    </w:p>
    <w:p w:rsidR="00DF5672" w:rsidRPr="006058B2" w:rsidRDefault="0052618F" w:rsidP="006058B2">
      <w:pPr>
        <w:jc w:val="both"/>
        <w:rPr>
          <w:sz w:val="22"/>
          <w:szCs w:val="22"/>
        </w:rPr>
      </w:pPr>
      <w:r w:rsidRPr="006058B2">
        <w:rPr>
          <w:sz w:val="22"/>
          <w:szCs w:val="22"/>
        </w:rPr>
        <w:t>8.6</w:t>
      </w:r>
      <w:r w:rsidR="00DF5672" w:rsidRPr="006058B2">
        <w:rPr>
          <w:sz w:val="22"/>
          <w:szCs w:val="22"/>
        </w:rPr>
        <w:t>.1. A exclusão de lance é possível somente durante a fase de lances, conforme possibilita o sistema eletrônico, ou seja, antes do encerramento do item;</w:t>
      </w:r>
    </w:p>
    <w:p w:rsidR="00DF5672" w:rsidRPr="006058B2" w:rsidRDefault="00DF5672" w:rsidP="006058B2">
      <w:pPr>
        <w:ind w:left="500"/>
        <w:jc w:val="both"/>
        <w:rPr>
          <w:sz w:val="22"/>
          <w:szCs w:val="22"/>
        </w:rPr>
      </w:pPr>
    </w:p>
    <w:p w:rsidR="00DF5672" w:rsidRPr="006058B2" w:rsidRDefault="0052618F" w:rsidP="006058B2">
      <w:pPr>
        <w:jc w:val="both"/>
        <w:rPr>
          <w:sz w:val="22"/>
          <w:szCs w:val="22"/>
        </w:rPr>
      </w:pPr>
      <w:r w:rsidRPr="006058B2">
        <w:rPr>
          <w:sz w:val="22"/>
          <w:szCs w:val="22"/>
        </w:rPr>
        <w:t>8.6</w:t>
      </w:r>
      <w:r w:rsidR="00DF5672" w:rsidRPr="006058B2">
        <w:rPr>
          <w:sz w:val="22"/>
          <w:szCs w:val="22"/>
        </w:rPr>
        <w:t xml:space="preserve">.2. O proponente que encaminhar o lance com valor aparentemente inexequível durante o período de encerramento aleatório, e, não havendo tempo hábil, para exclusão e/ou reformulação do lance, caso o mesmo não honre a oferta encaminhada, terá sua proposta </w:t>
      </w:r>
      <w:r w:rsidR="00DF5672" w:rsidRPr="006058B2">
        <w:rPr>
          <w:b/>
          <w:sz w:val="22"/>
          <w:szCs w:val="22"/>
        </w:rPr>
        <w:t>DESCLASSIFICADA</w:t>
      </w:r>
      <w:r w:rsidR="00DF5672" w:rsidRPr="006058B2">
        <w:rPr>
          <w:sz w:val="22"/>
          <w:szCs w:val="22"/>
        </w:rPr>
        <w:t xml:space="preserve"> na fase de aceitabilidade;</w:t>
      </w:r>
    </w:p>
    <w:p w:rsidR="00DF5672" w:rsidRPr="006058B2" w:rsidRDefault="00DF5672" w:rsidP="006058B2">
      <w:pPr>
        <w:jc w:val="both"/>
        <w:rPr>
          <w:sz w:val="22"/>
          <w:szCs w:val="22"/>
        </w:rPr>
      </w:pPr>
    </w:p>
    <w:p w:rsidR="00DF5672" w:rsidRPr="006058B2" w:rsidRDefault="0052618F" w:rsidP="006058B2">
      <w:pPr>
        <w:jc w:val="both"/>
        <w:rPr>
          <w:sz w:val="22"/>
          <w:szCs w:val="22"/>
        </w:rPr>
      </w:pPr>
      <w:r w:rsidRPr="006058B2">
        <w:rPr>
          <w:sz w:val="22"/>
          <w:szCs w:val="22"/>
        </w:rPr>
        <w:t>8.7</w:t>
      </w:r>
      <w:r w:rsidR="00DF5672" w:rsidRPr="006058B2">
        <w:rPr>
          <w:sz w:val="22"/>
          <w:szCs w:val="22"/>
        </w:rPr>
        <w:t>. Durante o transcurso da sessão pública, as Licitantes serão informadas, em tempo real, do valor do menor lance registrado que tenha sido apresentado pelas demais Licitantes, vedada a identificação do detentor do lance.</w:t>
      </w:r>
    </w:p>
    <w:p w:rsidR="00DF5672" w:rsidRPr="006058B2" w:rsidRDefault="00DF5672" w:rsidP="006058B2">
      <w:pPr>
        <w:jc w:val="both"/>
        <w:rPr>
          <w:sz w:val="22"/>
          <w:szCs w:val="22"/>
        </w:rPr>
      </w:pPr>
    </w:p>
    <w:p w:rsidR="00DF5672" w:rsidRPr="006058B2" w:rsidRDefault="00931601" w:rsidP="006058B2">
      <w:pPr>
        <w:jc w:val="both"/>
        <w:rPr>
          <w:sz w:val="22"/>
          <w:szCs w:val="22"/>
        </w:rPr>
      </w:pPr>
      <w:r w:rsidRPr="006058B2">
        <w:rPr>
          <w:sz w:val="22"/>
          <w:szCs w:val="22"/>
        </w:rPr>
        <w:t>8.8</w:t>
      </w:r>
      <w:r w:rsidR="00DF5672" w:rsidRPr="006058B2">
        <w:rPr>
          <w:sz w:val="22"/>
          <w:szCs w:val="22"/>
        </w:rPr>
        <w:t xml:space="preserve">. No caso de desconexão com </w:t>
      </w:r>
      <w:r w:rsidR="001B67DB" w:rsidRPr="006058B2">
        <w:rPr>
          <w:sz w:val="22"/>
          <w:szCs w:val="22"/>
        </w:rPr>
        <w:t>a</w:t>
      </w:r>
      <w:r w:rsidR="00A613B2" w:rsidRPr="006058B2">
        <w:rPr>
          <w:sz w:val="22"/>
          <w:szCs w:val="22"/>
        </w:rPr>
        <w:t xml:space="preserve"> Pregoeir</w:t>
      </w:r>
      <w:r w:rsidR="001B67DB" w:rsidRPr="006058B2">
        <w:rPr>
          <w:sz w:val="22"/>
          <w:szCs w:val="22"/>
        </w:rPr>
        <w:t>a</w:t>
      </w:r>
      <w:r w:rsidR="00A613B2" w:rsidRPr="006058B2">
        <w:rPr>
          <w:sz w:val="22"/>
          <w:szCs w:val="22"/>
        </w:rPr>
        <w:t>,</w:t>
      </w:r>
      <w:r w:rsidR="00DF5672" w:rsidRPr="006058B2">
        <w:rPr>
          <w:sz w:val="22"/>
          <w:szCs w:val="22"/>
        </w:rPr>
        <w:t xml:space="preserve"> no decorrer da etapa competitiva do Pregão Eletrônico, o Sistema Eletrônico poderá permanecer acessível às Licitantes para a recepção dos lances.</w:t>
      </w:r>
    </w:p>
    <w:p w:rsidR="00DF5672" w:rsidRPr="006058B2" w:rsidRDefault="00DF5672" w:rsidP="006058B2">
      <w:pPr>
        <w:jc w:val="both"/>
        <w:rPr>
          <w:sz w:val="22"/>
          <w:szCs w:val="22"/>
        </w:rPr>
      </w:pPr>
    </w:p>
    <w:p w:rsidR="00DF5672" w:rsidRPr="006058B2" w:rsidRDefault="00931601" w:rsidP="006058B2">
      <w:pPr>
        <w:jc w:val="both"/>
        <w:rPr>
          <w:sz w:val="22"/>
          <w:szCs w:val="22"/>
        </w:rPr>
      </w:pPr>
      <w:r w:rsidRPr="006058B2">
        <w:rPr>
          <w:sz w:val="22"/>
          <w:szCs w:val="22"/>
        </w:rPr>
        <w:t>8.8</w:t>
      </w:r>
      <w:r w:rsidR="00DF5672" w:rsidRPr="006058B2">
        <w:rPr>
          <w:sz w:val="22"/>
          <w:szCs w:val="22"/>
        </w:rPr>
        <w:t xml:space="preserve">.1. </w:t>
      </w:r>
      <w:r w:rsidR="001B67DB" w:rsidRPr="006058B2">
        <w:rPr>
          <w:sz w:val="22"/>
          <w:szCs w:val="22"/>
        </w:rPr>
        <w:t>A</w:t>
      </w:r>
      <w:r w:rsidR="00A613B2" w:rsidRPr="006058B2">
        <w:rPr>
          <w:sz w:val="22"/>
          <w:szCs w:val="22"/>
        </w:rPr>
        <w:t xml:space="preserve"> Pregoeir</w:t>
      </w:r>
      <w:r w:rsidR="001B67DB" w:rsidRPr="006058B2">
        <w:rPr>
          <w:sz w:val="22"/>
          <w:szCs w:val="22"/>
        </w:rPr>
        <w:t>a</w:t>
      </w:r>
      <w:r w:rsidR="00A613B2" w:rsidRPr="006058B2">
        <w:rPr>
          <w:sz w:val="22"/>
          <w:szCs w:val="22"/>
        </w:rPr>
        <w:t xml:space="preserve"> </w:t>
      </w:r>
      <w:r w:rsidR="00DF5672" w:rsidRPr="006058B2">
        <w:rPr>
          <w:sz w:val="22"/>
          <w:szCs w:val="22"/>
        </w:rPr>
        <w:t>, quando possível, dará continuidade a sua atuação no certame, sem prejuízo dos atos realizados.</w:t>
      </w:r>
    </w:p>
    <w:p w:rsidR="00DF5672" w:rsidRPr="006058B2" w:rsidRDefault="00931601" w:rsidP="006058B2">
      <w:pPr>
        <w:jc w:val="both"/>
        <w:rPr>
          <w:b/>
          <w:color w:val="0000FF"/>
          <w:sz w:val="22"/>
          <w:szCs w:val="22"/>
          <w:u w:val="single"/>
        </w:rPr>
      </w:pPr>
      <w:r w:rsidRPr="006058B2">
        <w:rPr>
          <w:sz w:val="22"/>
          <w:szCs w:val="22"/>
        </w:rPr>
        <w:t>8.8</w:t>
      </w:r>
      <w:r w:rsidR="00DF5672" w:rsidRPr="006058B2">
        <w:rPr>
          <w:sz w:val="22"/>
          <w:szCs w:val="22"/>
        </w:rPr>
        <w:t xml:space="preserve">.2. Quando a desconexão persistir por tempo superior a </w:t>
      </w:r>
      <w:r w:rsidR="00DF5672" w:rsidRPr="006058B2">
        <w:rPr>
          <w:b/>
          <w:sz w:val="22"/>
          <w:szCs w:val="22"/>
        </w:rPr>
        <w:t>10 (dez) minutos</w:t>
      </w:r>
      <w:r w:rsidR="00DF5672" w:rsidRPr="006058B2">
        <w:rPr>
          <w:sz w:val="22"/>
          <w:szCs w:val="22"/>
        </w:rPr>
        <w:t xml:space="preserve">, a sessão do Pregão Eletrônico será suspensa e terá reinício somente após comunicação expressa aos participantes, no endereço eletrônico utilizado para divulgação no site </w:t>
      </w:r>
      <w:hyperlink r:id="rId13" w:history="1">
        <w:r w:rsidR="00DF5672" w:rsidRPr="006058B2">
          <w:rPr>
            <w:rStyle w:val="Hyperlink"/>
            <w:b/>
            <w:sz w:val="22"/>
            <w:szCs w:val="22"/>
          </w:rPr>
          <w:t>www.comprasnet.gov.br</w:t>
        </w:r>
      </w:hyperlink>
      <w:r w:rsidR="00DF5672" w:rsidRPr="006058B2">
        <w:rPr>
          <w:b/>
          <w:color w:val="0000FF"/>
          <w:sz w:val="22"/>
          <w:szCs w:val="22"/>
          <w:u w:val="single"/>
        </w:rPr>
        <w:t>.</w:t>
      </w:r>
    </w:p>
    <w:p w:rsidR="00DC6808" w:rsidRPr="006058B2" w:rsidRDefault="00DC6808" w:rsidP="006058B2">
      <w:pPr>
        <w:jc w:val="both"/>
        <w:rPr>
          <w:sz w:val="22"/>
          <w:szCs w:val="22"/>
        </w:rPr>
      </w:pPr>
    </w:p>
    <w:p w:rsidR="00DF5672" w:rsidRPr="006058B2" w:rsidRDefault="00981FD2" w:rsidP="006058B2">
      <w:pPr>
        <w:jc w:val="both"/>
        <w:rPr>
          <w:bCs/>
          <w:sz w:val="22"/>
          <w:szCs w:val="22"/>
        </w:rPr>
      </w:pPr>
      <w:r w:rsidRPr="006058B2">
        <w:rPr>
          <w:sz w:val="22"/>
          <w:szCs w:val="22"/>
        </w:rPr>
        <w:t>8.9</w:t>
      </w:r>
      <w:r w:rsidR="00DF5672" w:rsidRPr="006058B2">
        <w:rPr>
          <w:sz w:val="22"/>
          <w:szCs w:val="22"/>
        </w:rPr>
        <w:t>. A etapa de lances da sessão pública será encerrada mediante aviso de fechamento iminente dos lances</w:t>
      </w:r>
      <w:r w:rsidR="00DF5672" w:rsidRPr="006058B2">
        <w:rPr>
          <w:bCs/>
          <w:sz w:val="22"/>
          <w:szCs w:val="22"/>
        </w:rPr>
        <w:t xml:space="preserve"> de </w:t>
      </w:r>
      <w:r w:rsidR="00DF5672" w:rsidRPr="006058B2">
        <w:rPr>
          <w:b/>
          <w:bCs/>
          <w:sz w:val="22"/>
          <w:szCs w:val="22"/>
        </w:rPr>
        <w:t>01 (um) a 60 (sessenta) minutos</w:t>
      </w:r>
      <w:r w:rsidR="00DF5672" w:rsidRPr="006058B2">
        <w:rPr>
          <w:bCs/>
          <w:sz w:val="22"/>
          <w:szCs w:val="22"/>
        </w:rPr>
        <w:t xml:space="preserve">, determinados </w:t>
      </w:r>
      <w:r w:rsidR="00D42115" w:rsidRPr="006058B2">
        <w:rPr>
          <w:bCs/>
          <w:sz w:val="22"/>
          <w:szCs w:val="22"/>
        </w:rPr>
        <w:t>pel</w:t>
      </w:r>
      <w:r w:rsidR="001B67DB" w:rsidRPr="006058B2">
        <w:rPr>
          <w:bCs/>
          <w:sz w:val="22"/>
          <w:szCs w:val="22"/>
        </w:rPr>
        <w:t>a</w:t>
      </w:r>
      <w:r w:rsidR="00D42115" w:rsidRPr="006058B2">
        <w:rPr>
          <w:bCs/>
          <w:sz w:val="22"/>
          <w:szCs w:val="22"/>
        </w:rPr>
        <w:t xml:space="preserve"> Pregoeir</w:t>
      </w:r>
      <w:r w:rsidR="001B67DB" w:rsidRPr="006058B2">
        <w:rPr>
          <w:bCs/>
          <w:sz w:val="22"/>
          <w:szCs w:val="22"/>
        </w:rPr>
        <w:t>a</w:t>
      </w:r>
      <w:r w:rsidR="00DF5672" w:rsidRPr="006058B2">
        <w:rPr>
          <w:sz w:val="22"/>
          <w:szCs w:val="22"/>
        </w:rPr>
        <w:t>, de acordo com a comunicação às Licitantes, emitido pelo próprio Sistema Eletrônico.</w:t>
      </w:r>
      <w:r w:rsidR="00DF5672" w:rsidRPr="006058B2">
        <w:rPr>
          <w:bCs/>
          <w:sz w:val="22"/>
          <w:szCs w:val="22"/>
        </w:rPr>
        <w:t xml:space="preserve"> Decorrido o tempo de iminência, o item entrará no horário de encerramento aleatório do sistema, no máximo de </w:t>
      </w:r>
      <w:r w:rsidR="00DF5672" w:rsidRPr="006058B2">
        <w:rPr>
          <w:b/>
          <w:sz w:val="22"/>
          <w:szCs w:val="22"/>
        </w:rPr>
        <w:t>01 (um) a 30 (trinta) minutos</w:t>
      </w:r>
      <w:r w:rsidR="00DF5672" w:rsidRPr="006058B2">
        <w:rPr>
          <w:sz w:val="22"/>
          <w:szCs w:val="22"/>
        </w:rPr>
        <w:t xml:space="preserve"> determinados pelo Sistema Eletrônico</w:t>
      </w:r>
      <w:r w:rsidR="00DF5672" w:rsidRPr="006058B2">
        <w:rPr>
          <w:bCs/>
          <w:sz w:val="22"/>
          <w:szCs w:val="22"/>
        </w:rPr>
        <w:t xml:space="preserve"> findo o qual o item estará automaticamente encerrado, não sendo mais possível reabri-lo.</w:t>
      </w:r>
    </w:p>
    <w:p w:rsidR="00DF5672" w:rsidRPr="006058B2" w:rsidRDefault="00DF5672" w:rsidP="006058B2">
      <w:pPr>
        <w:jc w:val="both"/>
        <w:rPr>
          <w:sz w:val="22"/>
          <w:szCs w:val="22"/>
        </w:rPr>
      </w:pPr>
    </w:p>
    <w:p w:rsidR="00DF5672" w:rsidRPr="006058B2" w:rsidRDefault="00981FD2" w:rsidP="006058B2">
      <w:pPr>
        <w:jc w:val="both"/>
        <w:rPr>
          <w:b/>
          <w:sz w:val="22"/>
          <w:szCs w:val="22"/>
        </w:rPr>
      </w:pPr>
      <w:r w:rsidRPr="006058B2">
        <w:rPr>
          <w:sz w:val="22"/>
          <w:szCs w:val="22"/>
        </w:rPr>
        <w:t>8.9.1</w:t>
      </w:r>
      <w:r w:rsidR="00DF5672" w:rsidRPr="006058B2">
        <w:rPr>
          <w:sz w:val="22"/>
          <w:szCs w:val="22"/>
        </w:rPr>
        <w:t xml:space="preserve">. Caso o Sistema não emita o aviso de fechamento iminente, </w:t>
      </w:r>
      <w:r w:rsidR="001B67DB" w:rsidRPr="006058B2">
        <w:rPr>
          <w:sz w:val="22"/>
          <w:szCs w:val="22"/>
        </w:rPr>
        <w:t>a</w:t>
      </w:r>
      <w:r w:rsidR="00D42115" w:rsidRPr="006058B2">
        <w:rPr>
          <w:sz w:val="22"/>
          <w:szCs w:val="22"/>
        </w:rPr>
        <w:t xml:space="preserve"> Pregoeir</w:t>
      </w:r>
      <w:r w:rsidR="001B67DB" w:rsidRPr="006058B2">
        <w:rPr>
          <w:sz w:val="22"/>
          <w:szCs w:val="22"/>
        </w:rPr>
        <w:t>a</w:t>
      </w:r>
      <w:r w:rsidR="00D42115" w:rsidRPr="006058B2">
        <w:rPr>
          <w:sz w:val="22"/>
          <w:szCs w:val="22"/>
        </w:rPr>
        <w:t xml:space="preserve"> </w:t>
      </w:r>
      <w:r w:rsidR="00DF5672" w:rsidRPr="006058B2">
        <w:rPr>
          <w:sz w:val="22"/>
          <w:szCs w:val="22"/>
        </w:rPr>
        <w:t xml:space="preserve">se responsabilizará pelo aviso de encerramento às Licitantes observado o mesmo tempo de </w:t>
      </w:r>
      <w:r w:rsidR="00DF5672" w:rsidRPr="006058B2">
        <w:rPr>
          <w:b/>
          <w:bCs/>
          <w:sz w:val="22"/>
          <w:szCs w:val="22"/>
        </w:rPr>
        <w:t>01 (um) a 60 (sessenta)</w:t>
      </w:r>
      <w:r w:rsidR="00DF5672" w:rsidRPr="006058B2">
        <w:rPr>
          <w:bCs/>
          <w:sz w:val="22"/>
          <w:szCs w:val="22"/>
        </w:rPr>
        <w:t xml:space="preserve"> </w:t>
      </w:r>
      <w:r w:rsidR="00DF5672" w:rsidRPr="006058B2">
        <w:rPr>
          <w:b/>
          <w:sz w:val="22"/>
          <w:szCs w:val="22"/>
        </w:rPr>
        <w:t>minutos.</w:t>
      </w:r>
    </w:p>
    <w:p w:rsidR="00DF5672" w:rsidRPr="006058B2" w:rsidRDefault="00DF5672" w:rsidP="006058B2">
      <w:pPr>
        <w:jc w:val="both"/>
        <w:rPr>
          <w:b/>
          <w:sz w:val="22"/>
          <w:szCs w:val="22"/>
        </w:rPr>
      </w:pPr>
    </w:p>
    <w:p w:rsidR="00DF5672" w:rsidRPr="006058B2" w:rsidRDefault="00A613B2" w:rsidP="006058B2">
      <w:pPr>
        <w:pStyle w:val="BodyText21"/>
        <w:snapToGrid/>
        <w:rPr>
          <w:sz w:val="22"/>
          <w:szCs w:val="22"/>
        </w:rPr>
      </w:pPr>
      <w:r w:rsidRPr="006058B2">
        <w:rPr>
          <w:sz w:val="22"/>
          <w:szCs w:val="22"/>
        </w:rPr>
        <w:t>8.10</w:t>
      </w:r>
      <w:r w:rsidR="00DF5672" w:rsidRPr="006058B2">
        <w:rPr>
          <w:sz w:val="22"/>
          <w:szCs w:val="22"/>
        </w:rPr>
        <w:t>. A desistência em apresentar lance implicará exclusão da Licitante da etapa de lances e na manutenção do último preço por ela apresentado, para efeito de ordenação das propostas de preços.</w:t>
      </w:r>
    </w:p>
    <w:p w:rsidR="00DF5672" w:rsidRPr="006058B2" w:rsidRDefault="00DF5672" w:rsidP="006058B2">
      <w:pPr>
        <w:pStyle w:val="BodyText21"/>
        <w:snapToGrid/>
        <w:rPr>
          <w:sz w:val="22"/>
          <w:szCs w:val="22"/>
        </w:rPr>
      </w:pPr>
    </w:p>
    <w:p w:rsidR="00DF5672" w:rsidRPr="006058B2" w:rsidRDefault="00CE110B" w:rsidP="006058B2">
      <w:pPr>
        <w:pStyle w:val="Corpodetexto3"/>
        <w:tabs>
          <w:tab w:val="left" w:pos="0"/>
        </w:tabs>
        <w:spacing w:after="0"/>
        <w:jc w:val="both"/>
        <w:rPr>
          <w:b w:val="0"/>
          <w:sz w:val="22"/>
          <w:szCs w:val="22"/>
        </w:rPr>
      </w:pPr>
      <w:r w:rsidRPr="006058B2">
        <w:rPr>
          <w:b w:val="0"/>
          <w:sz w:val="22"/>
          <w:szCs w:val="22"/>
        </w:rPr>
        <w:t>8.11</w:t>
      </w:r>
      <w:r w:rsidR="00DF5672" w:rsidRPr="006058B2">
        <w:rPr>
          <w:b w:val="0"/>
          <w:sz w:val="22"/>
          <w:szCs w:val="22"/>
        </w:rPr>
        <w:t xml:space="preserve">. Após o encerramento da etapa de lances, </w:t>
      </w:r>
      <w:r w:rsidR="001B67DB" w:rsidRPr="006058B2">
        <w:rPr>
          <w:b w:val="0"/>
          <w:sz w:val="22"/>
          <w:szCs w:val="22"/>
        </w:rPr>
        <w:t>a</w:t>
      </w:r>
      <w:r w:rsidR="00D42115" w:rsidRPr="006058B2">
        <w:rPr>
          <w:b w:val="0"/>
          <w:sz w:val="22"/>
          <w:szCs w:val="22"/>
        </w:rPr>
        <w:t xml:space="preserve"> Pregoeir</w:t>
      </w:r>
      <w:r w:rsidR="001B67DB" w:rsidRPr="006058B2">
        <w:rPr>
          <w:b w:val="0"/>
          <w:sz w:val="22"/>
          <w:szCs w:val="22"/>
        </w:rPr>
        <w:t>a</w:t>
      </w:r>
      <w:r w:rsidR="00D42115" w:rsidRPr="006058B2">
        <w:rPr>
          <w:b w:val="0"/>
          <w:sz w:val="22"/>
          <w:szCs w:val="22"/>
        </w:rPr>
        <w:t xml:space="preserve"> </w:t>
      </w:r>
      <w:r w:rsidR="00DF5672" w:rsidRPr="006058B2">
        <w:rPr>
          <w:b w:val="0"/>
          <w:sz w:val="22"/>
          <w:szCs w:val="22"/>
        </w:rPr>
        <w:t>verificará se há empate entre as Licitantes que declararam em campo próprio do sistema, que se enquadram como Microempresa – ME ou Empresa de Pequeno Porte – EPP, e as demais Licitantes, conforme determina a Lei Complementar nº 123/2006.</w:t>
      </w:r>
      <w:r w:rsidRPr="006058B2">
        <w:rPr>
          <w:b w:val="0"/>
          <w:sz w:val="22"/>
          <w:szCs w:val="22"/>
        </w:rPr>
        <w:t xml:space="preserve"> </w:t>
      </w:r>
    </w:p>
    <w:p w:rsidR="00DF5672" w:rsidRPr="006058B2" w:rsidRDefault="00DF5672" w:rsidP="006058B2">
      <w:pPr>
        <w:pStyle w:val="BodyText21"/>
        <w:snapToGrid/>
        <w:rPr>
          <w:color w:val="0000FF"/>
          <w:sz w:val="22"/>
          <w:szCs w:val="22"/>
        </w:rPr>
      </w:pPr>
    </w:p>
    <w:p w:rsidR="00DF5672" w:rsidRPr="006058B2" w:rsidRDefault="00CE110B" w:rsidP="006058B2">
      <w:pPr>
        <w:pStyle w:val="BodyText21"/>
        <w:snapToGrid/>
        <w:rPr>
          <w:b/>
          <w:sz w:val="22"/>
          <w:szCs w:val="22"/>
        </w:rPr>
      </w:pPr>
      <w:r w:rsidRPr="006058B2">
        <w:rPr>
          <w:b/>
          <w:sz w:val="22"/>
          <w:szCs w:val="22"/>
        </w:rPr>
        <w:t>8.12</w:t>
      </w:r>
      <w:r w:rsidR="00DF5672" w:rsidRPr="006058B2">
        <w:rPr>
          <w:b/>
          <w:sz w:val="22"/>
          <w:szCs w:val="22"/>
        </w:rPr>
        <w:t xml:space="preserve">. Fica </w:t>
      </w:r>
      <w:proofErr w:type="gramStart"/>
      <w:r w:rsidR="00DF5672" w:rsidRPr="006058B2">
        <w:rPr>
          <w:b/>
          <w:sz w:val="22"/>
          <w:szCs w:val="22"/>
        </w:rPr>
        <w:t>assegurado</w:t>
      </w:r>
      <w:proofErr w:type="gramEnd"/>
      <w:r w:rsidR="00DF5672" w:rsidRPr="006058B2">
        <w:rPr>
          <w:b/>
          <w:sz w:val="22"/>
          <w:szCs w:val="22"/>
        </w:rPr>
        <w:t>, como critério de desempate, preferência de contratação para as microempresas e empresas de pequeno porte, nos termos da Lei Complementar 123/2006</w:t>
      </w:r>
      <w:r w:rsidR="00E53DA0" w:rsidRPr="006058B2">
        <w:rPr>
          <w:b/>
          <w:sz w:val="22"/>
          <w:szCs w:val="22"/>
        </w:rPr>
        <w:t xml:space="preserve"> e alterações</w:t>
      </w:r>
      <w:r w:rsidR="00DF5672" w:rsidRPr="006058B2">
        <w:rPr>
          <w:b/>
          <w:sz w:val="22"/>
          <w:szCs w:val="22"/>
        </w:rPr>
        <w:t>, o qual ocorrerá de forma automática pelo Sistema.</w:t>
      </w:r>
    </w:p>
    <w:p w:rsidR="00DF5672" w:rsidRPr="006058B2" w:rsidRDefault="00DF5672" w:rsidP="006058B2">
      <w:pPr>
        <w:pStyle w:val="BodyText21"/>
        <w:snapToGrid/>
        <w:rPr>
          <w:b/>
          <w:sz w:val="22"/>
          <w:szCs w:val="22"/>
        </w:rPr>
      </w:pPr>
    </w:p>
    <w:p w:rsidR="00DF5672" w:rsidRPr="006058B2" w:rsidRDefault="00CE110B" w:rsidP="006058B2">
      <w:pPr>
        <w:pStyle w:val="Recuodecorpodetexto2"/>
        <w:ind w:firstLine="0"/>
        <w:rPr>
          <w:sz w:val="22"/>
          <w:szCs w:val="22"/>
        </w:rPr>
      </w:pPr>
      <w:r w:rsidRPr="006058B2">
        <w:rPr>
          <w:sz w:val="22"/>
          <w:szCs w:val="22"/>
        </w:rPr>
        <w:t>8.13</w:t>
      </w:r>
      <w:r w:rsidR="00DF5672" w:rsidRPr="006058B2">
        <w:rPr>
          <w:sz w:val="22"/>
          <w:szCs w:val="22"/>
        </w:rPr>
        <w:t xml:space="preserve">. Entende-se como empate aquelas situações em que as propostas apresentadas pelas microempresas e empresas de pequeno porte sejam iguais ou até </w:t>
      </w:r>
      <w:r w:rsidR="00DF5672" w:rsidRPr="006058B2">
        <w:rPr>
          <w:b/>
          <w:sz w:val="22"/>
          <w:szCs w:val="22"/>
        </w:rPr>
        <w:t>5% (cinco por cento)</w:t>
      </w:r>
      <w:r w:rsidR="00DF5672" w:rsidRPr="006058B2">
        <w:rPr>
          <w:sz w:val="22"/>
          <w:szCs w:val="22"/>
        </w:rPr>
        <w:t xml:space="preserve"> superiores a proposta melhor classificada, depois de encerrada a etapa de lances;</w:t>
      </w:r>
    </w:p>
    <w:p w:rsidR="006A2B4B" w:rsidRPr="006058B2" w:rsidRDefault="006A2B4B" w:rsidP="006058B2">
      <w:pPr>
        <w:pStyle w:val="Recuodecorpodetexto2"/>
        <w:ind w:firstLine="0"/>
        <w:rPr>
          <w:sz w:val="22"/>
          <w:szCs w:val="22"/>
        </w:rPr>
      </w:pPr>
    </w:p>
    <w:p w:rsidR="00DF5672" w:rsidRPr="006058B2" w:rsidRDefault="00CE110B" w:rsidP="006058B2">
      <w:pPr>
        <w:pStyle w:val="Recuodecorpodetexto2"/>
        <w:ind w:firstLine="0"/>
        <w:rPr>
          <w:sz w:val="22"/>
          <w:szCs w:val="22"/>
        </w:rPr>
      </w:pPr>
      <w:r w:rsidRPr="006058B2">
        <w:rPr>
          <w:sz w:val="22"/>
          <w:szCs w:val="22"/>
        </w:rPr>
        <w:t>8.14</w:t>
      </w:r>
      <w:r w:rsidR="00DF5672" w:rsidRPr="006058B2">
        <w:rPr>
          <w:sz w:val="22"/>
          <w:szCs w:val="22"/>
        </w:rPr>
        <w:t xml:space="preserve">. Para efeito do disposto no </w:t>
      </w:r>
      <w:r w:rsidRPr="006058B2">
        <w:rPr>
          <w:b/>
          <w:sz w:val="22"/>
          <w:szCs w:val="22"/>
        </w:rPr>
        <w:t>item 8</w:t>
      </w:r>
      <w:r w:rsidR="00DF5672" w:rsidRPr="006058B2">
        <w:rPr>
          <w:b/>
          <w:sz w:val="22"/>
          <w:szCs w:val="22"/>
        </w:rPr>
        <w:t>.1</w:t>
      </w:r>
      <w:r w:rsidRPr="006058B2">
        <w:rPr>
          <w:b/>
          <w:sz w:val="22"/>
          <w:szCs w:val="22"/>
        </w:rPr>
        <w:t>2</w:t>
      </w:r>
      <w:r w:rsidR="00DF5672" w:rsidRPr="006058B2">
        <w:rPr>
          <w:sz w:val="22"/>
          <w:szCs w:val="22"/>
        </w:rPr>
        <w:t>, ocorrendo o empate, proceder-se-á da seguinte forma:</w:t>
      </w:r>
    </w:p>
    <w:p w:rsidR="00DF5672" w:rsidRPr="006058B2" w:rsidRDefault="00DF5672" w:rsidP="006058B2">
      <w:pPr>
        <w:pStyle w:val="Recuodecorpodetexto2"/>
        <w:ind w:firstLine="0"/>
        <w:rPr>
          <w:sz w:val="22"/>
          <w:szCs w:val="22"/>
        </w:rPr>
      </w:pPr>
    </w:p>
    <w:p w:rsidR="00DF5672" w:rsidRPr="006058B2" w:rsidRDefault="00CE110B" w:rsidP="006058B2">
      <w:pPr>
        <w:pStyle w:val="Recuodecorpodetexto2"/>
        <w:ind w:firstLine="0"/>
        <w:rPr>
          <w:sz w:val="22"/>
          <w:szCs w:val="22"/>
        </w:rPr>
      </w:pPr>
      <w:r w:rsidRPr="006058B2">
        <w:rPr>
          <w:sz w:val="22"/>
          <w:szCs w:val="22"/>
        </w:rPr>
        <w:t>8.14</w:t>
      </w:r>
      <w:r w:rsidR="00DF5672" w:rsidRPr="006058B2">
        <w:rPr>
          <w:sz w:val="22"/>
          <w:szCs w:val="22"/>
        </w:rPr>
        <w:t>.1. A microempresa ou empresa de pequeno porte melhor classificada poderá apresentar proposta de preço inferior àquela considerada como menor lance, situação em que será declarada vencedora da etapa de lances;</w:t>
      </w:r>
    </w:p>
    <w:p w:rsidR="00DF5672" w:rsidRPr="006058B2" w:rsidRDefault="00DF5672" w:rsidP="006058B2">
      <w:pPr>
        <w:pStyle w:val="Recuodecorpodetexto2"/>
        <w:ind w:left="500" w:firstLine="0"/>
        <w:rPr>
          <w:sz w:val="22"/>
          <w:szCs w:val="22"/>
        </w:rPr>
      </w:pPr>
    </w:p>
    <w:p w:rsidR="00DF5672" w:rsidRPr="006058B2" w:rsidRDefault="00CE110B" w:rsidP="006058B2">
      <w:pPr>
        <w:pStyle w:val="Recuodecorpodetexto2"/>
        <w:ind w:firstLine="0"/>
        <w:rPr>
          <w:sz w:val="22"/>
          <w:szCs w:val="22"/>
        </w:rPr>
      </w:pPr>
      <w:r w:rsidRPr="006058B2">
        <w:rPr>
          <w:sz w:val="22"/>
          <w:szCs w:val="22"/>
        </w:rPr>
        <w:t>8.14</w:t>
      </w:r>
      <w:r w:rsidR="00DF5672" w:rsidRPr="006058B2">
        <w:rPr>
          <w:sz w:val="22"/>
          <w:szCs w:val="22"/>
        </w:rPr>
        <w:t xml:space="preserve">.2. Não ocorrendo </w:t>
      </w:r>
      <w:proofErr w:type="gramStart"/>
      <w:r w:rsidR="00DF5672" w:rsidRPr="006058B2">
        <w:rPr>
          <w:sz w:val="22"/>
          <w:szCs w:val="22"/>
        </w:rPr>
        <w:t>a</w:t>
      </w:r>
      <w:proofErr w:type="gramEnd"/>
      <w:r w:rsidR="00DF5672" w:rsidRPr="006058B2">
        <w:rPr>
          <w:sz w:val="22"/>
          <w:szCs w:val="22"/>
        </w:rPr>
        <w:t xml:space="preserve"> contratação da microempresa ou empresa de pequeno porte, na forma do subitem anterior, serão convocadas as remanescentes que porventura se enquadrarem </w:t>
      </w:r>
      <w:r w:rsidR="00DF5672" w:rsidRPr="006058B2">
        <w:rPr>
          <w:b/>
          <w:sz w:val="22"/>
          <w:szCs w:val="22"/>
        </w:rPr>
        <w:t xml:space="preserve">na hipótese do </w:t>
      </w:r>
      <w:r w:rsidRPr="006058B2">
        <w:rPr>
          <w:b/>
          <w:sz w:val="22"/>
          <w:szCs w:val="22"/>
        </w:rPr>
        <w:t>item 8</w:t>
      </w:r>
      <w:r w:rsidR="00DF5672" w:rsidRPr="006058B2">
        <w:rPr>
          <w:b/>
          <w:sz w:val="22"/>
          <w:szCs w:val="22"/>
        </w:rPr>
        <w:t>.1</w:t>
      </w:r>
      <w:r w:rsidRPr="006058B2">
        <w:rPr>
          <w:b/>
          <w:sz w:val="22"/>
          <w:szCs w:val="22"/>
        </w:rPr>
        <w:t>2</w:t>
      </w:r>
      <w:r w:rsidR="00DF5672" w:rsidRPr="006058B2">
        <w:rPr>
          <w:sz w:val="22"/>
          <w:szCs w:val="22"/>
        </w:rPr>
        <w:t>, na ordem classificatória, para o exercício do mesmo direito;</w:t>
      </w:r>
    </w:p>
    <w:p w:rsidR="00DF5672" w:rsidRPr="006058B2" w:rsidRDefault="00DF5672" w:rsidP="006058B2">
      <w:pPr>
        <w:pStyle w:val="Recuodecorpodetexto2"/>
        <w:ind w:left="500" w:firstLine="0"/>
        <w:rPr>
          <w:sz w:val="22"/>
          <w:szCs w:val="22"/>
        </w:rPr>
      </w:pPr>
    </w:p>
    <w:p w:rsidR="00DF5672" w:rsidRPr="006058B2" w:rsidRDefault="00CE110B" w:rsidP="006058B2">
      <w:pPr>
        <w:pStyle w:val="Recuodecorpodetexto2"/>
        <w:ind w:firstLine="0"/>
        <w:rPr>
          <w:sz w:val="22"/>
          <w:szCs w:val="22"/>
        </w:rPr>
      </w:pPr>
      <w:r w:rsidRPr="006058B2">
        <w:rPr>
          <w:sz w:val="22"/>
          <w:szCs w:val="22"/>
        </w:rPr>
        <w:t>8.14</w:t>
      </w:r>
      <w:r w:rsidR="00DF5672" w:rsidRPr="006058B2">
        <w:rPr>
          <w:sz w:val="22"/>
          <w:szCs w:val="22"/>
        </w:rPr>
        <w:t xml:space="preserve">.3. Na hipótese de </w:t>
      </w:r>
      <w:proofErr w:type="spellStart"/>
      <w:proofErr w:type="gramStart"/>
      <w:r w:rsidR="00DF5672" w:rsidRPr="006058B2">
        <w:rPr>
          <w:sz w:val="22"/>
          <w:szCs w:val="22"/>
        </w:rPr>
        <w:t>não-contratação</w:t>
      </w:r>
      <w:proofErr w:type="spellEnd"/>
      <w:proofErr w:type="gramEnd"/>
      <w:r w:rsidR="00DF5672" w:rsidRPr="006058B2">
        <w:rPr>
          <w:sz w:val="22"/>
          <w:szCs w:val="22"/>
        </w:rPr>
        <w:t xml:space="preserve"> nos termos previstos neste item, a convocação será em favor da proposta originalmente vencedora do certame;</w:t>
      </w:r>
    </w:p>
    <w:p w:rsidR="00DF5672" w:rsidRPr="006058B2" w:rsidRDefault="00DF5672" w:rsidP="006058B2">
      <w:pPr>
        <w:pStyle w:val="Recuodecorpodetexto2"/>
        <w:ind w:left="500" w:firstLine="0"/>
        <w:rPr>
          <w:sz w:val="22"/>
          <w:szCs w:val="22"/>
        </w:rPr>
      </w:pPr>
    </w:p>
    <w:p w:rsidR="00DF5672" w:rsidRPr="006058B2" w:rsidRDefault="00CE110B" w:rsidP="006058B2">
      <w:pPr>
        <w:pStyle w:val="Recuodecorpodetexto2"/>
        <w:ind w:firstLine="0"/>
        <w:rPr>
          <w:sz w:val="22"/>
          <w:szCs w:val="22"/>
        </w:rPr>
      </w:pPr>
      <w:r w:rsidRPr="006058B2">
        <w:rPr>
          <w:sz w:val="22"/>
          <w:szCs w:val="22"/>
        </w:rPr>
        <w:t>8.14</w:t>
      </w:r>
      <w:r w:rsidR="00DF5672" w:rsidRPr="006058B2">
        <w:rPr>
          <w:sz w:val="22"/>
          <w:szCs w:val="22"/>
        </w:rPr>
        <w:t xml:space="preserve">.4. O disposto no </w:t>
      </w:r>
      <w:r w:rsidRPr="006058B2">
        <w:rPr>
          <w:b/>
          <w:sz w:val="22"/>
          <w:szCs w:val="22"/>
        </w:rPr>
        <w:t>item 8</w:t>
      </w:r>
      <w:r w:rsidR="00DF5672" w:rsidRPr="006058B2">
        <w:rPr>
          <w:b/>
          <w:sz w:val="22"/>
          <w:szCs w:val="22"/>
        </w:rPr>
        <w:t>.1</w:t>
      </w:r>
      <w:r w:rsidRPr="006058B2">
        <w:rPr>
          <w:b/>
          <w:sz w:val="22"/>
          <w:szCs w:val="22"/>
        </w:rPr>
        <w:t>2</w:t>
      </w:r>
      <w:r w:rsidR="00DF5672" w:rsidRPr="006058B2">
        <w:rPr>
          <w:sz w:val="22"/>
          <w:szCs w:val="22"/>
        </w:rPr>
        <w:t xml:space="preserve"> somente se aplicará quando a melhor oferta inicial não tiver sido apresentada por microempresa ou empresa de pequeno porte;</w:t>
      </w:r>
    </w:p>
    <w:p w:rsidR="00CE110B" w:rsidRPr="006058B2" w:rsidRDefault="00CE110B" w:rsidP="006058B2">
      <w:pPr>
        <w:pStyle w:val="BodyText21"/>
        <w:snapToGrid/>
        <w:rPr>
          <w:sz w:val="22"/>
          <w:szCs w:val="22"/>
        </w:rPr>
      </w:pPr>
    </w:p>
    <w:p w:rsidR="00DF5672" w:rsidRPr="006058B2" w:rsidRDefault="00CE110B" w:rsidP="006058B2">
      <w:pPr>
        <w:pStyle w:val="BodyText21"/>
        <w:snapToGrid/>
        <w:rPr>
          <w:sz w:val="22"/>
          <w:szCs w:val="22"/>
        </w:rPr>
      </w:pPr>
      <w:r w:rsidRPr="006058B2">
        <w:rPr>
          <w:sz w:val="22"/>
          <w:szCs w:val="22"/>
        </w:rPr>
        <w:t>8.14</w:t>
      </w:r>
      <w:r w:rsidR="00DF5672" w:rsidRPr="006058B2">
        <w:rPr>
          <w:sz w:val="22"/>
          <w:szCs w:val="22"/>
        </w:rPr>
        <w:t>.5. Ocorrendo a situação prevista no</w:t>
      </w:r>
      <w:r w:rsidR="00DF5672" w:rsidRPr="006058B2">
        <w:rPr>
          <w:b/>
          <w:sz w:val="22"/>
          <w:szCs w:val="22"/>
        </w:rPr>
        <w:t xml:space="preserve"> </w:t>
      </w:r>
      <w:r w:rsidRPr="006058B2">
        <w:rPr>
          <w:b/>
          <w:sz w:val="22"/>
          <w:szCs w:val="22"/>
        </w:rPr>
        <w:t>item 8</w:t>
      </w:r>
      <w:r w:rsidR="00DF5672" w:rsidRPr="006058B2">
        <w:rPr>
          <w:b/>
          <w:sz w:val="22"/>
          <w:szCs w:val="22"/>
        </w:rPr>
        <w:t>.1</w:t>
      </w:r>
      <w:r w:rsidRPr="006058B2">
        <w:rPr>
          <w:b/>
          <w:sz w:val="22"/>
          <w:szCs w:val="22"/>
        </w:rPr>
        <w:t>2</w:t>
      </w:r>
      <w:r w:rsidR="00DF5672" w:rsidRPr="006058B2">
        <w:rPr>
          <w:sz w:val="22"/>
          <w:szCs w:val="22"/>
        </w:rPr>
        <w:t xml:space="preserve">, a microempresa ou empresa de pequeno porte melhor classificada será convocada para apresentar nova proposta no prazo máximo de </w:t>
      </w:r>
      <w:proofErr w:type="gramStart"/>
      <w:r w:rsidR="00DF5672" w:rsidRPr="006058B2">
        <w:rPr>
          <w:b/>
          <w:sz w:val="22"/>
          <w:szCs w:val="22"/>
        </w:rPr>
        <w:t>5</w:t>
      </w:r>
      <w:proofErr w:type="gramEnd"/>
      <w:r w:rsidR="00DF5672" w:rsidRPr="006058B2">
        <w:rPr>
          <w:b/>
          <w:sz w:val="22"/>
          <w:szCs w:val="22"/>
        </w:rPr>
        <w:t xml:space="preserve"> (cinco) minutos</w:t>
      </w:r>
      <w:r w:rsidR="00DF5672" w:rsidRPr="006058B2">
        <w:rPr>
          <w:sz w:val="22"/>
          <w:szCs w:val="22"/>
        </w:rPr>
        <w:t xml:space="preserve"> após o encerramento dos lances, sob pena preclusão.</w:t>
      </w:r>
    </w:p>
    <w:p w:rsidR="00DF5672" w:rsidRPr="006058B2" w:rsidRDefault="00DF5672" w:rsidP="006058B2">
      <w:pPr>
        <w:pStyle w:val="Corpodetexto3"/>
        <w:spacing w:after="0"/>
        <w:jc w:val="both"/>
        <w:rPr>
          <w:sz w:val="22"/>
          <w:szCs w:val="22"/>
        </w:rPr>
      </w:pPr>
    </w:p>
    <w:p w:rsidR="005658C4" w:rsidRPr="006058B2" w:rsidRDefault="0059544A" w:rsidP="006058B2">
      <w:pPr>
        <w:rPr>
          <w:b/>
          <w:color w:val="0000FF"/>
          <w:sz w:val="22"/>
          <w:szCs w:val="22"/>
        </w:rPr>
      </w:pPr>
      <w:r w:rsidRPr="006058B2">
        <w:rPr>
          <w:b/>
          <w:color w:val="0000FF"/>
          <w:sz w:val="22"/>
          <w:szCs w:val="22"/>
        </w:rPr>
        <w:t>9</w:t>
      </w:r>
      <w:r w:rsidR="00602B5B" w:rsidRPr="006058B2">
        <w:rPr>
          <w:b/>
          <w:color w:val="0000FF"/>
          <w:sz w:val="22"/>
          <w:szCs w:val="22"/>
        </w:rPr>
        <w:t>.</w:t>
      </w:r>
      <w:r w:rsidR="005658C4" w:rsidRPr="006058B2">
        <w:rPr>
          <w:b/>
          <w:color w:val="0000FF"/>
          <w:sz w:val="22"/>
          <w:szCs w:val="22"/>
        </w:rPr>
        <w:t xml:space="preserve"> DA NEGOCIAÇÃO DOS PREÇOS </w:t>
      </w:r>
      <w:r w:rsidR="004B125B" w:rsidRPr="006058B2">
        <w:rPr>
          <w:b/>
          <w:color w:val="0000FF"/>
          <w:sz w:val="22"/>
          <w:szCs w:val="22"/>
        </w:rPr>
        <w:t>E ACEITAÇÃO DAS PROPOSTAS</w:t>
      </w:r>
    </w:p>
    <w:p w:rsidR="00426DF3" w:rsidRPr="006058B2" w:rsidRDefault="00426DF3" w:rsidP="006058B2">
      <w:pPr>
        <w:pStyle w:val="BodyText21"/>
        <w:snapToGrid/>
        <w:rPr>
          <w:b/>
          <w:color w:val="0000FF"/>
          <w:sz w:val="22"/>
          <w:szCs w:val="22"/>
        </w:rPr>
      </w:pPr>
    </w:p>
    <w:p w:rsidR="00AB38C9" w:rsidRPr="006058B2" w:rsidRDefault="0059544A" w:rsidP="006058B2">
      <w:pPr>
        <w:autoSpaceDE w:val="0"/>
        <w:autoSpaceDN w:val="0"/>
        <w:adjustRightInd w:val="0"/>
        <w:jc w:val="both"/>
        <w:rPr>
          <w:b/>
          <w:i/>
          <w:iCs/>
          <w:color w:val="FF0000"/>
          <w:sz w:val="22"/>
          <w:szCs w:val="22"/>
        </w:rPr>
      </w:pPr>
      <w:r w:rsidRPr="006058B2">
        <w:rPr>
          <w:sz w:val="22"/>
          <w:szCs w:val="22"/>
        </w:rPr>
        <w:t>9</w:t>
      </w:r>
      <w:r w:rsidR="001807CB" w:rsidRPr="006058B2">
        <w:rPr>
          <w:sz w:val="22"/>
          <w:szCs w:val="22"/>
        </w:rPr>
        <w:t xml:space="preserve">.1. </w:t>
      </w:r>
      <w:r w:rsidRPr="006058B2">
        <w:rPr>
          <w:color w:val="FF0000"/>
          <w:sz w:val="22"/>
          <w:szCs w:val="22"/>
        </w:rPr>
        <w:t xml:space="preserve">Concluída a análise das propostas e preços </w:t>
      </w:r>
      <w:r w:rsidR="001807CB" w:rsidRPr="006058B2">
        <w:rPr>
          <w:b/>
          <w:sz w:val="22"/>
          <w:szCs w:val="22"/>
        </w:rPr>
        <w:t>PODERÁ</w:t>
      </w:r>
      <w:r w:rsidR="007A528A" w:rsidRPr="006058B2">
        <w:rPr>
          <w:sz w:val="22"/>
          <w:szCs w:val="22"/>
        </w:rPr>
        <w:t xml:space="preserve"> haver negociações</w:t>
      </w:r>
      <w:r w:rsidR="00426DF3" w:rsidRPr="006058B2">
        <w:rPr>
          <w:sz w:val="22"/>
          <w:szCs w:val="22"/>
        </w:rPr>
        <w:t xml:space="preserve"> </w:t>
      </w:r>
      <w:r w:rsidR="007A528A" w:rsidRPr="006058B2">
        <w:rPr>
          <w:sz w:val="22"/>
          <w:szCs w:val="22"/>
        </w:rPr>
        <w:t xml:space="preserve">nos valores propostos </w:t>
      </w:r>
      <w:r w:rsidR="00426DF3" w:rsidRPr="006058B2">
        <w:rPr>
          <w:sz w:val="22"/>
          <w:szCs w:val="22"/>
        </w:rPr>
        <w:t xml:space="preserve">através do </w:t>
      </w:r>
      <w:r w:rsidR="00426DF3" w:rsidRPr="006058B2">
        <w:rPr>
          <w:i/>
          <w:sz w:val="22"/>
          <w:szCs w:val="22"/>
        </w:rPr>
        <w:t>CHAT MENSAGEM</w:t>
      </w:r>
      <w:r w:rsidR="00426DF3" w:rsidRPr="006058B2">
        <w:rPr>
          <w:sz w:val="22"/>
          <w:szCs w:val="22"/>
        </w:rPr>
        <w:t xml:space="preserve"> do sistema </w:t>
      </w:r>
      <w:proofErr w:type="spellStart"/>
      <w:r w:rsidR="00426DF3" w:rsidRPr="006058B2">
        <w:rPr>
          <w:sz w:val="22"/>
          <w:szCs w:val="22"/>
        </w:rPr>
        <w:t>comprasnet</w:t>
      </w:r>
      <w:proofErr w:type="spellEnd"/>
      <w:r w:rsidR="00AB38C9" w:rsidRPr="006058B2">
        <w:rPr>
          <w:sz w:val="22"/>
          <w:szCs w:val="22"/>
        </w:rPr>
        <w:t>, devendo a Pregoeira examinar a compatibilidade dos preços em relação ao estimado para contratação</w:t>
      </w:r>
      <w:r w:rsidR="009C41EA" w:rsidRPr="006058B2">
        <w:rPr>
          <w:sz w:val="22"/>
          <w:szCs w:val="22"/>
        </w:rPr>
        <w:t>.</w:t>
      </w:r>
    </w:p>
    <w:p w:rsidR="009C41EA" w:rsidRPr="006058B2" w:rsidRDefault="009C41EA" w:rsidP="006058B2">
      <w:pPr>
        <w:pStyle w:val="NormalWeb"/>
        <w:jc w:val="both"/>
        <w:rPr>
          <w:sz w:val="22"/>
          <w:szCs w:val="22"/>
        </w:rPr>
      </w:pPr>
      <w:r w:rsidRPr="006058B2">
        <w:rPr>
          <w:sz w:val="22"/>
          <w:szCs w:val="22"/>
        </w:rPr>
        <w:t>9.1.1. Se a propost</w:t>
      </w:r>
      <w:r w:rsidR="007A528A" w:rsidRPr="006058B2">
        <w:rPr>
          <w:sz w:val="22"/>
          <w:szCs w:val="22"/>
        </w:rPr>
        <w:t>a de preços não for aceitável, a Pregoeira</w:t>
      </w:r>
      <w:r w:rsidRPr="006058B2">
        <w:rPr>
          <w:sz w:val="22"/>
          <w:szCs w:val="22"/>
        </w:rPr>
        <w:t xml:space="preserve"> examinará a proposta de preços </w:t>
      </w:r>
      <w:proofErr w:type="spellStart"/>
      <w:r w:rsidRPr="006058B2">
        <w:rPr>
          <w:sz w:val="22"/>
          <w:szCs w:val="22"/>
        </w:rPr>
        <w:t>subseqüente</w:t>
      </w:r>
      <w:proofErr w:type="spellEnd"/>
      <w:r w:rsidRPr="006058B2">
        <w:rPr>
          <w:sz w:val="22"/>
          <w:szCs w:val="22"/>
        </w:rPr>
        <w:t xml:space="preserve"> e, assim sucessivamente, na ordem de classificação, até a apuração de uma proposta de preços que atenda ao Edital;</w:t>
      </w:r>
    </w:p>
    <w:p w:rsidR="00502DA9" w:rsidRDefault="00502DA9" w:rsidP="006058B2">
      <w:pPr>
        <w:pStyle w:val="Corpodetexto"/>
        <w:tabs>
          <w:tab w:val="left" w:pos="1985"/>
        </w:tabs>
        <w:rPr>
          <w:sz w:val="22"/>
          <w:szCs w:val="22"/>
        </w:rPr>
      </w:pPr>
    </w:p>
    <w:p w:rsidR="009C41EA" w:rsidRPr="006058B2" w:rsidRDefault="009C41EA" w:rsidP="006058B2">
      <w:pPr>
        <w:pStyle w:val="Corpodetexto"/>
        <w:tabs>
          <w:tab w:val="left" w:pos="1985"/>
        </w:tabs>
        <w:rPr>
          <w:sz w:val="22"/>
          <w:szCs w:val="22"/>
        </w:rPr>
      </w:pPr>
      <w:r w:rsidRPr="006058B2">
        <w:rPr>
          <w:sz w:val="22"/>
          <w:szCs w:val="22"/>
        </w:rPr>
        <w:t>9.1.1.1. Não poderá haver desistência dos lances ofertados, sujeitando-se o proponente desistente às penalidades estabelecidas neste Edital;</w:t>
      </w:r>
    </w:p>
    <w:p w:rsidR="00A16A13" w:rsidRPr="006058B2" w:rsidRDefault="00A16A13" w:rsidP="006058B2">
      <w:pPr>
        <w:pStyle w:val="BodyText21"/>
        <w:snapToGrid/>
        <w:rPr>
          <w:sz w:val="22"/>
          <w:szCs w:val="22"/>
        </w:rPr>
      </w:pPr>
    </w:p>
    <w:p w:rsidR="00426DF3" w:rsidRPr="006058B2" w:rsidRDefault="000A2ECB" w:rsidP="006058B2">
      <w:pPr>
        <w:pStyle w:val="BodyText21"/>
        <w:snapToGrid/>
        <w:rPr>
          <w:sz w:val="22"/>
          <w:szCs w:val="22"/>
        </w:rPr>
      </w:pPr>
      <w:r w:rsidRPr="006058B2">
        <w:rPr>
          <w:sz w:val="22"/>
          <w:szCs w:val="22"/>
        </w:rPr>
        <w:t>9</w:t>
      </w:r>
      <w:r w:rsidR="00426DF3" w:rsidRPr="006058B2">
        <w:rPr>
          <w:sz w:val="22"/>
          <w:szCs w:val="22"/>
        </w:rPr>
        <w:t xml:space="preserve">.2. </w:t>
      </w:r>
      <w:r w:rsidR="001B67DB" w:rsidRPr="006058B2">
        <w:rPr>
          <w:sz w:val="22"/>
          <w:szCs w:val="22"/>
        </w:rPr>
        <w:t>A</w:t>
      </w:r>
      <w:r w:rsidR="00D42115" w:rsidRPr="006058B2">
        <w:rPr>
          <w:sz w:val="22"/>
          <w:szCs w:val="22"/>
        </w:rPr>
        <w:t xml:space="preserve"> Pregoeir</w:t>
      </w:r>
      <w:r w:rsidR="001B67DB" w:rsidRPr="006058B2">
        <w:rPr>
          <w:sz w:val="22"/>
          <w:szCs w:val="22"/>
        </w:rPr>
        <w:t>a</w:t>
      </w:r>
      <w:r w:rsidR="00D42115" w:rsidRPr="006058B2">
        <w:rPr>
          <w:sz w:val="22"/>
          <w:szCs w:val="22"/>
        </w:rPr>
        <w:t xml:space="preserve"> </w:t>
      </w:r>
      <w:r w:rsidR="00426DF3" w:rsidRPr="006058B2">
        <w:rPr>
          <w:sz w:val="22"/>
          <w:szCs w:val="22"/>
        </w:rPr>
        <w:t>poderá encaminhar, pelo Sistema Eletrônico através do “chat”, contraproposta diretamente à Licitante que tenha apresentado o lance de menor valor, para que seja obtido preço melhor, bem assim decidir sobre a sua aceitação.</w:t>
      </w:r>
    </w:p>
    <w:p w:rsidR="00DC31DC" w:rsidRPr="006058B2" w:rsidRDefault="00DC31DC" w:rsidP="006058B2">
      <w:pPr>
        <w:pStyle w:val="BodyText21"/>
        <w:snapToGrid/>
        <w:rPr>
          <w:sz w:val="22"/>
          <w:szCs w:val="22"/>
        </w:rPr>
      </w:pPr>
    </w:p>
    <w:p w:rsidR="00426DF3" w:rsidRPr="006058B2" w:rsidRDefault="000A2ECB" w:rsidP="006058B2">
      <w:pPr>
        <w:autoSpaceDE w:val="0"/>
        <w:autoSpaceDN w:val="0"/>
        <w:adjustRightInd w:val="0"/>
        <w:jc w:val="both"/>
        <w:rPr>
          <w:bCs/>
          <w:sz w:val="22"/>
          <w:szCs w:val="22"/>
        </w:rPr>
      </w:pPr>
      <w:r w:rsidRPr="006058B2">
        <w:rPr>
          <w:sz w:val="22"/>
          <w:szCs w:val="22"/>
        </w:rPr>
        <w:t>9</w:t>
      </w:r>
      <w:r w:rsidR="00426DF3" w:rsidRPr="006058B2">
        <w:rPr>
          <w:sz w:val="22"/>
          <w:szCs w:val="22"/>
        </w:rPr>
        <w:t xml:space="preserve">.2.1. </w:t>
      </w:r>
      <w:r w:rsidR="00426DF3" w:rsidRPr="006058B2">
        <w:rPr>
          <w:bCs/>
          <w:sz w:val="22"/>
          <w:szCs w:val="22"/>
        </w:rPr>
        <w:t xml:space="preserve">Serão realizadas, sem interrupções, tantas rodadas de negociação forem necessárias para obtenção do melhor preço para a administração através do </w:t>
      </w:r>
      <w:r w:rsidR="00426DF3" w:rsidRPr="006058B2">
        <w:rPr>
          <w:b/>
          <w:bCs/>
          <w:sz w:val="22"/>
          <w:szCs w:val="22"/>
        </w:rPr>
        <w:t>“</w:t>
      </w:r>
      <w:r w:rsidR="00426DF3" w:rsidRPr="006058B2">
        <w:rPr>
          <w:b/>
          <w:bCs/>
          <w:sz w:val="22"/>
          <w:szCs w:val="22"/>
          <w:u w:val="single"/>
        </w:rPr>
        <w:t>chat mensagem”</w:t>
      </w:r>
      <w:r w:rsidR="00426DF3" w:rsidRPr="006058B2">
        <w:rPr>
          <w:b/>
          <w:bCs/>
          <w:sz w:val="22"/>
          <w:szCs w:val="22"/>
        </w:rPr>
        <w:t xml:space="preserve"> </w:t>
      </w:r>
      <w:r w:rsidR="00426DF3" w:rsidRPr="006058B2">
        <w:rPr>
          <w:bCs/>
          <w:sz w:val="22"/>
          <w:szCs w:val="22"/>
        </w:rPr>
        <w:t xml:space="preserve">do sistema, podendo </w:t>
      </w:r>
      <w:r w:rsidR="001B67DB" w:rsidRPr="006058B2">
        <w:rPr>
          <w:bCs/>
          <w:sz w:val="22"/>
          <w:szCs w:val="22"/>
        </w:rPr>
        <w:t>a</w:t>
      </w:r>
      <w:r w:rsidR="00D42115" w:rsidRPr="006058B2">
        <w:rPr>
          <w:bCs/>
          <w:sz w:val="22"/>
          <w:szCs w:val="22"/>
        </w:rPr>
        <w:t xml:space="preserve"> Pregoeir</w:t>
      </w:r>
      <w:r w:rsidR="001B67DB" w:rsidRPr="006058B2">
        <w:rPr>
          <w:bCs/>
          <w:sz w:val="22"/>
          <w:szCs w:val="22"/>
        </w:rPr>
        <w:t>a</w:t>
      </w:r>
      <w:r w:rsidR="00D42115" w:rsidRPr="006058B2">
        <w:rPr>
          <w:bCs/>
          <w:sz w:val="22"/>
          <w:szCs w:val="22"/>
        </w:rPr>
        <w:t xml:space="preserve"> </w:t>
      </w:r>
      <w:r w:rsidR="00426DF3" w:rsidRPr="006058B2">
        <w:rPr>
          <w:bCs/>
          <w:sz w:val="22"/>
          <w:szCs w:val="22"/>
        </w:rPr>
        <w:t xml:space="preserve">determinar ao representante, prazo máximo de 05 (cinco) minutos para resposta do chat, sendo que este tempo </w:t>
      </w:r>
      <w:proofErr w:type="gramStart"/>
      <w:r w:rsidR="00426DF3" w:rsidRPr="006058B2">
        <w:rPr>
          <w:bCs/>
          <w:sz w:val="22"/>
          <w:szCs w:val="22"/>
        </w:rPr>
        <w:t>poderá</w:t>
      </w:r>
      <w:proofErr w:type="gramEnd"/>
      <w:r w:rsidR="00426DF3" w:rsidRPr="006058B2">
        <w:rPr>
          <w:bCs/>
          <w:sz w:val="22"/>
          <w:szCs w:val="22"/>
        </w:rPr>
        <w:t xml:space="preserve"> ser concedido quantas vezes for necessário ou até que se esgotem as ofertas por parte da Licitante.</w:t>
      </w:r>
    </w:p>
    <w:p w:rsidR="006A2B4B" w:rsidRPr="006058B2" w:rsidRDefault="006A2B4B" w:rsidP="006058B2">
      <w:pPr>
        <w:autoSpaceDE w:val="0"/>
        <w:autoSpaceDN w:val="0"/>
        <w:adjustRightInd w:val="0"/>
        <w:jc w:val="both"/>
        <w:rPr>
          <w:bCs/>
          <w:sz w:val="22"/>
          <w:szCs w:val="22"/>
        </w:rPr>
      </w:pPr>
    </w:p>
    <w:p w:rsidR="00426DF3" w:rsidRPr="006058B2" w:rsidRDefault="000A2ECB" w:rsidP="006058B2">
      <w:pPr>
        <w:autoSpaceDE w:val="0"/>
        <w:autoSpaceDN w:val="0"/>
        <w:adjustRightInd w:val="0"/>
        <w:jc w:val="both"/>
        <w:rPr>
          <w:bCs/>
          <w:sz w:val="22"/>
          <w:szCs w:val="22"/>
        </w:rPr>
      </w:pPr>
      <w:r w:rsidRPr="006058B2">
        <w:rPr>
          <w:bCs/>
          <w:sz w:val="22"/>
          <w:szCs w:val="22"/>
        </w:rPr>
        <w:t>9</w:t>
      </w:r>
      <w:r w:rsidR="00426DF3" w:rsidRPr="006058B2">
        <w:rPr>
          <w:bCs/>
          <w:sz w:val="22"/>
          <w:szCs w:val="22"/>
        </w:rPr>
        <w:t xml:space="preserve">.2.2. O Representante que quando convocado no </w:t>
      </w:r>
      <w:r w:rsidR="00426DF3" w:rsidRPr="006058B2">
        <w:rPr>
          <w:b/>
          <w:bCs/>
          <w:sz w:val="22"/>
          <w:szCs w:val="22"/>
        </w:rPr>
        <w:t>“</w:t>
      </w:r>
      <w:r w:rsidR="00426DF3" w:rsidRPr="006058B2">
        <w:rPr>
          <w:b/>
          <w:bCs/>
          <w:sz w:val="22"/>
          <w:szCs w:val="22"/>
          <w:u w:val="single"/>
        </w:rPr>
        <w:t>chat mensagem”</w:t>
      </w:r>
      <w:proofErr w:type="gramStart"/>
      <w:r w:rsidR="00426DF3" w:rsidRPr="006058B2">
        <w:rPr>
          <w:b/>
          <w:bCs/>
          <w:sz w:val="22"/>
          <w:szCs w:val="22"/>
        </w:rPr>
        <w:t xml:space="preserve"> </w:t>
      </w:r>
      <w:r w:rsidR="00426DF3" w:rsidRPr="006058B2">
        <w:rPr>
          <w:bCs/>
          <w:sz w:val="22"/>
          <w:szCs w:val="22"/>
        </w:rPr>
        <w:t xml:space="preserve"> </w:t>
      </w:r>
      <w:proofErr w:type="gramEnd"/>
      <w:r w:rsidR="00426DF3" w:rsidRPr="006058B2">
        <w:rPr>
          <w:bCs/>
          <w:sz w:val="22"/>
          <w:szCs w:val="22"/>
        </w:rPr>
        <w:t xml:space="preserve">não se manifestar, ou não estiver </w:t>
      </w:r>
      <w:proofErr w:type="spellStart"/>
      <w:r w:rsidR="00426DF3" w:rsidRPr="006058B2">
        <w:rPr>
          <w:bCs/>
          <w:sz w:val="22"/>
          <w:szCs w:val="22"/>
        </w:rPr>
        <w:t>logado</w:t>
      </w:r>
      <w:proofErr w:type="spellEnd"/>
      <w:r w:rsidR="00426DF3" w:rsidRPr="006058B2">
        <w:rPr>
          <w:bCs/>
          <w:sz w:val="22"/>
          <w:szCs w:val="22"/>
        </w:rPr>
        <w:t xml:space="preserve"> no sistema, será automaticame</w:t>
      </w:r>
      <w:r w:rsidRPr="006058B2">
        <w:rPr>
          <w:bCs/>
          <w:sz w:val="22"/>
          <w:szCs w:val="22"/>
        </w:rPr>
        <w:t xml:space="preserve">nte desclassificado, podendo </w:t>
      </w:r>
      <w:r w:rsidR="001B67DB" w:rsidRPr="006058B2">
        <w:rPr>
          <w:bCs/>
          <w:sz w:val="22"/>
          <w:szCs w:val="22"/>
        </w:rPr>
        <w:t>a</w:t>
      </w:r>
      <w:r w:rsidR="00D42115" w:rsidRPr="006058B2">
        <w:rPr>
          <w:bCs/>
          <w:sz w:val="22"/>
          <w:szCs w:val="22"/>
        </w:rPr>
        <w:t xml:space="preserve"> Pregoeir</w:t>
      </w:r>
      <w:r w:rsidR="001B67DB" w:rsidRPr="006058B2">
        <w:rPr>
          <w:bCs/>
          <w:sz w:val="22"/>
          <w:szCs w:val="22"/>
        </w:rPr>
        <w:t>a</w:t>
      </w:r>
      <w:r w:rsidR="00D42115" w:rsidRPr="006058B2">
        <w:rPr>
          <w:bCs/>
          <w:sz w:val="22"/>
          <w:szCs w:val="22"/>
        </w:rPr>
        <w:t xml:space="preserve"> </w:t>
      </w:r>
      <w:r w:rsidR="00426DF3" w:rsidRPr="006058B2">
        <w:rPr>
          <w:bCs/>
          <w:sz w:val="22"/>
          <w:szCs w:val="22"/>
        </w:rPr>
        <w:t>convocar a empresa remanescente conforme ordem de classificação, se assim entender.</w:t>
      </w:r>
    </w:p>
    <w:p w:rsidR="004B125B" w:rsidRPr="006058B2" w:rsidRDefault="004B125B" w:rsidP="006058B2">
      <w:pPr>
        <w:autoSpaceDE w:val="0"/>
        <w:autoSpaceDN w:val="0"/>
        <w:adjustRightInd w:val="0"/>
        <w:jc w:val="both"/>
        <w:rPr>
          <w:bCs/>
          <w:sz w:val="22"/>
          <w:szCs w:val="22"/>
        </w:rPr>
      </w:pPr>
    </w:p>
    <w:p w:rsidR="00E04C06" w:rsidRPr="006058B2" w:rsidRDefault="004B125B" w:rsidP="006058B2">
      <w:pPr>
        <w:autoSpaceDE w:val="0"/>
        <w:autoSpaceDN w:val="0"/>
        <w:adjustRightInd w:val="0"/>
        <w:jc w:val="both"/>
        <w:rPr>
          <w:bCs/>
          <w:color w:val="FF0000"/>
          <w:sz w:val="22"/>
          <w:szCs w:val="22"/>
        </w:rPr>
      </w:pPr>
      <w:r w:rsidRPr="006058B2">
        <w:rPr>
          <w:bCs/>
          <w:color w:val="FF0000"/>
          <w:sz w:val="22"/>
          <w:szCs w:val="22"/>
        </w:rPr>
        <w:t xml:space="preserve">9.3. </w:t>
      </w:r>
      <w:r w:rsidR="00E04C06" w:rsidRPr="006058B2">
        <w:rPr>
          <w:bCs/>
          <w:color w:val="FF0000"/>
          <w:sz w:val="22"/>
          <w:szCs w:val="22"/>
        </w:rPr>
        <w:t xml:space="preserve">Após a negociação do preço, </w:t>
      </w:r>
      <w:r w:rsidR="001B67DB" w:rsidRPr="006058B2">
        <w:rPr>
          <w:bCs/>
          <w:color w:val="FF0000"/>
          <w:sz w:val="22"/>
          <w:szCs w:val="22"/>
        </w:rPr>
        <w:t>a</w:t>
      </w:r>
      <w:r w:rsidR="00E04C06" w:rsidRPr="006058B2">
        <w:rPr>
          <w:bCs/>
          <w:color w:val="FF0000"/>
          <w:sz w:val="22"/>
          <w:szCs w:val="22"/>
        </w:rPr>
        <w:t xml:space="preserve"> Pregoeir</w:t>
      </w:r>
      <w:r w:rsidR="001B67DB" w:rsidRPr="006058B2">
        <w:rPr>
          <w:bCs/>
          <w:color w:val="FF0000"/>
          <w:sz w:val="22"/>
          <w:szCs w:val="22"/>
        </w:rPr>
        <w:t>a</w:t>
      </w:r>
      <w:r w:rsidR="00E04C06" w:rsidRPr="006058B2">
        <w:rPr>
          <w:bCs/>
          <w:color w:val="FF0000"/>
          <w:sz w:val="22"/>
          <w:szCs w:val="22"/>
        </w:rPr>
        <w:t xml:space="preserve"> examinará a proposta classificada em primeiro lugar quanto à compatibilidade do preço em relação aos valores aceitáveis para a contratação e sua </w:t>
      </w:r>
      <w:proofErr w:type="spellStart"/>
      <w:r w:rsidR="00E04C06" w:rsidRPr="006058B2">
        <w:rPr>
          <w:bCs/>
          <w:color w:val="FF0000"/>
          <w:sz w:val="22"/>
          <w:szCs w:val="22"/>
        </w:rPr>
        <w:t>exeqüibilidade</w:t>
      </w:r>
      <w:proofErr w:type="spellEnd"/>
      <w:r w:rsidR="00E04C06" w:rsidRPr="006058B2">
        <w:rPr>
          <w:bCs/>
          <w:color w:val="FF0000"/>
          <w:sz w:val="22"/>
          <w:szCs w:val="22"/>
        </w:rPr>
        <w:t xml:space="preserve">, bem como quanto ao cumprimento das exigências contidas no item </w:t>
      </w:r>
      <w:r w:rsidR="00E04C06" w:rsidRPr="006058B2">
        <w:rPr>
          <w:b/>
          <w:bCs/>
          <w:color w:val="FF0000"/>
          <w:sz w:val="22"/>
          <w:szCs w:val="22"/>
        </w:rPr>
        <w:t>7.2</w:t>
      </w:r>
      <w:r w:rsidR="00E04C06" w:rsidRPr="006058B2">
        <w:rPr>
          <w:bCs/>
          <w:color w:val="FF0000"/>
          <w:sz w:val="22"/>
          <w:szCs w:val="22"/>
        </w:rPr>
        <w:t xml:space="preserve"> e subitens, estando às propostas em conformidade será realizada a aceitação da proposta.</w:t>
      </w:r>
    </w:p>
    <w:p w:rsidR="00E04C06" w:rsidRPr="006058B2" w:rsidRDefault="00E04C06" w:rsidP="006058B2">
      <w:pPr>
        <w:autoSpaceDE w:val="0"/>
        <w:autoSpaceDN w:val="0"/>
        <w:adjustRightInd w:val="0"/>
        <w:jc w:val="both"/>
        <w:rPr>
          <w:bCs/>
          <w:color w:val="FF0000"/>
          <w:sz w:val="22"/>
          <w:szCs w:val="22"/>
        </w:rPr>
      </w:pPr>
    </w:p>
    <w:p w:rsidR="00E04C06" w:rsidRPr="006058B2" w:rsidRDefault="00E04C06" w:rsidP="006058B2">
      <w:pPr>
        <w:pStyle w:val="NormalWeb"/>
        <w:spacing w:before="0" w:after="0"/>
        <w:jc w:val="both"/>
        <w:rPr>
          <w:sz w:val="22"/>
          <w:szCs w:val="22"/>
        </w:rPr>
      </w:pPr>
      <w:r w:rsidRPr="006058B2">
        <w:rPr>
          <w:color w:val="000000"/>
          <w:spacing w:val="2"/>
          <w:sz w:val="22"/>
          <w:szCs w:val="22"/>
        </w:rPr>
        <w:t>9.4 A aceitação da proposta poderá ocorrer em momento ou data posterior à sessão de lances, a critério d</w:t>
      </w:r>
      <w:r w:rsidR="001B67DB" w:rsidRPr="006058B2">
        <w:rPr>
          <w:color w:val="000000"/>
          <w:spacing w:val="2"/>
          <w:sz w:val="22"/>
          <w:szCs w:val="22"/>
        </w:rPr>
        <w:t>a</w:t>
      </w:r>
      <w:r w:rsidRPr="006058B2">
        <w:rPr>
          <w:color w:val="000000"/>
          <w:spacing w:val="2"/>
          <w:sz w:val="22"/>
          <w:szCs w:val="22"/>
        </w:rPr>
        <w:t xml:space="preserve"> Pregoeir</w:t>
      </w:r>
      <w:r w:rsidR="001B67DB" w:rsidRPr="006058B2">
        <w:rPr>
          <w:color w:val="000000"/>
          <w:spacing w:val="2"/>
          <w:sz w:val="22"/>
          <w:szCs w:val="22"/>
        </w:rPr>
        <w:t>a</w:t>
      </w:r>
      <w:r w:rsidRPr="006058B2">
        <w:rPr>
          <w:color w:val="000000"/>
          <w:spacing w:val="2"/>
          <w:sz w:val="22"/>
          <w:szCs w:val="22"/>
        </w:rPr>
        <w:t xml:space="preserve"> que comunicará às Licitantes através do sistema eletrônico;</w:t>
      </w:r>
    </w:p>
    <w:p w:rsidR="00E04C06" w:rsidRPr="006058B2" w:rsidRDefault="00E04C06" w:rsidP="006058B2">
      <w:pPr>
        <w:autoSpaceDE w:val="0"/>
        <w:autoSpaceDN w:val="0"/>
        <w:adjustRightInd w:val="0"/>
        <w:jc w:val="both"/>
        <w:rPr>
          <w:bCs/>
          <w:color w:val="FF0000"/>
          <w:sz w:val="22"/>
          <w:szCs w:val="22"/>
        </w:rPr>
      </w:pPr>
    </w:p>
    <w:p w:rsidR="008660FE" w:rsidRPr="006058B2" w:rsidRDefault="00E04C06" w:rsidP="006058B2">
      <w:pPr>
        <w:pStyle w:val="P30"/>
        <w:snapToGrid/>
        <w:rPr>
          <w:color w:val="0000FF"/>
          <w:sz w:val="22"/>
          <w:szCs w:val="22"/>
        </w:rPr>
      </w:pPr>
      <w:r w:rsidRPr="006058B2">
        <w:rPr>
          <w:color w:val="0000FF"/>
          <w:sz w:val="22"/>
          <w:szCs w:val="22"/>
        </w:rPr>
        <w:t>10</w:t>
      </w:r>
      <w:r w:rsidR="008660FE" w:rsidRPr="006058B2">
        <w:rPr>
          <w:color w:val="0000FF"/>
          <w:sz w:val="22"/>
          <w:szCs w:val="22"/>
        </w:rPr>
        <w:t xml:space="preserve">. DO ENVIO DA DOCUMENTAÇÃO DE HABILITAÇÃO </w:t>
      </w:r>
      <w:r w:rsidR="00286CCF" w:rsidRPr="006058B2">
        <w:rPr>
          <w:color w:val="0000FF"/>
          <w:sz w:val="22"/>
          <w:szCs w:val="22"/>
        </w:rPr>
        <w:t>E JULGAMENTO</w:t>
      </w:r>
    </w:p>
    <w:p w:rsidR="008660FE" w:rsidRPr="006058B2" w:rsidRDefault="008660FE" w:rsidP="006058B2">
      <w:pPr>
        <w:pStyle w:val="P30"/>
        <w:snapToGrid/>
        <w:rPr>
          <w:b w:val="0"/>
          <w:bCs/>
          <w:sz w:val="22"/>
          <w:szCs w:val="22"/>
        </w:rPr>
      </w:pPr>
    </w:p>
    <w:p w:rsidR="007A528A" w:rsidRPr="006058B2" w:rsidRDefault="007A528A" w:rsidP="006058B2">
      <w:pPr>
        <w:pStyle w:val="P30"/>
        <w:snapToGrid/>
        <w:rPr>
          <w:b w:val="0"/>
          <w:bCs/>
          <w:sz w:val="22"/>
          <w:szCs w:val="22"/>
        </w:rPr>
      </w:pPr>
      <w:r w:rsidRPr="006058B2">
        <w:rPr>
          <w:b w:val="0"/>
          <w:bCs/>
          <w:sz w:val="22"/>
          <w:szCs w:val="22"/>
        </w:rPr>
        <w:t xml:space="preserve">10.1. Concluída a fase de </w:t>
      </w:r>
      <w:r w:rsidRPr="006058B2">
        <w:rPr>
          <w:bCs/>
          <w:sz w:val="22"/>
          <w:szCs w:val="22"/>
        </w:rPr>
        <w:t>ACEITAÇÃO</w:t>
      </w:r>
      <w:r w:rsidRPr="006058B2">
        <w:rPr>
          <w:b w:val="0"/>
          <w:bCs/>
          <w:sz w:val="22"/>
          <w:szCs w:val="22"/>
        </w:rPr>
        <w:t xml:space="preserve"> das propostas, ocorrerá a fase de envio do anexo da </w:t>
      </w:r>
      <w:r w:rsidRPr="006058B2">
        <w:rPr>
          <w:b w:val="0"/>
          <w:bCs/>
          <w:color w:val="FF0000"/>
          <w:sz w:val="22"/>
          <w:szCs w:val="22"/>
        </w:rPr>
        <w:t>habilitação,</w:t>
      </w:r>
      <w:r w:rsidRPr="006058B2">
        <w:rPr>
          <w:b w:val="0"/>
          <w:bCs/>
          <w:sz w:val="22"/>
          <w:szCs w:val="22"/>
        </w:rPr>
        <w:t xml:space="preserve"> da seguinte forma:</w:t>
      </w:r>
    </w:p>
    <w:p w:rsidR="007A528A" w:rsidRPr="006058B2" w:rsidRDefault="007A528A" w:rsidP="006058B2">
      <w:pPr>
        <w:pStyle w:val="P30"/>
        <w:snapToGrid/>
        <w:rPr>
          <w:b w:val="0"/>
          <w:bCs/>
          <w:sz w:val="22"/>
          <w:szCs w:val="22"/>
        </w:rPr>
      </w:pPr>
    </w:p>
    <w:p w:rsidR="007A528A" w:rsidRPr="006058B2" w:rsidRDefault="007A528A" w:rsidP="006058B2">
      <w:pPr>
        <w:pStyle w:val="P30"/>
        <w:snapToGrid/>
        <w:rPr>
          <w:b w:val="0"/>
          <w:bCs/>
          <w:sz w:val="22"/>
          <w:szCs w:val="22"/>
        </w:rPr>
      </w:pPr>
      <w:r w:rsidRPr="006058B2">
        <w:rPr>
          <w:b w:val="0"/>
          <w:bCs/>
          <w:sz w:val="22"/>
          <w:szCs w:val="22"/>
        </w:rPr>
        <w:lastRenderedPageBreak/>
        <w:t xml:space="preserve">10.1.1. Quando convocado pela Pregoeira o licitante deverá anexar em campo próprio do sistema a </w:t>
      </w:r>
      <w:r w:rsidRPr="006058B2">
        <w:rPr>
          <w:b w:val="0"/>
          <w:bCs/>
          <w:color w:val="FF0000"/>
          <w:sz w:val="22"/>
          <w:szCs w:val="22"/>
        </w:rPr>
        <w:t>documentação de habilitação</w:t>
      </w:r>
      <w:r w:rsidRPr="006058B2">
        <w:rPr>
          <w:b w:val="0"/>
          <w:bCs/>
          <w:sz w:val="22"/>
          <w:szCs w:val="22"/>
        </w:rPr>
        <w:t xml:space="preserve"> exigida nos termos seguintes;</w:t>
      </w:r>
    </w:p>
    <w:p w:rsidR="00FD52F5" w:rsidRPr="006058B2" w:rsidRDefault="00FD52F5" w:rsidP="006058B2">
      <w:pPr>
        <w:pStyle w:val="P30"/>
        <w:snapToGrid/>
        <w:rPr>
          <w:b w:val="0"/>
          <w:bCs/>
          <w:sz w:val="22"/>
          <w:szCs w:val="22"/>
        </w:rPr>
      </w:pPr>
    </w:p>
    <w:p w:rsidR="007A528A" w:rsidRPr="006058B2" w:rsidRDefault="007A528A" w:rsidP="006058B2">
      <w:pPr>
        <w:pStyle w:val="P30"/>
        <w:snapToGrid/>
        <w:rPr>
          <w:bCs/>
          <w:sz w:val="22"/>
          <w:szCs w:val="22"/>
          <w:u w:val="single"/>
        </w:rPr>
      </w:pPr>
      <w:r w:rsidRPr="006058B2">
        <w:rPr>
          <w:b w:val="0"/>
          <w:bCs/>
          <w:sz w:val="22"/>
          <w:szCs w:val="22"/>
        </w:rPr>
        <w:t xml:space="preserve">10.1.1.1. Tendo as licitantes dificuldades em anexar no sistema </w:t>
      </w:r>
      <w:r w:rsidRPr="006058B2">
        <w:rPr>
          <w:b w:val="0"/>
          <w:bCs/>
          <w:color w:val="FF0000"/>
          <w:sz w:val="22"/>
          <w:szCs w:val="22"/>
        </w:rPr>
        <w:t>poderá</w:t>
      </w:r>
      <w:r w:rsidRPr="006058B2">
        <w:rPr>
          <w:b w:val="0"/>
          <w:bCs/>
          <w:sz w:val="22"/>
          <w:szCs w:val="22"/>
        </w:rPr>
        <w:t xml:space="preserve"> a proposta e documentação exigida no item </w:t>
      </w:r>
      <w:r w:rsidRPr="006058B2">
        <w:rPr>
          <w:b w:val="0"/>
          <w:bCs/>
          <w:color w:val="FF0000"/>
          <w:sz w:val="22"/>
          <w:szCs w:val="22"/>
        </w:rPr>
        <w:t>10.2</w:t>
      </w:r>
      <w:r w:rsidRPr="006058B2">
        <w:rPr>
          <w:b w:val="0"/>
          <w:bCs/>
          <w:sz w:val="22"/>
          <w:szCs w:val="22"/>
        </w:rPr>
        <w:t xml:space="preserve"> e subitens ser enviada via e-mail</w:t>
      </w:r>
      <w:r w:rsidR="00C349B2" w:rsidRPr="006058B2">
        <w:rPr>
          <w:b w:val="0"/>
          <w:bCs/>
          <w:sz w:val="22"/>
          <w:szCs w:val="22"/>
        </w:rPr>
        <w:t xml:space="preserve">, </w:t>
      </w:r>
      <w:hyperlink r:id="rId14" w:history="1">
        <w:r w:rsidRPr="006058B2">
          <w:rPr>
            <w:rStyle w:val="Hyperlink"/>
            <w:b w:val="0"/>
            <w:sz w:val="22"/>
            <w:szCs w:val="22"/>
          </w:rPr>
          <w:t>sigma.supel@gmail.com</w:t>
        </w:r>
      </w:hyperlink>
      <w:r w:rsidRPr="006058B2">
        <w:rPr>
          <w:color w:val="FF0000"/>
          <w:sz w:val="22"/>
          <w:szCs w:val="22"/>
        </w:rPr>
        <w:t xml:space="preserve"> </w:t>
      </w:r>
      <w:r w:rsidRPr="006058B2">
        <w:rPr>
          <w:bCs/>
          <w:sz w:val="22"/>
          <w:szCs w:val="22"/>
          <w:u w:val="single"/>
        </w:rPr>
        <w:t>somente se autorizado pela Pregoeira.</w:t>
      </w:r>
    </w:p>
    <w:p w:rsidR="007A528A" w:rsidRPr="006058B2" w:rsidRDefault="007A528A" w:rsidP="006058B2">
      <w:pPr>
        <w:pStyle w:val="P30"/>
        <w:snapToGrid/>
        <w:rPr>
          <w:bCs/>
          <w:sz w:val="22"/>
          <w:szCs w:val="22"/>
          <w:u w:val="single"/>
        </w:rPr>
      </w:pPr>
    </w:p>
    <w:p w:rsidR="007A528A" w:rsidRPr="006058B2" w:rsidRDefault="007A528A" w:rsidP="006058B2">
      <w:pPr>
        <w:pStyle w:val="P30"/>
        <w:snapToGrid/>
        <w:rPr>
          <w:b w:val="0"/>
          <w:bCs/>
          <w:sz w:val="22"/>
          <w:szCs w:val="22"/>
        </w:rPr>
      </w:pPr>
      <w:r w:rsidRPr="006058B2">
        <w:rPr>
          <w:b w:val="0"/>
          <w:bCs/>
          <w:sz w:val="22"/>
          <w:szCs w:val="22"/>
        </w:rPr>
        <w:t>10.1.1.1.1. Para cumprimento do item 10.1.1.1 as licitantes deverão entrar em contato com a Pregoeira através do telefone 69-3216-</w:t>
      </w:r>
      <w:r w:rsidR="00784E65" w:rsidRPr="006058B2">
        <w:rPr>
          <w:b w:val="0"/>
          <w:bCs/>
          <w:sz w:val="22"/>
          <w:szCs w:val="22"/>
        </w:rPr>
        <w:t>5318</w:t>
      </w:r>
      <w:r w:rsidRPr="006058B2">
        <w:rPr>
          <w:b w:val="0"/>
          <w:bCs/>
          <w:sz w:val="22"/>
          <w:szCs w:val="22"/>
        </w:rPr>
        <w:t xml:space="preserve"> e sendo autorizado ou não o envio via e-mail a Pregoeira deverá comunicar expressamente no </w:t>
      </w:r>
      <w:r w:rsidRPr="006058B2">
        <w:rPr>
          <w:b w:val="0"/>
          <w:bCs/>
          <w:i/>
          <w:sz w:val="22"/>
          <w:szCs w:val="22"/>
        </w:rPr>
        <w:t>chat de mensagens</w:t>
      </w:r>
      <w:r w:rsidRPr="006058B2">
        <w:rPr>
          <w:b w:val="0"/>
          <w:bCs/>
          <w:sz w:val="22"/>
          <w:szCs w:val="22"/>
        </w:rPr>
        <w:t xml:space="preserve"> para conhecimento dos demais participantes.</w:t>
      </w:r>
    </w:p>
    <w:p w:rsidR="00814E42" w:rsidRPr="006058B2" w:rsidRDefault="00814E42" w:rsidP="006058B2">
      <w:pPr>
        <w:pStyle w:val="P30"/>
        <w:snapToGrid/>
        <w:rPr>
          <w:b w:val="0"/>
          <w:bCs/>
          <w:sz w:val="22"/>
          <w:szCs w:val="22"/>
        </w:rPr>
      </w:pPr>
    </w:p>
    <w:p w:rsidR="007A528A" w:rsidRPr="006058B2" w:rsidRDefault="007A528A" w:rsidP="006058B2">
      <w:pPr>
        <w:pStyle w:val="P30"/>
        <w:snapToGrid/>
        <w:rPr>
          <w:b w:val="0"/>
          <w:bCs/>
          <w:color w:val="FF0000"/>
          <w:sz w:val="22"/>
          <w:szCs w:val="22"/>
        </w:rPr>
      </w:pPr>
      <w:r w:rsidRPr="006058B2">
        <w:rPr>
          <w:b w:val="0"/>
          <w:bCs/>
          <w:sz w:val="22"/>
          <w:szCs w:val="22"/>
        </w:rPr>
        <w:t xml:space="preserve">10.1.2. O prazo máximo para o envio das propostas de acordo com os itens acima deverá ser de até </w:t>
      </w:r>
      <w:r w:rsidR="00DC31DC" w:rsidRPr="006058B2">
        <w:rPr>
          <w:b w:val="0"/>
          <w:bCs/>
          <w:color w:val="FF0000"/>
          <w:sz w:val="22"/>
          <w:szCs w:val="22"/>
        </w:rPr>
        <w:t>120 (cento e vinte</w:t>
      </w:r>
      <w:r w:rsidR="006058B2" w:rsidRPr="006058B2">
        <w:rPr>
          <w:b w:val="0"/>
          <w:bCs/>
          <w:color w:val="FF0000"/>
          <w:sz w:val="22"/>
          <w:szCs w:val="22"/>
        </w:rPr>
        <w:t>) minutos se outro prazo não for definido pela Pregoeira no chat de mensagens.</w:t>
      </w:r>
    </w:p>
    <w:p w:rsidR="00656248" w:rsidRPr="006058B2" w:rsidRDefault="00656248" w:rsidP="006058B2">
      <w:pPr>
        <w:pStyle w:val="P30"/>
        <w:snapToGrid/>
        <w:rPr>
          <w:b w:val="0"/>
          <w:bCs/>
          <w:color w:val="FF0000"/>
          <w:sz w:val="22"/>
          <w:szCs w:val="22"/>
        </w:rPr>
      </w:pPr>
    </w:p>
    <w:p w:rsidR="008660FE" w:rsidRPr="006058B2" w:rsidRDefault="0085313D" w:rsidP="006058B2">
      <w:pPr>
        <w:pStyle w:val="P30"/>
        <w:snapToGrid/>
        <w:rPr>
          <w:b w:val="0"/>
          <w:bCs/>
          <w:sz w:val="22"/>
          <w:szCs w:val="22"/>
        </w:rPr>
      </w:pPr>
      <w:r w:rsidRPr="006058B2">
        <w:rPr>
          <w:b w:val="0"/>
          <w:bCs/>
          <w:sz w:val="22"/>
          <w:szCs w:val="22"/>
        </w:rPr>
        <w:t>10</w:t>
      </w:r>
      <w:r w:rsidR="008660FE" w:rsidRPr="006058B2">
        <w:rPr>
          <w:b w:val="0"/>
          <w:bCs/>
          <w:sz w:val="22"/>
          <w:szCs w:val="22"/>
        </w:rPr>
        <w:t xml:space="preserve">.2. A documentação de habilitação da Licitante poderá ser substituída pelo </w:t>
      </w:r>
      <w:r w:rsidR="008660FE" w:rsidRPr="006058B2">
        <w:rPr>
          <w:bCs/>
          <w:sz w:val="22"/>
          <w:szCs w:val="22"/>
        </w:rPr>
        <w:t>SICAF</w:t>
      </w:r>
      <w:r w:rsidR="008660FE" w:rsidRPr="006058B2">
        <w:rPr>
          <w:b w:val="0"/>
          <w:bCs/>
          <w:sz w:val="22"/>
          <w:szCs w:val="22"/>
        </w:rPr>
        <w:t xml:space="preserve"> e/ou </w:t>
      </w:r>
      <w:r w:rsidR="008660FE" w:rsidRPr="006058B2">
        <w:rPr>
          <w:color w:val="000000"/>
          <w:sz w:val="22"/>
          <w:szCs w:val="22"/>
        </w:rPr>
        <w:t>Certificado de Registro Cadastral - CRC</w:t>
      </w:r>
      <w:r w:rsidR="008660FE" w:rsidRPr="006058B2">
        <w:rPr>
          <w:b w:val="0"/>
          <w:color w:val="000000"/>
          <w:sz w:val="22"/>
          <w:szCs w:val="22"/>
        </w:rPr>
        <w:t xml:space="preserve">, expedido pela </w:t>
      </w:r>
      <w:r w:rsidR="008660FE" w:rsidRPr="006058B2">
        <w:rPr>
          <w:color w:val="000000"/>
          <w:sz w:val="22"/>
          <w:szCs w:val="22"/>
        </w:rPr>
        <w:t>Superintendência Estadual de Compras e Licitações – SUPEL</w:t>
      </w:r>
      <w:r w:rsidR="008660FE" w:rsidRPr="006058B2">
        <w:rPr>
          <w:bCs/>
          <w:sz w:val="22"/>
          <w:szCs w:val="22"/>
        </w:rPr>
        <w:t>/RO</w:t>
      </w:r>
      <w:r w:rsidR="008660FE" w:rsidRPr="006058B2">
        <w:rPr>
          <w:b w:val="0"/>
          <w:bCs/>
          <w:sz w:val="22"/>
          <w:szCs w:val="22"/>
        </w:rPr>
        <w:t>, nos documentos por eles abrangidos.</w:t>
      </w:r>
    </w:p>
    <w:p w:rsidR="008660FE" w:rsidRPr="006058B2" w:rsidRDefault="008660FE" w:rsidP="006058B2">
      <w:pPr>
        <w:pStyle w:val="P30"/>
        <w:snapToGrid/>
        <w:rPr>
          <w:b w:val="0"/>
          <w:bCs/>
          <w:sz w:val="22"/>
          <w:szCs w:val="22"/>
        </w:rPr>
      </w:pPr>
    </w:p>
    <w:p w:rsidR="008660FE" w:rsidRPr="006058B2" w:rsidRDefault="0085313D" w:rsidP="006058B2">
      <w:pPr>
        <w:pStyle w:val="P30"/>
        <w:snapToGrid/>
        <w:rPr>
          <w:b w:val="0"/>
          <w:sz w:val="22"/>
          <w:szCs w:val="22"/>
        </w:rPr>
      </w:pPr>
      <w:r w:rsidRPr="006058B2">
        <w:rPr>
          <w:b w:val="0"/>
          <w:bCs/>
          <w:sz w:val="22"/>
          <w:szCs w:val="22"/>
        </w:rPr>
        <w:t>10</w:t>
      </w:r>
      <w:r w:rsidR="008660FE" w:rsidRPr="006058B2">
        <w:rPr>
          <w:b w:val="0"/>
          <w:bCs/>
          <w:sz w:val="22"/>
          <w:szCs w:val="22"/>
        </w:rPr>
        <w:t>.2.1</w:t>
      </w:r>
      <w:r w:rsidR="008660FE" w:rsidRPr="006058B2">
        <w:rPr>
          <w:color w:val="000000"/>
          <w:sz w:val="22"/>
          <w:szCs w:val="22"/>
        </w:rPr>
        <w:t xml:space="preserve"> </w:t>
      </w:r>
      <w:r w:rsidR="008660FE" w:rsidRPr="006058B2">
        <w:rPr>
          <w:b w:val="0"/>
          <w:color w:val="000000"/>
          <w:sz w:val="22"/>
          <w:szCs w:val="22"/>
        </w:rPr>
        <w:t xml:space="preserve">A verificação </w:t>
      </w:r>
      <w:r w:rsidR="00D42115" w:rsidRPr="006058B2">
        <w:rPr>
          <w:b w:val="0"/>
          <w:color w:val="000000"/>
          <w:sz w:val="22"/>
          <w:szCs w:val="22"/>
        </w:rPr>
        <w:t>pel</w:t>
      </w:r>
      <w:r w:rsidR="001B67DB" w:rsidRPr="006058B2">
        <w:rPr>
          <w:b w:val="0"/>
          <w:color w:val="000000"/>
          <w:sz w:val="22"/>
          <w:szCs w:val="22"/>
        </w:rPr>
        <w:t>a</w:t>
      </w:r>
      <w:r w:rsidR="00D42115" w:rsidRPr="006058B2">
        <w:rPr>
          <w:b w:val="0"/>
          <w:color w:val="000000"/>
          <w:sz w:val="22"/>
          <w:szCs w:val="22"/>
        </w:rPr>
        <w:t xml:space="preserve"> Pregoeir</w:t>
      </w:r>
      <w:r w:rsidR="001B67DB" w:rsidRPr="006058B2">
        <w:rPr>
          <w:b w:val="0"/>
          <w:color w:val="000000"/>
          <w:sz w:val="22"/>
          <w:szCs w:val="22"/>
        </w:rPr>
        <w:t>a</w:t>
      </w:r>
      <w:r w:rsidR="008660FE" w:rsidRPr="006058B2">
        <w:rPr>
          <w:b w:val="0"/>
          <w:color w:val="000000"/>
          <w:sz w:val="22"/>
          <w:szCs w:val="22"/>
        </w:rPr>
        <w:t xml:space="preserve"> nos sítios oficiais de órgãos e entidades emissores de certidões constitui meio legal de prova.</w:t>
      </w:r>
    </w:p>
    <w:p w:rsidR="008660FE" w:rsidRPr="006058B2" w:rsidRDefault="008660FE" w:rsidP="006058B2">
      <w:pPr>
        <w:autoSpaceDE w:val="0"/>
        <w:autoSpaceDN w:val="0"/>
        <w:adjustRightInd w:val="0"/>
        <w:jc w:val="both"/>
        <w:rPr>
          <w:bCs/>
          <w:sz w:val="22"/>
          <w:szCs w:val="22"/>
        </w:rPr>
      </w:pPr>
    </w:p>
    <w:p w:rsidR="00DC31DC" w:rsidRPr="006058B2" w:rsidRDefault="00DC31DC" w:rsidP="006058B2">
      <w:pPr>
        <w:autoSpaceDE w:val="0"/>
        <w:autoSpaceDN w:val="0"/>
        <w:adjustRightInd w:val="0"/>
        <w:jc w:val="both"/>
        <w:rPr>
          <w:b/>
          <w:bCs/>
          <w:color w:val="00B050"/>
          <w:sz w:val="22"/>
          <w:szCs w:val="22"/>
        </w:rPr>
      </w:pPr>
      <w:r w:rsidRPr="006058B2">
        <w:rPr>
          <w:b/>
          <w:bCs/>
          <w:color w:val="00B050"/>
          <w:sz w:val="22"/>
          <w:szCs w:val="22"/>
        </w:rPr>
        <w:t>10.3. A Documentação de Habilitação a ser substituída pelo CADASTRO DA SUPEL e do SICAF são as relacionadas abaixo:</w:t>
      </w:r>
    </w:p>
    <w:p w:rsidR="00DC31DC" w:rsidRPr="006058B2" w:rsidRDefault="00DC31DC" w:rsidP="006058B2">
      <w:pPr>
        <w:autoSpaceDE w:val="0"/>
        <w:autoSpaceDN w:val="0"/>
        <w:adjustRightInd w:val="0"/>
        <w:jc w:val="both"/>
        <w:rPr>
          <w:b/>
          <w:bCs/>
          <w:sz w:val="22"/>
          <w:szCs w:val="22"/>
        </w:rPr>
      </w:pPr>
    </w:p>
    <w:p w:rsidR="00DC31DC" w:rsidRPr="006058B2" w:rsidRDefault="00DC31DC" w:rsidP="006058B2">
      <w:pPr>
        <w:jc w:val="both"/>
        <w:rPr>
          <w:b/>
          <w:bCs/>
          <w:color w:val="0000FF"/>
          <w:sz w:val="22"/>
          <w:szCs w:val="22"/>
        </w:rPr>
      </w:pPr>
      <w:r w:rsidRPr="006058B2">
        <w:rPr>
          <w:b/>
          <w:bCs/>
          <w:color w:val="0000FF"/>
          <w:sz w:val="22"/>
          <w:szCs w:val="22"/>
        </w:rPr>
        <w:t>10.3.1. RELATIVOS À REGULARIDADE FISCAL:</w:t>
      </w:r>
    </w:p>
    <w:p w:rsidR="00DC31DC" w:rsidRPr="006058B2" w:rsidRDefault="00DC31DC" w:rsidP="006058B2">
      <w:pPr>
        <w:pStyle w:val="BodyText21"/>
        <w:ind w:left="500"/>
        <w:rPr>
          <w:color w:val="000000"/>
          <w:sz w:val="22"/>
          <w:szCs w:val="22"/>
        </w:rPr>
      </w:pPr>
    </w:p>
    <w:p w:rsidR="00DC31DC" w:rsidRPr="006058B2" w:rsidRDefault="00DC31DC" w:rsidP="006058B2">
      <w:pPr>
        <w:pStyle w:val="Corpodetexto"/>
        <w:rPr>
          <w:bCs/>
          <w:color w:val="FF0000"/>
          <w:sz w:val="22"/>
          <w:szCs w:val="22"/>
        </w:rPr>
      </w:pPr>
      <w:r w:rsidRPr="006058B2">
        <w:rPr>
          <w:b/>
          <w:bCs/>
          <w:color w:val="FF0000"/>
          <w:sz w:val="22"/>
          <w:szCs w:val="22"/>
        </w:rPr>
        <w:t>a)</w:t>
      </w:r>
      <w:r w:rsidRPr="006058B2">
        <w:rPr>
          <w:bCs/>
          <w:color w:val="FF0000"/>
          <w:sz w:val="22"/>
          <w:szCs w:val="22"/>
        </w:rPr>
        <w:t xml:space="preserve"> </w:t>
      </w:r>
      <w:r w:rsidRPr="006058B2">
        <w:rPr>
          <w:b/>
          <w:bCs/>
          <w:color w:val="FF0000"/>
          <w:sz w:val="22"/>
          <w:szCs w:val="22"/>
        </w:rPr>
        <w:t>Certidão de Regularidade Perante a Fazenda Federal</w:t>
      </w:r>
      <w:r w:rsidRPr="006058B2">
        <w:rPr>
          <w:bCs/>
          <w:color w:val="FF0000"/>
          <w:sz w:val="22"/>
          <w:szCs w:val="22"/>
        </w:rPr>
        <w:t xml:space="preserve"> (da Secretaria da Receita Federal e da Procuradoria da Fazenda Nacional), </w:t>
      </w:r>
      <w:r w:rsidRPr="006058B2">
        <w:rPr>
          <w:color w:val="FF0000"/>
          <w:sz w:val="22"/>
          <w:szCs w:val="22"/>
        </w:rPr>
        <w:t>admitida comprovação também por meio de “certidão positiva, com efeito, de negativa” diante da existência de débito confesso, parcelado e em fase de adimplemento</w:t>
      </w:r>
      <w:r w:rsidRPr="006058B2">
        <w:rPr>
          <w:bCs/>
          <w:color w:val="FF0000"/>
          <w:sz w:val="22"/>
          <w:szCs w:val="22"/>
        </w:rPr>
        <w:t>;</w:t>
      </w:r>
    </w:p>
    <w:p w:rsidR="00DC31DC" w:rsidRPr="006058B2" w:rsidRDefault="00DC31DC" w:rsidP="006058B2">
      <w:pPr>
        <w:pStyle w:val="Corpodetexto"/>
        <w:rPr>
          <w:bCs/>
          <w:color w:val="FF0000"/>
          <w:sz w:val="22"/>
          <w:szCs w:val="22"/>
        </w:rPr>
      </w:pPr>
    </w:p>
    <w:p w:rsidR="00DC31DC" w:rsidRPr="006058B2" w:rsidRDefault="00DC31DC" w:rsidP="006058B2">
      <w:pPr>
        <w:pStyle w:val="Corpodetexto"/>
        <w:rPr>
          <w:bCs/>
          <w:color w:val="FF0000"/>
          <w:sz w:val="22"/>
          <w:szCs w:val="22"/>
        </w:rPr>
      </w:pPr>
      <w:r w:rsidRPr="006058B2">
        <w:rPr>
          <w:b/>
          <w:bCs/>
          <w:color w:val="FF0000"/>
          <w:sz w:val="22"/>
          <w:szCs w:val="22"/>
        </w:rPr>
        <w:t>b)</w:t>
      </w:r>
      <w:r w:rsidRPr="006058B2">
        <w:rPr>
          <w:bCs/>
          <w:color w:val="FF0000"/>
          <w:sz w:val="22"/>
          <w:szCs w:val="22"/>
        </w:rPr>
        <w:t xml:space="preserve"> </w:t>
      </w:r>
      <w:r w:rsidRPr="006058B2">
        <w:rPr>
          <w:b/>
          <w:bCs/>
          <w:color w:val="FF0000"/>
          <w:sz w:val="22"/>
          <w:szCs w:val="22"/>
        </w:rPr>
        <w:t>Certidão de Regularidade Perante a Fazenda Estadual</w:t>
      </w:r>
      <w:r w:rsidRPr="006058B2">
        <w:rPr>
          <w:bCs/>
          <w:color w:val="FF0000"/>
          <w:sz w:val="22"/>
          <w:szCs w:val="22"/>
        </w:rPr>
        <w:t xml:space="preserve">, </w:t>
      </w:r>
      <w:r w:rsidRPr="006058B2">
        <w:rPr>
          <w:color w:val="FF0000"/>
          <w:sz w:val="22"/>
          <w:szCs w:val="22"/>
        </w:rPr>
        <w:t>expedida na sede ou domicílio do licitante, admitida comprovação também por meio de “certidão positiva, com efeito, de negativa” diante da existência de débito confesso, parcelado e em fase de adimplemento</w:t>
      </w:r>
      <w:r w:rsidRPr="006058B2">
        <w:rPr>
          <w:bCs/>
          <w:color w:val="FF0000"/>
          <w:sz w:val="22"/>
          <w:szCs w:val="22"/>
        </w:rPr>
        <w:t>;</w:t>
      </w:r>
    </w:p>
    <w:p w:rsidR="00DC31DC" w:rsidRPr="006058B2" w:rsidRDefault="00DC31DC" w:rsidP="006058B2">
      <w:pPr>
        <w:pStyle w:val="Corpodetexto"/>
        <w:rPr>
          <w:bCs/>
          <w:color w:val="FF0000"/>
          <w:sz w:val="22"/>
          <w:szCs w:val="22"/>
        </w:rPr>
      </w:pPr>
    </w:p>
    <w:p w:rsidR="00DC31DC" w:rsidRPr="006058B2" w:rsidRDefault="00DC31DC" w:rsidP="006058B2">
      <w:pPr>
        <w:pStyle w:val="Corpodetexto"/>
        <w:rPr>
          <w:bCs/>
          <w:color w:val="FF0000"/>
          <w:sz w:val="22"/>
          <w:szCs w:val="22"/>
        </w:rPr>
      </w:pPr>
      <w:r w:rsidRPr="006058B2">
        <w:rPr>
          <w:b/>
          <w:bCs/>
          <w:color w:val="FF0000"/>
          <w:sz w:val="22"/>
          <w:szCs w:val="22"/>
        </w:rPr>
        <w:t>c)</w:t>
      </w:r>
      <w:r w:rsidRPr="006058B2">
        <w:rPr>
          <w:bCs/>
          <w:color w:val="FF0000"/>
          <w:sz w:val="22"/>
          <w:szCs w:val="22"/>
        </w:rPr>
        <w:t xml:space="preserve"> </w:t>
      </w:r>
      <w:r w:rsidRPr="006058B2">
        <w:rPr>
          <w:b/>
          <w:bCs/>
          <w:color w:val="FF0000"/>
          <w:sz w:val="22"/>
          <w:szCs w:val="22"/>
        </w:rPr>
        <w:t>Certidão de Regularidade Perante a Fazenda Municipal</w:t>
      </w:r>
      <w:r w:rsidRPr="006058B2">
        <w:rPr>
          <w:bCs/>
          <w:color w:val="FF0000"/>
          <w:sz w:val="22"/>
          <w:szCs w:val="22"/>
        </w:rPr>
        <w:t>,</w:t>
      </w:r>
      <w:r w:rsidRPr="006058B2">
        <w:rPr>
          <w:color w:val="FF0000"/>
          <w:sz w:val="22"/>
          <w:szCs w:val="22"/>
        </w:rPr>
        <w:t xml:space="preserve"> expedida na sede ou domicílio do licitante, admitida comprovação também por meio de “certidão positiva, com efeito, de negativa” diante da existência de débito confesso, parcelado e em fase de adimplemento</w:t>
      </w:r>
      <w:r w:rsidRPr="006058B2">
        <w:rPr>
          <w:bCs/>
          <w:color w:val="FF0000"/>
          <w:sz w:val="22"/>
          <w:szCs w:val="22"/>
        </w:rPr>
        <w:t>;</w:t>
      </w:r>
    </w:p>
    <w:p w:rsidR="00DC31DC" w:rsidRPr="006058B2" w:rsidRDefault="00DC31DC" w:rsidP="006058B2">
      <w:pPr>
        <w:pStyle w:val="Corpodetexto"/>
        <w:rPr>
          <w:bCs/>
          <w:color w:val="FF0000"/>
          <w:sz w:val="22"/>
          <w:szCs w:val="22"/>
        </w:rPr>
      </w:pPr>
    </w:p>
    <w:p w:rsidR="00DC31DC" w:rsidRPr="006058B2" w:rsidRDefault="00DC31DC" w:rsidP="006058B2">
      <w:pPr>
        <w:pStyle w:val="Corpodetexto"/>
        <w:rPr>
          <w:bCs/>
          <w:color w:val="FF0000"/>
          <w:sz w:val="22"/>
          <w:szCs w:val="22"/>
        </w:rPr>
      </w:pPr>
      <w:r w:rsidRPr="006058B2">
        <w:rPr>
          <w:b/>
          <w:bCs/>
          <w:color w:val="FF0000"/>
          <w:sz w:val="22"/>
          <w:szCs w:val="22"/>
        </w:rPr>
        <w:t>d)</w:t>
      </w:r>
      <w:r w:rsidRPr="006058B2">
        <w:rPr>
          <w:bCs/>
          <w:color w:val="FF0000"/>
          <w:sz w:val="22"/>
          <w:szCs w:val="22"/>
        </w:rPr>
        <w:t xml:space="preserve"> </w:t>
      </w:r>
      <w:r w:rsidRPr="006058B2">
        <w:rPr>
          <w:b/>
          <w:bCs/>
          <w:color w:val="FF0000"/>
          <w:sz w:val="22"/>
          <w:szCs w:val="22"/>
        </w:rPr>
        <w:t>Certificado de Regularidade do FGTS</w:t>
      </w:r>
      <w:r w:rsidRPr="006058B2">
        <w:rPr>
          <w:bCs/>
          <w:color w:val="FF0000"/>
          <w:sz w:val="22"/>
          <w:szCs w:val="22"/>
        </w:rPr>
        <w:t>,</w:t>
      </w:r>
      <w:r w:rsidRPr="006058B2">
        <w:rPr>
          <w:color w:val="FF0000"/>
          <w:sz w:val="22"/>
          <w:szCs w:val="22"/>
        </w:rPr>
        <w:t xml:space="preserve"> admitida comprovação também por meio de “certidão positiva, com efeito, de negativa” diante da existência de débito confesso, parcelado e em fase de adimplemento</w:t>
      </w:r>
      <w:r w:rsidRPr="006058B2">
        <w:rPr>
          <w:bCs/>
          <w:color w:val="FF0000"/>
          <w:sz w:val="22"/>
          <w:szCs w:val="22"/>
        </w:rPr>
        <w:t>;</w:t>
      </w:r>
    </w:p>
    <w:p w:rsidR="00DC31DC" w:rsidRPr="006058B2" w:rsidRDefault="00DC31DC" w:rsidP="006058B2">
      <w:pPr>
        <w:pStyle w:val="Corpodetexto"/>
        <w:rPr>
          <w:bCs/>
          <w:color w:val="FF0000"/>
          <w:sz w:val="22"/>
          <w:szCs w:val="22"/>
        </w:rPr>
      </w:pPr>
    </w:p>
    <w:p w:rsidR="00DC31DC" w:rsidRPr="006058B2" w:rsidRDefault="00DC31DC" w:rsidP="006058B2">
      <w:pPr>
        <w:pStyle w:val="Corpodetexto"/>
        <w:rPr>
          <w:b/>
          <w:bCs/>
          <w:color w:val="FF0000"/>
          <w:sz w:val="22"/>
          <w:szCs w:val="22"/>
        </w:rPr>
      </w:pPr>
      <w:r w:rsidRPr="006058B2">
        <w:rPr>
          <w:b/>
          <w:bCs/>
          <w:color w:val="FF0000"/>
          <w:sz w:val="22"/>
          <w:szCs w:val="22"/>
        </w:rPr>
        <w:t>e)</w:t>
      </w:r>
      <w:r w:rsidRPr="006058B2">
        <w:rPr>
          <w:bCs/>
          <w:color w:val="FF0000"/>
          <w:sz w:val="22"/>
          <w:szCs w:val="22"/>
        </w:rPr>
        <w:t xml:space="preserve"> </w:t>
      </w:r>
      <w:r w:rsidRPr="006058B2">
        <w:rPr>
          <w:b/>
          <w:bCs/>
          <w:color w:val="FF0000"/>
          <w:sz w:val="22"/>
          <w:szCs w:val="22"/>
        </w:rPr>
        <w:t>Certidão de Regularidade de Débito - CND</w:t>
      </w:r>
      <w:r w:rsidRPr="006058B2">
        <w:rPr>
          <w:bCs/>
          <w:color w:val="FF0000"/>
          <w:sz w:val="22"/>
          <w:szCs w:val="22"/>
        </w:rPr>
        <w:t xml:space="preserve"> relativa às Contribuições </w:t>
      </w:r>
      <w:proofErr w:type="gramStart"/>
      <w:r w:rsidRPr="006058B2">
        <w:rPr>
          <w:bCs/>
          <w:color w:val="FF0000"/>
          <w:sz w:val="22"/>
          <w:szCs w:val="22"/>
        </w:rPr>
        <w:t>Sociais fornecida</w:t>
      </w:r>
      <w:proofErr w:type="gramEnd"/>
      <w:r w:rsidRPr="006058B2">
        <w:rPr>
          <w:bCs/>
          <w:color w:val="FF0000"/>
          <w:sz w:val="22"/>
          <w:szCs w:val="22"/>
        </w:rPr>
        <w:t xml:space="preserve"> pelo </w:t>
      </w:r>
      <w:r w:rsidRPr="006058B2">
        <w:rPr>
          <w:b/>
          <w:bCs/>
          <w:color w:val="FF0000"/>
          <w:sz w:val="22"/>
          <w:szCs w:val="22"/>
        </w:rPr>
        <w:t>INSS - Instituto Nacional do Seguro Social;</w:t>
      </w:r>
    </w:p>
    <w:p w:rsidR="00DC31DC" w:rsidRPr="006058B2" w:rsidRDefault="00DC31DC" w:rsidP="006058B2">
      <w:pPr>
        <w:pStyle w:val="Corpodetexto"/>
        <w:rPr>
          <w:bCs/>
          <w:color w:val="000000"/>
          <w:sz w:val="22"/>
          <w:szCs w:val="22"/>
        </w:rPr>
      </w:pPr>
    </w:p>
    <w:p w:rsidR="00DC31DC" w:rsidRPr="006058B2" w:rsidRDefault="00DC31DC" w:rsidP="006058B2">
      <w:pPr>
        <w:pStyle w:val="Corpodetexto"/>
        <w:tabs>
          <w:tab w:val="left" w:pos="0"/>
          <w:tab w:val="left" w:pos="1134"/>
        </w:tabs>
        <w:rPr>
          <w:bCs/>
          <w:sz w:val="22"/>
          <w:szCs w:val="22"/>
        </w:rPr>
      </w:pPr>
      <w:r w:rsidRPr="006058B2">
        <w:rPr>
          <w:b/>
          <w:bCs/>
          <w:color w:val="FF0000"/>
          <w:sz w:val="22"/>
          <w:szCs w:val="22"/>
        </w:rPr>
        <w:t>f)</w:t>
      </w:r>
      <w:r w:rsidRPr="006058B2">
        <w:rPr>
          <w:bCs/>
          <w:color w:val="FF0000"/>
          <w:sz w:val="22"/>
          <w:szCs w:val="22"/>
        </w:rPr>
        <w:t xml:space="preserve"> </w:t>
      </w:r>
      <w:r w:rsidRPr="006058B2">
        <w:rPr>
          <w:b/>
          <w:bCs/>
          <w:color w:val="FF0000"/>
          <w:sz w:val="22"/>
          <w:szCs w:val="22"/>
        </w:rPr>
        <w:t>Prova de Inscrição no Cadastro de Contribuintes Estadual ou Municipal</w:t>
      </w:r>
      <w:r w:rsidRPr="006058B2">
        <w:rPr>
          <w:bCs/>
          <w:color w:val="FF0000"/>
          <w:sz w:val="22"/>
          <w:szCs w:val="22"/>
        </w:rPr>
        <w:t xml:space="preserve">, se </w:t>
      </w:r>
      <w:proofErr w:type="gramStart"/>
      <w:r w:rsidRPr="006058B2">
        <w:rPr>
          <w:bCs/>
          <w:color w:val="FF0000"/>
          <w:sz w:val="22"/>
          <w:szCs w:val="22"/>
        </w:rPr>
        <w:t>houver,</w:t>
      </w:r>
      <w:proofErr w:type="gramEnd"/>
      <w:r w:rsidRPr="006058B2">
        <w:rPr>
          <w:bCs/>
          <w:color w:val="FF0000"/>
          <w:sz w:val="22"/>
          <w:szCs w:val="22"/>
        </w:rPr>
        <w:t xml:space="preserve"> relativo ao domicílio ou sede do Licitante, pertinente ao seu ramo de atividade e compatível com o objeto contratual. </w:t>
      </w:r>
      <w:r w:rsidRPr="006058B2">
        <w:rPr>
          <w:bCs/>
          <w:sz w:val="22"/>
          <w:szCs w:val="22"/>
        </w:rPr>
        <w:t>NÃO CONTEMPLADA PELO SICAF podendo a Pregoeira emitir via on-line caso as participantes deixem de apresentar.</w:t>
      </w:r>
    </w:p>
    <w:p w:rsidR="00DC31DC" w:rsidRPr="006058B2" w:rsidRDefault="00DC31DC" w:rsidP="006058B2">
      <w:pPr>
        <w:pStyle w:val="Corpodetexto"/>
        <w:ind w:left="500"/>
        <w:rPr>
          <w:bCs/>
          <w:color w:val="FF0000"/>
          <w:sz w:val="22"/>
          <w:szCs w:val="22"/>
        </w:rPr>
      </w:pPr>
    </w:p>
    <w:p w:rsidR="00DC31DC" w:rsidRPr="006058B2" w:rsidRDefault="00DC31DC" w:rsidP="006058B2">
      <w:pPr>
        <w:pStyle w:val="Corpodetexto"/>
        <w:tabs>
          <w:tab w:val="left" w:pos="0"/>
          <w:tab w:val="left" w:pos="1134"/>
        </w:tabs>
        <w:rPr>
          <w:bCs/>
          <w:color w:val="FF0000"/>
          <w:sz w:val="22"/>
          <w:szCs w:val="22"/>
        </w:rPr>
      </w:pPr>
      <w:r w:rsidRPr="006058B2">
        <w:rPr>
          <w:b/>
          <w:bCs/>
          <w:color w:val="FF0000"/>
          <w:sz w:val="22"/>
          <w:szCs w:val="22"/>
        </w:rPr>
        <w:t>g)</w:t>
      </w:r>
      <w:r w:rsidRPr="006058B2">
        <w:rPr>
          <w:bCs/>
          <w:color w:val="FF0000"/>
          <w:sz w:val="22"/>
          <w:szCs w:val="22"/>
        </w:rPr>
        <w:t xml:space="preserve"> </w:t>
      </w:r>
      <w:r w:rsidRPr="006058B2">
        <w:rPr>
          <w:b/>
          <w:bCs/>
          <w:color w:val="FF0000"/>
          <w:sz w:val="22"/>
          <w:szCs w:val="22"/>
        </w:rPr>
        <w:t xml:space="preserve">Certidão Negativa de Débito Trabalhista – CNDT </w:t>
      </w:r>
      <w:r w:rsidRPr="006058B2">
        <w:rPr>
          <w:bCs/>
          <w:color w:val="FF0000"/>
          <w:sz w:val="22"/>
          <w:szCs w:val="22"/>
        </w:rPr>
        <w:t xml:space="preserve">relativa a comprovar a inexistência de débitos inadimplidos perante a Justiça do Trabalho, (Lei nº 12.440, de 07 de julho de 2011, Art. 642-A) Certidão expedida gratuita e eletronicamente. </w:t>
      </w:r>
      <w:r w:rsidRPr="006058B2">
        <w:rPr>
          <w:bCs/>
          <w:sz w:val="22"/>
          <w:szCs w:val="22"/>
        </w:rPr>
        <w:t>NÃO CONTEMPLADA PELO SICAF podendo a Pregoeira emitir via on-line caso as participantes deixem de apresentar.</w:t>
      </w:r>
    </w:p>
    <w:p w:rsidR="00DC31DC" w:rsidRPr="006058B2" w:rsidRDefault="00DC31DC" w:rsidP="006058B2">
      <w:pPr>
        <w:pStyle w:val="Corpodetexto"/>
        <w:rPr>
          <w:bCs/>
          <w:color w:val="FF0000"/>
          <w:sz w:val="22"/>
          <w:szCs w:val="22"/>
        </w:rPr>
      </w:pPr>
    </w:p>
    <w:p w:rsidR="00DC31DC" w:rsidRPr="006058B2" w:rsidRDefault="00DC31DC" w:rsidP="006058B2">
      <w:pPr>
        <w:pStyle w:val="Corpodetexto"/>
        <w:rPr>
          <w:bCs/>
          <w:color w:val="0000CC"/>
          <w:sz w:val="22"/>
          <w:szCs w:val="22"/>
        </w:rPr>
      </w:pPr>
      <w:r w:rsidRPr="006058B2">
        <w:rPr>
          <w:bCs/>
          <w:sz w:val="22"/>
          <w:szCs w:val="22"/>
        </w:rPr>
        <w:lastRenderedPageBreak/>
        <w:t xml:space="preserve">10.3.1.1. As certidões acima mencionadas, que não indicarem prazo de validade, só serão aceitas pela Pregoeira, se emitidas nos últimos </w:t>
      </w:r>
      <w:r w:rsidRPr="006058B2">
        <w:rPr>
          <w:bCs/>
          <w:color w:val="0000CC"/>
          <w:sz w:val="22"/>
          <w:szCs w:val="22"/>
        </w:rPr>
        <w:t>60 (sessenta) dias corridos.</w:t>
      </w:r>
    </w:p>
    <w:p w:rsidR="00DC31DC" w:rsidRPr="006058B2" w:rsidRDefault="00DC31DC" w:rsidP="006058B2">
      <w:pPr>
        <w:jc w:val="both"/>
        <w:rPr>
          <w:color w:val="0000FF"/>
          <w:sz w:val="22"/>
          <w:szCs w:val="22"/>
        </w:rPr>
      </w:pPr>
    </w:p>
    <w:p w:rsidR="00DC31DC" w:rsidRPr="006058B2" w:rsidRDefault="00DC31DC" w:rsidP="006058B2">
      <w:pPr>
        <w:tabs>
          <w:tab w:val="left" w:pos="0"/>
          <w:tab w:val="left" w:pos="709"/>
        </w:tabs>
        <w:ind w:right="-1"/>
        <w:jc w:val="both"/>
        <w:rPr>
          <w:b/>
          <w:color w:val="00B050"/>
          <w:sz w:val="22"/>
          <w:szCs w:val="22"/>
        </w:rPr>
      </w:pPr>
      <w:r w:rsidRPr="006058B2">
        <w:rPr>
          <w:b/>
          <w:bCs/>
          <w:color w:val="00B050"/>
          <w:sz w:val="22"/>
          <w:szCs w:val="22"/>
        </w:rPr>
        <w:t xml:space="preserve">10.4. Documentação de Habilitação a ser substituída </w:t>
      </w:r>
      <w:r w:rsidRPr="006058B2">
        <w:rPr>
          <w:b/>
          <w:bCs/>
          <w:color w:val="00B050"/>
          <w:sz w:val="22"/>
          <w:szCs w:val="22"/>
          <w:u w:val="single"/>
        </w:rPr>
        <w:t>apenas pelo CERTIFICADO DE REGISTRO CADASTRAL DA SUPEL – CRC, para substituição dos documentos abaixo relacionados pelo CRC/SUPEL deverá ser apresentado o CRC juntamente com a habilitação;</w:t>
      </w:r>
    </w:p>
    <w:p w:rsidR="00DC31DC" w:rsidRPr="006058B2" w:rsidRDefault="00DC31DC" w:rsidP="006058B2">
      <w:pPr>
        <w:tabs>
          <w:tab w:val="left" w:pos="0"/>
          <w:tab w:val="left" w:pos="1560"/>
        </w:tabs>
        <w:jc w:val="both"/>
        <w:rPr>
          <w:b/>
          <w:sz w:val="22"/>
          <w:szCs w:val="22"/>
        </w:rPr>
      </w:pPr>
    </w:p>
    <w:p w:rsidR="00DC31DC" w:rsidRPr="006058B2" w:rsidRDefault="00DC31DC" w:rsidP="006058B2">
      <w:pPr>
        <w:tabs>
          <w:tab w:val="left" w:pos="0"/>
          <w:tab w:val="left" w:pos="1418"/>
        </w:tabs>
        <w:jc w:val="both"/>
        <w:rPr>
          <w:color w:val="0000FF"/>
          <w:sz w:val="22"/>
          <w:szCs w:val="22"/>
        </w:rPr>
      </w:pPr>
      <w:r w:rsidRPr="006058B2">
        <w:rPr>
          <w:b/>
          <w:color w:val="0000FF"/>
          <w:sz w:val="22"/>
          <w:szCs w:val="22"/>
        </w:rPr>
        <w:t xml:space="preserve">10.4.1. </w:t>
      </w:r>
      <w:r w:rsidRPr="006058B2">
        <w:rPr>
          <w:b/>
          <w:bCs/>
          <w:color w:val="0000FF"/>
          <w:sz w:val="22"/>
          <w:szCs w:val="22"/>
        </w:rPr>
        <w:t>RELATIVOS À HABILITAÇÃO JURÍDICA:</w:t>
      </w:r>
    </w:p>
    <w:p w:rsidR="00DC31DC" w:rsidRPr="006058B2" w:rsidRDefault="00DC31DC" w:rsidP="006058B2">
      <w:pPr>
        <w:tabs>
          <w:tab w:val="left" w:pos="0"/>
          <w:tab w:val="left" w:pos="1560"/>
        </w:tabs>
        <w:jc w:val="both"/>
        <w:rPr>
          <w:color w:val="0000FF"/>
          <w:sz w:val="22"/>
          <w:szCs w:val="22"/>
        </w:rPr>
      </w:pPr>
    </w:p>
    <w:p w:rsidR="00DC31DC" w:rsidRPr="006058B2" w:rsidRDefault="00DC31DC" w:rsidP="00633795">
      <w:pPr>
        <w:pStyle w:val="Corpodetexto"/>
        <w:numPr>
          <w:ilvl w:val="0"/>
          <w:numId w:val="10"/>
        </w:numPr>
        <w:tabs>
          <w:tab w:val="left" w:pos="0"/>
          <w:tab w:val="left" w:pos="284"/>
        </w:tabs>
        <w:ind w:left="0" w:firstLine="0"/>
        <w:rPr>
          <w:bCs/>
          <w:color w:val="FF0000"/>
          <w:sz w:val="22"/>
          <w:szCs w:val="22"/>
        </w:rPr>
      </w:pPr>
      <w:r w:rsidRPr="006058B2">
        <w:rPr>
          <w:b/>
          <w:bCs/>
          <w:color w:val="FF0000"/>
          <w:sz w:val="22"/>
          <w:szCs w:val="22"/>
        </w:rPr>
        <w:t>Ato Constitutivo, Estatuto ou Contrato Social</w:t>
      </w:r>
      <w:r w:rsidRPr="006058B2">
        <w:rPr>
          <w:bCs/>
          <w:color w:val="FF0000"/>
          <w:sz w:val="22"/>
          <w:szCs w:val="22"/>
        </w:rPr>
        <w:t>, com todas as suas alterações em vigor</w:t>
      </w:r>
      <w:r w:rsidRPr="006058B2">
        <w:rPr>
          <w:color w:val="FF0000"/>
          <w:sz w:val="22"/>
          <w:szCs w:val="22"/>
        </w:rPr>
        <w:t>, devidamente registrado, em se tratando de sociedades comerciais, e, no caso de sociedade por ações, acompanhado de documentos de eleição de seus administradores</w:t>
      </w:r>
      <w:r w:rsidRPr="006058B2">
        <w:rPr>
          <w:bCs/>
          <w:color w:val="FF0000"/>
          <w:sz w:val="22"/>
          <w:szCs w:val="22"/>
        </w:rPr>
        <w:t>.</w:t>
      </w:r>
    </w:p>
    <w:p w:rsidR="00DC31DC" w:rsidRPr="006058B2" w:rsidRDefault="00DC31DC" w:rsidP="006058B2">
      <w:pPr>
        <w:pStyle w:val="Corpodetexto"/>
        <w:tabs>
          <w:tab w:val="left" w:pos="0"/>
          <w:tab w:val="left" w:pos="284"/>
        </w:tabs>
        <w:rPr>
          <w:bCs/>
          <w:color w:val="000000"/>
          <w:sz w:val="22"/>
          <w:szCs w:val="22"/>
        </w:rPr>
      </w:pPr>
    </w:p>
    <w:p w:rsidR="00DC31DC" w:rsidRPr="006058B2" w:rsidRDefault="00DC31DC" w:rsidP="006058B2">
      <w:pPr>
        <w:pStyle w:val="BodyText21"/>
        <w:rPr>
          <w:sz w:val="22"/>
          <w:szCs w:val="22"/>
        </w:rPr>
      </w:pPr>
      <w:r w:rsidRPr="006058B2">
        <w:rPr>
          <w:bCs/>
          <w:sz w:val="22"/>
          <w:szCs w:val="22"/>
        </w:rPr>
        <w:t xml:space="preserve">10.4.1.1. </w:t>
      </w:r>
      <w:r w:rsidRPr="006058B2">
        <w:rPr>
          <w:sz w:val="22"/>
          <w:szCs w:val="22"/>
        </w:rPr>
        <w:t>Se a empresa se fizer representar por procurador, faz-se necessário a apresentação da cópia de sua cédula de identidade e de outorga por instrumento publico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DC31DC" w:rsidRPr="006058B2" w:rsidRDefault="00DC31DC" w:rsidP="006058B2">
      <w:pPr>
        <w:jc w:val="both"/>
        <w:rPr>
          <w:b/>
          <w:sz w:val="22"/>
          <w:szCs w:val="22"/>
        </w:rPr>
      </w:pPr>
    </w:p>
    <w:p w:rsidR="00DC31DC" w:rsidRPr="006058B2" w:rsidRDefault="00DC31DC" w:rsidP="006058B2">
      <w:pPr>
        <w:jc w:val="both"/>
        <w:rPr>
          <w:sz w:val="22"/>
          <w:szCs w:val="22"/>
        </w:rPr>
      </w:pPr>
      <w:r w:rsidRPr="006058B2">
        <w:rPr>
          <w:sz w:val="22"/>
          <w:szCs w:val="22"/>
        </w:rPr>
        <w:t>10.4.1.1.2.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DC31DC" w:rsidRPr="006058B2" w:rsidRDefault="00DC31DC" w:rsidP="006058B2">
      <w:pPr>
        <w:pStyle w:val="Corpodetexto"/>
        <w:tabs>
          <w:tab w:val="left" w:pos="0"/>
          <w:tab w:val="left" w:pos="284"/>
        </w:tabs>
        <w:rPr>
          <w:bCs/>
          <w:color w:val="000000"/>
          <w:sz w:val="22"/>
          <w:szCs w:val="22"/>
        </w:rPr>
      </w:pPr>
    </w:p>
    <w:p w:rsidR="00DC31DC" w:rsidRPr="006058B2" w:rsidRDefault="00DC31DC" w:rsidP="006058B2">
      <w:pPr>
        <w:autoSpaceDE w:val="0"/>
        <w:autoSpaceDN w:val="0"/>
        <w:adjustRightInd w:val="0"/>
        <w:jc w:val="both"/>
        <w:rPr>
          <w:b/>
          <w:bCs/>
          <w:color w:val="00B050"/>
          <w:sz w:val="22"/>
          <w:szCs w:val="22"/>
        </w:rPr>
      </w:pPr>
      <w:r w:rsidRPr="006058B2">
        <w:rPr>
          <w:b/>
          <w:bCs/>
          <w:color w:val="00B050"/>
          <w:sz w:val="22"/>
          <w:szCs w:val="22"/>
        </w:rPr>
        <w:t>10.5. A Documentação de Habilitação que NÃO é contemplada pelo CADASTRO DA SUPEL e/ou do SICAF, são as abaixo relacionadas que deverão ser anexadas em campo próprio do Sistema Comprasnet quando convocadas pela Pregoeira:</w:t>
      </w:r>
    </w:p>
    <w:p w:rsidR="00DC31DC" w:rsidRPr="006058B2" w:rsidRDefault="00DC31DC" w:rsidP="006058B2">
      <w:pPr>
        <w:jc w:val="both"/>
        <w:rPr>
          <w:b/>
          <w:color w:val="000000"/>
          <w:sz w:val="22"/>
          <w:szCs w:val="22"/>
        </w:rPr>
      </w:pPr>
    </w:p>
    <w:p w:rsidR="00DC31DC" w:rsidRPr="006058B2" w:rsidRDefault="00DC31DC" w:rsidP="006058B2">
      <w:pPr>
        <w:pStyle w:val="Corpodetexto"/>
        <w:rPr>
          <w:b/>
          <w:color w:val="0000FF"/>
          <w:sz w:val="22"/>
          <w:szCs w:val="22"/>
        </w:rPr>
      </w:pPr>
      <w:r w:rsidRPr="006058B2">
        <w:rPr>
          <w:b/>
          <w:bCs/>
          <w:color w:val="0000FF"/>
          <w:sz w:val="22"/>
          <w:szCs w:val="22"/>
        </w:rPr>
        <w:t>10.5.1.</w:t>
      </w:r>
      <w:r w:rsidRPr="006058B2">
        <w:rPr>
          <w:b/>
          <w:color w:val="0000FF"/>
          <w:sz w:val="22"/>
          <w:szCs w:val="22"/>
        </w:rPr>
        <w:t xml:space="preserve"> RELATIVOS À QUALIFICAÇÃO ECONÔMICO-FINANCEIRA:</w:t>
      </w:r>
    </w:p>
    <w:p w:rsidR="00DC31DC" w:rsidRPr="006058B2" w:rsidRDefault="00DC31DC" w:rsidP="006058B2">
      <w:pPr>
        <w:pStyle w:val="Corpodetexto"/>
        <w:rPr>
          <w:b/>
          <w:color w:val="0000FF"/>
          <w:sz w:val="22"/>
          <w:szCs w:val="22"/>
        </w:rPr>
      </w:pPr>
    </w:p>
    <w:p w:rsidR="00DC31DC" w:rsidRDefault="00DC31DC" w:rsidP="00633795">
      <w:pPr>
        <w:numPr>
          <w:ilvl w:val="0"/>
          <w:numId w:val="9"/>
        </w:numPr>
        <w:ind w:left="0" w:firstLine="0"/>
        <w:jc w:val="both"/>
        <w:rPr>
          <w:color w:val="FF0000"/>
          <w:sz w:val="22"/>
          <w:szCs w:val="22"/>
        </w:rPr>
      </w:pPr>
      <w:r w:rsidRPr="006058B2">
        <w:rPr>
          <w:b/>
          <w:color w:val="FF0000"/>
          <w:sz w:val="22"/>
          <w:szCs w:val="22"/>
        </w:rPr>
        <w:t>Certidão (</w:t>
      </w:r>
      <w:proofErr w:type="spellStart"/>
      <w:r w:rsidRPr="006058B2">
        <w:rPr>
          <w:b/>
          <w:color w:val="FF0000"/>
          <w:sz w:val="22"/>
          <w:szCs w:val="22"/>
        </w:rPr>
        <w:t>ões</w:t>
      </w:r>
      <w:proofErr w:type="spellEnd"/>
      <w:r w:rsidRPr="006058B2">
        <w:rPr>
          <w:b/>
          <w:color w:val="FF0000"/>
          <w:sz w:val="22"/>
          <w:szCs w:val="22"/>
        </w:rPr>
        <w:t>) Negativa (s) de Recuperação Judicial</w:t>
      </w:r>
      <w:r w:rsidRPr="006058B2">
        <w:rPr>
          <w:color w:val="FF0000"/>
          <w:sz w:val="22"/>
          <w:szCs w:val="22"/>
        </w:rPr>
        <w:t xml:space="preserve"> – Lei n° 11.101/05 (falência e concordatas) expedida (s) pelo (s) distribuidor (</w:t>
      </w:r>
      <w:proofErr w:type="spellStart"/>
      <w:proofErr w:type="gramStart"/>
      <w:r w:rsidRPr="006058B2">
        <w:rPr>
          <w:color w:val="FF0000"/>
          <w:sz w:val="22"/>
          <w:szCs w:val="22"/>
        </w:rPr>
        <w:t>es</w:t>
      </w:r>
      <w:proofErr w:type="spellEnd"/>
      <w:proofErr w:type="gramEnd"/>
      <w:r w:rsidRPr="006058B2">
        <w:rPr>
          <w:color w:val="FF0000"/>
          <w:sz w:val="22"/>
          <w:szCs w:val="22"/>
        </w:rPr>
        <w:t xml:space="preserve">) de sua sede, expedida nos últimos </w:t>
      </w:r>
      <w:r w:rsidR="00FD52F5" w:rsidRPr="006058B2">
        <w:rPr>
          <w:b/>
          <w:color w:val="FF0000"/>
          <w:sz w:val="22"/>
          <w:szCs w:val="22"/>
        </w:rPr>
        <w:t>90</w:t>
      </w:r>
      <w:r w:rsidRPr="006058B2">
        <w:rPr>
          <w:b/>
          <w:color w:val="FF0000"/>
          <w:sz w:val="22"/>
          <w:szCs w:val="22"/>
        </w:rPr>
        <w:t xml:space="preserve"> (</w:t>
      </w:r>
      <w:r w:rsidR="00FD52F5" w:rsidRPr="006058B2">
        <w:rPr>
          <w:b/>
          <w:color w:val="FF0000"/>
          <w:sz w:val="22"/>
          <w:szCs w:val="22"/>
        </w:rPr>
        <w:t>noventa</w:t>
      </w:r>
      <w:r w:rsidRPr="006058B2">
        <w:rPr>
          <w:b/>
          <w:color w:val="FF0000"/>
          <w:sz w:val="22"/>
          <w:szCs w:val="22"/>
        </w:rPr>
        <w:t>) dias</w:t>
      </w:r>
      <w:r w:rsidRPr="006058B2">
        <w:rPr>
          <w:color w:val="FF0000"/>
          <w:sz w:val="22"/>
          <w:szCs w:val="22"/>
        </w:rPr>
        <w:t xml:space="preserve">; </w:t>
      </w:r>
    </w:p>
    <w:p w:rsidR="009A74B4" w:rsidRPr="006058B2" w:rsidRDefault="009A74B4" w:rsidP="009A74B4">
      <w:pPr>
        <w:jc w:val="both"/>
        <w:rPr>
          <w:color w:val="FF0000"/>
          <w:sz w:val="22"/>
          <w:szCs w:val="22"/>
        </w:rPr>
      </w:pPr>
    </w:p>
    <w:p w:rsidR="00DC31DC" w:rsidRPr="006058B2" w:rsidRDefault="00DC31DC" w:rsidP="00633795">
      <w:pPr>
        <w:numPr>
          <w:ilvl w:val="0"/>
          <w:numId w:val="9"/>
        </w:numPr>
        <w:ind w:left="0" w:firstLine="0"/>
        <w:jc w:val="both"/>
        <w:rPr>
          <w:sz w:val="22"/>
          <w:szCs w:val="22"/>
        </w:rPr>
      </w:pPr>
      <w:r w:rsidRPr="006058B2">
        <w:rPr>
          <w:b/>
          <w:color w:val="FF0000"/>
          <w:sz w:val="22"/>
          <w:szCs w:val="22"/>
        </w:rPr>
        <w:t>Balanço Patrimonial</w:t>
      </w:r>
      <w:r w:rsidRPr="006058B2">
        <w:rPr>
          <w:color w:val="FF0000"/>
          <w:sz w:val="22"/>
          <w:szCs w:val="22"/>
        </w:rPr>
        <w:t>, referente ao último exercício social, ou o Balanço de Abertura, caso a licitante tenha sido constituída em menos de um ano, devidamente autenticado ou registrado na Junta Comercial do Estado, para que a Pregoeira possa aferir se esta possui Patrimônio Líquido (licitantes constituídas a mais de um ano) ou Capital Social Integralizado (licitantes constituídas a menos de um ano), 5% (cinco por cento) do valor estimado para contratação.</w:t>
      </w:r>
    </w:p>
    <w:p w:rsidR="00DC31DC" w:rsidRPr="006058B2" w:rsidRDefault="00DC31DC" w:rsidP="006058B2">
      <w:pPr>
        <w:jc w:val="both"/>
        <w:rPr>
          <w:sz w:val="22"/>
          <w:szCs w:val="22"/>
        </w:rPr>
      </w:pPr>
    </w:p>
    <w:tbl>
      <w:tblPr>
        <w:tblW w:w="9700" w:type="dxa"/>
        <w:tblInd w:w="70" w:type="dxa"/>
        <w:tblCellMar>
          <w:left w:w="70" w:type="dxa"/>
          <w:right w:w="70" w:type="dxa"/>
        </w:tblCellMar>
        <w:tblLook w:val="04A0"/>
      </w:tblPr>
      <w:tblGrid>
        <w:gridCol w:w="9700"/>
      </w:tblGrid>
      <w:tr w:rsidR="00DC31DC" w:rsidRPr="006058B2" w:rsidTr="00BD3E9C">
        <w:trPr>
          <w:trHeight w:val="459"/>
        </w:trPr>
        <w:tc>
          <w:tcPr>
            <w:tcW w:w="9700" w:type="dxa"/>
            <w:tcBorders>
              <w:top w:val="nil"/>
              <w:left w:val="nil"/>
              <w:bottom w:val="nil"/>
              <w:right w:val="nil"/>
            </w:tcBorders>
            <w:shd w:val="clear" w:color="auto" w:fill="auto"/>
            <w:noWrap/>
            <w:vAlign w:val="center"/>
            <w:hideMark/>
          </w:tcPr>
          <w:p w:rsidR="00DC31DC" w:rsidRPr="006058B2" w:rsidRDefault="00DC31DC" w:rsidP="006058B2">
            <w:pPr>
              <w:pStyle w:val="Corpodetexto"/>
              <w:tabs>
                <w:tab w:val="left" w:pos="0"/>
                <w:tab w:val="left" w:pos="1418"/>
              </w:tabs>
              <w:rPr>
                <w:bCs/>
                <w:sz w:val="22"/>
                <w:szCs w:val="22"/>
              </w:rPr>
            </w:pPr>
            <w:r w:rsidRPr="006058B2">
              <w:rPr>
                <w:bCs/>
                <w:sz w:val="22"/>
                <w:szCs w:val="22"/>
              </w:rPr>
              <w:t>b1) Poderá ser admitida a apresentação de eventuais alterações patrimoniais que tenham ocorrido até a data da abertura do certame.</w:t>
            </w:r>
          </w:p>
        </w:tc>
      </w:tr>
    </w:tbl>
    <w:p w:rsidR="00DC31DC" w:rsidRPr="006058B2" w:rsidRDefault="00DC31DC" w:rsidP="006058B2">
      <w:pPr>
        <w:tabs>
          <w:tab w:val="left" w:pos="0"/>
          <w:tab w:val="left" w:pos="284"/>
        </w:tabs>
        <w:jc w:val="both"/>
        <w:rPr>
          <w:b/>
          <w:bCs/>
          <w:color w:val="FF00FF"/>
          <w:sz w:val="22"/>
          <w:szCs w:val="22"/>
        </w:rPr>
      </w:pPr>
    </w:p>
    <w:p w:rsidR="008660FE" w:rsidRPr="006058B2" w:rsidRDefault="00656248" w:rsidP="006058B2">
      <w:pPr>
        <w:pStyle w:val="Corpodetexto"/>
        <w:rPr>
          <w:b/>
          <w:color w:val="0000FF"/>
          <w:sz w:val="22"/>
          <w:szCs w:val="22"/>
        </w:rPr>
      </w:pPr>
      <w:r w:rsidRPr="006058B2">
        <w:rPr>
          <w:b/>
          <w:color w:val="0000FF"/>
          <w:sz w:val="22"/>
          <w:szCs w:val="22"/>
        </w:rPr>
        <w:t>10</w:t>
      </w:r>
      <w:r w:rsidR="00B76C2F" w:rsidRPr="006058B2">
        <w:rPr>
          <w:b/>
          <w:color w:val="0000FF"/>
          <w:sz w:val="22"/>
          <w:szCs w:val="22"/>
        </w:rPr>
        <w:t>.5.</w:t>
      </w:r>
      <w:r w:rsidR="00502DA9">
        <w:rPr>
          <w:b/>
          <w:color w:val="0000FF"/>
          <w:sz w:val="22"/>
          <w:szCs w:val="22"/>
        </w:rPr>
        <w:t>2</w:t>
      </w:r>
      <w:r w:rsidR="008660FE" w:rsidRPr="006058B2">
        <w:rPr>
          <w:b/>
          <w:color w:val="0000FF"/>
          <w:sz w:val="22"/>
          <w:szCs w:val="22"/>
        </w:rPr>
        <w:t>. RELATIVO À QUALIFICAÇÃO TÉCNICA</w:t>
      </w:r>
    </w:p>
    <w:p w:rsidR="00CB65A9" w:rsidRPr="006058B2" w:rsidRDefault="00CB65A9" w:rsidP="006058B2">
      <w:pPr>
        <w:pStyle w:val="Corpodetexto"/>
        <w:ind w:left="500"/>
        <w:rPr>
          <w:b/>
          <w:sz w:val="22"/>
          <w:szCs w:val="22"/>
        </w:rPr>
      </w:pPr>
    </w:p>
    <w:p w:rsidR="006C598B" w:rsidRDefault="000C041C" w:rsidP="006058B2">
      <w:pPr>
        <w:jc w:val="both"/>
        <w:rPr>
          <w:color w:val="FF0000"/>
          <w:sz w:val="22"/>
          <w:szCs w:val="22"/>
        </w:rPr>
      </w:pPr>
      <w:r w:rsidRPr="006058B2">
        <w:rPr>
          <w:b/>
          <w:bCs/>
          <w:color w:val="FF0000"/>
          <w:sz w:val="22"/>
          <w:szCs w:val="22"/>
        </w:rPr>
        <w:t>a</w:t>
      </w:r>
      <w:r w:rsidR="006C598B" w:rsidRPr="006058B2">
        <w:rPr>
          <w:b/>
          <w:bCs/>
          <w:color w:val="FF0000"/>
          <w:sz w:val="22"/>
          <w:szCs w:val="22"/>
        </w:rPr>
        <w:t>)</w:t>
      </w:r>
      <w:r w:rsidR="006C598B" w:rsidRPr="006058B2">
        <w:rPr>
          <w:bCs/>
          <w:color w:val="FF0000"/>
          <w:sz w:val="22"/>
          <w:szCs w:val="22"/>
        </w:rPr>
        <w:t xml:space="preserve"> </w:t>
      </w:r>
      <w:r w:rsidR="006C598B" w:rsidRPr="006058B2">
        <w:rPr>
          <w:b/>
          <w:bCs/>
          <w:color w:val="FF0000"/>
          <w:sz w:val="22"/>
          <w:szCs w:val="22"/>
        </w:rPr>
        <w:t>Atestado</w:t>
      </w:r>
      <w:r w:rsidR="006C598B" w:rsidRPr="006058B2">
        <w:rPr>
          <w:b/>
          <w:color w:val="FF0000"/>
          <w:sz w:val="22"/>
          <w:szCs w:val="22"/>
        </w:rPr>
        <w:t xml:space="preserve"> de Capacidade Técnica</w:t>
      </w:r>
      <w:r w:rsidR="006C598B" w:rsidRPr="006058B2">
        <w:rPr>
          <w:color w:val="FF0000"/>
          <w:sz w:val="22"/>
          <w:szCs w:val="22"/>
        </w:rPr>
        <w:t xml:space="preserve"> (Certidão ou Declaração), expedido por pessoa jurídica de direito público ou privado, comprovando aptidão para o desempenho de atividades pertinentes e compatíveis em c</w:t>
      </w:r>
      <w:r w:rsidR="00A75405" w:rsidRPr="006058B2">
        <w:rPr>
          <w:color w:val="FF0000"/>
          <w:sz w:val="22"/>
          <w:szCs w:val="22"/>
        </w:rPr>
        <w:t xml:space="preserve">aracterísticas, quantidades e prazos conforme Art. 30, II da Lei 8.666/93, </w:t>
      </w:r>
      <w:r w:rsidR="006C598B" w:rsidRPr="006058B2">
        <w:rPr>
          <w:color w:val="FF0000"/>
          <w:sz w:val="22"/>
          <w:szCs w:val="22"/>
        </w:rPr>
        <w:t>com o objeto desta licitação, podendo ser usado como modelo o</w:t>
      </w:r>
      <w:r w:rsidR="006C598B" w:rsidRPr="006058B2">
        <w:rPr>
          <w:b/>
          <w:bCs/>
          <w:color w:val="FF0000"/>
          <w:sz w:val="22"/>
          <w:szCs w:val="22"/>
        </w:rPr>
        <w:t xml:space="preserve"> Anexo IV </w:t>
      </w:r>
      <w:r w:rsidR="006C598B" w:rsidRPr="006058B2">
        <w:rPr>
          <w:color w:val="FF0000"/>
          <w:sz w:val="22"/>
          <w:szCs w:val="22"/>
        </w:rPr>
        <w:t>deste Edital;</w:t>
      </w:r>
    </w:p>
    <w:p w:rsidR="00502DA9" w:rsidRDefault="00502DA9" w:rsidP="006058B2">
      <w:pPr>
        <w:jc w:val="both"/>
        <w:rPr>
          <w:color w:val="FF0000"/>
          <w:sz w:val="22"/>
          <w:szCs w:val="22"/>
        </w:rPr>
      </w:pPr>
    </w:p>
    <w:p w:rsidR="00931010" w:rsidRPr="004D3C38" w:rsidRDefault="00931010" w:rsidP="00931010">
      <w:pPr>
        <w:jc w:val="both"/>
        <w:rPr>
          <w:bCs/>
          <w:color w:val="FF0000"/>
          <w:sz w:val="22"/>
          <w:szCs w:val="22"/>
        </w:rPr>
      </w:pPr>
      <w:r>
        <w:rPr>
          <w:b/>
          <w:bCs/>
          <w:color w:val="FF0000"/>
          <w:sz w:val="22"/>
          <w:szCs w:val="22"/>
        </w:rPr>
        <w:t>b</w:t>
      </w:r>
      <w:r w:rsidRPr="00E348A2">
        <w:rPr>
          <w:b/>
          <w:bCs/>
          <w:color w:val="FF0000"/>
          <w:sz w:val="22"/>
          <w:szCs w:val="22"/>
        </w:rPr>
        <w:t>)</w:t>
      </w:r>
      <w:r w:rsidRPr="004D3C38">
        <w:rPr>
          <w:bCs/>
          <w:color w:val="FF0000"/>
          <w:sz w:val="22"/>
          <w:szCs w:val="22"/>
        </w:rPr>
        <w:t xml:space="preserve"> </w:t>
      </w:r>
      <w:r w:rsidRPr="004D3C38">
        <w:rPr>
          <w:b/>
          <w:bCs/>
          <w:color w:val="FF0000"/>
          <w:sz w:val="22"/>
          <w:szCs w:val="22"/>
        </w:rPr>
        <w:t>Alvará Sanitário Estadual ou Municipal</w:t>
      </w:r>
      <w:r w:rsidRPr="004D3C38">
        <w:rPr>
          <w:bCs/>
          <w:color w:val="FF0000"/>
          <w:sz w:val="22"/>
          <w:szCs w:val="22"/>
        </w:rPr>
        <w:t xml:space="preserve"> – em vigência, expedido pela Vigilância Sanitária Estadual de Saúde ou pela Secretaria Municipal de Saúde da sede da licitante; </w:t>
      </w:r>
    </w:p>
    <w:p w:rsidR="00931010" w:rsidRPr="004D3C38" w:rsidRDefault="00931010" w:rsidP="00931010">
      <w:pPr>
        <w:ind w:left="600"/>
        <w:jc w:val="both"/>
        <w:rPr>
          <w:bCs/>
          <w:color w:val="FF0000"/>
          <w:sz w:val="22"/>
          <w:szCs w:val="22"/>
        </w:rPr>
      </w:pPr>
    </w:p>
    <w:p w:rsidR="00931010" w:rsidRPr="004D3C38" w:rsidRDefault="00931010" w:rsidP="00931010">
      <w:pPr>
        <w:jc w:val="both"/>
        <w:rPr>
          <w:bCs/>
          <w:color w:val="FF0000"/>
          <w:sz w:val="22"/>
          <w:szCs w:val="22"/>
        </w:rPr>
      </w:pPr>
      <w:r w:rsidRPr="00E348A2">
        <w:rPr>
          <w:b/>
          <w:bCs/>
          <w:color w:val="FF0000"/>
          <w:sz w:val="22"/>
          <w:szCs w:val="22"/>
        </w:rPr>
        <w:lastRenderedPageBreak/>
        <w:t>c)</w:t>
      </w:r>
      <w:r w:rsidRPr="004D3C38">
        <w:rPr>
          <w:bCs/>
          <w:color w:val="FF0000"/>
          <w:sz w:val="22"/>
          <w:szCs w:val="22"/>
        </w:rPr>
        <w:t xml:space="preserve"> </w:t>
      </w:r>
      <w:r w:rsidRPr="004D3C38">
        <w:rPr>
          <w:b/>
          <w:bCs/>
          <w:color w:val="FF0000"/>
          <w:sz w:val="22"/>
          <w:szCs w:val="22"/>
        </w:rPr>
        <w:t>Autorização de Funcionamento</w:t>
      </w:r>
      <w:r w:rsidRPr="004D3C38">
        <w:rPr>
          <w:bCs/>
          <w:color w:val="FF0000"/>
          <w:sz w:val="22"/>
          <w:szCs w:val="22"/>
        </w:rPr>
        <w:t xml:space="preserve"> da empresa licitante relativa ao tipo de produto ofertado, expedida pela Agência Nacional de Vigilância Sanitária – ANVISA, em original, ou cópia autenticada ou ainda cópia reprográfica do Diário Oficial da </w:t>
      </w:r>
      <w:proofErr w:type="spellStart"/>
      <w:r w:rsidRPr="004D3C38">
        <w:rPr>
          <w:bCs/>
          <w:color w:val="FF0000"/>
          <w:sz w:val="22"/>
          <w:szCs w:val="22"/>
        </w:rPr>
        <w:t>União-DOU</w:t>
      </w:r>
      <w:proofErr w:type="spellEnd"/>
      <w:r w:rsidRPr="004D3C38">
        <w:rPr>
          <w:bCs/>
          <w:color w:val="FF0000"/>
          <w:sz w:val="22"/>
          <w:szCs w:val="22"/>
        </w:rPr>
        <w:t>, que evidencie sua data, página, seção e número, e conste a Portaria concessiva desse ato.</w:t>
      </w:r>
    </w:p>
    <w:p w:rsidR="00931010" w:rsidRDefault="00931010" w:rsidP="006058B2">
      <w:pPr>
        <w:jc w:val="both"/>
        <w:rPr>
          <w:color w:val="FF0000"/>
          <w:sz w:val="22"/>
          <w:szCs w:val="22"/>
        </w:rPr>
      </w:pPr>
    </w:p>
    <w:p w:rsidR="00D92A5B" w:rsidRPr="006058B2" w:rsidRDefault="00D92A5B" w:rsidP="006058B2">
      <w:pPr>
        <w:pStyle w:val="P30"/>
        <w:snapToGrid/>
        <w:rPr>
          <w:b w:val="0"/>
          <w:bCs/>
          <w:color w:val="000000" w:themeColor="text1"/>
          <w:sz w:val="22"/>
          <w:szCs w:val="22"/>
        </w:rPr>
      </w:pPr>
      <w:r w:rsidRPr="006058B2">
        <w:rPr>
          <w:b w:val="0"/>
          <w:bCs/>
          <w:color w:val="000000" w:themeColor="text1"/>
          <w:sz w:val="22"/>
          <w:szCs w:val="22"/>
        </w:rPr>
        <w:t xml:space="preserve">10.6. Caso a licitante esteja com alguma Documentação de Habilitação desatualizada, ou não contemplada no </w:t>
      </w:r>
      <w:r w:rsidRPr="006058B2">
        <w:rPr>
          <w:b w:val="0"/>
          <w:bCs/>
          <w:color w:val="000000" w:themeColor="text1"/>
          <w:sz w:val="22"/>
          <w:szCs w:val="22"/>
          <w:highlight w:val="yellow"/>
        </w:rPr>
        <w:t>CADASTRO DA SUPEL</w:t>
      </w:r>
      <w:r w:rsidRPr="006058B2">
        <w:rPr>
          <w:b w:val="0"/>
          <w:bCs/>
          <w:color w:val="000000" w:themeColor="text1"/>
          <w:sz w:val="22"/>
          <w:szCs w:val="22"/>
        </w:rPr>
        <w:t xml:space="preserve"> e/ou no </w:t>
      </w:r>
      <w:r w:rsidRPr="006058B2">
        <w:rPr>
          <w:b w:val="0"/>
          <w:bCs/>
          <w:color w:val="000000" w:themeColor="text1"/>
          <w:sz w:val="22"/>
          <w:szCs w:val="22"/>
          <w:highlight w:val="yellow"/>
        </w:rPr>
        <w:t>SICAF</w:t>
      </w:r>
      <w:r w:rsidRPr="006058B2">
        <w:rPr>
          <w:b w:val="0"/>
          <w:bCs/>
          <w:color w:val="000000" w:themeColor="text1"/>
          <w:sz w:val="22"/>
          <w:szCs w:val="22"/>
        </w:rPr>
        <w:t xml:space="preserve">, ou não haja disponibilidade de realizar a consulta nos sítios emitentes das certidões vencidas, a mesma deverá ser enviada através do link “enviar anexo” via sistema </w:t>
      </w:r>
      <w:proofErr w:type="spellStart"/>
      <w:r w:rsidRPr="006058B2">
        <w:rPr>
          <w:b w:val="0"/>
          <w:bCs/>
          <w:color w:val="000000" w:themeColor="text1"/>
          <w:sz w:val="22"/>
          <w:szCs w:val="22"/>
        </w:rPr>
        <w:t>comprasnet</w:t>
      </w:r>
      <w:proofErr w:type="spellEnd"/>
      <w:r w:rsidRPr="006058B2">
        <w:rPr>
          <w:b w:val="0"/>
          <w:bCs/>
          <w:color w:val="000000" w:themeColor="text1"/>
          <w:sz w:val="22"/>
          <w:szCs w:val="22"/>
        </w:rPr>
        <w:t xml:space="preserve"> quando convocado ou enviada via e-mail</w:t>
      </w:r>
      <w:r w:rsidRPr="006058B2">
        <w:rPr>
          <w:b w:val="0"/>
          <w:color w:val="000000" w:themeColor="text1"/>
          <w:sz w:val="22"/>
          <w:szCs w:val="22"/>
        </w:rPr>
        <w:t xml:space="preserve"> </w:t>
      </w:r>
      <w:hyperlink r:id="rId15" w:history="1">
        <w:r w:rsidRPr="006058B2">
          <w:rPr>
            <w:rStyle w:val="Hyperlink"/>
            <w:b w:val="0"/>
            <w:color w:val="000000" w:themeColor="text1"/>
            <w:sz w:val="22"/>
            <w:szCs w:val="22"/>
          </w:rPr>
          <w:t>sigma.supel@gmail.com</w:t>
        </w:r>
      </w:hyperlink>
      <w:r w:rsidRPr="006058B2">
        <w:rPr>
          <w:b w:val="0"/>
          <w:color w:val="000000" w:themeColor="text1"/>
          <w:sz w:val="22"/>
          <w:szCs w:val="22"/>
        </w:rPr>
        <w:t xml:space="preserve">, </w:t>
      </w:r>
      <w:r w:rsidRPr="006058B2">
        <w:rPr>
          <w:bCs/>
          <w:color w:val="000000" w:themeColor="text1"/>
          <w:sz w:val="22"/>
          <w:szCs w:val="22"/>
          <w:u w:val="single"/>
        </w:rPr>
        <w:t>somente se autorizado pela Pregoeira</w:t>
      </w:r>
      <w:r w:rsidRPr="006058B2">
        <w:rPr>
          <w:b w:val="0"/>
          <w:bCs/>
          <w:color w:val="000000" w:themeColor="text1"/>
          <w:sz w:val="22"/>
          <w:szCs w:val="22"/>
          <w:u w:val="single"/>
        </w:rPr>
        <w:t xml:space="preserve"> no prazo de 120 (cento e vinte) minutos.</w:t>
      </w:r>
    </w:p>
    <w:p w:rsidR="00D92A5B" w:rsidRPr="006058B2" w:rsidRDefault="00D92A5B" w:rsidP="006058B2">
      <w:pPr>
        <w:autoSpaceDE w:val="0"/>
        <w:autoSpaceDN w:val="0"/>
        <w:adjustRightInd w:val="0"/>
        <w:jc w:val="both"/>
        <w:rPr>
          <w:bCs/>
          <w:color w:val="000000"/>
          <w:sz w:val="22"/>
          <w:szCs w:val="22"/>
        </w:rPr>
      </w:pPr>
    </w:p>
    <w:p w:rsidR="00D92A5B" w:rsidRPr="006058B2" w:rsidRDefault="00D92A5B" w:rsidP="006058B2">
      <w:pPr>
        <w:pStyle w:val="Corpodetexto3"/>
        <w:tabs>
          <w:tab w:val="left" w:pos="0"/>
          <w:tab w:val="left" w:pos="180"/>
        </w:tabs>
        <w:spacing w:after="0"/>
        <w:jc w:val="both"/>
        <w:rPr>
          <w:b w:val="0"/>
          <w:bCs/>
          <w:sz w:val="22"/>
          <w:szCs w:val="22"/>
        </w:rPr>
      </w:pPr>
      <w:r w:rsidRPr="006058B2">
        <w:rPr>
          <w:b w:val="0"/>
          <w:bCs/>
          <w:color w:val="000000"/>
          <w:sz w:val="22"/>
          <w:szCs w:val="22"/>
        </w:rPr>
        <w:t>10</w:t>
      </w:r>
      <w:r w:rsidRPr="006058B2">
        <w:rPr>
          <w:b w:val="0"/>
          <w:sz w:val="22"/>
          <w:szCs w:val="22"/>
        </w:rPr>
        <w:t xml:space="preserve">.7. O julgamento da Documentação de Habilitação dar-se-á pelo estabelecido no </w:t>
      </w:r>
      <w:r w:rsidRPr="006058B2">
        <w:rPr>
          <w:bCs/>
          <w:sz w:val="22"/>
          <w:szCs w:val="22"/>
          <w:highlight w:val="yellow"/>
        </w:rPr>
        <w:t>item 10 e seus subitens</w:t>
      </w:r>
      <w:r w:rsidRPr="006058B2">
        <w:rPr>
          <w:b w:val="0"/>
          <w:bCs/>
          <w:sz w:val="22"/>
          <w:szCs w:val="22"/>
        </w:rPr>
        <w:t>;</w:t>
      </w:r>
    </w:p>
    <w:p w:rsidR="00FD52F5" w:rsidRPr="006058B2" w:rsidRDefault="00FD52F5" w:rsidP="006058B2">
      <w:pPr>
        <w:pStyle w:val="Corpodetexto3"/>
        <w:tabs>
          <w:tab w:val="left" w:pos="0"/>
          <w:tab w:val="left" w:pos="180"/>
        </w:tabs>
        <w:spacing w:after="0"/>
        <w:jc w:val="both"/>
        <w:rPr>
          <w:b w:val="0"/>
          <w:bCs/>
          <w:sz w:val="22"/>
          <w:szCs w:val="22"/>
        </w:rPr>
      </w:pPr>
    </w:p>
    <w:p w:rsidR="00D92A5B" w:rsidRPr="006058B2" w:rsidRDefault="00D92A5B" w:rsidP="006058B2">
      <w:pPr>
        <w:pStyle w:val="BodyText21"/>
        <w:snapToGrid/>
        <w:rPr>
          <w:sz w:val="22"/>
          <w:szCs w:val="22"/>
        </w:rPr>
      </w:pPr>
      <w:r w:rsidRPr="006058B2">
        <w:rPr>
          <w:sz w:val="22"/>
          <w:szCs w:val="22"/>
        </w:rPr>
        <w:t>10.8. O não atendimento das</w:t>
      </w:r>
      <w:r w:rsidRPr="006058B2">
        <w:rPr>
          <w:b/>
          <w:sz w:val="22"/>
          <w:szCs w:val="22"/>
        </w:rPr>
        <w:t xml:space="preserve"> </w:t>
      </w:r>
      <w:r w:rsidRPr="006058B2">
        <w:rPr>
          <w:bCs/>
          <w:sz w:val="22"/>
          <w:szCs w:val="22"/>
        </w:rPr>
        <w:t xml:space="preserve">exigências do </w:t>
      </w:r>
      <w:r w:rsidRPr="006058B2">
        <w:rPr>
          <w:b/>
          <w:sz w:val="22"/>
          <w:szCs w:val="22"/>
          <w:highlight w:val="yellow"/>
        </w:rPr>
        <w:t>item 10</w:t>
      </w:r>
      <w:r w:rsidRPr="006058B2">
        <w:rPr>
          <w:b/>
          <w:sz w:val="22"/>
          <w:szCs w:val="22"/>
        </w:rPr>
        <w:t xml:space="preserve"> </w:t>
      </w:r>
      <w:r w:rsidRPr="006058B2">
        <w:rPr>
          <w:sz w:val="22"/>
          <w:szCs w:val="22"/>
        </w:rPr>
        <w:t>e seus subitens ensejarão à Licitante, as sanções previstas neste Edital e nas normas que regem este Pregão.</w:t>
      </w:r>
    </w:p>
    <w:p w:rsidR="00D92A5B" w:rsidRPr="006058B2" w:rsidRDefault="00D92A5B" w:rsidP="006058B2">
      <w:pPr>
        <w:pStyle w:val="BodyText21"/>
        <w:snapToGrid/>
        <w:rPr>
          <w:snapToGrid w:val="0"/>
          <w:sz w:val="22"/>
          <w:szCs w:val="22"/>
        </w:rPr>
      </w:pPr>
    </w:p>
    <w:p w:rsidR="00D92A5B" w:rsidRPr="006058B2" w:rsidRDefault="00D92A5B" w:rsidP="006058B2">
      <w:pPr>
        <w:pStyle w:val="NormalWeb"/>
        <w:spacing w:before="0" w:after="0"/>
        <w:jc w:val="both"/>
        <w:rPr>
          <w:sz w:val="22"/>
          <w:szCs w:val="22"/>
        </w:rPr>
      </w:pPr>
      <w:r w:rsidRPr="006058B2">
        <w:rPr>
          <w:sz w:val="22"/>
          <w:szCs w:val="22"/>
        </w:rPr>
        <w:t>10</w:t>
      </w:r>
      <w:r w:rsidRPr="006058B2">
        <w:rPr>
          <w:color w:val="000000"/>
          <w:spacing w:val="2"/>
          <w:sz w:val="22"/>
          <w:szCs w:val="22"/>
        </w:rPr>
        <w:t xml:space="preserve">.9. Serão analisadas pela Pregoeira, Equipe de Apoio e equipe técnica se for o caso, a documentação de habilitação e sua conformidade com o solicitado </w:t>
      </w:r>
      <w:r w:rsidRPr="006058B2">
        <w:rPr>
          <w:sz w:val="22"/>
          <w:szCs w:val="22"/>
        </w:rPr>
        <w:t xml:space="preserve">no </w:t>
      </w:r>
      <w:r w:rsidRPr="006058B2">
        <w:rPr>
          <w:b/>
          <w:sz w:val="22"/>
          <w:szCs w:val="22"/>
          <w:highlight w:val="yellow"/>
        </w:rPr>
        <w:t>item 10 e seus subitens</w:t>
      </w:r>
      <w:r w:rsidRPr="006058B2">
        <w:rPr>
          <w:sz w:val="22"/>
          <w:szCs w:val="22"/>
        </w:rPr>
        <w:t xml:space="preserve"> do edital de licitação.</w:t>
      </w:r>
      <w:r w:rsidRPr="006058B2">
        <w:rPr>
          <w:color w:val="000000"/>
          <w:spacing w:val="2"/>
          <w:sz w:val="22"/>
          <w:szCs w:val="22"/>
        </w:rPr>
        <w:t xml:space="preserve"> Após, será realizada a </w:t>
      </w:r>
      <w:r w:rsidRPr="006058B2">
        <w:rPr>
          <w:b/>
          <w:color w:val="000000"/>
          <w:spacing w:val="2"/>
          <w:sz w:val="22"/>
          <w:szCs w:val="22"/>
        </w:rPr>
        <w:t>HABILITAÇÃO</w:t>
      </w:r>
      <w:r w:rsidRPr="006058B2">
        <w:rPr>
          <w:sz w:val="22"/>
          <w:szCs w:val="22"/>
        </w:rPr>
        <w:t>;</w:t>
      </w:r>
    </w:p>
    <w:p w:rsidR="00D92A5B" w:rsidRPr="006058B2" w:rsidRDefault="00D92A5B" w:rsidP="006058B2">
      <w:pPr>
        <w:pStyle w:val="Recuodecorpodetexto2"/>
        <w:ind w:firstLine="0"/>
        <w:rPr>
          <w:sz w:val="22"/>
          <w:szCs w:val="22"/>
        </w:rPr>
      </w:pPr>
    </w:p>
    <w:p w:rsidR="00D92A5B" w:rsidRPr="006058B2" w:rsidRDefault="00D92A5B" w:rsidP="006058B2">
      <w:pPr>
        <w:pStyle w:val="Recuodecorpodetexto2"/>
        <w:ind w:firstLine="0"/>
        <w:rPr>
          <w:b/>
          <w:sz w:val="22"/>
          <w:szCs w:val="22"/>
        </w:rPr>
      </w:pPr>
      <w:r w:rsidRPr="006058B2">
        <w:rPr>
          <w:sz w:val="22"/>
          <w:szCs w:val="22"/>
        </w:rPr>
        <w:t xml:space="preserve">10.10. Se a documentação de habilitação não for aceitável, a Pregoeira examinará a proposta ou o lance subsequente, verificando a sua aceitabilidade, na ordem de classificação, observados os critérios de desempate estabelecido no </w:t>
      </w:r>
      <w:r w:rsidRPr="006058B2">
        <w:rPr>
          <w:b/>
          <w:sz w:val="22"/>
          <w:szCs w:val="22"/>
          <w:highlight w:val="yellow"/>
        </w:rPr>
        <w:t>item 8.12</w:t>
      </w:r>
      <w:r w:rsidRPr="006058B2">
        <w:rPr>
          <w:sz w:val="22"/>
          <w:szCs w:val="22"/>
        </w:rPr>
        <w:t xml:space="preserve">, e assim sucessivamente, até a apuração de uma proposta ou lance que atenda este Edital, e, assim, efetuar a habilitação da proponente, divulgando </w:t>
      </w:r>
      <w:r w:rsidRPr="006058B2">
        <w:rPr>
          <w:b/>
          <w:sz w:val="22"/>
          <w:szCs w:val="22"/>
        </w:rPr>
        <w:t>HABILITADO.</w:t>
      </w:r>
    </w:p>
    <w:p w:rsidR="00DC31DC" w:rsidRPr="006058B2" w:rsidRDefault="00DC31DC" w:rsidP="006058B2">
      <w:pPr>
        <w:pStyle w:val="Recuodecorpodetexto2"/>
        <w:ind w:firstLine="0"/>
        <w:rPr>
          <w:b/>
          <w:sz w:val="22"/>
          <w:szCs w:val="22"/>
        </w:rPr>
      </w:pPr>
    </w:p>
    <w:p w:rsidR="00D92A5B" w:rsidRPr="006058B2" w:rsidRDefault="00D92A5B" w:rsidP="006058B2">
      <w:pPr>
        <w:autoSpaceDE w:val="0"/>
        <w:autoSpaceDN w:val="0"/>
        <w:adjustRightInd w:val="0"/>
        <w:snapToGrid w:val="0"/>
        <w:jc w:val="both"/>
        <w:rPr>
          <w:color w:val="000000"/>
          <w:spacing w:val="2"/>
          <w:sz w:val="22"/>
          <w:szCs w:val="22"/>
        </w:rPr>
      </w:pPr>
      <w:r w:rsidRPr="006058B2">
        <w:rPr>
          <w:sz w:val="22"/>
          <w:szCs w:val="22"/>
        </w:rPr>
        <w:t>10.11.</w:t>
      </w:r>
      <w:r w:rsidRPr="006058B2">
        <w:rPr>
          <w:color w:val="000000"/>
          <w:spacing w:val="2"/>
          <w:sz w:val="22"/>
          <w:szCs w:val="22"/>
        </w:rPr>
        <w:t xml:space="preserve"> A habilitação da Licitante poderá ocorrer em momento ou data posterior a sessão de lances, a critério </w:t>
      </w:r>
      <w:proofErr w:type="gramStart"/>
      <w:r w:rsidRPr="006058B2">
        <w:rPr>
          <w:color w:val="000000"/>
          <w:spacing w:val="2"/>
          <w:sz w:val="22"/>
          <w:szCs w:val="22"/>
        </w:rPr>
        <w:t>dA</w:t>
      </w:r>
      <w:proofErr w:type="gramEnd"/>
      <w:r w:rsidRPr="006058B2">
        <w:rPr>
          <w:color w:val="000000"/>
          <w:spacing w:val="2"/>
          <w:sz w:val="22"/>
          <w:szCs w:val="22"/>
        </w:rPr>
        <w:t xml:space="preserve"> Pregoeira que comunicará às Licitantes através do sistema eletrônico;</w:t>
      </w:r>
    </w:p>
    <w:p w:rsidR="00D92A5B" w:rsidRPr="006058B2" w:rsidRDefault="00D92A5B" w:rsidP="006058B2">
      <w:pPr>
        <w:pStyle w:val="BodyText21"/>
        <w:snapToGrid/>
        <w:rPr>
          <w:sz w:val="22"/>
          <w:szCs w:val="22"/>
        </w:rPr>
      </w:pPr>
    </w:p>
    <w:p w:rsidR="00797302" w:rsidRPr="006058B2" w:rsidRDefault="00D92A5B" w:rsidP="006058B2">
      <w:pPr>
        <w:pStyle w:val="Recuodecorpodetexto"/>
        <w:widowControl w:val="0"/>
        <w:jc w:val="both"/>
        <w:rPr>
          <w:sz w:val="22"/>
          <w:szCs w:val="22"/>
        </w:rPr>
      </w:pPr>
      <w:r w:rsidRPr="006058B2">
        <w:rPr>
          <w:color w:val="000000"/>
          <w:sz w:val="22"/>
          <w:szCs w:val="22"/>
        </w:rPr>
        <w:t>10.12 Não serão aceitos “protocolos de entrega” ou “solicitação de documento” em substituição aos documentos requeridos no presente Edital e seus Anexos;</w:t>
      </w:r>
      <w:proofErr w:type="gramStart"/>
      <w:r w:rsidR="000A4673" w:rsidRPr="006058B2">
        <w:rPr>
          <w:sz w:val="22"/>
          <w:szCs w:val="22"/>
        </w:rPr>
        <w:tab/>
      </w:r>
      <w:proofErr w:type="gramEnd"/>
    </w:p>
    <w:p w:rsidR="00682B59" w:rsidRPr="006058B2" w:rsidRDefault="00682B59" w:rsidP="006058B2">
      <w:pPr>
        <w:pStyle w:val="Recuodecorpodetexto"/>
        <w:widowControl w:val="0"/>
        <w:jc w:val="both"/>
        <w:rPr>
          <w:b w:val="0"/>
          <w:bCs/>
          <w:sz w:val="22"/>
          <w:szCs w:val="22"/>
        </w:rPr>
      </w:pPr>
    </w:p>
    <w:p w:rsidR="00E20177" w:rsidRPr="006058B2" w:rsidRDefault="00185929" w:rsidP="006058B2">
      <w:pPr>
        <w:jc w:val="both"/>
        <w:rPr>
          <w:b/>
          <w:color w:val="0000FF"/>
          <w:sz w:val="22"/>
          <w:szCs w:val="22"/>
        </w:rPr>
      </w:pPr>
      <w:r w:rsidRPr="006058B2">
        <w:rPr>
          <w:b/>
          <w:color w:val="0000FF"/>
          <w:sz w:val="22"/>
          <w:szCs w:val="22"/>
        </w:rPr>
        <w:t>1</w:t>
      </w:r>
      <w:r w:rsidR="0015515D" w:rsidRPr="006058B2">
        <w:rPr>
          <w:b/>
          <w:color w:val="0000FF"/>
          <w:sz w:val="22"/>
          <w:szCs w:val="22"/>
        </w:rPr>
        <w:t>1</w:t>
      </w:r>
      <w:r w:rsidR="00681609" w:rsidRPr="006058B2">
        <w:rPr>
          <w:b/>
          <w:color w:val="0000FF"/>
          <w:sz w:val="22"/>
          <w:szCs w:val="22"/>
        </w:rPr>
        <w:t xml:space="preserve"> –</w:t>
      </w:r>
      <w:r w:rsidRPr="006058B2">
        <w:rPr>
          <w:b/>
          <w:color w:val="0000FF"/>
          <w:sz w:val="22"/>
          <w:szCs w:val="22"/>
        </w:rPr>
        <w:t xml:space="preserve"> DOS RECURSOS</w:t>
      </w:r>
    </w:p>
    <w:p w:rsidR="00ED48EF" w:rsidRPr="006058B2" w:rsidRDefault="00ED48EF" w:rsidP="006058B2">
      <w:pPr>
        <w:pStyle w:val="Corpodetexto"/>
        <w:rPr>
          <w:bCs/>
          <w:sz w:val="22"/>
          <w:szCs w:val="22"/>
        </w:rPr>
      </w:pPr>
    </w:p>
    <w:p w:rsidR="002A16FD" w:rsidRPr="006058B2" w:rsidRDefault="002A16FD" w:rsidP="006058B2">
      <w:pPr>
        <w:pStyle w:val="Corpodetexto"/>
        <w:rPr>
          <w:bCs/>
          <w:sz w:val="22"/>
          <w:szCs w:val="22"/>
        </w:rPr>
      </w:pPr>
      <w:r w:rsidRPr="006058B2">
        <w:rPr>
          <w:bCs/>
          <w:sz w:val="22"/>
          <w:szCs w:val="22"/>
        </w:rPr>
        <w:t xml:space="preserve">11.1. Declarado o vencedor, qualquer licitante poderá manifestar imediata e motivadamente a intenção de recorrer, quando lhe será concedido o prazo de </w:t>
      </w:r>
      <w:proofErr w:type="gramStart"/>
      <w:r w:rsidRPr="006058B2">
        <w:rPr>
          <w:bCs/>
          <w:sz w:val="22"/>
          <w:szCs w:val="22"/>
        </w:rPr>
        <w:t>3</w:t>
      </w:r>
      <w:proofErr w:type="gramEnd"/>
      <w:r w:rsidRPr="006058B2">
        <w:rPr>
          <w:bCs/>
          <w:sz w:val="22"/>
          <w:szCs w:val="22"/>
        </w:rPr>
        <w:t xml:space="preserve"> (três) dias para apresentação das razões do recurso, ficando os demais licitantes desde logo intimados para apresentar </w:t>
      </w:r>
      <w:proofErr w:type="spellStart"/>
      <w:r w:rsidRPr="006058B2">
        <w:rPr>
          <w:bCs/>
          <w:sz w:val="22"/>
          <w:szCs w:val="22"/>
        </w:rPr>
        <w:t>contra-razões</w:t>
      </w:r>
      <w:proofErr w:type="spellEnd"/>
      <w:r w:rsidRPr="006058B2">
        <w:rPr>
          <w:bCs/>
          <w:sz w:val="22"/>
          <w:szCs w:val="22"/>
        </w:rPr>
        <w:t xml:space="preserve"> em igual número de dias, que começarão a correr do término do prazo do recorrente, sendo-lhes assegurada vista imediata dos autos;</w:t>
      </w:r>
    </w:p>
    <w:p w:rsidR="00350C73" w:rsidRDefault="00350C73" w:rsidP="006058B2">
      <w:pPr>
        <w:pStyle w:val="Corpodetexto"/>
        <w:rPr>
          <w:bCs/>
          <w:sz w:val="22"/>
          <w:szCs w:val="22"/>
        </w:rPr>
      </w:pPr>
    </w:p>
    <w:p w:rsidR="002A16FD" w:rsidRPr="006058B2" w:rsidRDefault="002A16FD" w:rsidP="006058B2">
      <w:pPr>
        <w:pStyle w:val="Corpodetexto"/>
        <w:rPr>
          <w:sz w:val="22"/>
          <w:szCs w:val="22"/>
        </w:rPr>
      </w:pPr>
      <w:r w:rsidRPr="006058B2">
        <w:rPr>
          <w:bCs/>
          <w:sz w:val="22"/>
          <w:szCs w:val="22"/>
        </w:rPr>
        <w:t>11.1.1. A</w:t>
      </w:r>
      <w:r w:rsidRPr="006058B2">
        <w:rPr>
          <w:sz w:val="22"/>
          <w:szCs w:val="22"/>
        </w:rPr>
        <w:t xml:space="preserve"> manifestação de intenção em recorrer deverá ser em campo próprio do Sistema Eletrônico, de forma imediata e motivada, explicitando sucintamente suas razões, sua intenção de recorrer.</w:t>
      </w:r>
    </w:p>
    <w:p w:rsidR="00350C73" w:rsidRDefault="00350C73" w:rsidP="006058B2">
      <w:pPr>
        <w:pStyle w:val="Corpodetexto"/>
        <w:rPr>
          <w:sz w:val="22"/>
          <w:szCs w:val="22"/>
        </w:rPr>
      </w:pPr>
    </w:p>
    <w:p w:rsidR="002A16FD" w:rsidRPr="006058B2" w:rsidRDefault="002A16FD" w:rsidP="006058B2">
      <w:pPr>
        <w:pStyle w:val="Corpodetexto"/>
        <w:rPr>
          <w:sz w:val="22"/>
          <w:szCs w:val="22"/>
        </w:rPr>
      </w:pPr>
      <w:r w:rsidRPr="006058B2">
        <w:rPr>
          <w:sz w:val="22"/>
          <w:szCs w:val="22"/>
        </w:rPr>
        <w:t>11.2. O acolhimento de recurso importará a invalidação apenas dos autos insuscetíveis de aproveitamento;</w:t>
      </w:r>
    </w:p>
    <w:p w:rsidR="00350C73" w:rsidRDefault="00350C73" w:rsidP="006058B2">
      <w:pPr>
        <w:pStyle w:val="Corpodetexto"/>
        <w:rPr>
          <w:sz w:val="22"/>
          <w:szCs w:val="22"/>
        </w:rPr>
      </w:pPr>
    </w:p>
    <w:p w:rsidR="002A16FD" w:rsidRPr="006058B2" w:rsidRDefault="002A16FD" w:rsidP="006058B2">
      <w:pPr>
        <w:pStyle w:val="Corpodetexto"/>
        <w:rPr>
          <w:sz w:val="22"/>
          <w:szCs w:val="22"/>
        </w:rPr>
      </w:pPr>
      <w:r w:rsidRPr="006058B2">
        <w:rPr>
          <w:sz w:val="22"/>
          <w:szCs w:val="22"/>
        </w:rPr>
        <w:t>11.3. A falta de manifestação imediata e motivada do licitante importará a decadência do direito de recurso e a adjudicação do objeto da licitação pelo pregoeiro ao vencedor;</w:t>
      </w:r>
    </w:p>
    <w:p w:rsidR="00350C73" w:rsidRDefault="00350C73" w:rsidP="006058B2">
      <w:pPr>
        <w:pStyle w:val="Corpodetexto"/>
        <w:rPr>
          <w:sz w:val="22"/>
          <w:szCs w:val="22"/>
        </w:rPr>
      </w:pPr>
    </w:p>
    <w:p w:rsidR="002A16FD" w:rsidRPr="006058B2" w:rsidRDefault="002A16FD" w:rsidP="006058B2">
      <w:pPr>
        <w:pStyle w:val="Corpodetexto"/>
        <w:rPr>
          <w:sz w:val="22"/>
          <w:szCs w:val="22"/>
        </w:rPr>
      </w:pPr>
      <w:r w:rsidRPr="006058B2">
        <w:rPr>
          <w:sz w:val="22"/>
          <w:szCs w:val="22"/>
        </w:rPr>
        <w:t>11.4. Decididos os recursos, a autoridade competente fará a adjudicação do objeto da licitação ao licitante vencedor.</w:t>
      </w:r>
    </w:p>
    <w:p w:rsidR="00350C73" w:rsidRDefault="00350C73" w:rsidP="006058B2">
      <w:pPr>
        <w:pStyle w:val="Corpodetexto"/>
        <w:rPr>
          <w:sz w:val="22"/>
          <w:szCs w:val="22"/>
        </w:rPr>
      </w:pPr>
    </w:p>
    <w:p w:rsidR="002A16FD" w:rsidRPr="006058B2" w:rsidRDefault="002A16FD" w:rsidP="006058B2">
      <w:pPr>
        <w:pStyle w:val="Corpodetexto"/>
        <w:rPr>
          <w:bCs/>
          <w:sz w:val="22"/>
          <w:szCs w:val="22"/>
        </w:rPr>
      </w:pPr>
      <w:r w:rsidRPr="006058B2">
        <w:rPr>
          <w:sz w:val="22"/>
          <w:szCs w:val="22"/>
        </w:rPr>
        <w:t xml:space="preserve">11.5 A decisão da Pregoeira e da Autoridade Competente será informada em campo próprio do Sistema Eletrônico, </w:t>
      </w:r>
      <w:r w:rsidRPr="006058B2">
        <w:rPr>
          <w:bCs/>
          <w:sz w:val="22"/>
          <w:szCs w:val="22"/>
        </w:rPr>
        <w:t>ficando todos os licitantes obrigados a acessá-lo para obtenção das informações prestadas pela Pregoeira.</w:t>
      </w:r>
    </w:p>
    <w:p w:rsidR="00350C73" w:rsidRDefault="00350C73" w:rsidP="006058B2">
      <w:pPr>
        <w:ind w:right="-1"/>
        <w:jc w:val="both"/>
        <w:rPr>
          <w:sz w:val="22"/>
          <w:szCs w:val="22"/>
        </w:rPr>
      </w:pPr>
    </w:p>
    <w:p w:rsidR="002A16FD" w:rsidRPr="006058B2" w:rsidRDefault="002A16FD" w:rsidP="006058B2">
      <w:pPr>
        <w:ind w:right="-1"/>
        <w:jc w:val="both"/>
        <w:rPr>
          <w:sz w:val="22"/>
          <w:szCs w:val="22"/>
        </w:rPr>
      </w:pPr>
      <w:r w:rsidRPr="006058B2">
        <w:rPr>
          <w:sz w:val="22"/>
          <w:szCs w:val="22"/>
        </w:rPr>
        <w:lastRenderedPageBreak/>
        <w:t>11.6. Durante o prazo recursal, o</w:t>
      </w:r>
      <w:r w:rsidRPr="006058B2">
        <w:rPr>
          <w:snapToGrid w:val="0"/>
          <w:sz w:val="22"/>
          <w:szCs w:val="22"/>
        </w:rPr>
        <w:t xml:space="preserve">s autos do processo permanecerão com vista franqueada aos interessados, na </w:t>
      </w:r>
      <w:r w:rsidRPr="006058B2">
        <w:rPr>
          <w:sz w:val="22"/>
          <w:szCs w:val="22"/>
        </w:rPr>
        <w:t xml:space="preserve">Superintendência Estadual de Compras e Licitações – SUPEL, </w:t>
      </w:r>
      <w:r w:rsidR="00DC31DC" w:rsidRPr="006058B2">
        <w:rPr>
          <w:sz w:val="22"/>
          <w:szCs w:val="22"/>
        </w:rPr>
        <w:t xml:space="preserve">sito ao Centro Político Administrativo Palácio Rio Madeira – Edifício </w:t>
      </w:r>
      <w:proofErr w:type="spellStart"/>
      <w:r w:rsidR="00DC31DC" w:rsidRPr="006058B2">
        <w:rPr>
          <w:sz w:val="22"/>
          <w:szCs w:val="22"/>
        </w:rPr>
        <w:t>Jamari</w:t>
      </w:r>
      <w:proofErr w:type="spellEnd"/>
      <w:r w:rsidR="00DC31DC" w:rsidRPr="006058B2">
        <w:rPr>
          <w:sz w:val="22"/>
          <w:szCs w:val="22"/>
        </w:rPr>
        <w:t xml:space="preserve"> (curvo à direita), no 1° piso, Avenida </w:t>
      </w:r>
      <w:proofErr w:type="spellStart"/>
      <w:r w:rsidR="00DC31DC" w:rsidRPr="006058B2">
        <w:rPr>
          <w:sz w:val="22"/>
          <w:szCs w:val="22"/>
        </w:rPr>
        <w:t>Farquar</w:t>
      </w:r>
      <w:proofErr w:type="spellEnd"/>
      <w:r w:rsidR="00DC31DC" w:rsidRPr="006058B2">
        <w:rPr>
          <w:sz w:val="22"/>
          <w:szCs w:val="22"/>
        </w:rPr>
        <w:t xml:space="preserve"> – Bairro: Pedrinhas, em Porto Velho/RO - CEP: </w:t>
      </w:r>
      <w:proofErr w:type="gramStart"/>
      <w:r w:rsidR="00DC31DC" w:rsidRPr="006058B2">
        <w:rPr>
          <w:sz w:val="22"/>
          <w:szCs w:val="22"/>
        </w:rPr>
        <w:t>78.903-036, Telefone</w:t>
      </w:r>
      <w:proofErr w:type="gramEnd"/>
      <w:r w:rsidR="00DC31DC" w:rsidRPr="006058B2">
        <w:rPr>
          <w:sz w:val="22"/>
          <w:szCs w:val="22"/>
        </w:rPr>
        <w:t>: (0XX) 69.3216-5318</w:t>
      </w:r>
      <w:r w:rsidRPr="006058B2">
        <w:rPr>
          <w:b/>
          <w:bCs/>
          <w:sz w:val="22"/>
          <w:szCs w:val="22"/>
        </w:rPr>
        <w:t xml:space="preserve">, </w:t>
      </w:r>
      <w:r w:rsidRPr="006058B2">
        <w:rPr>
          <w:bCs/>
          <w:sz w:val="22"/>
          <w:szCs w:val="22"/>
        </w:rPr>
        <w:t>de segunda a sexta-feira, das 07h:30min às 13h:30min</w:t>
      </w:r>
      <w:r w:rsidRPr="006058B2">
        <w:rPr>
          <w:snapToGrid w:val="0"/>
          <w:sz w:val="22"/>
          <w:szCs w:val="22"/>
        </w:rPr>
        <w:t>.</w:t>
      </w:r>
    </w:p>
    <w:p w:rsidR="00FA46DF" w:rsidRPr="006058B2" w:rsidRDefault="00FA46DF" w:rsidP="006058B2">
      <w:pPr>
        <w:pStyle w:val="P30"/>
        <w:snapToGrid/>
        <w:rPr>
          <w:color w:val="0000FF"/>
          <w:sz w:val="22"/>
          <w:szCs w:val="22"/>
        </w:rPr>
      </w:pPr>
    </w:p>
    <w:p w:rsidR="00B50C6C" w:rsidRPr="006058B2" w:rsidRDefault="00744BE5" w:rsidP="006058B2">
      <w:pPr>
        <w:pStyle w:val="P30"/>
        <w:snapToGrid/>
        <w:rPr>
          <w:color w:val="0000FF"/>
          <w:sz w:val="22"/>
          <w:szCs w:val="22"/>
        </w:rPr>
      </w:pPr>
      <w:r w:rsidRPr="006058B2">
        <w:rPr>
          <w:color w:val="0000FF"/>
          <w:sz w:val="22"/>
          <w:szCs w:val="22"/>
        </w:rPr>
        <w:t>12</w:t>
      </w:r>
      <w:r w:rsidR="0080139A" w:rsidRPr="006058B2">
        <w:rPr>
          <w:color w:val="0000FF"/>
          <w:sz w:val="22"/>
          <w:szCs w:val="22"/>
        </w:rPr>
        <w:t>. DA ADJUDICAÇÃO E DA HOMOLOGAÇÃO</w:t>
      </w:r>
      <w:r w:rsidR="00B50C6C" w:rsidRPr="006058B2">
        <w:rPr>
          <w:color w:val="0000FF"/>
          <w:sz w:val="22"/>
          <w:szCs w:val="22"/>
        </w:rPr>
        <w:t xml:space="preserve"> </w:t>
      </w:r>
    </w:p>
    <w:p w:rsidR="00B50C6C" w:rsidRPr="006058B2" w:rsidRDefault="00B50C6C" w:rsidP="006058B2">
      <w:pPr>
        <w:pStyle w:val="P30"/>
        <w:snapToGrid/>
        <w:rPr>
          <w:color w:val="0000FF"/>
          <w:sz w:val="22"/>
          <w:szCs w:val="22"/>
        </w:rPr>
      </w:pPr>
    </w:p>
    <w:p w:rsidR="00723DE1" w:rsidRPr="006058B2" w:rsidRDefault="00744BE5" w:rsidP="006058B2">
      <w:pPr>
        <w:autoSpaceDE w:val="0"/>
        <w:autoSpaceDN w:val="0"/>
        <w:adjustRightInd w:val="0"/>
        <w:jc w:val="both"/>
        <w:rPr>
          <w:bCs/>
          <w:sz w:val="22"/>
          <w:szCs w:val="22"/>
        </w:rPr>
      </w:pPr>
      <w:r w:rsidRPr="006058B2">
        <w:rPr>
          <w:bCs/>
          <w:sz w:val="22"/>
          <w:szCs w:val="22"/>
        </w:rPr>
        <w:t>12</w:t>
      </w:r>
      <w:r w:rsidR="0080139A" w:rsidRPr="006058B2">
        <w:rPr>
          <w:bCs/>
          <w:sz w:val="22"/>
          <w:szCs w:val="22"/>
        </w:rPr>
        <w:t xml:space="preserve">.1. A adjudicação do objeto do presente certame será viabilizada </w:t>
      </w:r>
      <w:r w:rsidR="00D42115" w:rsidRPr="006058B2">
        <w:rPr>
          <w:bCs/>
          <w:sz w:val="22"/>
          <w:szCs w:val="22"/>
        </w:rPr>
        <w:t>pel</w:t>
      </w:r>
      <w:r w:rsidR="002A7C41" w:rsidRPr="006058B2">
        <w:rPr>
          <w:bCs/>
          <w:sz w:val="22"/>
          <w:szCs w:val="22"/>
        </w:rPr>
        <w:t>a</w:t>
      </w:r>
      <w:r w:rsidR="00D42115" w:rsidRPr="006058B2">
        <w:rPr>
          <w:bCs/>
          <w:sz w:val="22"/>
          <w:szCs w:val="22"/>
        </w:rPr>
        <w:t xml:space="preserve"> Pregoeir</w:t>
      </w:r>
      <w:r w:rsidR="002A7C41" w:rsidRPr="006058B2">
        <w:rPr>
          <w:bCs/>
          <w:sz w:val="22"/>
          <w:szCs w:val="22"/>
        </w:rPr>
        <w:t>a</w:t>
      </w:r>
      <w:r w:rsidR="0080139A" w:rsidRPr="006058B2">
        <w:rPr>
          <w:bCs/>
          <w:sz w:val="22"/>
          <w:szCs w:val="22"/>
        </w:rPr>
        <w:t xml:space="preserve"> sempre que não houver recurso. Havendo recurso, a adjudicação será efetuada pela Autoridade Competente que decidiu o </w:t>
      </w:r>
      <w:proofErr w:type="gramStart"/>
      <w:r w:rsidR="0080139A" w:rsidRPr="006058B2">
        <w:rPr>
          <w:bCs/>
          <w:sz w:val="22"/>
          <w:szCs w:val="22"/>
        </w:rPr>
        <w:t>recurso</w:t>
      </w:r>
      <w:proofErr w:type="gramEnd"/>
    </w:p>
    <w:p w:rsidR="00350C73" w:rsidRDefault="00350C73" w:rsidP="006058B2">
      <w:pPr>
        <w:pStyle w:val="P30"/>
        <w:snapToGrid/>
        <w:rPr>
          <w:b w:val="0"/>
          <w:bCs/>
          <w:sz w:val="22"/>
          <w:szCs w:val="22"/>
        </w:rPr>
      </w:pPr>
    </w:p>
    <w:p w:rsidR="0080139A" w:rsidRPr="006058B2" w:rsidRDefault="00744BE5" w:rsidP="006058B2">
      <w:pPr>
        <w:pStyle w:val="P30"/>
        <w:snapToGrid/>
        <w:rPr>
          <w:b w:val="0"/>
          <w:bCs/>
          <w:sz w:val="22"/>
          <w:szCs w:val="22"/>
        </w:rPr>
      </w:pPr>
      <w:r w:rsidRPr="006058B2">
        <w:rPr>
          <w:b w:val="0"/>
          <w:bCs/>
          <w:sz w:val="22"/>
          <w:szCs w:val="22"/>
        </w:rPr>
        <w:t>12</w:t>
      </w:r>
      <w:r w:rsidR="0080139A" w:rsidRPr="006058B2">
        <w:rPr>
          <w:b w:val="0"/>
          <w:bCs/>
          <w:sz w:val="22"/>
          <w:szCs w:val="22"/>
        </w:rPr>
        <w:t>.2. A homologação da licitação é de responsabilidade da Autoridade Competente e só poderá ser realizada depois da adjudicação.</w:t>
      </w:r>
    </w:p>
    <w:p w:rsidR="0080139A" w:rsidRPr="006058B2" w:rsidRDefault="0080139A" w:rsidP="006058B2">
      <w:pPr>
        <w:pStyle w:val="P30"/>
        <w:snapToGrid/>
        <w:ind w:firstLine="1418"/>
        <w:rPr>
          <w:b w:val="0"/>
          <w:bCs/>
          <w:sz w:val="22"/>
          <w:szCs w:val="22"/>
        </w:rPr>
      </w:pPr>
    </w:p>
    <w:p w:rsidR="00844A1A" w:rsidRPr="006058B2" w:rsidRDefault="00844A1A" w:rsidP="006058B2">
      <w:pPr>
        <w:pStyle w:val="Ttulo5"/>
        <w:rPr>
          <w:b/>
          <w:bCs/>
          <w:color w:val="0000FF"/>
          <w:sz w:val="22"/>
          <w:szCs w:val="22"/>
        </w:rPr>
      </w:pPr>
      <w:r w:rsidRPr="006058B2">
        <w:rPr>
          <w:b/>
          <w:bCs/>
          <w:color w:val="0000FF"/>
          <w:sz w:val="22"/>
          <w:szCs w:val="22"/>
        </w:rPr>
        <w:t>13. DO PAGAMENTO</w:t>
      </w:r>
    </w:p>
    <w:p w:rsidR="0064748F" w:rsidRPr="006058B2" w:rsidRDefault="0064748F" w:rsidP="006058B2">
      <w:pPr>
        <w:jc w:val="both"/>
        <w:rPr>
          <w:sz w:val="22"/>
          <w:szCs w:val="22"/>
        </w:rPr>
      </w:pPr>
    </w:p>
    <w:p w:rsidR="009A74B4" w:rsidRDefault="009A74B4" w:rsidP="009A74B4">
      <w:pPr>
        <w:autoSpaceDE w:val="0"/>
        <w:autoSpaceDN w:val="0"/>
        <w:adjustRightInd w:val="0"/>
        <w:jc w:val="both"/>
        <w:rPr>
          <w:bCs/>
          <w:color w:val="FF0000"/>
          <w:sz w:val="22"/>
          <w:szCs w:val="22"/>
        </w:rPr>
      </w:pPr>
      <w:r>
        <w:rPr>
          <w:bCs/>
          <w:color w:val="FF0000"/>
          <w:sz w:val="22"/>
          <w:szCs w:val="22"/>
        </w:rPr>
        <w:t>13</w:t>
      </w:r>
      <w:r w:rsidRPr="009A74B4">
        <w:rPr>
          <w:bCs/>
          <w:color w:val="FF0000"/>
          <w:sz w:val="22"/>
          <w:szCs w:val="22"/>
        </w:rPr>
        <w:t xml:space="preserve">.1. O pagamento, decorrente da entrega dos materiais objetos deste Termo de </w:t>
      </w:r>
      <w:proofErr w:type="gramStart"/>
      <w:r w:rsidRPr="009A74B4">
        <w:rPr>
          <w:bCs/>
          <w:color w:val="FF0000"/>
          <w:sz w:val="22"/>
          <w:szCs w:val="22"/>
        </w:rPr>
        <w:t>Referência ,</w:t>
      </w:r>
      <w:proofErr w:type="gramEnd"/>
      <w:r w:rsidRPr="009A74B4">
        <w:rPr>
          <w:bCs/>
          <w:color w:val="FF0000"/>
          <w:sz w:val="22"/>
          <w:szCs w:val="22"/>
        </w:rPr>
        <w:t xml:space="preserve"> será efetuado no prazo de até 30 (trinta) dias, contados a partir do aceite definitivo dos materiais, após a apresentação da respectiva documentação fiscal, devidamente atestada pelo setor competente, conforme dispõe o art. 40, inciso; XIV alínea “a”, combinado com o art. 73, inciso II, alínea “b”, da Lei n° 8.666/93 e alterações.</w:t>
      </w:r>
    </w:p>
    <w:p w:rsidR="009A74B4" w:rsidRPr="009A74B4" w:rsidRDefault="009A74B4" w:rsidP="009A74B4">
      <w:pPr>
        <w:autoSpaceDE w:val="0"/>
        <w:autoSpaceDN w:val="0"/>
        <w:adjustRightInd w:val="0"/>
        <w:jc w:val="both"/>
        <w:rPr>
          <w:bCs/>
          <w:color w:val="FF0000"/>
          <w:sz w:val="22"/>
          <w:szCs w:val="22"/>
        </w:rPr>
      </w:pPr>
    </w:p>
    <w:p w:rsidR="009A74B4" w:rsidRDefault="009A74B4" w:rsidP="009A74B4">
      <w:pPr>
        <w:autoSpaceDE w:val="0"/>
        <w:autoSpaceDN w:val="0"/>
        <w:adjustRightInd w:val="0"/>
        <w:jc w:val="both"/>
        <w:rPr>
          <w:bCs/>
          <w:color w:val="FF0000"/>
          <w:sz w:val="22"/>
          <w:szCs w:val="22"/>
        </w:rPr>
      </w:pPr>
      <w:r>
        <w:rPr>
          <w:bCs/>
          <w:color w:val="FF0000"/>
          <w:sz w:val="22"/>
          <w:szCs w:val="22"/>
        </w:rPr>
        <w:t>13</w:t>
      </w:r>
      <w:r w:rsidRPr="009A74B4">
        <w:rPr>
          <w:bCs/>
          <w:color w:val="FF0000"/>
          <w:sz w:val="22"/>
          <w:szCs w:val="22"/>
        </w:rPr>
        <w:t>.2. Não será efetuado qualquer pagamento à(s) empresa(s) Contratada(s) enquanto houver pendência de liquidação da obrigação financeira em virtude de penalidade ou inadimplência contratual.</w:t>
      </w:r>
    </w:p>
    <w:p w:rsidR="009A74B4" w:rsidRPr="009A74B4" w:rsidRDefault="009A74B4" w:rsidP="009A74B4">
      <w:pPr>
        <w:autoSpaceDE w:val="0"/>
        <w:autoSpaceDN w:val="0"/>
        <w:adjustRightInd w:val="0"/>
        <w:jc w:val="both"/>
        <w:rPr>
          <w:bCs/>
          <w:color w:val="FF0000"/>
          <w:sz w:val="22"/>
          <w:szCs w:val="22"/>
        </w:rPr>
      </w:pPr>
    </w:p>
    <w:p w:rsidR="009A74B4" w:rsidRDefault="009A74B4" w:rsidP="009A74B4">
      <w:pPr>
        <w:autoSpaceDE w:val="0"/>
        <w:autoSpaceDN w:val="0"/>
        <w:adjustRightInd w:val="0"/>
        <w:jc w:val="both"/>
        <w:rPr>
          <w:bCs/>
          <w:color w:val="FF0000"/>
          <w:sz w:val="22"/>
          <w:szCs w:val="22"/>
        </w:rPr>
      </w:pPr>
      <w:r>
        <w:rPr>
          <w:bCs/>
          <w:color w:val="FF0000"/>
          <w:sz w:val="22"/>
          <w:szCs w:val="22"/>
        </w:rPr>
        <w:t>13</w:t>
      </w:r>
      <w:r w:rsidRPr="009A74B4">
        <w:rPr>
          <w:bCs/>
          <w:color w:val="FF0000"/>
          <w:sz w:val="22"/>
          <w:szCs w:val="22"/>
        </w:rPr>
        <w:t>.3. Ocorrendo erro no documento da cobrança, este será devolvido e o pagamento será sustado para que a Contratada tome as medidas necessárias, passando o prazo para o pagamento a ser contado a partir da data da reapresentação do mesmo.</w:t>
      </w:r>
    </w:p>
    <w:p w:rsidR="009A74B4" w:rsidRPr="009A74B4" w:rsidRDefault="009A74B4" w:rsidP="009A74B4">
      <w:pPr>
        <w:autoSpaceDE w:val="0"/>
        <w:autoSpaceDN w:val="0"/>
        <w:adjustRightInd w:val="0"/>
        <w:jc w:val="both"/>
        <w:rPr>
          <w:bCs/>
          <w:color w:val="FF0000"/>
          <w:sz w:val="22"/>
          <w:szCs w:val="22"/>
        </w:rPr>
      </w:pPr>
    </w:p>
    <w:p w:rsidR="009A74B4" w:rsidRDefault="009A74B4" w:rsidP="009A74B4">
      <w:pPr>
        <w:autoSpaceDE w:val="0"/>
        <w:autoSpaceDN w:val="0"/>
        <w:adjustRightInd w:val="0"/>
        <w:jc w:val="both"/>
        <w:rPr>
          <w:bCs/>
          <w:color w:val="FF0000"/>
          <w:sz w:val="22"/>
          <w:szCs w:val="22"/>
        </w:rPr>
      </w:pPr>
      <w:r>
        <w:rPr>
          <w:bCs/>
          <w:color w:val="FF0000"/>
          <w:sz w:val="22"/>
          <w:szCs w:val="22"/>
        </w:rPr>
        <w:t>13</w:t>
      </w:r>
      <w:r w:rsidRPr="009A74B4">
        <w:rPr>
          <w:bCs/>
          <w:color w:val="FF0000"/>
          <w:sz w:val="22"/>
          <w:szCs w:val="22"/>
        </w:rPr>
        <w:t>.4. Caso se constate erro ou irregularidade na Nota Fiscal, a FHEMERON, a seu critério, poderá devolvê-la, para as devidas correções, ou aceitá-la, com a glosa da parte que considerar indevida.</w:t>
      </w:r>
    </w:p>
    <w:p w:rsidR="009A74B4" w:rsidRPr="009A74B4" w:rsidRDefault="009A74B4" w:rsidP="009A74B4">
      <w:pPr>
        <w:autoSpaceDE w:val="0"/>
        <w:autoSpaceDN w:val="0"/>
        <w:adjustRightInd w:val="0"/>
        <w:jc w:val="both"/>
        <w:rPr>
          <w:bCs/>
          <w:color w:val="FF0000"/>
          <w:sz w:val="22"/>
          <w:szCs w:val="22"/>
        </w:rPr>
      </w:pPr>
    </w:p>
    <w:p w:rsidR="009A74B4" w:rsidRDefault="009A74B4" w:rsidP="009A74B4">
      <w:pPr>
        <w:autoSpaceDE w:val="0"/>
        <w:autoSpaceDN w:val="0"/>
        <w:adjustRightInd w:val="0"/>
        <w:jc w:val="both"/>
        <w:rPr>
          <w:bCs/>
          <w:color w:val="FF0000"/>
          <w:sz w:val="22"/>
          <w:szCs w:val="22"/>
        </w:rPr>
      </w:pPr>
      <w:r>
        <w:rPr>
          <w:bCs/>
          <w:color w:val="FF0000"/>
          <w:sz w:val="22"/>
          <w:szCs w:val="22"/>
        </w:rPr>
        <w:t>13</w:t>
      </w:r>
      <w:r w:rsidRPr="009A74B4">
        <w:rPr>
          <w:bCs/>
          <w:color w:val="FF0000"/>
          <w:sz w:val="22"/>
          <w:szCs w:val="22"/>
        </w:rPr>
        <w:t>.5. Na hipótese de devolução, a Nota Fiscal será considerada como não apresentada, para fins de atendimento das condições contratuais.</w:t>
      </w:r>
    </w:p>
    <w:p w:rsidR="009A74B4" w:rsidRPr="009A74B4" w:rsidRDefault="009A74B4" w:rsidP="009A74B4">
      <w:pPr>
        <w:autoSpaceDE w:val="0"/>
        <w:autoSpaceDN w:val="0"/>
        <w:adjustRightInd w:val="0"/>
        <w:jc w:val="both"/>
        <w:rPr>
          <w:bCs/>
          <w:color w:val="FF0000"/>
          <w:sz w:val="22"/>
          <w:szCs w:val="22"/>
        </w:rPr>
      </w:pPr>
    </w:p>
    <w:p w:rsidR="009A74B4" w:rsidRDefault="009A74B4" w:rsidP="009A74B4">
      <w:pPr>
        <w:autoSpaceDE w:val="0"/>
        <w:autoSpaceDN w:val="0"/>
        <w:adjustRightInd w:val="0"/>
        <w:jc w:val="both"/>
        <w:rPr>
          <w:bCs/>
          <w:color w:val="FF0000"/>
          <w:sz w:val="22"/>
          <w:szCs w:val="22"/>
        </w:rPr>
      </w:pPr>
      <w:r>
        <w:rPr>
          <w:bCs/>
          <w:color w:val="FF0000"/>
          <w:sz w:val="22"/>
          <w:szCs w:val="22"/>
        </w:rPr>
        <w:t>13</w:t>
      </w:r>
      <w:r w:rsidRPr="009A74B4">
        <w:rPr>
          <w:bCs/>
          <w:color w:val="FF0000"/>
          <w:sz w:val="22"/>
          <w:szCs w:val="22"/>
        </w:rPr>
        <w:t>.6. A Administração não pagará, sem que tenha autorização prévia e formalmente, nenhum compromisso que lhe venha a ser cobrado diretamente por terceiros, seja ou não instituições financeiras.</w:t>
      </w:r>
    </w:p>
    <w:p w:rsidR="009A74B4" w:rsidRPr="009A74B4" w:rsidRDefault="009A74B4" w:rsidP="009A74B4">
      <w:pPr>
        <w:autoSpaceDE w:val="0"/>
        <w:autoSpaceDN w:val="0"/>
        <w:adjustRightInd w:val="0"/>
        <w:jc w:val="both"/>
        <w:rPr>
          <w:bCs/>
          <w:color w:val="FF0000"/>
          <w:sz w:val="22"/>
          <w:szCs w:val="22"/>
        </w:rPr>
      </w:pPr>
    </w:p>
    <w:p w:rsidR="009A74B4" w:rsidRDefault="009A74B4" w:rsidP="009A74B4">
      <w:pPr>
        <w:autoSpaceDE w:val="0"/>
        <w:autoSpaceDN w:val="0"/>
        <w:adjustRightInd w:val="0"/>
        <w:jc w:val="both"/>
        <w:rPr>
          <w:bCs/>
          <w:color w:val="FF0000"/>
          <w:sz w:val="22"/>
          <w:szCs w:val="22"/>
        </w:rPr>
      </w:pPr>
      <w:r>
        <w:rPr>
          <w:bCs/>
          <w:color w:val="FF0000"/>
          <w:sz w:val="22"/>
          <w:szCs w:val="22"/>
        </w:rPr>
        <w:t>13</w:t>
      </w:r>
      <w:r w:rsidRPr="009A74B4">
        <w:rPr>
          <w:bCs/>
          <w:color w:val="FF0000"/>
          <w:sz w:val="22"/>
          <w:szCs w:val="22"/>
        </w:rPr>
        <w:t>.7. Os eventuais encargos financeiros, processuais e outros, decorrentes da inobservância, pela licitante, de prazo de pagamento, serão de sua exclusiva responsabilidade.</w:t>
      </w:r>
    </w:p>
    <w:p w:rsidR="009A74B4" w:rsidRPr="009A74B4" w:rsidRDefault="009A74B4" w:rsidP="009A74B4">
      <w:pPr>
        <w:autoSpaceDE w:val="0"/>
        <w:autoSpaceDN w:val="0"/>
        <w:adjustRightInd w:val="0"/>
        <w:jc w:val="both"/>
        <w:rPr>
          <w:bCs/>
          <w:color w:val="FF0000"/>
          <w:sz w:val="22"/>
          <w:szCs w:val="22"/>
        </w:rPr>
      </w:pPr>
    </w:p>
    <w:p w:rsidR="009A74B4" w:rsidRDefault="009A74B4" w:rsidP="009A74B4">
      <w:pPr>
        <w:autoSpaceDE w:val="0"/>
        <w:autoSpaceDN w:val="0"/>
        <w:adjustRightInd w:val="0"/>
        <w:jc w:val="both"/>
        <w:rPr>
          <w:bCs/>
          <w:color w:val="FF0000"/>
          <w:sz w:val="22"/>
          <w:szCs w:val="22"/>
        </w:rPr>
      </w:pPr>
      <w:r>
        <w:rPr>
          <w:bCs/>
          <w:color w:val="FF0000"/>
          <w:sz w:val="22"/>
          <w:szCs w:val="22"/>
        </w:rPr>
        <w:t>13</w:t>
      </w:r>
      <w:r w:rsidRPr="009A74B4">
        <w:rPr>
          <w:bCs/>
          <w:color w:val="FF0000"/>
          <w:sz w:val="22"/>
          <w:szCs w:val="22"/>
        </w:rPr>
        <w:t>.8. A FHEMERON efetuará retenção, na fonte, dos tributos e contribuições sobre todos os pagamentos à EMPRESA FORNECEDORA.</w:t>
      </w:r>
    </w:p>
    <w:p w:rsidR="009A74B4" w:rsidRPr="009A74B4" w:rsidRDefault="009A74B4" w:rsidP="009A74B4">
      <w:pPr>
        <w:autoSpaceDE w:val="0"/>
        <w:autoSpaceDN w:val="0"/>
        <w:adjustRightInd w:val="0"/>
        <w:jc w:val="both"/>
        <w:rPr>
          <w:bCs/>
          <w:color w:val="FF0000"/>
          <w:sz w:val="22"/>
          <w:szCs w:val="22"/>
        </w:rPr>
      </w:pPr>
    </w:p>
    <w:p w:rsidR="009A74B4" w:rsidRDefault="009A74B4" w:rsidP="009A74B4">
      <w:pPr>
        <w:autoSpaceDE w:val="0"/>
        <w:autoSpaceDN w:val="0"/>
        <w:adjustRightInd w:val="0"/>
        <w:jc w:val="both"/>
        <w:rPr>
          <w:bCs/>
          <w:color w:val="FF0000"/>
          <w:sz w:val="22"/>
          <w:szCs w:val="22"/>
        </w:rPr>
      </w:pPr>
      <w:r>
        <w:rPr>
          <w:bCs/>
          <w:color w:val="FF0000"/>
          <w:sz w:val="22"/>
          <w:szCs w:val="22"/>
        </w:rPr>
        <w:t>13</w:t>
      </w:r>
      <w:r w:rsidRPr="009A74B4">
        <w:rPr>
          <w:bCs/>
          <w:color w:val="FF0000"/>
          <w:sz w:val="22"/>
          <w:szCs w:val="22"/>
        </w:rPr>
        <w:t xml:space="preserve">.9. Em hipótese alguma será concedido reajustamento dos preços propostos e o valor constante da Nota Fiscal/Fatura, quando da sua apresentação, não sofrerá qualquer atualização monetária até o efetivo pagamento. </w:t>
      </w:r>
    </w:p>
    <w:p w:rsidR="009A74B4" w:rsidRPr="009A74B4" w:rsidRDefault="009A74B4" w:rsidP="009A74B4">
      <w:pPr>
        <w:autoSpaceDE w:val="0"/>
        <w:autoSpaceDN w:val="0"/>
        <w:adjustRightInd w:val="0"/>
        <w:jc w:val="both"/>
        <w:rPr>
          <w:bCs/>
          <w:color w:val="FF0000"/>
          <w:sz w:val="22"/>
          <w:szCs w:val="22"/>
        </w:rPr>
      </w:pPr>
    </w:p>
    <w:p w:rsidR="009A74B4" w:rsidRPr="009A74B4" w:rsidRDefault="009A74B4" w:rsidP="009A74B4">
      <w:pPr>
        <w:autoSpaceDE w:val="0"/>
        <w:autoSpaceDN w:val="0"/>
        <w:adjustRightInd w:val="0"/>
        <w:jc w:val="both"/>
        <w:rPr>
          <w:bCs/>
          <w:color w:val="FF0000"/>
          <w:sz w:val="22"/>
          <w:szCs w:val="22"/>
        </w:rPr>
      </w:pPr>
      <w:r>
        <w:rPr>
          <w:bCs/>
          <w:color w:val="FF0000"/>
          <w:sz w:val="22"/>
          <w:szCs w:val="22"/>
        </w:rPr>
        <w:t>13</w:t>
      </w:r>
      <w:r w:rsidRPr="009A74B4">
        <w:rPr>
          <w:bCs/>
          <w:color w:val="FF0000"/>
          <w:sz w:val="22"/>
          <w:szCs w:val="22"/>
        </w:rPr>
        <w:t>.10. 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w:t>
      </w:r>
      <w:proofErr w:type="gramStart"/>
      <w:r w:rsidRPr="009A74B4">
        <w:rPr>
          <w:bCs/>
          <w:color w:val="FF0000"/>
          <w:sz w:val="22"/>
          <w:szCs w:val="22"/>
        </w:rPr>
        <w:t xml:space="preserve">  </w:t>
      </w:r>
      <w:proofErr w:type="gramEnd"/>
      <w:r w:rsidRPr="009A74B4">
        <w:rPr>
          <w:bCs/>
          <w:color w:val="FF0000"/>
          <w:sz w:val="22"/>
          <w:szCs w:val="22"/>
        </w:rPr>
        <w:t>Certidão Negativa Federal e Certidão Negativa de Débitos Trabalhistas.</w:t>
      </w:r>
    </w:p>
    <w:p w:rsidR="00C6319F" w:rsidRPr="006058B2" w:rsidRDefault="00C6319F" w:rsidP="006058B2">
      <w:pPr>
        <w:pStyle w:val="NormalWeb"/>
        <w:spacing w:before="0" w:after="0"/>
        <w:jc w:val="center"/>
        <w:rPr>
          <w:color w:val="FF0000"/>
          <w:sz w:val="22"/>
          <w:szCs w:val="22"/>
        </w:rPr>
      </w:pPr>
    </w:p>
    <w:p w:rsidR="00844A1A" w:rsidRPr="006058B2" w:rsidRDefault="00844A1A" w:rsidP="006058B2">
      <w:pPr>
        <w:rPr>
          <w:b/>
          <w:color w:val="0000FF"/>
          <w:sz w:val="22"/>
          <w:szCs w:val="22"/>
        </w:rPr>
      </w:pPr>
      <w:r w:rsidRPr="006058B2">
        <w:rPr>
          <w:b/>
          <w:color w:val="0000FF"/>
          <w:sz w:val="22"/>
          <w:szCs w:val="22"/>
        </w:rPr>
        <w:t>14 – DA DOTAÇÃO ORÇAMENTÁRIA</w:t>
      </w:r>
    </w:p>
    <w:p w:rsidR="00844A1A" w:rsidRPr="006058B2" w:rsidRDefault="00844A1A" w:rsidP="006058B2">
      <w:pPr>
        <w:jc w:val="both"/>
        <w:rPr>
          <w:b/>
          <w:color w:val="0000FF"/>
          <w:sz w:val="22"/>
          <w:szCs w:val="22"/>
        </w:rPr>
      </w:pPr>
    </w:p>
    <w:p w:rsidR="00844A1A" w:rsidRPr="006058B2" w:rsidRDefault="00844A1A" w:rsidP="006058B2">
      <w:pPr>
        <w:jc w:val="both"/>
        <w:rPr>
          <w:b/>
          <w:color w:val="FF0000"/>
          <w:sz w:val="22"/>
          <w:szCs w:val="22"/>
        </w:rPr>
      </w:pPr>
      <w:r w:rsidRPr="006058B2">
        <w:rPr>
          <w:sz w:val="22"/>
          <w:szCs w:val="22"/>
        </w:rPr>
        <w:lastRenderedPageBreak/>
        <w:t xml:space="preserve">14.1. As despesas decorrentes da aquisição do objeto do certame correrão por conta dos recursos consignados na </w:t>
      </w:r>
      <w:r w:rsidRPr="006058B2">
        <w:rPr>
          <w:b/>
          <w:color w:val="FF0000"/>
          <w:sz w:val="22"/>
          <w:szCs w:val="22"/>
        </w:rPr>
        <w:t xml:space="preserve">Fonte de Recurso: </w:t>
      </w:r>
      <w:r w:rsidR="009250DC">
        <w:rPr>
          <w:b/>
          <w:color w:val="FF0000"/>
          <w:sz w:val="22"/>
          <w:szCs w:val="22"/>
        </w:rPr>
        <w:t>32</w:t>
      </w:r>
      <w:r w:rsidR="00771979" w:rsidRPr="006058B2">
        <w:rPr>
          <w:b/>
          <w:color w:val="FF0000"/>
          <w:sz w:val="22"/>
          <w:szCs w:val="22"/>
        </w:rPr>
        <w:t>0</w:t>
      </w:r>
      <w:r w:rsidR="009250DC">
        <w:rPr>
          <w:b/>
          <w:color w:val="FF0000"/>
          <w:sz w:val="22"/>
          <w:szCs w:val="22"/>
        </w:rPr>
        <w:t>9</w:t>
      </w:r>
      <w:r w:rsidR="008140EE" w:rsidRPr="006058B2">
        <w:rPr>
          <w:b/>
          <w:color w:val="FF0000"/>
          <w:sz w:val="22"/>
          <w:szCs w:val="22"/>
        </w:rPr>
        <w:t xml:space="preserve"> – </w:t>
      </w:r>
      <w:r w:rsidR="00627DDC">
        <w:rPr>
          <w:b/>
          <w:color w:val="FF0000"/>
          <w:sz w:val="22"/>
          <w:szCs w:val="22"/>
        </w:rPr>
        <w:t>SUS</w:t>
      </w:r>
      <w:r w:rsidR="000F35E6" w:rsidRPr="006058B2">
        <w:rPr>
          <w:b/>
          <w:color w:val="FF0000"/>
          <w:sz w:val="22"/>
          <w:szCs w:val="22"/>
        </w:rPr>
        <w:t>,</w:t>
      </w:r>
      <w:proofErr w:type="gramStart"/>
      <w:r w:rsidRPr="006058B2">
        <w:rPr>
          <w:b/>
          <w:color w:val="FF0000"/>
          <w:sz w:val="22"/>
          <w:szCs w:val="22"/>
        </w:rPr>
        <w:t xml:space="preserve">  </w:t>
      </w:r>
      <w:proofErr w:type="gramEnd"/>
      <w:r w:rsidRPr="006058B2">
        <w:rPr>
          <w:b/>
          <w:color w:val="FF0000"/>
          <w:sz w:val="22"/>
          <w:szCs w:val="22"/>
        </w:rPr>
        <w:t xml:space="preserve">Programa de atividade: </w:t>
      </w:r>
      <w:r w:rsidR="00A761EF">
        <w:rPr>
          <w:b/>
          <w:color w:val="FF0000"/>
          <w:sz w:val="22"/>
          <w:szCs w:val="22"/>
        </w:rPr>
        <w:t>400</w:t>
      </w:r>
      <w:r w:rsidR="009250DC">
        <w:rPr>
          <w:b/>
          <w:color w:val="FF0000"/>
          <w:sz w:val="22"/>
          <w:szCs w:val="22"/>
        </w:rPr>
        <w:t>3</w:t>
      </w:r>
      <w:r w:rsidRPr="006058B2">
        <w:rPr>
          <w:b/>
          <w:color w:val="FF0000"/>
          <w:sz w:val="22"/>
          <w:szCs w:val="22"/>
        </w:rPr>
        <w:t xml:space="preserve"> Elemento de Despesa: </w:t>
      </w:r>
      <w:r w:rsidR="009250DC">
        <w:rPr>
          <w:b/>
          <w:color w:val="FF0000"/>
          <w:sz w:val="22"/>
          <w:szCs w:val="22"/>
        </w:rPr>
        <w:t>33</w:t>
      </w:r>
      <w:r w:rsidR="00A761EF">
        <w:rPr>
          <w:b/>
          <w:color w:val="FF0000"/>
          <w:sz w:val="22"/>
          <w:szCs w:val="22"/>
        </w:rPr>
        <w:t>.90.</w:t>
      </w:r>
      <w:r w:rsidR="009250DC">
        <w:rPr>
          <w:b/>
          <w:color w:val="FF0000"/>
          <w:sz w:val="22"/>
          <w:szCs w:val="22"/>
        </w:rPr>
        <w:t>30</w:t>
      </w:r>
      <w:r w:rsidR="007E2111" w:rsidRPr="006058B2">
        <w:rPr>
          <w:b/>
          <w:color w:val="FF0000"/>
          <w:sz w:val="22"/>
          <w:szCs w:val="22"/>
        </w:rPr>
        <w:t>, provenientes da Secretaria de Estado da Saúde do ano de 201</w:t>
      </w:r>
      <w:r w:rsidR="00F72DEA" w:rsidRPr="006058B2">
        <w:rPr>
          <w:b/>
          <w:color w:val="FF0000"/>
          <w:sz w:val="22"/>
          <w:szCs w:val="22"/>
        </w:rPr>
        <w:t>4</w:t>
      </w:r>
      <w:r w:rsidR="007E2111" w:rsidRPr="006058B2">
        <w:rPr>
          <w:b/>
          <w:color w:val="FF0000"/>
          <w:sz w:val="22"/>
          <w:szCs w:val="22"/>
        </w:rPr>
        <w:t>.</w:t>
      </w:r>
    </w:p>
    <w:p w:rsidR="00AB6E5C" w:rsidRPr="006058B2" w:rsidRDefault="00AB6E5C" w:rsidP="006058B2">
      <w:pPr>
        <w:widowControl w:val="0"/>
        <w:jc w:val="both"/>
        <w:rPr>
          <w:b/>
          <w:snapToGrid w:val="0"/>
          <w:color w:val="0000FF"/>
          <w:sz w:val="22"/>
          <w:szCs w:val="22"/>
        </w:rPr>
      </w:pPr>
    </w:p>
    <w:p w:rsidR="00844A1A" w:rsidRPr="006058B2" w:rsidRDefault="00D964D1" w:rsidP="006058B2">
      <w:pPr>
        <w:widowControl w:val="0"/>
        <w:jc w:val="both"/>
        <w:rPr>
          <w:b/>
          <w:snapToGrid w:val="0"/>
          <w:color w:val="0000FF"/>
          <w:sz w:val="22"/>
          <w:szCs w:val="22"/>
        </w:rPr>
      </w:pPr>
      <w:r w:rsidRPr="006058B2">
        <w:rPr>
          <w:b/>
          <w:snapToGrid w:val="0"/>
          <w:color w:val="0000FF"/>
          <w:sz w:val="22"/>
          <w:szCs w:val="22"/>
        </w:rPr>
        <w:t>15</w:t>
      </w:r>
      <w:r w:rsidR="00844A1A" w:rsidRPr="006058B2">
        <w:rPr>
          <w:b/>
          <w:snapToGrid w:val="0"/>
          <w:color w:val="0000FF"/>
          <w:sz w:val="22"/>
          <w:szCs w:val="22"/>
        </w:rPr>
        <w:t xml:space="preserve"> – DO INSTRUMENTO CONTRATUAL </w:t>
      </w:r>
    </w:p>
    <w:p w:rsidR="00D964D1" w:rsidRPr="006058B2" w:rsidRDefault="00D964D1" w:rsidP="006058B2">
      <w:pPr>
        <w:tabs>
          <w:tab w:val="left" w:pos="1980"/>
          <w:tab w:val="left" w:pos="2160"/>
        </w:tabs>
        <w:jc w:val="both"/>
        <w:rPr>
          <w:sz w:val="22"/>
          <w:szCs w:val="22"/>
        </w:rPr>
      </w:pPr>
    </w:p>
    <w:p w:rsidR="004C2E97" w:rsidRPr="006058B2" w:rsidRDefault="004C2E97" w:rsidP="006058B2">
      <w:pPr>
        <w:tabs>
          <w:tab w:val="left" w:pos="1980"/>
          <w:tab w:val="left" w:pos="2160"/>
        </w:tabs>
        <w:jc w:val="both"/>
        <w:rPr>
          <w:sz w:val="22"/>
          <w:szCs w:val="22"/>
        </w:rPr>
      </w:pPr>
      <w:r w:rsidRPr="006058B2">
        <w:rPr>
          <w:sz w:val="22"/>
          <w:szCs w:val="22"/>
        </w:rPr>
        <w:t xml:space="preserve">15.1. Homologada a licitação pela Autoridade Competente, será </w:t>
      </w:r>
      <w:proofErr w:type="gramStart"/>
      <w:r w:rsidRPr="006058B2">
        <w:rPr>
          <w:sz w:val="22"/>
          <w:szCs w:val="22"/>
        </w:rPr>
        <w:t>firmada com a empresa adjudicatária</w:t>
      </w:r>
      <w:proofErr w:type="gramEnd"/>
      <w:r w:rsidRPr="006058B2">
        <w:rPr>
          <w:sz w:val="22"/>
          <w:szCs w:val="22"/>
        </w:rPr>
        <w:t>, o instrumento Contratual, com vigência de 12 (meses).</w:t>
      </w:r>
    </w:p>
    <w:p w:rsidR="006058B2" w:rsidRPr="006058B2" w:rsidRDefault="006058B2" w:rsidP="006058B2">
      <w:pPr>
        <w:tabs>
          <w:tab w:val="left" w:pos="1980"/>
          <w:tab w:val="left" w:pos="2160"/>
        </w:tabs>
        <w:jc w:val="both"/>
        <w:rPr>
          <w:sz w:val="22"/>
          <w:szCs w:val="22"/>
        </w:rPr>
      </w:pPr>
    </w:p>
    <w:p w:rsidR="004C2E97" w:rsidRPr="006058B2" w:rsidRDefault="004C2E97" w:rsidP="006058B2">
      <w:pPr>
        <w:pStyle w:val="Ttulo6"/>
        <w:jc w:val="both"/>
        <w:rPr>
          <w:b/>
          <w:sz w:val="22"/>
          <w:szCs w:val="22"/>
        </w:rPr>
      </w:pPr>
      <w:r w:rsidRPr="006058B2">
        <w:rPr>
          <w:sz w:val="22"/>
          <w:szCs w:val="22"/>
        </w:rPr>
        <w:t xml:space="preserve">15.2. Na hipótese de a empresa adjudicatária não atender a condição acima ou recusar a retirar </w:t>
      </w:r>
      <w:proofErr w:type="gramStart"/>
      <w:r w:rsidRPr="006058B2">
        <w:rPr>
          <w:sz w:val="22"/>
          <w:szCs w:val="22"/>
        </w:rPr>
        <w:t>o Nota</w:t>
      </w:r>
      <w:proofErr w:type="gramEnd"/>
      <w:r w:rsidRPr="006058B2">
        <w:rPr>
          <w:sz w:val="22"/>
          <w:szCs w:val="22"/>
        </w:rPr>
        <w:t xml:space="preserve"> de Empenho e não apresentar justificativa porque não o fez, decairá o direito à contratação, conforme preceitua o art. 4º, inciso XVI e XXIII, da Lei nº. 10.520/02, e a </w:t>
      </w:r>
      <w:r w:rsidR="009250DC">
        <w:rPr>
          <w:b/>
          <w:color w:val="FF0000"/>
          <w:sz w:val="22"/>
          <w:szCs w:val="22"/>
        </w:rPr>
        <w:t xml:space="preserve">Fundação de </w:t>
      </w:r>
      <w:proofErr w:type="spellStart"/>
      <w:r w:rsidRPr="006058B2">
        <w:rPr>
          <w:b/>
          <w:color w:val="FF0000"/>
          <w:sz w:val="22"/>
          <w:szCs w:val="22"/>
        </w:rPr>
        <w:t>ecretaria</w:t>
      </w:r>
      <w:proofErr w:type="spellEnd"/>
      <w:r w:rsidRPr="006058B2">
        <w:rPr>
          <w:b/>
          <w:color w:val="FF0000"/>
          <w:sz w:val="22"/>
          <w:szCs w:val="22"/>
        </w:rPr>
        <w:t xml:space="preserve"> de </w:t>
      </w:r>
      <w:r w:rsidR="009250DC">
        <w:rPr>
          <w:b/>
          <w:color w:val="FF0000"/>
          <w:sz w:val="22"/>
          <w:szCs w:val="22"/>
        </w:rPr>
        <w:t xml:space="preserve">Hematologia e Hemoterapia do </w:t>
      </w:r>
      <w:r w:rsidRPr="006058B2">
        <w:rPr>
          <w:b/>
          <w:color w:val="FF0000"/>
          <w:sz w:val="22"/>
          <w:szCs w:val="22"/>
        </w:rPr>
        <w:t>Estado d</w:t>
      </w:r>
      <w:r w:rsidR="009250DC">
        <w:rPr>
          <w:b/>
          <w:color w:val="FF0000"/>
          <w:sz w:val="22"/>
          <w:szCs w:val="22"/>
        </w:rPr>
        <w:t xml:space="preserve">e </w:t>
      </w:r>
      <w:proofErr w:type="spellStart"/>
      <w:r w:rsidR="009250DC">
        <w:rPr>
          <w:b/>
          <w:color w:val="FF0000"/>
          <w:sz w:val="22"/>
          <w:szCs w:val="22"/>
        </w:rPr>
        <w:t>Rondônia-FHEMRON</w:t>
      </w:r>
      <w:proofErr w:type="spellEnd"/>
      <w:r w:rsidR="009250DC">
        <w:rPr>
          <w:b/>
          <w:color w:val="FF0000"/>
          <w:sz w:val="22"/>
          <w:szCs w:val="22"/>
        </w:rPr>
        <w:t>,</w:t>
      </w:r>
      <w:r w:rsidRPr="006058B2">
        <w:rPr>
          <w:sz w:val="22"/>
          <w:szCs w:val="22"/>
        </w:rPr>
        <w:t xml:space="preserve"> convocará outra Licitante classificada e, assim, sucessivamente, na ordem de classificação, sem prejuízo da aplicação das sanções cabíveis, observados o disposto no artigo 7º da mesma lei.</w:t>
      </w:r>
    </w:p>
    <w:p w:rsidR="004C2E97" w:rsidRPr="006058B2" w:rsidRDefault="004C2E97" w:rsidP="006058B2">
      <w:pPr>
        <w:pStyle w:val="Recuodecorpodetexto2"/>
        <w:tabs>
          <w:tab w:val="left" w:pos="1985"/>
        </w:tabs>
        <w:ind w:firstLine="0"/>
        <w:rPr>
          <w:sz w:val="22"/>
          <w:szCs w:val="22"/>
        </w:rPr>
      </w:pPr>
    </w:p>
    <w:p w:rsidR="004C2E97" w:rsidRPr="006058B2" w:rsidRDefault="004C2E97" w:rsidP="006058B2">
      <w:pPr>
        <w:pStyle w:val="Recuodecorpodetexto2"/>
        <w:tabs>
          <w:tab w:val="left" w:pos="1985"/>
        </w:tabs>
        <w:ind w:firstLine="0"/>
        <w:rPr>
          <w:sz w:val="22"/>
          <w:szCs w:val="22"/>
        </w:rPr>
      </w:pPr>
      <w:r w:rsidRPr="006058B2">
        <w:rPr>
          <w:sz w:val="22"/>
          <w:szCs w:val="22"/>
        </w:rPr>
        <w:t>15.3. Como condição para retirada da nota de empenho</w:t>
      </w:r>
      <w:r w:rsidR="004738B1" w:rsidRPr="006058B2">
        <w:rPr>
          <w:sz w:val="22"/>
          <w:szCs w:val="22"/>
        </w:rPr>
        <w:t>/assinatura do contrato</w:t>
      </w:r>
      <w:r w:rsidRPr="006058B2">
        <w:rPr>
          <w:sz w:val="22"/>
          <w:szCs w:val="22"/>
        </w:rPr>
        <w:t>, a empresa adjudicatária deverá manter as mesmas condições de habilitação exigidas na licitação.</w:t>
      </w:r>
    </w:p>
    <w:p w:rsidR="004C2E97" w:rsidRPr="006058B2" w:rsidRDefault="004C2E97" w:rsidP="006058B2">
      <w:pPr>
        <w:pStyle w:val="Corpodetexto"/>
        <w:tabs>
          <w:tab w:val="left" w:pos="1980"/>
        </w:tabs>
        <w:rPr>
          <w:sz w:val="22"/>
          <w:szCs w:val="22"/>
        </w:rPr>
      </w:pPr>
    </w:p>
    <w:p w:rsidR="004C2E97" w:rsidRPr="006058B2" w:rsidRDefault="004C2E97" w:rsidP="006058B2">
      <w:pPr>
        <w:pStyle w:val="Corpodetexto"/>
        <w:tabs>
          <w:tab w:val="left" w:pos="1980"/>
        </w:tabs>
        <w:rPr>
          <w:sz w:val="22"/>
          <w:szCs w:val="22"/>
        </w:rPr>
      </w:pPr>
      <w:r w:rsidRPr="006058B2">
        <w:rPr>
          <w:sz w:val="22"/>
          <w:szCs w:val="22"/>
        </w:rPr>
        <w:t xml:space="preserve">15.4. A execução do objeto será acompanhada e fiscalizada por servidor da </w:t>
      </w:r>
      <w:r w:rsidR="009250DC">
        <w:rPr>
          <w:b/>
          <w:color w:val="FF0000"/>
          <w:sz w:val="22"/>
          <w:szCs w:val="22"/>
        </w:rPr>
        <w:t xml:space="preserve">Fundação de </w:t>
      </w:r>
      <w:proofErr w:type="spellStart"/>
      <w:r w:rsidR="009250DC" w:rsidRPr="006058B2">
        <w:rPr>
          <w:b/>
          <w:color w:val="FF0000"/>
          <w:sz w:val="22"/>
          <w:szCs w:val="22"/>
        </w:rPr>
        <w:t>ecretaria</w:t>
      </w:r>
      <w:proofErr w:type="spellEnd"/>
      <w:r w:rsidR="009250DC" w:rsidRPr="006058B2">
        <w:rPr>
          <w:b/>
          <w:color w:val="FF0000"/>
          <w:sz w:val="22"/>
          <w:szCs w:val="22"/>
        </w:rPr>
        <w:t xml:space="preserve"> de </w:t>
      </w:r>
      <w:r w:rsidR="009250DC">
        <w:rPr>
          <w:b/>
          <w:color w:val="FF0000"/>
          <w:sz w:val="22"/>
          <w:szCs w:val="22"/>
        </w:rPr>
        <w:t xml:space="preserve">Hematologia e Hemoterapia do </w:t>
      </w:r>
      <w:r w:rsidR="009250DC" w:rsidRPr="006058B2">
        <w:rPr>
          <w:b/>
          <w:color w:val="FF0000"/>
          <w:sz w:val="22"/>
          <w:szCs w:val="22"/>
        </w:rPr>
        <w:t>Estado d</w:t>
      </w:r>
      <w:r w:rsidR="009250DC">
        <w:rPr>
          <w:b/>
          <w:color w:val="FF0000"/>
          <w:sz w:val="22"/>
          <w:szCs w:val="22"/>
        </w:rPr>
        <w:t xml:space="preserve">e </w:t>
      </w:r>
      <w:proofErr w:type="spellStart"/>
      <w:r w:rsidR="009250DC">
        <w:rPr>
          <w:b/>
          <w:color w:val="FF0000"/>
          <w:sz w:val="22"/>
          <w:szCs w:val="22"/>
        </w:rPr>
        <w:t>Rondônia-FHEMRON</w:t>
      </w:r>
      <w:proofErr w:type="spellEnd"/>
      <w:r w:rsidRPr="006058B2">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 </w:t>
      </w:r>
    </w:p>
    <w:p w:rsidR="004C2E97" w:rsidRPr="006058B2" w:rsidRDefault="004C2E97" w:rsidP="006058B2">
      <w:pPr>
        <w:pStyle w:val="Corpodetexto"/>
        <w:tabs>
          <w:tab w:val="left" w:pos="1980"/>
        </w:tabs>
        <w:rPr>
          <w:sz w:val="22"/>
          <w:szCs w:val="22"/>
        </w:rPr>
      </w:pPr>
    </w:p>
    <w:p w:rsidR="004C2E97" w:rsidRPr="006058B2" w:rsidRDefault="004C2E97" w:rsidP="006058B2">
      <w:pPr>
        <w:pStyle w:val="Recuodecorpodetexto2"/>
        <w:tabs>
          <w:tab w:val="left" w:pos="1985"/>
        </w:tabs>
        <w:ind w:firstLine="0"/>
        <w:rPr>
          <w:sz w:val="22"/>
          <w:szCs w:val="22"/>
        </w:rPr>
      </w:pPr>
      <w:r w:rsidRPr="006058B2">
        <w:rPr>
          <w:sz w:val="22"/>
          <w:szCs w:val="22"/>
        </w:rPr>
        <w:t>15.5. O presente Edital e seus Anexos, bem como a proposta de preços da empresa adjudicatária, farão parte integrante do Instrumento Contratual a ser firmado, independentemente de transcrição.</w:t>
      </w:r>
    </w:p>
    <w:p w:rsidR="004C2E97" w:rsidRPr="006058B2" w:rsidRDefault="004C2E97" w:rsidP="006058B2">
      <w:pPr>
        <w:rPr>
          <w:b/>
          <w:color w:val="0000FF"/>
          <w:sz w:val="22"/>
          <w:szCs w:val="22"/>
        </w:rPr>
      </w:pPr>
    </w:p>
    <w:p w:rsidR="00844A1A" w:rsidRPr="006058B2" w:rsidRDefault="009540A4" w:rsidP="006058B2">
      <w:pPr>
        <w:rPr>
          <w:b/>
          <w:color w:val="0000FF"/>
          <w:sz w:val="22"/>
          <w:szCs w:val="22"/>
        </w:rPr>
      </w:pPr>
      <w:r w:rsidRPr="006058B2">
        <w:rPr>
          <w:b/>
          <w:color w:val="0000FF"/>
          <w:sz w:val="22"/>
          <w:szCs w:val="22"/>
        </w:rPr>
        <w:t>16</w:t>
      </w:r>
      <w:r w:rsidR="00844A1A" w:rsidRPr="006058B2">
        <w:rPr>
          <w:b/>
          <w:color w:val="0000FF"/>
          <w:sz w:val="22"/>
          <w:szCs w:val="22"/>
        </w:rPr>
        <w:t xml:space="preserve"> – DAS OBRIGAÇÕES DA CONTRATADA</w:t>
      </w:r>
    </w:p>
    <w:p w:rsidR="004F3C6E" w:rsidRPr="006058B2" w:rsidRDefault="004F3C6E" w:rsidP="006058B2">
      <w:pPr>
        <w:rPr>
          <w:b/>
          <w:color w:val="0000FF"/>
          <w:sz w:val="22"/>
          <w:szCs w:val="22"/>
        </w:rPr>
      </w:pPr>
    </w:p>
    <w:p w:rsidR="00BE1C4D" w:rsidRPr="006058B2" w:rsidRDefault="009540A4" w:rsidP="006058B2">
      <w:pPr>
        <w:ind w:right="-1"/>
        <w:jc w:val="both"/>
        <w:rPr>
          <w:sz w:val="22"/>
          <w:szCs w:val="22"/>
        </w:rPr>
      </w:pPr>
      <w:r w:rsidRPr="006058B2">
        <w:rPr>
          <w:sz w:val="22"/>
          <w:szCs w:val="22"/>
        </w:rPr>
        <w:t>16</w:t>
      </w:r>
      <w:r w:rsidR="00844A1A" w:rsidRPr="006058B2">
        <w:rPr>
          <w:sz w:val="22"/>
          <w:szCs w:val="22"/>
        </w:rPr>
        <w:t xml:space="preserve">.1. </w:t>
      </w:r>
      <w:r w:rsidR="00BE1C4D" w:rsidRPr="006058B2">
        <w:rPr>
          <w:sz w:val="22"/>
          <w:szCs w:val="22"/>
        </w:rPr>
        <w:t xml:space="preserve">Além daquelas determinadas no </w:t>
      </w:r>
      <w:r w:rsidR="00BE1C4D" w:rsidRPr="006058B2">
        <w:rPr>
          <w:b/>
          <w:color w:val="0000FF"/>
          <w:sz w:val="22"/>
          <w:szCs w:val="22"/>
        </w:rPr>
        <w:t xml:space="preserve">Termo de Referência Anexo I do Edital </w:t>
      </w:r>
      <w:r w:rsidR="004738B1" w:rsidRPr="006058B2">
        <w:rPr>
          <w:b/>
          <w:color w:val="FF0000"/>
          <w:sz w:val="22"/>
          <w:szCs w:val="22"/>
        </w:rPr>
        <w:t xml:space="preserve">item </w:t>
      </w:r>
      <w:r w:rsidR="00742A90">
        <w:rPr>
          <w:b/>
          <w:color w:val="FF0000"/>
          <w:sz w:val="22"/>
          <w:szCs w:val="22"/>
        </w:rPr>
        <w:t>4</w:t>
      </w:r>
      <w:r w:rsidR="007F4509" w:rsidRPr="006058B2">
        <w:rPr>
          <w:b/>
          <w:color w:val="FF0000"/>
          <w:sz w:val="22"/>
          <w:szCs w:val="22"/>
        </w:rPr>
        <w:t>.</w:t>
      </w:r>
      <w:r w:rsidR="002E6D73" w:rsidRPr="006058B2">
        <w:rPr>
          <w:b/>
          <w:color w:val="FF0000"/>
          <w:sz w:val="22"/>
          <w:szCs w:val="22"/>
        </w:rPr>
        <w:t>1</w:t>
      </w:r>
      <w:r w:rsidR="00BE1C4D" w:rsidRPr="006058B2">
        <w:rPr>
          <w:b/>
          <w:color w:val="FF0000"/>
          <w:sz w:val="22"/>
          <w:szCs w:val="22"/>
        </w:rPr>
        <w:t xml:space="preserve"> e seus subitens</w:t>
      </w:r>
      <w:r w:rsidR="007F4509" w:rsidRPr="006058B2">
        <w:rPr>
          <w:b/>
          <w:sz w:val="22"/>
          <w:szCs w:val="22"/>
        </w:rPr>
        <w:t xml:space="preserve"> e </w:t>
      </w:r>
      <w:r w:rsidR="007F4509" w:rsidRPr="006058B2">
        <w:rPr>
          <w:sz w:val="22"/>
          <w:szCs w:val="22"/>
        </w:rPr>
        <w:t>aquelas determinadas por</w:t>
      </w:r>
      <w:r w:rsidR="007F4509" w:rsidRPr="006058B2">
        <w:rPr>
          <w:b/>
          <w:sz w:val="22"/>
          <w:szCs w:val="22"/>
        </w:rPr>
        <w:t xml:space="preserve"> </w:t>
      </w:r>
      <w:r w:rsidR="007F4509" w:rsidRPr="006058B2">
        <w:rPr>
          <w:sz w:val="22"/>
          <w:szCs w:val="22"/>
        </w:rPr>
        <w:t>l</w:t>
      </w:r>
      <w:r w:rsidR="00BE1C4D" w:rsidRPr="006058B2">
        <w:rPr>
          <w:sz w:val="22"/>
          <w:szCs w:val="22"/>
        </w:rPr>
        <w:t xml:space="preserve">eis, Decretos, Regulamentos e demais dispositivos legais, nas obrigações da futura </w:t>
      </w:r>
      <w:r w:rsidR="00BE1C4D" w:rsidRPr="006058B2">
        <w:rPr>
          <w:b/>
          <w:bCs/>
          <w:sz w:val="22"/>
          <w:szCs w:val="22"/>
        </w:rPr>
        <w:t>CONTRATADA</w:t>
      </w:r>
      <w:r w:rsidR="00BE1C4D" w:rsidRPr="006058B2">
        <w:rPr>
          <w:sz w:val="22"/>
          <w:szCs w:val="22"/>
        </w:rPr>
        <w:t>, também se incluem os dispositivos a seguir:</w:t>
      </w:r>
    </w:p>
    <w:p w:rsidR="00BE1C4D" w:rsidRPr="006058B2" w:rsidRDefault="00BE1C4D" w:rsidP="006058B2">
      <w:pPr>
        <w:ind w:right="-1"/>
        <w:jc w:val="both"/>
        <w:rPr>
          <w:sz w:val="22"/>
          <w:szCs w:val="22"/>
        </w:rPr>
      </w:pPr>
    </w:p>
    <w:p w:rsidR="00BE1C4D" w:rsidRPr="006058B2" w:rsidRDefault="00BE1C4D" w:rsidP="006058B2">
      <w:pPr>
        <w:ind w:right="-1"/>
        <w:jc w:val="both"/>
        <w:rPr>
          <w:b/>
          <w:bCs/>
          <w:sz w:val="22"/>
          <w:szCs w:val="22"/>
          <w:u w:val="single"/>
        </w:rPr>
      </w:pPr>
      <w:r w:rsidRPr="006058B2">
        <w:rPr>
          <w:sz w:val="22"/>
          <w:szCs w:val="22"/>
        </w:rPr>
        <w:t>1</w:t>
      </w:r>
      <w:r w:rsidR="002C38CD" w:rsidRPr="006058B2">
        <w:rPr>
          <w:sz w:val="22"/>
          <w:szCs w:val="22"/>
        </w:rPr>
        <w:t>6</w:t>
      </w:r>
      <w:r w:rsidRPr="006058B2">
        <w:rPr>
          <w:sz w:val="22"/>
          <w:szCs w:val="22"/>
        </w:rPr>
        <w:t xml:space="preserve">.1.1. Aceitar nas mesmas condições contratuais os acréscimos ou supressões que se fizerem necessários, decorrentes de modificações de quantitativos ou projetos ou especificações, até o limite de </w:t>
      </w:r>
      <w:r w:rsidRPr="006058B2">
        <w:rPr>
          <w:b/>
          <w:sz w:val="22"/>
          <w:szCs w:val="22"/>
        </w:rPr>
        <w:t>25% (vinte e cinco por cento)</w:t>
      </w:r>
      <w:r w:rsidRPr="006058B2">
        <w:rPr>
          <w:sz w:val="22"/>
          <w:szCs w:val="22"/>
        </w:rPr>
        <w:t xml:space="preserve"> do valor contratual atualizado, de acordo com o </w:t>
      </w:r>
      <w:r w:rsidRPr="006058B2">
        <w:rPr>
          <w:b/>
          <w:sz w:val="22"/>
          <w:szCs w:val="22"/>
        </w:rPr>
        <w:t>Art. 65, da Lei Federal 8.666/93</w:t>
      </w:r>
      <w:r w:rsidRPr="006058B2">
        <w:rPr>
          <w:sz w:val="22"/>
          <w:szCs w:val="22"/>
        </w:rPr>
        <w:t xml:space="preserve">, sendo os mesmos, objeto de exame da </w:t>
      </w:r>
      <w:r w:rsidRPr="006058B2">
        <w:rPr>
          <w:b/>
          <w:bCs/>
          <w:sz w:val="22"/>
          <w:szCs w:val="22"/>
          <w:u w:val="single"/>
        </w:rPr>
        <w:t>Procuradoria Geral do Estado – PGE/RO.</w:t>
      </w:r>
    </w:p>
    <w:p w:rsidR="00BE1C4D" w:rsidRPr="006058B2" w:rsidRDefault="00BE1C4D" w:rsidP="006058B2">
      <w:pPr>
        <w:ind w:right="-1"/>
        <w:jc w:val="both"/>
        <w:rPr>
          <w:b/>
          <w:bCs/>
          <w:sz w:val="22"/>
          <w:szCs w:val="22"/>
          <w:u w:val="single"/>
        </w:rPr>
      </w:pPr>
    </w:p>
    <w:p w:rsidR="00BE1C4D" w:rsidRPr="006058B2" w:rsidRDefault="00BE1C4D" w:rsidP="006058B2">
      <w:pPr>
        <w:ind w:right="-1"/>
        <w:jc w:val="both"/>
        <w:rPr>
          <w:color w:val="000000"/>
          <w:sz w:val="22"/>
          <w:szCs w:val="22"/>
        </w:rPr>
      </w:pPr>
      <w:r w:rsidRPr="006058B2">
        <w:rPr>
          <w:sz w:val="22"/>
          <w:szCs w:val="22"/>
        </w:rPr>
        <w:t>1</w:t>
      </w:r>
      <w:r w:rsidR="002C38CD" w:rsidRPr="006058B2">
        <w:rPr>
          <w:sz w:val="22"/>
          <w:szCs w:val="22"/>
        </w:rPr>
        <w:t>6</w:t>
      </w:r>
      <w:r w:rsidRPr="006058B2">
        <w:rPr>
          <w:sz w:val="22"/>
          <w:szCs w:val="22"/>
        </w:rPr>
        <w:t>.1.2. Assinar/</w:t>
      </w:r>
      <w:r w:rsidRPr="006058B2">
        <w:rPr>
          <w:color w:val="000000"/>
          <w:sz w:val="22"/>
          <w:szCs w:val="22"/>
        </w:rPr>
        <w:t xml:space="preserve">Retirar o Instrumento Contratual no prazo de até </w:t>
      </w:r>
      <w:r w:rsidRPr="006058B2">
        <w:rPr>
          <w:b/>
          <w:bCs/>
          <w:color w:val="000000"/>
          <w:sz w:val="22"/>
          <w:szCs w:val="22"/>
        </w:rPr>
        <w:t>05 (cinco) dias úteis</w:t>
      </w:r>
      <w:r w:rsidRPr="006058B2">
        <w:rPr>
          <w:color w:val="000000"/>
          <w:sz w:val="22"/>
          <w:szCs w:val="22"/>
        </w:rPr>
        <w:t>, contados do recebimento da convocação formal;</w:t>
      </w:r>
    </w:p>
    <w:p w:rsidR="00BE1C4D" w:rsidRPr="006058B2" w:rsidRDefault="00BE1C4D" w:rsidP="006058B2">
      <w:pPr>
        <w:ind w:right="-1"/>
        <w:jc w:val="both"/>
        <w:rPr>
          <w:color w:val="000000"/>
          <w:sz w:val="22"/>
          <w:szCs w:val="22"/>
        </w:rPr>
      </w:pPr>
    </w:p>
    <w:p w:rsidR="00844A1A" w:rsidRPr="006058B2" w:rsidRDefault="002C38CD" w:rsidP="006058B2">
      <w:pPr>
        <w:jc w:val="both"/>
        <w:rPr>
          <w:color w:val="000000"/>
          <w:sz w:val="22"/>
          <w:szCs w:val="22"/>
        </w:rPr>
      </w:pPr>
      <w:r w:rsidRPr="006058B2">
        <w:rPr>
          <w:color w:val="000000"/>
          <w:sz w:val="22"/>
          <w:szCs w:val="22"/>
        </w:rPr>
        <w:t>16</w:t>
      </w:r>
      <w:r w:rsidR="00BE1C4D" w:rsidRPr="006058B2">
        <w:rPr>
          <w:color w:val="000000"/>
          <w:sz w:val="22"/>
          <w:szCs w:val="22"/>
        </w:rPr>
        <w:t xml:space="preserve">.1.3. Caso, a qualquer tempo a </w:t>
      </w:r>
      <w:r w:rsidR="00BE1C4D" w:rsidRPr="006058B2">
        <w:rPr>
          <w:b/>
          <w:bCs/>
          <w:color w:val="000000"/>
          <w:sz w:val="22"/>
          <w:szCs w:val="22"/>
        </w:rPr>
        <w:t>CONTRATANTE ou a CONTRATADA</w:t>
      </w:r>
      <w:r w:rsidR="00BE1C4D" w:rsidRPr="006058B2">
        <w:rPr>
          <w:color w:val="000000"/>
          <w:sz w:val="22"/>
          <w:szCs w:val="22"/>
        </w:rPr>
        <w:t>, sejam favorecidas com benefícios fiscais, isenções e/ou reduções tributárias, as vantagens auferidas refletirão em uma redução de preço;</w:t>
      </w:r>
    </w:p>
    <w:p w:rsidR="00C20D84" w:rsidRPr="006058B2" w:rsidRDefault="00C20D84" w:rsidP="006058B2">
      <w:pPr>
        <w:jc w:val="both"/>
        <w:rPr>
          <w:color w:val="000000"/>
          <w:sz w:val="22"/>
          <w:szCs w:val="22"/>
        </w:rPr>
      </w:pPr>
    </w:p>
    <w:p w:rsidR="00C20D84" w:rsidRPr="006058B2" w:rsidRDefault="00C20D84" w:rsidP="006058B2">
      <w:pPr>
        <w:jc w:val="both"/>
        <w:rPr>
          <w:color w:val="000000"/>
          <w:sz w:val="22"/>
          <w:szCs w:val="22"/>
        </w:rPr>
      </w:pPr>
      <w:r w:rsidRPr="006058B2">
        <w:rPr>
          <w:color w:val="000000"/>
          <w:sz w:val="22"/>
          <w:szCs w:val="22"/>
        </w:rPr>
        <w:t xml:space="preserve">16.1.4. A Contratada deverá reparar, corrigir, remover, reconstituir ou substituir, às sua expensas, defeitos ou incorreções, no prazo máximo de </w:t>
      </w:r>
      <w:proofErr w:type="gramStart"/>
      <w:r w:rsidRPr="006058B2">
        <w:rPr>
          <w:b/>
          <w:color w:val="000000"/>
          <w:sz w:val="22"/>
          <w:szCs w:val="22"/>
        </w:rPr>
        <w:t>3</w:t>
      </w:r>
      <w:proofErr w:type="gramEnd"/>
      <w:r w:rsidRPr="006058B2">
        <w:rPr>
          <w:b/>
          <w:color w:val="000000"/>
          <w:sz w:val="22"/>
          <w:szCs w:val="22"/>
        </w:rPr>
        <w:t xml:space="preserve"> (três) dias úteis.</w:t>
      </w:r>
    </w:p>
    <w:p w:rsidR="00744FF9" w:rsidRPr="006058B2" w:rsidRDefault="00744FF9" w:rsidP="006058B2">
      <w:pPr>
        <w:jc w:val="both"/>
        <w:rPr>
          <w:color w:val="000000"/>
          <w:sz w:val="22"/>
          <w:szCs w:val="22"/>
        </w:rPr>
      </w:pPr>
    </w:p>
    <w:p w:rsidR="00844A1A" w:rsidRPr="006058B2" w:rsidRDefault="009540A4" w:rsidP="006058B2">
      <w:pPr>
        <w:jc w:val="both"/>
        <w:rPr>
          <w:b/>
          <w:color w:val="0000FF"/>
          <w:sz w:val="22"/>
          <w:szCs w:val="22"/>
        </w:rPr>
      </w:pPr>
      <w:r w:rsidRPr="006058B2">
        <w:rPr>
          <w:b/>
          <w:color w:val="0000FF"/>
          <w:sz w:val="22"/>
          <w:szCs w:val="22"/>
        </w:rPr>
        <w:t>17</w:t>
      </w:r>
      <w:r w:rsidR="00844A1A" w:rsidRPr="006058B2">
        <w:rPr>
          <w:b/>
          <w:color w:val="0000FF"/>
          <w:sz w:val="22"/>
          <w:szCs w:val="22"/>
        </w:rPr>
        <w:t xml:space="preserve"> – DAS OBRIGAÇÕES DA CONTRATANTE:</w:t>
      </w:r>
    </w:p>
    <w:p w:rsidR="00844A1A" w:rsidRPr="006058B2" w:rsidRDefault="00844A1A" w:rsidP="006058B2">
      <w:pPr>
        <w:jc w:val="both"/>
        <w:rPr>
          <w:b/>
          <w:sz w:val="22"/>
          <w:szCs w:val="22"/>
        </w:rPr>
      </w:pPr>
    </w:p>
    <w:p w:rsidR="00844A1A" w:rsidRPr="006058B2" w:rsidRDefault="009540A4" w:rsidP="006058B2">
      <w:pPr>
        <w:jc w:val="both"/>
        <w:rPr>
          <w:color w:val="000000"/>
          <w:sz w:val="22"/>
          <w:szCs w:val="22"/>
        </w:rPr>
      </w:pPr>
      <w:r w:rsidRPr="006058B2">
        <w:rPr>
          <w:color w:val="000000"/>
          <w:sz w:val="22"/>
          <w:szCs w:val="22"/>
        </w:rPr>
        <w:t>17</w:t>
      </w:r>
      <w:r w:rsidR="00844A1A" w:rsidRPr="006058B2">
        <w:rPr>
          <w:color w:val="000000"/>
          <w:sz w:val="22"/>
          <w:szCs w:val="22"/>
        </w:rPr>
        <w:t xml:space="preserve">.1 Além daquelas constantes no </w:t>
      </w:r>
      <w:r w:rsidR="00844A1A" w:rsidRPr="006058B2">
        <w:rPr>
          <w:b/>
          <w:color w:val="0000FF"/>
          <w:sz w:val="22"/>
          <w:szCs w:val="22"/>
        </w:rPr>
        <w:t>Termo de Referência</w:t>
      </w:r>
      <w:r w:rsidR="007F4509" w:rsidRPr="006058B2">
        <w:rPr>
          <w:b/>
          <w:color w:val="0000FF"/>
          <w:sz w:val="22"/>
          <w:szCs w:val="22"/>
        </w:rPr>
        <w:t xml:space="preserve"> Anexo I do Edital </w:t>
      </w:r>
      <w:r w:rsidR="00340E4E" w:rsidRPr="006058B2">
        <w:rPr>
          <w:b/>
          <w:color w:val="FF0000"/>
          <w:sz w:val="22"/>
          <w:szCs w:val="22"/>
        </w:rPr>
        <w:t xml:space="preserve">item </w:t>
      </w:r>
      <w:proofErr w:type="gramStart"/>
      <w:r w:rsidR="00742A90">
        <w:rPr>
          <w:b/>
          <w:color w:val="FF0000"/>
          <w:sz w:val="22"/>
          <w:szCs w:val="22"/>
        </w:rPr>
        <w:t>5</w:t>
      </w:r>
      <w:proofErr w:type="gramEnd"/>
      <w:r w:rsidR="00742A90">
        <w:rPr>
          <w:b/>
          <w:color w:val="FF0000"/>
          <w:sz w:val="22"/>
          <w:szCs w:val="22"/>
        </w:rPr>
        <w:t>.</w:t>
      </w:r>
      <w:r w:rsidR="007F4509" w:rsidRPr="006058B2">
        <w:rPr>
          <w:b/>
          <w:color w:val="FF0000"/>
          <w:sz w:val="22"/>
          <w:szCs w:val="22"/>
        </w:rPr>
        <w:t xml:space="preserve"> e seus subitens</w:t>
      </w:r>
      <w:r w:rsidR="00844A1A" w:rsidRPr="006058B2">
        <w:rPr>
          <w:color w:val="000000"/>
          <w:sz w:val="22"/>
          <w:szCs w:val="22"/>
        </w:rPr>
        <w:t xml:space="preserve"> e aquelas determinadas por leis, decretos, regulamentos e demais dispositivos legais, a </w:t>
      </w:r>
      <w:r w:rsidR="00844A1A" w:rsidRPr="006058B2">
        <w:rPr>
          <w:b/>
          <w:color w:val="000000"/>
          <w:sz w:val="22"/>
          <w:szCs w:val="22"/>
        </w:rPr>
        <w:t xml:space="preserve">CONTRATANTE </w:t>
      </w:r>
      <w:r w:rsidR="00844A1A" w:rsidRPr="006058B2">
        <w:rPr>
          <w:color w:val="000000"/>
          <w:sz w:val="22"/>
          <w:szCs w:val="22"/>
        </w:rPr>
        <w:t>se obrigará:</w:t>
      </w:r>
    </w:p>
    <w:p w:rsidR="004C2E97" w:rsidRPr="006058B2" w:rsidRDefault="004C2E97" w:rsidP="006058B2">
      <w:pPr>
        <w:jc w:val="both"/>
        <w:rPr>
          <w:color w:val="000000"/>
          <w:sz w:val="22"/>
          <w:szCs w:val="22"/>
        </w:rPr>
      </w:pPr>
    </w:p>
    <w:p w:rsidR="00844A1A" w:rsidRPr="006058B2" w:rsidRDefault="00844A1A" w:rsidP="006058B2">
      <w:pPr>
        <w:jc w:val="both"/>
        <w:rPr>
          <w:color w:val="000000"/>
          <w:sz w:val="22"/>
          <w:szCs w:val="22"/>
        </w:rPr>
      </w:pPr>
      <w:r w:rsidRPr="006058B2">
        <w:rPr>
          <w:color w:val="000000"/>
          <w:sz w:val="22"/>
          <w:szCs w:val="22"/>
        </w:rPr>
        <w:t xml:space="preserve">a) fornecer à </w:t>
      </w:r>
      <w:r w:rsidRPr="006058B2">
        <w:rPr>
          <w:b/>
          <w:color w:val="000000"/>
          <w:sz w:val="22"/>
          <w:szCs w:val="22"/>
        </w:rPr>
        <w:t>CONTRATADA</w:t>
      </w:r>
      <w:r w:rsidRPr="006058B2">
        <w:rPr>
          <w:color w:val="000000"/>
          <w:sz w:val="22"/>
          <w:szCs w:val="22"/>
        </w:rPr>
        <w:t xml:space="preserve"> os dados e os elementos necessários à execução do fornecimento;</w:t>
      </w:r>
    </w:p>
    <w:p w:rsidR="00844A1A" w:rsidRPr="006058B2" w:rsidRDefault="00844A1A" w:rsidP="006058B2">
      <w:pPr>
        <w:jc w:val="both"/>
        <w:rPr>
          <w:color w:val="000000"/>
          <w:sz w:val="22"/>
          <w:szCs w:val="22"/>
        </w:rPr>
      </w:pPr>
      <w:r w:rsidRPr="006058B2">
        <w:rPr>
          <w:color w:val="000000"/>
          <w:sz w:val="22"/>
          <w:szCs w:val="22"/>
        </w:rPr>
        <w:t>b) efetuar regularmente o pagamento dos materiais fornecidos;</w:t>
      </w:r>
    </w:p>
    <w:p w:rsidR="00844A1A" w:rsidRPr="006058B2" w:rsidRDefault="00844A1A" w:rsidP="006058B2">
      <w:pPr>
        <w:jc w:val="both"/>
        <w:rPr>
          <w:color w:val="000000"/>
          <w:sz w:val="22"/>
          <w:szCs w:val="22"/>
        </w:rPr>
      </w:pPr>
      <w:r w:rsidRPr="006058B2">
        <w:rPr>
          <w:color w:val="000000"/>
          <w:sz w:val="22"/>
          <w:szCs w:val="22"/>
        </w:rPr>
        <w:lastRenderedPageBreak/>
        <w:t>c) supervisionar, fiscalizar e atestar a execução do fornecimento, objeto desta contratação</w:t>
      </w:r>
      <w:r w:rsidRPr="006058B2">
        <w:rPr>
          <w:b/>
          <w:color w:val="000000"/>
          <w:sz w:val="22"/>
          <w:szCs w:val="22"/>
        </w:rPr>
        <w:t>;</w:t>
      </w:r>
    </w:p>
    <w:p w:rsidR="00844A1A" w:rsidRPr="006058B2" w:rsidRDefault="00844A1A" w:rsidP="006058B2">
      <w:pPr>
        <w:jc w:val="both"/>
        <w:rPr>
          <w:color w:val="000000"/>
          <w:sz w:val="22"/>
          <w:szCs w:val="22"/>
        </w:rPr>
      </w:pPr>
      <w:r w:rsidRPr="006058B2">
        <w:rPr>
          <w:color w:val="000000"/>
          <w:sz w:val="22"/>
          <w:szCs w:val="22"/>
        </w:rPr>
        <w:t xml:space="preserve">d) Notificar a </w:t>
      </w:r>
      <w:r w:rsidRPr="006058B2">
        <w:rPr>
          <w:b/>
          <w:color w:val="000000"/>
          <w:sz w:val="22"/>
          <w:szCs w:val="22"/>
        </w:rPr>
        <w:t>CONTRATADA</w:t>
      </w:r>
      <w:r w:rsidRPr="006058B2">
        <w:rPr>
          <w:color w:val="000000"/>
          <w:sz w:val="22"/>
          <w:szCs w:val="22"/>
        </w:rPr>
        <w:t>, por escrito, da eventual aplicação de multas previstas no Instrumento Contratual.</w:t>
      </w:r>
    </w:p>
    <w:p w:rsidR="00D525D5" w:rsidRPr="006058B2" w:rsidRDefault="00D525D5" w:rsidP="006058B2">
      <w:pPr>
        <w:jc w:val="both"/>
        <w:rPr>
          <w:sz w:val="22"/>
          <w:szCs w:val="22"/>
        </w:rPr>
      </w:pPr>
      <w:r w:rsidRPr="006058B2">
        <w:rPr>
          <w:color w:val="000000"/>
          <w:sz w:val="22"/>
          <w:szCs w:val="22"/>
        </w:rPr>
        <w:t xml:space="preserve">e) </w:t>
      </w:r>
      <w:r w:rsidRPr="006058B2">
        <w:rPr>
          <w:sz w:val="22"/>
          <w:szCs w:val="22"/>
        </w:rPr>
        <w:t>Promover, por meio da Comissão própria de Recebimento da SESAU/RO, o recebimento provisório e realizar rigorosa conferência das características dos bens entregues, pela Comissão de Recebimento designada, somente atestando os documentos da despesa quando comprovada a entrega total, fiel e correta dos bens ou de parte da entrega a que se referirem</w:t>
      </w:r>
      <w:proofErr w:type="gramStart"/>
      <w:r w:rsidRPr="006058B2">
        <w:rPr>
          <w:sz w:val="22"/>
          <w:szCs w:val="22"/>
        </w:rPr>
        <w:t xml:space="preserve">  </w:t>
      </w:r>
      <w:proofErr w:type="gramEnd"/>
      <w:r w:rsidRPr="006058B2">
        <w:rPr>
          <w:sz w:val="22"/>
          <w:szCs w:val="22"/>
        </w:rPr>
        <w:t>em conformidade com os incisos I e II art. 73,  Lei 8.666/93.</w:t>
      </w:r>
    </w:p>
    <w:p w:rsidR="00D525D5" w:rsidRPr="006058B2" w:rsidRDefault="00D525D5" w:rsidP="006058B2">
      <w:pPr>
        <w:jc w:val="both"/>
        <w:rPr>
          <w:b/>
          <w:color w:val="000000"/>
          <w:sz w:val="22"/>
          <w:szCs w:val="22"/>
        </w:rPr>
      </w:pPr>
      <w:r w:rsidRPr="006058B2">
        <w:rPr>
          <w:sz w:val="22"/>
          <w:szCs w:val="22"/>
        </w:rPr>
        <w:t xml:space="preserve">f) Comunicar imediatamente à </w:t>
      </w:r>
      <w:r w:rsidRPr="006058B2">
        <w:rPr>
          <w:b/>
          <w:sz w:val="22"/>
          <w:szCs w:val="22"/>
        </w:rPr>
        <w:t>CONTRATADA</w:t>
      </w:r>
      <w:r w:rsidRPr="006058B2">
        <w:rPr>
          <w:sz w:val="22"/>
          <w:szCs w:val="22"/>
        </w:rPr>
        <w:t>, qualquer irregularidade verificada por ocasião do recebimento dos materiais, tomando providências necessárias para sua devolução, se for o caso.</w:t>
      </w:r>
    </w:p>
    <w:p w:rsidR="00844A1A" w:rsidRPr="006058B2" w:rsidRDefault="00844A1A" w:rsidP="006058B2">
      <w:pPr>
        <w:pStyle w:val="Recuodecorpodetexto2"/>
        <w:tabs>
          <w:tab w:val="left" w:pos="1985"/>
        </w:tabs>
        <w:ind w:firstLine="0"/>
        <w:rPr>
          <w:sz w:val="22"/>
          <w:szCs w:val="22"/>
        </w:rPr>
      </w:pPr>
    </w:p>
    <w:p w:rsidR="00844A1A" w:rsidRPr="006058B2" w:rsidRDefault="00844A1A" w:rsidP="00633795">
      <w:pPr>
        <w:pStyle w:val="PargrafodaLista"/>
        <w:numPr>
          <w:ilvl w:val="0"/>
          <w:numId w:val="8"/>
        </w:numPr>
        <w:ind w:left="284" w:hanging="284"/>
        <w:jc w:val="both"/>
        <w:rPr>
          <w:b/>
          <w:color w:val="0000FF"/>
          <w:sz w:val="22"/>
          <w:szCs w:val="22"/>
        </w:rPr>
      </w:pPr>
      <w:r w:rsidRPr="006058B2">
        <w:rPr>
          <w:b/>
          <w:color w:val="0000FF"/>
          <w:sz w:val="22"/>
          <w:szCs w:val="22"/>
        </w:rPr>
        <w:t>– DAS SANÇÕES ADMINISTRATIVAS</w:t>
      </w:r>
    </w:p>
    <w:p w:rsidR="00C5788A" w:rsidRPr="006058B2" w:rsidRDefault="00C5788A" w:rsidP="00D25962">
      <w:pPr>
        <w:pStyle w:val="PargrafodaLista"/>
        <w:ind w:left="0"/>
        <w:jc w:val="both"/>
        <w:rPr>
          <w:b/>
          <w:color w:val="FF0000"/>
          <w:sz w:val="22"/>
          <w:szCs w:val="22"/>
        </w:rPr>
      </w:pPr>
    </w:p>
    <w:p w:rsidR="00627DDC" w:rsidRPr="00627DDC" w:rsidRDefault="00627DDC" w:rsidP="00627DDC">
      <w:pPr>
        <w:jc w:val="both"/>
        <w:rPr>
          <w:color w:val="FF0000"/>
          <w:sz w:val="22"/>
          <w:szCs w:val="22"/>
        </w:rPr>
      </w:pPr>
      <w:r>
        <w:rPr>
          <w:color w:val="FF0000"/>
          <w:sz w:val="22"/>
          <w:szCs w:val="22"/>
        </w:rPr>
        <w:t>18</w:t>
      </w:r>
      <w:r w:rsidRPr="00627DDC">
        <w:rPr>
          <w:color w:val="FF0000"/>
          <w:sz w:val="22"/>
          <w:szCs w:val="22"/>
        </w:rPr>
        <w:t>.1. Pela inexecução total ou parcial das obrigações assumidas, garantidas a prévia defesa, a Administração poderá aplicar a Contratada as seguintes sanções:</w:t>
      </w:r>
    </w:p>
    <w:p w:rsidR="00627DDC" w:rsidRPr="00627DDC" w:rsidRDefault="00627DDC" w:rsidP="00627DDC">
      <w:pPr>
        <w:numPr>
          <w:ilvl w:val="0"/>
          <w:numId w:val="43"/>
        </w:numPr>
        <w:tabs>
          <w:tab w:val="left" w:pos="540"/>
        </w:tabs>
        <w:ind w:left="539" w:hanging="539"/>
        <w:jc w:val="both"/>
        <w:rPr>
          <w:color w:val="FF0000"/>
          <w:sz w:val="22"/>
          <w:szCs w:val="22"/>
        </w:rPr>
      </w:pPr>
      <w:r w:rsidRPr="00627DDC">
        <w:rPr>
          <w:color w:val="FF0000"/>
          <w:sz w:val="22"/>
          <w:szCs w:val="22"/>
        </w:rPr>
        <w:t>Advertência por escrito, quando Contratada praticar irregularidades de pequena monta;</w:t>
      </w:r>
    </w:p>
    <w:p w:rsidR="00627DDC" w:rsidRPr="00627DDC" w:rsidRDefault="00627DDC" w:rsidP="00627DDC">
      <w:pPr>
        <w:numPr>
          <w:ilvl w:val="0"/>
          <w:numId w:val="43"/>
        </w:numPr>
        <w:tabs>
          <w:tab w:val="left" w:pos="540"/>
        </w:tabs>
        <w:ind w:left="539" w:hanging="539"/>
        <w:jc w:val="both"/>
        <w:rPr>
          <w:color w:val="FF0000"/>
          <w:sz w:val="22"/>
          <w:szCs w:val="22"/>
        </w:rPr>
      </w:pPr>
      <w:r w:rsidRPr="00627DDC">
        <w:rPr>
          <w:color w:val="FF0000"/>
          <w:sz w:val="22"/>
          <w:szCs w:val="22"/>
        </w:rPr>
        <w:t>Multa administrativa no percentual de 0,5% (meio por cento), por dia de atraso na entrega, sobre o valor do item adjudicado, a partir do primeiro dia útil da data fixada para a entrega do objeto, limitada a 10% (dez por cento) do valor dos materiais ou serviços;</w:t>
      </w:r>
    </w:p>
    <w:p w:rsidR="00627DDC" w:rsidRPr="00627DDC" w:rsidRDefault="00627DDC" w:rsidP="00627DDC">
      <w:pPr>
        <w:numPr>
          <w:ilvl w:val="0"/>
          <w:numId w:val="43"/>
        </w:numPr>
        <w:tabs>
          <w:tab w:val="left" w:pos="540"/>
        </w:tabs>
        <w:ind w:left="539" w:hanging="539"/>
        <w:jc w:val="both"/>
        <w:rPr>
          <w:color w:val="FF0000"/>
          <w:sz w:val="22"/>
          <w:szCs w:val="22"/>
        </w:rPr>
      </w:pPr>
      <w:r w:rsidRPr="00627DDC">
        <w:rPr>
          <w:color w:val="FF0000"/>
          <w:sz w:val="22"/>
          <w:szCs w:val="22"/>
        </w:rPr>
        <w:t>Suspensão temporária de participação em licitação, impedimento de contratar com a Administração, até o prazo de dois anos;</w:t>
      </w:r>
    </w:p>
    <w:p w:rsidR="00627DDC" w:rsidRPr="00627DDC" w:rsidRDefault="00627DDC" w:rsidP="00627DDC">
      <w:pPr>
        <w:numPr>
          <w:ilvl w:val="0"/>
          <w:numId w:val="43"/>
        </w:numPr>
        <w:tabs>
          <w:tab w:val="left" w:pos="540"/>
        </w:tabs>
        <w:ind w:left="539" w:hanging="539"/>
        <w:jc w:val="both"/>
        <w:rPr>
          <w:color w:val="FF0000"/>
          <w:sz w:val="22"/>
          <w:szCs w:val="22"/>
        </w:rPr>
      </w:pPr>
      <w:r w:rsidRPr="00627DDC">
        <w:rPr>
          <w:color w:val="FF0000"/>
          <w:sz w:val="22"/>
          <w:szCs w:val="22"/>
        </w:rPr>
        <w:t>Declaração de inidoneidade para licitar e contratar com a Administração Pública, enquanto perdurarem os motivos determinantes da punição ou até que seja promovida a reabilitação, na forma da lei, perante a própria autoridade que aplicou a penalidade.</w:t>
      </w:r>
    </w:p>
    <w:p w:rsidR="00627DDC" w:rsidRDefault="00627DDC" w:rsidP="00627DDC">
      <w:pPr>
        <w:jc w:val="both"/>
        <w:rPr>
          <w:color w:val="FF0000"/>
          <w:sz w:val="22"/>
          <w:szCs w:val="22"/>
        </w:rPr>
      </w:pPr>
      <w:r>
        <w:rPr>
          <w:color w:val="FF0000"/>
          <w:sz w:val="22"/>
          <w:szCs w:val="22"/>
        </w:rPr>
        <w:t>18</w:t>
      </w:r>
      <w:r w:rsidRPr="00627DDC">
        <w:rPr>
          <w:color w:val="FF0000"/>
          <w:sz w:val="22"/>
          <w:szCs w:val="22"/>
        </w:rPr>
        <w:t>.2. 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rsidR="00627DDC" w:rsidRPr="00627DDC" w:rsidRDefault="00627DDC" w:rsidP="00627DDC">
      <w:pPr>
        <w:jc w:val="both"/>
        <w:rPr>
          <w:color w:val="FF0000"/>
          <w:sz w:val="22"/>
          <w:szCs w:val="22"/>
        </w:rPr>
      </w:pPr>
    </w:p>
    <w:p w:rsidR="00627DDC" w:rsidRDefault="00627DDC" w:rsidP="00627DDC">
      <w:pPr>
        <w:tabs>
          <w:tab w:val="left" w:pos="180"/>
        </w:tabs>
        <w:jc w:val="both"/>
        <w:rPr>
          <w:color w:val="FF0000"/>
          <w:sz w:val="22"/>
          <w:szCs w:val="22"/>
        </w:rPr>
      </w:pPr>
      <w:r>
        <w:rPr>
          <w:color w:val="FF0000"/>
          <w:sz w:val="22"/>
          <w:szCs w:val="22"/>
        </w:rPr>
        <w:t>18</w:t>
      </w:r>
      <w:r w:rsidRPr="00627DDC">
        <w:rPr>
          <w:color w:val="FF0000"/>
          <w:sz w:val="22"/>
          <w:szCs w:val="22"/>
        </w:rPr>
        <w:t xml:space="preserve">.3. Pela recusa do adjudicatário em retirar e/ou assinar o instrumento </w:t>
      </w:r>
      <w:proofErr w:type="spellStart"/>
      <w:r w:rsidRPr="00627DDC">
        <w:rPr>
          <w:color w:val="FF0000"/>
          <w:sz w:val="22"/>
          <w:szCs w:val="22"/>
        </w:rPr>
        <w:t>formalizador</w:t>
      </w:r>
      <w:proofErr w:type="spellEnd"/>
      <w:r w:rsidRPr="00627DDC">
        <w:rPr>
          <w:color w:val="FF0000"/>
          <w:sz w:val="22"/>
          <w:szCs w:val="22"/>
        </w:rPr>
        <w:t xml:space="preserve"> da avença, este ficará sujeito ao pagamento de 10% (dez por cento) do valor total do fornecimento a título de indenização, com exceção dos casos fortuitos ou de força maior.</w:t>
      </w:r>
    </w:p>
    <w:p w:rsidR="00627DDC" w:rsidRPr="00627DDC" w:rsidRDefault="00627DDC" w:rsidP="00627DDC">
      <w:pPr>
        <w:tabs>
          <w:tab w:val="left" w:pos="180"/>
        </w:tabs>
        <w:jc w:val="both"/>
        <w:rPr>
          <w:color w:val="FF0000"/>
          <w:sz w:val="22"/>
          <w:szCs w:val="22"/>
        </w:rPr>
      </w:pPr>
    </w:p>
    <w:p w:rsidR="00627DDC" w:rsidRDefault="00627DDC" w:rsidP="00627DDC">
      <w:pPr>
        <w:jc w:val="both"/>
        <w:rPr>
          <w:color w:val="FF0000"/>
          <w:sz w:val="22"/>
          <w:szCs w:val="22"/>
        </w:rPr>
      </w:pPr>
      <w:r>
        <w:rPr>
          <w:color w:val="FF0000"/>
          <w:sz w:val="22"/>
          <w:szCs w:val="22"/>
        </w:rPr>
        <w:t>18</w:t>
      </w:r>
      <w:r w:rsidRPr="00627DDC">
        <w:rPr>
          <w:color w:val="FF0000"/>
          <w:sz w:val="22"/>
          <w:szCs w:val="22"/>
        </w:rPr>
        <w:t>.4. As penalidades previstas no item anterior não se aplicarão as licitantes remanescentes convocadas em virtude da não aceitação da primeira colocada, ressalvado o caso de inadimplemento contratual, após a contratação de qualquer das empresas.</w:t>
      </w:r>
    </w:p>
    <w:p w:rsidR="00627DDC" w:rsidRPr="00627DDC" w:rsidRDefault="00627DDC" w:rsidP="00627DDC">
      <w:pPr>
        <w:jc w:val="both"/>
        <w:rPr>
          <w:color w:val="FF0000"/>
          <w:sz w:val="22"/>
          <w:szCs w:val="22"/>
        </w:rPr>
      </w:pPr>
    </w:p>
    <w:p w:rsidR="00627DDC" w:rsidRPr="00627DDC" w:rsidRDefault="00627DDC" w:rsidP="00627DDC">
      <w:pPr>
        <w:jc w:val="both"/>
        <w:rPr>
          <w:color w:val="FF0000"/>
          <w:sz w:val="22"/>
          <w:szCs w:val="22"/>
        </w:rPr>
      </w:pPr>
      <w:r>
        <w:rPr>
          <w:color w:val="FF0000"/>
          <w:sz w:val="22"/>
          <w:szCs w:val="22"/>
        </w:rPr>
        <w:t>18</w:t>
      </w:r>
      <w:r w:rsidRPr="00627DDC">
        <w:rPr>
          <w:color w:val="FF0000"/>
          <w:sz w:val="22"/>
          <w:szCs w:val="22"/>
        </w:rPr>
        <w:t>.5. Quaisquer multas aplicadas deverão ser recolhidas junto ao Órgão Competente até 10 (dez) dias úteis contados de sua publicação no Diário Oficial do Estado, podendo, ainda, ser descontadas de qualquer fatura ou crédito existente, a critério da Contratante.</w:t>
      </w:r>
    </w:p>
    <w:p w:rsidR="003735D8" w:rsidRPr="006058B2" w:rsidRDefault="003735D8" w:rsidP="006058B2">
      <w:pPr>
        <w:ind w:firstLine="1080"/>
        <w:jc w:val="both"/>
        <w:rPr>
          <w:rFonts w:eastAsia="Arial Unicode MS"/>
          <w:bCs/>
          <w:sz w:val="22"/>
          <w:szCs w:val="22"/>
        </w:rPr>
      </w:pPr>
    </w:p>
    <w:p w:rsidR="00844A1A" w:rsidRPr="006058B2" w:rsidRDefault="00D468A8" w:rsidP="006058B2">
      <w:pPr>
        <w:jc w:val="both"/>
        <w:rPr>
          <w:b/>
          <w:color w:val="0000FF"/>
          <w:sz w:val="22"/>
          <w:szCs w:val="22"/>
        </w:rPr>
      </w:pPr>
      <w:r w:rsidRPr="006058B2">
        <w:rPr>
          <w:b/>
          <w:color w:val="0000FF"/>
          <w:sz w:val="22"/>
          <w:szCs w:val="22"/>
        </w:rPr>
        <w:t>19</w:t>
      </w:r>
      <w:r w:rsidR="00844A1A" w:rsidRPr="006058B2">
        <w:rPr>
          <w:b/>
          <w:color w:val="0000FF"/>
          <w:sz w:val="22"/>
          <w:szCs w:val="22"/>
        </w:rPr>
        <w:t xml:space="preserve"> – DA FRAUDE E DA CORRUPÇÃO</w:t>
      </w:r>
    </w:p>
    <w:p w:rsidR="00844A1A" w:rsidRPr="006058B2" w:rsidRDefault="00844A1A" w:rsidP="006058B2">
      <w:pPr>
        <w:jc w:val="both"/>
        <w:rPr>
          <w:b/>
          <w:sz w:val="22"/>
          <w:szCs w:val="22"/>
        </w:rPr>
      </w:pPr>
    </w:p>
    <w:p w:rsidR="00844A1A" w:rsidRPr="006058B2" w:rsidRDefault="00D468A8" w:rsidP="006058B2">
      <w:pPr>
        <w:pStyle w:val="Recuodecorpodetexto2"/>
        <w:ind w:firstLine="0"/>
        <w:rPr>
          <w:sz w:val="22"/>
          <w:szCs w:val="22"/>
        </w:rPr>
      </w:pPr>
      <w:r w:rsidRPr="006058B2">
        <w:rPr>
          <w:sz w:val="22"/>
          <w:szCs w:val="22"/>
        </w:rPr>
        <w:t>19</w:t>
      </w:r>
      <w:r w:rsidR="00844A1A" w:rsidRPr="006058B2">
        <w:rPr>
          <w:sz w:val="22"/>
          <w:szCs w:val="22"/>
        </w:rPr>
        <w:t>.1. As Licitantes deverão observar os mais altos padrões éticos durante o processo licitatório e a execução contratual, estando sujeitas às sanções previstas na legislação brasileira.</w:t>
      </w:r>
    </w:p>
    <w:p w:rsidR="00844A1A" w:rsidRPr="006058B2" w:rsidRDefault="00844A1A" w:rsidP="006058B2">
      <w:pPr>
        <w:pStyle w:val="Nomal"/>
        <w:rPr>
          <w:rFonts w:ascii="Times New Roman" w:hAnsi="Times New Roman" w:cs="Times New Roman"/>
          <w:sz w:val="22"/>
          <w:szCs w:val="22"/>
        </w:rPr>
      </w:pPr>
    </w:p>
    <w:p w:rsidR="00844A1A" w:rsidRPr="006058B2" w:rsidRDefault="00D468A8" w:rsidP="006058B2">
      <w:pPr>
        <w:jc w:val="both"/>
        <w:rPr>
          <w:b/>
          <w:color w:val="0000FF"/>
          <w:sz w:val="22"/>
          <w:szCs w:val="22"/>
        </w:rPr>
      </w:pPr>
      <w:r w:rsidRPr="006058B2">
        <w:rPr>
          <w:b/>
          <w:color w:val="0000FF"/>
          <w:sz w:val="22"/>
          <w:szCs w:val="22"/>
        </w:rPr>
        <w:t>20</w:t>
      </w:r>
      <w:r w:rsidR="00844A1A" w:rsidRPr="006058B2">
        <w:rPr>
          <w:b/>
          <w:color w:val="0000FF"/>
          <w:sz w:val="22"/>
          <w:szCs w:val="22"/>
        </w:rPr>
        <w:t xml:space="preserve"> – DAS DISPOSIÇÕES GERAIS</w:t>
      </w:r>
    </w:p>
    <w:p w:rsidR="00F67B57" w:rsidRPr="006058B2" w:rsidRDefault="00F67B57" w:rsidP="006058B2">
      <w:pPr>
        <w:jc w:val="both"/>
        <w:rPr>
          <w:b/>
          <w:color w:val="0000FF"/>
          <w:sz w:val="22"/>
          <w:szCs w:val="22"/>
        </w:rPr>
      </w:pPr>
    </w:p>
    <w:p w:rsidR="00844A1A" w:rsidRPr="006058B2" w:rsidRDefault="00844A1A" w:rsidP="006058B2">
      <w:pPr>
        <w:jc w:val="both"/>
        <w:rPr>
          <w:sz w:val="22"/>
          <w:szCs w:val="22"/>
        </w:rPr>
      </w:pPr>
      <w:r w:rsidRPr="006058B2">
        <w:rPr>
          <w:sz w:val="22"/>
          <w:szCs w:val="22"/>
        </w:rPr>
        <w:t>2</w:t>
      </w:r>
      <w:r w:rsidR="00D468A8" w:rsidRPr="006058B2">
        <w:rPr>
          <w:sz w:val="22"/>
          <w:szCs w:val="22"/>
        </w:rPr>
        <w:t>0</w:t>
      </w:r>
      <w:r w:rsidRPr="006058B2">
        <w:rPr>
          <w:sz w:val="22"/>
          <w:szCs w:val="22"/>
        </w:rPr>
        <w:t xml:space="preserve">.1. Esta Licitação poderá ser revogada por interesse da </w:t>
      </w:r>
      <w:r w:rsidRPr="006058B2">
        <w:rPr>
          <w:b/>
          <w:sz w:val="22"/>
          <w:szCs w:val="22"/>
        </w:rPr>
        <w:t>SUPERINTENDÊNCIA ESTADUAL DE COMPRAS E LICITAÇÕES - SUPEL/RO</w:t>
      </w:r>
      <w:r w:rsidRPr="006058B2">
        <w:rPr>
          <w:sz w:val="22"/>
          <w:szCs w:val="22"/>
        </w:rPr>
        <w:t xml:space="preserve"> e da </w:t>
      </w:r>
      <w:r w:rsidR="00742A90">
        <w:rPr>
          <w:b/>
          <w:color w:val="FF0000"/>
          <w:sz w:val="22"/>
          <w:szCs w:val="22"/>
        </w:rPr>
        <w:t>Fundação de Hematologia e Hemoterapia do Estado de Rondônia</w:t>
      </w:r>
      <w:r w:rsidR="00BA770C" w:rsidRPr="006058B2">
        <w:rPr>
          <w:b/>
          <w:color w:val="FF0000"/>
          <w:sz w:val="22"/>
          <w:szCs w:val="22"/>
        </w:rPr>
        <w:t xml:space="preserve"> – </w:t>
      </w:r>
      <w:r w:rsidR="00742A90">
        <w:rPr>
          <w:b/>
          <w:color w:val="FF0000"/>
          <w:sz w:val="22"/>
          <w:szCs w:val="22"/>
        </w:rPr>
        <w:t>FHEMERON</w:t>
      </w:r>
      <w:r w:rsidRPr="006058B2">
        <w:rPr>
          <w:b/>
          <w:sz w:val="22"/>
          <w:szCs w:val="22"/>
        </w:rPr>
        <w:t xml:space="preserve">, </w:t>
      </w:r>
      <w:r w:rsidRPr="006058B2">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844A1A" w:rsidRPr="006058B2" w:rsidRDefault="00844A1A" w:rsidP="006058B2">
      <w:pPr>
        <w:jc w:val="both"/>
        <w:rPr>
          <w:sz w:val="22"/>
          <w:szCs w:val="22"/>
        </w:rPr>
      </w:pPr>
    </w:p>
    <w:p w:rsidR="00844A1A" w:rsidRPr="006058B2" w:rsidRDefault="00286E72" w:rsidP="006058B2">
      <w:pPr>
        <w:jc w:val="both"/>
        <w:rPr>
          <w:sz w:val="22"/>
          <w:szCs w:val="22"/>
        </w:rPr>
      </w:pPr>
      <w:r w:rsidRPr="006058B2">
        <w:rPr>
          <w:sz w:val="22"/>
          <w:szCs w:val="22"/>
        </w:rPr>
        <w:lastRenderedPageBreak/>
        <w:t>20.2</w:t>
      </w:r>
      <w:r w:rsidR="00844A1A" w:rsidRPr="006058B2">
        <w:rPr>
          <w:sz w:val="22"/>
          <w:szCs w:val="22"/>
        </w:rPr>
        <w:t>. A Pregoeir</w:t>
      </w:r>
      <w:r w:rsidR="00BA770C" w:rsidRPr="006058B2">
        <w:rPr>
          <w:sz w:val="22"/>
          <w:szCs w:val="22"/>
        </w:rPr>
        <w:t>a</w:t>
      </w:r>
      <w:r w:rsidR="00844A1A" w:rsidRPr="006058B2">
        <w:rPr>
          <w:sz w:val="22"/>
          <w:szCs w:val="22"/>
        </w:rPr>
        <w:t xml:space="preserve"> ou a Autoridade Competente</w:t>
      </w:r>
      <w:proofErr w:type="gramStart"/>
      <w:r w:rsidR="00844A1A" w:rsidRPr="006058B2">
        <w:rPr>
          <w:sz w:val="22"/>
          <w:szCs w:val="22"/>
        </w:rPr>
        <w:t>, é</w:t>
      </w:r>
      <w:proofErr w:type="gramEnd"/>
      <w:r w:rsidR="00844A1A" w:rsidRPr="006058B2">
        <w:rPr>
          <w:sz w:val="22"/>
          <w:szCs w:val="22"/>
        </w:rPr>
        <w:t xml:space="preserve">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844A1A" w:rsidRPr="006058B2" w:rsidRDefault="00844A1A" w:rsidP="006058B2">
      <w:pPr>
        <w:jc w:val="both"/>
        <w:rPr>
          <w:sz w:val="22"/>
          <w:szCs w:val="22"/>
        </w:rPr>
      </w:pPr>
    </w:p>
    <w:p w:rsidR="00844A1A" w:rsidRPr="006058B2" w:rsidRDefault="00844A1A" w:rsidP="006058B2">
      <w:pPr>
        <w:jc w:val="both"/>
        <w:rPr>
          <w:sz w:val="22"/>
          <w:szCs w:val="22"/>
        </w:rPr>
      </w:pPr>
      <w:r w:rsidRPr="006058B2">
        <w:rPr>
          <w:sz w:val="22"/>
          <w:szCs w:val="22"/>
        </w:rPr>
        <w:t>2</w:t>
      </w:r>
      <w:r w:rsidR="00286E72" w:rsidRPr="006058B2">
        <w:rPr>
          <w:sz w:val="22"/>
          <w:szCs w:val="22"/>
        </w:rPr>
        <w:t>0.3</w:t>
      </w:r>
      <w:r w:rsidRPr="006058B2">
        <w:rPr>
          <w:sz w:val="22"/>
          <w:szCs w:val="22"/>
        </w:rPr>
        <w:t>. As Licitantes são responsáveis pela fidelidade e legitimidade das informações e dos documentos apresentados em qualquer fase da licitação.</w:t>
      </w:r>
    </w:p>
    <w:p w:rsidR="00844A1A" w:rsidRPr="006058B2" w:rsidRDefault="00844A1A" w:rsidP="006058B2">
      <w:pPr>
        <w:jc w:val="both"/>
        <w:rPr>
          <w:sz w:val="22"/>
          <w:szCs w:val="22"/>
        </w:rPr>
      </w:pPr>
    </w:p>
    <w:p w:rsidR="00844A1A" w:rsidRPr="006058B2" w:rsidRDefault="00286E72" w:rsidP="006058B2">
      <w:pPr>
        <w:pStyle w:val="NormalArial"/>
        <w:ind w:firstLine="0"/>
        <w:rPr>
          <w:rFonts w:ascii="Times New Roman" w:hAnsi="Times New Roman" w:cs="Times New Roman"/>
          <w:color w:val="0000FF"/>
          <w:sz w:val="22"/>
          <w:szCs w:val="22"/>
        </w:rPr>
      </w:pPr>
      <w:r w:rsidRPr="006058B2">
        <w:rPr>
          <w:rFonts w:ascii="Times New Roman" w:hAnsi="Times New Roman" w:cs="Times New Roman"/>
          <w:color w:val="0000FF"/>
          <w:sz w:val="22"/>
          <w:szCs w:val="22"/>
        </w:rPr>
        <w:t>20.4</w:t>
      </w:r>
      <w:r w:rsidR="00844A1A" w:rsidRPr="006058B2">
        <w:rPr>
          <w:rFonts w:ascii="Times New Roman" w:hAnsi="Times New Roman" w:cs="Times New Roman"/>
          <w:color w:val="0000FF"/>
          <w:sz w:val="22"/>
          <w:szCs w:val="22"/>
        </w:rPr>
        <w:t xml:space="preserve">. Após apresentação da proposta de preços, não caberá desistência desta, </w:t>
      </w:r>
      <w:proofErr w:type="gramStart"/>
      <w:r w:rsidR="00844A1A" w:rsidRPr="006058B2">
        <w:rPr>
          <w:rFonts w:ascii="Times New Roman" w:hAnsi="Times New Roman" w:cs="Times New Roman"/>
          <w:color w:val="0000FF"/>
          <w:sz w:val="22"/>
          <w:szCs w:val="22"/>
        </w:rPr>
        <w:t>sob pena</w:t>
      </w:r>
      <w:proofErr w:type="gramEnd"/>
      <w:r w:rsidR="00844A1A" w:rsidRPr="006058B2">
        <w:rPr>
          <w:rFonts w:ascii="Times New Roman" w:hAnsi="Times New Roman" w:cs="Times New Roman"/>
          <w:color w:val="0000FF"/>
          <w:sz w:val="22"/>
          <w:szCs w:val="22"/>
        </w:rPr>
        <w:t xml:space="preserve"> da licitante sofrer as sanções previstas no art. 7º, da Lei Federal nº. 10.520/2002 c/c as demais normas que regem esta licitação, salvo se houver motivo justo, decorrente de fato superveniente e aceita pelo</w:t>
      </w:r>
      <w:proofErr w:type="gramStart"/>
      <w:r w:rsidR="00844A1A" w:rsidRPr="006058B2">
        <w:rPr>
          <w:rFonts w:ascii="Times New Roman" w:hAnsi="Times New Roman" w:cs="Times New Roman"/>
          <w:color w:val="0000FF"/>
          <w:sz w:val="22"/>
          <w:szCs w:val="22"/>
        </w:rPr>
        <w:t xml:space="preserve">  </w:t>
      </w:r>
      <w:proofErr w:type="gramEnd"/>
      <w:r w:rsidR="00844A1A" w:rsidRPr="006058B2">
        <w:rPr>
          <w:rFonts w:ascii="Times New Roman" w:hAnsi="Times New Roman" w:cs="Times New Roman"/>
          <w:color w:val="0000FF"/>
          <w:sz w:val="22"/>
          <w:szCs w:val="22"/>
        </w:rPr>
        <w:t>pregoeiro.</w:t>
      </w:r>
    </w:p>
    <w:p w:rsidR="008E5D9C" w:rsidRPr="006058B2" w:rsidRDefault="008E5D9C" w:rsidP="006058B2">
      <w:pPr>
        <w:pStyle w:val="NormalArial"/>
        <w:ind w:firstLine="0"/>
        <w:rPr>
          <w:rFonts w:ascii="Times New Roman" w:hAnsi="Times New Roman" w:cs="Times New Roman"/>
          <w:color w:val="0000FF"/>
          <w:sz w:val="22"/>
          <w:szCs w:val="22"/>
        </w:rPr>
      </w:pPr>
    </w:p>
    <w:p w:rsidR="00844A1A" w:rsidRPr="006058B2" w:rsidRDefault="00286E72" w:rsidP="006058B2">
      <w:pPr>
        <w:jc w:val="both"/>
        <w:rPr>
          <w:sz w:val="22"/>
          <w:szCs w:val="22"/>
        </w:rPr>
      </w:pPr>
      <w:r w:rsidRPr="006058B2">
        <w:rPr>
          <w:sz w:val="22"/>
          <w:szCs w:val="22"/>
        </w:rPr>
        <w:t>20.5</w:t>
      </w:r>
      <w:r w:rsidR="00844A1A" w:rsidRPr="006058B2">
        <w:rPr>
          <w:sz w:val="22"/>
          <w:szCs w:val="22"/>
        </w:rPr>
        <w:t>. Na contagem dos prazos estabelecidos neste Edital e seus Anexos, excluir-se-á o dia do início e incluir-se-á o do vencimento. Vencendo-se os prazos somente em dias de expediente normais no Órgão Licitador.</w:t>
      </w:r>
    </w:p>
    <w:p w:rsidR="00844A1A" w:rsidRPr="006058B2" w:rsidRDefault="00844A1A" w:rsidP="006058B2">
      <w:pPr>
        <w:jc w:val="both"/>
        <w:rPr>
          <w:sz w:val="22"/>
          <w:szCs w:val="22"/>
        </w:rPr>
      </w:pPr>
    </w:p>
    <w:p w:rsidR="00844A1A" w:rsidRPr="006058B2" w:rsidRDefault="00286E72" w:rsidP="006058B2">
      <w:pPr>
        <w:jc w:val="both"/>
        <w:rPr>
          <w:sz w:val="22"/>
          <w:szCs w:val="22"/>
        </w:rPr>
      </w:pPr>
      <w:r w:rsidRPr="006058B2">
        <w:rPr>
          <w:sz w:val="22"/>
          <w:szCs w:val="22"/>
        </w:rPr>
        <w:t>20.6</w:t>
      </w:r>
      <w:r w:rsidR="00844A1A" w:rsidRPr="006058B2">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202042" w:rsidRPr="006058B2" w:rsidRDefault="00202042" w:rsidP="006058B2">
      <w:pPr>
        <w:jc w:val="both"/>
        <w:rPr>
          <w:sz w:val="22"/>
          <w:szCs w:val="22"/>
        </w:rPr>
      </w:pPr>
    </w:p>
    <w:p w:rsidR="00844A1A" w:rsidRPr="006058B2" w:rsidRDefault="00286E72" w:rsidP="006058B2">
      <w:pPr>
        <w:jc w:val="both"/>
        <w:rPr>
          <w:sz w:val="22"/>
          <w:szCs w:val="22"/>
        </w:rPr>
      </w:pPr>
      <w:r w:rsidRPr="006058B2">
        <w:rPr>
          <w:sz w:val="22"/>
          <w:szCs w:val="22"/>
        </w:rPr>
        <w:t>20.7</w:t>
      </w:r>
      <w:r w:rsidR="00844A1A" w:rsidRPr="006058B2">
        <w:rPr>
          <w:sz w:val="22"/>
          <w:szCs w:val="22"/>
        </w:rPr>
        <w:t>. Para fins de aplicação das Sanções Administrativas constantes no presente Edital, o lance é considerado o da proposta de preços.</w:t>
      </w:r>
    </w:p>
    <w:p w:rsidR="00844A1A" w:rsidRPr="006058B2" w:rsidRDefault="00844A1A" w:rsidP="006058B2">
      <w:pPr>
        <w:jc w:val="both"/>
        <w:rPr>
          <w:sz w:val="22"/>
          <w:szCs w:val="22"/>
        </w:rPr>
      </w:pPr>
    </w:p>
    <w:p w:rsidR="00844A1A" w:rsidRPr="006058B2" w:rsidRDefault="00286E72" w:rsidP="006058B2">
      <w:pPr>
        <w:jc w:val="both"/>
        <w:rPr>
          <w:sz w:val="22"/>
          <w:szCs w:val="22"/>
        </w:rPr>
      </w:pPr>
      <w:r w:rsidRPr="006058B2">
        <w:rPr>
          <w:sz w:val="22"/>
          <w:szCs w:val="22"/>
        </w:rPr>
        <w:t>20.8</w:t>
      </w:r>
      <w:r w:rsidR="00844A1A" w:rsidRPr="006058B2">
        <w:rPr>
          <w:sz w:val="22"/>
          <w:szCs w:val="22"/>
        </w:rPr>
        <w:t xml:space="preserve">. As normas que disciplinam este Pregão Eletrônico serão sempre interpretadas, em favor da ampliação da disputa entre os interessados, sem comprometimento do interesse da </w:t>
      </w:r>
      <w:r w:rsidR="00742A90">
        <w:rPr>
          <w:b/>
          <w:color w:val="FF0000"/>
          <w:sz w:val="22"/>
          <w:szCs w:val="22"/>
        </w:rPr>
        <w:t>Fundação de Hematologia e Hemoterapia do Estado de Rondônia</w:t>
      </w:r>
      <w:r w:rsidR="00742A90" w:rsidRPr="006058B2">
        <w:rPr>
          <w:b/>
          <w:color w:val="FF0000"/>
          <w:sz w:val="22"/>
          <w:szCs w:val="22"/>
        </w:rPr>
        <w:t xml:space="preserve"> – </w:t>
      </w:r>
      <w:r w:rsidR="00742A90">
        <w:rPr>
          <w:b/>
          <w:color w:val="FF0000"/>
          <w:sz w:val="22"/>
          <w:szCs w:val="22"/>
        </w:rPr>
        <w:t>FHEMERON,</w:t>
      </w:r>
      <w:proofErr w:type="gramStart"/>
      <w:r w:rsidR="00742A90">
        <w:rPr>
          <w:b/>
          <w:color w:val="FF0000"/>
          <w:sz w:val="22"/>
          <w:szCs w:val="22"/>
        </w:rPr>
        <w:t xml:space="preserve"> </w:t>
      </w:r>
      <w:r w:rsidRPr="006058B2">
        <w:rPr>
          <w:sz w:val="22"/>
          <w:szCs w:val="22"/>
        </w:rPr>
        <w:t xml:space="preserve"> </w:t>
      </w:r>
      <w:proofErr w:type="gramEnd"/>
      <w:r w:rsidR="00844A1A" w:rsidRPr="006058B2">
        <w:rPr>
          <w:sz w:val="22"/>
          <w:szCs w:val="22"/>
        </w:rPr>
        <w:t>a finalidade e a segurança da contratação.</w:t>
      </w:r>
    </w:p>
    <w:p w:rsidR="00613532" w:rsidRPr="006058B2" w:rsidRDefault="00613532" w:rsidP="006058B2">
      <w:pPr>
        <w:jc w:val="both"/>
        <w:rPr>
          <w:sz w:val="22"/>
          <w:szCs w:val="22"/>
        </w:rPr>
      </w:pPr>
    </w:p>
    <w:p w:rsidR="00844A1A" w:rsidRPr="006058B2" w:rsidRDefault="00286E72" w:rsidP="006058B2">
      <w:pPr>
        <w:jc w:val="both"/>
        <w:rPr>
          <w:sz w:val="22"/>
          <w:szCs w:val="22"/>
        </w:rPr>
      </w:pPr>
      <w:r w:rsidRPr="006058B2">
        <w:rPr>
          <w:sz w:val="22"/>
          <w:szCs w:val="22"/>
        </w:rPr>
        <w:t>20.9</w:t>
      </w:r>
      <w:r w:rsidR="00844A1A" w:rsidRPr="006058B2">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844A1A" w:rsidRPr="006058B2" w:rsidRDefault="00844A1A" w:rsidP="006058B2">
      <w:pPr>
        <w:jc w:val="both"/>
        <w:rPr>
          <w:sz w:val="22"/>
          <w:szCs w:val="22"/>
        </w:rPr>
      </w:pPr>
    </w:p>
    <w:p w:rsidR="00844A1A" w:rsidRPr="006058B2" w:rsidRDefault="0097621B" w:rsidP="006058B2">
      <w:pPr>
        <w:jc w:val="both"/>
        <w:rPr>
          <w:sz w:val="22"/>
          <w:szCs w:val="22"/>
        </w:rPr>
      </w:pPr>
      <w:r w:rsidRPr="006058B2">
        <w:rPr>
          <w:sz w:val="22"/>
          <w:szCs w:val="22"/>
        </w:rPr>
        <w:t>20.10</w:t>
      </w:r>
      <w:r w:rsidR="00844A1A" w:rsidRPr="006058B2">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4C2E97" w:rsidRPr="006058B2" w:rsidRDefault="004C2E97" w:rsidP="006058B2">
      <w:pPr>
        <w:jc w:val="both"/>
        <w:rPr>
          <w:sz w:val="22"/>
          <w:szCs w:val="22"/>
        </w:rPr>
      </w:pPr>
    </w:p>
    <w:p w:rsidR="00844A1A" w:rsidRPr="006058B2" w:rsidRDefault="0097621B" w:rsidP="006058B2">
      <w:pPr>
        <w:jc w:val="both"/>
        <w:rPr>
          <w:b/>
          <w:sz w:val="22"/>
          <w:szCs w:val="22"/>
        </w:rPr>
      </w:pPr>
      <w:r w:rsidRPr="006058B2">
        <w:rPr>
          <w:sz w:val="22"/>
          <w:szCs w:val="22"/>
        </w:rPr>
        <w:t>20.11</w:t>
      </w:r>
      <w:r w:rsidR="00844A1A" w:rsidRPr="006058B2">
        <w:rPr>
          <w:sz w:val="22"/>
          <w:szCs w:val="22"/>
        </w:rPr>
        <w:t xml:space="preserve">. Dos atos praticados, o sistema gerará Ata circunstanciada, na qual estarão registrados todos os autos do procedimento e as ocorrências relevantes, que estará disponível para consulta no endereço eletrônico </w:t>
      </w:r>
      <w:hyperlink r:id="rId16" w:history="1">
        <w:r w:rsidR="00844A1A" w:rsidRPr="006058B2">
          <w:rPr>
            <w:rStyle w:val="Hyperlink"/>
            <w:b/>
            <w:sz w:val="22"/>
            <w:szCs w:val="22"/>
          </w:rPr>
          <w:t>www.comprasnet.gov.br</w:t>
        </w:r>
      </w:hyperlink>
      <w:r w:rsidR="00844A1A" w:rsidRPr="006058B2">
        <w:rPr>
          <w:b/>
          <w:sz w:val="22"/>
          <w:szCs w:val="22"/>
        </w:rPr>
        <w:t>.</w:t>
      </w:r>
    </w:p>
    <w:p w:rsidR="00AB6E5C" w:rsidRPr="006058B2" w:rsidRDefault="00AB6E5C" w:rsidP="006058B2">
      <w:pPr>
        <w:jc w:val="both"/>
        <w:rPr>
          <w:sz w:val="22"/>
          <w:szCs w:val="22"/>
        </w:rPr>
      </w:pPr>
    </w:p>
    <w:p w:rsidR="00844A1A" w:rsidRPr="006058B2" w:rsidRDefault="0097621B" w:rsidP="006058B2">
      <w:pPr>
        <w:jc w:val="both"/>
        <w:rPr>
          <w:sz w:val="22"/>
          <w:szCs w:val="22"/>
        </w:rPr>
      </w:pPr>
      <w:r w:rsidRPr="006058B2">
        <w:rPr>
          <w:sz w:val="22"/>
          <w:szCs w:val="22"/>
        </w:rPr>
        <w:t>20.12</w:t>
      </w:r>
      <w:r w:rsidR="00844A1A" w:rsidRPr="006058B2">
        <w:rPr>
          <w:sz w:val="22"/>
          <w:szCs w:val="22"/>
        </w:rPr>
        <w:t xml:space="preserve">. Aos casos omissos, serão solucionados diretamente pelo pregoeiro ou autoridade Competente, observados os preceitos de direito público e as disposições que se aplicam as demais condições constantes na Lei Federal nº 10.520, de 17 de julho de 2002, no Decreto Estadual nº. 12.205, de 02.06.2006, e subsidiariamente, na Lei Federal nº. 8.666, de 21 de junho de 1993, com suas alterações, e ainda, Lei complementar nº. 123/06. </w:t>
      </w:r>
    </w:p>
    <w:p w:rsidR="00844A1A" w:rsidRPr="006058B2" w:rsidRDefault="00844A1A" w:rsidP="006058B2">
      <w:pPr>
        <w:jc w:val="both"/>
        <w:rPr>
          <w:sz w:val="22"/>
          <w:szCs w:val="22"/>
        </w:rPr>
      </w:pPr>
    </w:p>
    <w:p w:rsidR="00844A1A" w:rsidRPr="006058B2" w:rsidRDefault="00202042" w:rsidP="006058B2">
      <w:pPr>
        <w:jc w:val="both"/>
        <w:rPr>
          <w:sz w:val="22"/>
          <w:szCs w:val="22"/>
        </w:rPr>
      </w:pPr>
      <w:r w:rsidRPr="006058B2">
        <w:rPr>
          <w:sz w:val="22"/>
          <w:szCs w:val="22"/>
        </w:rPr>
        <w:t>20.13</w:t>
      </w:r>
      <w:r w:rsidR="00844A1A" w:rsidRPr="006058B2">
        <w:rPr>
          <w:sz w:val="22"/>
          <w:szCs w:val="22"/>
        </w:rPr>
        <w:t>. Este Edital deverá ser lido e interpretado na íntegra e, após a apresentação da documentação e da proposta, não serão aceitas alegações de desconhecimento e discordâncias de seus termos.</w:t>
      </w:r>
    </w:p>
    <w:p w:rsidR="00844A1A" w:rsidRPr="006058B2" w:rsidRDefault="00844A1A" w:rsidP="006058B2">
      <w:pPr>
        <w:jc w:val="both"/>
        <w:rPr>
          <w:sz w:val="22"/>
          <w:szCs w:val="22"/>
        </w:rPr>
      </w:pPr>
    </w:p>
    <w:p w:rsidR="00844A1A" w:rsidRPr="006058B2" w:rsidRDefault="0097621B" w:rsidP="006058B2">
      <w:pPr>
        <w:ind w:left="1560" w:hanging="1560"/>
        <w:jc w:val="both"/>
        <w:rPr>
          <w:b/>
          <w:color w:val="0000FF"/>
          <w:sz w:val="22"/>
          <w:szCs w:val="22"/>
        </w:rPr>
      </w:pPr>
      <w:r w:rsidRPr="006058B2">
        <w:rPr>
          <w:b/>
          <w:color w:val="0000FF"/>
          <w:sz w:val="22"/>
          <w:szCs w:val="22"/>
        </w:rPr>
        <w:t>21</w:t>
      </w:r>
      <w:r w:rsidR="00844A1A" w:rsidRPr="006058B2">
        <w:rPr>
          <w:b/>
          <w:color w:val="0000FF"/>
          <w:sz w:val="22"/>
          <w:szCs w:val="22"/>
        </w:rPr>
        <w:t xml:space="preserve"> – DO FORO</w:t>
      </w:r>
    </w:p>
    <w:p w:rsidR="00AB6E5C" w:rsidRPr="006058B2" w:rsidRDefault="00AB6E5C" w:rsidP="006058B2">
      <w:pPr>
        <w:ind w:left="1560" w:hanging="1560"/>
        <w:jc w:val="both"/>
        <w:rPr>
          <w:b/>
          <w:color w:val="0000FF"/>
          <w:sz w:val="22"/>
          <w:szCs w:val="22"/>
        </w:rPr>
      </w:pPr>
    </w:p>
    <w:p w:rsidR="00A84928" w:rsidRPr="006058B2" w:rsidRDefault="0097621B" w:rsidP="006058B2">
      <w:pPr>
        <w:jc w:val="both"/>
        <w:rPr>
          <w:color w:val="000000"/>
          <w:sz w:val="22"/>
          <w:szCs w:val="22"/>
        </w:rPr>
      </w:pPr>
      <w:r w:rsidRPr="006058B2">
        <w:rPr>
          <w:sz w:val="22"/>
          <w:szCs w:val="22"/>
        </w:rPr>
        <w:t>21</w:t>
      </w:r>
      <w:r w:rsidR="00844A1A" w:rsidRPr="006058B2">
        <w:rPr>
          <w:sz w:val="22"/>
          <w:szCs w:val="22"/>
        </w:rPr>
        <w:t xml:space="preserve">.1. Fica eleito o Foro da Comarca de Porto Velho/RO, para dirimir quaisquer dúvidas referentes </w:t>
      </w:r>
      <w:proofErr w:type="gramStart"/>
      <w:r w:rsidR="00844A1A" w:rsidRPr="006058B2">
        <w:rPr>
          <w:sz w:val="22"/>
          <w:szCs w:val="22"/>
        </w:rPr>
        <w:t>a</w:t>
      </w:r>
      <w:proofErr w:type="gramEnd"/>
      <w:r w:rsidR="00844A1A" w:rsidRPr="006058B2">
        <w:rPr>
          <w:sz w:val="22"/>
          <w:szCs w:val="22"/>
        </w:rPr>
        <w:t xml:space="preserve"> Licitação e procedimentos dela resultantes, com renúncia expressa de qualquer outro, por mais privilegiado que seja. </w:t>
      </w:r>
      <w:r w:rsidR="00844A1A" w:rsidRPr="006058B2">
        <w:rPr>
          <w:color w:val="000000"/>
          <w:sz w:val="22"/>
          <w:szCs w:val="22"/>
        </w:rPr>
        <w:tab/>
      </w:r>
      <w:r w:rsidR="00844A1A" w:rsidRPr="006058B2">
        <w:rPr>
          <w:color w:val="000000"/>
          <w:sz w:val="22"/>
          <w:szCs w:val="22"/>
        </w:rPr>
        <w:tab/>
      </w:r>
      <w:r w:rsidR="00A84928" w:rsidRPr="006058B2">
        <w:rPr>
          <w:color w:val="000000"/>
          <w:sz w:val="22"/>
          <w:szCs w:val="22"/>
        </w:rPr>
        <w:t xml:space="preserve">                                                                   </w:t>
      </w:r>
    </w:p>
    <w:p w:rsidR="001639F8" w:rsidRPr="006058B2" w:rsidRDefault="00A84928" w:rsidP="006058B2">
      <w:pPr>
        <w:jc w:val="right"/>
        <w:rPr>
          <w:b/>
          <w:color w:val="FF0000"/>
          <w:sz w:val="22"/>
          <w:szCs w:val="22"/>
        </w:rPr>
      </w:pPr>
      <w:r w:rsidRPr="006058B2">
        <w:rPr>
          <w:color w:val="000000"/>
          <w:sz w:val="22"/>
          <w:szCs w:val="22"/>
        </w:rPr>
        <w:t xml:space="preserve">   </w:t>
      </w:r>
      <w:r w:rsidR="00BC40AA" w:rsidRPr="006058B2">
        <w:rPr>
          <w:b/>
          <w:color w:val="FF0000"/>
          <w:sz w:val="22"/>
          <w:szCs w:val="22"/>
        </w:rPr>
        <w:t xml:space="preserve">Porto Velho/RO, </w:t>
      </w:r>
      <w:r w:rsidR="00AC1799">
        <w:rPr>
          <w:b/>
          <w:color w:val="FF0000"/>
          <w:sz w:val="22"/>
          <w:szCs w:val="22"/>
        </w:rPr>
        <w:t>30</w:t>
      </w:r>
      <w:r w:rsidR="00340E4E" w:rsidRPr="006058B2">
        <w:rPr>
          <w:b/>
          <w:color w:val="FF0000"/>
          <w:sz w:val="22"/>
          <w:szCs w:val="22"/>
        </w:rPr>
        <w:t xml:space="preserve"> </w:t>
      </w:r>
      <w:r w:rsidR="00D77963" w:rsidRPr="006058B2">
        <w:rPr>
          <w:b/>
          <w:color w:val="FF0000"/>
          <w:sz w:val="22"/>
          <w:szCs w:val="22"/>
        </w:rPr>
        <w:t xml:space="preserve">de </w:t>
      </w:r>
      <w:r w:rsidR="008F143C" w:rsidRPr="006058B2">
        <w:rPr>
          <w:b/>
          <w:color w:val="FF0000"/>
          <w:sz w:val="22"/>
          <w:szCs w:val="22"/>
        </w:rPr>
        <w:t>ma</w:t>
      </w:r>
      <w:r w:rsidR="007C720C">
        <w:rPr>
          <w:b/>
          <w:color w:val="FF0000"/>
          <w:sz w:val="22"/>
          <w:szCs w:val="22"/>
        </w:rPr>
        <w:t>io</w:t>
      </w:r>
      <w:r w:rsidR="00BE1C4D" w:rsidRPr="006058B2">
        <w:rPr>
          <w:b/>
          <w:color w:val="FF0000"/>
          <w:sz w:val="22"/>
          <w:szCs w:val="22"/>
        </w:rPr>
        <w:t xml:space="preserve"> </w:t>
      </w:r>
      <w:r w:rsidR="004243C4" w:rsidRPr="006058B2">
        <w:rPr>
          <w:b/>
          <w:color w:val="FF0000"/>
          <w:sz w:val="22"/>
          <w:szCs w:val="22"/>
        </w:rPr>
        <w:t>de 201</w:t>
      </w:r>
      <w:r w:rsidR="00F72DEA" w:rsidRPr="006058B2">
        <w:rPr>
          <w:b/>
          <w:color w:val="FF0000"/>
          <w:sz w:val="22"/>
          <w:szCs w:val="22"/>
        </w:rPr>
        <w:t>4</w:t>
      </w:r>
      <w:r w:rsidR="004243C4" w:rsidRPr="006058B2">
        <w:rPr>
          <w:b/>
          <w:color w:val="FF0000"/>
          <w:sz w:val="22"/>
          <w:szCs w:val="22"/>
        </w:rPr>
        <w:t>.</w:t>
      </w:r>
    </w:p>
    <w:p w:rsidR="004738B1" w:rsidRPr="006058B2" w:rsidRDefault="004738B1" w:rsidP="006058B2">
      <w:pPr>
        <w:jc w:val="center"/>
        <w:rPr>
          <w:b/>
          <w:sz w:val="22"/>
          <w:szCs w:val="22"/>
        </w:rPr>
      </w:pPr>
    </w:p>
    <w:p w:rsidR="004738B1" w:rsidRDefault="004738B1" w:rsidP="006058B2">
      <w:pPr>
        <w:jc w:val="center"/>
        <w:rPr>
          <w:b/>
          <w:sz w:val="22"/>
          <w:szCs w:val="22"/>
        </w:rPr>
      </w:pPr>
    </w:p>
    <w:p w:rsidR="001767B1" w:rsidRDefault="001767B1" w:rsidP="006058B2">
      <w:pPr>
        <w:jc w:val="center"/>
        <w:rPr>
          <w:b/>
          <w:sz w:val="22"/>
          <w:szCs w:val="22"/>
        </w:rPr>
      </w:pPr>
    </w:p>
    <w:p w:rsidR="001767B1" w:rsidRPr="006058B2" w:rsidRDefault="001767B1" w:rsidP="006058B2">
      <w:pPr>
        <w:jc w:val="center"/>
        <w:rPr>
          <w:b/>
          <w:sz w:val="22"/>
          <w:szCs w:val="22"/>
        </w:rPr>
      </w:pPr>
    </w:p>
    <w:p w:rsidR="00742A90" w:rsidRPr="002F4AD3" w:rsidRDefault="00742A90" w:rsidP="00742A90">
      <w:pPr>
        <w:jc w:val="center"/>
        <w:rPr>
          <w:b/>
          <w:sz w:val="22"/>
          <w:szCs w:val="22"/>
        </w:rPr>
      </w:pPr>
      <w:r w:rsidRPr="002F4AD3">
        <w:rPr>
          <w:b/>
          <w:sz w:val="22"/>
          <w:szCs w:val="22"/>
        </w:rPr>
        <w:t>NILSEIA KETES</w:t>
      </w:r>
    </w:p>
    <w:p w:rsidR="00742A90" w:rsidRPr="002F4AD3" w:rsidRDefault="00742A90" w:rsidP="00742A90">
      <w:pPr>
        <w:jc w:val="center"/>
        <w:rPr>
          <w:b/>
          <w:sz w:val="22"/>
          <w:szCs w:val="22"/>
        </w:rPr>
      </w:pPr>
      <w:r w:rsidRPr="002F4AD3">
        <w:rPr>
          <w:b/>
          <w:sz w:val="22"/>
          <w:szCs w:val="22"/>
        </w:rPr>
        <w:t>Pregoeira equipe SIGMA/SUPEL/RO</w:t>
      </w:r>
    </w:p>
    <w:p w:rsidR="00742A90" w:rsidRPr="002C6CA9" w:rsidRDefault="00742A90" w:rsidP="00742A90">
      <w:pPr>
        <w:jc w:val="center"/>
        <w:rPr>
          <w:sz w:val="22"/>
          <w:szCs w:val="22"/>
        </w:rPr>
      </w:pPr>
      <w:r w:rsidRPr="002F4AD3">
        <w:rPr>
          <w:b/>
          <w:sz w:val="22"/>
          <w:szCs w:val="22"/>
        </w:rPr>
        <w:t>Mat. 300061141</w:t>
      </w:r>
    </w:p>
    <w:p w:rsidR="007C720C" w:rsidRPr="002A057A" w:rsidRDefault="007C720C" w:rsidP="007C720C">
      <w:pPr>
        <w:jc w:val="center"/>
        <w:rPr>
          <w:b/>
          <w:sz w:val="22"/>
          <w:szCs w:val="22"/>
        </w:rPr>
      </w:pPr>
    </w:p>
    <w:p w:rsidR="00BC40AA" w:rsidRPr="00627DDC" w:rsidRDefault="00814E42" w:rsidP="00627DDC">
      <w:pPr>
        <w:pStyle w:val="Corpodetexto2"/>
        <w:jc w:val="center"/>
        <w:rPr>
          <w:color w:val="0000FF"/>
          <w:sz w:val="22"/>
          <w:szCs w:val="22"/>
        </w:rPr>
      </w:pPr>
      <w:r w:rsidRPr="006058B2">
        <w:rPr>
          <w:color w:val="0000FF"/>
          <w:sz w:val="22"/>
          <w:szCs w:val="22"/>
        </w:rPr>
        <w:br w:type="page"/>
      </w:r>
      <w:r w:rsidR="005C2A61" w:rsidRPr="00627DDC">
        <w:rPr>
          <w:color w:val="0000FF"/>
          <w:sz w:val="22"/>
          <w:szCs w:val="22"/>
        </w:rPr>
        <w:lastRenderedPageBreak/>
        <w:t>A</w:t>
      </w:r>
      <w:r w:rsidR="00BC40AA" w:rsidRPr="00627DDC">
        <w:rPr>
          <w:color w:val="0000FF"/>
          <w:sz w:val="22"/>
          <w:szCs w:val="22"/>
        </w:rPr>
        <w:t>NEXO I</w:t>
      </w:r>
    </w:p>
    <w:p w:rsidR="005A175B" w:rsidRPr="00627DDC" w:rsidRDefault="005A175B" w:rsidP="00627DDC">
      <w:pPr>
        <w:pStyle w:val="Corpodetexto2"/>
        <w:jc w:val="center"/>
        <w:rPr>
          <w:color w:val="0000FF"/>
          <w:sz w:val="22"/>
          <w:szCs w:val="22"/>
        </w:rPr>
      </w:pPr>
    </w:p>
    <w:p w:rsidR="00723DE1" w:rsidRPr="00627DDC" w:rsidRDefault="00106C59" w:rsidP="00627DDC">
      <w:pPr>
        <w:pStyle w:val="Corpodetexto2"/>
        <w:jc w:val="center"/>
        <w:rPr>
          <w:color w:val="0000FF"/>
          <w:sz w:val="22"/>
          <w:szCs w:val="22"/>
          <w:u w:val="single"/>
        </w:rPr>
      </w:pPr>
      <w:r w:rsidRPr="00627DDC">
        <w:rPr>
          <w:color w:val="0000FF"/>
          <w:sz w:val="22"/>
          <w:szCs w:val="22"/>
          <w:u w:val="single"/>
        </w:rPr>
        <w:t>TERMO DE REFERÊNCIA</w:t>
      </w:r>
    </w:p>
    <w:p w:rsidR="007A650D" w:rsidRPr="00627DDC" w:rsidRDefault="007A650D" w:rsidP="00627DDC">
      <w:pPr>
        <w:pStyle w:val="Corpodetexto2"/>
        <w:jc w:val="center"/>
        <w:rPr>
          <w:color w:val="0000FF"/>
          <w:sz w:val="22"/>
          <w:szCs w:val="22"/>
        </w:rPr>
      </w:pPr>
    </w:p>
    <w:p w:rsidR="008D43D9" w:rsidRPr="00627DDC" w:rsidRDefault="008D43D9" w:rsidP="00627DDC">
      <w:pPr>
        <w:keepNext/>
        <w:spacing w:before="120"/>
        <w:jc w:val="center"/>
        <w:rPr>
          <w:b/>
          <w:bCs/>
          <w:sz w:val="22"/>
          <w:szCs w:val="22"/>
          <w:u w:val="single"/>
        </w:rPr>
      </w:pPr>
      <w:bookmarkStart w:id="0" w:name="_GoBack"/>
      <w:bookmarkEnd w:id="0"/>
    </w:p>
    <w:p w:rsidR="008D43D9" w:rsidRPr="00627DDC" w:rsidRDefault="008D43D9" w:rsidP="00627DDC">
      <w:pPr>
        <w:numPr>
          <w:ilvl w:val="0"/>
          <w:numId w:val="40"/>
        </w:numPr>
        <w:spacing w:before="120"/>
        <w:ind w:left="284" w:hanging="284"/>
        <w:jc w:val="both"/>
        <w:rPr>
          <w:b/>
          <w:bCs/>
          <w:sz w:val="22"/>
          <w:szCs w:val="22"/>
        </w:rPr>
      </w:pPr>
      <w:r w:rsidRPr="00627DDC">
        <w:rPr>
          <w:b/>
          <w:bCs/>
          <w:sz w:val="22"/>
          <w:szCs w:val="22"/>
          <w:u w:val="single"/>
        </w:rPr>
        <w:t>IDENTIFICAÇÃO</w:t>
      </w:r>
      <w:r w:rsidRPr="00627DDC">
        <w:rPr>
          <w:b/>
          <w:bCs/>
          <w:sz w:val="22"/>
          <w:szCs w:val="22"/>
        </w:rPr>
        <w:t>:</w:t>
      </w:r>
    </w:p>
    <w:p w:rsidR="008D43D9" w:rsidRPr="00627DDC" w:rsidRDefault="008D43D9" w:rsidP="00627DDC">
      <w:pPr>
        <w:spacing w:before="120"/>
        <w:jc w:val="both"/>
        <w:rPr>
          <w:sz w:val="22"/>
          <w:szCs w:val="22"/>
        </w:rPr>
      </w:pPr>
      <w:r w:rsidRPr="00627DDC">
        <w:rPr>
          <w:b/>
          <w:bCs/>
          <w:sz w:val="22"/>
          <w:szCs w:val="22"/>
        </w:rPr>
        <w:t xml:space="preserve">Unidade Orçamentária: </w:t>
      </w:r>
      <w:r w:rsidRPr="00627DDC">
        <w:rPr>
          <w:sz w:val="22"/>
          <w:szCs w:val="22"/>
        </w:rPr>
        <w:t>Fundação de Hematologia e Hemoterapia de Rondônia/FHEMERON.</w:t>
      </w:r>
    </w:p>
    <w:p w:rsidR="008D43D9" w:rsidRPr="00627DDC" w:rsidRDefault="008D43D9" w:rsidP="00627DDC">
      <w:pPr>
        <w:spacing w:before="120"/>
        <w:jc w:val="both"/>
        <w:rPr>
          <w:sz w:val="22"/>
          <w:szCs w:val="22"/>
        </w:rPr>
      </w:pPr>
      <w:r w:rsidRPr="00627DDC">
        <w:rPr>
          <w:b/>
          <w:bCs/>
          <w:sz w:val="22"/>
          <w:szCs w:val="22"/>
        </w:rPr>
        <w:t xml:space="preserve">Departamento: </w:t>
      </w:r>
      <w:r w:rsidRPr="00627DDC">
        <w:rPr>
          <w:sz w:val="22"/>
          <w:szCs w:val="22"/>
        </w:rPr>
        <w:t>Coordenação de Atividades Laboratorial/FHEMERON</w:t>
      </w:r>
    </w:p>
    <w:p w:rsidR="008D43D9" w:rsidRPr="00627DDC" w:rsidRDefault="008D43D9" w:rsidP="00627DDC">
      <w:pPr>
        <w:jc w:val="both"/>
        <w:rPr>
          <w:b/>
          <w:bCs/>
          <w:sz w:val="22"/>
          <w:szCs w:val="22"/>
          <w:u w:val="single"/>
        </w:rPr>
      </w:pPr>
      <w:r w:rsidRPr="00627DDC">
        <w:rPr>
          <w:b/>
          <w:bCs/>
          <w:sz w:val="22"/>
          <w:szCs w:val="22"/>
          <w:u w:val="single"/>
        </w:rPr>
        <w:t>2. OBJETO:</w:t>
      </w:r>
    </w:p>
    <w:p w:rsidR="008D43D9" w:rsidRPr="00627DDC" w:rsidRDefault="008D43D9" w:rsidP="00627DDC">
      <w:pPr>
        <w:jc w:val="both"/>
        <w:rPr>
          <w:sz w:val="22"/>
          <w:szCs w:val="22"/>
        </w:rPr>
      </w:pPr>
      <w:r w:rsidRPr="00627DDC">
        <w:rPr>
          <w:sz w:val="22"/>
          <w:szCs w:val="22"/>
        </w:rPr>
        <w:t>Constitui o objeto deste processo administrativo à aquisição de materiais penso e de limpeza, por um período de 12 (doze) meses.</w:t>
      </w:r>
    </w:p>
    <w:p w:rsidR="008D43D9" w:rsidRPr="00627DDC" w:rsidRDefault="008D43D9" w:rsidP="00627DDC">
      <w:pPr>
        <w:ind w:left="502" w:hanging="360"/>
        <w:jc w:val="both"/>
        <w:rPr>
          <w:b/>
          <w:bCs/>
          <w:sz w:val="22"/>
          <w:szCs w:val="22"/>
          <w:u w:val="single"/>
        </w:rPr>
      </w:pPr>
      <w:r w:rsidRPr="00627DDC">
        <w:rPr>
          <w:b/>
          <w:bCs/>
          <w:sz w:val="22"/>
          <w:szCs w:val="22"/>
        </w:rPr>
        <w:t>3.</w:t>
      </w:r>
      <w:r w:rsidRPr="00627DDC">
        <w:rPr>
          <w:b/>
          <w:bCs/>
          <w:sz w:val="22"/>
          <w:szCs w:val="22"/>
        </w:rPr>
        <w:tab/>
      </w:r>
      <w:r w:rsidRPr="00627DDC">
        <w:rPr>
          <w:b/>
          <w:bCs/>
          <w:sz w:val="22"/>
          <w:szCs w:val="22"/>
          <w:u w:val="single"/>
        </w:rPr>
        <w:t>JUSTIFICATIVA:</w:t>
      </w:r>
    </w:p>
    <w:p w:rsidR="008D43D9" w:rsidRPr="00627DDC" w:rsidRDefault="008D43D9" w:rsidP="00627DDC">
      <w:pPr>
        <w:jc w:val="both"/>
        <w:rPr>
          <w:sz w:val="22"/>
          <w:szCs w:val="22"/>
        </w:rPr>
      </w:pPr>
      <w:r w:rsidRPr="00627DDC">
        <w:rPr>
          <w:sz w:val="22"/>
          <w:szCs w:val="22"/>
        </w:rPr>
        <w:t xml:space="preserve">A Fundação </w:t>
      </w:r>
      <w:proofErr w:type="spellStart"/>
      <w:r w:rsidRPr="00627DDC">
        <w:rPr>
          <w:sz w:val="22"/>
          <w:szCs w:val="22"/>
        </w:rPr>
        <w:t>Hemeron</w:t>
      </w:r>
      <w:proofErr w:type="spellEnd"/>
      <w:r w:rsidRPr="00627DDC">
        <w:rPr>
          <w:sz w:val="22"/>
          <w:szCs w:val="22"/>
        </w:rPr>
        <w:t xml:space="preserve"> em atendimento ao disposto nos artigos </w:t>
      </w:r>
      <w:proofErr w:type="gramStart"/>
      <w:r w:rsidRPr="00627DDC">
        <w:rPr>
          <w:sz w:val="22"/>
          <w:szCs w:val="22"/>
        </w:rPr>
        <w:t>6</w:t>
      </w:r>
      <w:proofErr w:type="gramEnd"/>
      <w:r w:rsidRPr="00627DDC">
        <w:rPr>
          <w:sz w:val="22"/>
          <w:szCs w:val="22"/>
        </w:rPr>
        <w:t>, Inciso IX, 7, § 2 e 9 da Lei nº  8.666/93 e Artigo 3º, Inciso I da Lei nº 10.520/2002 e Decreto nº 5.450/05 e suas alterações, vem através da presente, justificar a necessidade de abertura de processo administrativo para Aquisição de materiais penso e de limpeza,  necessidade esta diagnosticada pelo setor de almoxarifado/</w:t>
      </w:r>
      <w:proofErr w:type="spellStart"/>
      <w:r w:rsidRPr="00627DDC">
        <w:rPr>
          <w:sz w:val="22"/>
          <w:szCs w:val="22"/>
        </w:rPr>
        <w:t>Fhemeron</w:t>
      </w:r>
      <w:proofErr w:type="spellEnd"/>
      <w:r w:rsidRPr="00627DDC">
        <w:rPr>
          <w:sz w:val="22"/>
          <w:szCs w:val="22"/>
        </w:rPr>
        <w:t xml:space="preserve">, com base  em levantamento feito através das requisições em exercícios anteriores. </w:t>
      </w:r>
    </w:p>
    <w:p w:rsidR="008D43D9" w:rsidRPr="00627DDC" w:rsidRDefault="008D43D9" w:rsidP="00627DDC">
      <w:pPr>
        <w:jc w:val="both"/>
        <w:rPr>
          <w:sz w:val="22"/>
          <w:szCs w:val="22"/>
        </w:rPr>
      </w:pPr>
      <w:r w:rsidRPr="00627DDC">
        <w:rPr>
          <w:sz w:val="22"/>
          <w:szCs w:val="22"/>
        </w:rPr>
        <w:t xml:space="preserve">É clara a necessidade constante de aquisição de insumos, visando garantir apoio operacional para atender as necessidades laborais desta Fundação de Hematologia e Hemoterapia do Estado de Rondônia. </w:t>
      </w:r>
    </w:p>
    <w:p w:rsidR="008D43D9" w:rsidRPr="00627DDC" w:rsidRDefault="008D43D9" w:rsidP="00627DDC">
      <w:pPr>
        <w:jc w:val="both"/>
        <w:rPr>
          <w:sz w:val="22"/>
          <w:szCs w:val="22"/>
        </w:rPr>
      </w:pPr>
      <w:r w:rsidRPr="00627DDC">
        <w:rPr>
          <w:sz w:val="22"/>
          <w:szCs w:val="22"/>
        </w:rPr>
        <w:t xml:space="preserve">A importância da aquisição do objeto em pauta se deve a necessidade imprescindível para o funcionamento deste órgão, bem como de suas </w:t>
      </w:r>
      <w:proofErr w:type="spellStart"/>
      <w:proofErr w:type="gramStart"/>
      <w:r w:rsidRPr="00627DDC">
        <w:rPr>
          <w:sz w:val="22"/>
          <w:szCs w:val="22"/>
        </w:rPr>
        <w:t>sub-unidades</w:t>
      </w:r>
      <w:proofErr w:type="spellEnd"/>
      <w:proofErr w:type="gramEnd"/>
      <w:r w:rsidRPr="00627DDC">
        <w:rPr>
          <w:sz w:val="22"/>
          <w:szCs w:val="22"/>
        </w:rPr>
        <w:t xml:space="preserve"> distribuídas no interior do Estado, para com isso garantir a dinamização e a correta elaboração das demandas de serviços desta Unidade, pois, sem estes materiais haverá um comprometimento na liberação de sangue, causando desabastecimento de </w:t>
      </w:r>
      <w:proofErr w:type="spellStart"/>
      <w:r w:rsidRPr="00627DDC">
        <w:rPr>
          <w:sz w:val="22"/>
          <w:szCs w:val="22"/>
        </w:rPr>
        <w:t>hemocomponentes</w:t>
      </w:r>
      <w:proofErr w:type="spellEnd"/>
      <w:r w:rsidRPr="00627DDC">
        <w:rPr>
          <w:sz w:val="22"/>
          <w:szCs w:val="22"/>
        </w:rPr>
        <w:t xml:space="preserve"> para todos os hospitais da rede pública, privada e filantrópica do Estado de Rondônia.</w:t>
      </w:r>
    </w:p>
    <w:p w:rsidR="008D43D9" w:rsidRPr="00627DDC" w:rsidRDefault="008D43D9" w:rsidP="00627DDC">
      <w:pPr>
        <w:jc w:val="both"/>
        <w:rPr>
          <w:b/>
          <w:bCs/>
          <w:sz w:val="22"/>
          <w:szCs w:val="22"/>
          <w:u w:val="single"/>
        </w:rPr>
      </w:pPr>
      <w:r w:rsidRPr="00627DDC">
        <w:rPr>
          <w:b/>
          <w:bCs/>
          <w:sz w:val="22"/>
          <w:szCs w:val="22"/>
          <w:u w:val="single"/>
        </w:rPr>
        <w:t>4. DESCRIÇÃO DO OBJETO:</w:t>
      </w:r>
    </w:p>
    <w:tbl>
      <w:tblPr>
        <w:tblW w:w="5000" w:type="pct"/>
        <w:tblCellMar>
          <w:left w:w="10" w:type="dxa"/>
          <w:right w:w="10" w:type="dxa"/>
        </w:tblCellMar>
        <w:tblLook w:val="0000"/>
      </w:tblPr>
      <w:tblGrid>
        <w:gridCol w:w="1025"/>
        <w:gridCol w:w="93"/>
        <w:gridCol w:w="6228"/>
        <w:gridCol w:w="215"/>
        <w:gridCol w:w="1504"/>
        <w:gridCol w:w="1281"/>
      </w:tblGrid>
      <w:tr w:rsidR="008D43D9" w:rsidRPr="00627DDC" w:rsidTr="00627DDC">
        <w:tc>
          <w:tcPr>
            <w:tcW w:w="5000" w:type="pct"/>
            <w:gridSpan w:val="6"/>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b/>
                <w:bCs/>
                <w:sz w:val="22"/>
                <w:szCs w:val="22"/>
              </w:rPr>
            </w:pPr>
            <w:r w:rsidRPr="00627DDC">
              <w:rPr>
                <w:b/>
                <w:bCs/>
                <w:sz w:val="22"/>
                <w:szCs w:val="22"/>
              </w:rPr>
              <w:t>LOTE I</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b/>
                <w:bCs/>
                <w:sz w:val="22"/>
                <w:szCs w:val="22"/>
              </w:rPr>
            </w:pPr>
            <w:r w:rsidRPr="00627DDC">
              <w:rPr>
                <w:b/>
                <w:bCs/>
                <w:sz w:val="22"/>
                <w:szCs w:val="22"/>
              </w:rPr>
              <w:t>ITEM</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b/>
                <w:bCs/>
                <w:sz w:val="22"/>
                <w:szCs w:val="22"/>
              </w:rPr>
            </w:pPr>
            <w:r w:rsidRPr="00627DDC">
              <w:rPr>
                <w:b/>
                <w:bCs/>
                <w:sz w:val="22"/>
                <w:szCs w:val="22"/>
              </w:rPr>
              <w:t>ESPECIFICAÇÃO</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b/>
                <w:bCs/>
                <w:sz w:val="22"/>
                <w:szCs w:val="22"/>
              </w:rPr>
            </w:pPr>
            <w:r w:rsidRPr="00627DDC">
              <w:rPr>
                <w:b/>
                <w:bCs/>
                <w:sz w:val="22"/>
                <w:szCs w:val="22"/>
              </w:rPr>
              <w:t>UNID.</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b/>
                <w:bCs/>
                <w:sz w:val="22"/>
                <w:szCs w:val="22"/>
              </w:rPr>
            </w:pPr>
            <w:r w:rsidRPr="00627DDC">
              <w:rPr>
                <w:b/>
                <w:bCs/>
                <w:sz w:val="22"/>
                <w:szCs w:val="22"/>
              </w:rPr>
              <w:t>QUANT</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1.1</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Luvas em látex de borracha natural</w:t>
            </w:r>
            <w:r w:rsidRPr="00627DDC">
              <w:rPr>
                <w:sz w:val="22"/>
                <w:szCs w:val="22"/>
              </w:rPr>
              <w:t xml:space="preserve"> </w:t>
            </w:r>
            <w:r w:rsidRPr="00627DDC">
              <w:rPr>
                <w:b/>
                <w:bCs/>
                <w:sz w:val="22"/>
                <w:szCs w:val="22"/>
              </w:rPr>
              <w:t xml:space="preserve">Tamanho PP - </w:t>
            </w:r>
            <w:r w:rsidRPr="00627DDC">
              <w:rPr>
                <w:sz w:val="22"/>
                <w:szCs w:val="22"/>
              </w:rPr>
              <w:t xml:space="preserve">para utilização em procedimentos não cirúrgicos para assistência à saúde, não estéreis, superfície lisa, levemente pulverizada com pó </w:t>
            </w:r>
            <w:proofErr w:type="spellStart"/>
            <w:r w:rsidRPr="00627DDC">
              <w:rPr>
                <w:sz w:val="22"/>
                <w:szCs w:val="22"/>
              </w:rPr>
              <w:t>bio-absorvível</w:t>
            </w:r>
            <w:proofErr w:type="spellEnd"/>
            <w:r w:rsidRPr="00627DDC">
              <w:rPr>
                <w:sz w:val="22"/>
                <w:szCs w:val="22"/>
              </w:rPr>
              <w:t xml:space="preserve"> a base de amido de milho, de uso único e por procedimento, totalmente impermeável á água e a outros fluídos, anatômicas, ambidestras, caixas dispensadora com 100 unidades cada (50 pares), aprovadas pelo Ministério da Saúde e com registro ANVISA, que atendam as exigências da RDC n°55 de 04 de novembro de 2011 e também aos requisitos de certificação de conformidade no âmbito do Sistema Brasileiro de Avaliação da Conformidade (SBAC). O fabricante deve ter </w:t>
            </w:r>
            <w:proofErr w:type="gramStart"/>
            <w:r w:rsidRPr="00627DDC">
              <w:rPr>
                <w:sz w:val="22"/>
                <w:szCs w:val="22"/>
              </w:rPr>
              <w:t>implementadas</w:t>
            </w:r>
            <w:proofErr w:type="gramEnd"/>
            <w:r w:rsidRPr="00627DDC">
              <w:rPr>
                <w:sz w:val="22"/>
                <w:szCs w:val="22"/>
              </w:rPr>
              <w:t xml:space="preserve"> as Boas Práticas de Fabricação – BPF. </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CAIXA</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302</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1.2</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Luvas em látex de borracha natural</w:t>
            </w:r>
            <w:r w:rsidRPr="00627DDC">
              <w:rPr>
                <w:sz w:val="22"/>
                <w:szCs w:val="22"/>
              </w:rPr>
              <w:t xml:space="preserve"> </w:t>
            </w:r>
            <w:r w:rsidRPr="00627DDC">
              <w:rPr>
                <w:b/>
                <w:bCs/>
                <w:sz w:val="22"/>
                <w:szCs w:val="22"/>
              </w:rPr>
              <w:t>Tamanho P -</w:t>
            </w:r>
            <w:r w:rsidRPr="00627DDC">
              <w:rPr>
                <w:sz w:val="22"/>
                <w:szCs w:val="22"/>
              </w:rPr>
              <w:t xml:space="preserve"> para utilização em procedimentos não cirúrgicos para assistência à saúde, não estéreis, superfície lisa, levemente pulverizada com pó </w:t>
            </w:r>
            <w:proofErr w:type="spellStart"/>
            <w:r w:rsidRPr="00627DDC">
              <w:rPr>
                <w:sz w:val="22"/>
                <w:szCs w:val="22"/>
              </w:rPr>
              <w:t>bio-absorvível</w:t>
            </w:r>
            <w:proofErr w:type="spellEnd"/>
            <w:r w:rsidRPr="00627DDC">
              <w:rPr>
                <w:sz w:val="22"/>
                <w:szCs w:val="22"/>
              </w:rPr>
              <w:t xml:space="preserve"> a base de amido de milho, de uso único e por procedimento, totalmente impermeável á água e a outros fluídos, anatômicas, ambidestras, caixas dispensadora com 100 unidades cada (50 pares), aprovadas pelo Ministério da Saúde e com registro ANVISA, que atendam as exigências da RDC n°55 de 04 de novembro de 2011 e também aos requisitos de certificação de conformidade no âmbito do Sistema Brasileiro de Avaliação da Conformidade (SBAC). O fabricante deve ter implementadas as Boas Práticas de Fabricação – BPF</w:t>
            </w:r>
            <w:proofErr w:type="gramStart"/>
            <w:r w:rsidRPr="00627DDC">
              <w:rPr>
                <w:sz w:val="22"/>
                <w:szCs w:val="22"/>
              </w:rPr>
              <w:t>..</w:t>
            </w:r>
            <w:proofErr w:type="gramEnd"/>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CAIXA</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1134</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lastRenderedPageBreak/>
              <w:t>1.3</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ind w:left="-18" w:firstLine="18"/>
              <w:jc w:val="both"/>
              <w:rPr>
                <w:sz w:val="22"/>
                <w:szCs w:val="22"/>
              </w:rPr>
            </w:pPr>
            <w:r w:rsidRPr="00627DDC">
              <w:rPr>
                <w:b/>
                <w:bCs/>
                <w:sz w:val="22"/>
                <w:szCs w:val="22"/>
              </w:rPr>
              <w:t>Luvas em látex de borracha natural</w:t>
            </w:r>
            <w:r w:rsidRPr="00627DDC">
              <w:rPr>
                <w:sz w:val="22"/>
                <w:szCs w:val="22"/>
              </w:rPr>
              <w:t xml:space="preserve"> </w:t>
            </w:r>
            <w:r w:rsidRPr="00627DDC">
              <w:rPr>
                <w:b/>
                <w:bCs/>
                <w:sz w:val="22"/>
                <w:szCs w:val="22"/>
              </w:rPr>
              <w:t xml:space="preserve">Tamanho M - </w:t>
            </w:r>
            <w:r w:rsidRPr="00627DDC">
              <w:rPr>
                <w:sz w:val="22"/>
                <w:szCs w:val="22"/>
              </w:rPr>
              <w:t xml:space="preserve">para utilização em procedimentos não cirúrgicos para assistência à saúde, não estéreis, superfície lisa, levemente pulverizada com pó </w:t>
            </w:r>
            <w:proofErr w:type="spellStart"/>
            <w:r w:rsidRPr="00627DDC">
              <w:rPr>
                <w:sz w:val="22"/>
                <w:szCs w:val="22"/>
              </w:rPr>
              <w:t>bio-absorvível</w:t>
            </w:r>
            <w:proofErr w:type="spellEnd"/>
            <w:r w:rsidRPr="00627DDC">
              <w:rPr>
                <w:sz w:val="22"/>
                <w:szCs w:val="22"/>
              </w:rPr>
              <w:t xml:space="preserve"> a base de amido de milho, de uso único e por procedimento, totalmente impermeável á água e a outros fluídos, anatômicas, ambidestras, caixas dispensadora com 100 unidades cada (50 pares), aprovadas pelo Ministério da Saúde e com registro ANVISA, que atendam as exigências da RDC n°55 de 04 de novembro de 2011 e também aos requisitos de certificação de conformidade no âmbito do Sistema Brasileiro de Avaliação da Conformidade (SBAC). O fabricante deve ter </w:t>
            </w:r>
            <w:proofErr w:type="gramStart"/>
            <w:r w:rsidRPr="00627DDC">
              <w:rPr>
                <w:sz w:val="22"/>
                <w:szCs w:val="22"/>
              </w:rPr>
              <w:t>implementadas</w:t>
            </w:r>
            <w:proofErr w:type="gramEnd"/>
            <w:r w:rsidRPr="00627DDC">
              <w:rPr>
                <w:sz w:val="22"/>
                <w:szCs w:val="22"/>
              </w:rPr>
              <w:t xml:space="preserve"> as Boas Práticas de Fabricação – BPF. </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CAIXA</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1215</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1.4</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Luvas em látex de borracha natural</w:t>
            </w:r>
            <w:r w:rsidRPr="00627DDC">
              <w:rPr>
                <w:sz w:val="22"/>
                <w:szCs w:val="22"/>
              </w:rPr>
              <w:t xml:space="preserve"> </w:t>
            </w:r>
            <w:r w:rsidRPr="00627DDC">
              <w:rPr>
                <w:b/>
                <w:bCs/>
                <w:sz w:val="22"/>
                <w:szCs w:val="22"/>
              </w:rPr>
              <w:t>Tamanho G -</w:t>
            </w:r>
            <w:r w:rsidRPr="00627DDC">
              <w:rPr>
                <w:sz w:val="22"/>
                <w:szCs w:val="22"/>
              </w:rPr>
              <w:t xml:space="preserve"> para utilização em procedimentos não cirúrgicos para assistência à saúde, não estéreis, superfície lisa, levemente pulverizada com pó </w:t>
            </w:r>
            <w:proofErr w:type="spellStart"/>
            <w:r w:rsidRPr="00627DDC">
              <w:rPr>
                <w:sz w:val="22"/>
                <w:szCs w:val="22"/>
              </w:rPr>
              <w:t>bio-absorvível</w:t>
            </w:r>
            <w:proofErr w:type="spellEnd"/>
            <w:r w:rsidRPr="00627DDC">
              <w:rPr>
                <w:sz w:val="22"/>
                <w:szCs w:val="22"/>
              </w:rPr>
              <w:t xml:space="preserve"> a base de amido de milho, de uso único e por procedimento, totalmente impermeável á água e a outros fluídos, anatômicas, ambidestras, caixas dispensadora com 100 unidades cada (50 pares), aprovadas pelo Ministério da Saúde e com registro ANVISA, que atendam as exigências da RDC n°55 de 04 de novembro de 2011 e também aos requisitos de certificação de conformidade no âmbito do Sistema Brasileiro de Avaliação da Conformidade (SBAC). O fabricante deve ter </w:t>
            </w:r>
            <w:proofErr w:type="gramStart"/>
            <w:r w:rsidRPr="00627DDC">
              <w:rPr>
                <w:sz w:val="22"/>
                <w:szCs w:val="22"/>
              </w:rPr>
              <w:t>implementadas</w:t>
            </w:r>
            <w:proofErr w:type="gramEnd"/>
            <w:r w:rsidRPr="00627DDC">
              <w:rPr>
                <w:sz w:val="22"/>
                <w:szCs w:val="22"/>
              </w:rPr>
              <w:t xml:space="preserve"> as Boas Práticas de Fabricação – BPF. </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CAIXA</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150</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1.5</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Luvas cirúrgicas em látex de borracha natural, tamanho 7,0 -</w:t>
            </w:r>
            <w:r w:rsidRPr="00627DDC">
              <w:rPr>
                <w:sz w:val="22"/>
                <w:szCs w:val="22"/>
              </w:rPr>
              <w:t xml:space="preserve"> esterilizadas (óxido de etileno), superfície lisa, levemente pulverizada com pó </w:t>
            </w:r>
            <w:proofErr w:type="spellStart"/>
            <w:r w:rsidRPr="00627DDC">
              <w:rPr>
                <w:sz w:val="22"/>
                <w:szCs w:val="22"/>
              </w:rPr>
              <w:t>bio-absorvível</w:t>
            </w:r>
            <w:proofErr w:type="spellEnd"/>
            <w:r w:rsidRPr="00627DDC">
              <w:rPr>
                <w:sz w:val="22"/>
                <w:szCs w:val="22"/>
              </w:rPr>
              <w:t xml:space="preserve"> a base de amido de milho, de uso único e por procedimento, totalmente impermeável á água e a outros fluídos, anatômicas, com bainha ou outro dispositivo capaz de assegurar um ajuste ao braço do usuário, para utilização em cirurgias, acondicionadas em embalagem primária contendo um par e devem indicar no rótulo/embalagem a informação de mão esquerda e mão direita, aprovadas pelo Ministério da Saúde e com registro ANVISA, que atendam as exigências da RDC n°55 de 04 de novembro de 2011 e também aos requisitos de certificação de conformidade no âmbito do Sistema Brasileiro de Avaliação da Conformidade (SBAC). O fabricante deve ter </w:t>
            </w:r>
            <w:proofErr w:type="gramStart"/>
            <w:r w:rsidRPr="00627DDC">
              <w:rPr>
                <w:sz w:val="22"/>
                <w:szCs w:val="22"/>
              </w:rPr>
              <w:t>implementadas</w:t>
            </w:r>
            <w:proofErr w:type="gramEnd"/>
            <w:r w:rsidRPr="00627DDC">
              <w:rPr>
                <w:sz w:val="22"/>
                <w:szCs w:val="22"/>
              </w:rPr>
              <w:t xml:space="preserve"> as Boas Práticas de Fabricação – BPF.</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PAR</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921</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 xml:space="preserve">  1.6</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Luvas cirúrgicas em látex de borracha natural, tamanho 7,5 - </w:t>
            </w:r>
            <w:r w:rsidRPr="00627DDC">
              <w:rPr>
                <w:sz w:val="22"/>
                <w:szCs w:val="22"/>
              </w:rPr>
              <w:t xml:space="preserve">esterilizadas (óxido de etileno), superfície lisa, levemente pulverizada com pó </w:t>
            </w:r>
            <w:proofErr w:type="spellStart"/>
            <w:r w:rsidRPr="00627DDC">
              <w:rPr>
                <w:sz w:val="22"/>
                <w:szCs w:val="22"/>
              </w:rPr>
              <w:t>bio-absorvível</w:t>
            </w:r>
            <w:proofErr w:type="spellEnd"/>
            <w:r w:rsidRPr="00627DDC">
              <w:rPr>
                <w:sz w:val="22"/>
                <w:szCs w:val="22"/>
              </w:rPr>
              <w:t xml:space="preserve"> a base de amido de milho, de uso único e por procedimento, totalmente impermeável á água e a outros fluídos, anatômicas, com bainha ou outro dispositivo capaz de assegurar um ajuste ao braço do usuário, para utilização em cirurgias, acondicionadas em embalagem primária contendo um par e devem indicar no rótulo/embalagem a informação de mão esquerda e mão direita, aprovadas pelo Ministério da Saúde e com registro ANVISA, que atendam as exigências da RDC n°55 de 04 de novembro de 2011 e também aos requisitos de certificação de conformidade no âmbito do Sistema Brasileiro de Avaliação da Conformidade (SBAC). O fabricante deve ter </w:t>
            </w:r>
            <w:proofErr w:type="gramStart"/>
            <w:r w:rsidRPr="00627DDC">
              <w:rPr>
                <w:sz w:val="22"/>
                <w:szCs w:val="22"/>
              </w:rPr>
              <w:t>implementadas</w:t>
            </w:r>
            <w:proofErr w:type="gramEnd"/>
            <w:r w:rsidRPr="00627DDC">
              <w:rPr>
                <w:sz w:val="22"/>
                <w:szCs w:val="22"/>
              </w:rPr>
              <w:t xml:space="preserve"> as Boas Práticas de Fabricação – BPF.</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PAR</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921</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1.7</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Agulha para coleta múltipla de sangue a vácuo, 25 X </w:t>
            </w:r>
            <w:proofErr w:type="gramStart"/>
            <w:smartTag w:uri="urn:schemas-microsoft-com:office:smarttags" w:element="metricconverter">
              <w:smartTagPr>
                <w:attr w:name="ProductID" w:val="8 mm"/>
              </w:smartTagPr>
              <w:r w:rsidRPr="00627DDC">
                <w:rPr>
                  <w:b/>
                  <w:bCs/>
                  <w:sz w:val="22"/>
                  <w:szCs w:val="22"/>
                </w:rPr>
                <w:t>8</w:t>
              </w:r>
              <w:proofErr w:type="gramEnd"/>
              <w:r w:rsidRPr="00627DDC">
                <w:rPr>
                  <w:b/>
                  <w:bCs/>
                  <w:sz w:val="22"/>
                  <w:szCs w:val="22"/>
                </w:rPr>
                <w:t xml:space="preserve"> mm</w:t>
              </w:r>
            </w:smartTag>
            <w:r w:rsidRPr="00627DDC">
              <w:rPr>
                <w:b/>
                <w:bCs/>
                <w:sz w:val="22"/>
                <w:szCs w:val="22"/>
              </w:rPr>
              <w:t xml:space="preserve"> / 21G </w:t>
            </w:r>
            <w:r w:rsidRPr="00627DDC">
              <w:rPr>
                <w:b/>
                <w:bCs/>
                <w:sz w:val="22"/>
                <w:szCs w:val="22"/>
              </w:rPr>
              <w:lastRenderedPageBreak/>
              <w:t>(uso pediátrico/ geriátrico)</w:t>
            </w:r>
            <w:r w:rsidRPr="00627DDC">
              <w:rPr>
                <w:sz w:val="22"/>
                <w:szCs w:val="22"/>
              </w:rPr>
              <w:t xml:space="preserve"> - canhão de cor preta, cânula em aço inoxidável com </w:t>
            </w:r>
            <w:proofErr w:type="spellStart"/>
            <w:r w:rsidRPr="00627DDC">
              <w:rPr>
                <w:sz w:val="22"/>
                <w:szCs w:val="22"/>
              </w:rPr>
              <w:t>bisel</w:t>
            </w:r>
            <w:proofErr w:type="spellEnd"/>
            <w:r w:rsidRPr="00627DDC">
              <w:rPr>
                <w:sz w:val="22"/>
                <w:szCs w:val="22"/>
              </w:rPr>
              <w:t xml:space="preserve"> trifacetado, </w:t>
            </w:r>
            <w:proofErr w:type="spellStart"/>
            <w:r w:rsidRPr="00627DDC">
              <w:rPr>
                <w:sz w:val="22"/>
                <w:szCs w:val="22"/>
              </w:rPr>
              <w:t>siliconizada</w:t>
            </w:r>
            <w:proofErr w:type="spellEnd"/>
            <w:r w:rsidRPr="00627DDC">
              <w:rPr>
                <w:sz w:val="22"/>
                <w:szCs w:val="22"/>
              </w:rPr>
              <w:t>, esterilizada a Óxido de Etileno, embaladas individualmente em cápsulas hermeticamente fechadas. Caixa com 100 unidades.</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lastRenderedPageBreak/>
              <w:t>CAIXA</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312</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lastRenderedPageBreak/>
              <w:t>1.8</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Agulha para coleta múltipla de sangue a vácuo, 25 X 0,7mm / 22G (uso pediátrico/ geriátrico)</w:t>
            </w:r>
            <w:r w:rsidRPr="00627DDC">
              <w:rPr>
                <w:sz w:val="22"/>
                <w:szCs w:val="22"/>
              </w:rPr>
              <w:t xml:space="preserve"> - canhão de cor preta, cânula em aço inoxidável com </w:t>
            </w:r>
            <w:proofErr w:type="spellStart"/>
            <w:r w:rsidRPr="00627DDC">
              <w:rPr>
                <w:sz w:val="22"/>
                <w:szCs w:val="22"/>
              </w:rPr>
              <w:t>bisel</w:t>
            </w:r>
            <w:proofErr w:type="spellEnd"/>
            <w:r w:rsidRPr="00627DDC">
              <w:rPr>
                <w:sz w:val="22"/>
                <w:szCs w:val="22"/>
              </w:rPr>
              <w:t xml:space="preserve"> trifacetado, </w:t>
            </w:r>
            <w:proofErr w:type="spellStart"/>
            <w:r w:rsidRPr="00627DDC">
              <w:rPr>
                <w:sz w:val="22"/>
                <w:szCs w:val="22"/>
              </w:rPr>
              <w:t>siliconizada</w:t>
            </w:r>
            <w:proofErr w:type="spellEnd"/>
            <w:r w:rsidRPr="00627DDC">
              <w:rPr>
                <w:sz w:val="22"/>
                <w:szCs w:val="22"/>
              </w:rPr>
              <w:t>, esterilizada a Óxido de Etileno, embaladas individualmente em cápsulas hermeticamente fechadas. Caixa com 100 unidades.</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CAIXA</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60</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1.9</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Agulha descartável de uso único, 25 X 0,7mm / 22G </w:t>
            </w:r>
            <w:r w:rsidRPr="00627DDC">
              <w:rPr>
                <w:sz w:val="22"/>
                <w:szCs w:val="22"/>
              </w:rPr>
              <w:t xml:space="preserve">- </w:t>
            </w:r>
            <w:proofErr w:type="gramStart"/>
            <w:r w:rsidRPr="00627DDC">
              <w:rPr>
                <w:sz w:val="22"/>
                <w:szCs w:val="22"/>
              </w:rPr>
              <w:t>estéril, atóxica</w:t>
            </w:r>
            <w:proofErr w:type="gramEnd"/>
            <w:r w:rsidRPr="00627DDC">
              <w:rPr>
                <w:sz w:val="22"/>
                <w:szCs w:val="22"/>
              </w:rPr>
              <w:t xml:space="preserve"> e </w:t>
            </w:r>
            <w:proofErr w:type="spellStart"/>
            <w:r w:rsidRPr="00627DDC">
              <w:rPr>
                <w:sz w:val="22"/>
                <w:szCs w:val="22"/>
              </w:rPr>
              <w:t>apirogênica</w:t>
            </w:r>
            <w:proofErr w:type="spellEnd"/>
            <w:r w:rsidRPr="00627DDC">
              <w:rPr>
                <w:sz w:val="22"/>
                <w:szCs w:val="22"/>
              </w:rPr>
              <w:t xml:space="preserve">, cânula </w:t>
            </w:r>
            <w:proofErr w:type="spellStart"/>
            <w:r w:rsidRPr="00627DDC">
              <w:rPr>
                <w:sz w:val="22"/>
                <w:szCs w:val="22"/>
              </w:rPr>
              <w:t>siliconizada</w:t>
            </w:r>
            <w:proofErr w:type="spellEnd"/>
            <w:r w:rsidRPr="00627DDC">
              <w:rPr>
                <w:sz w:val="22"/>
                <w:szCs w:val="22"/>
              </w:rPr>
              <w:t xml:space="preserve"> com </w:t>
            </w:r>
            <w:proofErr w:type="spellStart"/>
            <w:r w:rsidRPr="00627DDC">
              <w:rPr>
                <w:sz w:val="22"/>
                <w:szCs w:val="22"/>
              </w:rPr>
              <w:t>bisel</w:t>
            </w:r>
            <w:proofErr w:type="spellEnd"/>
            <w:r w:rsidRPr="00627DDC">
              <w:rPr>
                <w:sz w:val="22"/>
                <w:szCs w:val="22"/>
              </w:rPr>
              <w:t xml:space="preserve"> trifacetado. Caixa com 100 agulhas embaladas individualmente em cápsulas hermeticamente fechadas.</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rPr>
                <w:sz w:val="22"/>
                <w:szCs w:val="22"/>
              </w:rPr>
            </w:pPr>
            <w:r w:rsidRPr="00627DDC">
              <w:rPr>
                <w:sz w:val="22"/>
                <w:szCs w:val="22"/>
              </w:rPr>
              <w:t xml:space="preserve">    CAIXA</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26</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1.10</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Agulha descartável de uso único, 25 X 0,8mm / 21G</w:t>
            </w:r>
            <w:r w:rsidRPr="00627DDC">
              <w:rPr>
                <w:sz w:val="22"/>
                <w:szCs w:val="22"/>
              </w:rPr>
              <w:t xml:space="preserve"> - </w:t>
            </w:r>
            <w:proofErr w:type="gramStart"/>
            <w:r w:rsidRPr="00627DDC">
              <w:rPr>
                <w:sz w:val="22"/>
                <w:szCs w:val="22"/>
              </w:rPr>
              <w:t>estéril, atóxica</w:t>
            </w:r>
            <w:proofErr w:type="gramEnd"/>
            <w:r w:rsidRPr="00627DDC">
              <w:rPr>
                <w:sz w:val="22"/>
                <w:szCs w:val="22"/>
              </w:rPr>
              <w:t xml:space="preserve"> e </w:t>
            </w:r>
            <w:proofErr w:type="spellStart"/>
            <w:r w:rsidRPr="00627DDC">
              <w:rPr>
                <w:sz w:val="22"/>
                <w:szCs w:val="22"/>
              </w:rPr>
              <w:t>apirogênica</w:t>
            </w:r>
            <w:proofErr w:type="spellEnd"/>
            <w:r w:rsidRPr="00627DDC">
              <w:rPr>
                <w:sz w:val="22"/>
                <w:szCs w:val="22"/>
              </w:rPr>
              <w:t xml:space="preserve">, cânula </w:t>
            </w:r>
            <w:proofErr w:type="spellStart"/>
            <w:r w:rsidRPr="00627DDC">
              <w:rPr>
                <w:sz w:val="22"/>
                <w:szCs w:val="22"/>
              </w:rPr>
              <w:t>siliconizada</w:t>
            </w:r>
            <w:proofErr w:type="spellEnd"/>
            <w:r w:rsidRPr="00627DDC">
              <w:rPr>
                <w:sz w:val="22"/>
                <w:szCs w:val="22"/>
              </w:rPr>
              <w:t xml:space="preserve"> com </w:t>
            </w:r>
            <w:proofErr w:type="spellStart"/>
            <w:r w:rsidRPr="00627DDC">
              <w:rPr>
                <w:sz w:val="22"/>
                <w:szCs w:val="22"/>
              </w:rPr>
              <w:t>bisel</w:t>
            </w:r>
            <w:proofErr w:type="spellEnd"/>
            <w:r w:rsidRPr="00627DDC">
              <w:rPr>
                <w:sz w:val="22"/>
                <w:szCs w:val="22"/>
              </w:rPr>
              <w:t xml:space="preserve"> trifacetado. Caixa com 100 agulhas embaladas individualmente em cápsulas hermeticamente fechadas.</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rPr>
                <w:sz w:val="22"/>
                <w:szCs w:val="22"/>
              </w:rPr>
            </w:pPr>
            <w:r w:rsidRPr="00627DDC">
              <w:rPr>
                <w:sz w:val="22"/>
                <w:szCs w:val="22"/>
              </w:rPr>
              <w:t xml:space="preserve">   CAIXA</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84</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1.11</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Adaptador para agulha múltipla de sangue a vácuo</w:t>
            </w:r>
            <w:r w:rsidRPr="00627DDC">
              <w:rPr>
                <w:sz w:val="22"/>
                <w:szCs w:val="22"/>
              </w:rPr>
              <w:t xml:space="preserve"> </w:t>
            </w:r>
            <w:r w:rsidRPr="00627DDC">
              <w:rPr>
                <w:b/>
                <w:bCs/>
                <w:sz w:val="22"/>
                <w:szCs w:val="22"/>
              </w:rPr>
              <w:t xml:space="preserve">e tubos de </w:t>
            </w:r>
            <w:proofErr w:type="gramStart"/>
            <w:r w:rsidRPr="00627DDC">
              <w:rPr>
                <w:b/>
                <w:bCs/>
                <w:sz w:val="22"/>
                <w:szCs w:val="22"/>
              </w:rPr>
              <w:t>13mm</w:t>
            </w:r>
            <w:proofErr w:type="gramEnd"/>
            <w:r w:rsidRPr="00627DDC">
              <w:rPr>
                <w:b/>
                <w:bCs/>
                <w:sz w:val="22"/>
                <w:szCs w:val="22"/>
              </w:rPr>
              <w:t xml:space="preserve"> a 16mm</w:t>
            </w:r>
            <w:r w:rsidRPr="00627DDC">
              <w:rPr>
                <w:sz w:val="22"/>
                <w:szCs w:val="22"/>
              </w:rPr>
              <w:t>, em polipropileno, transparente, não estéril, encaixe com três roscas, compatível com todas as agulhas de coletas múltiplas, que atenda a norma da NR-32 e RDC-302, com registro no Ministério da Saúde.</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rPr>
                <w:sz w:val="22"/>
                <w:szCs w:val="22"/>
              </w:rPr>
            </w:pPr>
            <w:r w:rsidRPr="00627DDC">
              <w:rPr>
                <w:sz w:val="22"/>
                <w:szCs w:val="22"/>
              </w:rPr>
              <w:t xml:space="preserve">   CAIXA</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650</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1.12</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Becker com capacidade para </w:t>
            </w:r>
            <w:proofErr w:type="gramStart"/>
            <w:r w:rsidRPr="00627DDC">
              <w:rPr>
                <w:b/>
                <w:bCs/>
                <w:sz w:val="22"/>
                <w:szCs w:val="22"/>
              </w:rPr>
              <w:t>500ml</w:t>
            </w:r>
            <w:proofErr w:type="gramEnd"/>
            <w:r w:rsidRPr="00627DDC">
              <w:rPr>
                <w:sz w:val="22"/>
                <w:szCs w:val="22"/>
              </w:rPr>
              <w:t xml:space="preserve"> -  em polipropileno, forma baixa, graduado em alto relevo, </w:t>
            </w:r>
            <w:proofErr w:type="spellStart"/>
            <w:r w:rsidRPr="00627DDC">
              <w:rPr>
                <w:sz w:val="22"/>
                <w:szCs w:val="22"/>
              </w:rPr>
              <w:t>autoclavável</w:t>
            </w:r>
            <w:proofErr w:type="spellEnd"/>
            <w:r w:rsidRPr="00627DDC">
              <w:rPr>
                <w:sz w:val="22"/>
                <w:szCs w:val="22"/>
              </w:rPr>
              <w:t>, semitransparente.</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06</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1.13</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Becker com capacidade para </w:t>
            </w:r>
            <w:proofErr w:type="gramStart"/>
            <w:r w:rsidRPr="00627DDC">
              <w:rPr>
                <w:b/>
                <w:bCs/>
                <w:sz w:val="22"/>
                <w:szCs w:val="22"/>
              </w:rPr>
              <w:t>1000ml</w:t>
            </w:r>
            <w:proofErr w:type="gramEnd"/>
            <w:r w:rsidRPr="00627DDC">
              <w:rPr>
                <w:sz w:val="22"/>
                <w:szCs w:val="22"/>
              </w:rPr>
              <w:t xml:space="preserve"> -  em polipropileno, forma baixa, graduado em alto relevo, </w:t>
            </w:r>
            <w:proofErr w:type="spellStart"/>
            <w:r w:rsidRPr="00627DDC">
              <w:rPr>
                <w:sz w:val="22"/>
                <w:szCs w:val="22"/>
              </w:rPr>
              <w:t>autoclavável</w:t>
            </w:r>
            <w:proofErr w:type="spellEnd"/>
            <w:r w:rsidRPr="00627DDC">
              <w:rPr>
                <w:sz w:val="22"/>
                <w:szCs w:val="22"/>
              </w:rPr>
              <w:t>, semitransparente.</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24</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1.14</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32AFE" w:rsidP="00627DDC">
            <w:pPr>
              <w:jc w:val="both"/>
              <w:rPr>
                <w:sz w:val="22"/>
                <w:szCs w:val="22"/>
              </w:rPr>
            </w:pPr>
            <w:hyperlink r:id="rId17">
              <w:proofErr w:type="gramStart"/>
              <w:r w:rsidR="008D43D9" w:rsidRPr="00627DDC">
                <w:rPr>
                  <w:b/>
                  <w:bCs/>
                  <w:sz w:val="22"/>
                  <w:szCs w:val="22"/>
                </w:rPr>
                <w:t>Escalpes</w:t>
              </w:r>
              <w:proofErr w:type="gramEnd"/>
              <w:r w:rsidR="008D43D9" w:rsidRPr="00627DDC">
                <w:rPr>
                  <w:b/>
                  <w:bCs/>
                  <w:sz w:val="22"/>
                  <w:szCs w:val="22"/>
                </w:rPr>
                <w:t xml:space="preserve"> intravenosos periféricos</w:t>
              </w:r>
            </w:hyperlink>
            <w:r w:rsidR="008D43D9" w:rsidRPr="00627DDC">
              <w:rPr>
                <w:b/>
                <w:bCs/>
                <w:sz w:val="22"/>
                <w:szCs w:val="22"/>
              </w:rPr>
              <w:t>, Calibre 19G</w:t>
            </w:r>
            <w:r w:rsidR="008D43D9" w:rsidRPr="00627DDC">
              <w:rPr>
                <w:sz w:val="22"/>
                <w:szCs w:val="22"/>
              </w:rPr>
              <w:t xml:space="preserve"> - para terapias intravenosas de curta duração, mandril </w:t>
            </w:r>
            <w:proofErr w:type="spellStart"/>
            <w:r w:rsidR="008D43D9" w:rsidRPr="00627DDC">
              <w:rPr>
                <w:sz w:val="22"/>
                <w:szCs w:val="22"/>
              </w:rPr>
              <w:t>siliconizado</w:t>
            </w:r>
            <w:proofErr w:type="spellEnd"/>
            <w:r w:rsidR="008D43D9" w:rsidRPr="00627DDC">
              <w:rPr>
                <w:sz w:val="22"/>
                <w:szCs w:val="22"/>
              </w:rPr>
              <w:t xml:space="preserve"> em aço inoxidável, com </w:t>
            </w:r>
            <w:proofErr w:type="spellStart"/>
            <w:r w:rsidR="008D43D9" w:rsidRPr="00627DDC">
              <w:rPr>
                <w:sz w:val="22"/>
                <w:szCs w:val="22"/>
              </w:rPr>
              <w:t>bisel</w:t>
            </w:r>
            <w:proofErr w:type="spellEnd"/>
            <w:r w:rsidR="008D43D9" w:rsidRPr="00627DDC">
              <w:rPr>
                <w:sz w:val="22"/>
                <w:szCs w:val="22"/>
              </w:rPr>
              <w:t xml:space="preserve"> trifacetado, asas maleáveis e flexíveis, ajustáveis anatomicamente conforme o manuseio, tubo transparente que permite a visualização do refluxo do sangue e da infusão da medicação, estéreis, atóxicos e </w:t>
            </w:r>
            <w:proofErr w:type="spellStart"/>
            <w:r w:rsidR="008D43D9" w:rsidRPr="00627DDC">
              <w:rPr>
                <w:sz w:val="22"/>
                <w:szCs w:val="22"/>
              </w:rPr>
              <w:t>apirogênicos</w:t>
            </w:r>
            <w:proofErr w:type="spellEnd"/>
            <w:r w:rsidR="008D43D9" w:rsidRPr="00627DDC">
              <w:rPr>
                <w:sz w:val="22"/>
                <w:szCs w:val="22"/>
              </w:rPr>
              <w:t xml:space="preserve"> e que atendam a norma da NR-32 e RDC-302. </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p>
          <w:p w:rsidR="008D43D9" w:rsidRPr="00627DDC" w:rsidRDefault="008D43D9" w:rsidP="00627DDC">
            <w:pPr>
              <w:jc w:val="center"/>
              <w:rPr>
                <w:sz w:val="22"/>
                <w:szCs w:val="22"/>
              </w:rPr>
            </w:pPr>
          </w:p>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p>
          <w:p w:rsidR="008D43D9" w:rsidRPr="00627DDC" w:rsidRDefault="008D43D9" w:rsidP="00627DDC">
            <w:pPr>
              <w:jc w:val="center"/>
              <w:rPr>
                <w:sz w:val="22"/>
                <w:szCs w:val="22"/>
              </w:rPr>
            </w:pPr>
          </w:p>
          <w:p w:rsidR="008D43D9" w:rsidRPr="00627DDC" w:rsidRDefault="008D43D9" w:rsidP="00627DDC">
            <w:pPr>
              <w:jc w:val="center"/>
              <w:rPr>
                <w:sz w:val="22"/>
                <w:szCs w:val="22"/>
              </w:rPr>
            </w:pPr>
            <w:r w:rsidRPr="00627DDC">
              <w:rPr>
                <w:sz w:val="22"/>
                <w:szCs w:val="22"/>
              </w:rPr>
              <w:t>144</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1.15</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32AFE" w:rsidP="00627DDC">
            <w:pPr>
              <w:jc w:val="both"/>
              <w:rPr>
                <w:sz w:val="22"/>
                <w:szCs w:val="22"/>
              </w:rPr>
            </w:pPr>
            <w:hyperlink r:id="rId18">
              <w:proofErr w:type="gramStart"/>
              <w:r w:rsidR="008D43D9" w:rsidRPr="00627DDC">
                <w:rPr>
                  <w:b/>
                  <w:bCs/>
                  <w:sz w:val="22"/>
                  <w:szCs w:val="22"/>
                </w:rPr>
                <w:t>Escalpes</w:t>
              </w:r>
              <w:proofErr w:type="gramEnd"/>
              <w:r w:rsidR="008D43D9" w:rsidRPr="00627DDC">
                <w:rPr>
                  <w:b/>
                  <w:bCs/>
                  <w:sz w:val="22"/>
                  <w:szCs w:val="22"/>
                </w:rPr>
                <w:t xml:space="preserve"> intravenosos periféricos</w:t>
              </w:r>
            </w:hyperlink>
            <w:r w:rsidR="008D43D9" w:rsidRPr="00627DDC">
              <w:rPr>
                <w:b/>
                <w:bCs/>
                <w:sz w:val="22"/>
                <w:szCs w:val="22"/>
              </w:rPr>
              <w:t>, Calibre 21G</w:t>
            </w:r>
            <w:r w:rsidR="008D43D9" w:rsidRPr="00627DDC">
              <w:rPr>
                <w:sz w:val="22"/>
                <w:szCs w:val="22"/>
              </w:rPr>
              <w:t xml:space="preserve"> - para terapias intravenosas de curta duração, mandril </w:t>
            </w:r>
            <w:proofErr w:type="spellStart"/>
            <w:r w:rsidR="008D43D9" w:rsidRPr="00627DDC">
              <w:rPr>
                <w:sz w:val="22"/>
                <w:szCs w:val="22"/>
              </w:rPr>
              <w:t>siliconizado</w:t>
            </w:r>
            <w:proofErr w:type="spellEnd"/>
            <w:r w:rsidR="008D43D9" w:rsidRPr="00627DDC">
              <w:rPr>
                <w:sz w:val="22"/>
                <w:szCs w:val="22"/>
              </w:rPr>
              <w:t xml:space="preserve"> em aço inoxidável, com </w:t>
            </w:r>
            <w:proofErr w:type="spellStart"/>
            <w:r w:rsidR="008D43D9" w:rsidRPr="00627DDC">
              <w:rPr>
                <w:sz w:val="22"/>
                <w:szCs w:val="22"/>
              </w:rPr>
              <w:t>bisel</w:t>
            </w:r>
            <w:proofErr w:type="spellEnd"/>
            <w:r w:rsidR="008D43D9" w:rsidRPr="00627DDC">
              <w:rPr>
                <w:sz w:val="22"/>
                <w:szCs w:val="22"/>
              </w:rPr>
              <w:t xml:space="preserve"> trifacetado, asas maleáveis e flexíveis, ajustáveis anatomicamente conforme o manuseio, tubo transparente que permite a visualização do refluxo do sangue e da infusão da medicação, estéreis, atóxicos e </w:t>
            </w:r>
            <w:proofErr w:type="spellStart"/>
            <w:r w:rsidR="008D43D9" w:rsidRPr="00627DDC">
              <w:rPr>
                <w:sz w:val="22"/>
                <w:szCs w:val="22"/>
              </w:rPr>
              <w:t>apirogênicos</w:t>
            </w:r>
            <w:proofErr w:type="spellEnd"/>
            <w:r w:rsidR="008D43D9" w:rsidRPr="00627DDC">
              <w:rPr>
                <w:sz w:val="22"/>
                <w:szCs w:val="22"/>
              </w:rPr>
              <w:t xml:space="preserve"> e que atendam a norma da NR-32 e RDC-302. </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108</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1.16</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32AFE" w:rsidP="00627DDC">
            <w:pPr>
              <w:jc w:val="both"/>
              <w:rPr>
                <w:sz w:val="22"/>
                <w:szCs w:val="22"/>
              </w:rPr>
            </w:pPr>
            <w:hyperlink r:id="rId19">
              <w:proofErr w:type="gramStart"/>
              <w:r w:rsidR="008D43D9" w:rsidRPr="00627DDC">
                <w:rPr>
                  <w:b/>
                  <w:bCs/>
                  <w:sz w:val="22"/>
                  <w:szCs w:val="22"/>
                </w:rPr>
                <w:t>Escalpes</w:t>
              </w:r>
              <w:proofErr w:type="gramEnd"/>
              <w:r w:rsidR="008D43D9" w:rsidRPr="00627DDC">
                <w:rPr>
                  <w:b/>
                  <w:bCs/>
                  <w:sz w:val="22"/>
                  <w:szCs w:val="22"/>
                </w:rPr>
                <w:t xml:space="preserve"> intravenosos periféricos</w:t>
              </w:r>
            </w:hyperlink>
            <w:r w:rsidR="008D43D9" w:rsidRPr="00627DDC">
              <w:rPr>
                <w:b/>
                <w:bCs/>
                <w:sz w:val="22"/>
                <w:szCs w:val="22"/>
              </w:rPr>
              <w:t>, Calibre 23G</w:t>
            </w:r>
            <w:r w:rsidR="008D43D9" w:rsidRPr="00627DDC">
              <w:rPr>
                <w:sz w:val="22"/>
                <w:szCs w:val="22"/>
              </w:rPr>
              <w:t xml:space="preserve"> - para terapias intravenosas de curta duração, mandril </w:t>
            </w:r>
            <w:proofErr w:type="spellStart"/>
            <w:r w:rsidR="008D43D9" w:rsidRPr="00627DDC">
              <w:rPr>
                <w:sz w:val="22"/>
                <w:szCs w:val="22"/>
              </w:rPr>
              <w:t>siliconizado</w:t>
            </w:r>
            <w:proofErr w:type="spellEnd"/>
            <w:r w:rsidR="008D43D9" w:rsidRPr="00627DDC">
              <w:rPr>
                <w:sz w:val="22"/>
                <w:szCs w:val="22"/>
              </w:rPr>
              <w:t xml:space="preserve"> em aço inoxidável, com </w:t>
            </w:r>
            <w:proofErr w:type="spellStart"/>
            <w:r w:rsidR="008D43D9" w:rsidRPr="00627DDC">
              <w:rPr>
                <w:sz w:val="22"/>
                <w:szCs w:val="22"/>
              </w:rPr>
              <w:t>bisel</w:t>
            </w:r>
            <w:proofErr w:type="spellEnd"/>
            <w:r w:rsidR="008D43D9" w:rsidRPr="00627DDC">
              <w:rPr>
                <w:sz w:val="22"/>
                <w:szCs w:val="22"/>
              </w:rPr>
              <w:t xml:space="preserve"> trifacetado, asas maleáveis e flexíveis, ajustáveis anatomicamente conforme o manuseio, tubo transparente que permite a visualização do refluxo do sangue e da infusão da medicação, estéreis, atóxicos e </w:t>
            </w:r>
            <w:proofErr w:type="spellStart"/>
            <w:r w:rsidR="008D43D9" w:rsidRPr="00627DDC">
              <w:rPr>
                <w:sz w:val="22"/>
                <w:szCs w:val="22"/>
              </w:rPr>
              <w:t>apirogênicos</w:t>
            </w:r>
            <w:proofErr w:type="spellEnd"/>
            <w:r w:rsidR="008D43D9" w:rsidRPr="00627DDC">
              <w:rPr>
                <w:sz w:val="22"/>
                <w:szCs w:val="22"/>
              </w:rPr>
              <w:t xml:space="preserve"> e que atendam a norma da NR-32 e RDC-302. </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96</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1.17</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32AFE" w:rsidP="00627DDC">
            <w:pPr>
              <w:jc w:val="both"/>
              <w:rPr>
                <w:sz w:val="22"/>
                <w:szCs w:val="22"/>
              </w:rPr>
            </w:pPr>
            <w:hyperlink r:id="rId20">
              <w:r w:rsidR="008D43D9" w:rsidRPr="00627DDC">
                <w:rPr>
                  <w:b/>
                  <w:bCs/>
                  <w:sz w:val="22"/>
                  <w:szCs w:val="22"/>
                </w:rPr>
                <w:t>Escalpes intravenosos periféricos</w:t>
              </w:r>
            </w:hyperlink>
            <w:r w:rsidR="008D43D9" w:rsidRPr="00627DDC">
              <w:rPr>
                <w:b/>
                <w:bCs/>
                <w:sz w:val="22"/>
                <w:szCs w:val="22"/>
              </w:rPr>
              <w:t xml:space="preserve"> Calibre 25G</w:t>
            </w:r>
            <w:r w:rsidR="008D43D9" w:rsidRPr="00627DDC">
              <w:rPr>
                <w:sz w:val="22"/>
                <w:szCs w:val="22"/>
              </w:rPr>
              <w:t xml:space="preserve"> - para terapias intravenosas de curta duração, mandril </w:t>
            </w:r>
            <w:proofErr w:type="spellStart"/>
            <w:r w:rsidR="008D43D9" w:rsidRPr="00627DDC">
              <w:rPr>
                <w:sz w:val="22"/>
                <w:szCs w:val="22"/>
              </w:rPr>
              <w:t>siliconizado</w:t>
            </w:r>
            <w:proofErr w:type="spellEnd"/>
            <w:r w:rsidR="008D43D9" w:rsidRPr="00627DDC">
              <w:rPr>
                <w:sz w:val="22"/>
                <w:szCs w:val="22"/>
              </w:rPr>
              <w:t xml:space="preserve"> em aço inoxidável, com </w:t>
            </w:r>
            <w:proofErr w:type="spellStart"/>
            <w:r w:rsidR="008D43D9" w:rsidRPr="00627DDC">
              <w:rPr>
                <w:sz w:val="22"/>
                <w:szCs w:val="22"/>
              </w:rPr>
              <w:t>bisel</w:t>
            </w:r>
            <w:proofErr w:type="spellEnd"/>
            <w:r w:rsidR="008D43D9" w:rsidRPr="00627DDC">
              <w:rPr>
                <w:sz w:val="22"/>
                <w:szCs w:val="22"/>
              </w:rPr>
              <w:t xml:space="preserve"> trifacetado, asas maleáveis e flexíveis, ajustáveis anatomicamente conforme o manuseio, tubo </w:t>
            </w:r>
            <w:proofErr w:type="gramStart"/>
            <w:r w:rsidR="008D43D9" w:rsidRPr="00627DDC">
              <w:rPr>
                <w:sz w:val="22"/>
                <w:szCs w:val="22"/>
              </w:rPr>
              <w:t xml:space="preserve">transparente que permite a visualização do refluxo do sangue e da infusão da </w:t>
            </w:r>
            <w:r w:rsidR="008D43D9" w:rsidRPr="00627DDC">
              <w:rPr>
                <w:sz w:val="22"/>
                <w:szCs w:val="22"/>
              </w:rPr>
              <w:lastRenderedPageBreak/>
              <w:t>medicação, estéreis, atóxicos</w:t>
            </w:r>
            <w:proofErr w:type="gramEnd"/>
            <w:r w:rsidR="008D43D9" w:rsidRPr="00627DDC">
              <w:rPr>
                <w:sz w:val="22"/>
                <w:szCs w:val="22"/>
              </w:rPr>
              <w:t xml:space="preserve"> e </w:t>
            </w:r>
            <w:proofErr w:type="spellStart"/>
            <w:r w:rsidR="008D43D9" w:rsidRPr="00627DDC">
              <w:rPr>
                <w:sz w:val="22"/>
                <w:szCs w:val="22"/>
              </w:rPr>
              <w:t>apirogênicos</w:t>
            </w:r>
            <w:proofErr w:type="spellEnd"/>
            <w:r w:rsidR="008D43D9" w:rsidRPr="00627DDC">
              <w:rPr>
                <w:sz w:val="22"/>
                <w:szCs w:val="22"/>
              </w:rPr>
              <w:t xml:space="preserve"> e que atendam a norma da NR-32 e RDC-302. </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lastRenderedPageBreak/>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156</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lastRenderedPageBreak/>
              <w:t>1.18</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32AFE" w:rsidP="00627DDC">
            <w:pPr>
              <w:jc w:val="both"/>
              <w:rPr>
                <w:sz w:val="22"/>
                <w:szCs w:val="22"/>
              </w:rPr>
            </w:pPr>
            <w:hyperlink r:id="rId21">
              <w:r w:rsidR="008D43D9" w:rsidRPr="00627DDC">
                <w:rPr>
                  <w:b/>
                  <w:bCs/>
                  <w:sz w:val="22"/>
                  <w:szCs w:val="22"/>
                </w:rPr>
                <w:t>Escalpes intravenosos periféricos</w:t>
              </w:r>
            </w:hyperlink>
            <w:r w:rsidR="008D43D9" w:rsidRPr="00627DDC">
              <w:rPr>
                <w:b/>
                <w:bCs/>
                <w:sz w:val="22"/>
                <w:szCs w:val="22"/>
              </w:rPr>
              <w:t xml:space="preserve"> Calibre 27G</w:t>
            </w:r>
            <w:r w:rsidR="008D43D9" w:rsidRPr="00627DDC">
              <w:rPr>
                <w:sz w:val="22"/>
                <w:szCs w:val="22"/>
              </w:rPr>
              <w:t xml:space="preserve"> - para terapias intravenosas de curta duração, mandril </w:t>
            </w:r>
            <w:proofErr w:type="spellStart"/>
            <w:r w:rsidR="008D43D9" w:rsidRPr="00627DDC">
              <w:rPr>
                <w:sz w:val="22"/>
                <w:szCs w:val="22"/>
              </w:rPr>
              <w:t>siliconizado</w:t>
            </w:r>
            <w:proofErr w:type="spellEnd"/>
            <w:r w:rsidR="008D43D9" w:rsidRPr="00627DDC">
              <w:rPr>
                <w:sz w:val="22"/>
                <w:szCs w:val="22"/>
              </w:rPr>
              <w:t xml:space="preserve"> em aço inoxidável, com </w:t>
            </w:r>
            <w:proofErr w:type="spellStart"/>
            <w:r w:rsidR="008D43D9" w:rsidRPr="00627DDC">
              <w:rPr>
                <w:sz w:val="22"/>
                <w:szCs w:val="22"/>
              </w:rPr>
              <w:t>bisel</w:t>
            </w:r>
            <w:proofErr w:type="spellEnd"/>
            <w:r w:rsidR="008D43D9" w:rsidRPr="00627DDC">
              <w:rPr>
                <w:sz w:val="22"/>
                <w:szCs w:val="22"/>
              </w:rPr>
              <w:t xml:space="preserve"> trifacetado, asas maleáveis e flexíveis, ajustáveis anatomicamente conforme o manuseio, tubo </w:t>
            </w:r>
            <w:proofErr w:type="gramStart"/>
            <w:r w:rsidR="008D43D9" w:rsidRPr="00627DDC">
              <w:rPr>
                <w:sz w:val="22"/>
                <w:szCs w:val="22"/>
              </w:rPr>
              <w:t>transparente que permite a visualização do refluxo do sangue e da infusão da medicação, estéreis, atóxicos</w:t>
            </w:r>
            <w:proofErr w:type="gramEnd"/>
            <w:r w:rsidR="008D43D9" w:rsidRPr="00627DDC">
              <w:rPr>
                <w:sz w:val="22"/>
                <w:szCs w:val="22"/>
              </w:rPr>
              <w:t xml:space="preserve"> e </w:t>
            </w:r>
            <w:proofErr w:type="spellStart"/>
            <w:r w:rsidR="008D43D9" w:rsidRPr="00627DDC">
              <w:rPr>
                <w:sz w:val="22"/>
                <w:szCs w:val="22"/>
              </w:rPr>
              <w:t>apirogênicos</w:t>
            </w:r>
            <w:proofErr w:type="spellEnd"/>
            <w:r w:rsidR="008D43D9" w:rsidRPr="00627DDC">
              <w:rPr>
                <w:sz w:val="22"/>
                <w:szCs w:val="22"/>
              </w:rPr>
              <w:t xml:space="preserve"> e que atendam a norma da NR-32 e RDC-302. </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60</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1.19</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proofErr w:type="gramStart"/>
            <w:r w:rsidRPr="00627DDC">
              <w:rPr>
                <w:b/>
                <w:bCs/>
                <w:sz w:val="22"/>
                <w:szCs w:val="22"/>
              </w:rPr>
              <w:t>Escalpes</w:t>
            </w:r>
            <w:proofErr w:type="gramEnd"/>
            <w:r w:rsidRPr="00627DDC">
              <w:rPr>
                <w:b/>
                <w:bCs/>
                <w:sz w:val="22"/>
                <w:szCs w:val="22"/>
              </w:rPr>
              <w:t xml:space="preserve"> intravenosos periféricos para coleta múltipla de sangue a vácuo, Calibre </w:t>
            </w:r>
            <w:smartTag w:uri="urn:schemas-microsoft-com:office:smarttags" w:element="metricconverter">
              <w:smartTagPr>
                <w:attr w:name="ProductID" w:val="21 G"/>
              </w:smartTagPr>
              <w:r w:rsidRPr="00627DDC">
                <w:rPr>
                  <w:b/>
                  <w:bCs/>
                  <w:sz w:val="22"/>
                  <w:szCs w:val="22"/>
                </w:rPr>
                <w:t>21 G</w:t>
              </w:r>
            </w:smartTag>
            <w:r w:rsidRPr="00627DDC">
              <w:rPr>
                <w:b/>
                <w:bCs/>
                <w:sz w:val="22"/>
                <w:szCs w:val="22"/>
              </w:rPr>
              <w:t xml:space="preserve"> -</w:t>
            </w:r>
            <w:r w:rsidRPr="00627DDC">
              <w:rPr>
                <w:sz w:val="22"/>
                <w:szCs w:val="22"/>
              </w:rPr>
              <w:t xml:space="preserve"> agulha com </w:t>
            </w:r>
            <w:proofErr w:type="spellStart"/>
            <w:r w:rsidRPr="00627DDC">
              <w:rPr>
                <w:sz w:val="22"/>
                <w:szCs w:val="22"/>
              </w:rPr>
              <w:t>bisel</w:t>
            </w:r>
            <w:proofErr w:type="spellEnd"/>
            <w:r w:rsidRPr="00627DDC">
              <w:rPr>
                <w:sz w:val="22"/>
                <w:szCs w:val="22"/>
              </w:rPr>
              <w:t xml:space="preserve"> trifacetado, cânula inoxidável e </w:t>
            </w:r>
            <w:proofErr w:type="spellStart"/>
            <w:r w:rsidRPr="00627DDC">
              <w:rPr>
                <w:sz w:val="22"/>
                <w:szCs w:val="22"/>
              </w:rPr>
              <w:t>siliconizada</w:t>
            </w:r>
            <w:proofErr w:type="spellEnd"/>
            <w:r w:rsidRPr="00627DDC">
              <w:rPr>
                <w:sz w:val="22"/>
                <w:szCs w:val="22"/>
              </w:rPr>
              <w:t xml:space="preserve">, com capa protetora na agulha, dispõe de duas abas laterais, cânula alongada que facilite a visualização do sangue, esterilizada por óxido de etileno, embalagens com 50 unidades, que atenda a norma da NR-32 e RDC-302. </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36</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1.20</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Escalpe para coleta múltipla de sangue a vácuo, Calibre </w:t>
            </w:r>
            <w:smartTag w:uri="urn:schemas-microsoft-com:office:smarttags" w:element="metricconverter">
              <w:smartTagPr>
                <w:attr w:name="ProductID" w:val="23 G"/>
              </w:smartTagPr>
              <w:r w:rsidRPr="00627DDC">
                <w:rPr>
                  <w:b/>
                  <w:bCs/>
                  <w:sz w:val="22"/>
                  <w:szCs w:val="22"/>
                </w:rPr>
                <w:t>23 G</w:t>
              </w:r>
            </w:smartTag>
            <w:r w:rsidRPr="00627DDC">
              <w:rPr>
                <w:sz w:val="22"/>
                <w:szCs w:val="22"/>
              </w:rPr>
              <w:t xml:space="preserve"> - agulha com </w:t>
            </w:r>
            <w:proofErr w:type="spellStart"/>
            <w:r w:rsidRPr="00627DDC">
              <w:rPr>
                <w:sz w:val="22"/>
                <w:szCs w:val="22"/>
              </w:rPr>
              <w:t>bisel</w:t>
            </w:r>
            <w:proofErr w:type="spellEnd"/>
            <w:r w:rsidRPr="00627DDC">
              <w:rPr>
                <w:sz w:val="22"/>
                <w:szCs w:val="22"/>
              </w:rPr>
              <w:t xml:space="preserve"> trifacetado, cânula inoxidável e </w:t>
            </w:r>
            <w:proofErr w:type="spellStart"/>
            <w:r w:rsidRPr="00627DDC">
              <w:rPr>
                <w:sz w:val="22"/>
                <w:szCs w:val="22"/>
              </w:rPr>
              <w:t>siliconizada</w:t>
            </w:r>
            <w:proofErr w:type="spellEnd"/>
            <w:r w:rsidRPr="00627DDC">
              <w:rPr>
                <w:sz w:val="22"/>
                <w:szCs w:val="22"/>
              </w:rPr>
              <w:t>, com capa protetora na agulha, dispõe de duas abas laterais, cânula alongada que facilite a visualização do sangue, esterilizada por óxido de etileno, embalagens com 50 unidades, que atenda a norma da NR-32 e RDC-302.</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150</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1.21</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Escalpe para coleta múltipla de sangue a vácuo, Calibre </w:t>
            </w:r>
            <w:smartTag w:uri="urn:schemas-microsoft-com:office:smarttags" w:element="metricconverter">
              <w:smartTagPr>
                <w:attr w:name="ProductID" w:val="25 G"/>
              </w:smartTagPr>
              <w:r w:rsidRPr="00627DDC">
                <w:rPr>
                  <w:b/>
                  <w:bCs/>
                  <w:sz w:val="22"/>
                  <w:szCs w:val="22"/>
                </w:rPr>
                <w:t>25 G</w:t>
              </w:r>
            </w:smartTag>
            <w:r w:rsidRPr="00627DDC">
              <w:rPr>
                <w:b/>
                <w:bCs/>
                <w:sz w:val="22"/>
                <w:szCs w:val="22"/>
              </w:rPr>
              <w:t xml:space="preserve"> agulha</w:t>
            </w:r>
            <w:r w:rsidRPr="00627DDC">
              <w:rPr>
                <w:sz w:val="22"/>
                <w:szCs w:val="22"/>
              </w:rPr>
              <w:t xml:space="preserve"> - com </w:t>
            </w:r>
            <w:proofErr w:type="spellStart"/>
            <w:r w:rsidRPr="00627DDC">
              <w:rPr>
                <w:sz w:val="22"/>
                <w:szCs w:val="22"/>
              </w:rPr>
              <w:t>bisel</w:t>
            </w:r>
            <w:proofErr w:type="spellEnd"/>
            <w:r w:rsidRPr="00627DDC">
              <w:rPr>
                <w:sz w:val="22"/>
                <w:szCs w:val="22"/>
              </w:rPr>
              <w:t xml:space="preserve"> trifacetado, cânula inoxidável e </w:t>
            </w:r>
            <w:proofErr w:type="spellStart"/>
            <w:r w:rsidRPr="00627DDC">
              <w:rPr>
                <w:sz w:val="22"/>
                <w:szCs w:val="22"/>
              </w:rPr>
              <w:t>siliconizada</w:t>
            </w:r>
            <w:proofErr w:type="spellEnd"/>
            <w:r w:rsidRPr="00627DDC">
              <w:rPr>
                <w:sz w:val="22"/>
                <w:szCs w:val="22"/>
              </w:rPr>
              <w:t>, com capa protetora na agulha, dispõe de duas abas laterais, cânula alongada que facilite a visualização do sangue, esterilizada por óxido de etileno, embalagens com 50 unidades, que atenda a norma da NR-32 e RDC-302.</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150</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1.22</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Seringa descartável de uso único, Capacidade 05 ml</w:t>
            </w:r>
            <w:r w:rsidRPr="00627DDC">
              <w:rPr>
                <w:sz w:val="22"/>
                <w:szCs w:val="22"/>
              </w:rPr>
              <w:t xml:space="preserve"> - agulhada, corpo cilíndrico translúcido com alto grau de transparência e internamente </w:t>
            </w:r>
            <w:proofErr w:type="spellStart"/>
            <w:r w:rsidRPr="00627DDC">
              <w:rPr>
                <w:sz w:val="22"/>
                <w:szCs w:val="22"/>
              </w:rPr>
              <w:t>siliconizado</w:t>
            </w:r>
            <w:proofErr w:type="spellEnd"/>
            <w:r w:rsidRPr="00627DDC">
              <w:rPr>
                <w:sz w:val="22"/>
                <w:szCs w:val="22"/>
              </w:rPr>
              <w:t>, êmbolo com ponteira de borracha (látex) lubrificado,</w:t>
            </w:r>
            <w:proofErr w:type="gramStart"/>
            <w:r w:rsidRPr="00627DDC">
              <w:rPr>
                <w:sz w:val="22"/>
                <w:szCs w:val="22"/>
              </w:rPr>
              <w:t xml:space="preserve">  </w:t>
            </w:r>
            <w:proofErr w:type="gramEnd"/>
            <w:r w:rsidRPr="00627DDC">
              <w:rPr>
                <w:sz w:val="22"/>
                <w:szCs w:val="22"/>
              </w:rPr>
              <w:t xml:space="preserve">escala de graduação indelével </w:t>
            </w:r>
            <w:proofErr w:type="spellStart"/>
            <w:r w:rsidRPr="00627DDC">
              <w:rPr>
                <w:sz w:val="22"/>
                <w:szCs w:val="22"/>
              </w:rPr>
              <w:t>milimetrada</w:t>
            </w:r>
            <w:proofErr w:type="spellEnd"/>
            <w:r w:rsidRPr="00627DDC">
              <w:rPr>
                <w:sz w:val="22"/>
                <w:szCs w:val="22"/>
              </w:rPr>
              <w:t xml:space="preserve"> visível, anel de retenção que impede que o êmbolo se desprenda da parte interna durante o uso, embalagem individual em papel grau cirúrgico e filme plástico transparente, com abertura asséptica, rotulagem em conformidade com a RDC 185/2001, trazendo externamente os dados de identificação, procedência, tipo e data de esterilização, validade, número do lote e registro no MINISTÉRIO DA SAÚDE e Norma de referência ABNT NBR ISO 7886-1,  esterilizadas por Óxido de Etileno, com validade de 5 anos a partir da data de fabricação.</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810</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1.23</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Seringa descartável de uso único, Capacidade 10 ml</w:t>
            </w:r>
            <w:r w:rsidRPr="00627DDC">
              <w:rPr>
                <w:sz w:val="22"/>
                <w:szCs w:val="22"/>
              </w:rPr>
              <w:t xml:space="preserve"> -</w:t>
            </w:r>
            <w:proofErr w:type="gramStart"/>
            <w:r w:rsidRPr="00627DDC">
              <w:rPr>
                <w:sz w:val="22"/>
                <w:szCs w:val="22"/>
              </w:rPr>
              <w:t xml:space="preserve">  </w:t>
            </w:r>
            <w:proofErr w:type="gramEnd"/>
            <w:r w:rsidRPr="00627DDC">
              <w:rPr>
                <w:sz w:val="22"/>
                <w:szCs w:val="22"/>
              </w:rPr>
              <w:t xml:space="preserve">agulhada, corpo cilíndrico translúcido com alto grau de transparência e internamente </w:t>
            </w:r>
            <w:proofErr w:type="spellStart"/>
            <w:r w:rsidRPr="00627DDC">
              <w:rPr>
                <w:sz w:val="22"/>
                <w:szCs w:val="22"/>
              </w:rPr>
              <w:t>siliconizado</w:t>
            </w:r>
            <w:proofErr w:type="spellEnd"/>
            <w:r w:rsidRPr="00627DDC">
              <w:rPr>
                <w:sz w:val="22"/>
                <w:szCs w:val="22"/>
              </w:rPr>
              <w:t xml:space="preserve">, êmbolo com ponteira de borracha (látex) lubrificado,  escala de graduação indelével </w:t>
            </w:r>
            <w:proofErr w:type="spellStart"/>
            <w:r w:rsidRPr="00627DDC">
              <w:rPr>
                <w:sz w:val="22"/>
                <w:szCs w:val="22"/>
              </w:rPr>
              <w:t>milimetrada</w:t>
            </w:r>
            <w:proofErr w:type="spellEnd"/>
            <w:r w:rsidRPr="00627DDC">
              <w:rPr>
                <w:sz w:val="22"/>
                <w:szCs w:val="22"/>
              </w:rPr>
              <w:t xml:space="preserve"> visível, anel de retenção que impede que o êmbolo se desprenda da parte interna durante o uso, embalagem individual em papel grau cirúrgico e filme plástico transparente, com abertura asséptica, rotulagem em conformidade com a RDC 185/2001, trazendo externamente os dados de identificação, procedência, tipo e data de esterilização, validade, número do lote e registro no MINISTÉRIO DA SAÚDE e Norma de referência ABNT NBR ISO 7886-1,  esterilizadas por Óxido de Etileno, com validade de 5 anos a partir da data de fabricação.</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2.544</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1.24</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Seringa descartável de uso único, Capacidade 20 ml</w:t>
            </w:r>
            <w:proofErr w:type="gramStart"/>
            <w:r w:rsidRPr="00627DDC">
              <w:rPr>
                <w:sz w:val="22"/>
                <w:szCs w:val="22"/>
              </w:rPr>
              <w:t xml:space="preserve">  </w:t>
            </w:r>
            <w:proofErr w:type="gramEnd"/>
            <w:r w:rsidRPr="00627DDC">
              <w:rPr>
                <w:sz w:val="22"/>
                <w:szCs w:val="22"/>
              </w:rPr>
              <w:t xml:space="preserve">- agulhada, corpo cilíndrico translúcido com alto grau de transparência e </w:t>
            </w:r>
            <w:r w:rsidRPr="00627DDC">
              <w:rPr>
                <w:sz w:val="22"/>
                <w:szCs w:val="22"/>
              </w:rPr>
              <w:lastRenderedPageBreak/>
              <w:t xml:space="preserve">internamente </w:t>
            </w:r>
            <w:proofErr w:type="spellStart"/>
            <w:r w:rsidRPr="00627DDC">
              <w:rPr>
                <w:sz w:val="22"/>
                <w:szCs w:val="22"/>
              </w:rPr>
              <w:t>siliconizado</w:t>
            </w:r>
            <w:proofErr w:type="spellEnd"/>
            <w:r w:rsidRPr="00627DDC">
              <w:rPr>
                <w:sz w:val="22"/>
                <w:szCs w:val="22"/>
              </w:rPr>
              <w:t xml:space="preserve">, êmbolo com ponteira de borracha (látex) lubrificado,  escala de graduação indelével </w:t>
            </w:r>
            <w:proofErr w:type="spellStart"/>
            <w:r w:rsidRPr="00627DDC">
              <w:rPr>
                <w:sz w:val="22"/>
                <w:szCs w:val="22"/>
              </w:rPr>
              <w:t>milimetrada</w:t>
            </w:r>
            <w:proofErr w:type="spellEnd"/>
            <w:r w:rsidRPr="00627DDC">
              <w:rPr>
                <w:sz w:val="22"/>
                <w:szCs w:val="22"/>
              </w:rPr>
              <w:t xml:space="preserve"> visível, anel de retenção que impede que o êmbolo se desprenda da parte interna durante o uso, embalagem individual em papel grau cirúrgico e filme plástico transparente, com abertura asséptica, rotulagem em conformidade com a RDC 185/2001, trazendo externamente os dados de identificação, procedência, tipo e data de esterilização, validade, número do lote e registro no MINISTÉRIO DA SAÚDE e Norma de referência ABNT NBR ISO 7886-1,  esterilizadas por Óxido de Etileno, com validade de 5 anos a partir da data de fabricação.</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lastRenderedPageBreak/>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1.272</w:t>
            </w:r>
          </w:p>
        </w:tc>
      </w:tr>
      <w:tr w:rsidR="008D43D9" w:rsidRPr="00627DDC" w:rsidTr="00627DDC">
        <w:tc>
          <w:tcPr>
            <w:tcW w:w="495"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lastRenderedPageBreak/>
              <w:t>1.25</w:t>
            </w:r>
          </w:p>
        </w:tc>
        <w:tc>
          <w:tcPr>
            <w:tcW w:w="3055"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Equipo macrogotas </w:t>
            </w:r>
            <w:r w:rsidRPr="00627DDC">
              <w:rPr>
                <w:sz w:val="22"/>
                <w:szCs w:val="22"/>
              </w:rPr>
              <w:t xml:space="preserve">- para infusão por gravidade, ponta perfurante com tampa protetora, com filtro de gotejamento, câmara de gotejamento, regulador de fluxo de precisão, tubo flexível transparente 1,5m, atóxico, estéril, embalado individualmente em papel grau cirúrgico\com filme termoplástico, </w:t>
            </w:r>
            <w:proofErr w:type="spellStart"/>
            <w:r w:rsidRPr="00627DDC">
              <w:rPr>
                <w:sz w:val="22"/>
                <w:szCs w:val="22"/>
              </w:rPr>
              <w:t>blister</w:t>
            </w:r>
            <w:proofErr w:type="spellEnd"/>
            <w:r w:rsidRPr="00627DDC">
              <w:rPr>
                <w:sz w:val="22"/>
                <w:szCs w:val="22"/>
              </w:rPr>
              <w:t xml:space="preserve"> com abertura em pétala, com validade mínima de </w:t>
            </w:r>
            <w:r w:rsidRPr="00627DDC">
              <w:rPr>
                <w:sz w:val="22"/>
                <w:szCs w:val="22"/>
              </w:rPr>
              <w:br/>
              <w:t>três anos, registro na ANVISA e NBR ISO 8536-4.</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p>
          <w:p w:rsidR="008D43D9" w:rsidRPr="00627DDC" w:rsidRDefault="008D43D9" w:rsidP="00627DDC">
            <w:pPr>
              <w:jc w:val="center"/>
              <w:rPr>
                <w:sz w:val="22"/>
                <w:szCs w:val="22"/>
              </w:rPr>
            </w:pPr>
            <w:r w:rsidRPr="00627DDC">
              <w:rPr>
                <w:sz w:val="22"/>
                <w:szCs w:val="22"/>
              </w:rPr>
              <w:t>UNIDADE</w:t>
            </w:r>
          </w:p>
          <w:p w:rsidR="008D43D9" w:rsidRPr="00627DDC" w:rsidRDefault="008D43D9" w:rsidP="00627DDC">
            <w:pPr>
              <w:jc w:val="center"/>
              <w:rPr>
                <w:sz w:val="22"/>
                <w:szCs w:val="22"/>
              </w:rPr>
            </w:pP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276</w:t>
            </w:r>
          </w:p>
        </w:tc>
      </w:tr>
      <w:tr w:rsidR="008D43D9" w:rsidRPr="00627DDC" w:rsidTr="00627DDC">
        <w:tc>
          <w:tcPr>
            <w:tcW w:w="5000" w:type="pct"/>
            <w:gridSpan w:val="6"/>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b/>
                <w:bCs/>
                <w:sz w:val="22"/>
                <w:szCs w:val="22"/>
              </w:rPr>
              <w:t>LOTE 02</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2.1</w:t>
            </w:r>
          </w:p>
        </w:tc>
        <w:tc>
          <w:tcPr>
            <w:tcW w:w="3010"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Compressa de gaze, com dimensão de 7,5 x </w:t>
            </w:r>
            <w:smartTag w:uri="urn:schemas-microsoft-com:office:smarttags" w:element="metricconverter">
              <w:smartTagPr>
                <w:attr w:name="ProductID" w:val="7,5 cm"/>
              </w:smartTagPr>
              <w:r w:rsidRPr="00627DDC">
                <w:rPr>
                  <w:b/>
                  <w:bCs/>
                  <w:sz w:val="22"/>
                  <w:szCs w:val="22"/>
                </w:rPr>
                <w:t>7,5 cm</w:t>
              </w:r>
            </w:smartTag>
            <w:proofErr w:type="gramStart"/>
            <w:r w:rsidRPr="00627DDC">
              <w:rPr>
                <w:sz w:val="22"/>
                <w:szCs w:val="22"/>
              </w:rPr>
              <w:t xml:space="preserve">  </w:t>
            </w:r>
            <w:proofErr w:type="gramEnd"/>
            <w:r w:rsidRPr="00627DDC">
              <w:rPr>
                <w:sz w:val="22"/>
                <w:szCs w:val="22"/>
              </w:rPr>
              <w:t xml:space="preserve">-quando fechadas e 15 x </w:t>
            </w:r>
            <w:smartTag w:uri="urn:schemas-microsoft-com:office:smarttags" w:element="metricconverter">
              <w:smartTagPr>
                <w:attr w:name="ProductID" w:val="30 cm"/>
              </w:smartTagPr>
              <w:r w:rsidRPr="00627DDC">
                <w:rPr>
                  <w:sz w:val="22"/>
                  <w:szCs w:val="22"/>
                </w:rPr>
                <w:t>30 cm</w:t>
              </w:r>
            </w:smartTag>
            <w:r w:rsidRPr="00627DDC">
              <w:rPr>
                <w:sz w:val="22"/>
                <w:szCs w:val="22"/>
              </w:rPr>
              <w:t xml:space="preserve"> quando abertas, </w:t>
            </w:r>
            <w:r w:rsidRPr="00627DDC">
              <w:rPr>
                <w:b/>
                <w:bCs/>
                <w:sz w:val="22"/>
                <w:szCs w:val="22"/>
              </w:rPr>
              <w:t>13 fios</w:t>
            </w:r>
            <w:r w:rsidRPr="00627DDC">
              <w:rPr>
                <w:sz w:val="22"/>
                <w:szCs w:val="22"/>
              </w:rPr>
              <w:t xml:space="preserve"> por cm², 5 dobras e 8 camadas que evitam o </w:t>
            </w:r>
            <w:proofErr w:type="spellStart"/>
            <w:r w:rsidRPr="00627DDC">
              <w:rPr>
                <w:sz w:val="22"/>
                <w:szCs w:val="22"/>
              </w:rPr>
              <w:t>desfiamento</w:t>
            </w:r>
            <w:proofErr w:type="spellEnd"/>
            <w:r w:rsidRPr="00627DDC">
              <w:rPr>
                <w:sz w:val="22"/>
                <w:szCs w:val="22"/>
              </w:rPr>
              <w:t xml:space="preserve">, 100% algodão hidrófilo, altamente absorvente, branco, isento de amido, alvejantes óticos, corantes, substâncias gordurosas ou qualquer outros componentes que possam trazer riscos, produto de uso único, Atóxica, </w:t>
            </w:r>
            <w:proofErr w:type="spellStart"/>
            <w:r w:rsidRPr="00627DDC">
              <w:rPr>
                <w:sz w:val="22"/>
                <w:szCs w:val="22"/>
              </w:rPr>
              <w:t>Apirogênica</w:t>
            </w:r>
            <w:proofErr w:type="spellEnd"/>
            <w:r w:rsidRPr="00627DDC">
              <w:rPr>
                <w:sz w:val="22"/>
                <w:szCs w:val="22"/>
              </w:rPr>
              <w:t xml:space="preserve">, que atenda as  especificações da NBR 13841. Devido </w:t>
            </w:r>
            <w:proofErr w:type="gramStart"/>
            <w:r w:rsidRPr="00627DDC">
              <w:rPr>
                <w:sz w:val="22"/>
                <w:szCs w:val="22"/>
              </w:rPr>
              <w:t>as</w:t>
            </w:r>
            <w:proofErr w:type="gramEnd"/>
            <w:r w:rsidRPr="00627DDC">
              <w:rPr>
                <w:sz w:val="22"/>
                <w:szCs w:val="22"/>
              </w:rPr>
              <w:t xml:space="preserve"> normas internas de </w:t>
            </w:r>
            <w:proofErr w:type="spellStart"/>
            <w:r w:rsidRPr="00627DDC">
              <w:rPr>
                <w:sz w:val="22"/>
                <w:szCs w:val="22"/>
              </w:rPr>
              <w:t>rastreabilidade</w:t>
            </w:r>
            <w:proofErr w:type="spellEnd"/>
            <w:r w:rsidRPr="00627DDC">
              <w:rPr>
                <w:sz w:val="22"/>
                <w:szCs w:val="22"/>
              </w:rPr>
              <w:t xml:space="preserve"> em cada entrega será aceito no máximo três lotes diferentes. </w:t>
            </w:r>
            <w:r w:rsidRPr="00627DDC">
              <w:rPr>
                <w:b/>
                <w:bCs/>
                <w:sz w:val="22"/>
                <w:szCs w:val="22"/>
              </w:rPr>
              <w:t>Pacote com 500 unidades.</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PACOTE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1.694</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2.2</w:t>
            </w:r>
          </w:p>
        </w:tc>
        <w:tc>
          <w:tcPr>
            <w:tcW w:w="3010"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Compressa</w:t>
            </w:r>
            <w:proofErr w:type="gramStart"/>
            <w:r w:rsidRPr="00627DDC">
              <w:rPr>
                <w:b/>
                <w:bCs/>
                <w:sz w:val="22"/>
                <w:szCs w:val="22"/>
              </w:rPr>
              <w:t xml:space="preserve">  </w:t>
            </w:r>
            <w:proofErr w:type="gramEnd"/>
            <w:r w:rsidRPr="00627DDC">
              <w:rPr>
                <w:b/>
                <w:bCs/>
                <w:sz w:val="22"/>
                <w:szCs w:val="22"/>
              </w:rPr>
              <w:t xml:space="preserve">de gaze estéril, com dimensão de 7,5 x </w:t>
            </w:r>
            <w:smartTag w:uri="urn:schemas-microsoft-com:office:smarttags" w:element="metricconverter">
              <w:smartTagPr>
                <w:attr w:name="ProductID" w:val="7,5 cm"/>
              </w:smartTagPr>
              <w:r w:rsidRPr="00627DDC">
                <w:rPr>
                  <w:b/>
                  <w:bCs/>
                  <w:sz w:val="22"/>
                  <w:szCs w:val="22"/>
                </w:rPr>
                <w:t>7,5 cm</w:t>
              </w:r>
            </w:smartTag>
            <w:r w:rsidRPr="00627DDC">
              <w:rPr>
                <w:sz w:val="22"/>
                <w:szCs w:val="22"/>
              </w:rPr>
              <w:t xml:space="preserve"> - quando fechadas e 15 x </w:t>
            </w:r>
            <w:smartTag w:uri="urn:schemas-microsoft-com:office:smarttags" w:element="metricconverter">
              <w:smartTagPr>
                <w:attr w:name="ProductID" w:val="30 cm"/>
              </w:smartTagPr>
              <w:r w:rsidRPr="00627DDC">
                <w:rPr>
                  <w:sz w:val="22"/>
                  <w:szCs w:val="22"/>
                </w:rPr>
                <w:t>30 cm</w:t>
              </w:r>
            </w:smartTag>
            <w:r w:rsidRPr="00627DDC">
              <w:rPr>
                <w:sz w:val="22"/>
                <w:szCs w:val="22"/>
              </w:rPr>
              <w:t xml:space="preserve"> quando abertas, 13 fios por cm², 5 dobras e 8 camadas que evitam o </w:t>
            </w:r>
            <w:proofErr w:type="spellStart"/>
            <w:r w:rsidRPr="00627DDC">
              <w:rPr>
                <w:sz w:val="22"/>
                <w:szCs w:val="22"/>
              </w:rPr>
              <w:t>desfiamento</w:t>
            </w:r>
            <w:proofErr w:type="spellEnd"/>
            <w:r w:rsidRPr="00627DDC">
              <w:rPr>
                <w:sz w:val="22"/>
                <w:szCs w:val="22"/>
              </w:rPr>
              <w:t xml:space="preserve">, 100% algodão hidrófilo, altamente absorvente, branco, isento de amido, alvejantes óticos, corantes, substâncias gordurosas ou qualquer outros componentes que possam trazer riscos, produto de uso único, atóxica, </w:t>
            </w:r>
            <w:proofErr w:type="spellStart"/>
            <w:r w:rsidRPr="00627DDC">
              <w:rPr>
                <w:sz w:val="22"/>
                <w:szCs w:val="22"/>
              </w:rPr>
              <w:t>apirogênica</w:t>
            </w:r>
            <w:proofErr w:type="spellEnd"/>
            <w:r w:rsidRPr="00627DDC">
              <w:rPr>
                <w:sz w:val="22"/>
                <w:szCs w:val="22"/>
              </w:rPr>
              <w:t xml:space="preserve">, esterilizadas por óxido de etileno, identificação externa de data de validade, que atenda as  especificações da NBR 13841. Devido </w:t>
            </w:r>
            <w:proofErr w:type="gramStart"/>
            <w:r w:rsidRPr="00627DDC">
              <w:rPr>
                <w:sz w:val="22"/>
                <w:szCs w:val="22"/>
              </w:rPr>
              <w:t>as</w:t>
            </w:r>
            <w:proofErr w:type="gramEnd"/>
            <w:r w:rsidRPr="00627DDC">
              <w:rPr>
                <w:sz w:val="22"/>
                <w:szCs w:val="22"/>
              </w:rPr>
              <w:t xml:space="preserve"> normas internas de </w:t>
            </w:r>
            <w:proofErr w:type="spellStart"/>
            <w:r w:rsidRPr="00627DDC">
              <w:rPr>
                <w:sz w:val="22"/>
                <w:szCs w:val="22"/>
              </w:rPr>
              <w:t>rastreabilidade</w:t>
            </w:r>
            <w:proofErr w:type="spellEnd"/>
            <w:r w:rsidRPr="00627DDC">
              <w:rPr>
                <w:sz w:val="22"/>
                <w:szCs w:val="22"/>
              </w:rPr>
              <w:t xml:space="preserve"> em cada entrega será aceito no máximo três lotes diferentes. </w:t>
            </w:r>
            <w:r w:rsidRPr="00627DDC">
              <w:rPr>
                <w:b/>
                <w:bCs/>
                <w:sz w:val="22"/>
                <w:szCs w:val="22"/>
              </w:rPr>
              <w:t xml:space="preserve">Pacote com </w:t>
            </w:r>
            <w:proofErr w:type="gramStart"/>
            <w:r w:rsidRPr="00627DDC">
              <w:rPr>
                <w:b/>
                <w:bCs/>
                <w:sz w:val="22"/>
                <w:szCs w:val="22"/>
              </w:rPr>
              <w:t>5</w:t>
            </w:r>
            <w:proofErr w:type="gramEnd"/>
            <w:r w:rsidRPr="00627DDC">
              <w:rPr>
                <w:b/>
                <w:bCs/>
                <w:sz w:val="22"/>
                <w:szCs w:val="22"/>
              </w:rPr>
              <w:t xml:space="preserve"> unidades cada.</w:t>
            </w:r>
            <w:r w:rsidRPr="00627DDC">
              <w:rPr>
                <w:sz w:val="22"/>
                <w:szCs w:val="22"/>
              </w:rPr>
              <w:t xml:space="preserve"> </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PACOTE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1.694</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2.3</w:t>
            </w:r>
          </w:p>
        </w:tc>
        <w:tc>
          <w:tcPr>
            <w:tcW w:w="3010"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Gaze hidrófila tipo queijo</w:t>
            </w:r>
            <w:r w:rsidRPr="00627DDC">
              <w:rPr>
                <w:sz w:val="22"/>
                <w:szCs w:val="22"/>
              </w:rPr>
              <w:t xml:space="preserve"> - confeccionada com fio 100% algodão, sendo composta por três dobras e oito camadas que evitam o </w:t>
            </w:r>
            <w:proofErr w:type="spellStart"/>
            <w:r w:rsidRPr="00627DDC">
              <w:rPr>
                <w:sz w:val="22"/>
                <w:szCs w:val="22"/>
              </w:rPr>
              <w:t>desfiamento</w:t>
            </w:r>
            <w:proofErr w:type="spellEnd"/>
            <w:r w:rsidRPr="00627DDC">
              <w:rPr>
                <w:sz w:val="22"/>
                <w:szCs w:val="22"/>
              </w:rPr>
              <w:t xml:space="preserve">, que possua 11 fios, livre de manchas, impurezas, hidrofilizada, isenta de amido e alvejante ótico, atóxica e </w:t>
            </w:r>
            <w:proofErr w:type="spellStart"/>
            <w:r w:rsidRPr="00627DDC">
              <w:rPr>
                <w:sz w:val="22"/>
                <w:szCs w:val="22"/>
              </w:rPr>
              <w:t>apirogênico</w:t>
            </w:r>
            <w:proofErr w:type="spellEnd"/>
            <w:r w:rsidRPr="00627DDC">
              <w:rPr>
                <w:sz w:val="22"/>
                <w:szCs w:val="22"/>
              </w:rPr>
              <w:t xml:space="preserve">, não estéril, no formato </w:t>
            </w:r>
            <w:proofErr w:type="gramStart"/>
            <w:r w:rsidRPr="00627DDC">
              <w:rPr>
                <w:sz w:val="22"/>
                <w:szCs w:val="22"/>
              </w:rPr>
              <w:t>91cm</w:t>
            </w:r>
            <w:proofErr w:type="gramEnd"/>
            <w:r w:rsidRPr="00627DDC">
              <w:rPr>
                <w:sz w:val="22"/>
                <w:szCs w:val="22"/>
              </w:rPr>
              <w:t xml:space="preserve"> x 91m, em embalagem individual.</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ROLO</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300</w:t>
            </w:r>
          </w:p>
        </w:tc>
      </w:tr>
      <w:tr w:rsidR="008D43D9" w:rsidRPr="00627DDC" w:rsidTr="00627DDC">
        <w:tc>
          <w:tcPr>
            <w:tcW w:w="5000" w:type="pct"/>
            <w:gridSpan w:val="6"/>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b/>
                <w:bCs/>
                <w:sz w:val="22"/>
                <w:szCs w:val="22"/>
              </w:rPr>
              <w:t>LOTE 03</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3.1</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Avental plástico, tamanho M, </w:t>
            </w:r>
            <w:r w:rsidRPr="00627DDC">
              <w:rPr>
                <w:sz w:val="22"/>
                <w:szCs w:val="22"/>
              </w:rPr>
              <w:t xml:space="preserve">com </w:t>
            </w:r>
            <w:proofErr w:type="gramStart"/>
            <w:r w:rsidRPr="00627DDC">
              <w:rPr>
                <w:sz w:val="22"/>
                <w:szCs w:val="22"/>
              </w:rPr>
              <w:t>forro frente única longo</w:t>
            </w:r>
            <w:proofErr w:type="gramEnd"/>
            <w:r w:rsidRPr="00627DDC">
              <w:rPr>
                <w:sz w:val="22"/>
                <w:szCs w:val="22"/>
              </w:rPr>
              <w:t xml:space="preserve">, </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228</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3.2</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Máscara descartável </w:t>
            </w:r>
            <w:r w:rsidRPr="00627DDC">
              <w:rPr>
                <w:sz w:val="22"/>
                <w:szCs w:val="22"/>
              </w:rPr>
              <w:t xml:space="preserve">- de proteção contra poeira, nevoas, vapores orgânicos e odores, em </w:t>
            </w:r>
            <w:proofErr w:type="gramStart"/>
            <w:r w:rsidRPr="00627DDC">
              <w:rPr>
                <w:sz w:val="22"/>
                <w:szCs w:val="22"/>
              </w:rPr>
              <w:t>4</w:t>
            </w:r>
            <w:proofErr w:type="gramEnd"/>
            <w:r w:rsidRPr="00627DDC">
              <w:rPr>
                <w:sz w:val="22"/>
                <w:szCs w:val="22"/>
              </w:rPr>
              <w:t xml:space="preserve"> camadas sendo uma de carvão ativado, fixação com elástico. Caixa c/50 </w:t>
            </w:r>
            <w:proofErr w:type="spellStart"/>
            <w:r w:rsidRPr="00627DDC">
              <w:rPr>
                <w:sz w:val="22"/>
                <w:szCs w:val="22"/>
              </w:rPr>
              <w:t>und</w:t>
            </w:r>
            <w:proofErr w:type="spellEnd"/>
            <w:r w:rsidRPr="00627DDC">
              <w:rPr>
                <w:sz w:val="22"/>
                <w:szCs w:val="22"/>
              </w:rPr>
              <w:t>.</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CAIXA</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286</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3.3</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Lençol descartável em TNT,</w:t>
            </w:r>
            <w:r w:rsidRPr="00627DDC">
              <w:rPr>
                <w:sz w:val="22"/>
                <w:szCs w:val="22"/>
              </w:rPr>
              <w:t xml:space="preserve"> </w:t>
            </w:r>
            <w:r w:rsidRPr="00627DDC">
              <w:rPr>
                <w:b/>
                <w:bCs/>
                <w:sz w:val="22"/>
                <w:szCs w:val="22"/>
              </w:rPr>
              <w:t>200x120cm</w:t>
            </w:r>
            <w:r w:rsidRPr="00627DDC">
              <w:rPr>
                <w:sz w:val="22"/>
                <w:szCs w:val="22"/>
              </w:rPr>
              <w:t xml:space="preserve"> - com elástico, gramatura 20g/m². Pacotes com 10 unidades.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 xml:space="preserve">ROLO </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120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3.4</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Lençol descartável em TNT, 200x90cm</w:t>
            </w:r>
            <w:r w:rsidRPr="00627DDC">
              <w:rPr>
                <w:sz w:val="22"/>
                <w:szCs w:val="22"/>
              </w:rPr>
              <w:t xml:space="preserve"> - com elástico, tamanho</w:t>
            </w:r>
            <w:proofErr w:type="gramStart"/>
            <w:r w:rsidRPr="00627DDC">
              <w:rPr>
                <w:sz w:val="22"/>
                <w:szCs w:val="22"/>
              </w:rPr>
              <w:t xml:space="preserve">  </w:t>
            </w:r>
            <w:proofErr w:type="gramEnd"/>
            <w:r w:rsidRPr="00627DDC">
              <w:rPr>
                <w:sz w:val="22"/>
                <w:szCs w:val="22"/>
              </w:rPr>
              <w:lastRenderedPageBreak/>
              <w:t>gramatura 20g/m², pacotes com 10 unidades.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lastRenderedPageBreak/>
              <w:t>ROLO</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120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lastRenderedPageBreak/>
              <w:t>3.5</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Touca descartável</w:t>
            </w:r>
            <w:r w:rsidRPr="00627DDC">
              <w:rPr>
                <w:sz w:val="22"/>
                <w:szCs w:val="22"/>
              </w:rPr>
              <w:t xml:space="preserve"> - com elástico, </w:t>
            </w:r>
            <w:proofErr w:type="spellStart"/>
            <w:r w:rsidRPr="00627DDC">
              <w:rPr>
                <w:sz w:val="22"/>
                <w:szCs w:val="22"/>
              </w:rPr>
              <w:t>sanfonada</w:t>
            </w:r>
            <w:proofErr w:type="spellEnd"/>
            <w:r w:rsidRPr="00627DDC">
              <w:rPr>
                <w:sz w:val="22"/>
                <w:szCs w:val="22"/>
              </w:rPr>
              <w:t>, confeccionados em polipropileno (tecido não tecido). Pacote com 100 unidades.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PACOTE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130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3.6</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proofErr w:type="spellStart"/>
            <w:r w:rsidRPr="00627DDC">
              <w:rPr>
                <w:b/>
                <w:bCs/>
                <w:sz w:val="22"/>
                <w:szCs w:val="22"/>
              </w:rPr>
              <w:t>Propés</w:t>
            </w:r>
            <w:proofErr w:type="spellEnd"/>
            <w:r w:rsidRPr="00627DDC">
              <w:rPr>
                <w:b/>
                <w:bCs/>
                <w:sz w:val="22"/>
                <w:szCs w:val="22"/>
              </w:rPr>
              <w:t xml:space="preserve"> </w:t>
            </w:r>
            <w:r w:rsidRPr="00627DDC">
              <w:rPr>
                <w:sz w:val="22"/>
                <w:szCs w:val="22"/>
              </w:rPr>
              <w:t>- confeccionado em 100% polipropileno (tecido não tecido), na cor branca, gramatura 20grs, formato anatômico com elástico, tamanho único, pacote com 100 unidades. </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PACOTE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 xml:space="preserve">16 </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3.7</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Garrote em tecido elástico tipo fita,</w:t>
            </w:r>
            <w:r w:rsidRPr="00627DDC">
              <w:rPr>
                <w:sz w:val="22"/>
                <w:szCs w:val="22"/>
              </w:rPr>
              <w:t xml:space="preserve"> </w:t>
            </w:r>
            <w:r w:rsidRPr="00627DDC">
              <w:rPr>
                <w:b/>
                <w:bCs/>
                <w:sz w:val="22"/>
                <w:szCs w:val="22"/>
              </w:rPr>
              <w:t xml:space="preserve">tamanho 2,5cm x </w:t>
            </w:r>
            <w:proofErr w:type="gramStart"/>
            <w:r w:rsidRPr="00627DDC">
              <w:rPr>
                <w:b/>
                <w:bCs/>
                <w:sz w:val="22"/>
                <w:szCs w:val="22"/>
              </w:rPr>
              <w:t>30cm</w:t>
            </w:r>
            <w:proofErr w:type="gramEnd"/>
            <w:r w:rsidRPr="00627DDC">
              <w:rPr>
                <w:b/>
                <w:bCs/>
                <w:sz w:val="22"/>
                <w:szCs w:val="22"/>
              </w:rPr>
              <w:t xml:space="preserve"> de comprimento</w:t>
            </w:r>
            <w:r w:rsidRPr="00627DDC">
              <w:rPr>
                <w:sz w:val="22"/>
                <w:szCs w:val="22"/>
              </w:rPr>
              <w:t xml:space="preserve"> - Evita o desconforto do procedimento, com processo de </w:t>
            </w:r>
            <w:proofErr w:type="spellStart"/>
            <w:r w:rsidRPr="00627DDC">
              <w:rPr>
                <w:sz w:val="22"/>
                <w:szCs w:val="22"/>
              </w:rPr>
              <w:t>auto-trava</w:t>
            </w:r>
            <w:proofErr w:type="spellEnd"/>
            <w:r w:rsidRPr="00627DDC">
              <w:rPr>
                <w:sz w:val="22"/>
                <w:szCs w:val="22"/>
              </w:rPr>
              <w:t xml:space="preserve"> e regulagem de tensão; permite ser utilizado com apenas uma das mãos, modelo adulto, </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98</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3.8</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Garrote em tecido elástico tipo fita, modelo infantil</w:t>
            </w:r>
            <w:r w:rsidRPr="00627DDC">
              <w:rPr>
                <w:sz w:val="22"/>
                <w:szCs w:val="22"/>
              </w:rPr>
              <w:t xml:space="preserve"> - Evita o desconforto do procedimento, processo de </w:t>
            </w:r>
            <w:proofErr w:type="spellStart"/>
            <w:r w:rsidRPr="00627DDC">
              <w:rPr>
                <w:sz w:val="22"/>
                <w:szCs w:val="22"/>
              </w:rPr>
              <w:t>auto-trava</w:t>
            </w:r>
            <w:proofErr w:type="spellEnd"/>
            <w:r w:rsidRPr="00627DDC">
              <w:rPr>
                <w:sz w:val="22"/>
                <w:szCs w:val="22"/>
              </w:rPr>
              <w:t xml:space="preserve"> e regulagem de tensão, permite ser utilizado com apenas uma das mãos</w:t>
            </w:r>
            <w:proofErr w:type="gramStart"/>
            <w:r w:rsidRPr="00627DDC">
              <w:rPr>
                <w:sz w:val="22"/>
                <w:szCs w:val="22"/>
              </w:rPr>
              <w:t>,.</w:t>
            </w:r>
            <w:proofErr w:type="gramEnd"/>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98</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3.9</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ind w:left="81" w:hanging="81"/>
              <w:jc w:val="both"/>
              <w:rPr>
                <w:sz w:val="22"/>
                <w:szCs w:val="22"/>
              </w:rPr>
            </w:pPr>
            <w:r w:rsidRPr="00627DDC">
              <w:rPr>
                <w:b/>
                <w:bCs/>
                <w:sz w:val="22"/>
                <w:szCs w:val="22"/>
              </w:rPr>
              <w:t>Compressa cirúrgica não estéril (campo operatório), 45cmx50cm -</w:t>
            </w:r>
            <w:r w:rsidRPr="00627DDC">
              <w:rPr>
                <w:sz w:val="22"/>
                <w:szCs w:val="22"/>
              </w:rPr>
              <w:t xml:space="preserve"> confeccionada com fios 100% algodão em tecido quádruplo, com 21 fios, com cadarço duplo em forma de alça, com costura nas laterais.  Pacote com 50 unidades.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PACOTE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792</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3.10</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Avental descartável, tamanho M</w:t>
            </w:r>
            <w:r w:rsidRPr="00627DDC">
              <w:rPr>
                <w:sz w:val="22"/>
                <w:szCs w:val="22"/>
              </w:rPr>
              <w:t xml:space="preserve"> - com manga longa e punho de elástico, gola padre, fechado com botões de pressão, confeccionados em polipropileno (tecido não tecido) em gramatura 50, cor branca, Pacotes com 10 unidades.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3.000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3.11</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Avental descartável, tamanho G</w:t>
            </w:r>
            <w:r w:rsidRPr="00627DDC">
              <w:rPr>
                <w:sz w:val="22"/>
                <w:szCs w:val="22"/>
              </w:rPr>
              <w:t xml:space="preserve"> - com manga longa e punho de elástico, gola padre, </w:t>
            </w:r>
            <w:proofErr w:type="gramStart"/>
            <w:r w:rsidRPr="00627DDC">
              <w:rPr>
                <w:sz w:val="22"/>
                <w:szCs w:val="22"/>
              </w:rPr>
              <w:t>fechado com botões de pressão, confeccionados em polipropileno (tecido não tecido) em gramatura 50</w:t>
            </w:r>
            <w:proofErr w:type="gramEnd"/>
            <w:r w:rsidRPr="00627DDC">
              <w:rPr>
                <w:sz w:val="22"/>
                <w:szCs w:val="22"/>
              </w:rPr>
              <w:t>, cor branca. Pacote com 10 unidades.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1.440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3.12</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Avental descartável tamanho GG</w:t>
            </w:r>
            <w:r w:rsidRPr="00627DDC">
              <w:rPr>
                <w:sz w:val="22"/>
                <w:szCs w:val="22"/>
              </w:rPr>
              <w:t xml:space="preserve"> - com manga longa e punho de elástico, gola padre, fechado com botões de pressão, confeccionados em polipropileno (tecido não tecido) em gramatura 50, na cor branca. Pacote com 10 unidades.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612</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3.13</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spacing w:before="100" w:after="100"/>
              <w:jc w:val="both"/>
              <w:rPr>
                <w:sz w:val="22"/>
                <w:szCs w:val="22"/>
              </w:rPr>
            </w:pPr>
            <w:r w:rsidRPr="00627DDC">
              <w:rPr>
                <w:b/>
                <w:bCs/>
                <w:sz w:val="22"/>
                <w:szCs w:val="22"/>
              </w:rPr>
              <w:t>Máscara cirúrgica descartável com elástico -</w:t>
            </w:r>
            <w:r w:rsidRPr="00627DDC">
              <w:rPr>
                <w:sz w:val="22"/>
                <w:szCs w:val="22"/>
              </w:rPr>
              <w:t xml:space="preserve"> em tecido de estrutura plana, flexível e porosa, 100% polipropileno (TNT), na cor branca, tripla camada com filtro de retenção bacteriana, clipe para ajuste nasal em metal galvanizado totalmente revestido com plástico, Eficiência de Retenção Bacteriana (EFB) = 99,8%, hipoalergênico e atóxico, com registro na ANVISA. Caixa com 50 unidades.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Caixa</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552</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3.14</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spacing w:before="100" w:after="100"/>
              <w:jc w:val="both"/>
              <w:rPr>
                <w:sz w:val="22"/>
                <w:szCs w:val="22"/>
              </w:rPr>
            </w:pPr>
            <w:r w:rsidRPr="00627DDC">
              <w:rPr>
                <w:b/>
                <w:bCs/>
                <w:sz w:val="22"/>
                <w:szCs w:val="22"/>
              </w:rPr>
              <w:t xml:space="preserve">Máscara facial tamanho adulto para </w:t>
            </w:r>
            <w:proofErr w:type="spellStart"/>
            <w:r w:rsidRPr="00627DDC">
              <w:rPr>
                <w:b/>
                <w:bCs/>
                <w:sz w:val="22"/>
                <w:szCs w:val="22"/>
              </w:rPr>
              <w:t>oxigenioterapia</w:t>
            </w:r>
            <w:proofErr w:type="spellEnd"/>
            <w:r w:rsidRPr="00627DDC">
              <w:rPr>
                <w:b/>
                <w:bCs/>
                <w:sz w:val="22"/>
                <w:szCs w:val="22"/>
              </w:rPr>
              <w:t xml:space="preserve"> com sistema </w:t>
            </w:r>
            <w:proofErr w:type="gramStart"/>
            <w:r w:rsidRPr="00627DDC">
              <w:rPr>
                <w:b/>
                <w:bCs/>
                <w:sz w:val="22"/>
                <w:szCs w:val="22"/>
              </w:rPr>
              <w:t xml:space="preserve">de </w:t>
            </w:r>
            <w:proofErr w:type="spellStart"/>
            <w:r w:rsidRPr="00627DDC">
              <w:rPr>
                <w:b/>
                <w:bCs/>
                <w:sz w:val="22"/>
                <w:szCs w:val="22"/>
              </w:rPr>
              <w:t>¨Venturi</w:t>
            </w:r>
            <w:proofErr w:type="spellEnd"/>
            <w:proofErr w:type="gramEnd"/>
            <w:r w:rsidRPr="00627DDC">
              <w:rPr>
                <w:b/>
                <w:bCs/>
                <w:sz w:val="22"/>
                <w:szCs w:val="22"/>
              </w:rPr>
              <w:t>¨ -</w:t>
            </w:r>
            <w:r w:rsidRPr="00627DDC">
              <w:rPr>
                <w:sz w:val="22"/>
                <w:szCs w:val="22"/>
              </w:rPr>
              <w:t xml:space="preserve"> confeccionada em vinil macio e transparente, com formato anatômico </w:t>
            </w:r>
            <w:proofErr w:type="spellStart"/>
            <w:r w:rsidRPr="00627DDC">
              <w:rPr>
                <w:sz w:val="22"/>
                <w:szCs w:val="22"/>
              </w:rPr>
              <w:t>sob-o-queixo</w:t>
            </w:r>
            <w:proofErr w:type="spellEnd"/>
            <w:r w:rsidRPr="00627DDC">
              <w:rPr>
                <w:sz w:val="22"/>
                <w:szCs w:val="22"/>
              </w:rPr>
              <w:t xml:space="preserve">, com anel metálico que permite melhor ajuste à face da pessoa, com </w:t>
            </w:r>
            <w:proofErr w:type="spellStart"/>
            <w:r w:rsidRPr="00627DDC">
              <w:rPr>
                <w:sz w:val="22"/>
                <w:szCs w:val="22"/>
              </w:rPr>
              <w:t>diluidores</w:t>
            </w:r>
            <w:proofErr w:type="spellEnd"/>
            <w:r w:rsidRPr="00627DDC">
              <w:rPr>
                <w:sz w:val="22"/>
                <w:szCs w:val="22"/>
              </w:rPr>
              <w:t xml:space="preserve"> codificados em cores diferentes concentrações de 24%, 28%, 31%, 35%, 40% e 50%, inclui adaptador acrílico para entrada de nebulização, tudo flexível para conexão dos </w:t>
            </w:r>
            <w:proofErr w:type="spellStart"/>
            <w:r w:rsidRPr="00627DDC">
              <w:rPr>
                <w:sz w:val="22"/>
                <w:szCs w:val="22"/>
              </w:rPr>
              <w:t>diluidores</w:t>
            </w:r>
            <w:proofErr w:type="spellEnd"/>
            <w:r w:rsidRPr="00627DDC">
              <w:rPr>
                <w:sz w:val="22"/>
                <w:szCs w:val="22"/>
              </w:rPr>
              <w:t xml:space="preserve"> e tubo de oxigênio com 2,10 de comprimento com conector universal, com registro na ANVISA.</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16</w:t>
            </w:r>
          </w:p>
        </w:tc>
      </w:tr>
      <w:tr w:rsidR="008D43D9" w:rsidRPr="00627DDC" w:rsidTr="00627DDC">
        <w:tc>
          <w:tcPr>
            <w:tcW w:w="5000" w:type="pct"/>
            <w:gridSpan w:val="6"/>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b/>
                <w:bCs/>
                <w:sz w:val="22"/>
                <w:szCs w:val="22"/>
              </w:rPr>
              <w:t>LOTE 04</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4.1</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spacing w:before="100" w:after="100"/>
              <w:jc w:val="both"/>
              <w:rPr>
                <w:sz w:val="22"/>
                <w:szCs w:val="22"/>
              </w:rPr>
            </w:pPr>
            <w:r w:rsidRPr="00627DDC">
              <w:rPr>
                <w:b/>
                <w:bCs/>
                <w:sz w:val="22"/>
                <w:szCs w:val="22"/>
              </w:rPr>
              <w:t>Algodão hidrófilo branco</w:t>
            </w:r>
            <w:r w:rsidRPr="00627DDC">
              <w:rPr>
                <w:sz w:val="22"/>
                <w:szCs w:val="22"/>
              </w:rPr>
              <w:t xml:space="preserve"> - confeccionado em 100% algodão suaves e absorventes, que atenda a norma da ABNT. Embalagem com 500grs.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ROLO</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189</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4.2</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spacing w:before="100" w:after="100"/>
              <w:jc w:val="both"/>
              <w:rPr>
                <w:sz w:val="22"/>
                <w:szCs w:val="22"/>
              </w:rPr>
            </w:pPr>
            <w:r w:rsidRPr="00627DDC">
              <w:rPr>
                <w:b/>
                <w:bCs/>
                <w:sz w:val="22"/>
                <w:szCs w:val="22"/>
              </w:rPr>
              <w:t>Esparadrapo de tecido</w:t>
            </w:r>
            <w:r w:rsidRPr="00627DDC">
              <w:rPr>
                <w:sz w:val="22"/>
                <w:szCs w:val="22"/>
              </w:rPr>
              <w:t xml:space="preserve"> - 100% algodão com tratamento acrílico, adesivo branco à base de borracha natural e resina. </w:t>
            </w:r>
            <w:r w:rsidRPr="00627DDC">
              <w:rPr>
                <w:sz w:val="22"/>
                <w:szCs w:val="22"/>
              </w:rPr>
              <w:br/>
            </w:r>
            <w:r w:rsidRPr="00627DDC">
              <w:rPr>
                <w:b/>
                <w:bCs/>
                <w:sz w:val="22"/>
                <w:szCs w:val="22"/>
              </w:rPr>
              <w:t xml:space="preserve">Tamanho: </w:t>
            </w:r>
            <w:proofErr w:type="gramStart"/>
            <w:r w:rsidRPr="00627DDC">
              <w:rPr>
                <w:b/>
                <w:bCs/>
                <w:sz w:val="22"/>
                <w:szCs w:val="22"/>
              </w:rPr>
              <w:t>10cm</w:t>
            </w:r>
            <w:proofErr w:type="gramEnd"/>
            <w:r w:rsidRPr="00627DDC">
              <w:rPr>
                <w:b/>
                <w:bCs/>
                <w:sz w:val="22"/>
                <w:szCs w:val="22"/>
              </w:rPr>
              <w:t xml:space="preserve"> x 4,5 </w:t>
            </w:r>
            <w:proofErr w:type="spellStart"/>
            <w:r w:rsidRPr="00627DDC">
              <w:rPr>
                <w:b/>
                <w:bCs/>
                <w:sz w:val="22"/>
                <w:szCs w:val="22"/>
              </w:rPr>
              <w:t>mts</w:t>
            </w:r>
            <w:proofErr w:type="spellEnd"/>
            <w:r w:rsidRPr="00627DDC">
              <w:rPr>
                <w:b/>
                <w:bCs/>
                <w:sz w:val="22"/>
                <w:szCs w:val="22"/>
              </w:rPr>
              <w:t>.</w:t>
            </w:r>
            <w:r w:rsidRPr="00627DDC">
              <w:rPr>
                <w:sz w:val="22"/>
                <w:szCs w:val="22"/>
              </w:rPr>
              <w:t xml:space="preserve"> </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ROLO</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194</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lastRenderedPageBreak/>
              <w:t>4.3</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spacing w:before="100" w:after="100"/>
              <w:jc w:val="both"/>
              <w:rPr>
                <w:sz w:val="22"/>
                <w:szCs w:val="22"/>
              </w:rPr>
            </w:pPr>
            <w:r w:rsidRPr="00627DDC">
              <w:rPr>
                <w:b/>
                <w:bCs/>
                <w:sz w:val="22"/>
                <w:szCs w:val="22"/>
              </w:rPr>
              <w:t xml:space="preserve">Fita cirúrgica microporosa hipoalérgica </w:t>
            </w:r>
            <w:r w:rsidRPr="00627DDC">
              <w:rPr>
                <w:sz w:val="22"/>
                <w:szCs w:val="22"/>
              </w:rPr>
              <w:t>-</w:t>
            </w:r>
            <w:proofErr w:type="gramStart"/>
            <w:r w:rsidRPr="00627DDC">
              <w:rPr>
                <w:sz w:val="22"/>
                <w:szCs w:val="22"/>
              </w:rPr>
              <w:t xml:space="preserve">  </w:t>
            </w:r>
            <w:proofErr w:type="gramEnd"/>
            <w:r w:rsidRPr="00627DDC">
              <w:rPr>
                <w:sz w:val="22"/>
                <w:szCs w:val="22"/>
              </w:rPr>
              <w:t xml:space="preserve">de tecido não tecido à base de fibras de viscose com adesivo acrílico. Tamanho: </w:t>
            </w:r>
            <w:proofErr w:type="gramStart"/>
            <w:r w:rsidRPr="00627DDC">
              <w:rPr>
                <w:sz w:val="22"/>
                <w:szCs w:val="22"/>
              </w:rPr>
              <w:t>10cm</w:t>
            </w:r>
            <w:proofErr w:type="gramEnd"/>
            <w:r w:rsidRPr="00627DDC">
              <w:rPr>
                <w:sz w:val="22"/>
                <w:szCs w:val="22"/>
              </w:rPr>
              <w:t xml:space="preserve"> x 10m.</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ROLO</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120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4.4</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spacing w:before="100" w:after="100"/>
              <w:jc w:val="both"/>
              <w:rPr>
                <w:sz w:val="22"/>
                <w:szCs w:val="22"/>
              </w:rPr>
            </w:pPr>
            <w:r w:rsidRPr="00627DDC">
              <w:rPr>
                <w:b/>
                <w:bCs/>
                <w:sz w:val="22"/>
                <w:szCs w:val="22"/>
              </w:rPr>
              <w:t>Curativo redondo microporoso</w:t>
            </w:r>
            <w:r w:rsidRPr="00627DDC">
              <w:rPr>
                <w:sz w:val="22"/>
                <w:szCs w:val="22"/>
              </w:rPr>
              <w:t>, para uso após coleta de sangue, antialergênico,</w:t>
            </w:r>
            <w:proofErr w:type="gramStart"/>
            <w:r w:rsidRPr="00627DDC">
              <w:rPr>
                <w:sz w:val="22"/>
                <w:szCs w:val="22"/>
              </w:rPr>
              <w:t xml:space="preserve">  </w:t>
            </w:r>
            <w:proofErr w:type="gramEnd"/>
            <w:r w:rsidRPr="00627DDC">
              <w:rPr>
                <w:sz w:val="22"/>
                <w:szCs w:val="22"/>
              </w:rPr>
              <w:t>com almofada absorvente que estanca a saída de sangue. Caixa com 200 unidades.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52.800</w:t>
            </w:r>
          </w:p>
        </w:tc>
      </w:tr>
      <w:tr w:rsidR="008D43D9" w:rsidRPr="00627DDC" w:rsidTr="00627DDC">
        <w:tc>
          <w:tcPr>
            <w:tcW w:w="5000" w:type="pct"/>
            <w:gridSpan w:val="6"/>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b/>
                <w:bCs/>
                <w:sz w:val="22"/>
                <w:szCs w:val="22"/>
              </w:rPr>
              <w:t>LOTE 05</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5.1</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Óculos de proteção </w:t>
            </w:r>
            <w:r w:rsidRPr="00627DDC">
              <w:rPr>
                <w:sz w:val="22"/>
                <w:szCs w:val="22"/>
              </w:rPr>
              <w:t>- para uso laboratorial</w:t>
            </w:r>
            <w:proofErr w:type="gramStart"/>
            <w:r w:rsidRPr="00627DDC">
              <w:rPr>
                <w:sz w:val="22"/>
                <w:szCs w:val="22"/>
              </w:rPr>
              <w:t xml:space="preserve">  </w:t>
            </w:r>
            <w:proofErr w:type="gramEnd"/>
            <w:r w:rsidRPr="00627DDC">
              <w:rPr>
                <w:sz w:val="22"/>
                <w:szCs w:val="22"/>
              </w:rPr>
              <w:t>SO25+C lentes claras.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62</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5.2</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spacing w:before="100" w:after="100"/>
              <w:jc w:val="both"/>
              <w:rPr>
                <w:sz w:val="22"/>
                <w:szCs w:val="22"/>
              </w:rPr>
            </w:pPr>
            <w:r w:rsidRPr="00627DDC">
              <w:rPr>
                <w:b/>
                <w:bCs/>
                <w:sz w:val="22"/>
                <w:szCs w:val="22"/>
              </w:rPr>
              <w:t>Fita adesiva indicadora de esterilização a vapor</w:t>
            </w:r>
            <w:r w:rsidRPr="00627DDC">
              <w:rPr>
                <w:sz w:val="22"/>
                <w:szCs w:val="22"/>
              </w:rPr>
              <w:t>. Indicada para aderir a uma variedade de pacotes, incluindo tecidos de algodão e papel. A viragem ocorre em listras negras bem identificáveis. Tamanho 19mmx50m.</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241</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5.3</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spacing w:before="100" w:after="100"/>
              <w:jc w:val="both"/>
              <w:rPr>
                <w:sz w:val="22"/>
                <w:szCs w:val="22"/>
              </w:rPr>
            </w:pPr>
            <w:r w:rsidRPr="00627DDC">
              <w:rPr>
                <w:b/>
                <w:bCs/>
                <w:sz w:val="22"/>
                <w:szCs w:val="22"/>
              </w:rPr>
              <w:t>Fita adesiva hospitalar -</w:t>
            </w:r>
            <w:r w:rsidRPr="00627DDC">
              <w:rPr>
                <w:sz w:val="22"/>
                <w:szCs w:val="22"/>
              </w:rPr>
              <w:t xml:space="preserve"> confeccionada com dorso de papel </w:t>
            </w:r>
            <w:proofErr w:type="spellStart"/>
            <w:r w:rsidRPr="00627DDC">
              <w:rPr>
                <w:sz w:val="22"/>
                <w:szCs w:val="22"/>
              </w:rPr>
              <w:t>crepado</w:t>
            </w:r>
            <w:proofErr w:type="spellEnd"/>
            <w:r w:rsidRPr="00627DDC">
              <w:rPr>
                <w:sz w:val="22"/>
                <w:szCs w:val="22"/>
              </w:rPr>
              <w:t xml:space="preserve">, massa adesiva à base de borracha natural e resina acrílica em uma de suas fases, com excelente </w:t>
            </w:r>
            <w:proofErr w:type="spellStart"/>
            <w:r w:rsidRPr="00627DDC">
              <w:rPr>
                <w:sz w:val="22"/>
                <w:szCs w:val="22"/>
              </w:rPr>
              <w:t>adesividade</w:t>
            </w:r>
            <w:proofErr w:type="spellEnd"/>
            <w:r w:rsidRPr="00627DDC">
              <w:rPr>
                <w:sz w:val="22"/>
                <w:szCs w:val="22"/>
              </w:rPr>
              <w:t xml:space="preserve">.  Tamanho de </w:t>
            </w:r>
            <w:proofErr w:type="gramStart"/>
            <w:r w:rsidRPr="00627DDC">
              <w:rPr>
                <w:sz w:val="22"/>
                <w:szCs w:val="22"/>
              </w:rPr>
              <w:t>16mm</w:t>
            </w:r>
            <w:proofErr w:type="gramEnd"/>
            <w:r w:rsidRPr="00627DDC">
              <w:rPr>
                <w:sz w:val="22"/>
                <w:szCs w:val="22"/>
              </w:rPr>
              <w:t xml:space="preserve"> x 50mts.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1.059</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5.4</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Almotolia em plástico, capacidade </w:t>
            </w:r>
            <w:proofErr w:type="gramStart"/>
            <w:r w:rsidRPr="00627DDC">
              <w:rPr>
                <w:b/>
                <w:bCs/>
                <w:sz w:val="22"/>
                <w:szCs w:val="22"/>
              </w:rPr>
              <w:t>125ml</w:t>
            </w:r>
            <w:proofErr w:type="gramEnd"/>
            <w:r w:rsidRPr="00627DDC">
              <w:rPr>
                <w:sz w:val="22"/>
                <w:szCs w:val="22"/>
              </w:rPr>
              <w:t xml:space="preserve"> - composta de 3 partes: bisnaga, bico dosador reto e </w:t>
            </w:r>
            <w:proofErr w:type="spellStart"/>
            <w:r w:rsidRPr="00627DDC">
              <w:rPr>
                <w:sz w:val="22"/>
                <w:szCs w:val="22"/>
              </w:rPr>
              <w:t>rosqueador</w:t>
            </w:r>
            <w:proofErr w:type="spellEnd"/>
            <w:r w:rsidRPr="00627DDC">
              <w:rPr>
                <w:sz w:val="22"/>
                <w:szCs w:val="22"/>
              </w:rPr>
              <w:t xml:space="preserve">; e tampa; confeccionada inteiramente em plástico apropriado, resistente, flexível, bisnaga inteiriça, nitidamente transparente, com paredes uniformes em sua espessura e diâmetro regular em toda extensão: bico confeccionado em plástico flexível, provido de encaixe adequado para fechamento perfeito; </w:t>
            </w:r>
            <w:proofErr w:type="spellStart"/>
            <w:r w:rsidRPr="00627DDC">
              <w:rPr>
                <w:sz w:val="22"/>
                <w:szCs w:val="22"/>
              </w:rPr>
              <w:t>rosqueador</w:t>
            </w:r>
            <w:proofErr w:type="spellEnd"/>
            <w:r w:rsidRPr="00627DDC">
              <w:rPr>
                <w:sz w:val="22"/>
                <w:szCs w:val="22"/>
              </w:rPr>
              <w:t xml:space="preserve"> confeccionado em plástico rígido provido de rosca, proporcionando perfeito encaixe de bisnaga: tampa confeccionada em plástico rígido: embalado unitariamente.</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168</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5.5</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Almotolia em plástico, capacidade </w:t>
            </w:r>
            <w:proofErr w:type="gramStart"/>
            <w:r w:rsidRPr="00627DDC">
              <w:rPr>
                <w:b/>
                <w:bCs/>
                <w:sz w:val="22"/>
                <w:szCs w:val="22"/>
              </w:rPr>
              <w:t>250ml</w:t>
            </w:r>
            <w:proofErr w:type="gramEnd"/>
            <w:r w:rsidRPr="00627DDC">
              <w:rPr>
                <w:sz w:val="22"/>
                <w:szCs w:val="22"/>
              </w:rPr>
              <w:t xml:space="preserve"> - composta de 3 partes: bisnaga, bico dosador reto e </w:t>
            </w:r>
            <w:proofErr w:type="spellStart"/>
            <w:r w:rsidRPr="00627DDC">
              <w:rPr>
                <w:sz w:val="22"/>
                <w:szCs w:val="22"/>
              </w:rPr>
              <w:t>rosqueador</w:t>
            </w:r>
            <w:proofErr w:type="spellEnd"/>
            <w:r w:rsidRPr="00627DDC">
              <w:rPr>
                <w:sz w:val="22"/>
                <w:szCs w:val="22"/>
              </w:rPr>
              <w:t xml:space="preserve">; e tampa; confeccionada inteiramente em plástico apropriado, resistente, flexível, bisnaga inteiriça, nitidamente transparente, com paredes uniformes em sua espessura e diâmetro regular em toda extensão: bico confeccionado em plástico flexível, provido de encaixe adequado para fechamento perfeito; </w:t>
            </w:r>
            <w:proofErr w:type="spellStart"/>
            <w:r w:rsidRPr="00627DDC">
              <w:rPr>
                <w:sz w:val="22"/>
                <w:szCs w:val="22"/>
              </w:rPr>
              <w:t>rosqueador</w:t>
            </w:r>
            <w:proofErr w:type="spellEnd"/>
            <w:r w:rsidRPr="00627DDC">
              <w:rPr>
                <w:sz w:val="22"/>
                <w:szCs w:val="22"/>
              </w:rPr>
              <w:t xml:space="preserve"> confeccionado em </w:t>
            </w:r>
            <w:proofErr w:type="spellStart"/>
            <w:r w:rsidRPr="00627DDC">
              <w:rPr>
                <w:sz w:val="22"/>
                <w:szCs w:val="22"/>
              </w:rPr>
              <w:t>plastico</w:t>
            </w:r>
            <w:proofErr w:type="spellEnd"/>
            <w:r w:rsidRPr="00627DDC">
              <w:rPr>
                <w:sz w:val="22"/>
                <w:szCs w:val="22"/>
              </w:rPr>
              <w:t xml:space="preserve"> </w:t>
            </w:r>
            <w:proofErr w:type="spellStart"/>
            <w:r w:rsidRPr="00627DDC">
              <w:rPr>
                <w:sz w:val="22"/>
                <w:szCs w:val="22"/>
              </w:rPr>
              <w:t>rigido</w:t>
            </w:r>
            <w:proofErr w:type="spellEnd"/>
            <w:r w:rsidRPr="00627DDC">
              <w:rPr>
                <w:sz w:val="22"/>
                <w:szCs w:val="22"/>
              </w:rPr>
              <w:t xml:space="preserve"> provido de rosca, proporcionando perfeito encaixe de bisnaga: tampa confeccionada em </w:t>
            </w:r>
            <w:proofErr w:type="spellStart"/>
            <w:r w:rsidRPr="00627DDC">
              <w:rPr>
                <w:sz w:val="22"/>
                <w:szCs w:val="22"/>
              </w:rPr>
              <w:t>plastico</w:t>
            </w:r>
            <w:proofErr w:type="spellEnd"/>
            <w:r w:rsidRPr="00627DDC">
              <w:rPr>
                <w:sz w:val="22"/>
                <w:szCs w:val="22"/>
              </w:rPr>
              <w:t xml:space="preserve"> </w:t>
            </w:r>
            <w:proofErr w:type="spellStart"/>
            <w:r w:rsidRPr="00627DDC">
              <w:rPr>
                <w:sz w:val="22"/>
                <w:szCs w:val="22"/>
              </w:rPr>
              <w:t>rigido</w:t>
            </w:r>
            <w:proofErr w:type="spellEnd"/>
            <w:r w:rsidRPr="00627DDC">
              <w:rPr>
                <w:sz w:val="22"/>
                <w:szCs w:val="22"/>
              </w:rPr>
              <w:t>: embalado unitariamente..</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264</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5.6</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Micropipeta monocanal, de volume variável, capacidade: 10-100μl</w:t>
            </w:r>
            <w:r w:rsidRPr="00627DDC">
              <w:rPr>
                <w:sz w:val="22"/>
                <w:szCs w:val="22"/>
              </w:rPr>
              <w:t xml:space="preserve">, com ejetor automático de ponteiras, totalmente </w:t>
            </w:r>
            <w:proofErr w:type="spellStart"/>
            <w:r w:rsidRPr="00627DDC">
              <w:rPr>
                <w:sz w:val="22"/>
                <w:szCs w:val="22"/>
              </w:rPr>
              <w:t>autoclavavel</w:t>
            </w:r>
            <w:proofErr w:type="spellEnd"/>
            <w:r w:rsidRPr="00627DDC">
              <w:rPr>
                <w:sz w:val="22"/>
                <w:szCs w:val="22"/>
              </w:rPr>
              <w:t xml:space="preserve">, </w:t>
            </w:r>
            <w:proofErr w:type="spellStart"/>
            <w:r w:rsidRPr="00627DDC">
              <w:rPr>
                <w:sz w:val="22"/>
                <w:szCs w:val="22"/>
              </w:rPr>
              <w:t>displey</w:t>
            </w:r>
            <w:proofErr w:type="spellEnd"/>
            <w:r w:rsidRPr="00627DDC">
              <w:rPr>
                <w:sz w:val="22"/>
                <w:szCs w:val="22"/>
              </w:rPr>
              <w:t xml:space="preserve"> com </w:t>
            </w:r>
            <w:proofErr w:type="gramStart"/>
            <w:r w:rsidRPr="00627DDC">
              <w:rPr>
                <w:sz w:val="22"/>
                <w:szCs w:val="22"/>
              </w:rPr>
              <w:t>4</w:t>
            </w:r>
            <w:proofErr w:type="gramEnd"/>
            <w:r w:rsidRPr="00627DDC">
              <w:rPr>
                <w:sz w:val="22"/>
                <w:szCs w:val="22"/>
              </w:rPr>
              <w:t xml:space="preserve"> dígitos, pistão com alta resistência,calibração podendo ser feita pelo próprio usuário, com assistência técnica permanente e autorizada pelo fabricante. Com certificado de </w:t>
            </w:r>
            <w:proofErr w:type="gramStart"/>
            <w:r w:rsidRPr="00627DDC">
              <w:rPr>
                <w:sz w:val="22"/>
                <w:szCs w:val="22"/>
              </w:rPr>
              <w:t>performance</w:t>
            </w:r>
            <w:proofErr w:type="gramEnd"/>
            <w:r w:rsidRPr="00627DDC">
              <w:rPr>
                <w:sz w:val="22"/>
                <w:szCs w:val="22"/>
              </w:rPr>
              <w:t>.</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24</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5.7</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Micropipeta monocanal, de volume variável, capacidade: 40-200μl</w:t>
            </w:r>
            <w:r w:rsidRPr="00627DDC">
              <w:rPr>
                <w:sz w:val="22"/>
                <w:szCs w:val="22"/>
              </w:rPr>
              <w:t xml:space="preserve">, com ejetor automático de ponteiras, totalmente </w:t>
            </w:r>
            <w:proofErr w:type="spellStart"/>
            <w:r w:rsidRPr="00627DDC">
              <w:rPr>
                <w:sz w:val="22"/>
                <w:szCs w:val="22"/>
              </w:rPr>
              <w:t>autoclavavel</w:t>
            </w:r>
            <w:proofErr w:type="spellEnd"/>
            <w:r w:rsidRPr="00627DDC">
              <w:rPr>
                <w:sz w:val="22"/>
                <w:szCs w:val="22"/>
              </w:rPr>
              <w:t xml:space="preserve">, </w:t>
            </w:r>
            <w:proofErr w:type="spellStart"/>
            <w:r w:rsidRPr="00627DDC">
              <w:rPr>
                <w:sz w:val="22"/>
                <w:szCs w:val="22"/>
              </w:rPr>
              <w:t>displey</w:t>
            </w:r>
            <w:proofErr w:type="spellEnd"/>
            <w:r w:rsidRPr="00627DDC">
              <w:rPr>
                <w:sz w:val="22"/>
                <w:szCs w:val="22"/>
              </w:rPr>
              <w:t xml:space="preserve"> com </w:t>
            </w:r>
            <w:proofErr w:type="gramStart"/>
            <w:r w:rsidRPr="00627DDC">
              <w:rPr>
                <w:sz w:val="22"/>
                <w:szCs w:val="22"/>
              </w:rPr>
              <w:t>4</w:t>
            </w:r>
            <w:proofErr w:type="gramEnd"/>
            <w:r w:rsidRPr="00627DDC">
              <w:rPr>
                <w:sz w:val="22"/>
                <w:szCs w:val="22"/>
              </w:rPr>
              <w:t xml:space="preserve"> dígitos, pistão com alta resistência,calibração podendo ser feita pelo próprio usuário, com assistência técnica permanente e autorizada pelo fabricante. Com certificado de </w:t>
            </w:r>
            <w:proofErr w:type="gramStart"/>
            <w:r w:rsidRPr="00627DDC">
              <w:rPr>
                <w:sz w:val="22"/>
                <w:szCs w:val="22"/>
              </w:rPr>
              <w:t>performance</w:t>
            </w:r>
            <w:proofErr w:type="gramEnd"/>
            <w:r w:rsidRPr="00627DDC">
              <w:rPr>
                <w:sz w:val="22"/>
                <w:szCs w:val="22"/>
              </w:rPr>
              <w:t>.</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24</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5.8</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Micropipeta monocanal, de volume variável, capacidade: 100-1000μl</w:t>
            </w:r>
            <w:r w:rsidRPr="00627DDC">
              <w:rPr>
                <w:sz w:val="22"/>
                <w:szCs w:val="22"/>
              </w:rPr>
              <w:t xml:space="preserve">, com ejetor automático de ponteiras, totalmente </w:t>
            </w:r>
            <w:proofErr w:type="spellStart"/>
            <w:r w:rsidRPr="00627DDC">
              <w:rPr>
                <w:sz w:val="22"/>
                <w:szCs w:val="22"/>
              </w:rPr>
              <w:t>autoclavavel</w:t>
            </w:r>
            <w:proofErr w:type="spellEnd"/>
            <w:r w:rsidRPr="00627DDC">
              <w:rPr>
                <w:sz w:val="22"/>
                <w:szCs w:val="22"/>
              </w:rPr>
              <w:t xml:space="preserve">, </w:t>
            </w:r>
            <w:proofErr w:type="spellStart"/>
            <w:r w:rsidRPr="00627DDC">
              <w:rPr>
                <w:sz w:val="22"/>
                <w:szCs w:val="22"/>
              </w:rPr>
              <w:t>displey</w:t>
            </w:r>
            <w:proofErr w:type="spellEnd"/>
            <w:r w:rsidRPr="00627DDC">
              <w:rPr>
                <w:sz w:val="22"/>
                <w:szCs w:val="22"/>
              </w:rPr>
              <w:t xml:space="preserve"> com </w:t>
            </w:r>
            <w:proofErr w:type="gramStart"/>
            <w:r w:rsidRPr="00627DDC">
              <w:rPr>
                <w:sz w:val="22"/>
                <w:szCs w:val="22"/>
              </w:rPr>
              <w:t>4</w:t>
            </w:r>
            <w:proofErr w:type="gramEnd"/>
            <w:r w:rsidRPr="00627DDC">
              <w:rPr>
                <w:sz w:val="22"/>
                <w:szCs w:val="22"/>
              </w:rPr>
              <w:t xml:space="preserve"> dígitos, pistão com alta resistência,calibração podendo ser feita pelo próprio usuário, com assistência técnica permanente e autorizada pelo fabricante. Com certificado de </w:t>
            </w:r>
            <w:proofErr w:type="gramStart"/>
            <w:r w:rsidRPr="00627DDC">
              <w:rPr>
                <w:sz w:val="22"/>
                <w:szCs w:val="22"/>
              </w:rPr>
              <w:t>performance</w:t>
            </w:r>
            <w:proofErr w:type="gramEnd"/>
            <w:r w:rsidRPr="00627DDC">
              <w:rPr>
                <w:sz w:val="22"/>
                <w:szCs w:val="22"/>
              </w:rPr>
              <w:t>.</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5.9</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Micropipeta multicanal (8) volume variável 20-200µl</w:t>
            </w:r>
            <w:proofErr w:type="gramStart"/>
            <w:r w:rsidRPr="00627DDC">
              <w:rPr>
                <w:b/>
                <w:bCs/>
                <w:sz w:val="22"/>
                <w:szCs w:val="22"/>
              </w:rPr>
              <w:t xml:space="preserve">  </w:t>
            </w:r>
            <w:proofErr w:type="gramEnd"/>
            <w:r w:rsidRPr="00627DDC">
              <w:rPr>
                <w:b/>
                <w:bCs/>
                <w:sz w:val="22"/>
                <w:szCs w:val="22"/>
              </w:rPr>
              <w:t xml:space="preserve">- </w:t>
            </w:r>
            <w:r w:rsidRPr="00627DDC">
              <w:rPr>
                <w:sz w:val="22"/>
                <w:szCs w:val="22"/>
              </w:rPr>
              <w:t xml:space="preserve">com ejetor automático de ponteiras, totalmente </w:t>
            </w:r>
            <w:proofErr w:type="spellStart"/>
            <w:r w:rsidRPr="00627DDC">
              <w:rPr>
                <w:sz w:val="22"/>
                <w:szCs w:val="22"/>
              </w:rPr>
              <w:t>autoclavavel</w:t>
            </w:r>
            <w:proofErr w:type="spellEnd"/>
            <w:r w:rsidRPr="00627DDC">
              <w:rPr>
                <w:sz w:val="22"/>
                <w:szCs w:val="22"/>
              </w:rPr>
              <w:t xml:space="preserve">, </w:t>
            </w:r>
            <w:proofErr w:type="spellStart"/>
            <w:r w:rsidRPr="00627DDC">
              <w:rPr>
                <w:sz w:val="22"/>
                <w:szCs w:val="22"/>
              </w:rPr>
              <w:t>displey</w:t>
            </w:r>
            <w:proofErr w:type="spellEnd"/>
            <w:r w:rsidRPr="00627DDC">
              <w:rPr>
                <w:sz w:val="22"/>
                <w:szCs w:val="22"/>
              </w:rPr>
              <w:t xml:space="preserve"> com 4 </w:t>
            </w:r>
            <w:r w:rsidRPr="00627DDC">
              <w:rPr>
                <w:sz w:val="22"/>
                <w:szCs w:val="22"/>
              </w:rPr>
              <w:lastRenderedPageBreak/>
              <w:t xml:space="preserve">dígitos, pistão com alta resistência,calibração podendo ser feita pelo próprio usuário, com assistência técnica permanente e autorizada pelo fabricante. Com certificado de </w:t>
            </w:r>
            <w:proofErr w:type="gramStart"/>
            <w:r w:rsidRPr="00627DDC">
              <w:rPr>
                <w:sz w:val="22"/>
                <w:szCs w:val="22"/>
              </w:rPr>
              <w:t>performance</w:t>
            </w:r>
            <w:proofErr w:type="gramEnd"/>
            <w:r w:rsidRPr="00627DDC">
              <w:rPr>
                <w:sz w:val="22"/>
                <w:szCs w:val="22"/>
              </w:rPr>
              <w:t>.</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lastRenderedPageBreak/>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03</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lastRenderedPageBreak/>
              <w:t>5.10</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Micropipeta multicanal (12) volume variável 20-200µl - </w:t>
            </w:r>
            <w:r w:rsidRPr="00627DDC">
              <w:rPr>
                <w:sz w:val="22"/>
                <w:szCs w:val="22"/>
              </w:rPr>
              <w:t xml:space="preserve">com ejetor automático de ponteiras, totalmente </w:t>
            </w:r>
            <w:proofErr w:type="spellStart"/>
            <w:r w:rsidRPr="00627DDC">
              <w:rPr>
                <w:sz w:val="22"/>
                <w:szCs w:val="22"/>
              </w:rPr>
              <w:t>autoclavavel</w:t>
            </w:r>
            <w:proofErr w:type="spellEnd"/>
            <w:r w:rsidRPr="00627DDC">
              <w:rPr>
                <w:sz w:val="22"/>
                <w:szCs w:val="22"/>
              </w:rPr>
              <w:t xml:space="preserve">, </w:t>
            </w:r>
            <w:proofErr w:type="spellStart"/>
            <w:r w:rsidRPr="00627DDC">
              <w:rPr>
                <w:sz w:val="22"/>
                <w:szCs w:val="22"/>
              </w:rPr>
              <w:t>displey</w:t>
            </w:r>
            <w:proofErr w:type="spellEnd"/>
            <w:r w:rsidRPr="00627DDC">
              <w:rPr>
                <w:sz w:val="22"/>
                <w:szCs w:val="22"/>
              </w:rPr>
              <w:t xml:space="preserve"> com </w:t>
            </w:r>
            <w:proofErr w:type="gramStart"/>
            <w:r w:rsidRPr="00627DDC">
              <w:rPr>
                <w:sz w:val="22"/>
                <w:szCs w:val="22"/>
              </w:rPr>
              <w:t>4</w:t>
            </w:r>
            <w:proofErr w:type="gramEnd"/>
            <w:r w:rsidRPr="00627DDC">
              <w:rPr>
                <w:sz w:val="22"/>
                <w:szCs w:val="22"/>
              </w:rPr>
              <w:t xml:space="preserve"> dígitos, pistão com alta resistência,calibração podendo ser feita pelo próprio usuário, com assistência técnica permanente e autorizada pelo fabricante. Com certificado de </w:t>
            </w:r>
            <w:proofErr w:type="gramStart"/>
            <w:r w:rsidRPr="00627DDC">
              <w:rPr>
                <w:sz w:val="22"/>
                <w:szCs w:val="22"/>
              </w:rPr>
              <w:t>performance</w:t>
            </w:r>
            <w:proofErr w:type="gramEnd"/>
            <w:r w:rsidRPr="00627DDC">
              <w:rPr>
                <w:sz w:val="22"/>
                <w:szCs w:val="22"/>
              </w:rPr>
              <w:t>.</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03</w:t>
            </w:r>
          </w:p>
        </w:tc>
      </w:tr>
      <w:tr w:rsidR="008D43D9" w:rsidRPr="00627DDC" w:rsidTr="00627DDC">
        <w:tc>
          <w:tcPr>
            <w:tcW w:w="5000" w:type="pct"/>
            <w:gridSpan w:val="6"/>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b/>
                <w:bCs/>
                <w:sz w:val="22"/>
                <w:szCs w:val="22"/>
              </w:rPr>
              <w:t>LOTE 06</w:t>
            </w:r>
          </w:p>
        </w:tc>
      </w:tr>
      <w:tr w:rsidR="008D43D9" w:rsidRPr="00627DDC" w:rsidTr="00627DDC">
        <w:trPr>
          <w:trHeight w:val="401"/>
        </w:trPr>
        <w:tc>
          <w:tcPr>
            <w:tcW w:w="540" w:type="pct"/>
            <w:gridSpan w:val="2"/>
            <w:vMerge w:val="restar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6.1</w:t>
            </w:r>
          </w:p>
        </w:tc>
        <w:tc>
          <w:tcPr>
            <w:tcW w:w="3114" w:type="pct"/>
            <w:gridSpan w:val="2"/>
            <w:vMerge w:val="restar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Termômetro clínico digital de ponta flexível</w:t>
            </w:r>
            <w:r w:rsidRPr="00627DDC">
              <w:rPr>
                <w:sz w:val="22"/>
                <w:szCs w:val="22"/>
              </w:rPr>
              <w:t>,</w:t>
            </w:r>
            <w:proofErr w:type="gramStart"/>
            <w:r w:rsidRPr="00627DDC">
              <w:rPr>
                <w:sz w:val="22"/>
                <w:szCs w:val="22"/>
              </w:rPr>
              <w:t xml:space="preserve">  </w:t>
            </w:r>
            <w:proofErr w:type="gramEnd"/>
            <w:r w:rsidRPr="00627DDC">
              <w:rPr>
                <w:sz w:val="22"/>
                <w:szCs w:val="22"/>
              </w:rPr>
              <w:t xml:space="preserve">sensor e resistente a água,  bateria de longa duração com indicador de bateria baixa, visor digital de fácil visualização, </w:t>
            </w:r>
            <w:proofErr w:type="spellStart"/>
            <w:r w:rsidRPr="00627DDC">
              <w:rPr>
                <w:sz w:val="22"/>
                <w:szCs w:val="22"/>
              </w:rPr>
              <w:t>beep</w:t>
            </w:r>
            <w:proofErr w:type="spellEnd"/>
            <w:r w:rsidRPr="00627DDC">
              <w:rPr>
                <w:sz w:val="22"/>
                <w:szCs w:val="22"/>
              </w:rPr>
              <w:t xml:space="preserve"> sonoro,  memória para o último resultado, escala de </w:t>
            </w:r>
            <w:smartTag w:uri="urn:schemas-microsoft-com:office:smarttags" w:element="metricconverter">
              <w:smartTagPr>
                <w:attr w:name="ProductID" w:val="32C"/>
              </w:smartTagPr>
              <w:r w:rsidRPr="00627DDC">
                <w:rPr>
                  <w:sz w:val="22"/>
                  <w:szCs w:val="22"/>
                </w:rPr>
                <w:t>32C</w:t>
              </w:r>
            </w:smartTag>
            <w:r w:rsidRPr="00627DDC">
              <w:rPr>
                <w:sz w:val="22"/>
                <w:szCs w:val="22"/>
              </w:rPr>
              <w:t xml:space="preserve"> a </w:t>
            </w:r>
            <w:smartTag w:uri="urn:schemas-microsoft-com:office:smarttags" w:element="metricconverter">
              <w:smartTagPr>
                <w:attr w:name="ProductID" w:val="42C"/>
              </w:smartTagPr>
              <w:r w:rsidRPr="00627DDC">
                <w:rPr>
                  <w:sz w:val="22"/>
                  <w:szCs w:val="22"/>
                </w:rPr>
                <w:t>42C</w:t>
              </w:r>
            </w:smartTag>
            <w:r w:rsidRPr="00627DDC">
              <w:rPr>
                <w:sz w:val="22"/>
                <w:szCs w:val="22"/>
              </w:rPr>
              <w:t>, precisão +-</w:t>
            </w:r>
            <w:smartTag w:uri="urn:schemas-microsoft-com:office:smarttags" w:element="metricconverter">
              <w:smartTagPr>
                <w:attr w:name="ProductID" w:val="0.2C"/>
              </w:smartTagPr>
              <w:r w:rsidRPr="00627DDC">
                <w:rPr>
                  <w:sz w:val="22"/>
                  <w:szCs w:val="22"/>
                </w:rPr>
                <w:t>0.2C</w:t>
              </w:r>
            </w:smartTag>
            <w:r w:rsidRPr="00627DDC">
              <w:rPr>
                <w:sz w:val="22"/>
                <w:szCs w:val="22"/>
              </w:rPr>
              <w:t xml:space="preserve"> entre 35 e </w:t>
            </w:r>
            <w:smartTag w:uri="urn:schemas-microsoft-com:office:smarttags" w:element="metricconverter">
              <w:smartTagPr>
                <w:attr w:name="ProductID" w:val="41C"/>
              </w:smartTagPr>
              <w:r w:rsidRPr="00627DDC">
                <w:rPr>
                  <w:sz w:val="22"/>
                  <w:szCs w:val="22"/>
                </w:rPr>
                <w:t>41C</w:t>
              </w:r>
            </w:smartTag>
            <w:r w:rsidRPr="00627DDC">
              <w:rPr>
                <w:sz w:val="22"/>
                <w:szCs w:val="22"/>
              </w:rPr>
              <w:t>.</w:t>
            </w:r>
          </w:p>
        </w:tc>
        <w:tc>
          <w:tcPr>
            <w:tcW w:w="727" w:type="pct"/>
            <w:vMerge w:val="restar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vMerge w:val="restar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27</w:t>
            </w:r>
          </w:p>
        </w:tc>
      </w:tr>
      <w:tr w:rsidR="008D43D9" w:rsidRPr="00627DDC" w:rsidTr="00627DDC">
        <w:trPr>
          <w:trHeight w:val="438"/>
        </w:trPr>
        <w:tc>
          <w:tcPr>
            <w:tcW w:w="540" w:type="pct"/>
            <w:gridSpan w:val="2"/>
            <w:vMerge/>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p>
        </w:tc>
        <w:tc>
          <w:tcPr>
            <w:tcW w:w="3114" w:type="pct"/>
            <w:gridSpan w:val="2"/>
            <w:vMerge/>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p>
        </w:tc>
        <w:tc>
          <w:tcPr>
            <w:tcW w:w="727" w:type="pct"/>
            <w:vMerge/>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p>
        </w:tc>
        <w:tc>
          <w:tcPr>
            <w:tcW w:w="619" w:type="pct"/>
            <w:vMerge/>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6.2</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Termômetro digital de máxima e mínima temperatura</w:t>
            </w:r>
            <w:r w:rsidRPr="00627DDC">
              <w:rPr>
                <w:sz w:val="22"/>
                <w:szCs w:val="22"/>
              </w:rPr>
              <w:t xml:space="preserve"> - com display simples ou duplo para temperatura </w:t>
            </w:r>
            <w:proofErr w:type="gramStart"/>
            <w:r w:rsidRPr="00627DDC">
              <w:rPr>
                <w:sz w:val="22"/>
                <w:szCs w:val="22"/>
              </w:rPr>
              <w:t>interna/externa</w:t>
            </w:r>
            <w:proofErr w:type="gramEnd"/>
            <w:r w:rsidRPr="00627DDC">
              <w:rPr>
                <w:sz w:val="22"/>
                <w:szCs w:val="22"/>
              </w:rPr>
              <w:t xml:space="preserve">, dois alarmes ou mais para temperatura interna </w:t>
            </w:r>
            <w:proofErr w:type="spellStart"/>
            <w:r w:rsidRPr="00627DDC">
              <w:rPr>
                <w:sz w:val="22"/>
                <w:szCs w:val="22"/>
              </w:rPr>
              <w:t>Cº</w:t>
            </w:r>
            <w:proofErr w:type="spellEnd"/>
            <w:r w:rsidRPr="00627DDC">
              <w:rPr>
                <w:sz w:val="22"/>
                <w:szCs w:val="22"/>
              </w:rPr>
              <w:t xml:space="preserve">/Fº selecionável, memória de temperatura mínima e máxima, alarme de temperatura programável, faixa de medição:  -50º a 70ºC / </w:t>
            </w:r>
            <w:smartTag w:uri="urn:schemas-microsoft-com:office:smarttags" w:element="metricconverter">
              <w:smartTagPr>
                <w:attr w:name="ProductID" w:val="-4 a"/>
              </w:smartTagPr>
              <w:r w:rsidRPr="00627DDC">
                <w:rPr>
                  <w:sz w:val="22"/>
                  <w:szCs w:val="22"/>
                </w:rPr>
                <w:t>-4 a</w:t>
              </w:r>
            </w:smartTag>
            <w:r w:rsidRPr="00627DDC">
              <w:rPr>
                <w:sz w:val="22"/>
                <w:szCs w:val="22"/>
              </w:rPr>
              <w:t xml:space="preserve"> 158 ºF, precisão mais ou menos 1ºC / mais ou menos 1.8ºF ,resolução 0.1º, display em cristal liquido, alimentação uma pilha 1,5v(inclusa),cabo do sensor mínimo de </w:t>
            </w:r>
            <w:smartTag w:uri="urn:schemas-microsoft-com:office:smarttags" w:element="metricconverter">
              <w:smartTagPr>
                <w:attr w:name="ProductID" w:val="2 metros"/>
              </w:smartTagPr>
              <w:r w:rsidRPr="00627DDC">
                <w:rPr>
                  <w:sz w:val="22"/>
                  <w:szCs w:val="22"/>
                </w:rPr>
                <w:t>2 metros</w:t>
              </w:r>
            </w:smartTag>
            <w:r w:rsidRPr="00627DDC">
              <w:rPr>
                <w:sz w:val="22"/>
                <w:szCs w:val="22"/>
              </w:rPr>
              <w:t xml:space="preserve">.      </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58</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6.3</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Termômetro de Banho Maria (+) 20ºC a (+) 60ºC</w:t>
            </w:r>
            <w:r w:rsidRPr="00627DDC">
              <w:rPr>
                <w:sz w:val="22"/>
                <w:szCs w:val="22"/>
              </w:rPr>
              <w:t xml:space="preserve"> - de vidro, formato “L” medindo no mínimo </w:t>
            </w:r>
            <w:smartTag w:uri="urn:schemas-microsoft-com:office:smarttags" w:element="metricconverter">
              <w:smartTagPr>
                <w:attr w:name="ProductID" w:val="12 cm"/>
              </w:smartTagPr>
              <w:r w:rsidRPr="00627DDC">
                <w:rPr>
                  <w:sz w:val="22"/>
                  <w:szCs w:val="22"/>
                </w:rPr>
                <w:t>12 cm</w:t>
              </w:r>
            </w:smartTag>
            <w:r w:rsidRPr="00627DDC">
              <w:rPr>
                <w:sz w:val="22"/>
                <w:szCs w:val="22"/>
              </w:rPr>
              <w:t xml:space="preserve"> na horizontal X </w:t>
            </w:r>
            <w:smartTag w:uri="urn:schemas-microsoft-com:office:smarttags" w:element="metricconverter">
              <w:smartTagPr>
                <w:attr w:name="ProductID" w:val="15 cm"/>
              </w:smartTagPr>
              <w:r w:rsidRPr="00627DDC">
                <w:rPr>
                  <w:sz w:val="22"/>
                  <w:szCs w:val="22"/>
                </w:rPr>
                <w:t>15 cm</w:t>
              </w:r>
            </w:smartTag>
            <w:r w:rsidRPr="00627DDC">
              <w:rPr>
                <w:sz w:val="22"/>
                <w:szCs w:val="22"/>
              </w:rPr>
              <w:t xml:space="preserve"> na vertical.</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58</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6.4</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Lâmina para microscopia, de vidro com </w:t>
            </w:r>
            <w:proofErr w:type="gramStart"/>
            <w:r w:rsidRPr="00627DDC">
              <w:rPr>
                <w:b/>
                <w:bCs/>
                <w:sz w:val="22"/>
                <w:szCs w:val="22"/>
              </w:rPr>
              <w:t>26mm</w:t>
            </w:r>
            <w:proofErr w:type="gramEnd"/>
            <w:r w:rsidRPr="00627DDC">
              <w:rPr>
                <w:b/>
                <w:bCs/>
                <w:sz w:val="22"/>
                <w:szCs w:val="22"/>
              </w:rPr>
              <w:t xml:space="preserve"> X </w:t>
            </w:r>
            <w:smartTag w:uri="urn:schemas-microsoft-com:office:smarttags" w:element="metricconverter">
              <w:smartTagPr>
                <w:attr w:name="ProductID" w:val="76 mm"/>
              </w:smartTagPr>
              <w:r w:rsidRPr="00627DDC">
                <w:rPr>
                  <w:b/>
                  <w:bCs/>
                  <w:sz w:val="22"/>
                  <w:szCs w:val="22"/>
                </w:rPr>
                <w:t>76 mm</w:t>
              </w:r>
            </w:smartTag>
            <w:r w:rsidRPr="00627DDC">
              <w:rPr>
                <w:sz w:val="22"/>
                <w:szCs w:val="22"/>
              </w:rPr>
              <w:t>, com ponta fosca. Caixa com 50 unidades.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244</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6.5</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proofErr w:type="spellStart"/>
            <w:r w:rsidRPr="00627DDC">
              <w:rPr>
                <w:b/>
                <w:bCs/>
                <w:sz w:val="22"/>
                <w:szCs w:val="22"/>
              </w:rPr>
              <w:t>Esfigmomanômetro</w:t>
            </w:r>
            <w:proofErr w:type="spellEnd"/>
            <w:r w:rsidRPr="00627DDC">
              <w:rPr>
                <w:b/>
                <w:bCs/>
                <w:sz w:val="22"/>
                <w:szCs w:val="22"/>
              </w:rPr>
              <w:t xml:space="preserve"> - </w:t>
            </w:r>
            <w:proofErr w:type="spellStart"/>
            <w:r w:rsidRPr="00627DDC">
              <w:rPr>
                <w:sz w:val="22"/>
                <w:szCs w:val="22"/>
              </w:rPr>
              <w:t>Aneróide</w:t>
            </w:r>
            <w:proofErr w:type="spellEnd"/>
            <w:r w:rsidRPr="00627DDC">
              <w:rPr>
                <w:sz w:val="22"/>
                <w:szCs w:val="22"/>
              </w:rPr>
              <w:t xml:space="preserve">, analógico, braçadeira confeccionada em nylon faixa azul com fecho de </w:t>
            </w:r>
            <w:proofErr w:type="spellStart"/>
            <w:r w:rsidRPr="00627DDC">
              <w:rPr>
                <w:sz w:val="22"/>
                <w:szCs w:val="22"/>
              </w:rPr>
              <w:t>velcro</w:t>
            </w:r>
            <w:proofErr w:type="spellEnd"/>
            <w:r w:rsidRPr="00627DDC">
              <w:rPr>
                <w:sz w:val="22"/>
                <w:szCs w:val="22"/>
              </w:rPr>
              <w:t xml:space="preserve">, manguito e tubo flexível livre de látex, borracha anti </w:t>
            </w:r>
            <w:proofErr w:type="spellStart"/>
            <w:r w:rsidRPr="00627DDC">
              <w:rPr>
                <w:sz w:val="22"/>
                <w:szCs w:val="22"/>
              </w:rPr>
              <w:t>derrapante</w:t>
            </w:r>
            <w:proofErr w:type="spellEnd"/>
            <w:r w:rsidRPr="00627DDC">
              <w:rPr>
                <w:sz w:val="22"/>
                <w:szCs w:val="22"/>
              </w:rPr>
              <w:t xml:space="preserve"> e </w:t>
            </w:r>
            <w:proofErr w:type="spellStart"/>
            <w:r w:rsidRPr="00627DDC">
              <w:rPr>
                <w:sz w:val="22"/>
                <w:szCs w:val="22"/>
              </w:rPr>
              <w:t>pêra</w:t>
            </w:r>
            <w:proofErr w:type="spellEnd"/>
            <w:r w:rsidRPr="00627DDC">
              <w:rPr>
                <w:sz w:val="22"/>
                <w:szCs w:val="22"/>
              </w:rPr>
              <w:t xml:space="preserve"> acoplada, mostrador na cor branca com numeração em preto escala de 0 à </w:t>
            </w:r>
            <w:proofErr w:type="gramStart"/>
            <w:r w:rsidRPr="00627DDC">
              <w:rPr>
                <w:sz w:val="22"/>
                <w:szCs w:val="22"/>
              </w:rPr>
              <w:t>300mmHg</w:t>
            </w:r>
            <w:proofErr w:type="gramEnd"/>
            <w:r w:rsidRPr="00627DDC">
              <w:rPr>
                <w:sz w:val="22"/>
                <w:szCs w:val="22"/>
              </w:rPr>
              <w:t xml:space="preserve">, válvula de rosca para descarga de ar, em bolsa  para viagem com zíper, medindo 0-300 </w:t>
            </w:r>
            <w:proofErr w:type="spellStart"/>
            <w:r w:rsidRPr="00627DDC">
              <w:rPr>
                <w:sz w:val="22"/>
                <w:szCs w:val="22"/>
              </w:rPr>
              <w:t>mmHg</w:t>
            </w:r>
            <w:proofErr w:type="spellEnd"/>
            <w:r w:rsidRPr="00627DDC">
              <w:rPr>
                <w:sz w:val="22"/>
                <w:szCs w:val="22"/>
              </w:rPr>
              <w:t xml:space="preserve">, tamanho da braçadeira: circunferência de braço de 22 – </w:t>
            </w:r>
            <w:smartTag w:uri="urn:schemas-microsoft-com:office:smarttags" w:element="metricconverter">
              <w:smartTagPr>
                <w:attr w:name="ProductID" w:val="33 cm"/>
              </w:smartTagPr>
              <w:r w:rsidRPr="00627DDC">
                <w:rPr>
                  <w:sz w:val="22"/>
                  <w:szCs w:val="22"/>
                </w:rPr>
                <w:t>33 cm</w:t>
              </w:r>
            </w:smartTag>
            <w:r w:rsidRPr="00627DDC">
              <w:rPr>
                <w:sz w:val="22"/>
                <w:szCs w:val="22"/>
              </w:rPr>
              <w:t xml:space="preserve">, modelo adulto, </w:t>
            </w:r>
            <w:proofErr w:type="spellStart"/>
            <w:r w:rsidRPr="00627DDC">
              <w:rPr>
                <w:sz w:val="22"/>
                <w:szCs w:val="22"/>
              </w:rPr>
              <w:t>inflangem</w:t>
            </w:r>
            <w:proofErr w:type="spellEnd"/>
            <w:r w:rsidRPr="00627DDC">
              <w:rPr>
                <w:sz w:val="22"/>
                <w:szCs w:val="22"/>
              </w:rPr>
              <w:t xml:space="preserve">  e </w:t>
            </w:r>
            <w:proofErr w:type="spellStart"/>
            <w:r w:rsidRPr="00627DDC">
              <w:rPr>
                <w:sz w:val="22"/>
                <w:szCs w:val="22"/>
              </w:rPr>
              <w:t>desinflagem</w:t>
            </w:r>
            <w:proofErr w:type="spellEnd"/>
            <w:r w:rsidRPr="00627DDC">
              <w:rPr>
                <w:sz w:val="22"/>
                <w:szCs w:val="22"/>
              </w:rPr>
              <w:t xml:space="preserve"> manual, garantia mínima de 12 meses, verificado e aprovado pelo INMETRO.</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25</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6.6</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Estetoscópio </w:t>
            </w:r>
            <w:r w:rsidRPr="00627DDC">
              <w:rPr>
                <w:sz w:val="22"/>
                <w:szCs w:val="22"/>
              </w:rPr>
              <w:t xml:space="preserve">– para uso adulto, de aço inoxidável, </w:t>
            </w:r>
            <w:proofErr w:type="spellStart"/>
            <w:r w:rsidRPr="00627DDC">
              <w:rPr>
                <w:sz w:val="22"/>
                <w:szCs w:val="22"/>
              </w:rPr>
              <w:t>bi-auricular</w:t>
            </w:r>
            <w:proofErr w:type="spellEnd"/>
            <w:r w:rsidRPr="00627DDC">
              <w:rPr>
                <w:sz w:val="22"/>
                <w:szCs w:val="22"/>
              </w:rPr>
              <w:t>, auscultador duplo de aço inoxidável e flexível na curvatura do tubo Y e olivas de silicone.</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25</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6.7</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b/>
                <w:bCs/>
                <w:sz w:val="22"/>
                <w:szCs w:val="22"/>
              </w:rPr>
            </w:pPr>
            <w:r w:rsidRPr="00627DDC">
              <w:rPr>
                <w:b/>
                <w:bCs/>
                <w:sz w:val="22"/>
                <w:szCs w:val="22"/>
              </w:rPr>
              <w:t>Termômetro analógico de mercúrio</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14</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6.8</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Termômetro digital infravermelho</w:t>
            </w:r>
            <w:proofErr w:type="gramStart"/>
            <w:r w:rsidRPr="00627DDC">
              <w:rPr>
                <w:b/>
                <w:bCs/>
                <w:sz w:val="22"/>
                <w:szCs w:val="22"/>
              </w:rPr>
              <w:t xml:space="preserve"> </w:t>
            </w:r>
            <w:r w:rsidRPr="00627DDC">
              <w:rPr>
                <w:sz w:val="22"/>
                <w:szCs w:val="22"/>
              </w:rPr>
              <w:t xml:space="preserve"> </w:t>
            </w:r>
            <w:proofErr w:type="gramEnd"/>
            <w:r w:rsidRPr="00627DDC">
              <w:rPr>
                <w:sz w:val="22"/>
                <w:szCs w:val="22"/>
              </w:rPr>
              <w:t>(</w:t>
            </w:r>
            <w:proofErr w:type="spellStart"/>
            <w:r w:rsidRPr="00627DDC">
              <w:rPr>
                <w:sz w:val="22"/>
                <w:szCs w:val="22"/>
              </w:rPr>
              <w:t>Infrared</w:t>
            </w:r>
            <w:proofErr w:type="spellEnd"/>
            <w:r w:rsidRPr="00627DDC">
              <w:rPr>
                <w:sz w:val="22"/>
                <w:szCs w:val="22"/>
              </w:rPr>
              <w:t xml:space="preserve"> </w:t>
            </w:r>
            <w:proofErr w:type="spellStart"/>
            <w:r w:rsidRPr="00627DDC">
              <w:rPr>
                <w:sz w:val="22"/>
                <w:szCs w:val="22"/>
              </w:rPr>
              <w:t>Pokt</w:t>
            </w:r>
            <w:proofErr w:type="spellEnd"/>
            <w:r w:rsidRPr="00627DDC">
              <w:rPr>
                <w:sz w:val="22"/>
                <w:szCs w:val="22"/>
              </w:rPr>
              <w:t>) Branco – 35+230C/-31+446F0, 1L</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07</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6.9</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Pinça plástica </w:t>
            </w:r>
            <w:proofErr w:type="gramStart"/>
            <w:r w:rsidRPr="00627DDC">
              <w:rPr>
                <w:b/>
                <w:bCs/>
                <w:sz w:val="22"/>
                <w:szCs w:val="22"/>
              </w:rPr>
              <w:t>12cm</w:t>
            </w:r>
            <w:proofErr w:type="gramEnd"/>
            <w:r w:rsidRPr="00627DDC">
              <w:rPr>
                <w:b/>
                <w:bCs/>
                <w:sz w:val="22"/>
                <w:szCs w:val="22"/>
              </w:rPr>
              <w:t xml:space="preserve"> descartável p/ cortar fluxo</w:t>
            </w:r>
            <w:r w:rsidRPr="00627DDC">
              <w:rPr>
                <w:sz w:val="22"/>
                <w:szCs w:val="22"/>
              </w:rPr>
              <w:t>.</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124</w:t>
            </w:r>
          </w:p>
        </w:tc>
      </w:tr>
      <w:tr w:rsidR="008D43D9" w:rsidRPr="00627DDC" w:rsidTr="00627DDC">
        <w:tc>
          <w:tcPr>
            <w:tcW w:w="5000" w:type="pct"/>
            <w:gridSpan w:val="6"/>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b/>
                <w:bCs/>
                <w:sz w:val="22"/>
                <w:szCs w:val="22"/>
              </w:rPr>
              <w:t>LOTE 07</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7.1</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Protetor facial contra fluídos</w:t>
            </w:r>
            <w:r w:rsidRPr="00627DDC">
              <w:rPr>
                <w:sz w:val="22"/>
                <w:szCs w:val="22"/>
              </w:rPr>
              <w:t xml:space="preserve">, face inteira de poliéster transparente, </w:t>
            </w:r>
            <w:proofErr w:type="spellStart"/>
            <w:r w:rsidRPr="00627DDC">
              <w:rPr>
                <w:sz w:val="22"/>
                <w:szCs w:val="22"/>
              </w:rPr>
              <w:t>anti-embaçante</w:t>
            </w:r>
            <w:proofErr w:type="spellEnd"/>
            <w:r w:rsidRPr="00627DDC">
              <w:rPr>
                <w:sz w:val="22"/>
                <w:szCs w:val="22"/>
              </w:rPr>
              <w:t xml:space="preserve">, apoio de espuma, elástico de algodão para fixação (com logotipo lateral da </w:t>
            </w:r>
            <w:proofErr w:type="spellStart"/>
            <w:r w:rsidRPr="00627DDC">
              <w:rPr>
                <w:sz w:val="22"/>
                <w:szCs w:val="22"/>
              </w:rPr>
              <w:t>Fhemeron</w:t>
            </w:r>
            <w:proofErr w:type="spellEnd"/>
            <w:r w:rsidRPr="00627DDC">
              <w:rPr>
                <w:sz w:val="22"/>
                <w:szCs w:val="22"/>
              </w:rPr>
              <w:t>).</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204</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7.2</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Lanceta cilíndrica descartável</w:t>
            </w:r>
            <w:r w:rsidRPr="00627DDC">
              <w:rPr>
                <w:sz w:val="22"/>
                <w:szCs w:val="22"/>
              </w:rPr>
              <w:t xml:space="preserve"> – para punção digital, confeccionada em aço inoxidável, com agulha ultrafina trifacetada e </w:t>
            </w:r>
            <w:proofErr w:type="spellStart"/>
            <w:r w:rsidRPr="00627DDC">
              <w:rPr>
                <w:sz w:val="22"/>
                <w:szCs w:val="22"/>
              </w:rPr>
              <w:t>siliconizada</w:t>
            </w:r>
            <w:proofErr w:type="spellEnd"/>
            <w:r w:rsidRPr="00627DDC">
              <w:rPr>
                <w:sz w:val="22"/>
                <w:szCs w:val="22"/>
              </w:rPr>
              <w:t xml:space="preserve"> embutida firmemente em corpo plástico, com tampa protetora de fácil remoção e que proteja a lanceta após o uso, esterilizada por raio </w:t>
            </w:r>
            <w:proofErr w:type="spellStart"/>
            <w:r w:rsidRPr="00627DDC">
              <w:rPr>
                <w:sz w:val="22"/>
                <w:szCs w:val="22"/>
              </w:rPr>
              <w:t>gamma</w:t>
            </w:r>
            <w:proofErr w:type="spellEnd"/>
            <w:r w:rsidRPr="00627DDC">
              <w:rPr>
                <w:sz w:val="22"/>
                <w:szCs w:val="22"/>
              </w:rPr>
              <w:t xml:space="preserve">. Embalagem resistente que garanta a integridade do produto até o momento do uso, trazendo externamente dados de fabricação, esterilização e procedência. Com registro no Ministério da Saúde. </w:t>
            </w:r>
            <w:r w:rsidRPr="00627DDC">
              <w:rPr>
                <w:sz w:val="22"/>
                <w:szCs w:val="22"/>
              </w:rPr>
              <w:lastRenderedPageBreak/>
              <w:t xml:space="preserve">Caixa com 100 unidades. Devido </w:t>
            </w:r>
            <w:proofErr w:type="gramStart"/>
            <w:r w:rsidRPr="00627DDC">
              <w:rPr>
                <w:sz w:val="22"/>
                <w:szCs w:val="22"/>
              </w:rPr>
              <w:t>as</w:t>
            </w:r>
            <w:proofErr w:type="gramEnd"/>
            <w:r w:rsidRPr="00627DDC">
              <w:rPr>
                <w:sz w:val="22"/>
                <w:szCs w:val="22"/>
              </w:rPr>
              <w:t xml:space="preserve"> normas internas de </w:t>
            </w:r>
            <w:proofErr w:type="spellStart"/>
            <w:r w:rsidRPr="00627DDC">
              <w:rPr>
                <w:sz w:val="22"/>
                <w:szCs w:val="22"/>
              </w:rPr>
              <w:t>rastreabilidade</w:t>
            </w:r>
            <w:proofErr w:type="spellEnd"/>
            <w:r w:rsidRPr="00627DDC">
              <w:rPr>
                <w:sz w:val="22"/>
                <w:szCs w:val="22"/>
              </w:rPr>
              <w:t xml:space="preserve"> em cada entrega será aceito no máximo três lotes diferentes.   </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lastRenderedPageBreak/>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31.836</w:t>
            </w:r>
          </w:p>
        </w:tc>
      </w:tr>
      <w:tr w:rsidR="008D43D9" w:rsidRPr="00627DDC" w:rsidTr="00627DDC">
        <w:trPr>
          <w:trHeight w:val="401"/>
        </w:trPr>
        <w:tc>
          <w:tcPr>
            <w:tcW w:w="540" w:type="pct"/>
            <w:gridSpan w:val="2"/>
            <w:vMerge w:val="restar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lastRenderedPageBreak/>
              <w:t>7.3</w:t>
            </w:r>
          </w:p>
        </w:tc>
        <w:tc>
          <w:tcPr>
            <w:tcW w:w="3114" w:type="pct"/>
            <w:gridSpan w:val="2"/>
            <w:vMerge w:val="restar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Estante em PVC (</w:t>
            </w:r>
            <w:proofErr w:type="spellStart"/>
            <w:r w:rsidRPr="00627DDC">
              <w:rPr>
                <w:b/>
                <w:bCs/>
                <w:sz w:val="22"/>
                <w:szCs w:val="22"/>
              </w:rPr>
              <w:t>autoclavável</w:t>
            </w:r>
            <w:proofErr w:type="spellEnd"/>
            <w:r w:rsidRPr="00627DDC">
              <w:rPr>
                <w:b/>
                <w:bCs/>
                <w:sz w:val="22"/>
                <w:szCs w:val="22"/>
              </w:rPr>
              <w:t>),</w:t>
            </w:r>
            <w:r w:rsidRPr="00627DDC">
              <w:rPr>
                <w:sz w:val="22"/>
                <w:szCs w:val="22"/>
              </w:rPr>
              <w:t xml:space="preserve"> </w:t>
            </w:r>
            <w:r w:rsidRPr="00627DDC">
              <w:rPr>
                <w:b/>
                <w:bCs/>
                <w:sz w:val="22"/>
                <w:szCs w:val="22"/>
              </w:rPr>
              <w:t>_</w:t>
            </w:r>
            <w:proofErr w:type="spellStart"/>
            <w:r w:rsidRPr="00627DDC">
              <w:rPr>
                <w:b/>
                <w:bCs/>
                <w:sz w:val="22"/>
                <w:szCs w:val="22"/>
              </w:rPr>
              <w:t>éd</w:t>
            </w:r>
            <w:proofErr w:type="spellEnd"/>
            <w:r w:rsidRPr="00627DDC">
              <w:rPr>
                <w:b/>
                <w:bCs/>
                <w:sz w:val="22"/>
                <w:szCs w:val="22"/>
              </w:rPr>
              <w:t>. 16x100mm –</w:t>
            </w:r>
          </w:p>
          <w:p w:rsidR="008D43D9" w:rsidRPr="00627DDC" w:rsidRDefault="008D43D9" w:rsidP="00627DDC">
            <w:pPr>
              <w:rPr>
                <w:sz w:val="22"/>
                <w:szCs w:val="22"/>
              </w:rPr>
            </w:pPr>
            <w:r w:rsidRPr="00627DDC">
              <w:rPr>
                <w:sz w:val="22"/>
                <w:szCs w:val="22"/>
              </w:rPr>
              <w:t>Capacidade</w:t>
            </w:r>
            <w:proofErr w:type="gramStart"/>
            <w:r w:rsidRPr="00627DDC">
              <w:rPr>
                <w:sz w:val="22"/>
                <w:szCs w:val="22"/>
              </w:rPr>
              <w:t xml:space="preserve">  </w:t>
            </w:r>
            <w:proofErr w:type="gramEnd"/>
            <w:r w:rsidRPr="00627DDC">
              <w:rPr>
                <w:sz w:val="22"/>
                <w:szCs w:val="22"/>
              </w:rPr>
              <w:t>para 30 tubos material.</w:t>
            </w:r>
          </w:p>
        </w:tc>
        <w:tc>
          <w:tcPr>
            <w:tcW w:w="727" w:type="pct"/>
            <w:vMerge w:val="restar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vMerge w:val="restar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100</w:t>
            </w:r>
          </w:p>
        </w:tc>
      </w:tr>
      <w:tr w:rsidR="008D43D9" w:rsidRPr="00627DDC" w:rsidTr="00627DDC">
        <w:trPr>
          <w:trHeight w:val="438"/>
        </w:trPr>
        <w:tc>
          <w:tcPr>
            <w:tcW w:w="540" w:type="pct"/>
            <w:gridSpan w:val="2"/>
            <w:vMerge/>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p>
        </w:tc>
        <w:tc>
          <w:tcPr>
            <w:tcW w:w="3114" w:type="pct"/>
            <w:gridSpan w:val="2"/>
            <w:vMerge/>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p>
        </w:tc>
        <w:tc>
          <w:tcPr>
            <w:tcW w:w="727" w:type="pct"/>
            <w:vMerge/>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p>
        </w:tc>
        <w:tc>
          <w:tcPr>
            <w:tcW w:w="619" w:type="pct"/>
            <w:vMerge/>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7.4</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Estante em PVC (</w:t>
            </w:r>
            <w:proofErr w:type="spellStart"/>
            <w:r w:rsidRPr="00627DDC">
              <w:rPr>
                <w:b/>
                <w:bCs/>
                <w:sz w:val="22"/>
                <w:szCs w:val="22"/>
              </w:rPr>
              <w:t>autoclavável</w:t>
            </w:r>
            <w:proofErr w:type="spellEnd"/>
            <w:r w:rsidRPr="00627DDC">
              <w:rPr>
                <w:b/>
                <w:bCs/>
                <w:sz w:val="22"/>
                <w:szCs w:val="22"/>
              </w:rPr>
              <w:t>), _</w:t>
            </w:r>
            <w:proofErr w:type="spellStart"/>
            <w:r w:rsidRPr="00627DDC">
              <w:rPr>
                <w:b/>
                <w:bCs/>
                <w:sz w:val="22"/>
                <w:szCs w:val="22"/>
              </w:rPr>
              <w:t>éd</w:t>
            </w:r>
            <w:proofErr w:type="spellEnd"/>
            <w:r w:rsidRPr="00627DDC">
              <w:rPr>
                <w:b/>
                <w:bCs/>
                <w:sz w:val="22"/>
                <w:szCs w:val="22"/>
              </w:rPr>
              <w:t>. 12x75</w:t>
            </w:r>
            <w:r w:rsidRPr="00627DDC">
              <w:rPr>
                <w:sz w:val="22"/>
                <w:szCs w:val="22"/>
              </w:rPr>
              <w:t xml:space="preserve"> – capacidade para 30 tubos.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24</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7.5</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Estante em PVC (</w:t>
            </w:r>
            <w:proofErr w:type="spellStart"/>
            <w:r w:rsidRPr="00627DDC">
              <w:rPr>
                <w:b/>
                <w:bCs/>
                <w:sz w:val="22"/>
                <w:szCs w:val="22"/>
              </w:rPr>
              <w:t>autoclavável</w:t>
            </w:r>
            <w:proofErr w:type="spellEnd"/>
            <w:r w:rsidRPr="00627DDC">
              <w:rPr>
                <w:b/>
                <w:bCs/>
                <w:sz w:val="22"/>
                <w:szCs w:val="22"/>
              </w:rPr>
              <w:t>), _</w:t>
            </w:r>
            <w:proofErr w:type="spellStart"/>
            <w:r w:rsidRPr="00627DDC">
              <w:rPr>
                <w:b/>
                <w:bCs/>
                <w:sz w:val="22"/>
                <w:szCs w:val="22"/>
              </w:rPr>
              <w:t>éd</w:t>
            </w:r>
            <w:proofErr w:type="spellEnd"/>
            <w:r w:rsidRPr="00627DDC">
              <w:rPr>
                <w:b/>
                <w:bCs/>
                <w:sz w:val="22"/>
                <w:szCs w:val="22"/>
              </w:rPr>
              <w:t>. 12x75</w:t>
            </w:r>
            <w:r w:rsidRPr="00627DDC">
              <w:rPr>
                <w:sz w:val="22"/>
                <w:szCs w:val="22"/>
              </w:rPr>
              <w:t xml:space="preserve"> – capacidade para 60 tubos.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18</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7.6</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Estante em PVC (</w:t>
            </w:r>
            <w:proofErr w:type="spellStart"/>
            <w:r w:rsidRPr="00627DDC">
              <w:rPr>
                <w:b/>
                <w:bCs/>
                <w:sz w:val="22"/>
                <w:szCs w:val="22"/>
              </w:rPr>
              <w:t>autoclavável</w:t>
            </w:r>
            <w:proofErr w:type="spellEnd"/>
            <w:r w:rsidRPr="00627DDC">
              <w:rPr>
                <w:b/>
                <w:bCs/>
                <w:sz w:val="22"/>
                <w:szCs w:val="22"/>
              </w:rPr>
              <w:t>), _</w:t>
            </w:r>
            <w:proofErr w:type="spellStart"/>
            <w:r w:rsidRPr="00627DDC">
              <w:rPr>
                <w:b/>
                <w:bCs/>
                <w:sz w:val="22"/>
                <w:szCs w:val="22"/>
              </w:rPr>
              <w:t>éd</w:t>
            </w:r>
            <w:proofErr w:type="spellEnd"/>
            <w:r w:rsidRPr="00627DDC">
              <w:rPr>
                <w:b/>
                <w:bCs/>
                <w:sz w:val="22"/>
                <w:szCs w:val="22"/>
              </w:rPr>
              <w:t>. 16x10</w:t>
            </w:r>
            <w:r w:rsidRPr="00627DDC">
              <w:rPr>
                <w:sz w:val="22"/>
                <w:szCs w:val="22"/>
              </w:rPr>
              <w:t xml:space="preserve"> – capacidade mínima para 60 tubos.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18</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7.7</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Tesoura reta, tipo</w:t>
            </w:r>
            <w:r w:rsidRPr="00627DDC">
              <w:rPr>
                <w:sz w:val="22"/>
                <w:szCs w:val="22"/>
              </w:rPr>
              <w:t xml:space="preserve"> </w:t>
            </w:r>
            <w:proofErr w:type="spellStart"/>
            <w:r w:rsidRPr="00627DDC">
              <w:rPr>
                <w:b/>
                <w:bCs/>
                <w:sz w:val="22"/>
                <w:szCs w:val="22"/>
              </w:rPr>
              <w:t>Mayo</w:t>
            </w:r>
            <w:proofErr w:type="spellEnd"/>
            <w:r w:rsidRPr="00627DDC">
              <w:rPr>
                <w:b/>
                <w:bCs/>
                <w:sz w:val="22"/>
                <w:szCs w:val="22"/>
              </w:rPr>
              <w:t xml:space="preserve"> </w:t>
            </w:r>
            <w:proofErr w:type="spellStart"/>
            <w:r w:rsidRPr="00627DDC">
              <w:rPr>
                <w:b/>
                <w:bCs/>
                <w:sz w:val="22"/>
                <w:szCs w:val="22"/>
              </w:rPr>
              <w:t>Stille</w:t>
            </w:r>
            <w:proofErr w:type="spellEnd"/>
            <w:r w:rsidRPr="00627DDC">
              <w:rPr>
                <w:sz w:val="22"/>
                <w:szCs w:val="22"/>
              </w:rPr>
              <w:t xml:space="preserve"> – de aço inox de uso cirúrgico, ponta romba, tamanho de </w:t>
            </w:r>
            <w:smartTag w:uri="urn:schemas-microsoft-com:office:smarttags" w:element="metricconverter">
              <w:smartTagPr>
                <w:attr w:name="ProductID" w:val="15 cm"/>
              </w:smartTagPr>
              <w:r w:rsidRPr="00627DDC">
                <w:rPr>
                  <w:sz w:val="22"/>
                  <w:szCs w:val="22"/>
                </w:rPr>
                <w:t>15 cm</w:t>
              </w:r>
            </w:smartTag>
            <w:r w:rsidRPr="00627DDC">
              <w:rPr>
                <w:sz w:val="22"/>
                <w:szCs w:val="22"/>
              </w:rPr>
              <w:t>.</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24</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7.8</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Placa de Kline</w:t>
            </w:r>
            <w:r w:rsidRPr="00627DDC">
              <w:rPr>
                <w:sz w:val="22"/>
                <w:szCs w:val="22"/>
              </w:rPr>
              <w:t xml:space="preserve"> – placa em vidro, com 12 cavidades.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24</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7.9</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Bola de borracha natural</w:t>
            </w:r>
            <w:r w:rsidRPr="00627DDC">
              <w:rPr>
                <w:sz w:val="22"/>
                <w:szCs w:val="22"/>
              </w:rPr>
              <w:t xml:space="preserve">, lisa, formato de coração, cor vermelha, para exercício manual com melhora da circulação </w:t>
            </w:r>
            <w:proofErr w:type="spellStart"/>
            <w:r w:rsidRPr="00627DDC">
              <w:rPr>
                <w:sz w:val="22"/>
                <w:szCs w:val="22"/>
              </w:rPr>
              <w:t>sangüínea</w:t>
            </w:r>
            <w:proofErr w:type="spellEnd"/>
            <w:r w:rsidRPr="00627DDC">
              <w:rPr>
                <w:sz w:val="22"/>
                <w:szCs w:val="22"/>
              </w:rPr>
              <w:t>.</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108</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7.10</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Cobertor Térmico</w:t>
            </w:r>
            <w:r w:rsidRPr="00627DDC">
              <w:rPr>
                <w:sz w:val="22"/>
                <w:szCs w:val="22"/>
              </w:rPr>
              <w:t xml:space="preserve"> (manta </w:t>
            </w:r>
            <w:proofErr w:type="spellStart"/>
            <w:r w:rsidRPr="00627DDC">
              <w:rPr>
                <w:sz w:val="22"/>
                <w:szCs w:val="22"/>
              </w:rPr>
              <w:t>aluminizada</w:t>
            </w:r>
            <w:proofErr w:type="spellEnd"/>
            <w:r w:rsidRPr="00627DDC">
              <w:rPr>
                <w:sz w:val="22"/>
                <w:szCs w:val="22"/>
              </w:rPr>
              <w:t xml:space="preserve"> </w:t>
            </w:r>
            <w:proofErr w:type="spellStart"/>
            <w:r w:rsidRPr="00627DDC">
              <w:rPr>
                <w:sz w:val="22"/>
                <w:szCs w:val="22"/>
              </w:rPr>
              <w:t>ortopratika</w:t>
            </w:r>
            <w:proofErr w:type="spellEnd"/>
            <w:r w:rsidRPr="00627DDC">
              <w:rPr>
                <w:sz w:val="22"/>
                <w:szCs w:val="22"/>
              </w:rPr>
              <w:t xml:space="preserve"> 2.10</w:t>
            </w:r>
            <w:proofErr w:type="gramStart"/>
            <w:r w:rsidRPr="00627DDC">
              <w:rPr>
                <w:sz w:val="22"/>
                <w:szCs w:val="22"/>
              </w:rPr>
              <w:t>X1.</w:t>
            </w:r>
            <w:proofErr w:type="gramEnd"/>
            <w:r w:rsidRPr="00627DDC">
              <w:rPr>
                <w:sz w:val="22"/>
                <w:szCs w:val="22"/>
              </w:rPr>
              <w:t xml:space="preserve">40 </w:t>
            </w:r>
            <w:proofErr w:type="spellStart"/>
            <w:r w:rsidRPr="00627DDC">
              <w:rPr>
                <w:sz w:val="22"/>
                <w:szCs w:val="22"/>
              </w:rPr>
              <w:t>mt</w:t>
            </w:r>
            <w:proofErr w:type="spellEnd"/>
            <w:r w:rsidRPr="00627DDC">
              <w:rPr>
                <w:sz w:val="22"/>
                <w:szCs w:val="22"/>
              </w:rPr>
              <w:t>)</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360</w:t>
            </w:r>
          </w:p>
        </w:tc>
      </w:tr>
      <w:tr w:rsidR="008D43D9" w:rsidRPr="00627DDC" w:rsidTr="00627DDC">
        <w:tc>
          <w:tcPr>
            <w:tcW w:w="5000" w:type="pct"/>
            <w:gridSpan w:val="6"/>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b/>
                <w:bCs/>
                <w:sz w:val="22"/>
                <w:szCs w:val="22"/>
              </w:rPr>
              <w:t>LOTE 08</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8.1</w:t>
            </w:r>
          </w:p>
        </w:tc>
        <w:tc>
          <w:tcPr>
            <w:tcW w:w="3010"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Tubo de hemólise sem borda </w:t>
            </w:r>
            <w:proofErr w:type="gramStart"/>
            <w:r w:rsidRPr="00627DDC">
              <w:rPr>
                <w:b/>
                <w:bCs/>
                <w:sz w:val="22"/>
                <w:szCs w:val="22"/>
              </w:rPr>
              <w:t>12mm</w:t>
            </w:r>
            <w:proofErr w:type="gramEnd"/>
            <w:r w:rsidRPr="00627DDC">
              <w:rPr>
                <w:b/>
                <w:bCs/>
                <w:sz w:val="22"/>
                <w:szCs w:val="22"/>
              </w:rPr>
              <w:t xml:space="preserve"> x 75mm</w:t>
            </w:r>
            <w:r w:rsidRPr="00627DDC">
              <w:rPr>
                <w:sz w:val="22"/>
                <w:szCs w:val="22"/>
              </w:rPr>
              <w:t xml:space="preserve"> de plástico transparente, sem tampa, descartáveis, centrifugáveis até 4.000 RPM (sem tampa). Embalagem com</w:t>
            </w:r>
            <w:proofErr w:type="gramStart"/>
            <w:r w:rsidRPr="00627DDC">
              <w:rPr>
                <w:sz w:val="22"/>
                <w:szCs w:val="22"/>
              </w:rPr>
              <w:t xml:space="preserve">  </w:t>
            </w:r>
            <w:proofErr w:type="gramEnd"/>
            <w:r w:rsidRPr="00627DDC">
              <w:rPr>
                <w:sz w:val="22"/>
                <w:szCs w:val="22"/>
              </w:rPr>
              <w:t>1.000 unidades.</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Embalagem</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 xml:space="preserve">1.000 </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8.2</w:t>
            </w:r>
          </w:p>
        </w:tc>
        <w:tc>
          <w:tcPr>
            <w:tcW w:w="3010"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Tubo de hemólise </w:t>
            </w:r>
            <w:proofErr w:type="gramStart"/>
            <w:r w:rsidRPr="00627DDC">
              <w:rPr>
                <w:b/>
                <w:bCs/>
                <w:sz w:val="22"/>
                <w:szCs w:val="22"/>
              </w:rPr>
              <w:t>12mm</w:t>
            </w:r>
            <w:proofErr w:type="gramEnd"/>
            <w:r w:rsidRPr="00627DDC">
              <w:rPr>
                <w:b/>
                <w:bCs/>
                <w:sz w:val="22"/>
                <w:szCs w:val="22"/>
              </w:rPr>
              <w:t xml:space="preserve"> x 75mm de vidro</w:t>
            </w:r>
            <w:r w:rsidRPr="00627DDC">
              <w:rPr>
                <w:sz w:val="22"/>
                <w:szCs w:val="22"/>
              </w:rPr>
              <w:t xml:space="preserve">, </w:t>
            </w:r>
            <w:r w:rsidRPr="00627DDC">
              <w:rPr>
                <w:b/>
                <w:bCs/>
                <w:sz w:val="22"/>
                <w:szCs w:val="22"/>
              </w:rPr>
              <w:t>com tampa em silicone</w:t>
            </w:r>
            <w:r w:rsidRPr="00627DDC">
              <w:rPr>
                <w:sz w:val="22"/>
                <w:szCs w:val="22"/>
              </w:rPr>
              <w:t>. Caixa com 500 ou 1.000 unidades.</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 xml:space="preserve">24.000 </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8.3</w:t>
            </w:r>
          </w:p>
        </w:tc>
        <w:tc>
          <w:tcPr>
            <w:tcW w:w="3010"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Tubo criogênico –</w:t>
            </w:r>
            <w:r w:rsidRPr="00627DDC">
              <w:rPr>
                <w:sz w:val="22"/>
                <w:szCs w:val="22"/>
              </w:rPr>
              <w:t xml:space="preserve"> em polipropileno estéril, fundo redondo, rosca interna e anel de vedação de silicone, tampa natural, com área para marcação. Volume de trabalho de 1,5 ou 2,0 ml. Livre de </w:t>
            </w:r>
            <w:proofErr w:type="spellStart"/>
            <w:proofErr w:type="gramStart"/>
            <w:r w:rsidRPr="00627DDC">
              <w:rPr>
                <w:sz w:val="22"/>
                <w:szCs w:val="22"/>
              </w:rPr>
              <w:t>DNAse</w:t>
            </w:r>
            <w:proofErr w:type="spellEnd"/>
            <w:proofErr w:type="gramEnd"/>
            <w:r w:rsidRPr="00627DDC">
              <w:rPr>
                <w:sz w:val="22"/>
                <w:szCs w:val="22"/>
              </w:rPr>
              <w:t xml:space="preserve"> e DNA humano, não progênito e não citotóxico. Que suporte temperaturas de -196ºC a + 121ºC. </w:t>
            </w:r>
            <w:proofErr w:type="gramStart"/>
            <w:r w:rsidRPr="00627DDC">
              <w:rPr>
                <w:sz w:val="22"/>
                <w:szCs w:val="22"/>
              </w:rPr>
              <w:t>caixa</w:t>
            </w:r>
            <w:proofErr w:type="gramEnd"/>
            <w:r w:rsidRPr="00627DDC">
              <w:rPr>
                <w:sz w:val="22"/>
                <w:szCs w:val="22"/>
              </w:rPr>
              <w:t xml:space="preserve"> com 100, 500 ou 1000 unidades. Deve vir acompanhado da </w:t>
            </w:r>
            <w:proofErr w:type="spellStart"/>
            <w:r w:rsidRPr="00627DDC">
              <w:rPr>
                <w:sz w:val="22"/>
                <w:szCs w:val="22"/>
              </w:rPr>
              <w:t>Criobox</w:t>
            </w:r>
            <w:proofErr w:type="spellEnd"/>
            <w:r w:rsidRPr="00627DDC">
              <w:rPr>
                <w:sz w:val="22"/>
                <w:szCs w:val="22"/>
              </w:rPr>
              <w:t>.</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44.616</w:t>
            </w:r>
          </w:p>
          <w:p w:rsidR="008D43D9" w:rsidRPr="00627DDC" w:rsidRDefault="008D43D9" w:rsidP="00627DDC">
            <w:pPr>
              <w:jc w:val="center"/>
              <w:rPr>
                <w:sz w:val="22"/>
                <w:szCs w:val="22"/>
              </w:rPr>
            </w:pP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8.4</w:t>
            </w:r>
          </w:p>
        </w:tc>
        <w:tc>
          <w:tcPr>
            <w:tcW w:w="3010"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Ponteira com capacidade de </w:t>
            </w:r>
            <w:smartTag w:uri="urn:schemas-microsoft-com:office:smarttags" w:element="metricconverter">
              <w:smartTagPr>
                <w:attr w:name="ProductID" w:val="200 a"/>
              </w:smartTagPr>
              <w:r w:rsidRPr="00627DDC">
                <w:rPr>
                  <w:b/>
                  <w:bCs/>
                  <w:sz w:val="22"/>
                  <w:szCs w:val="22"/>
                </w:rPr>
                <w:t>200 a</w:t>
              </w:r>
            </w:smartTag>
            <w:r w:rsidRPr="00627DDC">
              <w:rPr>
                <w:b/>
                <w:bCs/>
                <w:sz w:val="22"/>
                <w:szCs w:val="22"/>
              </w:rPr>
              <w:t xml:space="preserve"> 1.000ml</w:t>
            </w:r>
            <w:r w:rsidRPr="00627DDC">
              <w:rPr>
                <w:sz w:val="22"/>
                <w:szCs w:val="22"/>
              </w:rPr>
              <w:t xml:space="preserve"> – Ponteira azul, padrão para pipetas automáticas, (microlitros), </w:t>
            </w:r>
            <w:proofErr w:type="spellStart"/>
            <w:r w:rsidRPr="00627DDC">
              <w:rPr>
                <w:sz w:val="22"/>
                <w:szCs w:val="22"/>
              </w:rPr>
              <w:t>autoclavável</w:t>
            </w:r>
            <w:proofErr w:type="spellEnd"/>
            <w:r w:rsidRPr="00627DDC">
              <w:rPr>
                <w:sz w:val="22"/>
                <w:szCs w:val="22"/>
              </w:rPr>
              <w:t>, alta transparência.</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21.600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8.5</w:t>
            </w:r>
          </w:p>
        </w:tc>
        <w:tc>
          <w:tcPr>
            <w:tcW w:w="3010"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Ponteira com capacidade de </w:t>
            </w:r>
            <w:smartTag w:uri="urn:schemas-microsoft-com:office:smarttags" w:element="metricconverter">
              <w:smartTagPr>
                <w:attr w:name="ProductID" w:val="20 a"/>
              </w:smartTagPr>
              <w:r w:rsidRPr="00627DDC">
                <w:rPr>
                  <w:b/>
                  <w:bCs/>
                  <w:sz w:val="22"/>
                  <w:szCs w:val="22"/>
                </w:rPr>
                <w:t>20 a</w:t>
              </w:r>
            </w:smartTag>
            <w:r w:rsidRPr="00627DDC">
              <w:rPr>
                <w:b/>
                <w:bCs/>
                <w:sz w:val="22"/>
                <w:szCs w:val="22"/>
              </w:rPr>
              <w:t xml:space="preserve"> </w:t>
            </w:r>
            <w:proofErr w:type="gramStart"/>
            <w:r w:rsidRPr="00627DDC">
              <w:rPr>
                <w:b/>
                <w:bCs/>
                <w:sz w:val="22"/>
                <w:szCs w:val="22"/>
              </w:rPr>
              <w:t>200ml</w:t>
            </w:r>
            <w:proofErr w:type="gramEnd"/>
            <w:r w:rsidRPr="00627DDC">
              <w:rPr>
                <w:b/>
                <w:bCs/>
                <w:sz w:val="22"/>
                <w:szCs w:val="22"/>
              </w:rPr>
              <w:t xml:space="preserve"> (microlitros)</w:t>
            </w:r>
            <w:r w:rsidRPr="00627DDC">
              <w:rPr>
                <w:sz w:val="22"/>
                <w:szCs w:val="22"/>
              </w:rPr>
              <w:t xml:space="preserve"> – Ponteira Amarela, padrão para pipetas automáticas, </w:t>
            </w:r>
            <w:proofErr w:type="spellStart"/>
            <w:r w:rsidRPr="00627DDC">
              <w:rPr>
                <w:sz w:val="22"/>
                <w:szCs w:val="22"/>
              </w:rPr>
              <w:t>autoclavável</w:t>
            </w:r>
            <w:proofErr w:type="spellEnd"/>
            <w:r w:rsidRPr="00627DDC">
              <w:rPr>
                <w:sz w:val="22"/>
                <w:szCs w:val="22"/>
              </w:rPr>
              <w:t>, alta transparência.</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90.000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8.6</w:t>
            </w:r>
          </w:p>
        </w:tc>
        <w:tc>
          <w:tcPr>
            <w:tcW w:w="3010"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Pipeta Pasteur em polipropileno, c/ bulbo de </w:t>
            </w:r>
            <w:proofErr w:type="gramStart"/>
            <w:r w:rsidRPr="00627DDC">
              <w:rPr>
                <w:b/>
                <w:bCs/>
                <w:sz w:val="22"/>
                <w:szCs w:val="22"/>
              </w:rPr>
              <w:t>2ml</w:t>
            </w:r>
            <w:proofErr w:type="gramEnd"/>
            <w:r w:rsidRPr="00627DDC">
              <w:rPr>
                <w:sz w:val="22"/>
                <w:szCs w:val="22"/>
              </w:rPr>
              <w:t>, estéril e descartável, processo laboratorial, acondicionado em embalagem apropriada para o produto. Caixa com 500 unidades.</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CAIXA</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1.286</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8.7</w:t>
            </w:r>
          </w:p>
        </w:tc>
        <w:tc>
          <w:tcPr>
            <w:tcW w:w="3010"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Tubos capilares para </w:t>
            </w:r>
            <w:proofErr w:type="spellStart"/>
            <w:r w:rsidRPr="00627DDC">
              <w:rPr>
                <w:b/>
                <w:bCs/>
                <w:sz w:val="22"/>
                <w:szCs w:val="22"/>
              </w:rPr>
              <w:t>microhematócrito</w:t>
            </w:r>
            <w:proofErr w:type="spellEnd"/>
            <w:r w:rsidRPr="00627DDC">
              <w:rPr>
                <w:b/>
                <w:bCs/>
                <w:sz w:val="22"/>
                <w:szCs w:val="22"/>
              </w:rPr>
              <w:t xml:space="preserve"> com </w:t>
            </w:r>
            <w:proofErr w:type="spellStart"/>
            <w:r w:rsidRPr="00627DDC">
              <w:rPr>
                <w:b/>
                <w:bCs/>
                <w:sz w:val="22"/>
                <w:szCs w:val="22"/>
              </w:rPr>
              <w:t>heparina</w:t>
            </w:r>
            <w:proofErr w:type="spellEnd"/>
            <w:r w:rsidRPr="00627DDC">
              <w:rPr>
                <w:sz w:val="22"/>
                <w:szCs w:val="22"/>
              </w:rPr>
              <w:t xml:space="preserve"> </w:t>
            </w:r>
            <w:r w:rsidRPr="00627DDC">
              <w:rPr>
                <w:b/>
                <w:bCs/>
                <w:sz w:val="22"/>
                <w:szCs w:val="22"/>
              </w:rPr>
              <w:t>sódica –</w:t>
            </w:r>
            <w:r w:rsidRPr="00627DDC">
              <w:rPr>
                <w:sz w:val="22"/>
                <w:szCs w:val="22"/>
              </w:rPr>
              <w:t xml:space="preserve"> diâmetro interno: </w:t>
            </w:r>
            <w:smartTag w:uri="urn:schemas-microsoft-com:office:smarttags" w:element="metricconverter">
              <w:smartTagPr>
                <w:attr w:name="ProductID" w:val="1,1 mm"/>
              </w:smartTagPr>
              <w:r w:rsidRPr="00627DDC">
                <w:rPr>
                  <w:sz w:val="22"/>
                  <w:szCs w:val="22"/>
                </w:rPr>
                <w:t>1,1 mm</w:t>
              </w:r>
            </w:smartTag>
            <w:r w:rsidRPr="00627DDC">
              <w:rPr>
                <w:sz w:val="22"/>
                <w:szCs w:val="22"/>
              </w:rPr>
              <w:t xml:space="preserve"> – </w:t>
            </w:r>
            <w:smartTag w:uri="urn:schemas-microsoft-com:office:smarttags" w:element="metricconverter">
              <w:smartTagPr>
                <w:attr w:name="ProductID" w:val="1,2 mm"/>
              </w:smartTagPr>
              <w:r w:rsidRPr="00627DDC">
                <w:rPr>
                  <w:sz w:val="22"/>
                  <w:szCs w:val="22"/>
                </w:rPr>
                <w:t>1,2 mm</w:t>
              </w:r>
            </w:smartTag>
            <w:r w:rsidRPr="00627DDC">
              <w:rPr>
                <w:sz w:val="22"/>
                <w:szCs w:val="22"/>
              </w:rPr>
              <w:t xml:space="preserve">, diâmetro externo: </w:t>
            </w:r>
            <w:smartTag w:uri="urn:schemas-microsoft-com:office:smarttags" w:element="metricconverter">
              <w:smartTagPr>
                <w:attr w:name="ProductID" w:val="1,5 mm"/>
              </w:smartTagPr>
              <w:r w:rsidRPr="00627DDC">
                <w:rPr>
                  <w:sz w:val="22"/>
                  <w:szCs w:val="22"/>
                </w:rPr>
                <w:t>1,5 mm</w:t>
              </w:r>
            </w:smartTag>
            <w:r w:rsidRPr="00627DDC">
              <w:rPr>
                <w:sz w:val="22"/>
                <w:szCs w:val="22"/>
              </w:rPr>
              <w:t xml:space="preserve"> – </w:t>
            </w:r>
            <w:smartTag w:uri="urn:schemas-microsoft-com:office:smarttags" w:element="metricconverter">
              <w:smartTagPr>
                <w:attr w:name="ProductID" w:val="1,6 mm"/>
              </w:smartTagPr>
              <w:r w:rsidRPr="00627DDC">
                <w:rPr>
                  <w:sz w:val="22"/>
                  <w:szCs w:val="22"/>
                </w:rPr>
                <w:t>1,6 mm</w:t>
              </w:r>
            </w:smartTag>
            <w:r w:rsidRPr="00627DDC">
              <w:rPr>
                <w:sz w:val="22"/>
                <w:szCs w:val="22"/>
              </w:rPr>
              <w:t xml:space="preserve">, comprimento: </w:t>
            </w:r>
            <w:smartTag w:uri="urn:schemas-microsoft-com:office:smarttags" w:element="metricconverter">
              <w:smartTagPr>
                <w:attr w:name="ProductID" w:val="75 mm"/>
              </w:smartTagPr>
              <w:r w:rsidRPr="00627DDC">
                <w:rPr>
                  <w:sz w:val="22"/>
                  <w:szCs w:val="22"/>
                </w:rPr>
                <w:t>75 mm</w:t>
              </w:r>
            </w:smartTag>
            <w:r w:rsidRPr="00627DDC">
              <w:rPr>
                <w:sz w:val="22"/>
                <w:szCs w:val="22"/>
              </w:rPr>
              <w:t>. Produzido conforme a Padronização Internacional ISSO 12772, codificado na cor vermelha, frasco com 500 capilares.</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FRASCO</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123</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8.8</w:t>
            </w:r>
          </w:p>
        </w:tc>
        <w:tc>
          <w:tcPr>
            <w:tcW w:w="3010"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Bastão de vidro </w:t>
            </w:r>
            <w:r w:rsidRPr="00627DDC">
              <w:rPr>
                <w:sz w:val="22"/>
                <w:szCs w:val="22"/>
              </w:rPr>
              <w:t xml:space="preserve">com diâmetro de </w:t>
            </w:r>
            <w:proofErr w:type="gramStart"/>
            <w:smartTag w:uri="urn:schemas-microsoft-com:office:smarttags" w:element="metricconverter">
              <w:smartTagPr>
                <w:attr w:name="ProductID" w:val="8 mm"/>
              </w:smartTagPr>
              <w:r w:rsidRPr="00627DDC">
                <w:rPr>
                  <w:sz w:val="22"/>
                  <w:szCs w:val="22"/>
                </w:rPr>
                <w:t>8</w:t>
              </w:r>
              <w:proofErr w:type="gramEnd"/>
              <w:r w:rsidRPr="00627DDC">
                <w:rPr>
                  <w:sz w:val="22"/>
                  <w:szCs w:val="22"/>
                </w:rPr>
                <w:t xml:space="preserve"> mm</w:t>
              </w:r>
            </w:smartTag>
            <w:r w:rsidRPr="00627DDC">
              <w:rPr>
                <w:sz w:val="22"/>
                <w:szCs w:val="22"/>
              </w:rPr>
              <w:t>, comprimento 300mm, para preparo de soluções.</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24</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8.9</w:t>
            </w:r>
          </w:p>
        </w:tc>
        <w:tc>
          <w:tcPr>
            <w:tcW w:w="3010"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Tubo de hemólise sem borda </w:t>
            </w:r>
            <w:proofErr w:type="gramStart"/>
            <w:r w:rsidRPr="00627DDC">
              <w:rPr>
                <w:b/>
                <w:bCs/>
                <w:sz w:val="22"/>
                <w:szCs w:val="22"/>
              </w:rPr>
              <w:t>16mm</w:t>
            </w:r>
            <w:proofErr w:type="gramEnd"/>
            <w:r w:rsidRPr="00627DDC">
              <w:rPr>
                <w:b/>
                <w:bCs/>
                <w:sz w:val="22"/>
                <w:szCs w:val="22"/>
              </w:rPr>
              <w:t xml:space="preserve"> x </w:t>
            </w:r>
            <w:smartTag w:uri="urn:schemas-microsoft-com:office:smarttags" w:element="metricconverter">
              <w:smartTagPr>
                <w:attr w:name="ProductID" w:val="100 mm"/>
              </w:smartTagPr>
              <w:r w:rsidRPr="00627DDC">
                <w:rPr>
                  <w:b/>
                  <w:bCs/>
                  <w:sz w:val="22"/>
                  <w:szCs w:val="22"/>
                </w:rPr>
                <w:t>100 mm</w:t>
              </w:r>
            </w:smartTag>
            <w:r w:rsidRPr="00627DDC">
              <w:rPr>
                <w:sz w:val="22"/>
                <w:szCs w:val="22"/>
              </w:rPr>
              <w:t xml:space="preserve"> de plástico transparente, com tampa em silicone, descartáveis, centrifugáveis até 4.000 RPM. Embalagem com 500 ou 1.000 unidades.</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24.000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8.10</w:t>
            </w:r>
          </w:p>
        </w:tc>
        <w:tc>
          <w:tcPr>
            <w:tcW w:w="3010"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proofErr w:type="spellStart"/>
            <w:r w:rsidRPr="00627DDC">
              <w:rPr>
                <w:sz w:val="22"/>
                <w:szCs w:val="22"/>
              </w:rPr>
              <w:t>Rack</w:t>
            </w:r>
            <w:proofErr w:type="spellEnd"/>
            <w:r w:rsidRPr="00627DDC">
              <w:rPr>
                <w:sz w:val="22"/>
                <w:szCs w:val="22"/>
              </w:rPr>
              <w:t xml:space="preserve"> </w:t>
            </w:r>
            <w:proofErr w:type="spellStart"/>
            <w:r w:rsidRPr="00627DDC">
              <w:rPr>
                <w:sz w:val="22"/>
                <w:szCs w:val="22"/>
              </w:rPr>
              <w:t>autoclavável</w:t>
            </w:r>
            <w:proofErr w:type="spellEnd"/>
            <w:r w:rsidRPr="00627DDC">
              <w:rPr>
                <w:sz w:val="22"/>
                <w:szCs w:val="22"/>
              </w:rPr>
              <w:t xml:space="preserve"> para 96 ponteiras padrão de até 200µl.</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133</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8.11</w:t>
            </w:r>
          </w:p>
        </w:tc>
        <w:tc>
          <w:tcPr>
            <w:tcW w:w="3010"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Protetor auricular</w:t>
            </w:r>
            <w:r w:rsidRPr="00627DDC">
              <w:rPr>
                <w:sz w:val="22"/>
                <w:szCs w:val="22"/>
              </w:rPr>
              <w:t xml:space="preserve"> de silicone descartável.</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PAR</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360</w:t>
            </w:r>
          </w:p>
        </w:tc>
      </w:tr>
      <w:tr w:rsidR="008D43D9" w:rsidRPr="00627DDC" w:rsidTr="00627DDC">
        <w:tc>
          <w:tcPr>
            <w:tcW w:w="5000" w:type="pct"/>
            <w:gridSpan w:val="6"/>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b/>
                <w:bCs/>
                <w:sz w:val="22"/>
                <w:szCs w:val="22"/>
              </w:rPr>
              <w:t>LOTE 09</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9.1</w:t>
            </w:r>
          </w:p>
        </w:tc>
        <w:tc>
          <w:tcPr>
            <w:tcW w:w="3010"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sz w:val="22"/>
                <w:szCs w:val="22"/>
              </w:rPr>
              <w:t xml:space="preserve">Tubo para coleta de sangue </w:t>
            </w:r>
            <w:proofErr w:type="gramStart"/>
            <w:r w:rsidRPr="00627DDC">
              <w:rPr>
                <w:sz w:val="22"/>
                <w:szCs w:val="22"/>
              </w:rPr>
              <w:t>à</w:t>
            </w:r>
            <w:proofErr w:type="gramEnd"/>
            <w:r w:rsidRPr="00627DDC">
              <w:rPr>
                <w:sz w:val="22"/>
                <w:szCs w:val="22"/>
              </w:rPr>
              <w:t xml:space="preserve"> vácuo com EDTA, rolha de borracha </w:t>
            </w:r>
            <w:r w:rsidRPr="00627DDC">
              <w:rPr>
                <w:sz w:val="22"/>
                <w:szCs w:val="22"/>
              </w:rPr>
              <w:lastRenderedPageBreak/>
              <w:t xml:space="preserve">convencional, </w:t>
            </w:r>
            <w:proofErr w:type="spellStart"/>
            <w:r w:rsidRPr="00627DDC">
              <w:rPr>
                <w:sz w:val="22"/>
                <w:szCs w:val="22"/>
              </w:rPr>
              <w:t>siliconizada</w:t>
            </w:r>
            <w:proofErr w:type="spellEnd"/>
            <w:r w:rsidRPr="00627DDC">
              <w:rPr>
                <w:sz w:val="22"/>
                <w:szCs w:val="22"/>
              </w:rPr>
              <w:t xml:space="preserve"> com tampa protetora na COR ROXA, material plástico incolor, estéril, descartável, aspiração de 4ml, tamanho 13x75mm, com etiquetas adesivas contendo: nº de lote, prazo de validade e nº de catálogo, com registro no Ministério da Saúde. Caixa com 100 unidades. Devido </w:t>
            </w:r>
            <w:proofErr w:type="gramStart"/>
            <w:r w:rsidRPr="00627DDC">
              <w:rPr>
                <w:sz w:val="22"/>
                <w:szCs w:val="22"/>
              </w:rPr>
              <w:t>as</w:t>
            </w:r>
            <w:proofErr w:type="gramEnd"/>
            <w:r w:rsidRPr="00627DDC">
              <w:rPr>
                <w:sz w:val="22"/>
                <w:szCs w:val="22"/>
              </w:rPr>
              <w:t xml:space="preserve"> normas internas de </w:t>
            </w:r>
            <w:proofErr w:type="spellStart"/>
            <w:r w:rsidRPr="00627DDC">
              <w:rPr>
                <w:sz w:val="22"/>
                <w:szCs w:val="22"/>
              </w:rPr>
              <w:t>rastreabilidade</w:t>
            </w:r>
            <w:proofErr w:type="spellEnd"/>
            <w:r w:rsidRPr="00627DDC">
              <w:rPr>
                <w:sz w:val="22"/>
                <w:szCs w:val="22"/>
              </w:rPr>
              <w:t xml:space="preserve"> em cada entrega será aceito no máximo três lotes diferentes. Em caso de o prazo de validade ser igual ou inferior a 18 meses a entrega deverá ser fracionada.</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lastRenderedPageBreak/>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54.000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lastRenderedPageBreak/>
              <w:t>9.2</w:t>
            </w:r>
          </w:p>
        </w:tc>
        <w:tc>
          <w:tcPr>
            <w:tcW w:w="3010"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sz w:val="22"/>
                <w:szCs w:val="22"/>
              </w:rPr>
              <w:t xml:space="preserve">Tubo para coleta de sangue </w:t>
            </w:r>
            <w:proofErr w:type="gramStart"/>
            <w:r w:rsidRPr="00627DDC">
              <w:rPr>
                <w:sz w:val="22"/>
                <w:szCs w:val="22"/>
              </w:rPr>
              <w:t>à</w:t>
            </w:r>
            <w:proofErr w:type="gramEnd"/>
            <w:r w:rsidRPr="00627DDC">
              <w:rPr>
                <w:sz w:val="22"/>
                <w:szCs w:val="22"/>
              </w:rPr>
              <w:t xml:space="preserve"> vácuo com gel separador (para obtenção de soro), rolha de borracha convencional, </w:t>
            </w:r>
            <w:proofErr w:type="spellStart"/>
            <w:r w:rsidRPr="00627DDC">
              <w:rPr>
                <w:sz w:val="22"/>
                <w:szCs w:val="22"/>
              </w:rPr>
              <w:t>siliconizada</w:t>
            </w:r>
            <w:proofErr w:type="spellEnd"/>
            <w:r w:rsidRPr="00627DDC">
              <w:rPr>
                <w:sz w:val="22"/>
                <w:szCs w:val="22"/>
              </w:rPr>
              <w:t xml:space="preserve"> com tampa protetora na COR AMARELA, material plástico incolor, estéril, descartável, aspiração de 4ml, tamanho 13x75mm, com etiquetas adesivas contendo: nº. </w:t>
            </w:r>
            <w:proofErr w:type="gramStart"/>
            <w:r w:rsidRPr="00627DDC">
              <w:rPr>
                <w:sz w:val="22"/>
                <w:szCs w:val="22"/>
              </w:rPr>
              <w:t>de</w:t>
            </w:r>
            <w:proofErr w:type="gramEnd"/>
            <w:r w:rsidRPr="00627DDC">
              <w:rPr>
                <w:sz w:val="22"/>
                <w:szCs w:val="22"/>
              </w:rPr>
              <w:t xml:space="preserve"> lote, prazo de validade e nº. </w:t>
            </w:r>
            <w:proofErr w:type="gramStart"/>
            <w:r w:rsidRPr="00627DDC">
              <w:rPr>
                <w:sz w:val="22"/>
                <w:szCs w:val="22"/>
              </w:rPr>
              <w:t>de</w:t>
            </w:r>
            <w:proofErr w:type="gramEnd"/>
            <w:r w:rsidRPr="00627DDC">
              <w:rPr>
                <w:sz w:val="22"/>
                <w:szCs w:val="22"/>
              </w:rPr>
              <w:t xml:space="preserve"> catálogo, com registro no Ministério da Saúde. Caixa com 100 unidades. Devido </w:t>
            </w:r>
            <w:proofErr w:type="gramStart"/>
            <w:r w:rsidRPr="00627DDC">
              <w:rPr>
                <w:sz w:val="22"/>
                <w:szCs w:val="22"/>
              </w:rPr>
              <w:t>as</w:t>
            </w:r>
            <w:proofErr w:type="gramEnd"/>
            <w:r w:rsidRPr="00627DDC">
              <w:rPr>
                <w:sz w:val="22"/>
                <w:szCs w:val="22"/>
              </w:rPr>
              <w:t xml:space="preserve"> normas internas de </w:t>
            </w:r>
            <w:proofErr w:type="spellStart"/>
            <w:r w:rsidRPr="00627DDC">
              <w:rPr>
                <w:sz w:val="22"/>
                <w:szCs w:val="22"/>
              </w:rPr>
              <w:t>rastreabilidade</w:t>
            </w:r>
            <w:proofErr w:type="spellEnd"/>
            <w:r w:rsidRPr="00627DDC">
              <w:rPr>
                <w:sz w:val="22"/>
                <w:szCs w:val="22"/>
              </w:rPr>
              <w:t xml:space="preserve"> em cada entrega será aceito no máximo três lotes diferentes. Em caso de o prazo de validade ser igual ou inferior a 18 meses a entrega deverá ser fracionada.</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120.000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9.3</w:t>
            </w:r>
          </w:p>
        </w:tc>
        <w:tc>
          <w:tcPr>
            <w:tcW w:w="3010"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sz w:val="22"/>
                <w:szCs w:val="22"/>
              </w:rPr>
              <w:t xml:space="preserve">Tubo para coleta de sangue </w:t>
            </w:r>
            <w:proofErr w:type="gramStart"/>
            <w:r w:rsidRPr="00627DDC">
              <w:rPr>
                <w:sz w:val="22"/>
                <w:szCs w:val="22"/>
              </w:rPr>
              <w:t>à</w:t>
            </w:r>
            <w:proofErr w:type="gramEnd"/>
            <w:r w:rsidRPr="00627DDC">
              <w:rPr>
                <w:sz w:val="22"/>
                <w:szCs w:val="22"/>
              </w:rPr>
              <w:t xml:space="preserve"> vácuo com gel separador (para obtenção de soro), rolha de borracha convencional, </w:t>
            </w:r>
            <w:proofErr w:type="spellStart"/>
            <w:r w:rsidRPr="00627DDC">
              <w:rPr>
                <w:sz w:val="22"/>
                <w:szCs w:val="22"/>
              </w:rPr>
              <w:t>siliconizada</w:t>
            </w:r>
            <w:proofErr w:type="spellEnd"/>
            <w:r w:rsidRPr="00627DDC">
              <w:rPr>
                <w:sz w:val="22"/>
                <w:szCs w:val="22"/>
              </w:rPr>
              <w:t xml:space="preserve"> com tampa protetora na COR AMARELA, material plástico incolor, estéril, descartável, aspiração de 9ml, tamanho 15x100mm, com etiquetas adesivas contendo: nº. </w:t>
            </w:r>
            <w:proofErr w:type="gramStart"/>
            <w:r w:rsidRPr="00627DDC">
              <w:rPr>
                <w:sz w:val="22"/>
                <w:szCs w:val="22"/>
              </w:rPr>
              <w:t>de</w:t>
            </w:r>
            <w:proofErr w:type="gramEnd"/>
            <w:r w:rsidRPr="00627DDC">
              <w:rPr>
                <w:sz w:val="22"/>
                <w:szCs w:val="22"/>
              </w:rPr>
              <w:t xml:space="preserve"> lote, prazo de validade e nº. </w:t>
            </w:r>
            <w:proofErr w:type="gramStart"/>
            <w:r w:rsidRPr="00627DDC">
              <w:rPr>
                <w:sz w:val="22"/>
                <w:szCs w:val="22"/>
              </w:rPr>
              <w:t>de</w:t>
            </w:r>
            <w:proofErr w:type="gramEnd"/>
            <w:r w:rsidRPr="00627DDC">
              <w:rPr>
                <w:sz w:val="22"/>
                <w:szCs w:val="22"/>
              </w:rPr>
              <w:t xml:space="preserve"> catálogo, com registro no Ministério da Saúde. Caixa com 50 unidades. Devido </w:t>
            </w:r>
            <w:proofErr w:type="gramStart"/>
            <w:r w:rsidRPr="00627DDC">
              <w:rPr>
                <w:sz w:val="22"/>
                <w:szCs w:val="22"/>
              </w:rPr>
              <w:t>as</w:t>
            </w:r>
            <w:proofErr w:type="gramEnd"/>
            <w:r w:rsidRPr="00627DDC">
              <w:rPr>
                <w:sz w:val="22"/>
                <w:szCs w:val="22"/>
              </w:rPr>
              <w:t xml:space="preserve"> normas internas de </w:t>
            </w:r>
            <w:proofErr w:type="spellStart"/>
            <w:r w:rsidRPr="00627DDC">
              <w:rPr>
                <w:sz w:val="22"/>
                <w:szCs w:val="22"/>
              </w:rPr>
              <w:t>rastreabilidade</w:t>
            </w:r>
            <w:proofErr w:type="spellEnd"/>
            <w:r w:rsidRPr="00627DDC">
              <w:rPr>
                <w:sz w:val="22"/>
                <w:szCs w:val="22"/>
              </w:rPr>
              <w:t xml:space="preserve"> em cada entrega será aceito no máximo três lotes diferentes. Em caso de o prazo de validade ser igual ou inferior a 18 meses a entrega deverá ser fracionada.</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78.000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9.4</w:t>
            </w:r>
          </w:p>
        </w:tc>
        <w:tc>
          <w:tcPr>
            <w:tcW w:w="3010"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sz w:val="22"/>
                <w:szCs w:val="22"/>
              </w:rPr>
              <w:t xml:space="preserve">Tubo para coleta de sangue </w:t>
            </w:r>
            <w:proofErr w:type="gramStart"/>
            <w:r w:rsidRPr="00627DDC">
              <w:rPr>
                <w:sz w:val="22"/>
                <w:szCs w:val="22"/>
              </w:rPr>
              <w:t>à</w:t>
            </w:r>
            <w:proofErr w:type="gramEnd"/>
            <w:r w:rsidRPr="00627DDC">
              <w:rPr>
                <w:sz w:val="22"/>
                <w:szCs w:val="22"/>
              </w:rPr>
              <w:t xml:space="preserve"> vácuo com </w:t>
            </w:r>
            <w:proofErr w:type="spellStart"/>
            <w:r w:rsidRPr="00627DDC">
              <w:rPr>
                <w:sz w:val="22"/>
                <w:szCs w:val="22"/>
              </w:rPr>
              <w:t>citrato</w:t>
            </w:r>
            <w:proofErr w:type="spellEnd"/>
            <w:r w:rsidRPr="00627DDC">
              <w:rPr>
                <w:sz w:val="22"/>
                <w:szCs w:val="22"/>
              </w:rPr>
              <w:t xml:space="preserve"> de sódio, rolha de borracha convencional, </w:t>
            </w:r>
            <w:proofErr w:type="spellStart"/>
            <w:r w:rsidRPr="00627DDC">
              <w:rPr>
                <w:sz w:val="22"/>
                <w:szCs w:val="22"/>
              </w:rPr>
              <w:t>siliconizada</w:t>
            </w:r>
            <w:proofErr w:type="spellEnd"/>
            <w:r w:rsidRPr="00627DDC">
              <w:rPr>
                <w:sz w:val="22"/>
                <w:szCs w:val="22"/>
              </w:rPr>
              <w:t xml:space="preserve"> com tampa protetora na COR AZUL, material plástico incolor, estéril, descartável, aspiração de 2ml, tamanho 13x75mm, com etiquetas adesivas contendo: nº. </w:t>
            </w:r>
            <w:proofErr w:type="gramStart"/>
            <w:r w:rsidRPr="00627DDC">
              <w:rPr>
                <w:sz w:val="22"/>
                <w:szCs w:val="22"/>
              </w:rPr>
              <w:t>de</w:t>
            </w:r>
            <w:proofErr w:type="gramEnd"/>
            <w:r w:rsidRPr="00627DDC">
              <w:rPr>
                <w:sz w:val="22"/>
                <w:szCs w:val="22"/>
              </w:rPr>
              <w:t xml:space="preserve"> lote, prazo de validade e nº. </w:t>
            </w:r>
            <w:proofErr w:type="gramStart"/>
            <w:r w:rsidRPr="00627DDC">
              <w:rPr>
                <w:sz w:val="22"/>
                <w:szCs w:val="22"/>
              </w:rPr>
              <w:t>de</w:t>
            </w:r>
            <w:proofErr w:type="gramEnd"/>
            <w:r w:rsidRPr="00627DDC">
              <w:rPr>
                <w:sz w:val="22"/>
                <w:szCs w:val="22"/>
              </w:rPr>
              <w:t xml:space="preserve"> catálogo, com registro no Ministério da Saúde. Caixa com 100 unidades. Devido </w:t>
            </w:r>
            <w:proofErr w:type="gramStart"/>
            <w:r w:rsidRPr="00627DDC">
              <w:rPr>
                <w:sz w:val="22"/>
                <w:szCs w:val="22"/>
              </w:rPr>
              <w:t>as</w:t>
            </w:r>
            <w:proofErr w:type="gramEnd"/>
            <w:r w:rsidRPr="00627DDC">
              <w:rPr>
                <w:sz w:val="22"/>
                <w:szCs w:val="22"/>
              </w:rPr>
              <w:t xml:space="preserve"> normas internas de </w:t>
            </w:r>
            <w:proofErr w:type="spellStart"/>
            <w:r w:rsidRPr="00627DDC">
              <w:rPr>
                <w:sz w:val="22"/>
                <w:szCs w:val="22"/>
              </w:rPr>
              <w:t>rastreabilidade</w:t>
            </w:r>
            <w:proofErr w:type="spellEnd"/>
            <w:r w:rsidRPr="00627DDC">
              <w:rPr>
                <w:sz w:val="22"/>
                <w:szCs w:val="22"/>
              </w:rPr>
              <w:t xml:space="preserve"> em cada entrega será aceito no máximo três lotes diferentes. Em caso de o prazo de validade ser igual ou inferior a 18 meses a entrega deverá ser fracionada.</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600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9.5</w:t>
            </w:r>
          </w:p>
        </w:tc>
        <w:tc>
          <w:tcPr>
            <w:tcW w:w="3010"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sz w:val="22"/>
                <w:szCs w:val="22"/>
              </w:rPr>
              <w:t xml:space="preserve">Tubo para coleta de sangue </w:t>
            </w:r>
            <w:proofErr w:type="gramStart"/>
            <w:r w:rsidRPr="00627DDC">
              <w:rPr>
                <w:sz w:val="22"/>
                <w:szCs w:val="22"/>
              </w:rPr>
              <w:t>à</w:t>
            </w:r>
            <w:proofErr w:type="gramEnd"/>
            <w:r w:rsidRPr="00627DDC">
              <w:rPr>
                <w:sz w:val="22"/>
                <w:szCs w:val="22"/>
              </w:rPr>
              <w:t xml:space="preserve"> vácuo com </w:t>
            </w:r>
            <w:proofErr w:type="spellStart"/>
            <w:r w:rsidRPr="00627DDC">
              <w:rPr>
                <w:sz w:val="22"/>
                <w:szCs w:val="22"/>
              </w:rPr>
              <w:t>citrato</w:t>
            </w:r>
            <w:proofErr w:type="spellEnd"/>
            <w:r w:rsidRPr="00627DDC">
              <w:rPr>
                <w:sz w:val="22"/>
                <w:szCs w:val="22"/>
              </w:rPr>
              <w:t xml:space="preserve"> de sódio, rolha de borracha convencional, </w:t>
            </w:r>
            <w:proofErr w:type="spellStart"/>
            <w:r w:rsidRPr="00627DDC">
              <w:rPr>
                <w:sz w:val="22"/>
                <w:szCs w:val="22"/>
              </w:rPr>
              <w:t>siliconizada</w:t>
            </w:r>
            <w:proofErr w:type="spellEnd"/>
            <w:r w:rsidRPr="00627DDC">
              <w:rPr>
                <w:sz w:val="22"/>
                <w:szCs w:val="22"/>
              </w:rPr>
              <w:t xml:space="preserve"> com tampa protetora na COR AZUL, material plástico incolor, estéril, descartável, aspiração de 4ml, tamanho 13x75mm, com etiquetas adesivas contendo: nº. </w:t>
            </w:r>
            <w:proofErr w:type="gramStart"/>
            <w:r w:rsidRPr="00627DDC">
              <w:rPr>
                <w:sz w:val="22"/>
                <w:szCs w:val="22"/>
              </w:rPr>
              <w:t>de</w:t>
            </w:r>
            <w:proofErr w:type="gramEnd"/>
            <w:r w:rsidRPr="00627DDC">
              <w:rPr>
                <w:sz w:val="22"/>
                <w:szCs w:val="22"/>
              </w:rPr>
              <w:t xml:space="preserve"> lote, prazo de validade e nº. </w:t>
            </w:r>
            <w:proofErr w:type="gramStart"/>
            <w:r w:rsidRPr="00627DDC">
              <w:rPr>
                <w:sz w:val="22"/>
                <w:szCs w:val="22"/>
              </w:rPr>
              <w:t>de</w:t>
            </w:r>
            <w:proofErr w:type="gramEnd"/>
            <w:r w:rsidRPr="00627DDC">
              <w:rPr>
                <w:sz w:val="22"/>
                <w:szCs w:val="22"/>
              </w:rPr>
              <w:t xml:space="preserve"> catálogo, com registro no Ministério da Saúde. Caixa com 100 unidades. Devido </w:t>
            </w:r>
            <w:proofErr w:type="gramStart"/>
            <w:r w:rsidRPr="00627DDC">
              <w:rPr>
                <w:sz w:val="22"/>
                <w:szCs w:val="22"/>
              </w:rPr>
              <w:t>as</w:t>
            </w:r>
            <w:proofErr w:type="gramEnd"/>
            <w:r w:rsidRPr="00627DDC">
              <w:rPr>
                <w:sz w:val="22"/>
                <w:szCs w:val="22"/>
              </w:rPr>
              <w:t xml:space="preserve"> normas internas de </w:t>
            </w:r>
            <w:proofErr w:type="spellStart"/>
            <w:r w:rsidRPr="00627DDC">
              <w:rPr>
                <w:sz w:val="22"/>
                <w:szCs w:val="22"/>
              </w:rPr>
              <w:t>rastreabilidade</w:t>
            </w:r>
            <w:proofErr w:type="spellEnd"/>
            <w:r w:rsidRPr="00627DDC">
              <w:rPr>
                <w:sz w:val="22"/>
                <w:szCs w:val="22"/>
              </w:rPr>
              <w:t xml:space="preserve"> em cada entrega será aceito no máximo três lotes diferentes. Em caso de o prazo de validade ser igual ou inferior a 18 meses a entrega deverá ser fracionada.</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1.800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b/>
                <w:bCs/>
                <w:sz w:val="22"/>
                <w:szCs w:val="22"/>
              </w:rPr>
            </w:pPr>
          </w:p>
        </w:tc>
        <w:tc>
          <w:tcPr>
            <w:tcW w:w="3010"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b/>
                <w:bCs/>
                <w:sz w:val="22"/>
                <w:szCs w:val="22"/>
              </w:rPr>
            </w:pPr>
            <w:r w:rsidRPr="00627DDC">
              <w:rPr>
                <w:b/>
                <w:bCs/>
                <w:sz w:val="22"/>
                <w:szCs w:val="22"/>
              </w:rPr>
              <w:t>LOTE 10</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10.1</w:t>
            </w:r>
          </w:p>
        </w:tc>
        <w:tc>
          <w:tcPr>
            <w:tcW w:w="3010"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Caixa coletora descartável, capacidade para </w:t>
            </w:r>
            <w:smartTag w:uri="urn:schemas-microsoft-com:office:smarttags" w:element="metricconverter">
              <w:smartTagPr>
                <w:attr w:name="ProductID" w:val="13 litros"/>
              </w:smartTagPr>
              <w:r w:rsidRPr="00627DDC">
                <w:rPr>
                  <w:b/>
                  <w:bCs/>
                  <w:sz w:val="22"/>
                  <w:szCs w:val="22"/>
                </w:rPr>
                <w:t>13 litros</w:t>
              </w:r>
            </w:smartTag>
            <w:r w:rsidRPr="00627DDC">
              <w:rPr>
                <w:sz w:val="22"/>
                <w:szCs w:val="22"/>
              </w:rPr>
              <w:t xml:space="preserve"> – para </w:t>
            </w:r>
            <w:proofErr w:type="spellStart"/>
            <w:r w:rsidRPr="00627DDC">
              <w:rPr>
                <w:sz w:val="22"/>
                <w:szCs w:val="22"/>
              </w:rPr>
              <w:t>perfurocortantes</w:t>
            </w:r>
            <w:proofErr w:type="spellEnd"/>
            <w:r w:rsidRPr="00627DDC">
              <w:rPr>
                <w:sz w:val="22"/>
                <w:szCs w:val="22"/>
              </w:rPr>
              <w:t xml:space="preserve">, alça dupla para transporte, com </w:t>
            </w:r>
            <w:proofErr w:type="spellStart"/>
            <w:proofErr w:type="gramStart"/>
            <w:r w:rsidRPr="00627DDC">
              <w:rPr>
                <w:sz w:val="22"/>
                <w:szCs w:val="22"/>
              </w:rPr>
              <w:t>contra-trava</w:t>
            </w:r>
            <w:proofErr w:type="spellEnd"/>
            <w:proofErr w:type="gramEnd"/>
            <w:r w:rsidRPr="00627DDC">
              <w:rPr>
                <w:sz w:val="22"/>
                <w:szCs w:val="22"/>
              </w:rPr>
              <w:t>, revestimento que evita perfuração e vazamentos. Deve ser de fácil montagem. De acordo com NBR 13853.</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2.172</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10.2</w:t>
            </w:r>
          </w:p>
        </w:tc>
        <w:tc>
          <w:tcPr>
            <w:tcW w:w="3010"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Caixa coletora descartável, capacidade para </w:t>
            </w:r>
            <w:smartTag w:uri="urn:schemas-microsoft-com:office:smarttags" w:element="metricconverter">
              <w:smartTagPr>
                <w:attr w:name="ProductID" w:val="07 litros"/>
              </w:smartTagPr>
              <w:r w:rsidRPr="00627DDC">
                <w:rPr>
                  <w:b/>
                  <w:bCs/>
                  <w:sz w:val="22"/>
                  <w:szCs w:val="22"/>
                </w:rPr>
                <w:t>07 litros</w:t>
              </w:r>
            </w:smartTag>
            <w:r w:rsidRPr="00627DDC">
              <w:rPr>
                <w:sz w:val="22"/>
                <w:szCs w:val="22"/>
              </w:rPr>
              <w:t xml:space="preserve"> – para </w:t>
            </w:r>
            <w:proofErr w:type="spellStart"/>
            <w:r w:rsidRPr="00627DDC">
              <w:rPr>
                <w:sz w:val="22"/>
                <w:szCs w:val="22"/>
              </w:rPr>
              <w:t>perfurocortantes</w:t>
            </w:r>
            <w:proofErr w:type="spellEnd"/>
            <w:r w:rsidRPr="00627DDC">
              <w:rPr>
                <w:sz w:val="22"/>
                <w:szCs w:val="22"/>
              </w:rPr>
              <w:t xml:space="preserve">, alça dupla para transporte, com </w:t>
            </w:r>
            <w:proofErr w:type="spellStart"/>
            <w:proofErr w:type="gramStart"/>
            <w:r w:rsidRPr="00627DDC">
              <w:rPr>
                <w:sz w:val="22"/>
                <w:szCs w:val="22"/>
              </w:rPr>
              <w:t>contra-trava</w:t>
            </w:r>
            <w:proofErr w:type="spellEnd"/>
            <w:proofErr w:type="gramEnd"/>
            <w:r w:rsidRPr="00627DDC">
              <w:rPr>
                <w:sz w:val="22"/>
                <w:szCs w:val="22"/>
              </w:rPr>
              <w:t xml:space="preserve">, </w:t>
            </w:r>
            <w:r w:rsidRPr="00627DDC">
              <w:rPr>
                <w:sz w:val="22"/>
                <w:szCs w:val="22"/>
              </w:rPr>
              <w:lastRenderedPageBreak/>
              <w:t>revestimento que evita perfuração e vazamentos. Deve ser de fácil montagem. De acordo com NBR 13853.</w:t>
            </w:r>
          </w:p>
        </w:tc>
        <w:tc>
          <w:tcPr>
            <w:tcW w:w="831"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lastRenderedPageBreak/>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840</w:t>
            </w:r>
          </w:p>
        </w:tc>
      </w:tr>
      <w:tr w:rsidR="008D43D9" w:rsidRPr="00627DDC" w:rsidTr="00627DDC">
        <w:tc>
          <w:tcPr>
            <w:tcW w:w="5000" w:type="pct"/>
            <w:gridSpan w:val="6"/>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b/>
                <w:bCs/>
                <w:sz w:val="22"/>
                <w:szCs w:val="22"/>
              </w:rPr>
              <w:lastRenderedPageBreak/>
              <w:t>LOTE 11</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11.1</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Anticoagulante universal (EDTA),</w:t>
            </w:r>
            <w:r w:rsidRPr="00627DDC">
              <w:rPr>
                <w:sz w:val="22"/>
                <w:szCs w:val="22"/>
              </w:rPr>
              <w:t xml:space="preserve"> 5%. Sal </w:t>
            </w:r>
            <w:proofErr w:type="spellStart"/>
            <w:r w:rsidRPr="00627DDC">
              <w:rPr>
                <w:sz w:val="22"/>
                <w:szCs w:val="22"/>
              </w:rPr>
              <w:t>dissódico</w:t>
            </w:r>
            <w:proofErr w:type="spellEnd"/>
            <w:r w:rsidRPr="00627DDC">
              <w:rPr>
                <w:sz w:val="22"/>
                <w:szCs w:val="22"/>
              </w:rPr>
              <w:t xml:space="preserve"> 0,36 mol, água </w:t>
            </w:r>
            <w:proofErr w:type="gramStart"/>
            <w:r w:rsidRPr="00627DDC">
              <w:rPr>
                <w:sz w:val="22"/>
                <w:szCs w:val="22"/>
              </w:rPr>
              <w:t>1000ml</w:t>
            </w:r>
            <w:proofErr w:type="gramEnd"/>
            <w:r w:rsidRPr="00627DDC">
              <w:rPr>
                <w:sz w:val="22"/>
                <w:szCs w:val="22"/>
              </w:rPr>
              <w:t xml:space="preserve"> , Ph ajustado entre 6,6 e 6,8-Frasco de 1.000 ml.</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FRASCO</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15</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11.2</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proofErr w:type="spellStart"/>
            <w:r w:rsidRPr="00627DDC">
              <w:rPr>
                <w:b/>
                <w:bCs/>
                <w:sz w:val="22"/>
                <w:szCs w:val="22"/>
              </w:rPr>
              <w:t>Erlenmeyer</w:t>
            </w:r>
            <w:proofErr w:type="spellEnd"/>
            <w:r w:rsidRPr="00627DDC">
              <w:rPr>
                <w:b/>
                <w:bCs/>
                <w:sz w:val="22"/>
                <w:szCs w:val="22"/>
              </w:rPr>
              <w:t xml:space="preserve"> com capacidade 500 ml –</w:t>
            </w:r>
            <w:r w:rsidRPr="00627DDC">
              <w:rPr>
                <w:sz w:val="22"/>
                <w:szCs w:val="22"/>
              </w:rPr>
              <w:t xml:space="preserve"> de vidro </w:t>
            </w:r>
            <w:proofErr w:type="spellStart"/>
            <w:r w:rsidRPr="00627DDC">
              <w:rPr>
                <w:sz w:val="22"/>
                <w:szCs w:val="22"/>
              </w:rPr>
              <w:t>borossilicato</w:t>
            </w:r>
            <w:proofErr w:type="spellEnd"/>
            <w:r w:rsidRPr="00627DDC">
              <w:rPr>
                <w:sz w:val="22"/>
                <w:szCs w:val="22"/>
              </w:rPr>
              <w:t>, boca larga, graduado, com orla.</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ind w:left="-108" w:right="-70"/>
              <w:jc w:val="center"/>
              <w:rPr>
                <w:sz w:val="22"/>
                <w:szCs w:val="22"/>
              </w:rPr>
            </w:pPr>
            <w:r w:rsidRPr="00627DDC">
              <w:rPr>
                <w:sz w:val="22"/>
                <w:szCs w:val="22"/>
              </w:rPr>
              <w:t>05</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11.3</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proofErr w:type="spellStart"/>
            <w:r w:rsidRPr="00627DDC">
              <w:rPr>
                <w:b/>
                <w:bCs/>
                <w:sz w:val="22"/>
                <w:szCs w:val="22"/>
              </w:rPr>
              <w:t>Erlenmeyer</w:t>
            </w:r>
            <w:proofErr w:type="spellEnd"/>
            <w:r w:rsidRPr="00627DDC">
              <w:rPr>
                <w:b/>
                <w:bCs/>
                <w:sz w:val="22"/>
                <w:szCs w:val="22"/>
              </w:rPr>
              <w:t xml:space="preserve"> com capacidade 1000 ml –</w:t>
            </w:r>
            <w:r w:rsidRPr="00627DDC">
              <w:rPr>
                <w:sz w:val="22"/>
                <w:szCs w:val="22"/>
              </w:rPr>
              <w:t xml:space="preserve"> de vidro </w:t>
            </w:r>
            <w:proofErr w:type="spellStart"/>
            <w:r w:rsidRPr="00627DDC">
              <w:rPr>
                <w:sz w:val="22"/>
                <w:szCs w:val="22"/>
              </w:rPr>
              <w:t>borossilicato</w:t>
            </w:r>
            <w:proofErr w:type="spellEnd"/>
            <w:r w:rsidRPr="00627DDC">
              <w:rPr>
                <w:sz w:val="22"/>
                <w:szCs w:val="22"/>
              </w:rPr>
              <w:t>, boca larga, graduado, com orla.</w:t>
            </w:r>
            <w:r w:rsidRPr="00627DDC">
              <w:rPr>
                <w:b/>
                <w:bCs/>
                <w:sz w:val="22"/>
                <w:szCs w:val="22"/>
              </w:rPr>
              <w:t xml:space="preserve"> </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ind w:left="-108" w:right="-70"/>
              <w:jc w:val="center"/>
              <w:rPr>
                <w:sz w:val="22"/>
                <w:szCs w:val="22"/>
              </w:rPr>
            </w:pPr>
            <w:r w:rsidRPr="00627DDC">
              <w:rPr>
                <w:sz w:val="22"/>
                <w:szCs w:val="22"/>
              </w:rPr>
              <w:t>03</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11.4</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proofErr w:type="spellStart"/>
            <w:r w:rsidRPr="00627DDC">
              <w:rPr>
                <w:b/>
                <w:bCs/>
                <w:sz w:val="22"/>
                <w:szCs w:val="22"/>
              </w:rPr>
              <w:t>Erlenmeyer</w:t>
            </w:r>
            <w:proofErr w:type="spellEnd"/>
            <w:r w:rsidRPr="00627DDC">
              <w:rPr>
                <w:b/>
                <w:bCs/>
                <w:sz w:val="22"/>
                <w:szCs w:val="22"/>
              </w:rPr>
              <w:t xml:space="preserve"> com capacidade 2000 ml –</w:t>
            </w:r>
            <w:r w:rsidRPr="00627DDC">
              <w:rPr>
                <w:sz w:val="22"/>
                <w:szCs w:val="22"/>
              </w:rPr>
              <w:t xml:space="preserve"> de vidro </w:t>
            </w:r>
            <w:proofErr w:type="spellStart"/>
            <w:r w:rsidRPr="00627DDC">
              <w:rPr>
                <w:sz w:val="22"/>
                <w:szCs w:val="22"/>
              </w:rPr>
              <w:t>borossilicato</w:t>
            </w:r>
            <w:proofErr w:type="spellEnd"/>
            <w:r w:rsidRPr="00627DDC">
              <w:rPr>
                <w:sz w:val="22"/>
                <w:szCs w:val="22"/>
              </w:rPr>
              <w:t>, boca larga, graduado, com orla.</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11</w:t>
            </w:r>
          </w:p>
        </w:tc>
      </w:tr>
      <w:tr w:rsidR="008D43D9" w:rsidRPr="00627DDC" w:rsidTr="00627DDC">
        <w:tc>
          <w:tcPr>
            <w:tcW w:w="5000" w:type="pct"/>
            <w:gridSpan w:val="6"/>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b/>
                <w:bCs/>
                <w:sz w:val="22"/>
                <w:szCs w:val="22"/>
              </w:rPr>
              <w:t>LOTE 12</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12.1</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Papel filtro </w:t>
            </w:r>
            <w:smartTag w:uri="urn:schemas-microsoft-com:office:smarttags" w:element="metricconverter">
              <w:smartTagPr>
                <w:attr w:name="ProductID" w:val="60 cm"/>
              </w:smartTagPr>
              <w:r w:rsidRPr="00627DDC">
                <w:rPr>
                  <w:b/>
                  <w:bCs/>
                  <w:sz w:val="22"/>
                  <w:szCs w:val="22"/>
                </w:rPr>
                <w:t>60 cm</w:t>
              </w:r>
            </w:smartTag>
            <w:r w:rsidRPr="00627DDC">
              <w:rPr>
                <w:b/>
                <w:bCs/>
                <w:sz w:val="22"/>
                <w:szCs w:val="22"/>
              </w:rPr>
              <w:t xml:space="preserve"> x </w:t>
            </w:r>
            <w:smartTag w:uri="urn:schemas-microsoft-com:office:smarttags" w:element="metricconverter">
              <w:smartTagPr>
                <w:attr w:name="ProductID" w:val="60 cm"/>
              </w:smartTagPr>
              <w:r w:rsidRPr="00627DDC">
                <w:rPr>
                  <w:b/>
                  <w:bCs/>
                  <w:sz w:val="22"/>
                  <w:szCs w:val="22"/>
                </w:rPr>
                <w:t>60 cm</w:t>
              </w:r>
            </w:smartTag>
            <w:r w:rsidRPr="00627DDC">
              <w:rPr>
                <w:sz w:val="22"/>
                <w:szCs w:val="22"/>
              </w:rPr>
              <w:t>, fardo com 100 folhas.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FARDOS</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85</w:t>
            </w:r>
          </w:p>
        </w:tc>
      </w:tr>
      <w:tr w:rsidR="008D43D9" w:rsidRPr="00627DDC" w:rsidTr="00627DDC">
        <w:trPr>
          <w:trHeight w:val="401"/>
        </w:trPr>
        <w:tc>
          <w:tcPr>
            <w:tcW w:w="540" w:type="pct"/>
            <w:gridSpan w:val="2"/>
            <w:vMerge w:val="restar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12.2</w:t>
            </w:r>
          </w:p>
        </w:tc>
        <w:tc>
          <w:tcPr>
            <w:tcW w:w="3114" w:type="pct"/>
            <w:gridSpan w:val="2"/>
            <w:vMerge w:val="restar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Papel toalha interfolhado</w:t>
            </w:r>
            <w:r w:rsidRPr="00627DDC">
              <w:rPr>
                <w:sz w:val="22"/>
                <w:szCs w:val="22"/>
              </w:rPr>
              <w:t>, branco, tamanho 22,5</w:t>
            </w:r>
            <w:proofErr w:type="gramStart"/>
            <w:r w:rsidRPr="00627DDC">
              <w:rPr>
                <w:sz w:val="22"/>
                <w:szCs w:val="22"/>
              </w:rPr>
              <w:t>cmx27,</w:t>
            </w:r>
            <w:proofErr w:type="gramEnd"/>
            <w:r w:rsidRPr="00627DDC">
              <w:rPr>
                <w:sz w:val="22"/>
                <w:szCs w:val="22"/>
              </w:rPr>
              <w:t>3cm, 3 dobras, pacote com 1.000 unidades.</w:t>
            </w:r>
          </w:p>
        </w:tc>
        <w:tc>
          <w:tcPr>
            <w:tcW w:w="727" w:type="pct"/>
            <w:vMerge w:val="restar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PACOTE</w:t>
            </w:r>
          </w:p>
        </w:tc>
        <w:tc>
          <w:tcPr>
            <w:tcW w:w="619" w:type="pct"/>
            <w:vMerge w:val="restar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1.131</w:t>
            </w:r>
          </w:p>
        </w:tc>
      </w:tr>
      <w:tr w:rsidR="008D43D9" w:rsidRPr="00627DDC" w:rsidTr="00627DDC">
        <w:trPr>
          <w:trHeight w:val="438"/>
        </w:trPr>
        <w:tc>
          <w:tcPr>
            <w:tcW w:w="540" w:type="pct"/>
            <w:gridSpan w:val="2"/>
            <w:vMerge/>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p>
        </w:tc>
        <w:tc>
          <w:tcPr>
            <w:tcW w:w="3114" w:type="pct"/>
            <w:gridSpan w:val="2"/>
            <w:vMerge/>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p>
        </w:tc>
        <w:tc>
          <w:tcPr>
            <w:tcW w:w="727" w:type="pct"/>
            <w:vMerge/>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p>
        </w:tc>
        <w:tc>
          <w:tcPr>
            <w:tcW w:w="619" w:type="pct"/>
            <w:vMerge/>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12.3</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Papel toalha picotado</w:t>
            </w:r>
            <w:r w:rsidRPr="00627DDC">
              <w:rPr>
                <w:sz w:val="22"/>
                <w:szCs w:val="22"/>
              </w:rPr>
              <w:t xml:space="preserve">, branco, folhas práticas com picotes adaptáveis para cada tipo de uso, alta capacidade de absorção, pacote com dois </w:t>
            </w:r>
            <w:proofErr w:type="gramStart"/>
            <w:r w:rsidRPr="00627DDC">
              <w:rPr>
                <w:sz w:val="22"/>
                <w:szCs w:val="22"/>
              </w:rPr>
              <w:t>2</w:t>
            </w:r>
            <w:proofErr w:type="gramEnd"/>
            <w:r w:rsidRPr="00627DDC">
              <w:rPr>
                <w:sz w:val="22"/>
                <w:szCs w:val="22"/>
              </w:rPr>
              <w:t xml:space="preserve"> rolos.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PACOTE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3.073</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12.4</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Papel </w:t>
            </w:r>
            <w:proofErr w:type="spellStart"/>
            <w:proofErr w:type="gramStart"/>
            <w:r w:rsidRPr="00627DDC">
              <w:rPr>
                <w:b/>
                <w:bCs/>
                <w:sz w:val="22"/>
                <w:szCs w:val="22"/>
              </w:rPr>
              <w:t>kraft</w:t>
            </w:r>
            <w:proofErr w:type="spellEnd"/>
            <w:proofErr w:type="gramEnd"/>
            <w:r w:rsidRPr="00627DDC">
              <w:rPr>
                <w:b/>
                <w:bCs/>
                <w:sz w:val="22"/>
                <w:szCs w:val="22"/>
              </w:rPr>
              <w:t xml:space="preserve"> natural</w:t>
            </w:r>
            <w:r w:rsidRPr="00627DDC">
              <w:rPr>
                <w:sz w:val="22"/>
                <w:szCs w:val="22"/>
              </w:rPr>
              <w:t xml:space="preserve">, </w:t>
            </w:r>
            <w:smartTag w:uri="urn:schemas-microsoft-com:office:smarttags" w:element="metricconverter">
              <w:smartTagPr>
                <w:attr w:name="ProductID" w:val="60 cm"/>
              </w:smartTagPr>
              <w:r w:rsidRPr="00627DDC">
                <w:rPr>
                  <w:sz w:val="22"/>
                  <w:szCs w:val="22"/>
                </w:rPr>
                <w:t>60 cm</w:t>
              </w:r>
            </w:smartTag>
            <w:r w:rsidRPr="00627DDC">
              <w:rPr>
                <w:sz w:val="22"/>
                <w:szCs w:val="22"/>
              </w:rPr>
              <w:t xml:space="preserve"> de largura bobina com </w:t>
            </w:r>
            <w:smartTag w:uri="urn:schemas-microsoft-com:office:smarttags" w:element="metricconverter">
              <w:smartTagPr>
                <w:attr w:name="ProductID" w:val="150 metros"/>
              </w:smartTagPr>
              <w:r w:rsidRPr="00627DDC">
                <w:rPr>
                  <w:sz w:val="22"/>
                  <w:szCs w:val="22"/>
                </w:rPr>
                <w:t>150 metros</w:t>
              </w:r>
            </w:smartTag>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BOBINA</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16</w:t>
            </w:r>
          </w:p>
        </w:tc>
      </w:tr>
      <w:tr w:rsidR="008D43D9" w:rsidRPr="00627DDC" w:rsidTr="00627DDC">
        <w:tc>
          <w:tcPr>
            <w:tcW w:w="5000" w:type="pct"/>
            <w:gridSpan w:val="6"/>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b/>
                <w:bCs/>
                <w:sz w:val="22"/>
                <w:szCs w:val="22"/>
              </w:rPr>
              <w:t>LOTE 13</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13.1</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Caneta com marcador permanente para CD/DVD, ponta de 1,0mm, tinta na cor preta </w:t>
            </w:r>
            <w:r w:rsidRPr="00627DDC">
              <w:rPr>
                <w:sz w:val="22"/>
                <w:szCs w:val="22"/>
              </w:rPr>
              <w:t>– a base de álcool, com secagem rápida, atóxica, resistente à água e umidade, para escrita em acetato, PVC e poliéster.      Caixa com 12 unidades.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CAIXA</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260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13.2</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Caneta com marcador permanente para CD/DVD, ponta de 1,0mm, tinta na cor azul </w:t>
            </w:r>
            <w:r w:rsidRPr="00627DDC">
              <w:rPr>
                <w:sz w:val="22"/>
                <w:szCs w:val="22"/>
              </w:rPr>
              <w:t>– a base de álcool, com secagem rápida, atóxica, resistente à água e umidade, para escrita em acetato, PVC e poliéster. Caixa com 12 unidades.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CAIXA</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260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13.3</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Caneta com marcador permanente para CD/DVD, ponta de </w:t>
            </w:r>
            <w:proofErr w:type="gramStart"/>
            <w:r w:rsidRPr="00627DDC">
              <w:rPr>
                <w:b/>
                <w:bCs/>
                <w:sz w:val="22"/>
                <w:szCs w:val="22"/>
              </w:rPr>
              <w:t>2mm</w:t>
            </w:r>
            <w:proofErr w:type="gramEnd"/>
            <w:r w:rsidRPr="00627DDC">
              <w:rPr>
                <w:b/>
                <w:bCs/>
                <w:sz w:val="22"/>
                <w:szCs w:val="22"/>
              </w:rPr>
              <w:t xml:space="preserve">, tinta na cor preta </w:t>
            </w:r>
            <w:r w:rsidRPr="00627DDC">
              <w:rPr>
                <w:sz w:val="22"/>
                <w:szCs w:val="22"/>
              </w:rPr>
              <w:t>– a base de álcool, com secagem rápida, atóxica, resistente à água e umidade, para escrita em acetato, PVC e poliéster. Caixa com 12 unidades.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CAIXA</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260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Caneta com marcador permanente para CD/DVD, ponta de 2,0mm, tinta na cor azul. </w:t>
            </w:r>
            <w:r w:rsidRPr="00627DDC">
              <w:rPr>
                <w:sz w:val="22"/>
                <w:szCs w:val="22"/>
              </w:rPr>
              <w:t>– a base de álcool, com secagem rápida, atóxica, resistente à água e umidade, para escrita em acetato, PVC e poliéster. Caixa com 12 unidades.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CAIXA</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261</w:t>
            </w:r>
          </w:p>
        </w:tc>
      </w:tr>
      <w:tr w:rsidR="008D43D9" w:rsidRPr="00627DDC" w:rsidTr="00627DDC">
        <w:tc>
          <w:tcPr>
            <w:tcW w:w="5000" w:type="pct"/>
            <w:gridSpan w:val="6"/>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b/>
                <w:bCs/>
                <w:sz w:val="22"/>
                <w:szCs w:val="22"/>
              </w:rPr>
              <w:t>LOTE 14</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14.1</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Corante </w:t>
            </w:r>
            <w:proofErr w:type="spellStart"/>
            <w:r w:rsidRPr="00627DDC">
              <w:rPr>
                <w:b/>
                <w:bCs/>
                <w:sz w:val="22"/>
                <w:szCs w:val="22"/>
              </w:rPr>
              <w:t>Giemsa</w:t>
            </w:r>
            <w:proofErr w:type="spellEnd"/>
            <w:r w:rsidRPr="00627DDC">
              <w:rPr>
                <w:sz w:val="22"/>
                <w:szCs w:val="22"/>
              </w:rPr>
              <w:t xml:space="preserve"> – corante tipo </w:t>
            </w:r>
            <w:proofErr w:type="spellStart"/>
            <w:r w:rsidRPr="00627DDC">
              <w:rPr>
                <w:sz w:val="22"/>
                <w:szCs w:val="22"/>
              </w:rPr>
              <w:t>Eosina</w:t>
            </w:r>
            <w:proofErr w:type="spellEnd"/>
            <w:r w:rsidRPr="00627DDC">
              <w:rPr>
                <w:sz w:val="22"/>
                <w:szCs w:val="22"/>
              </w:rPr>
              <w:t xml:space="preserve">- Azul de metileno segundo </w:t>
            </w:r>
            <w:proofErr w:type="spellStart"/>
            <w:r w:rsidRPr="00627DDC">
              <w:rPr>
                <w:sz w:val="22"/>
                <w:szCs w:val="22"/>
              </w:rPr>
              <w:t>Giemsa</w:t>
            </w:r>
            <w:proofErr w:type="spellEnd"/>
            <w:r w:rsidRPr="00627DDC">
              <w:rPr>
                <w:sz w:val="22"/>
                <w:szCs w:val="22"/>
              </w:rPr>
              <w:t xml:space="preserve">, aspecto físico líquido. Frasco com </w:t>
            </w:r>
            <w:smartTag w:uri="urn:schemas-microsoft-com:office:smarttags" w:element="metricconverter">
              <w:smartTagPr>
                <w:attr w:name="ProductID" w:val="1 litro"/>
              </w:smartTagPr>
              <w:r w:rsidRPr="00627DDC">
                <w:rPr>
                  <w:sz w:val="22"/>
                  <w:szCs w:val="22"/>
                </w:rPr>
                <w:t>1 litro</w:t>
              </w:r>
            </w:smartTag>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FRASCO</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 xml:space="preserve">06                                                                                                                                                                                                                                                                                                                                                                                                                                                                                                                                                                                                                                                                                                                </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14.2</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Fosfato de Potássio Monobásico, KH2PO4 (monobásico anidro)</w:t>
            </w:r>
            <w:r w:rsidRPr="00627DDC">
              <w:rPr>
                <w:sz w:val="22"/>
                <w:szCs w:val="22"/>
              </w:rPr>
              <w:t xml:space="preserve">– Fosfato </w:t>
            </w:r>
            <w:proofErr w:type="spellStart"/>
            <w:r w:rsidRPr="00627DDC">
              <w:rPr>
                <w:sz w:val="22"/>
                <w:szCs w:val="22"/>
              </w:rPr>
              <w:t>monopotassico</w:t>
            </w:r>
            <w:proofErr w:type="spellEnd"/>
            <w:r w:rsidRPr="00627DDC">
              <w:rPr>
                <w:sz w:val="22"/>
                <w:szCs w:val="22"/>
              </w:rPr>
              <w:t xml:space="preserve">, 136,09 g/mol pó branco, cristalino, inodoro, pureza mínima de 99 </w:t>
            </w:r>
            <w:proofErr w:type="gramStart"/>
            <w:r w:rsidRPr="00627DDC">
              <w:rPr>
                <w:sz w:val="22"/>
                <w:szCs w:val="22"/>
              </w:rPr>
              <w:t>per,</w:t>
            </w:r>
            <w:proofErr w:type="gramEnd"/>
            <w:r w:rsidRPr="00627DDC">
              <w:rPr>
                <w:sz w:val="22"/>
                <w:szCs w:val="22"/>
              </w:rPr>
              <w:t xml:space="preserve"> reagente </w:t>
            </w:r>
            <w:proofErr w:type="spellStart"/>
            <w:r w:rsidRPr="00627DDC">
              <w:rPr>
                <w:sz w:val="22"/>
                <w:szCs w:val="22"/>
              </w:rPr>
              <w:t>P.A.</w:t>
            </w:r>
            <w:proofErr w:type="spellEnd"/>
            <w:r w:rsidRPr="00627DDC">
              <w:rPr>
                <w:sz w:val="22"/>
                <w:szCs w:val="22"/>
              </w:rPr>
              <w:t xml:space="preserve"> Substância/numero CAS 7778-77-0. Frasco de 500 </w:t>
            </w:r>
            <w:proofErr w:type="spellStart"/>
            <w:proofErr w:type="gramStart"/>
            <w:r w:rsidRPr="00627DDC">
              <w:rPr>
                <w:sz w:val="22"/>
                <w:szCs w:val="22"/>
              </w:rPr>
              <w:t>gr</w:t>
            </w:r>
            <w:proofErr w:type="spellEnd"/>
            <w:proofErr w:type="gramEnd"/>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FRASCO</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37</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14.3</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Fosfato de potássio </w:t>
            </w:r>
            <w:proofErr w:type="spellStart"/>
            <w:r w:rsidRPr="00627DDC">
              <w:rPr>
                <w:b/>
                <w:bCs/>
                <w:sz w:val="22"/>
                <w:szCs w:val="22"/>
              </w:rPr>
              <w:t>dibásico</w:t>
            </w:r>
            <w:proofErr w:type="spellEnd"/>
            <w:r w:rsidRPr="00627DDC">
              <w:rPr>
                <w:b/>
                <w:bCs/>
                <w:sz w:val="22"/>
                <w:szCs w:val="22"/>
              </w:rPr>
              <w:t>, K</w:t>
            </w:r>
            <w:r w:rsidRPr="00627DDC">
              <w:rPr>
                <w:b/>
                <w:bCs/>
                <w:sz w:val="22"/>
                <w:szCs w:val="22"/>
                <w:vertAlign w:val="subscript"/>
              </w:rPr>
              <w:t>2</w:t>
            </w:r>
            <w:r w:rsidRPr="00627DDC">
              <w:rPr>
                <w:b/>
                <w:bCs/>
                <w:sz w:val="22"/>
                <w:szCs w:val="22"/>
              </w:rPr>
              <w:t>HPO</w:t>
            </w:r>
            <w:r w:rsidRPr="00627DDC">
              <w:rPr>
                <w:b/>
                <w:bCs/>
                <w:sz w:val="22"/>
                <w:szCs w:val="22"/>
                <w:vertAlign w:val="subscript"/>
              </w:rPr>
              <w:t>4</w:t>
            </w:r>
            <w:r w:rsidRPr="00627DDC">
              <w:rPr>
                <w:sz w:val="22"/>
                <w:szCs w:val="22"/>
              </w:rPr>
              <w:t xml:space="preserve"> – Anidro, P.A,</w:t>
            </w:r>
            <w:proofErr w:type="gramStart"/>
            <w:r w:rsidRPr="00627DDC">
              <w:rPr>
                <w:sz w:val="22"/>
                <w:szCs w:val="22"/>
              </w:rPr>
              <w:t xml:space="preserve">   </w:t>
            </w:r>
            <w:proofErr w:type="gramEnd"/>
            <w:r w:rsidRPr="00627DDC">
              <w:rPr>
                <w:sz w:val="22"/>
                <w:szCs w:val="22"/>
              </w:rPr>
              <w:t xml:space="preserve">CAS NUMBER: 04/11/7758.  Prazo de validade: mínimo de </w:t>
            </w:r>
            <w:proofErr w:type="gramStart"/>
            <w:r w:rsidRPr="00627DDC">
              <w:rPr>
                <w:sz w:val="22"/>
                <w:szCs w:val="22"/>
              </w:rPr>
              <w:t>2</w:t>
            </w:r>
            <w:proofErr w:type="gramEnd"/>
            <w:r w:rsidRPr="00627DDC">
              <w:rPr>
                <w:sz w:val="22"/>
                <w:szCs w:val="22"/>
              </w:rPr>
              <w:t xml:space="preserve"> anos a partir da data de entrega.</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FRASCO</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46</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14.4</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proofErr w:type="spellStart"/>
            <w:r w:rsidRPr="00627DDC">
              <w:rPr>
                <w:b/>
                <w:bCs/>
                <w:sz w:val="22"/>
                <w:szCs w:val="22"/>
              </w:rPr>
              <w:t>Ditionito</w:t>
            </w:r>
            <w:proofErr w:type="spellEnd"/>
            <w:r w:rsidRPr="00627DDC">
              <w:rPr>
                <w:b/>
                <w:bCs/>
                <w:sz w:val="22"/>
                <w:szCs w:val="22"/>
              </w:rPr>
              <w:t xml:space="preserve"> de sódio PA</w:t>
            </w:r>
            <w:r w:rsidRPr="00627DDC">
              <w:rPr>
                <w:sz w:val="22"/>
                <w:szCs w:val="22"/>
              </w:rPr>
              <w:t xml:space="preserve">. Frasco com 500 </w:t>
            </w:r>
            <w:proofErr w:type="spellStart"/>
            <w:proofErr w:type="gramStart"/>
            <w:r w:rsidRPr="00627DDC">
              <w:rPr>
                <w:sz w:val="22"/>
                <w:szCs w:val="22"/>
              </w:rPr>
              <w:t>gr</w:t>
            </w:r>
            <w:proofErr w:type="spellEnd"/>
            <w:proofErr w:type="gramEnd"/>
            <w:r w:rsidRPr="00627DDC">
              <w:rPr>
                <w:sz w:val="22"/>
                <w:szCs w:val="22"/>
              </w:rPr>
              <w:t xml:space="preserve"> (NA</w:t>
            </w:r>
            <w:r w:rsidRPr="00627DDC">
              <w:rPr>
                <w:sz w:val="22"/>
                <w:szCs w:val="22"/>
                <w:vertAlign w:val="subscript"/>
              </w:rPr>
              <w:t>2</w:t>
            </w:r>
            <w:r w:rsidRPr="00627DDC">
              <w:rPr>
                <w:sz w:val="22"/>
                <w:szCs w:val="22"/>
              </w:rPr>
              <w:t>S</w:t>
            </w:r>
            <w:r w:rsidRPr="00627DDC">
              <w:rPr>
                <w:sz w:val="22"/>
                <w:szCs w:val="22"/>
                <w:vertAlign w:val="subscript"/>
              </w:rPr>
              <w:t>2</w:t>
            </w:r>
            <w:r w:rsidRPr="00627DDC">
              <w:rPr>
                <w:sz w:val="22"/>
                <w:szCs w:val="22"/>
              </w:rPr>
              <w:t>O4).</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FRASCO</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13</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14.5</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Óleo de Imersão</w:t>
            </w:r>
            <w:r w:rsidRPr="00627DDC">
              <w:rPr>
                <w:sz w:val="22"/>
                <w:szCs w:val="22"/>
              </w:rPr>
              <w:t xml:space="preserve"> – para microscopia, forma líquida com densidade entre 0,950 e 0,980 e índice de refração de 1,400 </w:t>
            </w:r>
            <w:proofErr w:type="gramStart"/>
            <w:r w:rsidRPr="00627DDC">
              <w:rPr>
                <w:sz w:val="22"/>
                <w:szCs w:val="22"/>
              </w:rPr>
              <w:t>à</w:t>
            </w:r>
            <w:proofErr w:type="gramEnd"/>
            <w:r w:rsidRPr="00627DDC">
              <w:rPr>
                <w:sz w:val="22"/>
                <w:szCs w:val="22"/>
              </w:rPr>
              <w:t xml:space="preserve"> 1,500. Frasco com </w:t>
            </w:r>
            <w:proofErr w:type="gramStart"/>
            <w:r w:rsidRPr="00627DDC">
              <w:rPr>
                <w:sz w:val="22"/>
                <w:szCs w:val="22"/>
              </w:rPr>
              <w:t>100Ml</w:t>
            </w:r>
            <w:proofErr w:type="gramEnd"/>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FRASCO</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14.6</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proofErr w:type="spellStart"/>
            <w:r w:rsidRPr="00627DDC">
              <w:rPr>
                <w:b/>
                <w:bCs/>
                <w:sz w:val="22"/>
                <w:szCs w:val="22"/>
              </w:rPr>
              <w:t>Saponina</w:t>
            </w:r>
            <w:proofErr w:type="spellEnd"/>
            <w:proofErr w:type="gramStart"/>
            <w:r w:rsidRPr="00627DDC">
              <w:rPr>
                <w:b/>
                <w:bCs/>
                <w:sz w:val="22"/>
                <w:szCs w:val="22"/>
              </w:rPr>
              <w:t xml:space="preserve">  </w:t>
            </w:r>
            <w:proofErr w:type="gramEnd"/>
            <w:r w:rsidRPr="00627DDC">
              <w:rPr>
                <w:b/>
                <w:bCs/>
                <w:sz w:val="22"/>
                <w:szCs w:val="22"/>
              </w:rPr>
              <w:t xml:space="preserve">em pó. </w:t>
            </w:r>
            <w:r w:rsidRPr="00627DDC">
              <w:rPr>
                <w:sz w:val="22"/>
                <w:szCs w:val="22"/>
              </w:rPr>
              <w:t>Frasco com no mínimo 25g.</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FRASCO</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lastRenderedPageBreak/>
              <w:t>14.7</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Solução de Oxalato de Amônio</w:t>
            </w:r>
            <w:r w:rsidRPr="00627DDC">
              <w:rPr>
                <w:sz w:val="22"/>
                <w:szCs w:val="22"/>
              </w:rPr>
              <w:t xml:space="preserve"> na concentração de </w:t>
            </w:r>
            <w:smartTag w:uri="urn:schemas-microsoft-com:office:smarttags" w:element="metricconverter">
              <w:smartTagPr>
                <w:attr w:name="ProductID" w:val="1 g"/>
              </w:smartTagPr>
              <w:r w:rsidRPr="00627DDC">
                <w:rPr>
                  <w:sz w:val="22"/>
                  <w:szCs w:val="22"/>
                </w:rPr>
                <w:t>1 g</w:t>
              </w:r>
            </w:smartTag>
            <w:r w:rsidRPr="00627DDC">
              <w:rPr>
                <w:sz w:val="22"/>
                <w:szCs w:val="22"/>
              </w:rPr>
              <w:t xml:space="preserve"> (Oxalato de Amônio) para 100 ml de água destilada, para contagem manual de plaquetas, apenas </w:t>
            </w:r>
            <w:smartTag w:uri="urn:schemas-microsoft-com:office:smarttags" w:element="metricconverter">
              <w:smartTagPr>
                <w:attr w:name="ProductID" w:val="01 litro"/>
              </w:smartTagPr>
              <w:r w:rsidRPr="00627DDC">
                <w:rPr>
                  <w:sz w:val="22"/>
                  <w:szCs w:val="22"/>
                </w:rPr>
                <w:t>01 litro</w:t>
              </w:r>
            </w:smartTag>
            <w:r w:rsidRPr="00627DDC">
              <w:rPr>
                <w:sz w:val="22"/>
                <w:szCs w:val="22"/>
              </w:rPr>
              <w:t>, com validade mínima de 12 (doze) meses no ato da entrega do produto.</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LITROS</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01</w:t>
            </w:r>
          </w:p>
        </w:tc>
      </w:tr>
      <w:tr w:rsidR="008D43D9" w:rsidRPr="00627DDC" w:rsidTr="00627DDC">
        <w:trPr>
          <w:trHeight w:val="401"/>
        </w:trPr>
        <w:tc>
          <w:tcPr>
            <w:tcW w:w="540" w:type="pct"/>
            <w:gridSpan w:val="2"/>
            <w:vMerge w:val="restar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14.8</w:t>
            </w:r>
          </w:p>
        </w:tc>
        <w:tc>
          <w:tcPr>
            <w:tcW w:w="3114" w:type="pct"/>
            <w:gridSpan w:val="2"/>
            <w:vMerge w:val="restar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Soro Glicosado 5%</w:t>
            </w:r>
            <w:r w:rsidRPr="00627DDC">
              <w:rPr>
                <w:sz w:val="22"/>
                <w:szCs w:val="22"/>
              </w:rPr>
              <w:t xml:space="preserve"> - solução isotônica com 5% de glicose em água destilada. Bolsa com</w:t>
            </w:r>
            <w:proofErr w:type="gramStart"/>
            <w:r w:rsidRPr="00627DDC">
              <w:rPr>
                <w:sz w:val="22"/>
                <w:szCs w:val="22"/>
              </w:rPr>
              <w:t xml:space="preserve">  </w:t>
            </w:r>
            <w:proofErr w:type="gramEnd"/>
            <w:r w:rsidRPr="00627DDC">
              <w:rPr>
                <w:sz w:val="22"/>
                <w:szCs w:val="22"/>
              </w:rPr>
              <w:t xml:space="preserve">volume de 500ml. Com registro no Ministério da Saúde. A rotulagem de identificação do produto deve conter informações do fabricante e número do lote, data de validade. Devido </w:t>
            </w:r>
            <w:proofErr w:type="gramStart"/>
            <w:r w:rsidRPr="00627DDC">
              <w:rPr>
                <w:sz w:val="22"/>
                <w:szCs w:val="22"/>
              </w:rPr>
              <w:t>as</w:t>
            </w:r>
            <w:proofErr w:type="gramEnd"/>
            <w:r w:rsidRPr="00627DDC">
              <w:rPr>
                <w:sz w:val="22"/>
                <w:szCs w:val="22"/>
              </w:rPr>
              <w:t xml:space="preserve"> normas internas de </w:t>
            </w:r>
            <w:proofErr w:type="spellStart"/>
            <w:r w:rsidRPr="00627DDC">
              <w:rPr>
                <w:sz w:val="22"/>
                <w:szCs w:val="22"/>
              </w:rPr>
              <w:t>rastreabilidade</w:t>
            </w:r>
            <w:proofErr w:type="spellEnd"/>
            <w:r w:rsidRPr="00627DDC">
              <w:rPr>
                <w:sz w:val="22"/>
                <w:szCs w:val="22"/>
              </w:rPr>
              <w:t xml:space="preserve"> em cada entrega será aceito no máximo três lotes diferentes.</w:t>
            </w:r>
          </w:p>
        </w:tc>
        <w:tc>
          <w:tcPr>
            <w:tcW w:w="727" w:type="pct"/>
            <w:vMerge w:val="restar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vMerge w:val="restar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288</w:t>
            </w:r>
          </w:p>
        </w:tc>
      </w:tr>
      <w:tr w:rsidR="008D43D9" w:rsidRPr="00627DDC" w:rsidTr="00627DDC">
        <w:trPr>
          <w:trHeight w:val="438"/>
        </w:trPr>
        <w:tc>
          <w:tcPr>
            <w:tcW w:w="540" w:type="pct"/>
            <w:gridSpan w:val="2"/>
            <w:vMerge/>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p>
        </w:tc>
        <w:tc>
          <w:tcPr>
            <w:tcW w:w="3114" w:type="pct"/>
            <w:gridSpan w:val="2"/>
            <w:vMerge/>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p>
        </w:tc>
        <w:tc>
          <w:tcPr>
            <w:tcW w:w="727" w:type="pct"/>
            <w:vMerge/>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p>
        </w:tc>
        <w:tc>
          <w:tcPr>
            <w:tcW w:w="619" w:type="pct"/>
            <w:vMerge/>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14.9</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Solução </w:t>
            </w:r>
            <w:proofErr w:type="spellStart"/>
            <w:r w:rsidRPr="00627DDC">
              <w:rPr>
                <w:b/>
                <w:bCs/>
                <w:sz w:val="22"/>
                <w:szCs w:val="22"/>
              </w:rPr>
              <w:t>Ringer</w:t>
            </w:r>
            <w:proofErr w:type="spellEnd"/>
            <w:r w:rsidRPr="00627DDC">
              <w:rPr>
                <w:b/>
                <w:bCs/>
                <w:sz w:val="22"/>
                <w:szCs w:val="22"/>
              </w:rPr>
              <w:t xml:space="preserve"> Com </w:t>
            </w:r>
            <w:proofErr w:type="spellStart"/>
            <w:r w:rsidRPr="00627DDC">
              <w:rPr>
                <w:b/>
                <w:bCs/>
                <w:sz w:val="22"/>
                <w:szCs w:val="22"/>
              </w:rPr>
              <w:t>Lactato</w:t>
            </w:r>
            <w:proofErr w:type="spellEnd"/>
            <w:r w:rsidRPr="00627DDC">
              <w:rPr>
                <w:b/>
                <w:bCs/>
                <w:sz w:val="22"/>
                <w:szCs w:val="22"/>
              </w:rPr>
              <w:t xml:space="preserve"> de sódio –</w:t>
            </w:r>
            <w:r w:rsidRPr="00627DDC">
              <w:rPr>
                <w:sz w:val="22"/>
                <w:szCs w:val="22"/>
              </w:rPr>
              <w:t xml:space="preserve"> sistema fechado, bolsa com volume de</w:t>
            </w:r>
            <w:proofErr w:type="gramStart"/>
            <w:r w:rsidRPr="00627DDC">
              <w:rPr>
                <w:sz w:val="22"/>
                <w:szCs w:val="22"/>
              </w:rPr>
              <w:t xml:space="preserve">  </w:t>
            </w:r>
            <w:proofErr w:type="gramEnd"/>
            <w:r w:rsidRPr="00627DDC">
              <w:rPr>
                <w:sz w:val="22"/>
                <w:szCs w:val="22"/>
              </w:rPr>
              <w:t xml:space="preserve">500ml. Com registro no Ministério da Saúde. A rotulagem de identificação do produto deve conter informações do fabricante e número do lote, data de validade. Devido as normas internas de </w:t>
            </w:r>
            <w:proofErr w:type="spellStart"/>
            <w:r w:rsidRPr="00627DDC">
              <w:rPr>
                <w:sz w:val="22"/>
                <w:szCs w:val="22"/>
              </w:rPr>
              <w:t>rastreabilidade</w:t>
            </w:r>
            <w:proofErr w:type="spellEnd"/>
            <w:r w:rsidRPr="00627DDC">
              <w:rPr>
                <w:sz w:val="22"/>
                <w:szCs w:val="22"/>
              </w:rPr>
              <w:t xml:space="preserve"> em cada entrega será aceito no máximo três lotes </w:t>
            </w:r>
            <w:proofErr w:type="spellStart"/>
            <w:proofErr w:type="gramStart"/>
            <w:r w:rsidRPr="00627DDC">
              <w:rPr>
                <w:sz w:val="22"/>
                <w:szCs w:val="22"/>
              </w:rPr>
              <w:t>diferent</w:t>
            </w:r>
            <w:proofErr w:type="spellEnd"/>
            <w:r w:rsidRPr="00627DDC">
              <w:rPr>
                <w:sz w:val="22"/>
                <w:szCs w:val="22"/>
              </w:rPr>
              <w:t xml:space="preserve"> ;</w:t>
            </w:r>
            <w:proofErr w:type="gramEnd"/>
            <w:r w:rsidRPr="00627DDC">
              <w:rPr>
                <w:sz w:val="22"/>
                <w:szCs w:val="22"/>
              </w:rPr>
              <w:t xml:space="preserve"> </w:t>
            </w:r>
            <w:proofErr w:type="spellStart"/>
            <w:r w:rsidRPr="00627DDC">
              <w:rPr>
                <w:sz w:val="22"/>
                <w:szCs w:val="22"/>
              </w:rPr>
              <w:t>es</w:t>
            </w:r>
            <w:proofErr w:type="spellEnd"/>
            <w:r w:rsidRPr="00627DDC">
              <w:rPr>
                <w:sz w:val="22"/>
                <w:szCs w:val="22"/>
              </w:rPr>
              <w:t>.</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216</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14.10</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b/>
                <w:bCs/>
                <w:sz w:val="22"/>
                <w:szCs w:val="22"/>
              </w:rPr>
            </w:pPr>
            <w:r w:rsidRPr="00627DDC">
              <w:rPr>
                <w:b/>
                <w:bCs/>
                <w:sz w:val="22"/>
                <w:szCs w:val="22"/>
              </w:rPr>
              <w:t xml:space="preserve">Solução de cloreto de sódio a 0,9%, Frasco com </w:t>
            </w:r>
            <w:proofErr w:type="gramStart"/>
            <w:r w:rsidRPr="00627DDC">
              <w:rPr>
                <w:b/>
                <w:bCs/>
                <w:sz w:val="22"/>
                <w:szCs w:val="22"/>
              </w:rPr>
              <w:t>500ml</w:t>
            </w:r>
            <w:proofErr w:type="gramEnd"/>
            <w:r w:rsidRPr="00627DDC">
              <w:rPr>
                <w:b/>
                <w:bCs/>
                <w:sz w:val="22"/>
                <w:szCs w:val="22"/>
              </w:rPr>
              <w:t xml:space="preserve">. </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FRASCO</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12.000</w:t>
            </w:r>
          </w:p>
        </w:tc>
      </w:tr>
      <w:tr w:rsidR="008D43D9" w:rsidRPr="00627DDC" w:rsidTr="00627DDC">
        <w:tc>
          <w:tcPr>
            <w:tcW w:w="5000" w:type="pct"/>
            <w:gridSpan w:val="6"/>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b/>
                <w:bCs/>
                <w:sz w:val="22"/>
                <w:szCs w:val="22"/>
              </w:rPr>
              <w:t>LOTE 15</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15.1</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Álcool etílico a 70% </w:t>
            </w:r>
            <w:r w:rsidRPr="00627DDC">
              <w:rPr>
                <w:sz w:val="22"/>
                <w:szCs w:val="22"/>
              </w:rPr>
              <w:t xml:space="preserve">- para antissepsia da pele, embalagem de </w:t>
            </w:r>
            <w:smartTag w:uri="urn:schemas-microsoft-com:office:smarttags" w:element="metricconverter">
              <w:smartTagPr>
                <w:attr w:name="ProductID" w:val="1 litro"/>
              </w:smartTagPr>
              <w:r w:rsidRPr="00627DDC">
                <w:rPr>
                  <w:sz w:val="22"/>
                  <w:szCs w:val="22"/>
                </w:rPr>
                <w:t>1 litro</w:t>
              </w:r>
            </w:smartTag>
            <w:r w:rsidRPr="00627DDC">
              <w:rPr>
                <w:sz w:val="22"/>
                <w:szCs w:val="22"/>
              </w:rPr>
              <w:t xml:space="preserve">, com registro no Ministério da Saúde. Devido </w:t>
            </w:r>
            <w:proofErr w:type="gramStart"/>
            <w:r w:rsidRPr="00627DDC">
              <w:rPr>
                <w:sz w:val="22"/>
                <w:szCs w:val="22"/>
              </w:rPr>
              <w:t>as</w:t>
            </w:r>
            <w:proofErr w:type="gramEnd"/>
            <w:r w:rsidRPr="00627DDC">
              <w:rPr>
                <w:sz w:val="22"/>
                <w:szCs w:val="22"/>
              </w:rPr>
              <w:t xml:space="preserve"> normas internas de </w:t>
            </w:r>
            <w:proofErr w:type="spellStart"/>
            <w:r w:rsidRPr="00627DDC">
              <w:rPr>
                <w:sz w:val="22"/>
                <w:szCs w:val="22"/>
              </w:rPr>
              <w:t>rastreabilidade</w:t>
            </w:r>
            <w:proofErr w:type="spellEnd"/>
            <w:r w:rsidRPr="00627DDC">
              <w:rPr>
                <w:sz w:val="22"/>
                <w:szCs w:val="22"/>
              </w:rPr>
              <w:t xml:space="preserve"> em cada entrega será aceito no máximo três lotes diferentes. </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5.767</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15.2</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 xml:space="preserve">Solução alcoólica de </w:t>
            </w:r>
            <w:proofErr w:type="spellStart"/>
            <w:r w:rsidRPr="00627DDC">
              <w:rPr>
                <w:b/>
                <w:bCs/>
                <w:sz w:val="22"/>
                <w:szCs w:val="22"/>
              </w:rPr>
              <w:t>Digluconato</w:t>
            </w:r>
            <w:proofErr w:type="spellEnd"/>
            <w:r w:rsidRPr="00627DDC">
              <w:rPr>
                <w:b/>
                <w:bCs/>
                <w:sz w:val="22"/>
                <w:szCs w:val="22"/>
              </w:rPr>
              <w:t xml:space="preserve"> de </w:t>
            </w:r>
            <w:proofErr w:type="spellStart"/>
            <w:r w:rsidRPr="00627DDC">
              <w:rPr>
                <w:b/>
                <w:bCs/>
                <w:sz w:val="22"/>
                <w:szCs w:val="22"/>
              </w:rPr>
              <w:t>Clorexidina</w:t>
            </w:r>
            <w:proofErr w:type="spellEnd"/>
            <w:r w:rsidRPr="00627DDC">
              <w:rPr>
                <w:b/>
                <w:bCs/>
                <w:sz w:val="22"/>
                <w:szCs w:val="22"/>
              </w:rPr>
              <w:t xml:space="preserve"> 0,5% -</w:t>
            </w:r>
            <w:r w:rsidRPr="00627DDC">
              <w:rPr>
                <w:sz w:val="22"/>
                <w:szCs w:val="22"/>
              </w:rPr>
              <w:t xml:space="preserve"> indicada para preparo do campo operatório e para antissepsia da pele.</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1.613</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15.3</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Álcool gel</w:t>
            </w:r>
            <w:proofErr w:type="gramStart"/>
            <w:r w:rsidRPr="00627DDC">
              <w:rPr>
                <w:b/>
                <w:bCs/>
                <w:sz w:val="22"/>
                <w:szCs w:val="22"/>
              </w:rPr>
              <w:t xml:space="preserve"> </w:t>
            </w:r>
            <w:r w:rsidRPr="00627DDC">
              <w:rPr>
                <w:sz w:val="22"/>
                <w:szCs w:val="22"/>
              </w:rPr>
              <w:t xml:space="preserve"> </w:t>
            </w:r>
            <w:proofErr w:type="gramEnd"/>
            <w:r w:rsidRPr="00627DDC">
              <w:rPr>
                <w:sz w:val="22"/>
                <w:szCs w:val="22"/>
              </w:rPr>
              <w:t xml:space="preserve">- para assepsia embalagem de </w:t>
            </w:r>
            <w:smartTag w:uri="urn:schemas-microsoft-com:office:smarttags" w:element="metricconverter">
              <w:smartTagPr>
                <w:attr w:name="ProductID" w:val="01 litro"/>
              </w:smartTagPr>
              <w:r w:rsidRPr="00627DDC">
                <w:rPr>
                  <w:sz w:val="22"/>
                  <w:szCs w:val="22"/>
                </w:rPr>
                <w:t>01 litro</w:t>
              </w:r>
            </w:smartTag>
            <w:r w:rsidRPr="00627DDC">
              <w:rPr>
                <w:sz w:val="22"/>
                <w:szCs w:val="22"/>
              </w:rPr>
              <w:t>.</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128</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15.4</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Hipoclorito de sódio a</w:t>
            </w:r>
            <w:proofErr w:type="gramStart"/>
            <w:r w:rsidRPr="00627DDC">
              <w:rPr>
                <w:b/>
                <w:bCs/>
                <w:sz w:val="22"/>
                <w:szCs w:val="22"/>
              </w:rPr>
              <w:t xml:space="preserve">  </w:t>
            </w:r>
            <w:proofErr w:type="gramEnd"/>
            <w:r w:rsidRPr="00627DDC">
              <w:rPr>
                <w:b/>
                <w:bCs/>
                <w:sz w:val="22"/>
                <w:szCs w:val="22"/>
              </w:rPr>
              <w:t>1,0%</w:t>
            </w:r>
            <w:r w:rsidRPr="00627DDC">
              <w:rPr>
                <w:sz w:val="22"/>
                <w:szCs w:val="22"/>
              </w:rPr>
              <w:t xml:space="preserve"> - Frasco com 1000ml (uso hospitalar), com validade mínima de 06(seis) meses no ato da entrega do produto.</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FRASCO</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500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15.5</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both"/>
              <w:rPr>
                <w:sz w:val="22"/>
                <w:szCs w:val="22"/>
              </w:rPr>
            </w:pPr>
            <w:r w:rsidRPr="00627DDC">
              <w:rPr>
                <w:b/>
                <w:bCs/>
                <w:sz w:val="22"/>
                <w:szCs w:val="22"/>
              </w:rPr>
              <w:t>Detergente líquido neutro</w:t>
            </w:r>
            <w:r w:rsidRPr="00627DDC">
              <w:rPr>
                <w:sz w:val="22"/>
                <w:szCs w:val="22"/>
              </w:rPr>
              <w:t xml:space="preserve"> (de uso hospitalar para limpeza de vidraçaria)</w:t>
            </w:r>
            <w:proofErr w:type="gramStart"/>
            <w:r w:rsidRPr="00627DDC">
              <w:rPr>
                <w:sz w:val="22"/>
                <w:szCs w:val="22"/>
              </w:rPr>
              <w:t xml:space="preserve">  </w:t>
            </w:r>
            <w:proofErr w:type="gramEnd"/>
            <w:r w:rsidRPr="00627DDC">
              <w:rPr>
                <w:sz w:val="22"/>
                <w:szCs w:val="22"/>
              </w:rPr>
              <w:t xml:space="preserve">- Galão com </w:t>
            </w:r>
            <w:smartTag w:uri="urn:schemas-microsoft-com:office:smarttags" w:element="metricconverter">
              <w:smartTagPr>
                <w:attr w:name="ProductID" w:val="5 litros"/>
              </w:smartTagPr>
              <w:r w:rsidRPr="00627DDC">
                <w:rPr>
                  <w:sz w:val="22"/>
                  <w:szCs w:val="22"/>
                </w:rPr>
                <w:t>5 litros</w:t>
              </w:r>
            </w:smartTag>
            <w:r w:rsidRPr="00627DDC">
              <w:rPr>
                <w:sz w:val="22"/>
                <w:szCs w:val="22"/>
              </w:rPr>
              <w:t>.</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GALÃO</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187</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15.6</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tcPr>
          <w:p w:rsidR="008D43D9" w:rsidRPr="00627DDC" w:rsidRDefault="008D43D9" w:rsidP="00627DDC">
            <w:pPr>
              <w:jc w:val="both"/>
              <w:rPr>
                <w:sz w:val="22"/>
                <w:szCs w:val="22"/>
              </w:rPr>
            </w:pPr>
            <w:r w:rsidRPr="00627DDC">
              <w:rPr>
                <w:b/>
                <w:bCs/>
                <w:sz w:val="22"/>
                <w:szCs w:val="22"/>
              </w:rPr>
              <w:t xml:space="preserve">Solução </w:t>
            </w:r>
            <w:proofErr w:type="spellStart"/>
            <w:r w:rsidRPr="00627DDC">
              <w:rPr>
                <w:b/>
                <w:bCs/>
                <w:sz w:val="22"/>
                <w:szCs w:val="22"/>
              </w:rPr>
              <w:t>degermante</w:t>
            </w:r>
            <w:proofErr w:type="spellEnd"/>
            <w:r w:rsidRPr="00627DDC">
              <w:rPr>
                <w:b/>
                <w:bCs/>
                <w:sz w:val="22"/>
                <w:szCs w:val="22"/>
              </w:rPr>
              <w:t xml:space="preserve"> a base de </w:t>
            </w:r>
            <w:proofErr w:type="spellStart"/>
            <w:r w:rsidRPr="00627DDC">
              <w:rPr>
                <w:b/>
                <w:bCs/>
                <w:sz w:val="22"/>
                <w:szCs w:val="22"/>
              </w:rPr>
              <w:t>clorexidina</w:t>
            </w:r>
            <w:proofErr w:type="spellEnd"/>
            <w:r w:rsidRPr="00627DDC">
              <w:rPr>
                <w:b/>
                <w:bCs/>
                <w:sz w:val="22"/>
                <w:szCs w:val="22"/>
              </w:rPr>
              <w:t xml:space="preserve"> a 2%</w:t>
            </w:r>
            <w:r w:rsidRPr="00627DDC">
              <w:rPr>
                <w:sz w:val="22"/>
                <w:szCs w:val="22"/>
              </w:rPr>
              <w:t xml:space="preserve"> para limpeza das mãos – Frasco de </w:t>
            </w:r>
            <w:smartTag w:uri="urn:schemas-microsoft-com:office:smarttags" w:element="metricconverter">
              <w:smartTagPr>
                <w:attr w:name="ProductID" w:val="1 litro"/>
              </w:smartTagPr>
              <w:r w:rsidRPr="00627DDC">
                <w:rPr>
                  <w:sz w:val="22"/>
                  <w:szCs w:val="22"/>
                </w:rPr>
                <w:t>1 litro</w:t>
              </w:r>
            </w:smartTag>
            <w:r w:rsidRPr="00627DDC">
              <w:rPr>
                <w:sz w:val="22"/>
                <w:szCs w:val="22"/>
              </w:rPr>
              <w:t>.</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FRASCO</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144</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tcPr>
          <w:p w:rsidR="008D43D9" w:rsidRPr="00627DDC" w:rsidRDefault="008D43D9" w:rsidP="00627DDC">
            <w:pPr>
              <w:jc w:val="center"/>
              <w:rPr>
                <w:sz w:val="22"/>
                <w:szCs w:val="22"/>
              </w:rPr>
            </w:pPr>
            <w:r w:rsidRPr="00627DDC">
              <w:rPr>
                <w:sz w:val="22"/>
                <w:szCs w:val="22"/>
              </w:rPr>
              <w:t>15.7</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tcPr>
          <w:p w:rsidR="008D43D9" w:rsidRPr="00627DDC" w:rsidRDefault="008D43D9" w:rsidP="00627DDC">
            <w:pPr>
              <w:jc w:val="both"/>
              <w:rPr>
                <w:sz w:val="22"/>
                <w:szCs w:val="22"/>
              </w:rPr>
            </w:pPr>
            <w:r w:rsidRPr="00627DDC">
              <w:rPr>
                <w:sz w:val="22"/>
                <w:szCs w:val="22"/>
              </w:rPr>
              <w:t xml:space="preserve">Saco plástico transparente </w:t>
            </w:r>
            <w:proofErr w:type="gramStart"/>
            <w:r w:rsidRPr="00627DDC">
              <w:rPr>
                <w:sz w:val="22"/>
                <w:szCs w:val="22"/>
              </w:rPr>
              <w:t>5kg</w:t>
            </w:r>
            <w:proofErr w:type="gramEnd"/>
            <w:r w:rsidRPr="00627DDC">
              <w:rPr>
                <w:sz w:val="22"/>
                <w:szCs w:val="22"/>
              </w:rPr>
              <w:t xml:space="preserve"> pacote c/ 100 unidades.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PACOTE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60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tcPr>
          <w:p w:rsidR="008D43D9" w:rsidRPr="00627DDC" w:rsidRDefault="008D43D9" w:rsidP="00627DDC">
            <w:pPr>
              <w:jc w:val="center"/>
              <w:rPr>
                <w:sz w:val="22"/>
                <w:szCs w:val="22"/>
              </w:rPr>
            </w:pPr>
            <w:r w:rsidRPr="00627DDC">
              <w:rPr>
                <w:sz w:val="22"/>
                <w:szCs w:val="22"/>
              </w:rPr>
              <w:t>15.8</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tcPr>
          <w:p w:rsidR="008D43D9" w:rsidRPr="00627DDC" w:rsidRDefault="008D43D9" w:rsidP="00627DDC">
            <w:pPr>
              <w:jc w:val="both"/>
              <w:rPr>
                <w:sz w:val="22"/>
                <w:szCs w:val="22"/>
              </w:rPr>
            </w:pPr>
            <w:r w:rsidRPr="00627DDC">
              <w:rPr>
                <w:sz w:val="22"/>
                <w:szCs w:val="22"/>
              </w:rPr>
              <w:t xml:space="preserve">Saco plástico transparente </w:t>
            </w:r>
            <w:proofErr w:type="gramStart"/>
            <w:r w:rsidRPr="00627DDC">
              <w:rPr>
                <w:sz w:val="22"/>
                <w:szCs w:val="22"/>
              </w:rPr>
              <w:t>10kg</w:t>
            </w:r>
            <w:proofErr w:type="gramEnd"/>
            <w:r w:rsidRPr="00627DDC">
              <w:rPr>
                <w:sz w:val="22"/>
                <w:szCs w:val="22"/>
              </w:rPr>
              <w:t xml:space="preserve"> pacote c/ 100 unidades.</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PACOTE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60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tcPr>
          <w:p w:rsidR="008D43D9" w:rsidRPr="00627DDC" w:rsidRDefault="008D43D9" w:rsidP="00627DDC">
            <w:pPr>
              <w:jc w:val="center"/>
              <w:rPr>
                <w:sz w:val="22"/>
                <w:szCs w:val="22"/>
              </w:rPr>
            </w:pPr>
            <w:r w:rsidRPr="00627DDC">
              <w:rPr>
                <w:sz w:val="22"/>
                <w:szCs w:val="22"/>
              </w:rPr>
              <w:t>15.9</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tcPr>
          <w:p w:rsidR="008D43D9" w:rsidRPr="00627DDC" w:rsidRDefault="008D43D9" w:rsidP="00627DDC">
            <w:pPr>
              <w:jc w:val="both"/>
              <w:rPr>
                <w:sz w:val="22"/>
                <w:szCs w:val="22"/>
              </w:rPr>
            </w:pPr>
            <w:r w:rsidRPr="00627DDC">
              <w:rPr>
                <w:sz w:val="22"/>
                <w:szCs w:val="22"/>
              </w:rPr>
              <w:t>Lixeira plástica em</w:t>
            </w:r>
            <w:proofErr w:type="gramStart"/>
            <w:r w:rsidRPr="00627DDC">
              <w:rPr>
                <w:sz w:val="22"/>
                <w:szCs w:val="22"/>
              </w:rPr>
              <w:t xml:space="preserve">  </w:t>
            </w:r>
            <w:proofErr w:type="gramEnd"/>
            <w:r w:rsidRPr="00627DDC">
              <w:rPr>
                <w:sz w:val="22"/>
                <w:szCs w:val="22"/>
              </w:rPr>
              <w:t xml:space="preserve">polipropileno (PP), com tampa e pedal, formato quadrado, na cor branca, com capacidade para </w:t>
            </w:r>
            <w:smartTag w:uri="urn:schemas-microsoft-com:office:smarttags" w:element="metricconverter">
              <w:smartTagPr>
                <w:attr w:name="ProductID" w:val="50 litros"/>
              </w:smartTagPr>
              <w:r w:rsidRPr="00627DDC">
                <w:rPr>
                  <w:sz w:val="22"/>
                  <w:szCs w:val="22"/>
                </w:rPr>
                <w:t>50 litros</w:t>
              </w:r>
            </w:smartTag>
            <w:r w:rsidRPr="00627DDC">
              <w:rPr>
                <w:sz w:val="22"/>
                <w:szCs w:val="22"/>
              </w:rPr>
              <w:t>.</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150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tcPr>
          <w:p w:rsidR="008D43D9" w:rsidRPr="00627DDC" w:rsidRDefault="008D43D9" w:rsidP="00627DDC">
            <w:pPr>
              <w:jc w:val="center"/>
              <w:rPr>
                <w:sz w:val="22"/>
                <w:szCs w:val="22"/>
              </w:rPr>
            </w:pPr>
            <w:r w:rsidRPr="00627DDC">
              <w:rPr>
                <w:sz w:val="22"/>
                <w:szCs w:val="22"/>
              </w:rPr>
              <w:t>15.10</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tcPr>
          <w:p w:rsidR="008D43D9" w:rsidRPr="00627DDC" w:rsidRDefault="008D43D9" w:rsidP="00627DDC">
            <w:pPr>
              <w:jc w:val="both"/>
              <w:rPr>
                <w:sz w:val="22"/>
                <w:szCs w:val="22"/>
              </w:rPr>
            </w:pPr>
            <w:r w:rsidRPr="00627DDC">
              <w:rPr>
                <w:sz w:val="22"/>
                <w:szCs w:val="22"/>
              </w:rPr>
              <w:t>Lixeira plástica em</w:t>
            </w:r>
            <w:proofErr w:type="gramStart"/>
            <w:r w:rsidRPr="00627DDC">
              <w:rPr>
                <w:sz w:val="22"/>
                <w:szCs w:val="22"/>
              </w:rPr>
              <w:t xml:space="preserve">  </w:t>
            </w:r>
            <w:proofErr w:type="gramEnd"/>
            <w:r w:rsidRPr="00627DDC">
              <w:rPr>
                <w:sz w:val="22"/>
                <w:szCs w:val="22"/>
              </w:rPr>
              <w:t xml:space="preserve">polipropileno (PP), com tampa e pedal, formato quadrado, na cor azul, com capacidade para </w:t>
            </w:r>
            <w:smartTag w:uri="urn:schemas-microsoft-com:office:smarttags" w:element="metricconverter">
              <w:smartTagPr>
                <w:attr w:name="ProductID" w:val="50 litros"/>
              </w:smartTagPr>
              <w:r w:rsidRPr="00627DDC">
                <w:rPr>
                  <w:sz w:val="22"/>
                  <w:szCs w:val="22"/>
                </w:rPr>
                <w:t>50 litros</w:t>
              </w:r>
            </w:smartTag>
            <w:r w:rsidRPr="00627DDC">
              <w:rPr>
                <w:sz w:val="22"/>
                <w:szCs w:val="22"/>
              </w:rPr>
              <w:t>.</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150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tcPr>
          <w:p w:rsidR="008D43D9" w:rsidRPr="00627DDC" w:rsidRDefault="008D43D9" w:rsidP="00627DDC">
            <w:pPr>
              <w:jc w:val="center"/>
              <w:rPr>
                <w:sz w:val="22"/>
                <w:szCs w:val="22"/>
              </w:rPr>
            </w:pPr>
            <w:r w:rsidRPr="00627DDC">
              <w:rPr>
                <w:sz w:val="22"/>
                <w:szCs w:val="22"/>
              </w:rPr>
              <w:t>15.11</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tcPr>
          <w:p w:rsidR="008D43D9" w:rsidRPr="00627DDC" w:rsidRDefault="008D43D9" w:rsidP="00627DDC">
            <w:pPr>
              <w:jc w:val="both"/>
              <w:rPr>
                <w:sz w:val="22"/>
                <w:szCs w:val="22"/>
              </w:rPr>
            </w:pPr>
            <w:r w:rsidRPr="00627DDC">
              <w:rPr>
                <w:sz w:val="22"/>
                <w:szCs w:val="22"/>
              </w:rPr>
              <w:t>Lixeira plástica em</w:t>
            </w:r>
            <w:proofErr w:type="gramStart"/>
            <w:r w:rsidRPr="00627DDC">
              <w:rPr>
                <w:sz w:val="22"/>
                <w:szCs w:val="22"/>
              </w:rPr>
              <w:t xml:space="preserve">  </w:t>
            </w:r>
            <w:proofErr w:type="gramEnd"/>
            <w:r w:rsidRPr="00627DDC">
              <w:rPr>
                <w:sz w:val="22"/>
                <w:szCs w:val="22"/>
              </w:rPr>
              <w:t xml:space="preserve">polipropileno (PP), com tampa e pedal, formato quadrado, na cor verde, com capacidade para </w:t>
            </w:r>
            <w:smartTag w:uri="urn:schemas-microsoft-com:office:smarttags" w:element="metricconverter">
              <w:smartTagPr>
                <w:attr w:name="ProductID" w:val="50 litros"/>
              </w:smartTagPr>
              <w:r w:rsidRPr="00627DDC">
                <w:rPr>
                  <w:sz w:val="22"/>
                  <w:szCs w:val="22"/>
                </w:rPr>
                <w:t>50 litros</w:t>
              </w:r>
            </w:smartTag>
            <w:r w:rsidRPr="00627DDC">
              <w:rPr>
                <w:sz w:val="22"/>
                <w:szCs w:val="22"/>
              </w:rPr>
              <w:t>.</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150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tcPr>
          <w:p w:rsidR="008D43D9" w:rsidRPr="00627DDC" w:rsidRDefault="008D43D9" w:rsidP="00627DDC">
            <w:pPr>
              <w:jc w:val="center"/>
              <w:rPr>
                <w:sz w:val="22"/>
                <w:szCs w:val="22"/>
              </w:rPr>
            </w:pPr>
            <w:r w:rsidRPr="00627DDC">
              <w:rPr>
                <w:sz w:val="22"/>
                <w:szCs w:val="22"/>
              </w:rPr>
              <w:t>1512</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tcPr>
          <w:p w:rsidR="008D43D9" w:rsidRPr="00627DDC" w:rsidRDefault="008D43D9" w:rsidP="00627DDC">
            <w:pPr>
              <w:jc w:val="both"/>
              <w:rPr>
                <w:sz w:val="22"/>
                <w:szCs w:val="22"/>
              </w:rPr>
            </w:pPr>
            <w:r w:rsidRPr="00627DDC">
              <w:rPr>
                <w:sz w:val="22"/>
                <w:szCs w:val="22"/>
              </w:rPr>
              <w:t>Lixeira plástica em</w:t>
            </w:r>
            <w:proofErr w:type="gramStart"/>
            <w:r w:rsidRPr="00627DDC">
              <w:rPr>
                <w:sz w:val="22"/>
                <w:szCs w:val="22"/>
              </w:rPr>
              <w:t xml:space="preserve">  </w:t>
            </w:r>
            <w:proofErr w:type="gramEnd"/>
            <w:r w:rsidRPr="00627DDC">
              <w:rPr>
                <w:sz w:val="22"/>
                <w:szCs w:val="22"/>
              </w:rPr>
              <w:t xml:space="preserve">polipropileno (PP), com tampa e pedal, formato quadrado, na cor vermelha, com capacidade para </w:t>
            </w:r>
            <w:smartTag w:uri="urn:schemas-microsoft-com:office:smarttags" w:element="metricconverter">
              <w:smartTagPr>
                <w:attr w:name="ProductID" w:val="50 litros"/>
              </w:smartTagPr>
              <w:r w:rsidRPr="00627DDC">
                <w:rPr>
                  <w:sz w:val="22"/>
                  <w:szCs w:val="22"/>
                </w:rPr>
                <w:t>50 litros</w:t>
              </w:r>
            </w:smartTag>
            <w:r w:rsidRPr="00627DDC">
              <w:rPr>
                <w:sz w:val="22"/>
                <w:szCs w:val="22"/>
              </w:rPr>
              <w:t>.</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150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tcPr>
          <w:p w:rsidR="008D43D9" w:rsidRPr="00627DDC" w:rsidRDefault="008D43D9" w:rsidP="00627DDC">
            <w:pPr>
              <w:jc w:val="center"/>
              <w:rPr>
                <w:sz w:val="22"/>
                <w:szCs w:val="22"/>
              </w:rPr>
            </w:pPr>
            <w:r w:rsidRPr="00627DDC">
              <w:rPr>
                <w:sz w:val="22"/>
                <w:szCs w:val="22"/>
              </w:rPr>
              <w:t>15.13</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tcPr>
          <w:p w:rsidR="008D43D9" w:rsidRPr="00627DDC" w:rsidRDefault="008D43D9" w:rsidP="00627DDC">
            <w:pPr>
              <w:jc w:val="both"/>
              <w:rPr>
                <w:sz w:val="22"/>
                <w:szCs w:val="22"/>
              </w:rPr>
            </w:pPr>
            <w:r w:rsidRPr="00627DDC">
              <w:rPr>
                <w:sz w:val="22"/>
                <w:szCs w:val="22"/>
              </w:rPr>
              <w:t>Lixeira plástica em</w:t>
            </w:r>
            <w:proofErr w:type="gramStart"/>
            <w:r w:rsidRPr="00627DDC">
              <w:rPr>
                <w:sz w:val="22"/>
                <w:szCs w:val="22"/>
              </w:rPr>
              <w:t xml:space="preserve">  </w:t>
            </w:r>
            <w:proofErr w:type="gramEnd"/>
            <w:r w:rsidRPr="00627DDC">
              <w:rPr>
                <w:sz w:val="22"/>
                <w:szCs w:val="22"/>
              </w:rPr>
              <w:t xml:space="preserve">polipropileno (PP), com tampa e pedal, formato quadrado, na cor amarela, com capacidade para </w:t>
            </w:r>
            <w:smartTag w:uri="urn:schemas-microsoft-com:office:smarttags" w:element="metricconverter">
              <w:smartTagPr>
                <w:attr w:name="ProductID" w:val="50 litros"/>
              </w:smartTagPr>
              <w:r w:rsidRPr="00627DDC">
                <w:rPr>
                  <w:sz w:val="22"/>
                  <w:szCs w:val="22"/>
                </w:rPr>
                <w:t>50 litros</w:t>
              </w:r>
            </w:smartTag>
            <w:r w:rsidRPr="00627DDC">
              <w:rPr>
                <w:sz w:val="22"/>
                <w:szCs w:val="22"/>
              </w:rPr>
              <w:t>.</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150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tcPr>
          <w:p w:rsidR="008D43D9" w:rsidRPr="00627DDC" w:rsidRDefault="008D43D9" w:rsidP="00627DDC">
            <w:pPr>
              <w:jc w:val="center"/>
              <w:rPr>
                <w:sz w:val="22"/>
                <w:szCs w:val="22"/>
              </w:rPr>
            </w:pPr>
            <w:r w:rsidRPr="00627DDC">
              <w:rPr>
                <w:sz w:val="22"/>
                <w:szCs w:val="22"/>
              </w:rPr>
              <w:t>15.14</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tcPr>
          <w:p w:rsidR="008D43D9" w:rsidRPr="00627DDC" w:rsidRDefault="008D43D9" w:rsidP="00627DDC">
            <w:pPr>
              <w:jc w:val="both"/>
              <w:rPr>
                <w:sz w:val="22"/>
                <w:szCs w:val="22"/>
              </w:rPr>
            </w:pPr>
            <w:r w:rsidRPr="00627DDC">
              <w:rPr>
                <w:sz w:val="22"/>
                <w:szCs w:val="22"/>
              </w:rPr>
              <w:t>Lixeira plástica em</w:t>
            </w:r>
            <w:proofErr w:type="gramStart"/>
            <w:r w:rsidRPr="00627DDC">
              <w:rPr>
                <w:sz w:val="22"/>
                <w:szCs w:val="22"/>
              </w:rPr>
              <w:t xml:space="preserve">  </w:t>
            </w:r>
            <w:proofErr w:type="gramEnd"/>
            <w:r w:rsidRPr="00627DDC">
              <w:rPr>
                <w:sz w:val="22"/>
                <w:szCs w:val="22"/>
              </w:rPr>
              <w:t xml:space="preserve">polipropileno (PP), com tampa e pedal, formato quadrado, na cor marrom, com capacidade para </w:t>
            </w:r>
            <w:smartTag w:uri="urn:schemas-microsoft-com:office:smarttags" w:element="metricconverter">
              <w:smartTagPr>
                <w:attr w:name="ProductID" w:val="50 litros"/>
              </w:smartTagPr>
              <w:r w:rsidRPr="00627DDC">
                <w:rPr>
                  <w:sz w:val="22"/>
                  <w:szCs w:val="22"/>
                </w:rPr>
                <w:t>50 litros</w:t>
              </w:r>
            </w:smartTag>
            <w:r w:rsidRPr="00627DDC">
              <w:rPr>
                <w:sz w:val="22"/>
                <w:szCs w:val="22"/>
              </w:rPr>
              <w:t>.</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150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tcPr>
          <w:p w:rsidR="008D43D9" w:rsidRPr="00627DDC" w:rsidRDefault="008D43D9" w:rsidP="00627DDC">
            <w:pPr>
              <w:jc w:val="center"/>
              <w:rPr>
                <w:sz w:val="22"/>
                <w:szCs w:val="22"/>
              </w:rPr>
            </w:pPr>
            <w:r w:rsidRPr="00627DDC">
              <w:rPr>
                <w:sz w:val="22"/>
                <w:szCs w:val="22"/>
              </w:rPr>
              <w:t>15.15</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tcPr>
          <w:p w:rsidR="008D43D9" w:rsidRPr="00627DDC" w:rsidRDefault="008D43D9" w:rsidP="00627DDC">
            <w:pPr>
              <w:jc w:val="both"/>
              <w:rPr>
                <w:sz w:val="22"/>
                <w:szCs w:val="22"/>
              </w:rPr>
            </w:pPr>
            <w:r w:rsidRPr="00627DDC">
              <w:rPr>
                <w:sz w:val="22"/>
                <w:szCs w:val="22"/>
              </w:rPr>
              <w:t xml:space="preserve">Saboneteira de parede sobreposta </w:t>
            </w:r>
            <w:proofErr w:type="spellStart"/>
            <w:r w:rsidRPr="00627DDC">
              <w:rPr>
                <w:sz w:val="22"/>
                <w:szCs w:val="22"/>
              </w:rPr>
              <w:t>sensorizada</w:t>
            </w:r>
            <w:proofErr w:type="spellEnd"/>
            <w:r w:rsidRPr="00627DDC">
              <w:rPr>
                <w:sz w:val="22"/>
                <w:szCs w:val="22"/>
              </w:rPr>
              <w:t xml:space="preserve">, sensor </w:t>
            </w:r>
            <w:proofErr w:type="spellStart"/>
            <w:proofErr w:type="gramStart"/>
            <w:r w:rsidRPr="00627DDC">
              <w:rPr>
                <w:sz w:val="22"/>
                <w:szCs w:val="22"/>
              </w:rPr>
              <w:t>infra-vermelho</w:t>
            </w:r>
            <w:proofErr w:type="spellEnd"/>
            <w:proofErr w:type="gramEnd"/>
            <w:r w:rsidRPr="00627DDC">
              <w:rPr>
                <w:sz w:val="22"/>
                <w:szCs w:val="22"/>
              </w:rPr>
              <w:t xml:space="preserve">, anti-interferência, alta performance, uma dosagem cada 3 segundos, desenvolvida para sabonetes líquidos, detergentes sintéticos e sabonetes antibactericidas, com visor em acrílico transparente, para visualização do nível de sabonete, carregamento efetuado pela parte superior, possui chave para segurança. Fixada na parede com parafusos através de uma peça de encaixe que acompanha a saboneteira. </w:t>
            </w:r>
            <w:r w:rsidRPr="00627DDC">
              <w:rPr>
                <w:sz w:val="22"/>
                <w:szCs w:val="22"/>
              </w:rPr>
              <w:lastRenderedPageBreak/>
              <w:t xml:space="preserve">Funcionamento a pilha ou elétrica. Capacidade </w:t>
            </w:r>
            <w:proofErr w:type="gramStart"/>
            <w:r w:rsidRPr="00627DDC">
              <w:rPr>
                <w:sz w:val="22"/>
                <w:szCs w:val="22"/>
              </w:rPr>
              <w:t>1000ml</w:t>
            </w:r>
            <w:proofErr w:type="gramEnd"/>
            <w:r w:rsidRPr="00627DDC">
              <w:rPr>
                <w:sz w:val="22"/>
                <w:szCs w:val="22"/>
              </w:rPr>
              <w:t>.</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lastRenderedPageBreak/>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40</w:t>
            </w:r>
          </w:p>
        </w:tc>
      </w:tr>
      <w:tr w:rsidR="008D43D9" w:rsidRPr="00627DDC" w:rsidTr="00627DDC">
        <w:tc>
          <w:tcPr>
            <w:tcW w:w="540" w:type="pct"/>
            <w:gridSpan w:val="2"/>
            <w:tcBorders>
              <w:top w:val="single" w:sz="4" w:space="0" w:color="836967"/>
              <w:left w:val="single" w:sz="4" w:space="0" w:color="836967"/>
              <w:bottom w:val="single" w:sz="4" w:space="0" w:color="836967"/>
              <w:right w:val="single" w:sz="4" w:space="0" w:color="836967"/>
            </w:tcBorders>
            <w:tcMar>
              <w:left w:w="70" w:type="dxa"/>
              <w:right w:w="70" w:type="dxa"/>
            </w:tcMar>
          </w:tcPr>
          <w:p w:rsidR="008D43D9" w:rsidRPr="00627DDC" w:rsidRDefault="008D43D9" w:rsidP="00627DDC">
            <w:pPr>
              <w:jc w:val="center"/>
              <w:rPr>
                <w:sz w:val="22"/>
                <w:szCs w:val="22"/>
              </w:rPr>
            </w:pPr>
            <w:r w:rsidRPr="00627DDC">
              <w:rPr>
                <w:sz w:val="22"/>
                <w:szCs w:val="22"/>
              </w:rPr>
              <w:lastRenderedPageBreak/>
              <w:t>15.16</w:t>
            </w:r>
          </w:p>
        </w:tc>
        <w:tc>
          <w:tcPr>
            <w:tcW w:w="3114" w:type="pct"/>
            <w:gridSpan w:val="2"/>
            <w:tcBorders>
              <w:top w:val="single" w:sz="4" w:space="0" w:color="836967"/>
              <w:left w:val="single" w:sz="4" w:space="0" w:color="836967"/>
              <w:bottom w:val="single" w:sz="4" w:space="0" w:color="836967"/>
              <w:right w:val="single" w:sz="4" w:space="0" w:color="836967"/>
            </w:tcBorders>
            <w:tcMar>
              <w:left w:w="70" w:type="dxa"/>
              <w:right w:w="70" w:type="dxa"/>
            </w:tcMar>
          </w:tcPr>
          <w:p w:rsidR="008D43D9" w:rsidRPr="00627DDC" w:rsidRDefault="008D43D9" w:rsidP="00627DDC">
            <w:pPr>
              <w:jc w:val="both"/>
              <w:rPr>
                <w:sz w:val="22"/>
                <w:szCs w:val="22"/>
              </w:rPr>
            </w:pPr>
            <w:r w:rsidRPr="00627DDC">
              <w:rPr>
                <w:sz w:val="22"/>
                <w:szCs w:val="22"/>
              </w:rPr>
              <w:t xml:space="preserve">Caixa de isopor com capacidade para </w:t>
            </w:r>
            <w:smartTag w:uri="urn:schemas-microsoft-com:office:smarttags" w:element="metricconverter">
              <w:smartTagPr>
                <w:attr w:name="ProductID" w:val="12 litros"/>
              </w:smartTagPr>
              <w:r w:rsidRPr="00627DDC">
                <w:rPr>
                  <w:sz w:val="22"/>
                  <w:szCs w:val="22"/>
                </w:rPr>
                <w:t>12 litros</w:t>
              </w:r>
            </w:smartTag>
            <w:r w:rsidRPr="00627DDC">
              <w:rPr>
                <w:sz w:val="22"/>
                <w:szCs w:val="22"/>
              </w:rPr>
              <w:t xml:space="preserve"> para transporte de material biológico categoria B e gelo seco. A caixa deve conter </w:t>
            </w:r>
            <w:r w:rsidRPr="00627DDC">
              <w:rPr>
                <w:b/>
                <w:bCs/>
                <w:sz w:val="22"/>
                <w:szCs w:val="22"/>
              </w:rPr>
              <w:t>embalagem externa</w:t>
            </w:r>
            <w:r w:rsidRPr="00627DDC">
              <w:rPr>
                <w:sz w:val="22"/>
                <w:szCs w:val="22"/>
              </w:rPr>
              <w:t xml:space="preserve"> de caixa de papelão que deverá conter a sinalização de modo e sentido de abertura, </w:t>
            </w:r>
            <w:r w:rsidRPr="00627DDC">
              <w:rPr>
                <w:b/>
                <w:bCs/>
                <w:sz w:val="22"/>
                <w:szCs w:val="22"/>
              </w:rPr>
              <w:t>embalagem interna,</w:t>
            </w:r>
            <w:proofErr w:type="gramStart"/>
            <w:r w:rsidRPr="00627DDC">
              <w:rPr>
                <w:b/>
                <w:bCs/>
                <w:sz w:val="22"/>
                <w:szCs w:val="22"/>
              </w:rPr>
              <w:t xml:space="preserve"> </w:t>
            </w:r>
            <w:r w:rsidRPr="00627DDC">
              <w:rPr>
                <w:sz w:val="22"/>
                <w:szCs w:val="22"/>
              </w:rPr>
              <w:t xml:space="preserve"> </w:t>
            </w:r>
            <w:proofErr w:type="gramEnd"/>
            <w:r w:rsidRPr="00627DDC">
              <w:rPr>
                <w:sz w:val="22"/>
                <w:szCs w:val="22"/>
              </w:rPr>
              <w:t xml:space="preserve">construído de recipiente de plástico. A embalagem deve ser </w:t>
            </w:r>
            <w:proofErr w:type="spellStart"/>
            <w:r w:rsidRPr="00627DDC">
              <w:rPr>
                <w:sz w:val="22"/>
                <w:szCs w:val="22"/>
              </w:rPr>
              <w:t>reistente</w:t>
            </w:r>
            <w:proofErr w:type="spellEnd"/>
            <w:r w:rsidRPr="00627DDC">
              <w:rPr>
                <w:sz w:val="22"/>
                <w:szCs w:val="22"/>
              </w:rPr>
              <w:t xml:space="preserve"> a vazamento e impactos e suportar as variações de </w:t>
            </w:r>
            <w:proofErr w:type="spellStart"/>
            <w:r w:rsidRPr="00627DDC">
              <w:rPr>
                <w:sz w:val="22"/>
                <w:szCs w:val="22"/>
              </w:rPr>
              <w:t>tempertatura</w:t>
            </w:r>
            <w:proofErr w:type="spellEnd"/>
            <w:r w:rsidRPr="00627DDC">
              <w:rPr>
                <w:sz w:val="22"/>
                <w:szCs w:val="22"/>
              </w:rPr>
              <w:t xml:space="preserve"> e pressão.</w:t>
            </w:r>
          </w:p>
        </w:tc>
        <w:tc>
          <w:tcPr>
            <w:tcW w:w="727"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UNIDADE</w:t>
            </w:r>
          </w:p>
        </w:tc>
        <w:tc>
          <w:tcPr>
            <w:tcW w:w="619" w:type="pct"/>
            <w:tcBorders>
              <w:top w:val="single" w:sz="4" w:space="0" w:color="836967"/>
              <w:left w:val="single" w:sz="4" w:space="0" w:color="836967"/>
              <w:bottom w:val="single" w:sz="4" w:space="0" w:color="836967"/>
              <w:right w:val="single" w:sz="4" w:space="0" w:color="836967"/>
            </w:tcBorders>
            <w:tcMar>
              <w:left w:w="70" w:type="dxa"/>
              <w:right w:w="70" w:type="dxa"/>
            </w:tcMar>
            <w:vAlign w:val="center"/>
          </w:tcPr>
          <w:p w:rsidR="008D43D9" w:rsidRPr="00627DDC" w:rsidRDefault="008D43D9" w:rsidP="00627DDC">
            <w:pPr>
              <w:jc w:val="center"/>
              <w:rPr>
                <w:sz w:val="22"/>
                <w:szCs w:val="22"/>
              </w:rPr>
            </w:pPr>
            <w:r w:rsidRPr="00627DDC">
              <w:rPr>
                <w:sz w:val="22"/>
                <w:szCs w:val="22"/>
              </w:rPr>
              <w:t>20</w:t>
            </w:r>
          </w:p>
        </w:tc>
      </w:tr>
    </w:tbl>
    <w:p w:rsidR="008D43D9" w:rsidRPr="00627DDC" w:rsidRDefault="008D43D9" w:rsidP="00627DDC">
      <w:pPr>
        <w:ind w:right="-207"/>
        <w:jc w:val="both"/>
        <w:rPr>
          <w:sz w:val="22"/>
          <w:szCs w:val="22"/>
        </w:rPr>
      </w:pPr>
      <w:r w:rsidRPr="00627DDC">
        <w:rPr>
          <w:sz w:val="22"/>
          <w:szCs w:val="22"/>
          <w:u w:val="single"/>
        </w:rPr>
        <w:t xml:space="preserve"> TENS: 15.1 </w:t>
      </w:r>
      <w:proofErr w:type="gramStart"/>
      <w:r w:rsidRPr="00627DDC">
        <w:rPr>
          <w:sz w:val="22"/>
          <w:szCs w:val="22"/>
          <w:u w:val="single"/>
        </w:rPr>
        <w:t>ao 15.6</w:t>
      </w:r>
      <w:proofErr w:type="gramEnd"/>
      <w:r w:rsidRPr="00627DDC">
        <w:rPr>
          <w:sz w:val="22"/>
          <w:szCs w:val="22"/>
          <w:u w:val="single"/>
        </w:rPr>
        <w:t>:</w:t>
      </w:r>
      <w:r w:rsidRPr="00627DDC">
        <w:rPr>
          <w:sz w:val="22"/>
          <w:szCs w:val="22"/>
        </w:rPr>
        <w:t xml:space="preserve"> A empresa vencedora destes itens deverá obedecer às seguintes observações:</w:t>
      </w:r>
    </w:p>
    <w:p w:rsidR="008D43D9" w:rsidRPr="00627DDC" w:rsidRDefault="008D43D9" w:rsidP="00627DDC">
      <w:pPr>
        <w:ind w:right="-207"/>
        <w:jc w:val="both"/>
        <w:rPr>
          <w:sz w:val="22"/>
          <w:szCs w:val="22"/>
        </w:rPr>
      </w:pPr>
      <w:r w:rsidRPr="00627DDC">
        <w:rPr>
          <w:sz w:val="22"/>
          <w:szCs w:val="22"/>
        </w:rPr>
        <w:t>a) – A conservação dos produtos deverá vir apresentada na embalagem do produto;</w:t>
      </w:r>
    </w:p>
    <w:p w:rsidR="008D43D9" w:rsidRPr="00627DDC" w:rsidRDefault="008D43D9" w:rsidP="00627DDC">
      <w:pPr>
        <w:ind w:right="-207"/>
        <w:jc w:val="both"/>
        <w:rPr>
          <w:sz w:val="22"/>
          <w:szCs w:val="22"/>
        </w:rPr>
      </w:pPr>
      <w:r w:rsidRPr="00627DDC">
        <w:rPr>
          <w:sz w:val="22"/>
          <w:szCs w:val="22"/>
        </w:rPr>
        <w:t>b) – O fornecedor deverá apresentar o Registro na ANVISA dos produtos que forem necessários;</w:t>
      </w:r>
    </w:p>
    <w:p w:rsidR="008D43D9" w:rsidRPr="00627DDC" w:rsidRDefault="008D43D9" w:rsidP="00627DDC">
      <w:pPr>
        <w:ind w:right="-207"/>
        <w:jc w:val="both"/>
        <w:rPr>
          <w:sz w:val="22"/>
          <w:szCs w:val="22"/>
        </w:rPr>
      </w:pPr>
      <w:r w:rsidRPr="00627DDC">
        <w:rPr>
          <w:sz w:val="22"/>
          <w:szCs w:val="22"/>
        </w:rPr>
        <w:t>c) – A data de validade do item, 15.1</w:t>
      </w:r>
      <w:proofErr w:type="gramStart"/>
      <w:r w:rsidRPr="00627DDC">
        <w:rPr>
          <w:sz w:val="22"/>
          <w:szCs w:val="22"/>
        </w:rPr>
        <w:t xml:space="preserve">  </w:t>
      </w:r>
      <w:proofErr w:type="gramEnd"/>
      <w:r w:rsidRPr="00627DDC">
        <w:rPr>
          <w:sz w:val="22"/>
          <w:szCs w:val="22"/>
        </w:rPr>
        <w:t xml:space="preserve">( </w:t>
      </w:r>
      <w:proofErr w:type="spellStart"/>
      <w:r w:rsidRPr="00627DDC">
        <w:rPr>
          <w:sz w:val="22"/>
          <w:szCs w:val="22"/>
        </w:rPr>
        <w:t>Alcool</w:t>
      </w:r>
      <w:proofErr w:type="spellEnd"/>
      <w:r w:rsidRPr="00627DDC">
        <w:rPr>
          <w:sz w:val="22"/>
          <w:szCs w:val="22"/>
        </w:rPr>
        <w:t xml:space="preserve"> etílico 70% ) 15.2 (solução alcoólica de </w:t>
      </w:r>
      <w:proofErr w:type="spellStart"/>
      <w:r w:rsidRPr="00627DDC">
        <w:rPr>
          <w:sz w:val="22"/>
          <w:szCs w:val="22"/>
        </w:rPr>
        <w:t>Digluconato</w:t>
      </w:r>
      <w:proofErr w:type="spellEnd"/>
      <w:r w:rsidRPr="00627DDC">
        <w:rPr>
          <w:sz w:val="22"/>
          <w:szCs w:val="22"/>
        </w:rPr>
        <w:t xml:space="preserve"> de </w:t>
      </w:r>
      <w:proofErr w:type="spellStart"/>
      <w:r w:rsidRPr="00627DDC">
        <w:rPr>
          <w:sz w:val="22"/>
          <w:szCs w:val="22"/>
        </w:rPr>
        <w:t>clorexidina</w:t>
      </w:r>
      <w:proofErr w:type="spellEnd"/>
      <w:r w:rsidRPr="00627DDC">
        <w:rPr>
          <w:sz w:val="22"/>
          <w:szCs w:val="22"/>
        </w:rPr>
        <w:t xml:space="preserve"> 0,5 %), 15.3</w:t>
      </w:r>
      <w:r w:rsidRPr="00627DDC">
        <w:rPr>
          <w:color w:val="FF0000"/>
          <w:sz w:val="22"/>
          <w:szCs w:val="22"/>
        </w:rPr>
        <w:t xml:space="preserve"> </w:t>
      </w:r>
      <w:r w:rsidRPr="00627DDC">
        <w:rPr>
          <w:sz w:val="22"/>
          <w:szCs w:val="22"/>
        </w:rPr>
        <w:t>(</w:t>
      </w:r>
      <w:proofErr w:type="spellStart"/>
      <w:r w:rsidRPr="00627DDC">
        <w:rPr>
          <w:sz w:val="22"/>
          <w:szCs w:val="22"/>
        </w:rPr>
        <w:t>Alcool</w:t>
      </w:r>
      <w:proofErr w:type="spellEnd"/>
      <w:r w:rsidRPr="00627DDC">
        <w:rPr>
          <w:sz w:val="22"/>
          <w:szCs w:val="22"/>
        </w:rPr>
        <w:t xml:space="preserve"> Gel), 15.5 ( Detergente líquido neutro),  e 15.6 (solução </w:t>
      </w:r>
      <w:proofErr w:type="spellStart"/>
      <w:r w:rsidRPr="00627DDC">
        <w:rPr>
          <w:sz w:val="22"/>
          <w:szCs w:val="22"/>
        </w:rPr>
        <w:t>degermante</w:t>
      </w:r>
      <w:proofErr w:type="spellEnd"/>
      <w:r w:rsidRPr="00627DDC">
        <w:rPr>
          <w:sz w:val="22"/>
          <w:szCs w:val="22"/>
        </w:rPr>
        <w:t>) deverão ser de no mínimo 01 ano no ato da entrega do produto;</w:t>
      </w:r>
    </w:p>
    <w:p w:rsidR="008D43D9" w:rsidRPr="00627DDC" w:rsidRDefault="008D43D9" w:rsidP="00627DDC">
      <w:pPr>
        <w:ind w:right="-207"/>
        <w:jc w:val="both"/>
        <w:rPr>
          <w:sz w:val="22"/>
          <w:szCs w:val="22"/>
        </w:rPr>
      </w:pPr>
      <w:r w:rsidRPr="00627DDC">
        <w:rPr>
          <w:sz w:val="22"/>
          <w:szCs w:val="22"/>
        </w:rPr>
        <w:t>d) – A data de validade do item 15.4 (hipoclorito de sódio a 1%) deverá ser de no mínimo 06 meses no ato da entrega do produto;</w:t>
      </w:r>
    </w:p>
    <w:p w:rsidR="008D43D9" w:rsidRPr="00627DDC" w:rsidRDefault="008D43D9" w:rsidP="00627DDC">
      <w:pPr>
        <w:ind w:right="-207"/>
        <w:jc w:val="both"/>
        <w:rPr>
          <w:sz w:val="22"/>
          <w:szCs w:val="22"/>
        </w:rPr>
      </w:pPr>
      <w:r w:rsidRPr="00627DDC">
        <w:rPr>
          <w:sz w:val="22"/>
          <w:szCs w:val="22"/>
        </w:rPr>
        <w:t>e) – A entrega dos itens 15.4 (hipoclorito de sódio a 1%) e 15.6</w:t>
      </w:r>
      <w:r w:rsidRPr="00627DDC">
        <w:rPr>
          <w:color w:val="FF0000"/>
          <w:sz w:val="22"/>
          <w:szCs w:val="22"/>
        </w:rPr>
        <w:t xml:space="preserve"> </w:t>
      </w:r>
      <w:r w:rsidRPr="00627DDC">
        <w:rPr>
          <w:sz w:val="22"/>
          <w:szCs w:val="22"/>
        </w:rPr>
        <w:t xml:space="preserve">(solução </w:t>
      </w:r>
      <w:proofErr w:type="spellStart"/>
      <w:r w:rsidRPr="00627DDC">
        <w:rPr>
          <w:sz w:val="22"/>
          <w:szCs w:val="22"/>
        </w:rPr>
        <w:t>degermante</w:t>
      </w:r>
      <w:proofErr w:type="spellEnd"/>
      <w:r w:rsidRPr="00627DDC">
        <w:rPr>
          <w:sz w:val="22"/>
          <w:szCs w:val="22"/>
        </w:rPr>
        <w:t xml:space="preserve">) </w:t>
      </w:r>
      <w:proofErr w:type="gramStart"/>
      <w:r w:rsidRPr="00627DDC">
        <w:rPr>
          <w:sz w:val="22"/>
          <w:szCs w:val="22"/>
        </w:rPr>
        <w:t>deverá ser</w:t>
      </w:r>
      <w:proofErr w:type="gramEnd"/>
      <w:r w:rsidRPr="00627DDC">
        <w:rPr>
          <w:sz w:val="22"/>
          <w:szCs w:val="22"/>
        </w:rPr>
        <w:t xml:space="preserve"> fracionada e entregue de acordo com cronograma elaborado pela </w:t>
      </w:r>
      <w:proofErr w:type="spellStart"/>
      <w:r w:rsidRPr="00627DDC">
        <w:rPr>
          <w:sz w:val="22"/>
          <w:szCs w:val="22"/>
        </w:rPr>
        <w:t>Fhemeron</w:t>
      </w:r>
      <w:proofErr w:type="spellEnd"/>
      <w:r w:rsidRPr="00627DDC">
        <w:rPr>
          <w:sz w:val="22"/>
          <w:szCs w:val="22"/>
        </w:rPr>
        <w:t xml:space="preserve">.  </w:t>
      </w:r>
    </w:p>
    <w:p w:rsidR="008D43D9" w:rsidRPr="00627DDC" w:rsidRDefault="008D43D9" w:rsidP="00627DDC">
      <w:pPr>
        <w:ind w:right="-207"/>
        <w:jc w:val="both"/>
        <w:rPr>
          <w:b/>
          <w:bCs/>
          <w:sz w:val="22"/>
          <w:szCs w:val="22"/>
        </w:rPr>
      </w:pPr>
      <w:r w:rsidRPr="00627DDC">
        <w:rPr>
          <w:b/>
          <w:bCs/>
          <w:sz w:val="22"/>
          <w:szCs w:val="22"/>
        </w:rPr>
        <w:t>IMPORTANTE e IMPRESCINDÍVEL</w:t>
      </w:r>
    </w:p>
    <w:p w:rsidR="008D43D9" w:rsidRPr="00627DDC" w:rsidRDefault="008D43D9" w:rsidP="00627DDC">
      <w:pPr>
        <w:ind w:right="-207"/>
        <w:jc w:val="both"/>
        <w:rPr>
          <w:sz w:val="22"/>
          <w:szCs w:val="22"/>
        </w:rPr>
      </w:pPr>
      <w:r w:rsidRPr="00627DDC">
        <w:rPr>
          <w:sz w:val="22"/>
          <w:szCs w:val="22"/>
        </w:rPr>
        <w:t xml:space="preserve">*As empresas proponentes devem </w:t>
      </w:r>
      <w:r w:rsidRPr="00627DDC">
        <w:rPr>
          <w:b/>
          <w:bCs/>
          <w:sz w:val="22"/>
          <w:szCs w:val="22"/>
        </w:rPr>
        <w:t>obrigatoriamente</w:t>
      </w:r>
      <w:r w:rsidRPr="00627DDC">
        <w:rPr>
          <w:sz w:val="22"/>
          <w:szCs w:val="22"/>
        </w:rPr>
        <w:t xml:space="preserve"> apresentar o material licitado de acordo com as características informadas em todas as observações descritas após cada quadro demonstrativo.</w:t>
      </w:r>
    </w:p>
    <w:p w:rsidR="008D43D9" w:rsidRPr="00627DDC" w:rsidRDefault="008D43D9" w:rsidP="00627DDC">
      <w:pPr>
        <w:tabs>
          <w:tab w:val="left" w:pos="9072"/>
        </w:tabs>
        <w:ind w:right="-207"/>
        <w:jc w:val="both"/>
        <w:rPr>
          <w:sz w:val="22"/>
          <w:szCs w:val="22"/>
        </w:rPr>
      </w:pPr>
      <w:r w:rsidRPr="00627DDC">
        <w:rPr>
          <w:sz w:val="22"/>
          <w:szCs w:val="22"/>
        </w:rPr>
        <w:t>*Todas as entregas somente serão efetuadas de acordo com a necessidade da Instituição que emitirá cronograma de entrega.</w:t>
      </w:r>
    </w:p>
    <w:p w:rsidR="008D43D9" w:rsidRPr="00627DDC" w:rsidRDefault="008D43D9" w:rsidP="00627DDC">
      <w:pPr>
        <w:spacing w:before="120" w:after="120"/>
        <w:ind w:right="-207"/>
        <w:jc w:val="both"/>
        <w:rPr>
          <w:b/>
          <w:bCs/>
          <w:sz w:val="22"/>
          <w:szCs w:val="22"/>
        </w:rPr>
      </w:pPr>
      <w:proofErr w:type="gramStart"/>
      <w:r w:rsidRPr="00627DDC">
        <w:rPr>
          <w:b/>
          <w:bCs/>
          <w:sz w:val="22"/>
          <w:szCs w:val="22"/>
        </w:rPr>
        <w:t>1 .</w:t>
      </w:r>
      <w:proofErr w:type="gramEnd"/>
      <w:r w:rsidRPr="00627DDC">
        <w:rPr>
          <w:b/>
          <w:bCs/>
          <w:sz w:val="22"/>
          <w:szCs w:val="22"/>
        </w:rPr>
        <w:t xml:space="preserve"> Garantia:</w:t>
      </w:r>
    </w:p>
    <w:p w:rsidR="008D43D9" w:rsidRPr="00627DDC" w:rsidRDefault="008D43D9" w:rsidP="00627DDC">
      <w:pPr>
        <w:ind w:right="-210"/>
        <w:jc w:val="both"/>
        <w:rPr>
          <w:b/>
          <w:bCs/>
          <w:sz w:val="22"/>
          <w:szCs w:val="22"/>
        </w:rPr>
      </w:pPr>
      <w:r w:rsidRPr="00627DDC">
        <w:rPr>
          <w:b/>
          <w:bCs/>
          <w:sz w:val="22"/>
          <w:szCs w:val="22"/>
        </w:rPr>
        <w:t xml:space="preserve">1.1 - Todos os produtos ofertados deverão atender à Lei n.º 8078/90 (Código de Defesa do Consumidor) e às demais legislações pertinentes. </w:t>
      </w:r>
    </w:p>
    <w:p w:rsidR="008D43D9" w:rsidRPr="00627DDC" w:rsidRDefault="008D43D9" w:rsidP="00627DDC">
      <w:pPr>
        <w:tabs>
          <w:tab w:val="left" w:pos="7380"/>
          <w:tab w:val="left" w:pos="14742"/>
        </w:tabs>
        <w:ind w:right="-210"/>
        <w:jc w:val="both"/>
        <w:rPr>
          <w:b/>
          <w:bCs/>
          <w:sz w:val="22"/>
          <w:szCs w:val="22"/>
        </w:rPr>
      </w:pPr>
      <w:r w:rsidRPr="00627DDC">
        <w:rPr>
          <w:b/>
          <w:bCs/>
          <w:sz w:val="22"/>
          <w:szCs w:val="22"/>
        </w:rPr>
        <w:t>1.2 - na proposta de cada item</w:t>
      </w:r>
      <w:proofErr w:type="gramStart"/>
      <w:r w:rsidRPr="00627DDC">
        <w:rPr>
          <w:b/>
          <w:bCs/>
          <w:sz w:val="22"/>
          <w:szCs w:val="22"/>
        </w:rPr>
        <w:t xml:space="preserve">  </w:t>
      </w:r>
      <w:proofErr w:type="gramEnd"/>
      <w:r w:rsidRPr="00627DDC">
        <w:rPr>
          <w:b/>
          <w:bCs/>
          <w:sz w:val="22"/>
          <w:szCs w:val="22"/>
        </w:rPr>
        <w:t xml:space="preserve">deverá obrigatoriamente conter a marca do produto proposto, quando se fizer necessário a apresentação e o registro da ANVISA/MS. </w:t>
      </w:r>
    </w:p>
    <w:p w:rsidR="008D43D9" w:rsidRPr="00627DDC" w:rsidRDefault="008D43D9" w:rsidP="00627DDC">
      <w:pPr>
        <w:tabs>
          <w:tab w:val="left" w:pos="14742"/>
        </w:tabs>
        <w:ind w:right="-210"/>
        <w:jc w:val="both"/>
        <w:rPr>
          <w:b/>
          <w:bCs/>
          <w:sz w:val="22"/>
          <w:szCs w:val="22"/>
        </w:rPr>
      </w:pPr>
      <w:r w:rsidRPr="00627DDC">
        <w:rPr>
          <w:b/>
          <w:bCs/>
          <w:sz w:val="22"/>
          <w:szCs w:val="22"/>
        </w:rPr>
        <w:t xml:space="preserve">1.3 - Não serão aceito proposta escritas manualmente, deverão ser digitadas, isto para não causar </w:t>
      </w:r>
      <w:proofErr w:type="gramStart"/>
      <w:r w:rsidRPr="00627DDC">
        <w:rPr>
          <w:b/>
          <w:bCs/>
          <w:sz w:val="22"/>
          <w:szCs w:val="22"/>
        </w:rPr>
        <w:t>mal</w:t>
      </w:r>
      <w:proofErr w:type="gramEnd"/>
      <w:r w:rsidRPr="00627DDC">
        <w:rPr>
          <w:b/>
          <w:bCs/>
          <w:sz w:val="22"/>
          <w:szCs w:val="22"/>
        </w:rPr>
        <w:t xml:space="preserve"> entendimento.</w:t>
      </w:r>
    </w:p>
    <w:p w:rsidR="008D43D9" w:rsidRPr="00627DDC" w:rsidRDefault="008D43D9" w:rsidP="00627DDC">
      <w:pPr>
        <w:ind w:right="-210"/>
        <w:jc w:val="both"/>
        <w:rPr>
          <w:b/>
          <w:bCs/>
          <w:sz w:val="22"/>
          <w:szCs w:val="22"/>
        </w:rPr>
      </w:pPr>
      <w:r w:rsidRPr="00627DDC">
        <w:rPr>
          <w:b/>
          <w:bCs/>
          <w:sz w:val="22"/>
          <w:szCs w:val="22"/>
        </w:rPr>
        <w:t xml:space="preserve">1.4 – Todos os produtos ofertados deverão ser entregues lacrados e </w:t>
      </w:r>
      <w:r w:rsidRPr="00627DDC">
        <w:rPr>
          <w:b/>
          <w:bCs/>
          <w:sz w:val="22"/>
          <w:szCs w:val="22"/>
          <w:u w:val="single"/>
        </w:rPr>
        <w:t>na embalagem do fabricante,</w:t>
      </w:r>
      <w:r w:rsidRPr="00627DDC">
        <w:rPr>
          <w:b/>
          <w:bCs/>
          <w:sz w:val="22"/>
          <w:szCs w:val="22"/>
        </w:rPr>
        <w:t xml:space="preserve"> e somente poderão ser</w:t>
      </w:r>
      <w:proofErr w:type="gramStart"/>
      <w:r w:rsidRPr="00627DDC">
        <w:rPr>
          <w:b/>
          <w:bCs/>
          <w:sz w:val="22"/>
          <w:szCs w:val="22"/>
        </w:rPr>
        <w:t xml:space="preserve">  </w:t>
      </w:r>
      <w:proofErr w:type="gramEnd"/>
      <w:r w:rsidRPr="00627DDC">
        <w:rPr>
          <w:b/>
          <w:bCs/>
          <w:sz w:val="22"/>
          <w:szCs w:val="22"/>
        </w:rPr>
        <w:t xml:space="preserve">abertos mediante à comissão de recebimento desta </w:t>
      </w:r>
      <w:proofErr w:type="spellStart"/>
      <w:r w:rsidRPr="00627DDC">
        <w:rPr>
          <w:b/>
          <w:bCs/>
          <w:sz w:val="22"/>
          <w:szCs w:val="22"/>
        </w:rPr>
        <w:t>Fhemeron</w:t>
      </w:r>
      <w:proofErr w:type="spellEnd"/>
      <w:r w:rsidRPr="00627DDC">
        <w:rPr>
          <w:b/>
          <w:bCs/>
          <w:sz w:val="22"/>
          <w:szCs w:val="22"/>
        </w:rPr>
        <w:t>.</w:t>
      </w:r>
      <w:r w:rsidRPr="00627DDC">
        <w:rPr>
          <w:b/>
          <w:bCs/>
          <w:sz w:val="22"/>
          <w:szCs w:val="22"/>
          <w:u w:val="single"/>
        </w:rPr>
        <w:t xml:space="preserve"> </w:t>
      </w:r>
    </w:p>
    <w:p w:rsidR="008D43D9" w:rsidRPr="00627DDC" w:rsidRDefault="008D43D9" w:rsidP="00627DDC">
      <w:pPr>
        <w:ind w:right="-210"/>
        <w:jc w:val="both"/>
        <w:rPr>
          <w:b/>
          <w:bCs/>
          <w:sz w:val="22"/>
          <w:szCs w:val="22"/>
        </w:rPr>
      </w:pPr>
      <w:r w:rsidRPr="00627DDC">
        <w:rPr>
          <w:b/>
          <w:bCs/>
          <w:sz w:val="22"/>
          <w:szCs w:val="22"/>
        </w:rPr>
        <w:t>1.5</w:t>
      </w:r>
      <w:proofErr w:type="gramStart"/>
      <w:r w:rsidRPr="00627DDC">
        <w:rPr>
          <w:b/>
          <w:bCs/>
          <w:sz w:val="22"/>
          <w:szCs w:val="22"/>
        </w:rPr>
        <w:t xml:space="preserve">  </w:t>
      </w:r>
      <w:proofErr w:type="gramEnd"/>
      <w:r w:rsidRPr="00627DDC">
        <w:rPr>
          <w:b/>
          <w:bCs/>
          <w:sz w:val="22"/>
          <w:szCs w:val="22"/>
        </w:rPr>
        <w:t>– A unidade requisitante poderá a qualquer tempo, solicitar documentos ou informações relativas aos produtos ofertados.</w:t>
      </w:r>
    </w:p>
    <w:p w:rsidR="008D43D9" w:rsidRPr="00627DDC" w:rsidRDefault="008D43D9" w:rsidP="00627DDC">
      <w:pPr>
        <w:spacing w:before="120"/>
        <w:ind w:right="-210"/>
        <w:jc w:val="both"/>
        <w:rPr>
          <w:b/>
          <w:bCs/>
          <w:sz w:val="22"/>
          <w:szCs w:val="22"/>
          <w:u w:val="single"/>
        </w:rPr>
      </w:pPr>
      <w:r w:rsidRPr="00627DDC">
        <w:rPr>
          <w:b/>
          <w:bCs/>
          <w:sz w:val="22"/>
          <w:szCs w:val="22"/>
          <w:u w:val="single"/>
        </w:rPr>
        <w:t xml:space="preserve"> 1.6 – Após cotação e licitação o processo deverá passar por parecer técnico da FHEMERON, por exigência e Norma do Ministério da Saúde/Coordenação Nacional de Sangue e </w:t>
      </w:r>
      <w:proofErr w:type="spellStart"/>
      <w:r w:rsidRPr="00627DDC">
        <w:rPr>
          <w:b/>
          <w:bCs/>
          <w:sz w:val="22"/>
          <w:szCs w:val="22"/>
          <w:u w:val="single"/>
        </w:rPr>
        <w:t>Hemoderivados</w:t>
      </w:r>
      <w:proofErr w:type="spellEnd"/>
      <w:r w:rsidRPr="00627DDC">
        <w:rPr>
          <w:b/>
          <w:bCs/>
          <w:sz w:val="22"/>
          <w:szCs w:val="22"/>
          <w:u w:val="single"/>
        </w:rPr>
        <w:t xml:space="preserve">, para verificação de marcas e registro na ANVISA </w:t>
      </w:r>
      <w:proofErr w:type="gramStart"/>
      <w:r w:rsidRPr="00627DDC">
        <w:rPr>
          <w:b/>
          <w:bCs/>
          <w:sz w:val="22"/>
          <w:szCs w:val="22"/>
          <w:u w:val="single"/>
        </w:rPr>
        <w:t xml:space="preserve">( </w:t>
      </w:r>
      <w:proofErr w:type="gramEnd"/>
      <w:r w:rsidRPr="00627DDC">
        <w:rPr>
          <w:b/>
          <w:bCs/>
          <w:sz w:val="22"/>
          <w:szCs w:val="22"/>
          <w:u w:val="single"/>
        </w:rPr>
        <w:t>dos itens que houver necessidade)e atendimento às especificações solicitadas.</w:t>
      </w:r>
    </w:p>
    <w:p w:rsidR="008D43D9" w:rsidRPr="00627DDC" w:rsidRDefault="008D43D9" w:rsidP="00627DDC">
      <w:pPr>
        <w:tabs>
          <w:tab w:val="left" w:pos="0"/>
        </w:tabs>
        <w:jc w:val="both"/>
        <w:rPr>
          <w:sz w:val="22"/>
          <w:szCs w:val="22"/>
        </w:rPr>
      </w:pPr>
      <w:r w:rsidRPr="00627DDC">
        <w:rPr>
          <w:b/>
          <w:bCs/>
          <w:sz w:val="22"/>
          <w:szCs w:val="22"/>
        </w:rPr>
        <w:t>2 – Condições de entrega</w:t>
      </w:r>
      <w:r w:rsidRPr="00627DDC">
        <w:rPr>
          <w:sz w:val="22"/>
          <w:szCs w:val="22"/>
        </w:rPr>
        <w:t>: As despesas de frete/embalagem deverão estar inclusas no preço proposto e em hipótese alguma poderão ser destacadas quando da emissão da nota fiscal/fatura.</w:t>
      </w:r>
    </w:p>
    <w:p w:rsidR="008D43D9" w:rsidRPr="00627DDC" w:rsidRDefault="008D43D9" w:rsidP="00627DDC">
      <w:pPr>
        <w:tabs>
          <w:tab w:val="left" w:pos="0"/>
        </w:tabs>
        <w:jc w:val="both"/>
        <w:rPr>
          <w:sz w:val="22"/>
          <w:szCs w:val="22"/>
        </w:rPr>
      </w:pPr>
      <w:r w:rsidRPr="00627DDC">
        <w:rPr>
          <w:sz w:val="22"/>
          <w:szCs w:val="22"/>
        </w:rPr>
        <w:t>A embalagem deve conter o produto claramente identificado e em quantidade suficiente para realizar o número de testes indicado, instruções de uso, condições de armazenamento, número de lote, prazo de validade, procedência, e número de registro do Ministério da Saúde. O produto deve ser acondicionado conforme praxe do fabricante até o momento da entrega na FHEMERON, garantindo sua integridade e estabilidade até o uso. Deve estar rotulado de acordo com a legislação em vigor.</w:t>
      </w:r>
    </w:p>
    <w:p w:rsidR="008D43D9" w:rsidRPr="00627DDC" w:rsidRDefault="008D43D9" w:rsidP="00627DDC">
      <w:pPr>
        <w:jc w:val="both"/>
        <w:rPr>
          <w:b/>
          <w:bCs/>
          <w:sz w:val="22"/>
          <w:szCs w:val="22"/>
          <w:u w:val="single"/>
        </w:rPr>
      </w:pPr>
      <w:r w:rsidRPr="00627DDC">
        <w:rPr>
          <w:b/>
          <w:bCs/>
          <w:sz w:val="22"/>
          <w:szCs w:val="22"/>
          <w:u w:val="single"/>
        </w:rPr>
        <w:t>3. DO LOCAL DE ENTREGA:</w:t>
      </w:r>
    </w:p>
    <w:p w:rsidR="008D43D9" w:rsidRPr="00627DDC" w:rsidRDefault="008D43D9" w:rsidP="00627DDC">
      <w:pPr>
        <w:jc w:val="both"/>
        <w:rPr>
          <w:sz w:val="22"/>
          <w:szCs w:val="22"/>
        </w:rPr>
      </w:pPr>
      <w:r w:rsidRPr="00627DDC">
        <w:rPr>
          <w:sz w:val="22"/>
          <w:szCs w:val="22"/>
        </w:rPr>
        <w:t xml:space="preserve">3.1 Os materiais serão entregues na Fundação de Hematologia e Hemoterapia de Rondônia, Rua: Benedito de Souza Brito sem número, Bairro: Setor Industrial, Fone: </w:t>
      </w:r>
      <w:proofErr w:type="gramStart"/>
      <w:r w:rsidRPr="00627DDC">
        <w:rPr>
          <w:sz w:val="22"/>
          <w:szCs w:val="22"/>
        </w:rPr>
        <w:t>3216-5485, Porto</w:t>
      </w:r>
      <w:proofErr w:type="gramEnd"/>
      <w:r w:rsidRPr="00627DDC">
        <w:rPr>
          <w:sz w:val="22"/>
          <w:szCs w:val="22"/>
        </w:rPr>
        <w:t xml:space="preserve"> Velho-RO. Nos seguintes horários: Segunda-feira a Sexta-feira: das </w:t>
      </w:r>
      <w:proofErr w:type="gramStart"/>
      <w:r w:rsidRPr="00627DDC">
        <w:rPr>
          <w:sz w:val="22"/>
          <w:szCs w:val="22"/>
        </w:rPr>
        <w:t>07:30</w:t>
      </w:r>
      <w:proofErr w:type="gramEnd"/>
      <w:r w:rsidRPr="00627DDC">
        <w:rPr>
          <w:sz w:val="22"/>
          <w:szCs w:val="22"/>
        </w:rPr>
        <w:t xml:space="preserve"> horas às 13:30 horas.</w:t>
      </w:r>
    </w:p>
    <w:p w:rsidR="008D43D9" w:rsidRPr="00627DDC" w:rsidRDefault="008D43D9" w:rsidP="00627DDC">
      <w:pPr>
        <w:jc w:val="both"/>
        <w:rPr>
          <w:b/>
          <w:bCs/>
          <w:sz w:val="22"/>
          <w:szCs w:val="22"/>
          <w:u w:val="single"/>
        </w:rPr>
      </w:pPr>
      <w:r w:rsidRPr="00627DDC">
        <w:rPr>
          <w:b/>
          <w:bCs/>
          <w:sz w:val="22"/>
          <w:szCs w:val="22"/>
          <w:u w:val="single"/>
        </w:rPr>
        <w:t>4. DEVERES DA CONTRATADA:</w:t>
      </w:r>
    </w:p>
    <w:p w:rsidR="008D43D9" w:rsidRPr="00627DDC" w:rsidRDefault="008D43D9" w:rsidP="00627DDC">
      <w:pPr>
        <w:ind w:right="45"/>
        <w:jc w:val="both"/>
        <w:rPr>
          <w:sz w:val="22"/>
          <w:szCs w:val="22"/>
        </w:rPr>
      </w:pPr>
      <w:r w:rsidRPr="00627DDC">
        <w:rPr>
          <w:sz w:val="22"/>
          <w:szCs w:val="22"/>
        </w:rPr>
        <w:t xml:space="preserve">4.1. Além daquelas exigidas em Lei 8.666/93, deverá: </w:t>
      </w:r>
    </w:p>
    <w:p w:rsidR="008D43D9" w:rsidRPr="00627DDC" w:rsidRDefault="008D43D9" w:rsidP="00627DDC">
      <w:pPr>
        <w:ind w:right="45"/>
        <w:jc w:val="both"/>
        <w:rPr>
          <w:sz w:val="22"/>
          <w:szCs w:val="22"/>
        </w:rPr>
      </w:pPr>
      <w:r w:rsidRPr="00627DDC">
        <w:rPr>
          <w:sz w:val="22"/>
          <w:szCs w:val="22"/>
        </w:rPr>
        <w:t>4.1.1</w:t>
      </w:r>
      <w:proofErr w:type="gramStart"/>
      <w:r w:rsidRPr="00627DDC">
        <w:rPr>
          <w:sz w:val="22"/>
          <w:szCs w:val="22"/>
        </w:rPr>
        <w:t xml:space="preserve">   </w:t>
      </w:r>
      <w:proofErr w:type="gramEnd"/>
      <w:r w:rsidRPr="00627DDC">
        <w:rPr>
          <w:sz w:val="22"/>
          <w:szCs w:val="22"/>
        </w:rPr>
        <w:t>Fornecer o objeto desta licitação, nas especificações contidas no edital;</w:t>
      </w:r>
    </w:p>
    <w:p w:rsidR="008D43D9" w:rsidRPr="00627DDC" w:rsidRDefault="008D43D9" w:rsidP="00627DDC">
      <w:pPr>
        <w:ind w:right="45"/>
        <w:jc w:val="both"/>
        <w:rPr>
          <w:sz w:val="22"/>
          <w:szCs w:val="22"/>
        </w:rPr>
      </w:pPr>
      <w:r w:rsidRPr="00627DDC">
        <w:rPr>
          <w:sz w:val="22"/>
          <w:szCs w:val="22"/>
        </w:rPr>
        <w:lastRenderedPageBreak/>
        <w:t>4.1.2.  Manter durante toda a execução do contrato as mesmas condições de habilitação;</w:t>
      </w:r>
    </w:p>
    <w:p w:rsidR="008D43D9" w:rsidRPr="00627DDC" w:rsidRDefault="008D43D9" w:rsidP="00627DDC">
      <w:pPr>
        <w:numPr>
          <w:ilvl w:val="0"/>
          <w:numId w:val="41"/>
        </w:numPr>
        <w:ind w:left="720" w:right="45" w:hanging="720"/>
        <w:jc w:val="both"/>
        <w:rPr>
          <w:sz w:val="22"/>
          <w:szCs w:val="22"/>
        </w:rPr>
      </w:pPr>
      <w:r w:rsidRPr="00627DDC">
        <w:rPr>
          <w:sz w:val="22"/>
          <w:szCs w:val="22"/>
        </w:rPr>
        <w:t>Fornecer todos os produtos licitados no preço, forma e prazo estipulados na proposta;</w:t>
      </w:r>
    </w:p>
    <w:p w:rsidR="008D43D9" w:rsidRPr="00627DDC" w:rsidRDefault="008D43D9" w:rsidP="00627DDC">
      <w:pPr>
        <w:numPr>
          <w:ilvl w:val="0"/>
          <w:numId w:val="41"/>
        </w:numPr>
        <w:ind w:left="720" w:right="45" w:hanging="720"/>
        <w:jc w:val="both"/>
        <w:rPr>
          <w:sz w:val="22"/>
          <w:szCs w:val="22"/>
        </w:rPr>
      </w:pPr>
      <w:r w:rsidRPr="00627DDC">
        <w:rPr>
          <w:sz w:val="22"/>
          <w:szCs w:val="22"/>
        </w:rPr>
        <w:t>Fornecer o objeto nas quantidades indicadas pelo órgão requisitante em cada nota de empenho, da qual constarão: data de expedição, especificações, quantitativo, prazo, local de entrega e preços unitário e total que substituirá o termo de contrato;</w:t>
      </w:r>
    </w:p>
    <w:p w:rsidR="008D43D9" w:rsidRPr="00627DDC" w:rsidRDefault="008D43D9" w:rsidP="00627DDC">
      <w:pPr>
        <w:numPr>
          <w:ilvl w:val="0"/>
          <w:numId w:val="41"/>
        </w:numPr>
        <w:ind w:left="720" w:right="45" w:hanging="720"/>
        <w:jc w:val="both"/>
        <w:rPr>
          <w:sz w:val="22"/>
          <w:szCs w:val="22"/>
        </w:rPr>
      </w:pPr>
      <w:r w:rsidRPr="00627DDC">
        <w:rPr>
          <w:sz w:val="22"/>
          <w:szCs w:val="22"/>
        </w:rPr>
        <w:t>Responsabilizar-se por todos os ônus, encargos, perdas e danos em virtude da execução do fornecimento;</w:t>
      </w:r>
    </w:p>
    <w:p w:rsidR="008D43D9" w:rsidRPr="00627DDC" w:rsidRDefault="008D43D9" w:rsidP="00627DDC">
      <w:pPr>
        <w:numPr>
          <w:ilvl w:val="0"/>
          <w:numId w:val="41"/>
        </w:numPr>
        <w:ind w:left="720" w:right="45" w:hanging="720"/>
        <w:jc w:val="both"/>
        <w:rPr>
          <w:sz w:val="22"/>
          <w:szCs w:val="22"/>
        </w:rPr>
      </w:pPr>
      <w:r w:rsidRPr="00627DDC">
        <w:rPr>
          <w:sz w:val="22"/>
          <w:szCs w:val="22"/>
        </w:rPr>
        <w:t>Indicar um preposto devidamente habilitado, com poderes para representá-lo em tudo o que se relacionar com o fornecimento objeto do registro;</w:t>
      </w:r>
    </w:p>
    <w:p w:rsidR="008D43D9" w:rsidRPr="00627DDC" w:rsidRDefault="008D43D9" w:rsidP="00627DDC">
      <w:pPr>
        <w:numPr>
          <w:ilvl w:val="0"/>
          <w:numId w:val="41"/>
        </w:numPr>
        <w:ind w:left="720" w:right="45" w:hanging="720"/>
        <w:jc w:val="both"/>
        <w:rPr>
          <w:sz w:val="22"/>
          <w:szCs w:val="22"/>
        </w:rPr>
      </w:pPr>
      <w:r w:rsidRPr="00627DDC">
        <w:rPr>
          <w:sz w:val="22"/>
          <w:szCs w:val="22"/>
        </w:rPr>
        <w:t>Arcar com todas as despesas relativas ao fornecimento e todos os tributos incidentes, devendo efetuar os respectivos pagamentos na forma e nos prazos previstos em Lei;</w:t>
      </w:r>
    </w:p>
    <w:p w:rsidR="008D43D9" w:rsidRPr="00627DDC" w:rsidRDefault="008D43D9" w:rsidP="00627DDC">
      <w:pPr>
        <w:jc w:val="both"/>
        <w:rPr>
          <w:b/>
          <w:bCs/>
          <w:sz w:val="22"/>
          <w:szCs w:val="22"/>
          <w:u w:val="single"/>
        </w:rPr>
      </w:pPr>
      <w:r w:rsidRPr="00627DDC">
        <w:rPr>
          <w:b/>
          <w:bCs/>
          <w:sz w:val="22"/>
          <w:szCs w:val="22"/>
          <w:u w:val="single"/>
        </w:rPr>
        <w:t>5. DEVERES DO CONTRATANTE:</w:t>
      </w:r>
    </w:p>
    <w:p w:rsidR="008D43D9" w:rsidRPr="00627DDC" w:rsidRDefault="008D43D9" w:rsidP="00627DDC">
      <w:pPr>
        <w:numPr>
          <w:ilvl w:val="0"/>
          <w:numId w:val="42"/>
        </w:numPr>
        <w:tabs>
          <w:tab w:val="left" w:pos="567"/>
        </w:tabs>
        <w:ind w:left="720" w:hanging="720"/>
        <w:jc w:val="both"/>
        <w:rPr>
          <w:sz w:val="22"/>
          <w:szCs w:val="22"/>
        </w:rPr>
      </w:pPr>
      <w:r w:rsidRPr="00627DDC">
        <w:rPr>
          <w:sz w:val="22"/>
          <w:szCs w:val="22"/>
        </w:rPr>
        <w:t>Efetuar a fiscalização e o acompanhamento do objeto solicitado;</w:t>
      </w:r>
    </w:p>
    <w:p w:rsidR="008D43D9" w:rsidRPr="00627DDC" w:rsidRDefault="008D43D9" w:rsidP="00627DDC">
      <w:pPr>
        <w:numPr>
          <w:ilvl w:val="0"/>
          <w:numId w:val="42"/>
        </w:numPr>
        <w:tabs>
          <w:tab w:val="left" w:pos="567"/>
        </w:tabs>
        <w:ind w:left="567" w:hanging="567"/>
        <w:jc w:val="both"/>
        <w:rPr>
          <w:sz w:val="22"/>
          <w:szCs w:val="22"/>
        </w:rPr>
      </w:pPr>
      <w:r w:rsidRPr="00627DDC">
        <w:rPr>
          <w:sz w:val="22"/>
          <w:szCs w:val="22"/>
        </w:rPr>
        <w:t xml:space="preserve">Efetuar o pagamento à contratada de acordo com as condições de preços e prazos estabelecidos. </w:t>
      </w:r>
    </w:p>
    <w:p w:rsidR="008D43D9" w:rsidRPr="00627DDC" w:rsidRDefault="008D43D9" w:rsidP="00627DDC">
      <w:pPr>
        <w:jc w:val="both"/>
        <w:rPr>
          <w:b/>
          <w:bCs/>
          <w:sz w:val="22"/>
          <w:szCs w:val="22"/>
          <w:u w:val="single"/>
        </w:rPr>
      </w:pPr>
      <w:r w:rsidRPr="00627DDC">
        <w:rPr>
          <w:b/>
          <w:bCs/>
          <w:sz w:val="22"/>
          <w:szCs w:val="22"/>
          <w:u w:val="single"/>
        </w:rPr>
        <w:t xml:space="preserve">6. DO PRAZO DE </w:t>
      </w:r>
      <w:proofErr w:type="gramStart"/>
      <w:r w:rsidRPr="00627DDC">
        <w:rPr>
          <w:b/>
          <w:bCs/>
          <w:sz w:val="22"/>
          <w:szCs w:val="22"/>
          <w:u w:val="single"/>
        </w:rPr>
        <w:t>ENTREGA ;</w:t>
      </w:r>
      <w:proofErr w:type="gramEnd"/>
      <w:r w:rsidRPr="00627DDC">
        <w:rPr>
          <w:b/>
          <w:bCs/>
          <w:sz w:val="22"/>
          <w:szCs w:val="22"/>
          <w:u w:val="single"/>
        </w:rPr>
        <w:t xml:space="preserve"> </w:t>
      </w:r>
    </w:p>
    <w:p w:rsidR="008D43D9" w:rsidRPr="00627DDC" w:rsidRDefault="008D43D9" w:rsidP="00627DDC">
      <w:pPr>
        <w:jc w:val="both"/>
        <w:rPr>
          <w:sz w:val="22"/>
          <w:szCs w:val="22"/>
        </w:rPr>
      </w:pPr>
      <w:r w:rsidRPr="00627DDC">
        <w:rPr>
          <w:sz w:val="22"/>
          <w:szCs w:val="22"/>
        </w:rPr>
        <w:t xml:space="preserve">6.1. O prazo de entrega do objeto deverá ser de até 30(trinta) dias, contados do recebimento da nota de empenho, expedida pelo órgão solicitante. Este prazo poderá ser dilatado em casos excepcionais, mediante apresentação de justificativa com concordância da Administração. </w:t>
      </w:r>
    </w:p>
    <w:p w:rsidR="008D43D9" w:rsidRPr="00627DDC" w:rsidRDefault="008D43D9" w:rsidP="00627DDC">
      <w:pPr>
        <w:jc w:val="both"/>
        <w:rPr>
          <w:sz w:val="22"/>
          <w:szCs w:val="22"/>
        </w:rPr>
      </w:pPr>
      <w:r w:rsidRPr="00627DDC">
        <w:rPr>
          <w:b/>
          <w:bCs/>
          <w:sz w:val="22"/>
          <w:szCs w:val="22"/>
        </w:rPr>
        <w:t>PARÁGRAFO ÚNICO:</w:t>
      </w:r>
      <w:r w:rsidRPr="00627DDC">
        <w:rPr>
          <w:sz w:val="22"/>
          <w:szCs w:val="22"/>
        </w:rPr>
        <w:t xml:space="preserve"> </w:t>
      </w:r>
      <w:r w:rsidRPr="00627DDC">
        <w:rPr>
          <w:b/>
          <w:bCs/>
          <w:sz w:val="22"/>
          <w:szCs w:val="22"/>
        </w:rPr>
        <w:t>A não obediência do prazo de entrega acarretará nas sanções previstas no item 9 – DAS PENALIDADES E SANÇÕES ADMINISTRATIVAS para cada descumprimento, sendo que a alínea “a” será aplicada somente uma vez, sendo posteriormente aplicadas imediatamente as demais alíneas, para inibir o não cumprimento do contrato</w:t>
      </w:r>
      <w:r w:rsidRPr="00627DDC">
        <w:rPr>
          <w:sz w:val="22"/>
          <w:szCs w:val="22"/>
        </w:rPr>
        <w:t xml:space="preserve">. </w:t>
      </w:r>
    </w:p>
    <w:p w:rsidR="008D43D9" w:rsidRPr="00627DDC" w:rsidRDefault="008D43D9" w:rsidP="00627DDC">
      <w:pPr>
        <w:jc w:val="both"/>
        <w:rPr>
          <w:b/>
          <w:bCs/>
          <w:sz w:val="22"/>
          <w:szCs w:val="22"/>
          <w:u w:val="single"/>
        </w:rPr>
      </w:pPr>
      <w:r w:rsidRPr="00627DDC">
        <w:rPr>
          <w:b/>
          <w:bCs/>
          <w:sz w:val="22"/>
          <w:szCs w:val="22"/>
          <w:u w:val="single"/>
        </w:rPr>
        <w:t>7. DOTAÇÃO ORÇAMENTÁRIA:</w:t>
      </w:r>
    </w:p>
    <w:p w:rsidR="008D43D9" w:rsidRPr="00627DDC" w:rsidRDefault="008D43D9" w:rsidP="00627DDC">
      <w:pPr>
        <w:jc w:val="both"/>
        <w:rPr>
          <w:sz w:val="22"/>
          <w:szCs w:val="22"/>
        </w:rPr>
      </w:pPr>
      <w:r w:rsidRPr="00627DDC">
        <w:rPr>
          <w:sz w:val="22"/>
          <w:szCs w:val="22"/>
        </w:rPr>
        <w:t xml:space="preserve">7.1 As despesas decorrentes do presente Processo correrão por conta do Projeto de Atividade </w:t>
      </w:r>
      <w:r w:rsidRPr="00627DDC">
        <w:rPr>
          <w:b/>
          <w:bCs/>
          <w:sz w:val="22"/>
          <w:szCs w:val="22"/>
        </w:rPr>
        <w:t>10.301.2032.4003,</w:t>
      </w:r>
      <w:r w:rsidRPr="00627DDC">
        <w:rPr>
          <w:sz w:val="22"/>
          <w:szCs w:val="22"/>
        </w:rPr>
        <w:t xml:space="preserve"> Elemento de Despesa,</w:t>
      </w:r>
      <w:r w:rsidRPr="00627DDC">
        <w:rPr>
          <w:b/>
          <w:bCs/>
          <w:sz w:val="22"/>
          <w:szCs w:val="22"/>
        </w:rPr>
        <w:t xml:space="preserve"> 33.90.30</w:t>
      </w:r>
      <w:r w:rsidRPr="00627DDC">
        <w:rPr>
          <w:sz w:val="22"/>
          <w:szCs w:val="22"/>
        </w:rPr>
        <w:t xml:space="preserve">, Fonte de Recurso </w:t>
      </w:r>
      <w:r w:rsidRPr="00627DDC">
        <w:rPr>
          <w:b/>
          <w:bCs/>
          <w:sz w:val="22"/>
          <w:szCs w:val="22"/>
        </w:rPr>
        <w:t>3209.</w:t>
      </w:r>
      <w:r w:rsidRPr="00627DDC">
        <w:rPr>
          <w:sz w:val="22"/>
          <w:szCs w:val="22"/>
        </w:rPr>
        <w:t xml:space="preserve"> </w:t>
      </w:r>
    </w:p>
    <w:p w:rsidR="008D43D9" w:rsidRPr="00627DDC" w:rsidRDefault="008D43D9" w:rsidP="00627DDC">
      <w:pPr>
        <w:jc w:val="both"/>
        <w:rPr>
          <w:b/>
          <w:bCs/>
          <w:sz w:val="22"/>
          <w:szCs w:val="22"/>
          <w:u w:val="single"/>
        </w:rPr>
      </w:pPr>
      <w:r w:rsidRPr="00627DDC">
        <w:rPr>
          <w:b/>
          <w:bCs/>
          <w:sz w:val="22"/>
          <w:szCs w:val="22"/>
          <w:u w:val="single"/>
        </w:rPr>
        <w:t>8. DAS CONDIÇÕES DE PAGAMENTO:</w:t>
      </w:r>
    </w:p>
    <w:p w:rsidR="008D43D9" w:rsidRPr="00627DDC" w:rsidRDefault="008D43D9" w:rsidP="00627DDC">
      <w:pPr>
        <w:jc w:val="both"/>
        <w:rPr>
          <w:sz w:val="22"/>
          <w:szCs w:val="22"/>
        </w:rPr>
      </w:pPr>
      <w:r w:rsidRPr="00627DDC">
        <w:rPr>
          <w:sz w:val="22"/>
          <w:szCs w:val="22"/>
        </w:rPr>
        <w:t xml:space="preserve">8.1. O pagamento, decorrente da entrega dos materiais objetos deste Termo de </w:t>
      </w:r>
      <w:proofErr w:type="gramStart"/>
      <w:r w:rsidRPr="00627DDC">
        <w:rPr>
          <w:sz w:val="22"/>
          <w:szCs w:val="22"/>
        </w:rPr>
        <w:t>Referência ,</w:t>
      </w:r>
      <w:proofErr w:type="gramEnd"/>
      <w:r w:rsidRPr="00627DDC">
        <w:rPr>
          <w:sz w:val="22"/>
          <w:szCs w:val="22"/>
        </w:rPr>
        <w:t xml:space="preserve"> será efetuado no prazo de até </w:t>
      </w:r>
      <w:r w:rsidRPr="00627DDC">
        <w:rPr>
          <w:b/>
          <w:bCs/>
          <w:sz w:val="22"/>
          <w:szCs w:val="22"/>
        </w:rPr>
        <w:t>30 (trinta) dias</w:t>
      </w:r>
      <w:r w:rsidRPr="00627DDC">
        <w:rPr>
          <w:sz w:val="22"/>
          <w:szCs w:val="22"/>
        </w:rPr>
        <w:t>, contados a partir do aceite definitivo dos materiais, após a apresentação da respectiva documentação fiscal, devidamente atestada pelo setor competente, conforme dispõe o art. 40, inciso; XIV alínea “a”, combinado com o art. 73, inciso II, alínea “b”, da Lei n° 8.666/93 e alterações.</w:t>
      </w:r>
    </w:p>
    <w:p w:rsidR="008D43D9" w:rsidRPr="00627DDC" w:rsidRDefault="008D43D9" w:rsidP="00627DDC">
      <w:pPr>
        <w:jc w:val="both"/>
        <w:rPr>
          <w:sz w:val="22"/>
          <w:szCs w:val="22"/>
        </w:rPr>
      </w:pPr>
      <w:r w:rsidRPr="00627DDC">
        <w:rPr>
          <w:sz w:val="22"/>
          <w:szCs w:val="22"/>
        </w:rPr>
        <w:t>8.2. Não será efetuado qualquer pagamento à(s) empresa(s) Contratada(s) enquanto houver pendência de liquidação da obrigação financeira em virtude de penalidade ou inadimplência contratual.</w:t>
      </w:r>
    </w:p>
    <w:p w:rsidR="008D43D9" w:rsidRPr="00627DDC" w:rsidRDefault="008D43D9" w:rsidP="00627DDC">
      <w:pPr>
        <w:tabs>
          <w:tab w:val="left" w:pos="9214"/>
        </w:tabs>
        <w:jc w:val="both"/>
        <w:rPr>
          <w:sz w:val="22"/>
          <w:szCs w:val="22"/>
        </w:rPr>
      </w:pPr>
      <w:r w:rsidRPr="00627DDC">
        <w:rPr>
          <w:sz w:val="22"/>
          <w:szCs w:val="22"/>
        </w:rPr>
        <w:t>8.3. Ocorrendo erro no documento da cobrança, este será devolvido e o pagamento será sustado para que a Contratada tome as medidas necessárias, passando o prazo para o pagamento a ser contado a partir da data da reapresentação do mesmo.</w:t>
      </w:r>
    </w:p>
    <w:p w:rsidR="008D43D9" w:rsidRPr="00627DDC" w:rsidRDefault="008D43D9" w:rsidP="00627DDC">
      <w:pPr>
        <w:jc w:val="both"/>
        <w:rPr>
          <w:sz w:val="22"/>
          <w:szCs w:val="22"/>
        </w:rPr>
      </w:pPr>
      <w:r w:rsidRPr="00627DDC">
        <w:rPr>
          <w:sz w:val="22"/>
          <w:szCs w:val="22"/>
        </w:rPr>
        <w:t xml:space="preserve">8.4. Caso se constate erro ou irregularidade na Nota Fiscal, a </w:t>
      </w:r>
      <w:r w:rsidRPr="00627DDC">
        <w:rPr>
          <w:b/>
          <w:bCs/>
          <w:sz w:val="22"/>
          <w:szCs w:val="22"/>
        </w:rPr>
        <w:t>FHEMERON,</w:t>
      </w:r>
      <w:r w:rsidRPr="00627DDC">
        <w:rPr>
          <w:sz w:val="22"/>
          <w:szCs w:val="22"/>
        </w:rPr>
        <w:t xml:space="preserve"> a seu critério, poderá devolvê-la, para as devidas correções, ou aceitá-la, com a glosa da parte que considerar indevida.</w:t>
      </w:r>
    </w:p>
    <w:p w:rsidR="008D43D9" w:rsidRPr="00627DDC" w:rsidRDefault="008D43D9" w:rsidP="00627DDC">
      <w:pPr>
        <w:jc w:val="both"/>
        <w:rPr>
          <w:sz w:val="22"/>
          <w:szCs w:val="22"/>
        </w:rPr>
      </w:pPr>
      <w:r w:rsidRPr="00627DDC">
        <w:rPr>
          <w:sz w:val="22"/>
          <w:szCs w:val="22"/>
        </w:rPr>
        <w:t>8.5. Na hipótese de devolução, a Nota Fiscal será considerada como não apresentada, para fins de atendimento das condições contratuais.</w:t>
      </w:r>
    </w:p>
    <w:p w:rsidR="008D43D9" w:rsidRPr="00627DDC" w:rsidRDefault="008D43D9" w:rsidP="00627DDC">
      <w:pPr>
        <w:jc w:val="both"/>
        <w:rPr>
          <w:sz w:val="22"/>
          <w:szCs w:val="22"/>
        </w:rPr>
      </w:pPr>
      <w:r w:rsidRPr="00627DDC">
        <w:rPr>
          <w:sz w:val="22"/>
          <w:szCs w:val="22"/>
        </w:rPr>
        <w:t>8.6. A Administração não pagará, sem que tenha autorização prévia e formalmente, nenhum compromisso que lhe venha a ser cobrado diretamente por terceiros, seja ou não instituições financeiras.</w:t>
      </w:r>
    </w:p>
    <w:p w:rsidR="008D43D9" w:rsidRPr="00627DDC" w:rsidRDefault="008D43D9" w:rsidP="00627DDC">
      <w:pPr>
        <w:jc w:val="both"/>
        <w:rPr>
          <w:sz w:val="22"/>
          <w:szCs w:val="22"/>
        </w:rPr>
      </w:pPr>
      <w:r w:rsidRPr="00627DDC">
        <w:rPr>
          <w:sz w:val="22"/>
          <w:szCs w:val="22"/>
        </w:rPr>
        <w:t>8.7. Os eventuais encargos financeiros, processuais e outros, decorrentes da inobservância, pela licitante, de prazo de pagamento, serão de sua exclusiva responsabilidade.</w:t>
      </w:r>
    </w:p>
    <w:p w:rsidR="008D43D9" w:rsidRPr="00627DDC" w:rsidRDefault="008D43D9" w:rsidP="00627DDC">
      <w:pPr>
        <w:jc w:val="both"/>
        <w:rPr>
          <w:b/>
          <w:bCs/>
          <w:sz w:val="22"/>
          <w:szCs w:val="22"/>
        </w:rPr>
      </w:pPr>
      <w:r w:rsidRPr="00627DDC">
        <w:rPr>
          <w:sz w:val="22"/>
          <w:szCs w:val="22"/>
        </w:rPr>
        <w:t>8.8.</w:t>
      </w:r>
      <w:r w:rsidRPr="00627DDC">
        <w:rPr>
          <w:b/>
          <w:bCs/>
          <w:sz w:val="22"/>
          <w:szCs w:val="22"/>
        </w:rPr>
        <w:t xml:space="preserve"> A FHEMERON </w:t>
      </w:r>
      <w:r w:rsidRPr="00627DDC">
        <w:rPr>
          <w:sz w:val="22"/>
          <w:szCs w:val="22"/>
        </w:rPr>
        <w:t xml:space="preserve">efetuará retenção, na fonte, dos tributos e contribuições sobre todos os pagamentos à </w:t>
      </w:r>
      <w:r w:rsidRPr="00627DDC">
        <w:rPr>
          <w:b/>
          <w:bCs/>
          <w:sz w:val="22"/>
          <w:szCs w:val="22"/>
        </w:rPr>
        <w:t>EMPRESA FORNECEDORA.</w:t>
      </w:r>
    </w:p>
    <w:p w:rsidR="008D43D9" w:rsidRPr="00627DDC" w:rsidRDefault="008D43D9" w:rsidP="00627DDC">
      <w:pPr>
        <w:jc w:val="both"/>
        <w:rPr>
          <w:sz w:val="22"/>
          <w:szCs w:val="22"/>
        </w:rPr>
      </w:pPr>
      <w:r w:rsidRPr="00627DDC">
        <w:rPr>
          <w:sz w:val="22"/>
          <w:szCs w:val="22"/>
        </w:rPr>
        <w:t xml:space="preserve">8.9. Em hipótese alguma será concedido reajustamento dos preços propostos e o valor constante da Nota Fiscal/Fatura, quando da sua apresentação, não sofrerá qualquer atualização monetária até o efetivo pagamento. </w:t>
      </w:r>
    </w:p>
    <w:p w:rsidR="008D43D9" w:rsidRPr="00627DDC" w:rsidRDefault="008D43D9" w:rsidP="00627DDC">
      <w:pPr>
        <w:jc w:val="both"/>
        <w:rPr>
          <w:sz w:val="22"/>
          <w:szCs w:val="22"/>
        </w:rPr>
      </w:pPr>
      <w:r w:rsidRPr="00627DDC">
        <w:rPr>
          <w:sz w:val="22"/>
          <w:szCs w:val="22"/>
        </w:rPr>
        <w:t>8.10. 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w:t>
      </w:r>
      <w:proofErr w:type="gramStart"/>
      <w:r w:rsidRPr="00627DDC">
        <w:rPr>
          <w:sz w:val="22"/>
          <w:szCs w:val="22"/>
        </w:rPr>
        <w:t xml:space="preserve">  </w:t>
      </w:r>
      <w:proofErr w:type="gramEnd"/>
      <w:r w:rsidRPr="00627DDC">
        <w:rPr>
          <w:sz w:val="22"/>
          <w:szCs w:val="22"/>
        </w:rPr>
        <w:t>Certidão Negativa Federal e Certidão Negativa de Débitos Trabalhistas.</w:t>
      </w:r>
    </w:p>
    <w:p w:rsidR="008D43D9" w:rsidRPr="00627DDC" w:rsidRDefault="008D43D9" w:rsidP="00627DDC">
      <w:pPr>
        <w:jc w:val="both"/>
        <w:rPr>
          <w:b/>
          <w:bCs/>
          <w:sz w:val="22"/>
          <w:szCs w:val="22"/>
          <w:u w:val="single"/>
        </w:rPr>
      </w:pPr>
      <w:r w:rsidRPr="00627DDC">
        <w:rPr>
          <w:b/>
          <w:bCs/>
          <w:sz w:val="22"/>
          <w:szCs w:val="22"/>
          <w:u w:val="single"/>
        </w:rPr>
        <w:t>9. DAS PENALIDADES E SANÇÕES ADMINISTRATIVAS:</w:t>
      </w:r>
    </w:p>
    <w:p w:rsidR="008D43D9" w:rsidRPr="00627DDC" w:rsidRDefault="008D43D9" w:rsidP="00627DDC">
      <w:pPr>
        <w:jc w:val="both"/>
        <w:rPr>
          <w:sz w:val="22"/>
          <w:szCs w:val="22"/>
        </w:rPr>
      </w:pPr>
      <w:r w:rsidRPr="00627DDC">
        <w:rPr>
          <w:sz w:val="22"/>
          <w:szCs w:val="22"/>
        </w:rPr>
        <w:t>9.1. Pela inexecução total ou parcial das obrigações assumidas, garantidas a prévia defesa, a Administração poderá aplicar a Contratada as seguintes sanções:</w:t>
      </w:r>
    </w:p>
    <w:p w:rsidR="008D43D9" w:rsidRPr="00627DDC" w:rsidRDefault="008D43D9" w:rsidP="00627DDC">
      <w:pPr>
        <w:numPr>
          <w:ilvl w:val="0"/>
          <w:numId w:val="43"/>
        </w:numPr>
        <w:tabs>
          <w:tab w:val="left" w:pos="540"/>
        </w:tabs>
        <w:ind w:left="539" w:hanging="539"/>
        <w:jc w:val="both"/>
        <w:rPr>
          <w:sz w:val="22"/>
          <w:szCs w:val="22"/>
        </w:rPr>
      </w:pPr>
      <w:r w:rsidRPr="00627DDC">
        <w:rPr>
          <w:b/>
          <w:bCs/>
          <w:sz w:val="22"/>
          <w:szCs w:val="22"/>
        </w:rPr>
        <w:lastRenderedPageBreak/>
        <w:t xml:space="preserve">Advertência </w:t>
      </w:r>
      <w:r w:rsidRPr="00627DDC">
        <w:rPr>
          <w:sz w:val="22"/>
          <w:szCs w:val="22"/>
        </w:rPr>
        <w:t>por escrito, quando Contratada praticar irregularidades de pequena monta;</w:t>
      </w:r>
    </w:p>
    <w:p w:rsidR="008D43D9" w:rsidRPr="00627DDC" w:rsidRDefault="008D43D9" w:rsidP="00627DDC">
      <w:pPr>
        <w:numPr>
          <w:ilvl w:val="0"/>
          <w:numId w:val="43"/>
        </w:numPr>
        <w:tabs>
          <w:tab w:val="left" w:pos="540"/>
        </w:tabs>
        <w:ind w:left="539" w:hanging="539"/>
        <w:jc w:val="both"/>
        <w:rPr>
          <w:sz w:val="22"/>
          <w:szCs w:val="22"/>
        </w:rPr>
      </w:pPr>
      <w:r w:rsidRPr="00627DDC">
        <w:rPr>
          <w:b/>
          <w:bCs/>
          <w:sz w:val="22"/>
          <w:szCs w:val="22"/>
        </w:rPr>
        <w:t>Multa</w:t>
      </w:r>
      <w:r w:rsidRPr="00627DDC">
        <w:rPr>
          <w:sz w:val="22"/>
          <w:szCs w:val="22"/>
        </w:rPr>
        <w:t xml:space="preserve"> administrativa no percentual de </w:t>
      </w:r>
      <w:r w:rsidRPr="00627DDC">
        <w:rPr>
          <w:b/>
          <w:bCs/>
          <w:sz w:val="22"/>
          <w:szCs w:val="22"/>
        </w:rPr>
        <w:t>0,5%</w:t>
      </w:r>
      <w:r w:rsidRPr="00627DDC">
        <w:rPr>
          <w:sz w:val="22"/>
          <w:szCs w:val="22"/>
        </w:rPr>
        <w:t xml:space="preserve"> (meio por cento), por dia de atraso na entrega, sobre o valor do item adjudicado, a partir do primeiro dia útil da data fixada para a entrega do objeto, limitada a </w:t>
      </w:r>
      <w:r w:rsidRPr="00627DDC">
        <w:rPr>
          <w:b/>
          <w:bCs/>
          <w:sz w:val="22"/>
          <w:szCs w:val="22"/>
        </w:rPr>
        <w:t xml:space="preserve">10% </w:t>
      </w:r>
      <w:r w:rsidRPr="00627DDC">
        <w:rPr>
          <w:sz w:val="22"/>
          <w:szCs w:val="22"/>
        </w:rPr>
        <w:t>(dez por cento) do valor dos materiais ou serviços;</w:t>
      </w:r>
    </w:p>
    <w:p w:rsidR="008D43D9" w:rsidRPr="00627DDC" w:rsidRDefault="008D43D9" w:rsidP="00627DDC">
      <w:pPr>
        <w:numPr>
          <w:ilvl w:val="0"/>
          <w:numId w:val="43"/>
        </w:numPr>
        <w:tabs>
          <w:tab w:val="left" w:pos="540"/>
        </w:tabs>
        <w:ind w:left="539" w:hanging="539"/>
        <w:jc w:val="both"/>
        <w:rPr>
          <w:sz w:val="22"/>
          <w:szCs w:val="22"/>
        </w:rPr>
      </w:pPr>
      <w:r w:rsidRPr="00627DDC">
        <w:rPr>
          <w:b/>
          <w:bCs/>
          <w:sz w:val="22"/>
          <w:szCs w:val="22"/>
        </w:rPr>
        <w:t>Suspensão temporária</w:t>
      </w:r>
      <w:r w:rsidRPr="00627DDC">
        <w:rPr>
          <w:sz w:val="22"/>
          <w:szCs w:val="22"/>
        </w:rPr>
        <w:t xml:space="preserve"> de participação em licitação, impedimento de contratar com a Administração, até o prazo de dois anos;</w:t>
      </w:r>
    </w:p>
    <w:p w:rsidR="008D43D9" w:rsidRPr="00627DDC" w:rsidRDefault="008D43D9" w:rsidP="00627DDC">
      <w:pPr>
        <w:numPr>
          <w:ilvl w:val="0"/>
          <w:numId w:val="43"/>
        </w:numPr>
        <w:tabs>
          <w:tab w:val="left" w:pos="540"/>
        </w:tabs>
        <w:ind w:left="539" w:hanging="539"/>
        <w:jc w:val="both"/>
        <w:rPr>
          <w:sz w:val="22"/>
          <w:szCs w:val="22"/>
        </w:rPr>
      </w:pPr>
      <w:r w:rsidRPr="00627DDC">
        <w:rPr>
          <w:b/>
          <w:bCs/>
          <w:sz w:val="22"/>
          <w:szCs w:val="22"/>
        </w:rPr>
        <w:t>Declaração de inidoneidade</w:t>
      </w:r>
      <w:r w:rsidRPr="00627DDC">
        <w:rPr>
          <w:sz w:val="22"/>
          <w:szCs w:val="22"/>
        </w:rPr>
        <w:t xml:space="preserve"> para licitar e contratar com a Administração Pública, enquanto perdurarem os motivos determinantes da punição ou até que seja promovida a reabilitação, na forma da lei, perante a própria autoridade que aplicou a penalidade.</w:t>
      </w:r>
    </w:p>
    <w:p w:rsidR="008D43D9" w:rsidRPr="00627DDC" w:rsidRDefault="008D43D9" w:rsidP="00627DDC">
      <w:pPr>
        <w:jc w:val="both"/>
        <w:rPr>
          <w:sz w:val="22"/>
          <w:szCs w:val="22"/>
        </w:rPr>
      </w:pPr>
      <w:r w:rsidRPr="00627DDC">
        <w:rPr>
          <w:sz w:val="22"/>
          <w:szCs w:val="22"/>
        </w:rPr>
        <w:t xml:space="preserve">9.2. Por infração de qualquer outra cláusula contratual não prevista nos subitens anteriores, será aplicada multa de </w:t>
      </w:r>
      <w:r w:rsidRPr="00627DDC">
        <w:rPr>
          <w:b/>
          <w:bCs/>
          <w:sz w:val="22"/>
          <w:szCs w:val="22"/>
        </w:rPr>
        <w:t>10%</w:t>
      </w:r>
      <w:r w:rsidRPr="00627DDC">
        <w:rPr>
          <w:sz w:val="22"/>
          <w:szCs w:val="22"/>
        </w:rPr>
        <w:t xml:space="preserve"> (dez por cento) sobre o valor total do fornecimento, corrigido e atualizado, comutável com as demais sanções, inclusive rescisão contratual, se for o caso.</w:t>
      </w:r>
    </w:p>
    <w:p w:rsidR="008D43D9" w:rsidRPr="00627DDC" w:rsidRDefault="008D43D9" w:rsidP="00627DDC">
      <w:pPr>
        <w:tabs>
          <w:tab w:val="left" w:pos="180"/>
        </w:tabs>
        <w:jc w:val="both"/>
        <w:rPr>
          <w:sz w:val="22"/>
          <w:szCs w:val="22"/>
        </w:rPr>
      </w:pPr>
      <w:r w:rsidRPr="00627DDC">
        <w:rPr>
          <w:sz w:val="22"/>
          <w:szCs w:val="22"/>
        </w:rPr>
        <w:t xml:space="preserve">9.3. Pela recusa do adjudicatário em retirar e/ou assinar o instrumento </w:t>
      </w:r>
      <w:proofErr w:type="spellStart"/>
      <w:r w:rsidRPr="00627DDC">
        <w:rPr>
          <w:sz w:val="22"/>
          <w:szCs w:val="22"/>
        </w:rPr>
        <w:t>formalizador</w:t>
      </w:r>
      <w:proofErr w:type="spellEnd"/>
      <w:r w:rsidRPr="00627DDC">
        <w:rPr>
          <w:sz w:val="22"/>
          <w:szCs w:val="22"/>
        </w:rPr>
        <w:t xml:space="preserve"> da avença, este ficará sujeito ao pagamento de </w:t>
      </w:r>
      <w:r w:rsidRPr="00627DDC">
        <w:rPr>
          <w:b/>
          <w:bCs/>
          <w:sz w:val="22"/>
          <w:szCs w:val="22"/>
        </w:rPr>
        <w:t>10%</w:t>
      </w:r>
      <w:r w:rsidRPr="00627DDC">
        <w:rPr>
          <w:sz w:val="22"/>
          <w:szCs w:val="22"/>
        </w:rPr>
        <w:t xml:space="preserve"> (dez por cento) do valor total do fornecimento a título de indenização, com exceção dos casos fortuitos ou de força maior.</w:t>
      </w:r>
    </w:p>
    <w:p w:rsidR="008D43D9" w:rsidRPr="00627DDC" w:rsidRDefault="008D43D9" w:rsidP="00627DDC">
      <w:pPr>
        <w:jc w:val="both"/>
        <w:rPr>
          <w:sz w:val="22"/>
          <w:szCs w:val="22"/>
        </w:rPr>
      </w:pPr>
      <w:r w:rsidRPr="00627DDC">
        <w:rPr>
          <w:sz w:val="22"/>
          <w:szCs w:val="22"/>
        </w:rPr>
        <w:t>9.4. As penalidades previstas no item anterior não se aplicarão as licitantes remanescentes convocadas em virtude da não aceitação da primeira colocada, ressalvado o caso de inadimplemento contratual, após a contratação de qualquer das empresas.</w:t>
      </w:r>
    </w:p>
    <w:p w:rsidR="008D43D9" w:rsidRPr="00627DDC" w:rsidRDefault="008D43D9" w:rsidP="00627DDC">
      <w:pPr>
        <w:jc w:val="both"/>
        <w:rPr>
          <w:sz w:val="22"/>
          <w:szCs w:val="22"/>
        </w:rPr>
      </w:pPr>
      <w:r w:rsidRPr="00627DDC">
        <w:rPr>
          <w:sz w:val="22"/>
          <w:szCs w:val="22"/>
        </w:rPr>
        <w:t xml:space="preserve">9.5. Quaisquer multas aplicadas deverão ser recolhidas junto ao Órgão Competente até </w:t>
      </w:r>
      <w:r w:rsidRPr="00627DDC">
        <w:rPr>
          <w:b/>
          <w:bCs/>
          <w:sz w:val="22"/>
          <w:szCs w:val="22"/>
        </w:rPr>
        <w:t>10 (dez) dias úteis</w:t>
      </w:r>
      <w:r w:rsidRPr="00627DDC">
        <w:rPr>
          <w:sz w:val="22"/>
          <w:szCs w:val="22"/>
        </w:rPr>
        <w:t xml:space="preserve"> contados de sua publicação no Diário Oficial do Estado, podendo, ainda, ser descontadas de qualquer fatura ou crédito existente, a critério da Contratante.</w:t>
      </w:r>
    </w:p>
    <w:p w:rsidR="008D43D9" w:rsidRPr="00627DDC" w:rsidRDefault="008D43D9" w:rsidP="00627DDC">
      <w:pPr>
        <w:jc w:val="center"/>
        <w:rPr>
          <w:sz w:val="22"/>
          <w:szCs w:val="22"/>
        </w:rPr>
      </w:pPr>
      <w:r w:rsidRPr="00627DDC">
        <w:rPr>
          <w:sz w:val="22"/>
          <w:szCs w:val="22"/>
        </w:rPr>
        <w:t>Porto Velho/RO, _____ de maio de 2013.</w:t>
      </w:r>
    </w:p>
    <w:p w:rsidR="008D43D9" w:rsidRPr="00627DDC" w:rsidRDefault="008D43D9" w:rsidP="00627DDC">
      <w:pPr>
        <w:pStyle w:val="Corpodetexto"/>
        <w:ind w:left="480"/>
        <w:rPr>
          <w:b/>
          <w:bCs/>
          <w:sz w:val="22"/>
          <w:szCs w:val="22"/>
        </w:rPr>
      </w:pPr>
      <w:r w:rsidRPr="00627DDC">
        <w:rPr>
          <w:b/>
          <w:bCs/>
          <w:sz w:val="22"/>
          <w:szCs w:val="22"/>
        </w:rPr>
        <w:t xml:space="preserve">Elaborado por: </w:t>
      </w:r>
      <w:r w:rsidRPr="00627DDC">
        <w:rPr>
          <w:b/>
          <w:bCs/>
          <w:sz w:val="22"/>
          <w:szCs w:val="22"/>
        </w:rPr>
        <w:tab/>
      </w:r>
      <w:r w:rsidRPr="00627DDC">
        <w:rPr>
          <w:b/>
          <w:bCs/>
          <w:sz w:val="22"/>
          <w:szCs w:val="22"/>
        </w:rPr>
        <w:tab/>
      </w:r>
      <w:r w:rsidRPr="00627DDC">
        <w:rPr>
          <w:b/>
          <w:bCs/>
          <w:sz w:val="22"/>
          <w:szCs w:val="22"/>
        </w:rPr>
        <w:tab/>
      </w:r>
      <w:r w:rsidRPr="00627DDC">
        <w:rPr>
          <w:b/>
          <w:bCs/>
          <w:sz w:val="22"/>
          <w:szCs w:val="22"/>
        </w:rPr>
        <w:tab/>
        <w:t xml:space="preserve">        Revisão Técnica por:</w:t>
      </w:r>
    </w:p>
    <w:p w:rsidR="008D43D9" w:rsidRPr="00627DDC" w:rsidRDefault="008D43D9" w:rsidP="00627DDC">
      <w:pPr>
        <w:pStyle w:val="Corpodetexto"/>
        <w:rPr>
          <w:b/>
          <w:bCs/>
          <w:sz w:val="22"/>
          <w:szCs w:val="22"/>
        </w:rPr>
      </w:pPr>
    </w:p>
    <w:p w:rsidR="008D43D9" w:rsidRPr="00627DDC" w:rsidRDefault="008D43D9" w:rsidP="00627DDC">
      <w:pPr>
        <w:pStyle w:val="Corpodetexto"/>
        <w:rPr>
          <w:b/>
          <w:bCs/>
          <w:sz w:val="22"/>
          <w:szCs w:val="22"/>
        </w:rPr>
      </w:pPr>
      <w:r w:rsidRPr="00627DDC">
        <w:rPr>
          <w:sz w:val="22"/>
          <w:szCs w:val="22"/>
        </w:rPr>
        <w:t>_________________________</w:t>
      </w:r>
      <w:r w:rsidRPr="00627DDC">
        <w:rPr>
          <w:sz w:val="22"/>
          <w:szCs w:val="22"/>
        </w:rPr>
        <w:tab/>
      </w:r>
      <w:r w:rsidRPr="00627DDC">
        <w:rPr>
          <w:sz w:val="22"/>
          <w:szCs w:val="22"/>
        </w:rPr>
        <w:tab/>
        <w:t xml:space="preserve">            ________________________</w:t>
      </w:r>
    </w:p>
    <w:p w:rsidR="008D43D9" w:rsidRPr="00627DDC" w:rsidRDefault="008D43D9" w:rsidP="00627DDC">
      <w:pPr>
        <w:pStyle w:val="Corpodetexto"/>
        <w:rPr>
          <w:b/>
          <w:bCs/>
          <w:sz w:val="22"/>
          <w:szCs w:val="22"/>
        </w:rPr>
      </w:pPr>
      <w:r w:rsidRPr="00627DDC">
        <w:rPr>
          <w:sz w:val="22"/>
          <w:szCs w:val="22"/>
        </w:rPr>
        <w:t xml:space="preserve">       </w:t>
      </w:r>
      <w:proofErr w:type="spellStart"/>
      <w:r w:rsidRPr="00627DDC">
        <w:rPr>
          <w:sz w:val="22"/>
          <w:szCs w:val="22"/>
        </w:rPr>
        <w:t>Aldeci</w:t>
      </w:r>
      <w:proofErr w:type="spellEnd"/>
      <w:r w:rsidRPr="00627DDC">
        <w:rPr>
          <w:sz w:val="22"/>
          <w:szCs w:val="22"/>
        </w:rPr>
        <w:t xml:space="preserve"> dos </w:t>
      </w:r>
      <w:proofErr w:type="gramStart"/>
      <w:r w:rsidRPr="00627DDC">
        <w:rPr>
          <w:sz w:val="22"/>
          <w:szCs w:val="22"/>
        </w:rPr>
        <w:t>Santos Lima</w:t>
      </w:r>
      <w:proofErr w:type="gramEnd"/>
      <w:r w:rsidRPr="00627DDC">
        <w:rPr>
          <w:sz w:val="22"/>
          <w:szCs w:val="22"/>
        </w:rPr>
        <w:tab/>
      </w:r>
      <w:r w:rsidRPr="00627DDC">
        <w:rPr>
          <w:sz w:val="22"/>
          <w:szCs w:val="22"/>
        </w:rPr>
        <w:tab/>
      </w:r>
      <w:r w:rsidRPr="00627DDC">
        <w:rPr>
          <w:sz w:val="22"/>
          <w:szCs w:val="22"/>
        </w:rPr>
        <w:tab/>
        <w:t xml:space="preserve">                  Helder Silva Florêncio   </w:t>
      </w:r>
    </w:p>
    <w:p w:rsidR="008D43D9" w:rsidRPr="00627DDC" w:rsidRDefault="008D43D9" w:rsidP="00627DDC">
      <w:pPr>
        <w:pStyle w:val="Corpodetexto"/>
        <w:rPr>
          <w:b/>
          <w:bCs/>
          <w:sz w:val="22"/>
          <w:szCs w:val="22"/>
        </w:rPr>
      </w:pPr>
      <w:r w:rsidRPr="00627DDC">
        <w:rPr>
          <w:sz w:val="22"/>
          <w:szCs w:val="22"/>
        </w:rPr>
        <w:t xml:space="preserve">    Téc.</w:t>
      </w:r>
      <w:proofErr w:type="gramStart"/>
      <w:r w:rsidRPr="00627DDC">
        <w:rPr>
          <w:sz w:val="22"/>
          <w:szCs w:val="22"/>
        </w:rPr>
        <w:t>Serv.</w:t>
      </w:r>
      <w:proofErr w:type="gramEnd"/>
      <w:r w:rsidRPr="00627DDC">
        <w:rPr>
          <w:sz w:val="22"/>
          <w:szCs w:val="22"/>
        </w:rPr>
        <w:t>Saúde/</w:t>
      </w:r>
      <w:proofErr w:type="spellStart"/>
      <w:r w:rsidRPr="00627DDC">
        <w:rPr>
          <w:sz w:val="22"/>
          <w:szCs w:val="22"/>
        </w:rPr>
        <w:t>Fhemeron</w:t>
      </w:r>
      <w:proofErr w:type="spellEnd"/>
      <w:r w:rsidRPr="00627DDC">
        <w:rPr>
          <w:sz w:val="22"/>
          <w:szCs w:val="22"/>
        </w:rPr>
        <w:t xml:space="preserve"> </w:t>
      </w:r>
      <w:r w:rsidRPr="00627DDC">
        <w:rPr>
          <w:sz w:val="22"/>
          <w:szCs w:val="22"/>
        </w:rPr>
        <w:tab/>
      </w:r>
      <w:r w:rsidRPr="00627DDC">
        <w:rPr>
          <w:sz w:val="22"/>
          <w:szCs w:val="22"/>
        </w:rPr>
        <w:tab/>
        <w:t xml:space="preserve">   </w:t>
      </w:r>
      <w:proofErr w:type="spellStart"/>
      <w:r w:rsidRPr="00627DDC">
        <w:rPr>
          <w:sz w:val="22"/>
          <w:szCs w:val="22"/>
        </w:rPr>
        <w:t>Coord.de</w:t>
      </w:r>
      <w:proofErr w:type="spellEnd"/>
      <w:r w:rsidRPr="00627DDC">
        <w:rPr>
          <w:sz w:val="22"/>
          <w:szCs w:val="22"/>
        </w:rPr>
        <w:t xml:space="preserve"> </w:t>
      </w:r>
      <w:proofErr w:type="spellStart"/>
      <w:r w:rsidRPr="00627DDC">
        <w:rPr>
          <w:sz w:val="22"/>
          <w:szCs w:val="22"/>
        </w:rPr>
        <w:t>Ativ</w:t>
      </w:r>
      <w:proofErr w:type="spellEnd"/>
      <w:r w:rsidRPr="00627DDC">
        <w:rPr>
          <w:sz w:val="22"/>
          <w:szCs w:val="22"/>
        </w:rPr>
        <w:t>.Laboratorial/</w:t>
      </w:r>
      <w:proofErr w:type="spellStart"/>
      <w:r w:rsidRPr="00627DDC">
        <w:rPr>
          <w:sz w:val="22"/>
          <w:szCs w:val="22"/>
        </w:rPr>
        <w:t>Fhemeron</w:t>
      </w:r>
      <w:proofErr w:type="spellEnd"/>
    </w:p>
    <w:p w:rsidR="008D43D9" w:rsidRPr="00627DDC" w:rsidRDefault="008D43D9" w:rsidP="00627DDC">
      <w:pPr>
        <w:pStyle w:val="Corpodetexto"/>
        <w:ind w:left="480"/>
        <w:rPr>
          <w:b/>
          <w:bCs/>
          <w:sz w:val="22"/>
          <w:szCs w:val="22"/>
        </w:rPr>
      </w:pPr>
      <w:r w:rsidRPr="00627DDC">
        <w:rPr>
          <w:sz w:val="22"/>
          <w:szCs w:val="22"/>
        </w:rPr>
        <w:t xml:space="preserve">    Mat. 300043613</w:t>
      </w:r>
      <w:r w:rsidRPr="00627DDC">
        <w:rPr>
          <w:sz w:val="22"/>
          <w:szCs w:val="22"/>
        </w:rPr>
        <w:tab/>
      </w:r>
      <w:r w:rsidRPr="00627DDC">
        <w:rPr>
          <w:sz w:val="22"/>
          <w:szCs w:val="22"/>
        </w:rPr>
        <w:tab/>
      </w:r>
      <w:r w:rsidRPr="00627DDC">
        <w:rPr>
          <w:sz w:val="22"/>
          <w:szCs w:val="22"/>
        </w:rPr>
        <w:tab/>
      </w:r>
      <w:r w:rsidRPr="00627DDC">
        <w:rPr>
          <w:sz w:val="22"/>
          <w:szCs w:val="22"/>
        </w:rPr>
        <w:tab/>
        <w:t xml:space="preserve">         Mat. 300036202</w:t>
      </w:r>
    </w:p>
    <w:p w:rsidR="008D43D9" w:rsidRPr="00627DDC" w:rsidRDefault="008D43D9" w:rsidP="00627DDC">
      <w:pPr>
        <w:pStyle w:val="Corpodetexto"/>
        <w:ind w:left="480"/>
        <w:jc w:val="center"/>
        <w:rPr>
          <w:b/>
          <w:bCs/>
          <w:sz w:val="22"/>
          <w:szCs w:val="22"/>
        </w:rPr>
      </w:pPr>
    </w:p>
    <w:p w:rsidR="008D43D9" w:rsidRPr="00627DDC" w:rsidRDefault="008D43D9" w:rsidP="00627DDC">
      <w:pPr>
        <w:pStyle w:val="Corpodetexto"/>
        <w:ind w:left="480"/>
        <w:jc w:val="center"/>
        <w:rPr>
          <w:b/>
          <w:bCs/>
          <w:sz w:val="22"/>
          <w:szCs w:val="22"/>
        </w:rPr>
      </w:pPr>
      <w:proofErr w:type="gramStart"/>
      <w:r w:rsidRPr="00627DDC">
        <w:rPr>
          <w:b/>
          <w:bCs/>
          <w:sz w:val="22"/>
          <w:szCs w:val="22"/>
        </w:rPr>
        <w:t>Aprovação Ordenador de Despesa</w:t>
      </w:r>
      <w:proofErr w:type="gramEnd"/>
      <w:r w:rsidRPr="00627DDC">
        <w:rPr>
          <w:b/>
          <w:bCs/>
          <w:sz w:val="22"/>
          <w:szCs w:val="22"/>
        </w:rPr>
        <w:t>:</w:t>
      </w:r>
    </w:p>
    <w:p w:rsidR="00633795" w:rsidRDefault="00633795" w:rsidP="00633795">
      <w:pPr>
        <w:pStyle w:val="Corpodetexto2"/>
        <w:jc w:val="center"/>
        <w:rPr>
          <w:color w:val="0000FF"/>
          <w:sz w:val="22"/>
          <w:szCs w:val="22"/>
        </w:rPr>
        <w:sectPr w:rsidR="00633795" w:rsidSect="007A650D">
          <w:headerReference w:type="default" r:id="rId22"/>
          <w:footerReference w:type="even" r:id="rId23"/>
          <w:footerReference w:type="default" r:id="rId24"/>
          <w:headerReference w:type="first" r:id="rId25"/>
          <w:footerReference w:type="first" r:id="rId26"/>
          <w:pgSz w:w="11907" w:h="16840" w:code="9"/>
          <w:pgMar w:top="851" w:right="567" w:bottom="851" w:left="1134" w:header="567" w:footer="567" w:gutter="0"/>
          <w:cols w:space="720"/>
          <w:titlePg/>
          <w:docGrid w:linePitch="272"/>
        </w:sectPr>
      </w:pPr>
    </w:p>
    <w:p w:rsidR="005569B9" w:rsidRPr="00627DDC" w:rsidRDefault="005569B9" w:rsidP="006058B2">
      <w:pPr>
        <w:pStyle w:val="Corpodetexto2"/>
        <w:jc w:val="center"/>
        <w:rPr>
          <w:color w:val="0000FF"/>
          <w:sz w:val="22"/>
          <w:szCs w:val="22"/>
        </w:rPr>
      </w:pPr>
      <w:r w:rsidRPr="00627DDC">
        <w:rPr>
          <w:color w:val="0000FF"/>
          <w:sz w:val="22"/>
          <w:szCs w:val="22"/>
        </w:rPr>
        <w:lastRenderedPageBreak/>
        <w:t>ANEXO II</w:t>
      </w:r>
      <w:r w:rsidR="00367D14" w:rsidRPr="00627DDC">
        <w:rPr>
          <w:color w:val="0000FF"/>
          <w:sz w:val="22"/>
          <w:szCs w:val="22"/>
        </w:rPr>
        <w:t xml:space="preserve"> – do edital</w:t>
      </w:r>
    </w:p>
    <w:p w:rsidR="005569B9" w:rsidRPr="00627DDC" w:rsidRDefault="005569B9" w:rsidP="006058B2">
      <w:pPr>
        <w:pStyle w:val="Corpodetexto2"/>
        <w:jc w:val="center"/>
        <w:rPr>
          <w:color w:val="0000FF"/>
          <w:sz w:val="22"/>
          <w:szCs w:val="22"/>
        </w:rPr>
      </w:pPr>
      <w:r w:rsidRPr="00627DDC">
        <w:rPr>
          <w:color w:val="0000FF"/>
          <w:sz w:val="22"/>
          <w:szCs w:val="22"/>
        </w:rPr>
        <w:t xml:space="preserve"> QUADRO ESTIMATIVO DE </w:t>
      </w:r>
    </w:p>
    <w:p w:rsidR="00A53422" w:rsidRPr="00627DDC" w:rsidRDefault="005569B9" w:rsidP="006058B2">
      <w:pPr>
        <w:pStyle w:val="Corpodetexto2"/>
        <w:jc w:val="center"/>
        <w:rPr>
          <w:color w:val="0000FF"/>
          <w:sz w:val="22"/>
          <w:szCs w:val="22"/>
        </w:rPr>
      </w:pPr>
      <w:r w:rsidRPr="00627DDC">
        <w:rPr>
          <w:color w:val="0000FF"/>
          <w:sz w:val="22"/>
          <w:szCs w:val="22"/>
        </w:rPr>
        <w:t>PREÇOS</w:t>
      </w:r>
    </w:p>
    <w:p w:rsidR="003630DA" w:rsidRPr="00627DDC" w:rsidRDefault="006D1A99" w:rsidP="006D1A99">
      <w:pPr>
        <w:rPr>
          <w:b/>
          <w:sz w:val="22"/>
          <w:szCs w:val="22"/>
        </w:rPr>
      </w:pPr>
      <w:r w:rsidRPr="00627DDC">
        <w:rPr>
          <w:b/>
          <w:sz w:val="22"/>
          <w:szCs w:val="22"/>
        </w:rPr>
        <w:t>LOTE -1</w:t>
      </w:r>
    </w:p>
    <w:tbl>
      <w:tblPr>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49"/>
        <w:gridCol w:w="7653"/>
        <w:gridCol w:w="1134"/>
        <w:gridCol w:w="1232"/>
        <w:gridCol w:w="1675"/>
        <w:gridCol w:w="1911"/>
      </w:tblGrid>
      <w:tr w:rsidR="00027157" w:rsidRPr="00627DDC" w:rsidTr="0055213B">
        <w:trPr>
          <w:trHeight w:val="706"/>
          <w:tblHeader/>
        </w:trPr>
        <w:tc>
          <w:tcPr>
            <w:tcW w:w="4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27157" w:rsidRPr="00627DDC" w:rsidRDefault="00027157" w:rsidP="00A261AD">
            <w:pPr>
              <w:jc w:val="center"/>
              <w:rPr>
                <w:b/>
                <w:bCs/>
                <w:color w:val="0000FF"/>
                <w:sz w:val="22"/>
                <w:szCs w:val="22"/>
              </w:rPr>
            </w:pPr>
            <w:r w:rsidRPr="00627DDC">
              <w:rPr>
                <w:b/>
                <w:bCs/>
                <w:color w:val="0000FF"/>
                <w:sz w:val="22"/>
                <w:szCs w:val="22"/>
              </w:rPr>
              <w:t>ITEM</w:t>
            </w:r>
          </w:p>
        </w:tc>
        <w:tc>
          <w:tcPr>
            <w:tcW w:w="255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27157" w:rsidRPr="00627DDC" w:rsidRDefault="00027157" w:rsidP="00A261AD">
            <w:pPr>
              <w:jc w:val="center"/>
              <w:rPr>
                <w:b/>
                <w:bCs/>
                <w:color w:val="0000FF"/>
                <w:sz w:val="22"/>
                <w:szCs w:val="22"/>
              </w:rPr>
            </w:pPr>
            <w:r w:rsidRPr="00627DDC">
              <w:rPr>
                <w:b/>
                <w:bCs/>
                <w:color w:val="0000FF"/>
                <w:sz w:val="22"/>
                <w:szCs w:val="22"/>
              </w:rPr>
              <w:t>DESCRIÇÃO</w:t>
            </w:r>
          </w:p>
        </w:tc>
        <w:tc>
          <w:tcPr>
            <w:tcW w:w="37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27157" w:rsidRPr="00627DDC" w:rsidRDefault="00027157" w:rsidP="00A261AD">
            <w:pPr>
              <w:jc w:val="center"/>
              <w:rPr>
                <w:b/>
                <w:bCs/>
                <w:color w:val="0000FF"/>
                <w:sz w:val="22"/>
                <w:szCs w:val="22"/>
              </w:rPr>
            </w:pPr>
            <w:r w:rsidRPr="00627DDC">
              <w:rPr>
                <w:b/>
                <w:bCs/>
                <w:color w:val="0000FF"/>
                <w:sz w:val="22"/>
                <w:szCs w:val="22"/>
              </w:rPr>
              <w:t>UNID</w:t>
            </w:r>
          </w:p>
        </w:tc>
        <w:tc>
          <w:tcPr>
            <w:tcW w:w="4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27157" w:rsidRPr="00627DDC" w:rsidRDefault="00027157" w:rsidP="00A261AD">
            <w:pPr>
              <w:jc w:val="center"/>
              <w:rPr>
                <w:b/>
                <w:bCs/>
                <w:color w:val="0000FF"/>
                <w:sz w:val="22"/>
                <w:szCs w:val="22"/>
              </w:rPr>
            </w:pPr>
            <w:r w:rsidRPr="00627DDC">
              <w:rPr>
                <w:b/>
                <w:bCs/>
                <w:color w:val="0000FF"/>
                <w:sz w:val="22"/>
                <w:szCs w:val="22"/>
              </w:rPr>
              <w:t>QUANT.</w:t>
            </w:r>
          </w:p>
        </w:tc>
        <w:tc>
          <w:tcPr>
            <w:tcW w:w="56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27157" w:rsidRPr="00627DDC" w:rsidRDefault="00027157" w:rsidP="00A261AD">
            <w:pPr>
              <w:jc w:val="center"/>
              <w:rPr>
                <w:b/>
                <w:bCs/>
                <w:color w:val="0000FF"/>
                <w:sz w:val="22"/>
                <w:szCs w:val="22"/>
              </w:rPr>
            </w:pPr>
            <w:r w:rsidRPr="00627DDC">
              <w:rPr>
                <w:b/>
                <w:bCs/>
                <w:color w:val="0000FF"/>
                <w:sz w:val="22"/>
                <w:szCs w:val="22"/>
              </w:rPr>
              <w:t>PREÇO MÉDIO</w:t>
            </w:r>
          </w:p>
        </w:tc>
        <w:tc>
          <w:tcPr>
            <w:tcW w:w="64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27157" w:rsidRPr="00627DDC" w:rsidRDefault="00027157" w:rsidP="00A261AD">
            <w:pPr>
              <w:jc w:val="center"/>
              <w:rPr>
                <w:b/>
                <w:bCs/>
                <w:color w:val="0000FF"/>
                <w:sz w:val="22"/>
                <w:szCs w:val="22"/>
              </w:rPr>
            </w:pPr>
            <w:r w:rsidRPr="00627DDC">
              <w:rPr>
                <w:b/>
                <w:bCs/>
                <w:color w:val="0000FF"/>
                <w:sz w:val="22"/>
                <w:szCs w:val="22"/>
              </w:rPr>
              <w:t>VALOR TOTAL</w:t>
            </w:r>
          </w:p>
        </w:tc>
      </w:tr>
      <w:tr w:rsidR="0038084E" w:rsidRPr="00627DDC" w:rsidTr="0055213B">
        <w:trPr>
          <w:trHeight w:val="323"/>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t>01</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pPr>
              <w:jc w:val="both"/>
              <w:rPr>
                <w:bCs/>
                <w:sz w:val="22"/>
                <w:szCs w:val="22"/>
              </w:rPr>
            </w:pPr>
            <w:r w:rsidRPr="00627DDC">
              <w:rPr>
                <w:bCs/>
                <w:sz w:val="22"/>
                <w:szCs w:val="22"/>
              </w:rPr>
              <w:t xml:space="preserve">*** Luvas em látex de borracha natural Tamanho PP - para utilização em procedimentos não cirúrgicos para assistência à saúde, não estéreis, superfície lisa, levemente pulverizada com pó </w:t>
            </w:r>
            <w:proofErr w:type="spellStart"/>
            <w:r w:rsidRPr="00627DDC">
              <w:rPr>
                <w:bCs/>
                <w:sz w:val="22"/>
                <w:szCs w:val="22"/>
              </w:rPr>
              <w:t>bio-absorvível</w:t>
            </w:r>
            <w:proofErr w:type="spellEnd"/>
            <w:r w:rsidRPr="00627DDC">
              <w:rPr>
                <w:bCs/>
                <w:sz w:val="22"/>
                <w:szCs w:val="22"/>
              </w:rPr>
              <w:t xml:space="preserve"> a base de amido de milho, de uso único e por procedimento, totalmente impermeável á água e a outros fluídos... </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color w:val="000000"/>
                <w:sz w:val="22"/>
                <w:szCs w:val="22"/>
              </w:rPr>
            </w:pPr>
            <w:r w:rsidRPr="00627DDC">
              <w:rPr>
                <w:bCs/>
                <w:color w:val="000000"/>
                <w:sz w:val="22"/>
                <w:szCs w:val="22"/>
              </w:rPr>
              <w:t>CX</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DA3CAC">
            <w:pPr>
              <w:jc w:val="center"/>
              <w:rPr>
                <w:sz w:val="22"/>
                <w:szCs w:val="22"/>
              </w:rPr>
            </w:pPr>
            <w:r w:rsidRPr="00627DDC">
              <w:rPr>
                <w:sz w:val="22"/>
                <w:szCs w:val="22"/>
              </w:rPr>
              <w:t>302</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pPr>
              <w:jc w:val="center"/>
              <w:rPr>
                <w:bCs/>
                <w:sz w:val="22"/>
                <w:szCs w:val="22"/>
              </w:rPr>
            </w:pPr>
            <w:r w:rsidRPr="00627DDC">
              <w:rPr>
                <w:bCs/>
                <w:sz w:val="22"/>
                <w:szCs w:val="22"/>
              </w:rPr>
              <w:t>21,15</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rsidP="0055213B">
            <w:pPr>
              <w:jc w:val="right"/>
              <w:rPr>
                <w:bCs/>
                <w:color w:val="000000"/>
                <w:sz w:val="22"/>
                <w:szCs w:val="22"/>
              </w:rPr>
            </w:pPr>
            <w:r w:rsidRPr="00627DDC">
              <w:rPr>
                <w:bCs/>
                <w:color w:val="000000"/>
                <w:sz w:val="22"/>
                <w:szCs w:val="22"/>
              </w:rPr>
              <w:t>6.387,30</w:t>
            </w:r>
          </w:p>
        </w:tc>
      </w:tr>
      <w:tr w:rsidR="0038084E" w:rsidRPr="00627DDC" w:rsidTr="0055213B">
        <w:trPr>
          <w:trHeight w:val="272"/>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t>02</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pPr>
              <w:jc w:val="both"/>
              <w:rPr>
                <w:bCs/>
                <w:sz w:val="22"/>
                <w:szCs w:val="22"/>
              </w:rPr>
            </w:pPr>
            <w:r w:rsidRPr="00627DDC">
              <w:rPr>
                <w:bCs/>
                <w:sz w:val="22"/>
                <w:szCs w:val="22"/>
              </w:rPr>
              <w:t xml:space="preserve">*** Luvas em látex de borracha natural Tamanho P - para utilização em procedimentos não cirúrgicos para assistência à saúde, não estéreis, superfície lisa, levemente pulverizada com pó </w:t>
            </w:r>
            <w:proofErr w:type="spellStart"/>
            <w:r w:rsidRPr="00627DDC">
              <w:rPr>
                <w:bCs/>
                <w:sz w:val="22"/>
                <w:szCs w:val="22"/>
              </w:rPr>
              <w:t>bio-absorvível</w:t>
            </w:r>
            <w:proofErr w:type="spellEnd"/>
            <w:r w:rsidRPr="00627DDC">
              <w:rPr>
                <w:bCs/>
                <w:sz w:val="22"/>
                <w:szCs w:val="22"/>
              </w:rPr>
              <w:t xml:space="preserve"> a base de amido de milho, de uso único e por procedimento, totalmente impermeável á água e a outros fluídos...</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color w:val="000000"/>
                <w:sz w:val="22"/>
                <w:szCs w:val="22"/>
              </w:rPr>
            </w:pPr>
            <w:r w:rsidRPr="00627DDC">
              <w:rPr>
                <w:bCs/>
                <w:color w:val="000000"/>
                <w:sz w:val="22"/>
                <w:szCs w:val="22"/>
              </w:rPr>
              <w:t>CX</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DA3CAC">
            <w:pPr>
              <w:jc w:val="center"/>
              <w:rPr>
                <w:sz w:val="22"/>
                <w:szCs w:val="22"/>
              </w:rPr>
            </w:pPr>
            <w:r w:rsidRPr="00627DDC">
              <w:rPr>
                <w:sz w:val="22"/>
                <w:szCs w:val="22"/>
              </w:rPr>
              <w:t>1.134</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pPr>
              <w:jc w:val="center"/>
              <w:rPr>
                <w:bCs/>
                <w:sz w:val="22"/>
                <w:szCs w:val="22"/>
              </w:rPr>
            </w:pPr>
            <w:r w:rsidRPr="00627DDC">
              <w:rPr>
                <w:bCs/>
                <w:sz w:val="22"/>
                <w:szCs w:val="22"/>
              </w:rPr>
              <w:t>21,15</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rsidP="0055213B">
            <w:pPr>
              <w:jc w:val="right"/>
              <w:rPr>
                <w:bCs/>
                <w:color w:val="000000"/>
                <w:sz w:val="22"/>
                <w:szCs w:val="22"/>
              </w:rPr>
            </w:pPr>
            <w:r w:rsidRPr="00627DDC">
              <w:rPr>
                <w:bCs/>
                <w:color w:val="000000"/>
                <w:sz w:val="22"/>
                <w:szCs w:val="22"/>
              </w:rPr>
              <w:t>23.984,10</w:t>
            </w:r>
          </w:p>
        </w:tc>
      </w:tr>
      <w:tr w:rsidR="0038084E" w:rsidRPr="00627DDC" w:rsidTr="0055213B">
        <w:trPr>
          <w:trHeight w:val="261"/>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t>03</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pPr>
              <w:jc w:val="both"/>
              <w:rPr>
                <w:bCs/>
                <w:sz w:val="22"/>
                <w:szCs w:val="22"/>
              </w:rPr>
            </w:pPr>
            <w:r w:rsidRPr="00627DDC">
              <w:rPr>
                <w:bCs/>
                <w:sz w:val="22"/>
                <w:szCs w:val="22"/>
              </w:rPr>
              <w:t xml:space="preserve">*** Luvas em látex de borracha natural Tamanho M - para utilização em procedimentos não cirúrgicos para assistência à saúde, não estéreis, superfície lisa, levemente pulverizada com pó </w:t>
            </w:r>
            <w:proofErr w:type="spellStart"/>
            <w:r w:rsidRPr="00627DDC">
              <w:rPr>
                <w:bCs/>
                <w:sz w:val="22"/>
                <w:szCs w:val="22"/>
              </w:rPr>
              <w:t>bio-absorvível</w:t>
            </w:r>
            <w:proofErr w:type="spellEnd"/>
            <w:r w:rsidRPr="00627DDC">
              <w:rPr>
                <w:bCs/>
                <w:sz w:val="22"/>
                <w:szCs w:val="22"/>
              </w:rPr>
              <w:t xml:space="preserve"> a base de amido de milho, de uso único e por procedimento, totalmente impermeável á água e a outros fluídos... </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color w:val="000000"/>
                <w:sz w:val="22"/>
                <w:szCs w:val="22"/>
              </w:rPr>
            </w:pPr>
            <w:r w:rsidRPr="00627DDC">
              <w:rPr>
                <w:bCs/>
                <w:color w:val="000000"/>
                <w:sz w:val="22"/>
                <w:szCs w:val="22"/>
              </w:rPr>
              <w:t>CX</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DA3CAC">
            <w:pPr>
              <w:jc w:val="center"/>
              <w:rPr>
                <w:sz w:val="22"/>
                <w:szCs w:val="22"/>
              </w:rPr>
            </w:pPr>
            <w:r w:rsidRPr="00627DDC">
              <w:rPr>
                <w:sz w:val="22"/>
                <w:szCs w:val="22"/>
              </w:rPr>
              <w:t>1.215</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pPr>
              <w:jc w:val="center"/>
              <w:rPr>
                <w:bCs/>
                <w:sz w:val="22"/>
                <w:szCs w:val="22"/>
              </w:rPr>
            </w:pPr>
            <w:r w:rsidRPr="00627DDC">
              <w:rPr>
                <w:bCs/>
                <w:sz w:val="22"/>
                <w:szCs w:val="22"/>
              </w:rPr>
              <w:t>21,15</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rsidP="0055213B">
            <w:pPr>
              <w:jc w:val="right"/>
              <w:rPr>
                <w:bCs/>
                <w:color w:val="000000"/>
                <w:sz w:val="22"/>
                <w:szCs w:val="22"/>
              </w:rPr>
            </w:pPr>
            <w:r w:rsidRPr="00627DDC">
              <w:rPr>
                <w:bCs/>
                <w:color w:val="000000"/>
                <w:sz w:val="22"/>
                <w:szCs w:val="22"/>
              </w:rPr>
              <w:t>25.697,25</w:t>
            </w:r>
          </w:p>
        </w:tc>
      </w:tr>
      <w:tr w:rsidR="0038084E" w:rsidRPr="00627DDC" w:rsidTr="0055213B">
        <w:trPr>
          <w:trHeight w:val="280"/>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t>04</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pPr>
              <w:jc w:val="both"/>
              <w:rPr>
                <w:bCs/>
                <w:sz w:val="22"/>
                <w:szCs w:val="22"/>
              </w:rPr>
            </w:pPr>
            <w:r w:rsidRPr="00627DDC">
              <w:rPr>
                <w:bCs/>
                <w:sz w:val="22"/>
                <w:szCs w:val="22"/>
              </w:rPr>
              <w:t xml:space="preserve">*** Luvas em látex de borracha natural Tamanho G - para utilização em procedimentos não cirúrgicos para assistência à saúde, não estéreis, superfície lisa, levemente pulverizada com pó </w:t>
            </w:r>
            <w:proofErr w:type="spellStart"/>
            <w:r w:rsidRPr="00627DDC">
              <w:rPr>
                <w:bCs/>
                <w:sz w:val="22"/>
                <w:szCs w:val="22"/>
              </w:rPr>
              <w:t>bio-absorvível</w:t>
            </w:r>
            <w:proofErr w:type="spellEnd"/>
            <w:r w:rsidRPr="00627DDC">
              <w:rPr>
                <w:bCs/>
                <w:sz w:val="22"/>
                <w:szCs w:val="22"/>
              </w:rPr>
              <w:t xml:space="preserve"> a base de amido de milho, de uso único e por procedimento, totalmente impermeável á água e a outros </w:t>
            </w:r>
            <w:proofErr w:type="gramStart"/>
            <w:r w:rsidRPr="00627DDC">
              <w:rPr>
                <w:bCs/>
                <w:sz w:val="22"/>
                <w:szCs w:val="22"/>
              </w:rPr>
              <w:t>fluídos</w:t>
            </w:r>
            <w:proofErr w:type="gramEnd"/>
            <w:r w:rsidRPr="00627DDC">
              <w:rPr>
                <w:bCs/>
                <w:sz w:val="22"/>
                <w:szCs w:val="22"/>
              </w:rPr>
              <w:t xml:space="preserve"> </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color w:val="000000"/>
                <w:sz w:val="22"/>
                <w:szCs w:val="22"/>
              </w:rPr>
            </w:pPr>
            <w:r w:rsidRPr="00627DDC">
              <w:rPr>
                <w:bCs/>
                <w:color w:val="000000"/>
                <w:sz w:val="22"/>
                <w:szCs w:val="22"/>
              </w:rPr>
              <w:t>CX</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DA3CAC">
            <w:pPr>
              <w:jc w:val="center"/>
              <w:rPr>
                <w:sz w:val="22"/>
                <w:szCs w:val="22"/>
              </w:rPr>
            </w:pPr>
            <w:r w:rsidRPr="00627DDC">
              <w:rPr>
                <w:sz w:val="22"/>
                <w:szCs w:val="22"/>
              </w:rPr>
              <w:t>150</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pPr>
              <w:jc w:val="center"/>
              <w:rPr>
                <w:bCs/>
                <w:sz w:val="22"/>
                <w:szCs w:val="22"/>
              </w:rPr>
            </w:pPr>
            <w:r w:rsidRPr="00627DDC">
              <w:rPr>
                <w:bCs/>
                <w:sz w:val="22"/>
                <w:szCs w:val="22"/>
              </w:rPr>
              <w:t>23,64</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rsidP="0055213B">
            <w:pPr>
              <w:jc w:val="right"/>
              <w:rPr>
                <w:bCs/>
                <w:color w:val="000000"/>
                <w:sz w:val="22"/>
                <w:szCs w:val="22"/>
              </w:rPr>
            </w:pPr>
            <w:r w:rsidRPr="00627DDC">
              <w:rPr>
                <w:bCs/>
                <w:color w:val="000000"/>
                <w:sz w:val="22"/>
                <w:szCs w:val="22"/>
              </w:rPr>
              <w:t>3.546,00</w:t>
            </w:r>
          </w:p>
        </w:tc>
      </w:tr>
      <w:tr w:rsidR="0038084E" w:rsidRPr="00627DDC" w:rsidTr="0055213B">
        <w:trPr>
          <w:trHeight w:val="269"/>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t>05</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pPr>
              <w:jc w:val="both"/>
              <w:rPr>
                <w:bCs/>
                <w:sz w:val="22"/>
                <w:szCs w:val="22"/>
              </w:rPr>
            </w:pPr>
            <w:r w:rsidRPr="00627DDC">
              <w:rPr>
                <w:bCs/>
                <w:sz w:val="22"/>
                <w:szCs w:val="22"/>
              </w:rPr>
              <w:t xml:space="preserve">*** Luvas cirúrgicas em látex de borracha natural, tamanho 7,0 - esterilizadas (óxido de etileno), superfície lisa, levemente pulverizada com pó </w:t>
            </w:r>
            <w:proofErr w:type="spellStart"/>
            <w:r w:rsidRPr="00627DDC">
              <w:rPr>
                <w:bCs/>
                <w:sz w:val="22"/>
                <w:szCs w:val="22"/>
              </w:rPr>
              <w:t>bio-absorvível</w:t>
            </w:r>
            <w:proofErr w:type="spellEnd"/>
            <w:r w:rsidRPr="00627DDC">
              <w:rPr>
                <w:bCs/>
                <w:sz w:val="22"/>
                <w:szCs w:val="22"/>
              </w:rPr>
              <w:t xml:space="preserve"> a base de amido de milho, de uso único e por procedimento, totalmente impermeável á água e a outros fluídos... </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color w:val="000000"/>
                <w:sz w:val="22"/>
                <w:szCs w:val="22"/>
              </w:rPr>
            </w:pPr>
            <w:r w:rsidRPr="00627DDC">
              <w:rPr>
                <w:bCs/>
                <w:color w:val="000000"/>
                <w:sz w:val="22"/>
                <w:szCs w:val="22"/>
              </w:rPr>
              <w:t>PAR</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DA3CAC">
            <w:pPr>
              <w:jc w:val="center"/>
              <w:rPr>
                <w:sz w:val="22"/>
                <w:szCs w:val="22"/>
              </w:rPr>
            </w:pPr>
            <w:r w:rsidRPr="00627DDC">
              <w:rPr>
                <w:sz w:val="22"/>
                <w:szCs w:val="22"/>
              </w:rPr>
              <w:t>921</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pPr>
              <w:jc w:val="center"/>
              <w:rPr>
                <w:bCs/>
                <w:sz w:val="22"/>
                <w:szCs w:val="22"/>
              </w:rPr>
            </w:pPr>
            <w:r w:rsidRPr="00627DDC">
              <w:rPr>
                <w:bCs/>
                <w:sz w:val="22"/>
                <w:szCs w:val="22"/>
              </w:rPr>
              <w:t>1,12</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rsidP="0055213B">
            <w:pPr>
              <w:jc w:val="right"/>
              <w:rPr>
                <w:bCs/>
                <w:color w:val="000000"/>
                <w:sz w:val="22"/>
                <w:szCs w:val="22"/>
              </w:rPr>
            </w:pPr>
            <w:r w:rsidRPr="00627DDC">
              <w:rPr>
                <w:bCs/>
                <w:color w:val="000000"/>
                <w:sz w:val="22"/>
                <w:szCs w:val="22"/>
              </w:rPr>
              <w:t>1.031,52</w:t>
            </w:r>
          </w:p>
        </w:tc>
      </w:tr>
      <w:tr w:rsidR="0038084E" w:rsidRPr="00627DDC" w:rsidTr="0055213B">
        <w:trPr>
          <w:trHeight w:val="274"/>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t>06</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pPr>
              <w:jc w:val="both"/>
              <w:rPr>
                <w:bCs/>
                <w:sz w:val="22"/>
                <w:szCs w:val="22"/>
              </w:rPr>
            </w:pPr>
            <w:r w:rsidRPr="00627DDC">
              <w:rPr>
                <w:bCs/>
                <w:sz w:val="22"/>
                <w:szCs w:val="22"/>
              </w:rPr>
              <w:t xml:space="preserve">*** Luvas cirúrgicas em látex de borracha natural, tamanho 7,5 - esterilizadas (óxido de etileno), superfície lisa, levemente pulverizada com pó </w:t>
            </w:r>
            <w:proofErr w:type="spellStart"/>
            <w:r w:rsidRPr="00627DDC">
              <w:rPr>
                <w:bCs/>
                <w:sz w:val="22"/>
                <w:szCs w:val="22"/>
              </w:rPr>
              <w:t>bio-absorvível</w:t>
            </w:r>
            <w:proofErr w:type="spellEnd"/>
            <w:r w:rsidRPr="00627DDC">
              <w:rPr>
                <w:bCs/>
                <w:sz w:val="22"/>
                <w:szCs w:val="22"/>
              </w:rPr>
              <w:t xml:space="preserve"> a base de amido de milho, de uso único e por procedimento, totalmente impermeável á água e a outros fluídos...</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color w:val="000000"/>
                <w:sz w:val="22"/>
                <w:szCs w:val="22"/>
              </w:rPr>
            </w:pPr>
            <w:r w:rsidRPr="00627DDC">
              <w:rPr>
                <w:bCs/>
                <w:color w:val="000000"/>
                <w:sz w:val="22"/>
                <w:szCs w:val="22"/>
              </w:rPr>
              <w:t>PAR</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DA3CAC">
            <w:pPr>
              <w:jc w:val="center"/>
              <w:rPr>
                <w:sz w:val="22"/>
                <w:szCs w:val="22"/>
              </w:rPr>
            </w:pPr>
            <w:r w:rsidRPr="00627DDC">
              <w:rPr>
                <w:sz w:val="22"/>
                <w:szCs w:val="22"/>
              </w:rPr>
              <w:t>921</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pPr>
              <w:jc w:val="center"/>
              <w:rPr>
                <w:bCs/>
                <w:sz w:val="22"/>
                <w:szCs w:val="22"/>
              </w:rPr>
            </w:pPr>
            <w:r w:rsidRPr="00627DDC">
              <w:rPr>
                <w:bCs/>
                <w:sz w:val="22"/>
                <w:szCs w:val="22"/>
              </w:rPr>
              <w:t>1,21</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rsidP="0055213B">
            <w:pPr>
              <w:jc w:val="right"/>
              <w:rPr>
                <w:bCs/>
                <w:color w:val="000000"/>
                <w:sz w:val="22"/>
                <w:szCs w:val="22"/>
              </w:rPr>
            </w:pPr>
            <w:r w:rsidRPr="00627DDC">
              <w:rPr>
                <w:bCs/>
                <w:color w:val="000000"/>
                <w:sz w:val="22"/>
                <w:szCs w:val="22"/>
              </w:rPr>
              <w:t>1.114,41</w:t>
            </w:r>
          </w:p>
        </w:tc>
      </w:tr>
      <w:tr w:rsidR="0038084E" w:rsidRPr="00627DDC" w:rsidTr="0055213B">
        <w:trPr>
          <w:trHeight w:val="274"/>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t>07</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pPr>
              <w:jc w:val="both"/>
              <w:rPr>
                <w:bCs/>
                <w:sz w:val="22"/>
                <w:szCs w:val="22"/>
              </w:rPr>
            </w:pPr>
            <w:r w:rsidRPr="00627DDC">
              <w:rPr>
                <w:bCs/>
                <w:sz w:val="22"/>
                <w:szCs w:val="22"/>
              </w:rPr>
              <w:t xml:space="preserve">Agulha para coleta múltipla de sangue a vácuo, 25 X </w:t>
            </w:r>
            <w:proofErr w:type="gramStart"/>
            <w:r w:rsidRPr="00627DDC">
              <w:rPr>
                <w:bCs/>
                <w:sz w:val="22"/>
                <w:szCs w:val="22"/>
              </w:rPr>
              <w:t>8</w:t>
            </w:r>
            <w:proofErr w:type="gramEnd"/>
            <w:r w:rsidRPr="00627DDC">
              <w:rPr>
                <w:bCs/>
                <w:sz w:val="22"/>
                <w:szCs w:val="22"/>
              </w:rPr>
              <w:t xml:space="preserve"> mm / 21G (uso pediátrico/ geriátrico) - canhão de cor preta, cânula em aço inoxidável com </w:t>
            </w:r>
            <w:proofErr w:type="spellStart"/>
            <w:r w:rsidRPr="00627DDC">
              <w:rPr>
                <w:bCs/>
                <w:sz w:val="22"/>
                <w:szCs w:val="22"/>
              </w:rPr>
              <w:t>bisel</w:t>
            </w:r>
            <w:proofErr w:type="spellEnd"/>
            <w:r w:rsidRPr="00627DDC">
              <w:rPr>
                <w:bCs/>
                <w:sz w:val="22"/>
                <w:szCs w:val="22"/>
              </w:rPr>
              <w:t xml:space="preserve"> trifacetado, </w:t>
            </w:r>
            <w:proofErr w:type="spellStart"/>
            <w:r w:rsidRPr="00627DDC">
              <w:rPr>
                <w:bCs/>
                <w:sz w:val="22"/>
                <w:szCs w:val="22"/>
              </w:rPr>
              <w:t>siliconizada</w:t>
            </w:r>
            <w:proofErr w:type="spellEnd"/>
            <w:r w:rsidRPr="00627DDC">
              <w:rPr>
                <w:bCs/>
                <w:sz w:val="22"/>
                <w:szCs w:val="22"/>
              </w:rPr>
              <w:t xml:space="preserve">, esterilizada a Óxido de Etileno, embaladas individualmente em </w:t>
            </w:r>
            <w:r w:rsidRPr="00627DDC">
              <w:rPr>
                <w:bCs/>
                <w:sz w:val="22"/>
                <w:szCs w:val="22"/>
              </w:rPr>
              <w:lastRenderedPageBreak/>
              <w:t>cápsulas hermeticamente fechadas. Caixa com 100 unidades.</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color w:val="000000"/>
                <w:sz w:val="22"/>
                <w:szCs w:val="22"/>
              </w:rPr>
            </w:pPr>
            <w:r w:rsidRPr="00627DDC">
              <w:rPr>
                <w:bCs/>
                <w:color w:val="000000"/>
                <w:sz w:val="22"/>
                <w:szCs w:val="22"/>
              </w:rPr>
              <w:lastRenderedPageBreak/>
              <w:t>CX</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DA3CAC">
            <w:pPr>
              <w:jc w:val="center"/>
              <w:rPr>
                <w:sz w:val="22"/>
                <w:szCs w:val="22"/>
              </w:rPr>
            </w:pPr>
            <w:r w:rsidRPr="00627DDC">
              <w:rPr>
                <w:sz w:val="22"/>
                <w:szCs w:val="22"/>
              </w:rPr>
              <w:t>312</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pPr>
              <w:jc w:val="center"/>
              <w:rPr>
                <w:bCs/>
                <w:sz w:val="22"/>
                <w:szCs w:val="22"/>
              </w:rPr>
            </w:pPr>
            <w:r w:rsidRPr="00627DDC">
              <w:rPr>
                <w:bCs/>
                <w:sz w:val="22"/>
                <w:szCs w:val="22"/>
              </w:rPr>
              <w:t>34,81</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rsidP="0055213B">
            <w:pPr>
              <w:jc w:val="right"/>
              <w:rPr>
                <w:bCs/>
                <w:color w:val="000000"/>
                <w:sz w:val="22"/>
                <w:szCs w:val="22"/>
              </w:rPr>
            </w:pPr>
            <w:r w:rsidRPr="00627DDC">
              <w:rPr>
                <w:bCs/>
                <w:color w:val="000000"/>
                <w:sz w:val="22"/>
                <w:szCs w:val="22"/>
              </w:rPr>
              <w:t>10.860,72</w:t>
            </w:r>
          </w:p>
        </w:tc>
      </w:tr>
      <w:tr w:rsidR="0038084E" w:rsidRPr="00627DDC" w:rsidTr="0055213B">
        <w:trPr>
          <w:trHeight w:val="274"/>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lastRenderedPageBreak/>
              <w:t>08</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pPr>
              <w:jc w:val="both"/>
              <w:rPr>
                <w:bCs/>
                <w:sz w:val="22"/>
                <w:szCs w:val="22"/>
              </w:rPr>
            </w:pPr>
            <w:r w:rsidRPr="00627DDC">
              <w:rPr>
                <w:bCs/>
                <w:sz w:val="22"/>
                <w:szCs w:val="22"/>
              </w:rPr>
              <w:t xml:space="preserve">Agulha para coleta múltipla de sangue a vácuo, 25 X 0,7mm / 22G (uso pediátrico/ geriátrico) - canhão de cor preta, cânula em aço inoxidável com </w:t>
            </w:r>
            <w:proofErr w:type="spellStart"/>
            <w:r w:rsidRPr="00627DDC">
              <w:rPr>
                <w:bCs/>
                <w:sz w:val="22"/>
                <w:szCs w:val="22"/>
              </w:rPr>
              <w:t>bisel</w:t>
            </w:r>
            <w:proofErr w:type="spellEnd"/>
            <w:r w:rsidRPr="00627DDC">
              <w:rPr>
                <w:bCs/>
                <w:sz w:val="22"/>
                <w:szCs w:val="22"/>
              </w:rPr>
              <w:t xml:space="preserve"> trifacetado, </w:t>
            </w:r>
            <w:proofErr w:type="spellStart"/>
            <w:r w:rsidRPr="00627DDC">
              <w:rPr>
                <w:bCs/>
                <w:sz w:val="22"/>
                <w:szCs w:val="22"/>
              </w:rPr>
              <w:t>siliconizada</w:t>
            </w:r>
            <w:proofErr w:type="spellEnd"/>
            <w:r w:rsidRPr="00627DDC">
              <w:rPr>
                <w:bCs/>
                <w:sz w:val="22"/>
                <w:szCs w:val="22"/>
              </w:rPr>
              <w:t>, esterilizada a Óxido de Etileno, embaladas individualmente em cápsulas hermeticamente fechadas. Caixa com 100 unidades.</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color w:val="000000"/>
                <w:sz w:val="22"/>
                <w:szCs w:val="22"/>
              </w:rPr>
            </w:pPr>
            <w:r w:rsidRPr="00627DDC">
              <w:rPr>
                <w:bCs/>
                <w:color w:val="000000"/>
                <w:sz w:val="22"/>
                <w:szCs w:val="22"/>
              </w:rPr>
              <w:t>CX</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DA3CAC">
            <w:pPr>
              <w:jc w:val="center"/>
              <w:rPr>
                <w:sz w:val="22"/>
                <w:szCs w:val="22"/>
              </w:rPr>
            </w:pPr>
            <w:r w:rsidRPr="00627DDC">
              <w:rPr>
                <w:sz w:val="22"/>
                <w:szCs w:val="22"/>
              </w:rPr>
              <w:t>60</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pPr>
              <w:jc w:val="center"/>
              <w:rPr>
                <w:bCs/>
                <w:sz w:val="22"/>
                <w:szCs w:val="22"/>
              </w:rPr>
            </w:pPr>
            <w:r w:rsidRPr="00627DDC">
              <w:rPr>
                <w:bCs/>
                <w:sz w:val="22"/>
                <w:szCs w:val="22"/>
              </w:rPr>
              <w:t>23,80</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rsidP="0055213B">
            <w:pPr>
              <w:jc w:val="right"/>
              <w:rPr>
                <w:bCs/>
                <w:color w:val="000000"/>
                <w:sz w:val="22"/>
                <w:szCs w:val="22"/>
              </w:rPr>
            </w:pPr>
            <w:r w:rsidRPr="00627DDC">
              <w:rPr>
                <w:bCs/>
                <w:color w:val="000000"/>
                <w:sz w:val="22"/>
                <w:szCs w:val="22"/>
              </w:rPr>
              <w:t>1.428,00</w:t>
            </w:r>
          </w:p>
        </w:tc>
      </w:tr>
      <w:tr w:rsidR="0038084E" w:rsidRPr="00627DDC" w:rsidTr="0055213B">
        <w:trPr>
          <w:trHeight w:val="274"/>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t>09</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pPr>
              <w:jc w:val="both"/>
              <w:rPr>
                <w:bCs/>
                <w:sz w:val="22"/>
                <w:szCs w:val="22"/>
              </w:rPr>
            </w:pPr>
            <w:r w:rsidRPr="00627DDC">
              <w:rPr>
                <w:bCs/>
                <w:sz w:val="22"/>
                <w:szCs w:val="22"/>
              </w:rPr>
              <w:t xml:space="preserve">Agulha descartável de uso único, 25 X 0,7mm / 22G - </w:t>
            </w:r>
            <w:proofErr w:type="gramStart"/>
            <w:r w:rsidRPr="00627DDC">
              <w:rPr>
                <w:bCs/>
                <w:sz w:val="22"/>
                <w:szCs w:val="22"/>
              </w:rPr>
              <w:t>estéril, atóxica</w:t>
            </w:r>
            <w:proofErr w:type="gramEnd"/>
            <w:r w:rsidRPr="00627DDC">
              <w:rPr>
                <w:bCs/>
                <w:sz w:val="22"/>
                <w:szCs w:val="22"/>
              </w:rPr>
              <w:t xml:space="preserve"> e </w:t>
            </w:r>
            <w:proofErr w:type="spellStart"/>
            <w:r w:rsidRPr="00627DDC">
              <w:rPr>
                <w:bCs/>
                <w:sz w:val="22"/>
                <w:szCs w:val="22"/>
              </w:rPr>
              <w:t>apirogênica</w:t>
            </w:r>
            <w:proofErr w:type="spellEnd"/>
            <w:r w:rsidRPr="00627DDC">
              <w:rPr>
                <w:bCs/>
                <w:sz w:val="22"/>
                <w:szCs w:val="22"/>
              </w:rPr>
              <w:t xml:space="preserve">, cânula </w:t>
            </w:r>
            <w:proofErr w:type="spellStart"/>
            <w:r w:rsidRPr="00627DDC">
              <w:rPr>
                <w:bCs/>
                <w:sz w:val="22"/>
                <w:szCs w:val="22"/>
              </w:rPr>
              <w:t>siliconizada</w:t>
            </w:r>
            <w:proofErr w:type="spellEnd"/>
            <w:r w:rsidRPr="00627DDC">
              <w:rPr>
                <w:bCs/>
                <w:sz w:val="22"/>
                <w:szCs w:val="22"/>
              </w:rPr>
              <w:t xml:space="preserve"> com </w:t>
            </w:r>
            <w:proofErr w:type="spellStart"/>
            <w:r w:rsidRPr="00627DDC">
              <w:rPr>
                <w:bCs/>
                <w:sz w:val="22"/>
                <w:szCs w:val="22"/>
              </w:rPr>
              <w:t>bisel</w:t>
            </w:r>
            <w:proofErr w:type="spellEnd"/>
            <w:r w:rsidRPr="00627DDC">
              <w:rPr>
                <w:bCs/>
                <w:sz w:val="22"/>
                <w:szCs w:val="22"/>
              </w:rPr>
              <w:t xml:space="preserve"> trifacetado. Caixa com 100 agulhas embaladas individualmente em cápsulas hermeticamente fechadas.</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color w:val="000000"/>
                <w:sz w:val="22"/>
                <w:szCs w:val="22"/>
              </w:rPr>
            </w:pPr>
            <w:r w:rsidRPr="00627DDC">
              <w:rPr>
                <w:bCs/>
                <w:color w:val="000000"/>
                <w:sz w:val="22"/>
                <w:szCs w:val="22"/>
              </w:rPr>
              <w:t>CX</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DA3CAC">
            <w:pPr>
              <w:jc w:val="center"/>
              <w:rPr>
                <w:sz w:val="22"/>
                <w:szCs w:val="22"/>
              </w:rPr>
            </w:pPr>
            <w:r w:rsidRPr="00627DDC">
              <w:rPr>
                <w:sz w:val="22"/>
                <w:szCs w:val="22"/>
              </w:rPr>
              <w:t>26</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pPr>
              <w:jc w:val="center"/>
              <w:rPr>
                <w:bCs/>
                <w:sz w:val="22"/>
                <w:szCs w:val="22"/>
              </w:rPr>
            </w:pPr>
            <w:r w:rsidRPr="00627DDC">
              <w:rPr>
                <w:bCs/>
                <w:sz w:val="22"/>
                <w:szCs w:val="22"/>
              </w:rPr>
              <w:t>23,70</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rsidP="0055213B">
            <w:pPr>
              <w:jc w:val="right"/>
              <w:rPr>
                <w:bCs/>
                <w:color w:val="000000"/>
                <w:sz w:val="22"/>
                <w:szCs w:val="22"/>
              </w:rPr>
            </w:pPr>
            <w:r w:rsidRPr="00627DDC">
              <w:rPr>
                <w:bCs/>
                <w:color w:val="000000"/>
                <w:sz w:val="22"/>
                <w:szCs w:val="22"/>
              </w:rPr>
              <w:t>616,20</w:t>
            </w:r>
          </w:p>
        </w:tc>
      </w:tr>
      <w:tr w:rsidR="0038084E" w:rsidRPr="00627DDC" w:rsidTr="0055213B">
        <w:trPr>
          <w:trHeight w:val="274"/>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t>10</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pPr>
              <w:jc w:val="both"/>
              <w:rPr>
                <w:bCs/>
                <w:sz w:val="22"/>
                <w:szCs w:val="22"/>
              </w:rPr>
            </w:pPr>
            <w:r w:rsidRPr="00627DDC">
              <w:rPr>
                <w:bCs/>
                <w:sz w:val="22"/>
                <w:szCs w:val="22"/>
              </w:rPr>
              <w:t xml:space="preserve">Agulha descartável de uso único, 25 X 0,8mm / 21G - </w:t>
            </w:r>
            <w:proofErr w:type="gramStart"/>
            <w:r w:rsidRPr="00627DDC">
              <w:rPr>
                <w:bCs/>
                <w:sz w:val="22"/>
                <w:szCs w:val="22"/>
              </w:rPr>
              <w:t>estéril, atóxica</w:t>
            </w:r>
            <w:proofErr w:type="gramEnd"/>
            <w:r w:rsidRPr="00627DDC">
              <w:rPr>
                <w:bCs/>
                <w:sz w:val="22"/>
                <w:szCs w:val="22"/>
              </w:rPr>
              <w:t xml:space="preserve"> e </w:t>
            </w:r>
            <w:proofErr w:type="spellStart"/>
            <w:r w:rsidRPr="00627DDC">
              <w:rPr>
                <w:bCs/>
                <w:sz w:val="22"/>
                <w:szCs w:val="22"/>
              </w:rPr>
              <w:t>apirogênica</w:t>
            </w:r>
            <w:proofErr w:type="spellEnd"/>
            <w:r w:rsidRPr="00627DDC">
              <w:rPr>
                <w:bCs/>
                <w:sz w:val="22"/>
                <w:szCs w:val="22"/>
              </w:rPr>
              <w:t xml:space="preserve">, cânula </w:t>
            </w:r>
            <w:proofErr w:type="spellStart"/>
            <w:r w:rsidRPr="00627DDC">
              <w:rPr>
                <w:bCs/>
                <w:sz w:val="22"/>
                <w:szCs w:val="22"/>
              </w:rPr>
              <w:t>siliconizada</w:t>
            </w:r>
            <w:proofErr w:type="spellEnd"/>
            <w:r w:rsidRPr="00627DDC">
              <w:rPr>
                <w:bCs/>
                <w:sz w:val="22"/>
                <w:szCs w:val="22"/>
              </w:rPr>
              <w:t xml:space="preserve"> com </w:t>
            </w:r>
            <w:proofErr w:type="spellStart"/>
            <w:r w:rsidRPr="00627DDC">
              <w:rPr>
                <w:bCs/>
                <w:sz w:val="22"/>
                <w:szCs w:val="22"/>
              </w:rPr>
              <w:t>bisel</w:t>
            </w:r>
            <w:proofErr w:type="spellEnd"/>
            <w:r w:rsidRPr="00627DDC">
              <w:rPr>
                <w:bCs/>
                <w:sz w:val="22"/>
                <w:szCs w:val="22"/>
              </w:rPr>
              <w:t xml:space="preserve"> trifacetado. Caixa com 100 agulhas embaladas individualmente em cápsulas hermeticamente fechadas.</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color w:val="000000"/>
                <w:sz w:val="22"/>
                <w:szCs w:val="22"/>
              </w:rPr>
            </w:pPr>
            <w:r w:rsidRPr="00627DDC">
              <w:rPr>
                <w:bCs/>
                <w:color w:val="000000"/>
                <w:sz w:val="22"/>
                <w:szCs w:val="22"/>
              </w:rPr>
              <w:t>CX</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DA3CAC">
            <w:pPr>
              <w:jc w:val="center"/>
              <w:rPr>
                <w:sz w:val="22"/>
                <w:szCs w:val="22"/>
              </w:rPr>
            </w:pPr>
            <w:r w:rsidRPr="00627DDC">
              <w:rPr>
                <w:sz w:val="22"/>
                <w:szCs w:val="22"/>
              </w:rPr>
              <w:t>84</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pPr>
              <w:jc w:val="center"/>
              <w:rPr>
                <w:bCs/>
                <w:sz w:val="22"/>
                <w:szCs w:val="22"/>
              </w:rPr>
            </w:pPr>
            <w:r w:rsidRPr="00627DDC">
              <w:rPr>
                <w:bCs/>
                <w:sz w:val="22"/>
                <w:szCs w:val="22"/>
              </w:rPr>
              <w:t>8,80</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rsidP="0055213B">
            <w:pPr>
              <w:jc w:val="right"/>
              <w:rPr>
                <w:bCs/>
                <w:color w:val="000000"/>
                <w:sz w:val="22"/>
                <w:szCs w:val="22"/>
              </w:rPr>
            </w:pPr>
            <w:r w:rsidRPr="00627DDC">
              <w:rPr>
                <w:bCs/>
                <w:color w:val="000000"/>
                <w:sz w:val="22"/>
                <w:szCs w:val="22"/>
              </w:rPr>
              <w:t>739,20</w:t>
            </w:r>
          </w:p>
        </w:tc>
      </w:tr>
      <w:tr w:rsidR="0038084E" w:rsidRPr="00627DDC" w:rsidTr="0055213B">
        <w:trPr>
          <w:trHeight w:val="274"/>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t>11</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pPr>
              <w:jc w:val="both"/>
              <w:rPr>
                <w:bCs/>
                <w:sz w:val="22"/>
                <w:szCs w:val="22"/>
              </w:rPr>
            </w:pPr>
            <w:r w:rsidRPr="00627DDC">
              <w:rPr>
                <w:bCs/>
                <w:sz w:val="22"/>
                <w:szCs w:val="22"/>
              </w:rPr>
              <w:t xml:space="preserve">Adaptador para agulha múltipla de sangue a vácuo e tubos de </w:t>
            </w:r>
            <w:proofErr w:type="gramStart"/>
            <w:r w:rsidRPr="00627DDC">
              <w:rPr>
                <w:bCs/>
                <w:sz w:val="22"/>
                <w:szCs w:val="22"/>
              </w:rPr>
              <w:t>13mm</w:t>
            </w:r>
            <w:proofErr w:type="gramEnd"/>
            <w:r w:rsidRPr="00627DDC">
              <w:rPr>
                <w:bCs/>
                <w:sz w:val="22"/>
                <w:szCs w:val="22"/>
              </w:rPr>
              <w:t xml:space="preserve"> a 16mm, em polipropileno, transparente, não estéril, encaixe com três roscas, compatível com todas as agulhas de coletas múltiplas, que atenda a norma da NR-32 e RDC-302, com registro no Ministério da Saúde.</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color w:val="000000"/>
                <w:sz w:val="22"/>
                <w:szCs w:val="22"/>
              </w:rPr>
            </w:pPr>
            <w:r w:rsidRPr="00627DDC">
              <w:rPr>
                <w:bCs/>
                <w:color w:val="000000"/>
                <w:sz w:val="22"/>
                <w:szCs w:val="22"/>
              </w:rPr>
              <w:t>CX</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38084E">
            <w:pPr>
              <w:jc w:val="center"/>
              <w:rPr>
                <w:sz w:val="22"/>
                <w:szCs w:val="22"/>
              </w:rPr>
            </w:pPr>
            <w:r w:rsidRPr="00627DDC">
              <w:rPr>
                <w:sz w:val="22"/>
                <w:szCs w:val="22"/>
              </w:rPr>
              <w:t>650</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pPr>
              <w:jc w:val="center"/>
              <w:rPr>
                <w:bCs/>
                <w:sz w:val="22"/>
                <w:szCs w:val="22"/>
              </w:rPr>
            </w:pPr>
            <w:r w:rsidRPr="00627DDC">
              <w:rPr>
                <w:bCs/>
                <w:sz w:val="22"/>
                <w:szCs w:val="22"/>
              </w:rPr>
              <w:t>69,39</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rsidP="0055213B">
            <w:pPr>
              <w:jc w:val="right"/>
              <w:rPr>
                <w:bCs/>
                <w:color w:val="000000"/>
                <w:sz w:val="22"/>
                <w:szCs w:val="22"/>
              </w:rPr>
            </w:pPr>
            <w:r w:rsidRPr="00627DDC">
              <w:rPr>
                <w:bCs/>
                <w:color w:val="000000"/>
                <w:sz w:val="22"/>
                <w:szCs w:val="22"/>
              </w:rPr>
              <w:t>45.103,50</w:t>
            </w:r>
          </w:p>
        </w:tc>
      </w:tr>
      <w:tr w:rsidR="0038084E" w:rsidRPr="00627DDC" w:rsidTr="0055213B">
        <w:trPr>
          <w:trHeight w:val="274"/>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t>12</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pPr>
              <w:jc w:val="both"/>
              <w:rPr>
                <w:bCs/>
                <w:sz w:val="22"/>
                <w:szCs w:val="22"/>
              </w:rPr>
            </w:pPr>
            <w:r w:rsidRPr="00627DDC">
              <w:rPr>
                <w:bCs/>
                <w:sz w:val="22"/>
                <w:szCs w:val="22"/>
              </w:rPr>
              <w:t xml:space="preserve">Becker com capacidade para </w:t>
            </w:r>
            <w:proofErr w:type="gramStart"/>
            <w:r w:rsidRPr="00627DDC">
              <w:rPr>
                <w:bCs/>
                <w:sz w:val="22"/>
                <w:szCs w:val="22"/>
              </w:rPr>
              <w:t>500ml</w:t>
            </w:r>
            <w:proofErr w:type="gramEnd"/>
            <w:r w:rsidRPr="00627DDC">
              <w:rPr>
                <w:bCs/>
                <w:sz w:val="22"/>
                <w:szCs w:val="22"/>
              </w:rPr>
              <w:t xml:space="preserve"> -  em polipropileno, forma baixa, graduado em alto relevo, </w:t>
            </w:r>
            <w:proofErr w:type="spellStart"/>
            <w:r w:rsidRPr="00627DDC">
              <w:rPr>
                <w:bCs/>
                <w:sz w:val="22"/>
                <w:szCs w:val="22"/>
              </w:rPr>
              <w:t>autoclavável</w:t>
            </w:r>
            <w:proofErr w:type="spellEnd"/>
            <w:r w:rsidRPr="00627DDC">
              <w:rPr>
                <w:bCs/>
                <w:sz w:val="22"/>
                <w:szCs w:val="22"/>
              </w:rPr>
              <w:t>, semitransparente.</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sz w:val="22"/>
                <w:szCs w:val="22"/>
              </w:rPr>
            </w:pPr>
            <w:r w:rsidRPr="00627DDC">
              <w:rPr>
                <w:bCs/>
                <w:sz w:val="22"/>
                <w:szCs w:val="22"/>
              </w:rPr>
              <w:t>UND</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38084E">
            <w:pPr>
              <w:jc w:val="center"/>
              <w:rPr>
                <w:sz w:val="22"/>
                <w:szCs w:val="22"/>
              </w:rPr>
            </w:pPr>
            <w:proofErr w:type="gramStart"/>
            <w:r w:rsidRPr="00627DDC">
              <w:rPr>
                <w:sz w:val="22"/>
                <w:szCs w:val="22"/>
              </w:rPr>
              <w:t>6</w:t>
            </w:r>
            <w:proofErr w:type="gramEnd"/>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pPr>
              <w:jc w:val="center"/>
              <w:rPr>
                <w:bCs/>
                <w:sz w:val="22"/>
                <w:szCs w:val="22"/>
              </w:rPr>
            </w:pPr>
            <w:r w:rsidRPr="00627DDC">
              <w:rPr>
                <w:bCs/>
                <w:sz w:val="22"/>
                <w:szCs w:val="22"/>
              </w:rPr>
              <w:t>5,08</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rsidP="0055213B">
            <w:pPr>
              <w:jc w:val="right"/>
              <w:rPr>
                <w:bCs/>
                <w:color w:val="000000"/>
                <w:sz w:val="22"/>
                <w:szCs w:val="22"/>
              </w:rPr>
            </w:pPr>
            <w:r w:rsidRPr="00627DDC">
              <w:rPr>
                <w:bCs/>
                <w:color w:val="000000"/>
                <w:sz w:val="22"/>
                <w:szCs w:val="22"/>
              </w:rPr>
              <w:t>30,48</w:t>
            </w:r>
          </w:p>
        </w:tc>
      </w:tr>
      <w:tr w:rsidR="0038084E" w:rsidRPr="00627DDC" w:rsidTr="0055213B">
        <w:trPr>
          <w:trHeight w:val="274"/>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t>13</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pPr>
              <w:jc w:val="both"/>
              <w:rPr>
                <w:bCs/>
                <w:sz w:val="22"/>
                <w:szCs w:val="22"/>
              </w:rPr>
            </w:pPr>
            <w:r w:rsidRPr="00627DDC">
              <w:rPr>
                <w:bCs/>
                <w:sz w:val="22"/>
                <w:szCs w:val="22"/>
              </w:rPr>
              <w:t xml:space="preserve">Becker com capacidade para </w:t>
            </w:r>
            <w:proofErr w:type="gramStart"/>
            <w:r w:rsidRPr="00627DDC">
              <w:rPr>
                <w:bCs/>
                <w:sz w:val="22"/>
                <w:szCs w:val="22"/>
              </w:rPr>
              <w:t>1000ml</w:t>
            </w:r>
            <w:proofErr w:type="gramEnd"/>
            <w:r w:rsidRPr="00627DDC">
              <w:rPr>
                <w:bCs/>
                <w:sz w:val="22"/>
                <w:szCs w:val="22"/>
              </w:rPr>
              <w:t xml:space="preserve"> -  em polipropileno, forma baixa, graduado em alto relevo, </w:t>
            </w:r>
            <w:proofErr w:type="spellStart"/>
            <w:r w:rsidRPr="00627DDC">
              <w:rPr>
                <w:bCs/>
                <w:sz w:val="22"/>
                <w:szCs w:val="22"/>
              </w:rPr>
              <w:t>autoclavável</w:t>
            </w:r>
            <w:proofErr w:type="spellEnd"/>
            <w:r w:rsidRPr="00627DDC">
              <w:rPr>
                <w:bCs/>
                <w:sz w:val="22"/>
                <w:szCs w:val="22"/>
              </w:rPr>
              <w:t>, semitransparente.</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sz w:val="22"/>
                <w:szCs w:val="22"/>
              </w:rPr>
            </w:pPr>
            <w:r w:rsidRPr="00627DDC">
              <w:rPr>
                <w:bCs/>
                <w:sz w:val="22"/>
                <w:szCs w:val="22"/>
              </w:rPr>
              <w:t>UND</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38084E">
            <w:pPr>
              <w:jc w:val="center"/>
              <w:rPr>
                <w:sz w:val="22"/>
                <w:szCs w:val="22"/>
              </w:rPr>
            </w:pPr>
            <w:r w:rsidRPr="00627DDC">
              <w:rPr>
                <w:sz w:val="22"/>
                <w:szCs w:val="22"/>
              </w:rPr>
              <w:t>24</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pPr>
              <w:jc w:val="center"/>
              <w:rPr>
                <w:bCs/>
                <w:sz w:val="22"/>
                <w:szCs w:val="22"/>
              </w:rPr>
            </w:pPr>
            <w:r w:rsidRPr="00627DDC">
              <w:rPr>
                <w:bCs/>
                <w:sz w:val="22"/>
                <w:szCs w:val="22"/>
              </w:rPr>
              <w:t>6,38</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rsidP="0055213B">
            <w:pPr>
              <w:jc w:val="right"/>
              <w:rPr>
                <w:bCs/>
                <w:color w:val="000000"/>
                <w:sz w:val="22"/>
                <w:szCs w:val="22"/>
              </w:rPr>
            </w:pPr>
            <w:r w:rsidRPr="00627DDC">
              <w:rPr>
                <w:bCs/>
                <w:color w:val="000000"/>
                <w:sz w:val="22"/>
                <w:szCs w:val="22"/>
              </w:rPr>
              <w:t>153,12</w:t>
            </w:r>
          </w:p>
        </w:tc>
      </w:tr>
      <w:tr w:rsidR="0038084E" w:rsidRPr="00627DDC" w:rsidTr="0055213B">
        <w:trPr>
          <w:trHeight w:val="274"/>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t>14</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832AFE">
            <w:pPr>
              <w:jc w:val="both"/>
              <w:rPr>
                <w:bCs/>
                <w:sz w:val="22"/>
                <w:szCs w:val="22"/>
              </w:rPr>
            </w:pPr>
            <w:hyperlink r:id="rId27" w:tooltip="Scalps - Escalpes Intravenosos Periféricos" w:history="1">
              <w:proofErr w:type="gramStart"/>
              <w:r w:rsidR="0038084E" w:rsidRPr="00627DDC">
                <w:rPr>
                  <w:rStyle w:val="Hyperlink"/>
                  <w:bCs/>
                  <w:color w:val="auto"/>
                  <w:sz w:val="22"/>
                  <w:szCs w:val="22"/>
                  <w:u w:val="none"/>
                </w:rPr>
                <w:t>Escalpes</w:t>
              </w:r>
              <w:proofErr w:type="gramEnd"/>
              <w:r w:rsidR="0038084E" w:rsidRPr="00627DDC">
                <w:rPr>
                  <w:rStyle w:val="Hyperlink"/>
                  <w:bCs/>
                  <w:color w:val="auto"/>
                  <w:sz w:val="22"/>
                  <w:szCs w:val="22"/>
                  <w:u w:val="none"/>
                </w:rPr>
                <w:t xml:space="preserve"> intravenosos periféricos, Calibre 19G - para terapias intravenosas de curta duração, mandril </w:t>
              </w:r>
              <w:proofErr w:type="spellStart"/>
              <w:r w:rsidR="0038084E" w:rsidRPr="00627DDC">
                <w:rPr>
                  <w:rStyle w:val="Hyperlink"/>
                  <w:bCs/>
                  <w:color w:val="auto"/>
                  <w:sz w:val="22"/>
                  <w:szCs w:val="22"/>
                  <w:u w:val="none"/>
                </w:rPr>
                <w:t>siliconizado</w:t>
              </w:r>
              <w:proofErr w:type="spellEnd"/>
              <w:r w:rsidR="0038084E" w:rsidRPr="00627DDC">
                <w:rPr>
                  <w:rStyle w:val="Hyperlink"/>
                  <w:bCs/>
                  <w:color w:val="auto"/>
                  <w:sz w:val="22"/>
                  <w:szCs w:val="22"/>
                  <w:u w:val="none"/>
                </w:rPr>
                <w:t xml:space="preserve"> em aço inoxidável, com </w:t>
              </w:r>
              <w:proofErr w:type="spellStart"/>
              <w:r w:rsidR="0038084E" w:rsidRPr="00627DDC">
                <w:rPr>
                  <w:rStyle w:val="Hyperlink"/>
                  <w:bCs/>
                  <w:color w:val="auto"/>
                  <w:sz w:val="22"/>
                  <w:szCs w:val="22"/>
                  <w:u w:val="none"/>
                </w:rPr>
                <w:t>bisel</w:t>
              </w:r>
              <w:proofErr w:type="spellEnd"/>
              <w:r w:rsidR="0038084E" w:rsidRPr="00627DDC">
                <w:rPr>
                  <w:rStyle w:val="Hyperlink"/>
                  <w:bCs/>
                  <w:color w:val="auto"/>
                  <w:sz w:val="22"/>
                  <w:szCs w:val="22"/>
                  <w:u w:val="none"/>
                </w:rPr>
                <w:t xml:space="preserve"> trifacetado, asas maleáveis e flexíveis, ajustáveis anatomicamente conforme o manuseio, tubo transparente que permite a visualização do refluxo do sangue e da infusão da medicação, estéreis, atóxicos e </w:t>
              </w:r>
              <w:proofErr w:type="spellStart"/>
              <w:r w:rsidR="0038084E" w:rsidRPr="00627DDC">
                <w:rPr>
                  <w:rStyle w:val="Hyperlink"/>
                  <w:bCs/>
                  <w:color w:val="auto"/>
                  <w:sz w:val="22"/>
                  <w:szCs w:val="22"/>
                  <w:u w:val="none"/>
                </w:rPr>
                <w:t>apirogênicos</w:t>
              </w:r>
              <w:proofErr w:type="spellEnd"/>
              <w:r w:rsidR="0038084E" w:rsidRPr="00627DDC">
                <w:rPr>
                  <w:rStyle w:val="Hyperlink"/>
                  <w:bCs/>
                  <w:color w:val="auto"/>
                  <w:sz w:val="22"/>
                  <w:szCs w:val="22"/>
                  <w:u w:val="none"/>
                </w:rPr>
                <w:t xml:space="preserve"> e que atendam a norma da NR-32 e RDC-302. </w:t>
              </w:r>
            </w:hyperlink>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sz w:val="22"/>
                <w:szCs w:val="22"/>
              </w:rPr>
            </w:pPr>
            <w:r w:rsidRPr="00627DDC">
              <w:rPr>
                <w:bCs/>
                <w:sz w:val="22"/>
                <w:szCs w:val="22"/>
              </w:rPr>
              <w:t>UND</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38084E">
            <w:pPr>
              <w:jc w:val="center"/>
              <w:rPr>
                <w:sz w:val="22"/>
                <w:szCs w:val="22"/>
              </w:rPr>
            </w:pPr>
            <w:r w:rsidRPr="00627DDC">
              <w:rPr>
                <w:sz w:val="22"/>
                <w:szCs w:val="22"/>
              </w:rPr>
              <w:t>144</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pPr>
              <w:jc w:val="center"/>
              <w:rPr>
                <w:bCs/>
                <w:sz w:val="22"/>
                <w:szCs w:val="22"/>
              </w:rPr>
            </w:pPr>
            <w:r w:rsidRPr="00627DDC">
              <w:rPr>
                <w:bCs/>
                <w:sz w:val="22"/>
                <w:szCs w:val="22"/>
              </w:rPr>
              <w:t>0,50</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rsidP="0055213B">
            <w:pPr>
              <w:jc w:val="right"/>
              <w:rPr>
                <w:bCs/>
                <w:color w:val="000000"/>
                <w:sz w:val="22"/>
                <w:szCs w:val="22"/>
              </w:rPr>
            </w:pPr>
            <w:r w:rsidRPr="00627DDC">
              <w:rPr>
                <w:bCs/>
                <w:color w:val="000000"/>
                <w:sz w:val="22"/>
                <w:szCs w:val="22"/>
              </w:rPr>
              <w:t>72,00</w:t>
            </w:r>
          </w:p>
        </w:tc>
      </w:tr>
      <w:tr w:rsidR="0038084E" w:rsidRPr="00627DDC" w:rsidTr="0055213B">
        <w:trPr>
          <w:trHeight w:val="274"/>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t>15</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832AFE">
            <w:pPr>
              <w:jc w:val="both"/>
              <w:rPr>
                <w:bCs/>
                <w:sz w:val="22"/>
                <w:szCs w:val="22"/>
              </w:rPr>
            </w:pPr>
            <w:hyperlink r:id="rId28" w:tooltip="Scalps - Escalpes Intravenosos Periféricos" w:history="1">
              <w:proofErr w:type="gramStart"/>
              <w:r w:rsidR="0038084E" w:rsidRPr="00627DDC">
                <w:rPr>
                  <w:rStyle w:val="Hyperlink"/>
                  <w:bCs/>
                  <w:color w:val="auto"/>
                  <w:sz w:val="22"/>
                  <w:szCs w:val="22"/>
                  <w:u w:val="none"/>
                </w:rPr>
                <w:t>Escalpes</w:t>
              </w:r>
              <w:proofErr w:type="gramEnd"/>
              <w:r w:rsidR="0038084E" w:rsidRPr="00627DDC">
                <w:rPr>
                  <w:rStyle w:val="Hyperlink"/>
                  <w:bCs/>
                  <w:color w:val="auto"/>
                  <w:sz w:val="22"/>
                  <w:szCs w:val="22"/>
                  <w:u w:val="none"/>
                </w:rPr>
                <w:t xml:space="preserve"> intravenosos periféricos, Calibre 21G - para terapias intravenosas de curta duração, mandril </w:t>
              </w:r>
              <w:proofErr w:type="spellStart"/>
              <w:r w:rsidR="0038084E" w:rsidRPr="00627DDC">
                <w:rPr>
                  <w:rStyle w:val="Hyperlink"/>
                  <w:bCs/>
                  <w:color w:val="auto"/>
                  <w:sz w:val="22"/>
                  <w:szCs w:val="22"/>
                  <w:u w:val="none"/>
                </w:rPr>
                <w:t>siliconizado</w:t>
              </w:r>
              <w:proofErr w:type="spellEnd"/>
              <w:r w:rsidR="0038084E" w:rsidRPr="00627DDC">
                <w:rPr>
                  <w:rStyle w:val="Hyperlink"/>
                  <w:bCs/>
                  <w:color w:val="auto"/>
                  <w:sz w:val="22"/>
                  <w:szCs w:val="22"/>
                  <w:u w:val="none"/>
                </w:rPr>
                <w:t xml:space="preserve"> em aço inoxidável, com </w:t>
              </w:r>
              <w:proofErr w:type="spellStart"/>
              <w:r w:rsidR="0038084E" w:rsidRPr="00627DDC">
                <w:rPr>
                  <w:rStyle w:val="Hyperlink"/>
                  <w:bCs/>
                  <w:color w:val="auto"/>
                  <w:sz w:val="22"/>
                  <w:szCs w:val="22"/>
                  <w:u w:val="none"/>
                </w:rPr>
                <w:t>bisel</w:t>
              </w:r>
              <w:proofErr w:type="spellEnd"/>
              <w:r w:rsidR="0038084E" w:rsidRPr="00627DDC">
                <w:rPr>
                  <w:rStyle w:val="Hyperlink"/>
                  <w:bCs/>
                  <w:color w:val="auto"/>
                  <w:sz w:val="22"/>
                  <w:szCs w:val="22"/>
                  <w:u w:val="none"/>
                </w:rPr>
                <w:t xml:space="preserve"> trifacetado, asas maleáveis e flexíveis, ajustáveis anatomicamente conforme o manuseio, tubo transparente que permite a visualização do refluxo do sangue e da infusão da medicação, estéreis, atóxicos e </w:t>
              </w:r>
              <w:proofErr w:type="spellStart"/>
              <w:r w:rsidR="0038084E" w:rsidRPr="00627DDC">
                <w:rPr>
                  <w:rStyle w:val="Hyperlink"/>
                  <w:bCs/>
                  <w:color w:val="auto"/>
                  <w:sz w:val="22"/>
                  <w:szCs w:val="22"/>
                  <w:u w:val="none"/>
                </w:rPr>
                <w:t>apirogênicos</w:t>
              </w:r>
              <w:proofErr w:type="spellEnd"/>
              <w:r w:rsidR="0038084E" w:rsidRPr="00627DDC">
                <w:rPr>
                  <w:rStyle w:val="Hyperlink"/>
                  <w:bCs/>
                  <w:color w:val="auto"/>
                  <w:sz w:val="22"/>
                  <w:szCs w:val="22"/>
                  <w:u w:val="none"/>
                </w:rPr>
                <w:t xml:space="preserve"> e que atendam a norma da NR-32 e RDC-302. </w:t>
              </w:r>
            </w:hyperlink>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sz w:val="22"/>
                <w:szCs w:val="22"/>
              </w:rPr>
            </w:pPr>
            <w:r w:rsidRPr="00627DDC">
              <w:rPr>
                <w:bCs/>
                <w:sz w:val="22"/>
                <w:szCs w:val="22"/>
              </w:rPr>
              <w:t>UND</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38084E">
            <w:pPr>
              <w:jc w:val="center"/>
              <w:rPr>
                <w:sz w:val="22"/>
                <w:szCs w:val="22"/>
              </w:rPr>
            </w:pPr>
            <w:r w:rsidRPr="00627DDC">
              <w:rPr>
                <w:sz w:val="22"/>
                <w:szCs w:val="22"/>
              </w:rPr>
              <w:t>108</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pPr>
              <w:jc w:val="center"/>
              <w:rPr>
                <w:bCs/>
                <w:sz w:val="22"/>
                <w:szCs w:val="22"/>
              </w:rPr>
            </w:pPr>
            <w:r w:rsidRPr="00627DDC">
              <w:rPr>
                <w:bCs/>
                <w:sz w:val="22"/>
                <w:szCs w:val="22"/>
              </w:rPr>
              <w:t>0,50</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rsidP="0055213B">
            <w:pPr>
              <w:jc w:val="right"/>
              <w:rPr>
                <w:bCs/>
                <w:color w:val="000000"/>
                <w:sz w:val="22"/>
                <w:szCs w:val="22"/>
              </w:rPr>
            </w:pPr>
            <w:r w:rsidRPr="00627DDC">
              <w:rPr>
                <w:bCs/>
                <w:color w:val="000000"/>
                <w:sz w:val="22"/>
                <w:szCs w:val="22"/>
              </w:rPr>
              <w:t>54,00</w:t>
            </w:r>
          </w:p>
        </w:tc>
      </w:tr>
      <w:tr w:rsidR="0038084E" w:rsidRPr="00627DDC" w:rsidTr="0055213B">
        <w:trPr>
          <w:trHeight w:val="274"/>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lastRenderedPageBreak/>
              <w:t>16</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832AFE">
            <w:pPr>
              <w:jc w:val="both"/>
              <w:rPr>
                <w:bCs/>
                <w:sz w:val="22"/>
                <w:szCs w:val="22"/>
              </w:rPr>
            </w:pPr>
            <w:hyperlink r:id="rId29" w:tooltip="Scalps - Escalpes Intravenosos Periféricos" w:history="1">
              <w:proofErr w:type="gramStart"/>
              <w:r w:rsidR="0038084E" w:rsidRPr="00627DDC">
                <w:rPr>
                  <w:rStyle w:val="Hyperlink"/>
                  <w:bCs/>
                  <w:color w:val="auto"/>
                  <w:sz w:val="22"/>
                  <w:szCs w:val="22"/>
                  <w:u w:val="none"/>
                </w:rPr>
                <w:t>Escalpes</w:t>
              </w:r>
              <w:proofErr w:type="gramEnd"/>
              <w:r w:rsidR="0038084E" w:rsidRPr="00627DDC">
                <w:rPr>
                  <w:rStyle w:val="Hyperlink"/>
                  <w:bCs/>
                  <w:color w:val="auto"/>
                  <w:sz w:val="22"/>
                  <w:szCs w:val="22"/>
                  <w:u w:val="none"/>
                </w:rPr>
                <w:t xml:space="preserve"> intravenosos periféricos, Calibre 23G - para terapias intravenosas de curta duração, mandril </w:t>
              </w:r>
              <w:proofErr w:type="spellStart"/>
              <w:r w:rsidR="0038084E" w:rsidRPr="00627DDC">
                <w:rPr>
                  <w:rStyle w:val="Hyperlink"/>
                  <w:bCs/>
                  <w:color w:val="auto"/>
                  <w:sz w:val="22"/>
                  <w:szCs w:val="22"/>
                  <w:u w:val="none"/>
                </w:rPr>
                <w:t>siliconizado</w:t>
              </w:r>
              <w:proofErr w:type="spellEnd"/>
              <w:r w:rsidR="0038084E" w:rsidRPr="00627DDC">
                <w:rPr>
                  <w:rStyle w:val="Hyperlink"/>
                  <w:bCs/>
                  <w:color w:val="auto"/>
                  <w:sz w:val="22"/>
                  <w:szCs w:val="22"/>
                  <w:u w:val="none"/>
                </w:rPr>
                <w:t xml:space="preserve"> em aço inoxidável, com </w:t>
              </w:r>
              <w:proofErr w:type="spellStart"/>
              <w:r w:rsidR="0038084E" w:rsidRPr="00627DDC">
                <w:rPr>
                  <w:rStyle w:val="Hyperlink"/>
                  <w:bCs/>
                  <w:color w:val="auto"/>
                  <w:sz w:val="22"/>
                  <w:szCs w:val="22"/>
                  <w:u w:val="none"/>
                </w:rPr>
                <w:t>bisel</w:t>
              </w:r>
              <w:proofErr w:type="spellEnd"/>
              <w:r w:rsidR="0038084E" w:rsidRPr="00627DDC">
                <w:rPr>
                  <w:rStyle w:val="Hyperlink"/>
                  <w:bCs/>
                  <w:color w:val="auto"/>
                  <w:sz w:val="22"/>
                  <w:szCs w:val="22"/>
                  <w:u w:val="none"/>
                </w:rPr>
                <w:t xml:space="preserve"> trifacetado, asas maleáveis e flexíveis, ajustáveis anatomicamente conforme o manuseio, tubo transparente que permite a visualização do refluxo do sangue e da infusão da medicação, estéreis, atóxicos e </w:t>
              </w:r>
              <w:proofErr w:type="spellStart"/>
              <w:r w:rsidR="0038084E" w:rsidRPr="00627DDC">
                <w:rPr>
                  <w:rStyle w:val="Hyperlink"/>
                  <w:bCs/>
                  <w:color w:val="auto"/>
                  <w:sz w:val="22"/>
                  <w:szCs w:val="22"/>
                  <w:u w:val="none"/>
                </w:rPr>
                <w:t>apirogênicos</w:t>
              </w:r>
              <w:proofErr w:type="spellEnd"/>
              <w:r w:rsidR="0038084E" w:rsidRPr="00627DDC">
                <w:rPr>
                  <w:rStyle w:val="Hyperlink"/>
                  <w:bCs/>
                  <w:color w:val="auto"/>
                  <w:sz w:val="22"/>
                  <w:szCs w:val="22"/>
                  <w:u w:val="none"/>
                </w:rPr>
                <w:t xml:space="preserve"> e que atendam a norma da NR-32 e RDC-302. </w:t>
              </w:r>
            </w:hyperlink>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sz w:val="22"/>
                <w:szCs w:val="22"/>
              </w:rPr>
            </w:pPr>
            <w:r w:rsidRPr="00627DDC">
              <w:rPr>
                <w:bCs/>
                <w:sz w:val="22"/>
                <w:szCs w:val="22"/>
              </w:rPr>
              <w:t>UND</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38084E">
            <w:pPr>
              <w:jc w:val="center"/>
              <w:rPr>
                <w:sz w:val="22"/>
                <w:szCs w:val="22"/>
              </w:rPr>
            </w:pPr>
            <w:r w:rsidRPr="00627DDC">
              <w:rPr>
                <w:sz w:val="22"/>
                <w:szCs w:val="22"/>
              </w:rPr>
              <w:t>96</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pPr>
              <w:jc w:val="center"/>
              <w:rPr>
                <w:bCs/>
                <w:sz w:val="22"/>
                <w:szCs w:val="22"/>
              </w:rPr>
            </w:pPr>
            <w:r w:rsidRPr="00627DDC">
              <w:rPr>
                <w:bCs/>
                <w:sz w:val="22"/>
                <w:szCs w:val="22"/>
              </w:rPr>
              <w:t>0,50</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rsidP="0055213B">
            <w:pPr>
              <w:jc w:val="right"/>
              <w:rPr>
                <w:bCs/>
                <w:color w:val="000000"/>
                <w:sz w:val="22"/>
                <w:szCs w:val="22"/>
              </w:rPr>
            </w:pPr>
            <w:r w:rsidRPr="00627DDC">
              <w:rPr>
                <w:bCs/>
                <w:color w:val="000000"/>
                <w:sz w:val="22"/>
                <w:szCs w:val="22"/>
              </w:rPr>
              <w:t>48,00</w:t>
            </w:r>
          </w:p>
        </w:tc>
      </w:tr>
      <w:tr w:rsidR="0038084E" w:rsidRPr="00627DDC" w:rsidTr="0055213B">
        <w:trPr>
          <w:trHeight w:val="274"/>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t>17</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832AFE">
            <w:pPr>
              <w:jc w:val="both"/>
              <w:rPr>
                <w:bCs/>
                <w:sz w:val="22"/>
                <w:szCs w:val="22"/>
              </w:rPr>
            </w:pPr>
            <w:hyperlink r:id="rId30" w:tooltip="Scalps - Escalpes Intravenosos Periféricos" w:history="1">
              <w:r w:rsidR="0038084E" w:rsidRPr="00627DDC">
                <w:rPr>
                  <w:rStyle w:val="Hyperlink"/>
                  <w:bCs/>
                  <w:color w:val="auto"/>
                  <w:sz w:val="22"/>
                  <w:szCs w:val="22"/>
                  <w:u w:val="none"/>
                </w:rPr>
                <w:t xml:space="preserve">Escalpes </w:t>
              </w:r>
              <w:proofErr w:type="gramStart"/>
              <w:r w:rsidR="0038084E" w:rsidRPr="00627DDC">
                <w:rPr>
                  <w:rStyle w:val="Hyperlink"/>
                  <w:bCs/>
                  <w:color w:val="auto"/>
                  <w:sz w:val="22"/>
                  <w:szCs w:val="22"/>
                  <w:u w:val="none"/>
                </w:rPr>
                <w:t>intravenosos periféricos Calibre 25G</w:t>
              </w:r>
              <w:proofErr w:type="gramEnd"/>
              <w:r w:rsidR="0038084E" w:rsidRPr="00627DDC">
                <w:rPr>
                  <w:rStyle w:val="Hyperlink"/>
                  <w:bCs/>
                  <w:color w:val="auto"/>
                  <w:sz w:val="22"/>
                  <w:szCs w:val="22"/>
                  <w:u w:val="none"/>
                </w:rPr>
                <w:t xml:space="preserve"> - para terapias intravenosas de curta duração, mandril </w:t>
              </w:r>
              <w:proofErr w:type="spellStart"/>
              <w:r w:rsidR="0038084E" w:rsidRPr="00627DDC">
                <w:rPr>
                  <w:rStyle w:val="Hyperlink"/>
                  <w:bCs/>
                  <w:color w:val="auto"/>
                  <w:sz w:val="22"/>
                  <w:szCs w:val="22"/>
                  <w:u w:val="none"/>
                </w:rPr>
                <w:t>siliconizado</w:t>
              </w:r>
              <w:proofErr w:type="spellEnd"/>
              <w:r w:rsidR="0038084E" w:rsidRPr="00627DDC">
                <w:rPr>
                  <w:rStyle w:val="Hyperlink"/>
                  <w:bCs/>
                  <w:color w:val="auto"/>
                  <w:sz w:val="22"/>
                  <w:szCs w:val="22"/>
                  <w:u w:val="none"/>
                </w:rPr>
                <w:t xml:space="preserve"> em aço inoxidável, com </w:t>
              </w:r>
              <w:proofErr w:type="spellStart"/>
              <w:r w:rsidR="0038084E" w:rsidRPr="00627DDC">
                <w:rPr>
                  <w:rStyle w:val="Hyperlink"/>
                  <w:bCs/>
                  <w:color w:val="auto"/>
                  <w:sz w:val="22"/>
                  <w:szCs w:val="22"/>
                  <w:u w:val="none"/>
                </w:rPr>
                <w:t>bisel</w:t>
              </w:r>
              <w:proofErr w:type="spellEnd"/>
              <w:r w:rsidR="0038084E" w:rsidRPr="00627DDC">
                <w:rPr>
                  <w:rStyle w:val="Hyperlink"/>
                  <w:bCs/>
                  <w:color w:val="auto"/>
                  <w:sz w:val="22"/>
                  <w:szCs w:val="22"/>
                  <w:u w:val="none"/>
                </w:rPr>
                <w:t xml:space="preserve"> trifacetado, asas maleáveis e flexíveis, ajustáveis anatomicamente conforme o manuseio, tubo transparente que permite a visualização do refluxo do sangue e da infusão da medicação, estéreis, atóxicos e </w:t>
              </w:r>
              <w:proofErr w:type="spellStart"/>
              <w:r w:rsidR="0038084E" w:rsidRPr="00627DDC">
                <w:rPr>
                  <w:rStyle w:val="Hyperlink"/>
                  <w:bCs/>
                  <w:color w:val="auto"/>
                  <w:sz w:val="22"/>
                  <w:szCs w:val="22"/>
                  <w:u w:val="none"/>
                </w:rPr>
                <w:t>apirogênicos</w:t>
              </w:r>
              <w:proofErr w:type="spellEnd"/>
              <w:r w:rsidR="0038084E" w:rsidRPr="00627DDC">
                <w:rPr>
                  <w:rStyle w:val="Hyperlink"/>
                  <w:bCs/>
                  <w:color w:val="auto"/>
                  <w:sz w:val="22"/>
                  <w:szCs w:val="22"/>
                  <w:u w:val="none"/>
                </w:rPr>
                <w:t xml:space="preserve"> e que atendam a norma da NR-32 e RDC-302. </w:t>
              </w:r>
            </w:hyperlink>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sz w:val="22"/>
                <w:szCs w:val="22"/>
              </w:rPr>
            </w:pPr>
            <w:r w:rsidRPr="00627DDC">
              <w:rPr>
                <w:bCs/>
                <w:sz w:val="22"/>
                <w:szCs w:val="22"/>
              </w:rPr>
              <w:t>UND</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38084E">
            <w:pPr>
              <w:jc w:val="center"/>
              <w:rPr>
                <w:sz w:val="22"/>
                <w:szCs w:val="22"/>
              </w:rPr>
            </w:pPr>
            <w:r w:rsidRPr="00627DDC">
              <w:rPr>
                <w:sz w:val="22"/>
                <w:szCs w:val="22"/>
              </w:rPr>
              <w:t>156</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pPr>
              <w:jc w:val="center"/>
              <w:rPr>
                <w:bCs/>
                <w:sz w:val="22"/>
                <w:szCs w:val="22"/>
              </w:rPr>
            </w:pPr>
            <w:r w:rsidRPr="00627DDC">
              <w:rPr>
                <w:bCs/>
                <w:sz w:val="22"/>
                <w:szCs w:val="22"/>
              </w:rPr>
              <w:t>0,50</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rsidP="0055213B">
            <w:pPr>
              <w:jc w:val="right"/>
              <w:rPr>
                <w:bCs/>
                <w:color w:val="000000"/>
                <w:sz w:val="22"/>
                <w:szCs w:val="22"/>
              </w:rPr>
            </w:pPr>
            <w:r w:rsidRPr="00627DDC">
              <w:rPr>
                <w:bCs/>
                <w:color w:val="000000"/>
                <w:sz w:val="22"/>
                <w:szCs w:val="22"/>
              </w:rPr>
              <w:t>78,00</w:t>
            </w:r>
          </w:p>
        </w:tc>
      </w:tr>
      <w:tr w:rsidR="0038084E" w:rsidRPr="00627DDC" w:rsidTr="0055213B">
        <w:trPr>
          <w:trHeight w:val="274"/>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t>18</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832AFE">
            <w:pPr>
              <w:jc w:val="both"/>
              <w:rPr>
                <w:bCs/>
                <w:sz w:val="22"/>
                <w:szCs w:val="22"/>
              </w:rPr>
            </w:pPr>
            <w:hyperlink r:id="rId31" w:tooltip="Scalps - Escalpes Intravenosos Periféricos" w:history="1">
              <w:r w:rsidR="0038084E" w:rsidRPr="00627DDC">
                <w:rPr>
                  <w:rStyle w:val="Hyperlink"/>
                  <w:bCs/>
                  <w:color w:val="auto"/>
                  <w:sz w:val="22"/>
                  <w:szCs w:val="22"/>
                  <w:u w:val="none"/>
                </w:rPr>
                <w:t xml:space="preserve">Escalpes </w:t>
              </w:r>
              <w:proofErr w:type="gramStart"/>
              <w:r w:rsidR="0038084E" w:rsidRPr="00627DDC">
                <w:rPr>
                  <w:rStyle w:val="Hyperlink"/>
                  <w:bCs/>
                  <w:color w:val="auto"/>
                  <w:sz w:val="22"/>
                  <w:szCs w:val="22"/>
                  <w:u w:val="none"/>
                </w:rPr>
                <w:t>intravenosos periféricos Calibre 27G</w:t>
              </w:r>
              <w:proofErr w:type="gramEnd"/>
              <w:r w:rsidR="0038084E" w:rsidRPr="00627DDC">
                <w:rPr>
                  <w:rStyle w:val="Hyperlink"/>
                  <w:bCs/>
                  <w:color w:val="auto"/>
                  <w:sz w:val="22"/>
                  <w:szCs w:val="22"/>
                  <w:u w:val="none"/>
                </w:rPr>
                <w:t xml:space="preserve"> - para terapias intravenosas de curta duração, mandril </w:t>
              </w:r>
              <w:proofErr w:type="spellStart"/>
              <w:r w:rsidR="0038084E" w:rsidRPr="00627DDC">
                <w:rPr>
                  <w:rStyle w:val="Hyperlink"/>
                  <w:bCs/>
                  <w:color w:val="auto"/>
                  <w:sz w:val="22"/>
                  <w:szCs w:val="22"/>
                  <w:u w:val="none"/>
                </w:rPr>
                <w:t>siliconizado</w:t>
              </w:r>
              <w:proofErr w:type="spellEnd"/>
              <w:r w:rsidR="0038084E" w:rsidRPr="00627DDC">
                <w:rPr>
                  <w:rStyle w:val="Hyperlink"/>
                  <w:bCs/>
                  <w:color w:val="auto"/>
                  <w:sz w:val="22"/>
                  <w:szCs w:val="22"/>
                  <w:u w:val="none"/>
                </w:rPr>
                <w:t xml:space="preserve"> em aço inoxidável, com </w:t>
              </w:r>
              <w:proofErr w:type="spellStart"/>
              <w:r w:rsidR="0038084E" w:rsidRPr="00627DDC">
                <w:rPr>
                  <w:rStyle w:val="Hyperlink"/>
                  <w:bCs/>
                  <w:color w:val="auto"/>
                  <w:sz w:val="22"/>
                  <w:szCs w:val="22"/>
                  <w:u w:val="none"/>
                </w:rPr>
                <w:t>bisel</w:t>
              </w:r>
              <w:proofErr w:type="spellEnd"/>
              <w:r w:rsidR="0038084E" w:rsidRPr="00627DDC">
                <w:rPr>
                  <w:rStyle w:val="Hyperlink"/>
                  <w:bCs/>
                  <w:color w:val="auto"/>
                  <w:sz w:val="22"/>
                  <w:szCs w:val="22"/>
                  <w:u w:val="none"/>
                </w:rPr>
                <w:t xml:space="preserve"> trifacetado, asas maleáveis e flexíveis, ajustáveis anatomicamente conforme o manuseio, tubo transparente que permite a visualização do refluxo do sangue e da infusão da medicação, estéreis, atóxicos e </w:t>
              </w:r>
              <w:proofErr w:type="spellStart"/>
              <w:r w:rsidR="0038084E" w:rsidRPr="00627DDC">
                <w:rPr>
                  <w:rStyle w:val="Hyperlink"/>
                  <w:bCs/>
                  <w:color w:val="auto"/>
                  <w:sz w:val="22"/>
                  <w:szCs w:val="22"/>
                  <w:u w:val="none"/>
                </w:rPr>
                <w:t>apirogênicos</w:t>
              </w:r>
              <w:proofErr w:type="spellEnd"/>
              <w:r w:rsidR="0038084E" w:rsidRPr="00627DDC">
                <w:rPr>
                  <w:rStyle w:val="Hyperlink"/>
                  <w:bCs/>
                  <w:color w:val="auto"/>
                  <w:sz w:val="22"/>
                  <w:szCs w:val="22"/>
                  <w:u w:val="none"/>
                </w:rPr>
                <w:t xml:space="preserve"> e que atendam a norma da NR-32 e RDC-302. </w:t>
              </w:r>
            </w:hyperlink>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sz w:val="22"/>
                <w:szCs w:val="22"/>
              </w:rPr>
            </w:pPr>
            <w:r w:rsidRPr="00627DDC">
              <w:rPr>
                <w:bCs/>
                <w:sz w:val="22"/>
                <w:szCs w:val="22"/>
              </w:rPr>
              <w:t>UND</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38084E">
            <w:pPr>
              <w:jc w:val="center"/>
              <w:rPr>
                <w:sz w:val="22"/>
                <w:szCs w:val="22"/>
              </w:rPr>
            </w:pPr>
            <w:r w:rsidRPr="00627DDC">
              <w:rPr>
                <w:sz w:val="22"/>
                <w:szCs w:val="22"/>
              </w:rPr>
              <w:t>60</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62422B">
            <w:pPr>
              <w:jc w:val="center"/>
              <w:rPr>
                <w:bCs/>
                <w:sz w:val="22"/>
                <w:szCs w:val="22"/>
              </w:rPr>
            </w:pPr>
            <w:r w:rsidRPr="00627DDC">
              <w:rPr>
                <w:bCs/>
                <w:sz w:val="22"/>
                <w:szCs w:val="22"/>
              </w:rPr>
              <w:t>0,50</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55213B" w:rsidP="0055213B">
            <w:pPr>
              <w:jc w:val="right"/>
              <w:rPr>
                <w:bCs/>
                <w:color w:val="000000"/>
                <w:sz w:val="22"/>
                <w:szCs w:val="22"/>
              </w:rPr>
            </w:pPr>
            <w:r w:rsidRPr="00627DDC">
              <w:rPr>
                <w:bCs/>
                <w:color w:val="000000"/>
                <w:sz w:val="22"/>
                <w:szCs w:val="22"/>
              </w:rPr>
              <w:t>30,00</w:t>
            </w:r>
          </w:p>
        </w:tc>
      </w:tr>
      <w:tr w:rsidR="0038084E" w:rsidRPr="00627DDC" w:rsidTr="0055213B">
        <w:trPr>
          <w:trHeight w:val="274"/>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t>19</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pPr>
              <w:jc w:val="both"/>
              <w:rPr>
                <w:bCs/>
                <w:sz w:val="22"/>
                <w:szCs w:val="22"/>
              </w:rPr>
            </w:pPr>
            <w:proofErr w:type="gramStart"/>
            <w:r w:rsidRPr="00627DDC">
              <w:rPr>
                <w:bCs/>
                <w:sz w:val="22"/>
                <w:szCs w:val="22"/>
              </w:rPr>
              <w:t>Escalpes</w:t>
            </w:r>
            <w:proofErr w:type="gramEnd"/>
            <w:r w:rsidRPr="00627DDC">
              <w:rPr>
                <w:bCs/>
                <w:sz w:val="22"/>
                <w:szCs w:val="22"/>
              </w:rPr>
              <w:t xml:space="preserve"> intravenosos periféricos para coleta múltipla de sangue a vácuo, Calibre 21 G - agulha com </w:t>
            </w:r>
            <w:proofErr w:type="spellStart"/>
            <w:r w:rsidRPr="00627DDC">
              <w:rPr>
                <w:bCs/>
                <w:sz w:val="22"/>
                <w:szCs w:val="22"/>
              </w:rPr>
              <w:t>bisel</w:t>
            </w:r>
            <w:proofErr w:type="spellEnd"/>
            <w:r w:rsidRPr="00627DDC">
              <w:rPr>
                <w:bCs/>
                <w:sz w:val="22"/>
                <w:szCs w:val="22"/>
              </w:rPr>
              <w:t xml:space="preserve"> trifacetado, cânula inoxidável e </w:t>
            </w:r>
            <w:proofErr w:type="spellStart"/>
            <w:r w:rsidRPr="00627DDC">
              <w:rPr>
                <w:bCs/>
                <w:sz w:val="22"/>
                <w:szCs w:val="22"/>
              </w:rPr>
              <w:t>siliconizada</w:t>
            </w:r>
            <w:proofErr w:type="spellEnd"/>
            <w:r w:rsidRPr="00627DDC">
              <w:rPr>
                <w:bCs/>
                <w:sz w:val="22"/>
                <w:szCs w:val="22"/>
              </w:rPr>
              <w:t xml:space="preserve">, com capa protetora na agulha, dispõe de duas abas laterais, cânula alongada que facilite a visualização do sangue, esterilizada por óxido de etileno, embalagens com 50 unidades, que atenda a norma da NR-32 e RDC-302. </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sz w:val="22"/>
                <w:szCs w:val="22"/>
              </w:rPr>
            </w:pPr>
            <w:r w:rsidRPr="00627DDC">
              <w:rPr>
                <w:bCs/>
                <w:sz w:val="22"/>
                <w:szCs w:val="22"/>
              </w:rPr>
              <w:t>UND</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38084E">
            <w:pPr>
              <w:jc w:val="center"/>
              <w:rPr>
                <w:sz w:val="22"/>
                <w:szCs w:val="22"/>
              </w:rPr>
            </w:pPr>
            <w:r w:rsidRPr="00627DDC">
              <w:rPr>
                <w:sz w:val="22"/>
                <w:szCs w:val="22"/>
              </w:rPr>
              <w:t>36</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55213B">
            <w:pPr>
              <w:jc w:val="center"/>
              <w:rPr>
                <w:bCs/>
                <w:sz w:val="22"/>
                <w:szCs w:val="22"/>
              </w:rPr>
            </w:pPr>
            <w:r w:rsidRPr="00627DDC">
              <w:rPr>
                <w:bCs/>
                <w:sz w:val="22"/>
                <w:szCs w:val="22"/>
              </w:rPr>
              <w:t>2,20</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55213B" w:rsidP="0055213B">
            <w:pPr>
              <w:jc w:val="right"/>
              <w:rPr>
                <w:bCs/>
                <w:color w:val="000000"/>
                <w:sz w:val="22"/>
                <w:szCs w:val="22"/>
              </w:rPr>
            </w:pPr>
            <w:r w:rsidRPr="00627DDC">
              <w:rPr>
                <w:bCs/>
                <w:color w:val="000000"/>
                <w:sz w:val="22"/>
                <w:szCs w:val="22"/>
              </w:rPr>
              <w:t>79,20</w:t>
            </w:r>
          </w:p>
        </w:tc>
      </w:tr>
      <w:tr w:rsidR="0038084E" w:rsidRPr="00627DDC" w:rsidTr="0055213B">
        <w:trPr>
          <w:trHeight w:val="274"/>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t>20</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pPr>
              <w:jc w:val="both"/>
              <w:rPr>
                <w:bCs/>
                <w:sz w:val="22"/>
                <w:szCs w:val="22"/>
              </w:rPr>
            </w:pPr>
            <w:r w:rsidRPr="00627DDC">
              <w:rPr>
                <w:bCs/>
                <w:sz w:val="22"/>
                <w:szCs w:val="22"/>
              </w:rPr>
              <w:t xml:space="preserve">Escalpe para coleta múltipla de sangue a vácuo, Calibre 23 G - agulha com </w:t>
            </w:r>
            <w:proofErr w:type="spellStart"/>
            <w:r w:rsidRPr="00627DDC">
              <w:rPr>
                <w:bCs/>
                <w:sz w:val="22"/>
                <w:szCs w:val="22"/>
              </w:rPr>
              <w:t>bisel</w:t>
            </w:r>
            <w:proofErr w:type="spellEnd"/>
            <w:r w:rsidRPr="00627DDC">
              <w:rPr>
                <w:bCs/>
                <w:sz w:val="22"/>
                <w:szCs w:val="22"/>
              </w:rPr>
              <w:t xml:space="preserve"> trifacetado, cânula inoxidável e </w:t>
            </w:r>
            <w:proofErr w:type="spellStart"/>
            <w:r w:rsidRPr="00627DDC">
              <w:rPr>
                <w:bCs/>
                <w:sz w:val="22"/>
                <w:szCs w:val="22"/>
              </w:rPr>
              <w:t>siliconizada</w:t>
            </w:r>
            <w:proofErr w:type="spellEnd"/>
            <w:r w:rsidRPr="00627DDC">
              <w:rPr>
                <w:bCs/>
                <w:sz w:val="22"/>
                <w:szCs w:val="22"/>
              </w:rPr>
              <w:t>, com capa protetora na agulha, dispõe de duas abas laterais, cânula alongada que facilite a visualização do sangue, esterilizada por óxido de etileno, embalagens com 50 unidades, que atenda a norma da NR-32 e RDC-302.</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sz w:val="22"/>
                <w:szCs w:val="22"/>
              </w:rPr>
            </w:pPr>
            <w:r w:rsidRPr="00627DDC">
              <w:rPr>
                <w:bCs/>
                <w:sz w:val="22"/>
                <w:szCs w:val="22"/>
              </w:rPr>
              <w:t>UND</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38084E">
            <w:pPr>
              <w:jc w:val="center"/>
              <w:rPr>
                <w:sz w:val="22"/>
                <w:szCs w:val="22"/>
              </w:rPr>
            </w:pPr>
            <w:r w:rsidRPr="00627DDC">
              <w:rPr>
                <w:sz w:val="22"/>
                <w:szCs w:val="22"/>
              </w:rPr>
              <w:t>150</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55213B">
            <w:pPr>
              <w:jc w:val="center"/>
              <w:rPr>
                <w:bCs/>
                <w:sz w:val="22"/>
                <w:szCs w:val="22"/>
              </w:rPr>
            </w:pPr>
            <w:r w:rsidRPr="00627DDC">
              <w:rPr>
                <w:bCs/>
                <w:sz w:val="22"/>
                <w:szCs w:val="22"/>
              </w:rPr>
              <w:t>2,22</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55213B" w:rsidP="0055213B">
            <w:pPr>
              <w:jc w:val="right"/>
              <w:rPr>
                <w:bCs/>
                <w:color w:val="000000"/>
                <w:sz w:val="22"/>
                <w:szCs w:val="22"/>
              </w:rPr>
            </w:pPr>
            <w:r w:rsidRPr="00627DDC">
              <w:rPr>
                <w:bCs/>
                <w:color w:val="000000"/>
                <w:sz w:val="22"/>
                <w:szCs w:val="22"/>
              </w:rPr>
              <w:t>333,00</w:t>
            </w:r>
          </w:p>
        </w:tc>
      </w:tr>
      <w:tr w:rsidR="0038084E" w:rsidRPr="00627DDC" w:rsidTr="0055213B">
        <w:trPr>
          <w:trHeight w:val="274"/>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t>21</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pPr>
              <w:jc w:val="both"/>
              <w:rPr>
                <w:bCs/>
                <w:sz w:val="22"/>
                <w:szCs w:val="22"/>
              </w:rPr>
            </w:pPr>
            <w:r w:rsidRPr="00627DDC">
              <w:rPr>
                <w:bCs/>
                <w:sz w:val="22"/>
                <w:szCs w:val="22"/>
              </w:rPr>
              <w:t xml:space="preserve">Escalpe para coleta múltipla de sangue a vácuo, Calibre 25 G agulha - com </w:t>
            </w:r>
            <w:proofErr w:type="spellStart"/>
            <w:r w:rsidRPr="00627DDC">
              <w:rPr>
                <w:bCs/>
                <w:sz w:val="22"/>
                <w:szCs w:val="22"/>
              </w:rPr>
              <w:t>bisel</w:t>
            </w:r>
            <w:proofErr w:type="spellEnd"/>
            <w:r w:rsidRPr="00627DDC">
              <w:rPr>
                <w:bCs/>
                <w:sz w:val="22"/>
                <w:szCs w:val="22"/>
              </w:rPr>
              <w:t xml:space="preserve"> trifacetado, cânula inoxidável e </w:t>
            </w:r>
            <w:proofErr w:type="spellStart"/>
            <w:r w:rsidRPr="00627DDC">
              <w:rPr>
                <w:bCs/>
                <w:sz w:val="22"/>
                <w:szCs w:val="22"/>
              </w:rPr>
              <w:t>siliconizada</w:t>
            </w:r>
            <w:proofErr w:type="spellEnd"/>
            <w:r w:rsidRPr="00627DDC">
              <w:rPr>
                <w:bCs/>
                <w:sz w:val="22"/>
                <w:szCs w:val="22"/>
              </w:rPr>
              <w:t xml:space="preserve">, com capa protetora na agulha, dispõe de duas abas laterais, cânula alongada que facilite a visualização do sangue, </w:t>
            </w:r>
            <w:r w:rsidRPr="00627DDC">
              <w:rPr>
                <w:bCs/>
                <w:sz w:val="22"/>
                <w:szCs w:val="22"/>
              </w:rPr>
              <w:lastRenderedPageBreak/>
              <w:t>esterilizada por óxido de etileno, embalagens com 50 unidades, que atenda a norma da NR-32 e RDC-302.</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sz w:val="22"/>
                <w:szCs w:val="22"/>
              </w:rPr>
            </w:pPr>
            <w:r w:rsidRPr="00627DDC">
              <w:rPr>
                <w:bCs/>
                <w:sz w:val="22"/>
                <w:szCs w:val="22"/>
              </w:rPr>
              <w:lastRenderedPageBreak/>
              <w:t>UND</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38084E">
            <w:pPr>
              <w:jc w:val="center"/>
              <w:rPr>
                <w:sz w:val="22"/>
                <w:szCs w:val="22"/>
              </w:rPr>
            </w:pPr>
            <w:r w:rsidRPr="00627DDC">
              <w:rPr>
                <w:sz w:val="22"/>
                <w:szCs w:val="22"/>
              </w:rPr>
              <w:t>150</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55213B">
            <w:pPr>
              <w:jc w:val="center"/>
              <w:rPr>
                <w:bCs/>
                <w:sz w:val="22"/>
                <w:szCs w:val="22"/>
              </w:rPr>
            </w:pPr>
            <w:r w:rsidRPr="00627DDC">
              <w:rPr>
                <w:bCs/>
                <w:sz w:val="22"/>
                <w:szCs w:val="22"/>
              </w:rPr>
              <w:t>2,22</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55213B" w:rsidP="0055213B">
            <w:pPr>
              <w:jc w:val="right"/>
              <w:rPr>
                <w:bCs/>
                <w:color w:val="000000"/>
                <w:sz w:val="22"/>
                <w:szCs w:val="22"/>
              </w:rPr>
            </w:pPr>
            <w:r w:rsidRPr="00627DDC">
              <w:rPr>
                <w:bCs/>
                <w:color w:val="000000"/>
                <w:sz w:val="22"/>
                <w:szCs w:val="22"/>
              </w:rPr>
              <w:t>333,00</w:t>
            </w:r>
          </w:p>
        </w:tc>
      </w:tr>
      <w:tr w:rsidR="0038084E" w:rsidRPr="00627DDC" w:rsidTr="0055213B">
        <w:trPr>
          <w:trHeight w:val="274"/>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lastRenderedPageBreak/>
              <w:t>22</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pPr>
              <w:jc w:val="both"/>
              <w:rPr>
                <w:bCs/>
                <w:sz w:val="22"/>
                <w:szCs w:val="22"/>
              </w:rPr>
            </w:pPr>
            <w:r w:rsidRPr="00627DDC">
              <w:rPr>
                <w:bCs/>
                <w:sz w:val="22"/>
                <w:szCs w:val="22"/>
              </w:rPr>
              <w:t xml:space="preserve">*** Seringa descartável de uso único, Capacidade 05 ml - agulhada, corpo cilíndrico translúcido com alto grau de transparência e internamente </w:t>
            </w:r>
            <w:proofErr w:type="spellStart"/>
            <w:r w:rsidRPr="00627DDC">
              <w:rPr>
                <w:bCs/>
                <w:sz w:val="22"/>
                <w:szCs w:val="22"/>
              </w:rPr>
              <w:t>siliconizado</w:t>
            </w:r>
            <w:proofErr w:type="spellEnd"/>
            <w:r w:rsidRPr="00627DDC">
              <w:rPr>
                <w:bCs/>
                <w:sz w:val="22"/>
                <w:szCs w:val="22"/>
              </w:rPr>
              <w:t xml:space="preserve">, êmbolo com </w:t>
            </w:r>
            <w:proofErr w:type="gramStart"/>
            <w:r w:rsidRPr="00627DDC">
              <w:rPr>
                <w:bCs/>
                <w:sz w:val="22"/>
                <w:szCs w:val="22"/>
              </w:rPr>
              <w:t>ponteira de borracha (látex) lubrificado</w:t>
            </w:r>
            <w:proofErr w:type="gramEnd"/>
            <w:r w:rsidRPr="00627DDC">
              <w:rPr>
                <w:bCs/>
                <w:sz w:val="22"/>
                <w:szCs w:val="22"/>
              </w:rPr>
              <w:t>...</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sz w:val="22"/>
                <w:szCs w:val="22"/>
              </w:rPr>
            </w:pPr>
            <w:r w:rsidRPr="00627DDC">
              <w:rPr>
                <w:bCs/>
                <w:sz w:val="22"/>
                <w:szCs w:val="22"/>
              </w:rPr>
              <w:t>UND</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38084E">
            <w:pPr>
              <w:jc w:val="center"/>
              <w:rPr>
                <w:sz w:val="22"/>
                <w:szCs w:val="22"/>
              </w:rPr>
            </w:pPr>
            <w:r w:rsidRPr="00627DDC">
              <w:rPr>
                <w:sz w:val="22"/>
                <w:szCs w:val="22"/>
              </w:rPr>
              <w:t>810</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55213B">
            <w:pPr>
              <w:jc w:val="center"/>
              <w:rPr>
                <w:bCs/>
                <w:sz w:val="22"/>
                <w:szCs w:val="22"/>
              </w:rPr>
            </w:pPr>
            <w:r w:rsidRPr="00627DDC">
              <w:rPr>
                <w:bCs/>
                <w:sz w:val="22"/>
                <w:szCs w:val="22"/>
              </w:rPr>
              <w:t>0,32</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55213B" w:rsidP="0055213B">
            <w:pPr>
              <w:jc w:val="right"/>
              <w:rPr>
                <w:bCs/>
                <w:color w:val="000000"/>
                <w:sz w:val="22"/>
                <w:szCs w:val="22"/>
              </w:rPr>
            </w:pPr>
            <w:r w:rsidRPr="00627DDC">
              <w:rPr>
                <w:bCs/>
                <w:color w:val="000000"/>
                <w:sz w:val="22"/>
                <w:szCs w:val="22"/>
              </w:rPr>
              <w:t>259,20</w:t>
            </w:r>
          </w:p>
        </w:tc>
      </w:tr>
      <w:tr w:rsidR="0038084E" w:rsidRPr="00627DDC" w:rsidTr="0055213B">
        <w:trPr>
          <w:trHeight w:val="274"/>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t>23</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pPr>
              <w:jc w:val="both"/>
              <w:rPr>
                <w:bCs/>
                <w:sz w:val="22"/>
                <w:szCs w:val="22"/>
              </w:rPr>
            </w:pPr>
            <w:r w:rsidRPr="00627DDC">
              <w:rPr>
                <w:bCs/>
                <w:sz w:val="22"/>
                <w:szCs w:val="22"/>
              </w:rPr>
              <w:t>*** Seringa descartável de uso único, Capacidade 10 ml -</w:t>
            </w:r>
            <w:proofErr w:type="gramStart"/>
            <w:r w:rsidRPr="00627DDC">
              <w:rPr>
                <w:bCs/>
                <w:sz w:val="22"/>
                <w:szCs w:val="22"/>
              </w:rPr>
              <w:t xml:space="preserve">  </w:t>
            </w:r>
            <w:proofErr w:type="gramEnd"/>
            <w:r w:rsidRPr="00627DDC">
              <w:rPr>
                <w:bCs/>
                <w:sz w:val="22"/>
                <w:szCs w:val="22"/>
              </w:rPr>
              <w:t xml:space="preserve">agulhada, corpo cilíndrico translúcido com alto grau de transparência e internamente </w:t>
            </w:r>
            <w:proofErr w:type="spellStart"/>
            <w:r w:rsidRPr="00627DDC">
              <w:rPr>
                <w:bCs/>
                <w:sz w:val="22"/>
                <w:szCs w:val="22"/>
              </w:rPr>
              <w:t>siliconizado</w:t>
            </w:r>
            <w:proofErr w:type="spellEnd"/>
            <w:r w:rsidRPr="00627DDC">
              <w:rPr>
                <w:bCs/>
                <w:sz w:val="22"/>
                <w:szCs w:val="22"/>
              </w:rPr>
              <w:t>, êmbolo com ponteira de borracha (látex) lubrificado</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sz w:val="22"/>
                <w:szCs w:val="22"/>
              </w:rPr>
            </w:pPr>
            <w:r w:rsidRPr="00627DDC">
              <w:rPr>
                <w:bCs/>
                <w:sz w:val="22"/>
                <w:szCs w:val="22"/>
              </w:rPr>
              <w:t>UND</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38084E">
            <w:pPr>
              <w:jc w:val="center"/>
              <w:rPr>
                <w:sz w:val="22"/>
                <w:szCs w:val="22"/>
              </w:rPr>
            </w:pPr>
            <w:r w:rsidRPr="00627DDC">
              <w:rPr>
                <w:sz w:val="22"/>
                <w:szCs w:val="22"/>
              </w:rPr>
              <w:t>2.544</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55213B">
            <w:pPr>
              <w:jc w:val="center"/>
              <w:rPr>
                <w:bCs/>
                <w:sz w:val="22"/>
                <w:szCs w:val="22"/>
              </w:rPr>
            </w:pPr>
            <w:r w:rsidRPr="00627DDC">
              <w:rPr>
                <w:bCs/>
                <w:sz w:val="22"/>
                <w:szCs w:val="22"/>
              </w:rPr>
              <w:t>0,45</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55213B" w:rsidP="0055213B">
            <w:pPr>
              <w:jc w:val="right"/>
              <w:rPr>
                <w:bCs/>
                <w:color w:val="000000"/>
                <w:sz w:val="22"/>
                <w:szCs w:val="22"/>
              </w:rPr>
            </w:pPr>
            <w:r w:rsidRPr="00627DDC">
              <w:rPr>
                <w:bCs/>
                <w:color w:val="000000"/>
                <w:sz w:val="22"/>
                <w:szCs w:val="22"/>
              </w:rPr>
              <w:t>1.144,80</w:t>
            </w:r>
          </w:p>
        </w:tc>
      </w:tr>
      <w:tr w:rsidR="0038084E" w:rsidRPr="00627DDC" w:rsidTr="0055213B">
        <w:trPr>
          <w:trHeight w:val="274"/>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t>24</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pPr>
              <w:jc w:val="both"/>
              <w:rPr>
                <w:bCs/>
                <w:sz w:val="22"/>
                <w:szCs w:val="22"/>
              </w:rPr>
            </w:pPr>
            <w:r w:rsidRPr="00627DDC">
              <w:rPr>
                <w:bCs/>
                <w:sz w:val="22"/>
                <w:szCs w:val="22"/>
              </w:rPr>
              <w:t>*** Seringa descartável de uso único, Capacidade 20 ml</w:t>
            </w:r>
            <w:proofErr w:type="gramStart"/>
            <w:r w:rsidRPr="00627DDC">
              <w:rPr>
                <w:bCs/>
                <w:sz w:val="22"/>
                <w:szCs w:val="22"/>
              </w:rPr>
              <w:t xml:space="preserve">  </w:t>
            </w:r>
            <w:proofErr w:type="gramEnd"/>
            <w:r w:rsidRPr="00627DDC">
              <w:rPr>
                <w:bCs/>
                <w:sz w:val="22"/>
                <w:szCs w:val="22"/>
              </w:rPr>
              <w:t xml:space="preserve">- agulhada, corpo cilíndrico translúcido com alto grau de transparência e internamente </w:t>
            </w:r>
            <w:proofErr w:type="spellStart"/>
            <w:r w:rsidRPr="00627DDC">
              <w:rPr>
                <w:bCs/>
                <w:sz w:val="22"/>
                <w:szCs w:val="22"/>
              </w:rPr>
              <w:t>siliconizado</w:t>
            </w:r>
            <w:proofErr w:type="spellEnd"/>
            <w:r w:rsidRPr="00627DDC">
              <w:rPr>
                <w:bCs/>
                <w:sz w:val="22"/>
                <w:szCs w:val="22"/>
              </w:rPr>
              <w:t>, êmbolo com ponteira de borracha (látex) lubrificado...</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sz w:val="22"/>
                <w:szCs w:val="22"/>
              </w:rPr>
            </w:pPr>
            <w:r w:rsidRPr="00627DDC">
              <w:rPr>
                <w:bCs/>
                <w:sz w:val="22"/>
                <w:szCs w:val="22"/>
              </w:rPr>
              <w:t>UND</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38084E">
            <w:pPr>
              <w:jc w:val="center"/>
              <w:rPr>
                <w:sz w:val="22"/>
                <w:szCs w:val="22"/>
              </w:rPr>
            </w:pPr>
            <w:r w:rsidRPr="00627DDC">
              <w:rPr>
                <w:sz w:val="22"/>
                <w:szCs w:val="22"/>
              </w:rPr>
              <w:t>1.272</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55213B">
            <w:pPr>
              <w:jc w:val="center"/>
              <w:rPr>
                <w:bCs/>
                <w:sz w:val="22"/>
                <w:szCs w:val="22"/>
              </w:rPr>
            </w:pPr>
            <w:r w:rsidRPr="00627DDC">
              <w:rPr>
                <w:bCs/>
                <w:sz w:val="22"/>
                <w:szCs w:val="22"/>
              </w:rPr>
              <w:t>0,88</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55213B" w:rsidP="0055213B">
            <w:pPr>
              <w:jc w:val="right"/>
              <w:rPr>
                <w:bCs/>
                <w:color w:val="000000"/>
                <w:sz w:val="22"/>
                <w:szCs w:val="22"/>
              </w:rPr>
            </w:pPr>
            <w:r w:rsidRPr="00627DDC">
              <w:rPr>
                <w:bCs/>
                <w:color w:val="000000"/>
                <w:sz w:val="22"/>
                <w:szCs w:val="22"/>
              </w:rPr>
              <w:t>1.119,36</w:t>
            </w:r>
          </w:p>
        </w:tc>
      </w:tr>
      <w:tr w:rsidR="0038084E" w:rsidRPr="00627DDC" w:rsidTr="0055213B">
        <w:trPr>
          <w:trHeight w:val="274"/>
        </w:trPr>
        <w:tc>
          <w:tcPr>
            <w:tcW w:w="451"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rsidP="00795926">
            <w:pPr>
              <w:jc w:val="center"/>
              <w:rPr>
                <w:sz w:val="22"/>
                <w:szCs w:val="22"/>
              </w:rPr>
            </w:pPr>
            <w:r w:rsidRPr="00627DDC">
              <w:rPr>
                <w:sz w:val="22"/>
                <w:szCs w:val="22"/>
              </w:rPr>
              <w:t>25</w:t>
            </w:r>
          </w:p>
        </w:tc>
        <w:tc>
          <w:tcPr>
            <w:tcW w:w="2559" w:type="pct"/>
            <w:tcBorders>
              <w:top w:val="single" w:sz="4" w:space="0" w:color="auto"/>
              <w:left w:val="single" w:sz="4" w:space="0" w:color="auto"/>
              <w:bottom w:val="single" w:sz="4" w:space="0" w:color="auto"/>
              <w:right w:val="single" w:sz="4" w:space="0" w:color="auto"/>
            </w:tcBorders>
            <w:shd w:val="clear" w:color="auto" w:fill="auto"/>
            <w:hideMark/>
          </w:tcPr>
          <w:p w:rsidR="0038084E" w:rsidRPr="00627DDC" w:rsidRDefault="0038084E">
            <w:pPr>
              <w:jc w:val="both"/>
              <w:rPr>
                <w:bCs/>
                <w:sz w:val="22"/>
                <w:szCs w:val="22"/>
              </w:rPr>
            </w:pPr>
            <w:r w:rsidRPr="00627DDC">
              <w:rPr>
                <w:bCs/>
                <w:sz w:val="22"/>
                <w:szCs w:val="22"/>
              </w:rPr>
              <w:t xml:space="preserve">Equipo macrogotas - para infusão por gravidade, ponta perfurante com tampa protetora, com filtro de gotejamento, câmara de gotejamento, regulador de fluxo de precisão, tubo flexível transparente 1,5m, atóxico, estéril, embalado individualmente em papel grau cirúrgico\ com filme termoplástico, </w:t>
            </w:r>
            <w:proofErr w:type="spellStart"/>
            <w:r w:rsidRPr="00627DDC">
              <w:rPr>
                <w:bCs/>
                <w:sz w:val="22"/>
                <w:szCs w:val="22"/>
              </w:rPr>
              <w:t>blister</w:t>
            </w:r>
            <w:proofErr w:type="spellEnd"/>
            <w:r w:rsidRPr="00627DDC">
              <w:rPr>
                <w:bCs/>
                <w:sz w:val="22"/>
                <w:szCs w:val="22"/>
              </w:rPr>
              <w:t xml:space="preserve"> com abertura em pétala, com validade mínima de três anos, registro na ANVISA e NBR ISO 8536-4.</w:t>
            </w:r>
          </w:p>
        </w:tc>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pPr>
              <w:jc w:val="center"/>
              <w:rPr>
                <w:bCs/>
                <w:sz w:val="22"/>
                <w:szCs w:val="22"/>
              </w:rPr>
            </w:pPr>
            <w:r w:rsidRPr="00627DDC">
              <w:rPr>
                <w:bCs/>
                <w:sz w:val="22"/>
                <w:szCs w:val="22"/>
              </w:rPr>
              <w:t>UND</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38084E" w:rsidP="0038084E">
            <w:pPr>
              <w:jc w:val="center"/>
              <w:rPr>
                <w:sz w:val="22"/>
                <w:szCs w:val="22"/>
              </w:rPr>
            </w:pPr>
            <w:r w:rsidRPr="00627DDC">
              <w:rPr>
                <w:sz w:val="22"/>
                <w:szCs w:val="22"/>
              </w:rPr>
              <w:t>276</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55213B">
            <w:pPr>
              <w:jc w:val="center"/>
              <w:rPr>
                <w:bCs/>
                <w:sz w:val="22"/>
                <w:szCs w:val="22"/>
              </w:rPr>
            </w:pPr>
            <w:r w:rsidRPr="00627DDC">
              <w:rPr>
                <w:bCs/>
                <w:sz w:val="22"/>
                <w:szCs w:val="22"/>
              </w:rPr>
              <w:t>1,28</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8084E" w:rsidRPr="00627DDC" w:rsidRDefault="0055213B" w:rsidP="0055213B">
            <w:pPr>
              <w:jc w:val="right"/>
              <w:rPr>
                <w:bCs/>
                <w:color w:val="000000"/>
                <w:sz w:val="22"/>
                <w:szCs w:val="22"/>
              </w:rPr>
            </w:pPr>
            <w:r w:rsidRPr="00627DDC">
              <w:rPr>
                <w:bCs/>
                <w:color w:val="000000"/>
                <w:sz w:val="22"/>
                <w:szCs w:val="22"/>
              </w:rPr>
              <w:t>353,28</w:t>
            </w:r>
          </w:p>
        </w:tc>
      </w:tr>
      <w:tr w:rsidR="00795926" w:rsidRPr="00627DDC" w:rsidTr="0055213B">
        <w:trPr>
          <w:trHeight w:val="315"/>
        </w:trPr>
        <w:tc>
          <w:tcPr>
            <w:tcW w:w="4360" w:type="pct"/>
            <w:gridSpan w:val="5"/>
            <w:shd w:val="clear" w:color="auto" w:fill="auto"/>
            <w:noWrap/>
            <w:vAlign w:val="bottom"/>
            <w:hideMark/>
          </w:tcPr>
          <w:p w:rsidR="00795926" w:rsidRPr="00627DDC" w:rsidRDefault="00795926" w:rsidP="006D1A99">
            <w:pPr>
              <w:rPr>
                <w:bCs/>
                <w:sz w:val="22"/>
                <w:szCs w:val="22"/>
              </w:rPr>
            </w:pPr>
            <w:r w:rsidRPr="00627DDC">
              <w:rPr>
                <w:bCs/>
                <w:sz w:val="22"/>
                <w:szCs w:val="22"/>
              </w:rPr>
              <w:t xml:space="preserve">Valor Total </w:t>
            </w:r>
            <w:r w:rsidR="006D1A99" w:rsidRPr="00627DDC">
              <w:rPr>
                <w:bCs/>
                <w:sz w:val="22"/>
                <w:szCs w:val="22"/>
              </w:rPr>
              <w:t>do Lote -1</w:t>
            </w:r>
          </w:p>
        </w:tc>
        <w:tc>
          <w:tcPr>
            <w:tcW w:w="640" w:type="pct"/>
            <w:shd w:val="clear" w:color="auto" w:fill="D9D9D9" w:themeFill="background1" w:themeFillShade="D9"/>
            <w:noWrap/>
            <w:vAlign w:val="center"/>
            <w:hideMark/>
          </w:tcPr>
          <w:p w:rsidR="00795926" w:rsidRPr="00627DDC" w:rsidRDefault="00795926" w:rsidP="0055213B">
            <w:pPr>
              <w:jc w:val="right"/>
              <w:rPr>
                <w:bCs/>
                <w:color w:val="0000FF"/>
                <w:sz w:val="22"/>
                <w:szCs w:val="22"/>
              </w:rPr>
            </w:pPr>
            <w:r w:rsidRPr="00627DDC">
              <w:rPr>
                <w:bCs/>
                <w:color w:val="0000FF"/>
                <w:sz w:val="22"/>
                <w:szCs w:val="22"/>
              </w:rPr>
              <w:t>R$ 1</w:t>
            </w:r>
            <w:r w:rsidR="0055213B" w:rsidRPr="00627DDC">
              <w:rPr>
                <w:bCs/>
                <w:color w:val="0000FF"/>
                <w:sz w:val="22"/>
                <w:szCs w:val="22"/>
              </w:rPr>
              <w:t>24</w:t>
            </w:r>
            <w:r w:rsidRPr="00627DDC">
              <w:rPr>
                <w:bCs/>
                <w:color w:val="0000FF"/>
                <w:sz w:val="22"/>
                <w:szCs w:val="22"/>
              </w:rPr>
              <w:t>.5</w:t>
            </w:r>
            <w:r w:rsidR="0055213B" w:rsidRPr="00627DDC">
              <w:rPr>
                <w:bCs/>
                <w:color w:val="0000FF"/>
                <w:sz w:val="22"/>
                <w:szCs w:val="22"/>
              </w:rPr>
              <w:t>9</w:t>
            </w:r>
            <w:r w:rsidRPr="00627DDC">
              <w:rPr>
                <w:bCs/>
                <w:color w:val="0000FF"/>
                <w:sz w:val="22"/>
                <w:szCs w:val="22"/>
              </w:rPr>
              <w:t>5,</w:t>
            </w:r>
            <w:r w:rsidR="0055213B" w:rsidRPr="00627DDC">
              <w:rPr>
                <w:bCs/>
                <w:color w:val="0000FF"/>
                <w:sz w:val="22"/>
                <w:szCs w:val="22"/>
              </w:rPr>
              <w:t>64</w:t>
            </w:r>
          </w:p>
        </w:tc>
      </w:tr>
    </w:tbl>
    <w:p w:rsidR="00EC2652" w:rsidRPr="00627DDC" w:rsidRDefault="00EC2652" w:rsidP="006058B2">
      <w:pPr>
        <w:jc w:val="center"/>
        <w:rPr>
          <w:sz w:val="22"/>
          <w:szCs w:val="22"/>
        </w:rPr>
      </w:pPr>
    </w:p>
    <w:p w:rsidR="0055213B" w:rsidRPr="00627DDC" w:rsidRDefault="0055213B" w:rsidP="006D1A99">
      <w:pPr>
        <w:rPr>
          <w:sz w:val="22"/>
          <w:szCs w:val="22"/>
        </w:rPr>
      </w:pPr>
    </w:p>
    <w:p w:rsidR="006D1A99" w:rsidRPr="00627DDC" w:rsidRDefault="006D1A99" w:rsidP="006D1A99">
      <w:pPr>
        <w:rPr>
          <w:b/>
          <w:sz w:val="22"/>
          <w:szCs w:val="22"/>
        </w:rPr>
      </w:pPr>
      <w:r w:rsidRPr="00627DDC">
        <w:rPr>
          <w:b/>
          <w:sz w:val="22"/>
          <w:szCs w:val="22"/>
        </w:rPr>
        <w:t>LOTE- 2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48"/>
        <w:gridCol w:w="7654"/>
        <w:gridCol w:w="1134"/>
        <w:gridCol w:w="1231"/>
        <w:gridCol w:w="1674"/>
        <w:gridCol w:w="2237"/>
      </w:tblGrid>
      <w:tr w:rsidR="006D1A99" w:rsidRPr="00627DDC" w:rsidTr="00FF2F5F">
        <w:trPr>
          <w:trHeight w:val="706"/>
          <w:tblHeader/>
        </w:trPr>
        <w:tc>
          <w:tcPr>
            <w:tcW w:w="44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D1A99" w:rsidRPr="00627DDC" w:rsidRDefault="006D1A99" w:rsidP="00FF2F5F">
            <w:pPr>
              <w:jc w:val="center"/>
              <w:rPr>
                <w:b/>
                <w:bCs/>
                <w:color w:val="0000FF"/>
                <w:sz w:val="22"/>
                <w:szCs w:val="22"/>
              </w:rPr>
            </w:pPr>
            <w:r w:rsidRPr="00627DDC">
              <w:rPr>
                <w:b/>
                <w:bCs/>
                <w:color w:val="0000FF"/>
                <w:sz w:val="22"/>
                <w:szCs w:val="22"/>
              </w:rPr>
              <w:t>ITEM</w:t>
            </w:r>
          </w:p>
        </w:tc>
        <w:tc>
          <w:tcPr>
            <w:tcW w:w="2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D1A99" w:rsidRPr="00627DDC" w:rsidRDefault="006D1A99" w:rsidP="00FF2F5F">
            <w:pPr>
              <w:jc w:val="center"/>
              <w:rPr>
                <w:b/>
                <w:bCs/>
                <w:color w:val="0000FF"/>
                <w:sz w:val="22"/>
                <w:szCs w:val="22"/>
              </w:rPr>
            </w:pPr>
            <w:r w:rsidRPr="00627DDC">
              <w:rPr>
                <w:b/>
                <w:bCs/>
                <w:color w:val="0000FF"/>
                <w:sz w:val="22"/>
                <w:szCs w:val="22"/>
              </w:rPr>
              <w:t>DESCRIÇÃO</w:t>
            </w:r>
          </w:p>
        </w:tc>
        <w:tc>
          <w:tcPr>
            <w:tcW w:w="3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D1A99" w:rsidRPr="00627DDC" w:rsidRDefault="006D1A99" w:rsidP="00FF2F5F">
            <w:pPr>
              <w:jc w:val="center"/>
              <w:rPr>
                <w:b/>
                <w:bCs/>
                <w:color w:val="0000FF"/>
                <w:sz w:val="22"/>
                <w:szCs w:val="22"/>
              </w:rPr>
            </w:pPr>
            <w:r w:rsidRPr="00627DDC">
              <w:rPr>
                <w:b/>
                <w:bCs/>
                <w:color w:val="0000FF"/>
                <w:sz w:val="22"/>
                <w:szCs w:val="22"/>
              </w:rPr>
              <w:t>UNID</w:t>
            </w:r>
          </w:p>
        </w:tc>
        <w:tc>
          <w:tcPr>
            <w:tcW w:w="4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D1A99" w:rsidRPr="00627DDC" w:rsidRDefault="006D1A99" w:rsidP="00FF2F5F">
            <w:pPr>
              <w:jc w:val="center"/>
              <w:rPr>
                <w:b/>
                <w:bCs/>
                <w:color w:val="0000FF"/>
                <w:sz w:val="22"/>
                <w:szCs w:val="22"/>
              </w:rPr>
            </w:pPr>
            <w:r w:rsidRPr="00627DDC">
              <w:rPr>
                <w:b/>
                <w:bCs/>
                <w:color w:val="0000FF"/>
                <w:sz w:val="22"/>
                <w:szCs w:val="22"/>
              </w:rPr>
              <w:t>QUANT.</w:t>
            </w:r>
          </w:p>
        </w:tc>
        <w:tc>
          <w:tcPr>
            <w:tcW w:w="5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D1A99" w:rsidRPr="00627DDC" w:rsidRDefault="006D1A99" w:rsidP="00FF2F5F">
            <w:pPr>
              <w:jc w:val="center"/>
              <w:rPr>
                <w:b/>
                <w:bCs/>
                <w:color w:val="0000FF"/>
                <w:sz w:val="22"/>
                <w:szCs w:val="22"/>
              </w:rPr>
            </w:pPr>
            <w:r w:rsidRPr="00627DDC">
              <w:rPr>
                <w:b/>
                <w:bCs/>
                <w:color w:val="0000FF"/>
                <w:sz w:val="22"/>
                <w:szCs w:val="22"/>
              </w:rPr>
              <w:t>PREÇO MÉDIO</w:t>
            </w:r>
          </w:p>
        </w:tc>
        <w:tc>
          <w:tcPr>
            <w:tcW w:w="7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D1A99" w:rsidRPr="00627DDC" w:rsidRDefault="006D1A99" w:rsidP="00FF2F5F">
            <w:pPr>
              <w:jc w:val="center"/>
              <w:rPr>
                <w:b/>
                <w:bCs/>
                <w:color w:val="0000FF"/>
                <w:sz w:val="22"/>
                <w:szCs w:val="22"/>
              </w:rPr>
            </w:pPr>
            <w:r w:rsidRPr="00627DDC">
              <w:rPr>
                <w:b/>
                <w:bCs/>
                <w:color w:val="0000FF"/>
                <w:sz w:val="22"/>
                <w:szCs w:val="22"/>
              </w:rPr>
              <w:t>VALOR TOTAL</w:t>
            </w:r>
          </w:p>
        </w:tc>
      </w:tr>
      <w:tr w:rsidR="0055213B" w:rsidRPr="00627DDC" w:rsidTr="0055213B">
        <w:trPr>
          <w:trHeight w:val="323"/>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55213B" w:rsidRPr="00627DDC" w:rsidRDefault="0055213B" w:rsidP="00FF2F5F">
            <w:pPr>
              <w:jc w:val="center"/>
              <w:rPr>
                <w:sz w:val="22"/>
                <w:szCs w:val="22"/>
              </w:rPr>
            </w:pPr>
            <w:r w:rsidRPr="00627DDC">
              <w:rPr>
                <w:sz w:val="22"/>
                <w:szCs w:val="22"/>
              </w:rPr>
              <w:t>26</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55213B" w:rsidRPr="00627DDC" w:rsidRDefault="0055213B">
            <w:pPr>
              <w:jc w:val="both"/>
              <w:rPr>
                <w:bCs/>
                <w:sz w:val="22"/>
                <w:szCs w:val="22"/>
              </w:rPr>
            </w:pPr>
            <w:r w:rsidRPr="00627DDC">
              <w:rPr>
                <w:bCs/>
                <w:sz w:val="22"/>
                <w:szCs w:val="22"/>
              </w:rPr>
              <w:t>*** Compressa de gaze, com dimensão de 7,5 x 7,5 cm</w:t>
            </w:r>
            <w:proofErr w:type="gramStart"/>
            <w:r w:rsidRPr="00627DDC">
              <w:rPr>
                <w:bCs/>
                <w:sz w:val="22"/>
                <w:szCs w:val="22"/>
              </w:rPr>
              <w:t xml:space="preserve">  </w:t>
            </w:r>
            <w:proofErr w:type="gramEnd"/>
            <w:r w:rsidRPr="00627DDC">
              <w:rPr>
                <w:bCs/>
                <w:sz w:val="22"/>
                <w:szCs w:val="22"/>
              </w:rPr>
              <w:t xml:space="preserve">-quando fechadas e 15 x 30 cm quando abertas, 13 fios por cm², 5 dobras e 8 camadas que evitam o </w:t>
            </w:r>
            <w:proofErr w:type="spellStart"/>
            <w:r w:rsidRPr="00627DDC">
              <w:rPr>
                <w:bCs/>
                <w:sz w:val="22"/>
                <w:szCs w:val="22"/>
              </w:rPr>
              <w:t>desfiamento</w:t>
            </w:r>
            <w:proofErr w:type="spellEnd"/>
            <w:r w:rsidRPr="00627DDC">
              <w:rPr>
                <w:bCs/>
                <w:sz w:val="22"/>
                <w:szCs w:val="22"/>
              </w:rPr>
              <w:t>, 100% algodão hidrófilo, altamente absorvente, branco</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213B" w:rsidRPr="00627DDC" w:rsidRDefault="0055213B" w:rsidP="0055213B">
            <w:pPr>
              <w:jc w:val="center"/>
              <w:rPr>
                <w:sz w:val="22"/>
                <w:szCs w:val="22"/>
              </w:rPr>
            </w:pPr>
            <w:r w:rsidRPr="00627DDC">
              <w:rPr>
                <w:sz w:val="22"/>
                <w:szCs w:val="22"/>
              </w:rPr>
              <w:t>PCT</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213B" w:rsidRPr="00627DDC" w:rsidRDefault="0055213B" w:rsidP="0055213B">
            <w:pPr>
              <w:jc w:val="center"/>
              <w:rPr>
                <w:sz w:val="22"/>
                <w:szCs w:val="22"/>
              </w:rPr>
            </w:pPr>
            <w:r w:rsidRPr="00627DDC">
              <w:rPr>
                <w:sz w:val="22"/>
                <w:szCs w:val="22"/>
              </w:rPr>
              <w:t>1.694</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213B" w:rsidRPr="00627DDC" w:rsidRDefault="0055213B" w:rsidP="00FF2F5F">
            <w:pPr>
              <w:jc w:val="center"/>
              <w:rPr>
                <w:bCs/>
                <w:sz w:val="22"/>
                <w:szCs w:val="22"/>
              </w:rPr>
            </w:pPr>
            <w:r w:rsidRPr="00627DDC">
              <w:rPr>
                <w:bCs/>
                <w:sz w:val="22"/>
                <w:szCs w:val="22"/>
              </w:rPr>
              <w:t>21,42</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213B" w:rsidRPr="00627DDC" w:rsidRDefault="0055213B" w:rsidP="0055213B">
            <w:pPr>
              <w:jc w:val="right"/>
              <w:rPr>
                <w:bCs/>
                <w:color w:val="000000"/>
                <w:sz w:val="22"/>
                <w:szCs w:val="22"/>
              </w:rPr>
            </w:pPr>
            <w:r w:rsidRPr="00627DDC">
              <w:rPr>
                <w:bCs/>
                <w:color w:val="000000"/>
                <w:sz w:val="22"/>
                <w:szCs w:val="22"/>
              </w:rPr>
              <w:t>36.285,48</w:t>
            </w:r>
          </w:p>
        </w:tc>
      </w:tr>
      <w:tr w:rsidR="0055213B" w:rsidRPr="00627DDC" w:rsidTr="0055213B">
        <w:trPr>
          <w:trHeight w:val="272"/>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55213B" w:rsidRPr="00627DDC" w:rsidRDefault="0055213B" w:rsidP="00FF2F5F">
            <w:pPr>
              <w:jc w:val="center"/>
              <w:rPr>
                <w:sz w:val="22"/>
                <w:szCs w:val="22"/>
              </w:rPr>
            </w:pPr>
            <w:r w:rsidRPr="00627DDC">
              <w:rPr>
                <w:sz w:val="22"/>
                <w:szCs w:val="22"/>
              </w:rPr>
              <w:t>27</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55213B" w:rsidRPr="00627DDC" w:rsidRDefault="0055213B">
            <w:pPr>
              <w:jc w:val="both"/>
              <w:rPr>
                <w:bCs/>
                <w:sz w:val="22"/>
                <w:szCs w:val="22"/>
              </w:rPr>
            </w:pPr>
            <w:r w:rsidRPr="00627DDC">
              <w:rPr>
                <w:bCs/>
                <w:sz w:val="22"/>
                <w:szCs w:val="22"/>
              </w:rPr>
              <w:t>*** Compressa</w:t>
            </w:r>
            <w:proofErr w:type="gramStart"/>
            <w:r w:rsidRPr="00627DDC">
              <w:rPr>
                <w:bCs/>
                <w:sz w:val="22"/>
                <w:szCs w:val="22"/>
              </w:rPr>
              <w:t xml:space="preserve">  </w:t>
            </w:r>
            <w:proofErr w:type="gramEnd"/>
            <w:r w:rsidRPr="00627DDC">
              <w:rPr>
                <w:bCs/>
                <w:sz w:val="22"/>
                <w:szCs w:val="22"/>
              </w:rPr>
              <w:t xml:space="preserve">de gaze estéril, com dimensão de 7,5 x 7,5 cm - quando fechadas e 15 x 30 cm quando abertas, 13 fios por cm², 5 dobras e 8 camadas que evitam o </w:t>
            </w:r>
            <w:proofErr w:type="spellStart"/>
            <w:r w:rsidRPr="00627DDC">
              <w:rPr>
                <w:bCs/>
                <w:sz w:val="22"/>
                <w:szCs w:val="22"/>
              </w:rPr>
              <w:t>desfiamento</w:t>
            </w:r>
            <w:proofErr w:type="spellEnd"/>
            <w:r w:rsidRPr="00627DDC">
              <w:rPr>
                <w:bCs/>
                <w:sz w:val="22"/>
                <w:szCs w:val="22"/>
              </w:rPr>
              <w:t xml:space="preserve">, 100% algodão hidrófilo, altamente absorvente, branco... </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213B" w:rsidRPr="00627DDC" w:rsidRDefault="0055213B" w:rsidP="0055213B">
            <w:pPr>
              <w:jc w:val="center"/>
              <w:rPr>
                <w:sz w:val="22"/>
                <w:szCs w:val="22"/>
              </w:rPr>
            </w:pPr>
            <w:r w:rsidRPr="00627DDC">
              <w:rPr>
                <w:sz w:val="22"/>
                <w:szCs w:val="22"/>
              </w:rPr>
              <w:t>PCT</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213B" w:rsidRPr="00627DDC" w:rsidRDefault="0055213B" w:rsidP="0055213B">
            <w:pPr>
              <w:jc w:val="center"/>
              <w:rPr>
                <w:sz w:val="22"/>
                <w:szCs w:val="22"/>
              </w:rPr>
            </w:pPr>
            <w:r w:rsidRPr="00627DDC">
              <w:rPr>
                <w:sz w:val="22"/>
                <w:szCs w:val="22"/>
              </w:rPr>
              <w:t>1.694</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213B" w:rsidRPr="00627DDC" w:rsidRDefault="0055213B" w:rsidP="00FF2F5F">
            <w:pPr>
              <w:jc w:val="center"/>
              <w:rPr>
                <w:bCs/>
                <w:sz w:val="22"/>
                <w:szCs w:val="22"/>
              </w:rPr>
            </w:pPr>
            <w:r w:rsidRPr="00627DDC">
              <w:rPr>
                <w:bCs/>
                <w:sz w:val="22"/>
                <w:szCs w:val="22"/>
              </w:rPr>
              <w:t>0,54</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213B" w:rsidRPr="00627DDC" w:rsidRDefault="0055213B" w:rsidP="0055213B">
            <w:pPr>
              <w:jc w:val="right"/>
              <w:rPr>
                <w:bCs/>
                <w:color w:val="000000"/>
                <w:sz w:val="22"/>
                <w:szCs w:val="22"/>
              </w:rPr>
            </w:pPr>
            <w:r w:rsidRPr="00627DDC">
              <w:rPr>
                <w:bCs/>
                <w:color w:val="000000"/>
                <w:sz w:val="22"/>
                <w:szCs w:val="22"/>
              </w:rPr>
              <w:t>914,76</w:t>
            </w:r>
          </w:p>
        </w:tc>
      </w:tr>
      <w:tr w:rsidR="0055213B" w:rsidRPr="00627DDC" w:rsidTr="0055213B">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55213B" w:rsidRPr="00627DDC" w:rsidRDefault="0055213B" w:rsidP="0055213B">
            <w:pPr>
              <w:jc w:val="center"/>
              <w:rPr>
                <w:sz w:val="22"/>
                <w:szCs w:val="22"/>
              </w:rPr>
            </w:pPr>
            <w:r w:rsidRPr="00627DDC">
              <w:rPr>
                <w:sz w:val="22"/>
                <w:szCs w:val="22"/>
              </w:rPr>
              <w:t>28</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55213B" w:rsidRPr="00627DDC" w:rsidRDefault="0055213B">
            <w:pPr>
              <w:jc w:val="both"/>
              <w:rPr>
                <w:bCs/>
                <w:sz w:val="22"/>
                <w:szCs w:val="22"/>
              </w:rPr>
            </w:pPr>
            <w:r w:rsidRPr="00627DDC">
              <w:rPr>
                <w:bCs/>
                <w:sz w:val="22"/>
                <w:szCs w:val="22"/>
              </w:rPr>
              <w:t xml:space="preserve">Gaze hidrófila tipo queijo - confeccionada com fio 100% algodão, sendo composta por três dobras e oito camadas que evitam o </w:t>
            </w:r>
            <w:proofErr w:type="spellStart"/>
            <w:r w:rsidRPr="00627DDC">
              <w:rPr>
                <w:bCs/>
                <w:sz w:val="22"/>
                <w:szCs w:val="22"/>
              </w:rPr>
              <w:t>desfiamento</w:t>
            </w:r>
            <w:proofErr w:type="spellEnd"/>
            <w:r w:rsidRPr="00627DDC">
              <w:rPr>
                <w:bCs/>
                <w:sz w:val="22"/>
                <w:szCs w:val="22"/>
              </w:rPr>
              <w:t xml:space="preserve">, que possua 11 fios, livre de </w:t>
            </w:r>
            <w:r w:rsidRPr="00627DDC">
              <w:rPr>
                <w:bCs/>
                <w:sz w:val="22"/>
                <w:szCs w:val="22"/>
              </w:rPr>
              <w:lastRenderedPageBreak/>
              <w:t xml:space="preserve">manchas, impurezas, hidrofilizada, isenta de amido e alvejante ótico, atóxica e </w:t>
            </w:r>
            <w:proofErr w:type="spellStart"/>
            <w:r w:rsidRPr="00627DDC">
              <w:rPr>
                <w:bCs/>
                <w:sz w:val="22"/>
                <w:szCs w:val="22"/>
              </w:rPr>
              <w:t>apirogênico</w:t>
            </w:r>
            <w:proofErr w:type="spellEnd"/>
            <w:r w:rsidRPr="00627DDC">
              <w:rPr>
                <w:bCs/>
                <w:sz w:val="22"/>
                <w:szCs w:val="22"/>
              </w:rPr>
              <w:t xml:space="preserve">, não estéril, no formato </w:t>
            </w:r>
            <w:proofErr w:type="gramStart"/>
            <w:r w:rsidRPr="00627DDC">
              <w:rPr>
                <w:bCs/>
                <w:sz w:val="22"/>
                <w:szCs w:val="22"/>
              </w:rPr>
              <w:t>91cm</w:t>
            </w:r>
            <w:proofErr w:type="gramEnd"/>
            <w:r w:rsidRPr="00627DDC">
              <w:rPr>
                <w:bCs/>
                <w:sz w:val="22"/>
                <w:szCs w:val="22"/>
              </w:rPr>
              <w:t xml:space="preserve"> x 91m, em embalagem individual.</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213B" w:rsidRPr="00627DDC" w:rsidRDefault="0055213B" w:rsidP="0055213B">
            <w:pPr>
              <w:jc w:val="center"/>
              <w:rPr>
                <w:sz w:val="22"/>
                <w:szCs w:val="22"/>
              </w:rPr>
            </w:pPr>
            <w:r w:rsidRPr="00627DDC">
              <w:rPr>
                <w:sz w:val="22"/>
                <w:szCs w:val="22"/>
              </w:rPr>
              <w:lastRenderedPageBreak/>
              <w:t>PCT</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213B" w:rsidRPr="00627DDC" w:rsidRDefault="0055213B" w:rsidP="0055213B">
            <w:pPr>
              <w:jc w:val="center"/>
              <w:rPr>
                <w:sz w:val="22"/>
                <w:szCs w:val="22"/>
              </w:rPr>
            </w:pPr>
            <w:r w:rsidRPr="00627DDC">
              <w:rPr>
                <w:sz w:val="22"/>
                <w:szCs w:val="22"/>
              </w:rPr>
              <w:t>300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213B" w:rsidRPr="00627DDC" w:rsidRDefault="0055213B" w:rsidP="00FF2F5F">
            <w:pPr>
              <w:jc w:val="center"/>
              <w:rPr>
                <w:bCs/>
                <w:sz w:val="22"/>
                <w:szCs w:val="22"/>
              </w:rPr>
            </w:pPr>
            <w:r w:rsidRPr="00627DDC">
              <w:rPr>
                <w:bCs/>
                <w:sz w:val="22"/>
                <w:szCs w:val="22"/>
              </w:rPr>
              <w:t>26,13</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213B" w:rsidRPr="00627DDC" w:rsidRDefault="0055213B" w:rsidP="0055213B">
            <w:pPr>
              <w:jc w:val="right"/>
              <w:rPr>
                <w:bCs/>
                <w:color w:val="000000"/>
                <w:sz w:val="22"/>
                <w:szCs w:val="22"/>
              </w:rPr>
            </w:pPr>
            <w:r w:rsidRPr="00627DDC">
              <w:rPr>
                <w:bCs/>
                <w:color w:val="000000"/>
                <w:sz w:val="22"/>
                <w:szCs w:val="22"/>
              </w:rPr>
              <w:t>7.839,00</w:t>
            </w:r>
          </w:p>
        </w:tc>
      </w:tr>
      <w:tr w:rsidR="006D1A99" w:rsidRPr="00627DDC" w:rsidTr="00FF2F5F">
        <w:trPr>
          <w:trHeight w:val="315"/>
        </w:trPr>
        <w:tc>
          <w:tcPr>
            <w:tcW w:w="4268" w:type="pct"/>
            <w:gridSpan w:val="5"/>
            <w:shd w:val="clear" w:color="auto" w:fill="auto"/>
            <w:noWrap/>
            <w:vAlign w:val="bottom"/>
            <w:hideMark/>
          </w:tcPr>
          <w:p w:rsidR="006D1A99" w:rsidRPr="00627DDC" w:rsidRDefault="006D1A99" w:rsidP="006D1A99">
            <w:pPr>
              <w:rPr>
                <w:bCs/>
                <w:sz w:val="22"/>
                <w:szCs w:val="22"/>
              </w:rPr>
            </w:pPr>
            <w:r w:rsidRPr="00627DDC">
              <w:rPr>
                <w:bCs/>
                <w:sz w:val="22"/>
                <w:szCs w:val="22"/>
              </w:rPr>
              <w:lastRenderedPageBreak/>
              <w:t>Valor Total do Lote -2</w:t>
            </w:r>
          </w:p>
        </w:tc>
        <w:tc>
          <w:tcPr>
            <w:tcW w:w="732" w:type="pct"/>
            <w:shd w:val="clear" w:color="auto" w:fill="D9D9D9" w:themeFill="background1" w:themeFillShade="D9"/>
            <w:noWrap/>
            <w:vAlign w:val="center"/>
            <w:hideMark/>
          </w:tcPr>
          <w:p w:rsidR="006D1A99" w:rsidRPr="00627DDC" w:rsidRDefault="006D1A99" w:rsidP="0096755D">
            <w:pPr>
              <w:jc w:val="right"/>
              <w:rPr>
                <w:bCs/>
                <w:color w:val="0000FF"/>
                <w:sz w:val="22"/>
                <w:szCs w:val="22"/>
              </w:rPr>
            </w:pPr>
            <w:r w:rsidRPr="00627DDC">
              <w:rPr>
                <w:bCs/>
                <w:color w:val="0000FF"/>
                <w:sz w:val="22"/>
                <w:szCs w:val="22"/>
              </w:rPr>
              <w:t xml:space="preserve">R$ </w:t>
            </w:r>
            <w:r w:rsidR="0096755D" w:rsidRPr="00627DDC">
              <w:rPr>
                <w:bCs/>
                <w:color w:val="0000FF"/>
                <w:sz w:val="22"/>
                <w:szCs w:val="22"/>
              </w:rPr>
              <w:t>45</w:t>
            </w:r>
            <w:r w:rsidRPr="00627DDC">
              <w:rPr>
                <w:bCs/>
                <w:color w:val="0000FF"/>
                <w:sz w:val="22"/>
                <w:szCs w:val="22"/>
              </w:rPr>
              <w:t>.</w:t>
            </w:r>
            <w:r w:rsidR="0096755D" w:rsidRPr="00627DDC">
              <w:rPr>
                <w:bCs/>
                <w:color w:val="0000FF"/>
                <w:sz w:val="22"/>
                <w:szCs w:val="22"/>
              </w:rPr>
              <w:t>039</w:t>
            </w:r>
            <w:r w:rsidRPr="00627DDC">
              <w:rPr>
                <w:bCs/>
                <w:color w:val="0000FF"/>
                <w:sz w:val="22"/>
                <w:szCs w:val="22"/>
              </w:rPr>
              <w:t>,2</w:t>
            </w:r>
            <w:r w:rsidR="0096755D" w:rsidRPr="00627DDC">
              <w:rPr>
                <w:bCs/>
                <w:color w:val="0000FF"/>
                <w:sz w:val="22"/>
                <w:szCs w:val="22"/>
              </w:rPr>
              <w:t>4</w:t>
            </w:r>
          </w:p>
        </w:tc>
      </w:tr>
    </w:tbl>
    <w:p w:rsidR="006D1A99" w:rsidRPr="00627DDC" w:rsidRDefault="006D1A99" w:rsidP="006058B2">
      <w:pPr>
        <w:jc w:val="center"/>
        <w:rPr>
          <w:b/>
          <w:sz w:val="22"/>
          <w:szCs w:val="22"/>
        </w:rPr>
      </w:pPr>
    </w:p>
    <w:p w:rsidR="00EC2652" w:rsidRPr="00627DDC" w:rsidRDefault="0096755D" w:rsidP="0096755D">
      <w:pPr>
        <w:rPr>
          <w:b/>
          <w:sz w:val="22"/>
          <w:szCs w:val="22"/>
        </w:rPr>
      </w:pPr>
      <w:r w:rsidRPr="00627DDC">
        <w:rPr>
          <w:b/>
          <w:sz w:val="22"/>
          <w:szCs w:val="22"/>
        </w:rPr>
        <w:t>LOTE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48"/>
        <w:gridCol w:w="7654"/>
        <w:gridCol w:w="1134"/>
        <w:gridCol w:w="1231"/>
        <w:gridCol w:w="1674"/>
        <w:gridCol w:w="2237"/>
      </w:tblGrid>
      <w:tr w:rsidR="0096755D" w:rsidRPr="00627DDC" w:rsidTr="00596C37">
        <w:trPr>
          <w:trHeight w:val="706"/>
          <w:tblHeader/>
        </w:trPr>
        <w:tc>
          <w:tcPr>
            <w:tcW w:w="44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6755D" w:rsidRPr="00627DDC" w:rsidRDefault="0096755D" w:rsidP="00596C37">
            <w:pPr>
              <w:jc w:val="center"/>
              <w:rPr>
                <w:b/>
                <w:bCs/>
                <w:color w:val="0000FF"/>
                <w:sz w:val="22"/>
                <w:szCs w:val="22"/>
              </w:rPr>
            </w:pPr>
            <w:r w:rsidRPr="00627DDC">
              <w:rPr>
                <w:b/>
                <w:bCs/>
                <w:color w:val="0000FF"/>
                <w:sz w:val="22"/>
                <w:szCs w:val="22"/>
              </w:rPr>
              <w:t>ITEM</w:t>
            </w:r>
          </w:p>
        </w:tc>
        <w:tc>
          <w:tcPr>
            <w:tcW w:w="2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6755D" w:rsidRPr="00627DDC" w:rsidRDefault="0096755D" w:rsidP="00596C37">
            <w:pPr>
              <w:jc w:val="center"/>
              <w:rPr>
                <w:b/>
                <w:bCs/>
                <w:color w:val="0000FF"/>
                <w:sz w:val="22"/>
                <w:szCs w:val="22"/>
              </w:rPr>
            </w:pPr>
            <w:r w:rsidRPr="00627DDC">
              <w:rPr>
                <w:b/>
                <w:bCs/>
                <w:color w:val="0000FF"/>
                <w:sz w:val="22"/>
                <w:szCs w:val="22"/>
              </w:rPr>
              <w:t>DESCRIÇÃO</w:t>
            </w:r>
          </w:p>
        </w:tc>
        <w:tc>
          <w:tcPr>
            <w:tcW w:w="3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6755D" w:rsidRPr="00627DDC" w:rsidRDefault="0096755D" w:rsidP="00596C37">
            <w:pPr>
              <w:jc w:val="center"/>
              <w:rPr>
                <w:b/>
                <w:bCs/>
                <w:color w:val="0000FF"/>
                <w:sz w:val="22"/>
                <w:szCs w:val="22"/>
              </w:rPr>
            </w:pPr>
            <w:r w:rsidRPr="00627DDC">
              <w:rPr>
                <w:b/>
                <w:bCs/>
                <w:color w:val="0000FF"/>
                <w:sz w:val="22"/>
                <w:szCs w:val="22"/>
              </w:rPr>
              <w:t>UNID</w:t>
            </w:r>
          </w:p>
        </w:tc>
        <w:tc>
          <w:tcPr>
            <w:tcW w:w="4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6755D" w:rsidRPr="00627DDC" w:rsidRDefault="0096755D" w:rsidP="00596C37">
            <w:pPr>
              <w:jc w:val="center"/>
              <w:rPr>
                <w:b/>
                <w:bCs/>
                <w:color w:val="0000FF"/>
                <w:sz w:val="22"/>
                <w:szCs w:val="22"/>
              </w:rPr>
            </w:pPr>
            <w:r w:rsidRPr="00627DDC">
              <w:rPr>
                <w:b/>
                <w:bCs/>
                <w:color w:val="0000FF"/>
                <w:sz w:val="22"/>
                <w:szCs w:val="22"/>
              </w:rPr>
              <w:t>QUANT.</w:t>
            </w:r>
          </w:p>
        </w:tc>
        <w:tc>
          <w:tcPr>
            <w:tcW w:w="5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6755D" w:rsidRPr="00627DDC" w:rsidRDefault="0096755D" w:rsidP="00596C37">
            <w:pPr>
              <w:jc w:val="center"/>
              <w:rPr>
                <w:b/>
                <w:bCs/>
                <w:color w:val="0000FF"/>
                <w:sz w:val="22"/>
                <w:szCs w:val="22"/>
              </w:rPr>
            </w:pPr>
            <w:r w:rsidRPr="00627DDC">
              <w:rPr>
                <w:b/>
                <w:bCs/>
                <w:color w:val="0000FF"/>
                <w:sz w:val="22"/>
                <w:szCs w:val="22"/>
              </w:rPr>
              <w:t>PREÇO MÉDIO</w:t>
            </w:r>
          </w:p>
        </w:tc>
        <w:tc>
          <w:tcPr>
            <w:tcW w:w="7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6755D" w:rsidRPr="00627DDC" w:rsidRDefault="0096755D" w:rsidP="00596C37">
            <w:pPr>
              <w:jc w:val="center"/>
              <w:rPr>
                <w:b/>
                <w:bCs/>
                <w:color w:val="0000FF"/>
                <w:sz w:val="22"/>
                <w:szCs w:val="22"/>
              </w:rPr>
            </w:pPr>
            <w:r w:rsidRPr="00627DDC">
              <w:rPr>
                <w:b/>
                <w:bCs/>
                <w:color w:val="0000FF"/>
                <w:sz w:val="22"/>
                <w:szCs w:val="22"/>
              </w:rPr>
              <w:t>VALOR TOTAL</w:t>
            </w:r>
          </w:p>
        </w:tc>
      </w:tr>
      <w:tr w:rsidR="00596C37" w:rsidRPr="00627DDC" w:rsidTr="00596C37">
        <w:trPr>
          <w:trHeight w:val="323"/>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596C37" w:rsidRPr="00627DDC" w:rsidRDefault="00596C37" w:rsidP="0096755D">
            <w:pPr>
              <w:jc w:val="center"/>
              <w:rPr>
                <w:sz w:val="22"/>
                <w:szCs w:val="22"/>
              </w:rPr>
            </w:pPr>
            <w:r w:rsidRPr="00627DDC">
              <w:rPr>
                <w:sz w:val="22"/>
                <w:szCs w:val="22"/>
              </w:rPr>
              <w:t>29</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596C37" w:rsidRPr="00627DDC" w:rsidRDefault="00596C37">
            <w:pPr>
              <w:jc w:val="both"/>
              <w:rPr>
                <w:bCs/>
                <w:sz w:val="22"/>
                <w:szCs w:val="22"/>
              </w:rPr>
            </w:pPr>
            <w:r w:rsidRPr="00627DDC">
              <w:rPr>
                <w:bCs/>
                <w:sz w:val="22"/>
                <w:szCs w:val="22"/>
              </w:rPr>
              <w:t xml:space="preserve">Avental plástico, tamanho M, com </w:t>
            </w:r>
            <w:proofErr w:type="gramStart"/>
            <w:r w:rsidRPr="00627DDC">
              <w:rPr>
                <w:bCs/>
                <w:sz w:val="22"/>
                <w:szCs w:val="22"/>
              </w:rPr>
              <w:t>forro frente única longo</w:t>
            </w:r>
            <w:proofErr w:type="gramEnd"/>
            <w:r w:rsidRPr="00627DDC">
              <w:rPr>
                <w:bCs/>
                <w:sz w:val="22"/>
                <w:szCs w:val="22"/>
              </w:rPr>
              <w:t xml:space="preserve">, </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6C37" w:rsidRPr="00627DDC" w:rsidRDefault="00596C37">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6C37" w:rsidRPr="00627DDC" w:rsidRDefault="00596C37">
            <w:pPr>
              <w:jc w:val="center"/>
              <w:rPr>
                <w:bCs/>
                <w:sz w:val="22"/>
                <w:szCs w:val="22"/>
              </w:rPr>
            </w:pPr>
            <w:r w:rsidRPr="00627DDC">
              <w:rPr>
                <w:bCs/>
                <w:sz w:val="22"/>
                <w:szCs w:val="22"/>
              </w:rPr>
              <w:t>228</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6C37" w:rsidRPr="00627DDC" w:rsidRDefault="00596C37" w:rsidP="00596C37">
            <w:pPr>
              <w:jc w:val="center"/>
              <w:rPr>
                <w:bCs/>
                <w:sz w:val="22"/>
                <w:szCs w:val="22"/>
              </w:rPr>
            </w:pPr>
            <w:r w:rsidRPr="00627DDC">
              <w:rPr>
                <w:bCs/>
                <w:sz w:val="22"/>
                <w:szCs w:val="22"/>
              </w:rPr>
              <w:t>0,96</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6C37" w:rsidRPr="00627DDC" w:rsidRDefault="00596C37" w:rsidP="00596C37">
            <w:pPr>
              <w:jc w:val="right"/>
              <w:rPr>
                <w:bCs/>
                <w:color w:val="000000"/>
                <w:sz w:val="22"/>
                <w:szCs w:val="22"/>
              </w:rPr>
            </w:pPr>
            <w:r w:rsidRPr="00627DDC">
              <w:rPr>
                <w:bCs/>
                <w:color w:val="000000"/>
                <w:sz w:val="22"/>
                <w:szCs w:val="22"/>
              </w:rPr>
              <w:t>218,88</w:t>
            </w:r>
          </w:p>
        </w:tc>
      </w:tr>
      <w:tr w:rsidR="00596C37" w:rsidRPr="00627DDC" w:rsidTr="00596C37">
        <w:trPr>
          <w:trHeight w:val="272"/>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596C37" w:rsidRPr="00627DDC" w:rsidRDefault="00596C37" w:rsidP="0096755D">
            <w:pPr>
              <w:jc w:val="center"/>
              <w:rPr>
                <w:sz w:val="22"/>
                <w:szCs w:val="22"/>
              </w:rPr>
            </w:pPr>
            <w:r w:rsidRPr="00627DDC">
              <w:rPr>
                <w:sz w:val="22"/>
                <w:szCs w:val="22"/>
              </w:rPr>
              <w:t>30</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596C37" w:rsidRPr="00627DDC" w:rsidRDefault="00596C37">
            <w:pPr>
              <w:jc w:val="both"/>
              <w:rPr>
                <w:bCs/>
                <w:sz w:val="22"/>
                <w:szCs w:val="22"/>
              </w:rPr>
            </w:pPr>
            <w:r w:rsidRPr="00627DDC">
              <w:rPr>
                <w:bCs/>
                <w:sz w:val="22"/>
                <w:szCs w:val="22"/>
              </w:rPr>
              <w:t xml:space="preserve">Máscara descartável - de proteção contra poeira, nevoas, vapores orgânicos e odores, em </w:t>
            </w:r>
            <w:proofErr w:type="gramStart"/>
            <w:r w:rsidRPr="00627DDC">
              <w:rPr>
                <w:bCs/>
                <w:sz w:val="22"/>
                <w:szCs w:val="22"/>
              </w:rPr>
              <w:t>4</w:t>
            </w:r>
            <w:proofErr w:type="gramEnd"/>
            <w:r w:rsidRPr="00627DDC">
              <w:rPr>
                <w:bCs/>
                <w:sz w:val="22"/>
                <w:szCs w:val="22"/>
              </w:rPr>
              <w:t xml:space="preserve"> camadas sendo uma de carvão ativado, fixação com elástico. Caixa c/50 </w:t>
            </w:r>
            <w:proofErr w:type="spellStart"/>
            <w:r w:rsidRPr="00627DDC">
              <w:rPr>
                <w:bCs/>
                <w:sz w:val="22"/>
                <w:szCs w:val="22"/>
              </w:rPr>
              <w:t>und</w:t>
            </w:r>
            <w:proofErr w:type="spellEnd"/>
            <w:r w:rsidRPr="00627DDC">
              <w:rPr>
                <w:bCs/>
                <w:sz w:val="22"/>
                <w:szCs w:val="22"/>
              </w:rPr>
              <w:t>.</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6C37" w:rsidRPr="00627DDC" w:rsidRDefault="00596C37">
            <w:pPr>
              <w:jc w:val="center"/>
              <w:rPr>
                <w:bCs/>
                <w:sz w:val="22"/>
                <w:szCs w:val="22"/>
              </w:rPr>
            </w:pPr>
            <w:r w:rsidRPr="00627DDC">
              <w:rPr>
                <w:bCs/>
                <w:sz w:val="22"/>
                <w:szCs w:val="22"/>
              </w:rPr>
              <w:t>CX</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6C37" w:rsidRPr="00627DDC" w:rsidRDefault="00596C37">
            <w:pPr>
              <w:jc w:val="center"/>
              <w:rPr>
                <w:bCs/>
                <w:sz w:val="22"/>
                <w:szCs w:val="22"/>
              </w:rPr>
            </w:pPr>
            <w:r w:rsidRPr="00627DDC">
              <w:rPr>
                <w:bCs/>
                <w:sz w:val="22"/>
                <w:szCs w:val="22"/>
              </w:rPr>
              <w:t>286</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6C37" w:rsidRPr="00627DDC" w:rsidRDefault="00596C37" w:rsidP="00596C37">
            <w:pPr>
              <w:jc w:val="center"/>
              <w:rPr>
                <w:bCs/>
                <w:sz w:val="22"/>
                <w:szCs w:val="22"/>
              </w:rPr>
            </w:pPr>
            <w:r w:rsidRPr="00627DDC">
              <w:rPr>
                <w:bCs/>
                <w:sz w:val="22"/>
                <w:szCs w:val="22"/>
              </w:rPr>
              <w:t>10,91</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6C37" w:rsidRPr="00627DDC" w:rsidRDefault="00596C37" w:rsidP="00596C37">
            <w:pPr>
              <w:jc w:val="right"/>
              <w:rPr>
                <w:bCs/>
                <w:color w:val="000000"/>
                <w:sz w:val="22"/>
                <w:szCs w:val="22"/>
              </w:rPr>
            </w:pPr>
            <w:r w:rsidRPr="00627DDC">
              <w:rPr>
                <w:bCs/>
                <w:color w:val="000000"/>
                <w:sz w:val="22"/>
                <w:szCs w:val="22"/>
              </w:rPr>
              <w:t>3.120,26</w:t>
            </w:r>
          </w:p>
        </w:tc>
      </w:tr>
      <w:tr w:rsidR="00596C37" w:rsidRPr="00627DDC" w:rsidTr="00596C37">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596C37" w:rsidRPr="00627DDC" w:rsidRDefault="00596C37" w:rsidP="0096755D">
            <w:pPr>
              <w:jc w:val="center"/>
              <w:rPr>
                <w:sz w:val="22"/>
                <w:szCs w:val="22"/>
              </w:rPr>
            </w:pPr>
            <w:r w:rsidRPr="00627DDC">
              <w:rPr>
                <w:sz w:val="22"/>
                <w:szCs w:val="22"/>
              </w:rPr>
              <w:t>31</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596C37" w:rsidRPr="00627DDC" w:rsidRDefault="00596C37">
            <w:pPr>
              <w:jc w:val="both"/>
              <w:rPr>
                <w:bCs/>
                <w:sz w:val="22"/>
                <w:szCs w:val="22"/>
              </w:rPr>
            </w:pPr>
            <w:r w:rsidRPr="00627DDC">
              <w:rPr>
                <w:bCs/>
                <w:sz w:val="22"/>
                <w:szCs w:val="22"/>
              </w:rPr>
              <w:t>Lençol descartável em TNT, 200x120cm - com elástico, gramatura 20g/m². Pacotes com 10 unidades.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6C37" w:rsidRPr="00627DDC" w:rsidRDefault="00596C37">
            <w:pPr>
              <w:jc w:val="center"/>
              <w:rPr>
                <w:bCs/>
                <w:sz w:val="22"/>
                <w:szCs w:val="22"/>
              </w:rPr>
            </w:pPr>
            <w:r w:rsidRPr="00627DDC">
              <w:rPr>
                <w:bCs/>
                <w:sz w:val="22"/>
                <w:szCs w:val="22"/>
              </w:rPr>
              <w:t xml:space="preserve">ROLO </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6C37" w:rsidRPr="00627DDC" w:rsidRDefault="00596C37">
            <w:pPr>
              <w:jc w:val="center"/>
              <w:rPr>
                <w:bCs/>
                <w:sz w:val="22"/>
                <w:szCs w:val="22"/>
              </w:rPr>
            </w:pPr>
            <w:r w:rsidRPr="00627DDC">
              <w:rPr>
                <w:bCs/>
                <w:sz w:val="22"/>
                <w:szCs w:val="22"/>
              </w:rPr>
              <w:t>120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6C37" w:rsidRPr="00627DDC" w:rsidRDefault="00596C37" w:rsidP="00596C37">
            <w:pPr>
              <w:jc w:val="center"/>
              <w:rPr>
                <w:bCs/>
                <w:sz w:val="22"/>
                <w:szCs w:val="22"/>
              </w:rPr>
            </w:pPr>
            <w:r w:rsidRPr="00627DDC">
              <w:rPr>
                <w:bCs/>
                <w:sz w:val="22"/>
                <w:szCs w:val="22"/>
              </w:rPr>
              <w:t>19,55</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6C37" w:rsidRPr="00627DDC" w:rsidRDefault="00596C37" w:rsidP="00596C37">
            <w:pPr>
              <w:jc w:val="right"/>
              <w:rPr>
                <w:bCs/>
                <w:color w:val="000000"/>
                <w:sz w:val="22"/>
                <w:szCs w:val="22"/>
              </w:rPr>
            </w:pPr>
            <w:r w:rsidRPr="00627DDC">
              <w:rPr>
                <w:bCs/>
                <w:color w:val="000000"/>
                <w:sz w:val="22"/>
                <w:szCs w:val="22"/>
              </w:rPr>
              <w:t>2.346,00</w:t>
            </w:r>
          </w:p>
        </w:tc>
      </w:tr>
      <w:tr w:rsidR="00596C37" w:rsidRPr="00627DDC" w:rsidTr="00596C37">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596C37" w:rsidRPr="00627DDC" w:rsidRDefault="00596C37" w:rsidP="0096755D">
            <w:pPr>
              <w:jc w:val="center"/>
              <w:rPr>
                <w:sz w:val="22"/>
                <w:szCs w:val="22"/>
              </w:rPr>
            </w:pPr>
            <w:r w:rsidRPr="00627DDC">
              <w:rPr>
                <w:sz w:val="22"/>
                <w:szCs w:val="22"/>
              </w:rPr>
              <w:t>32</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596C37" w:rsidRPr="00627DDC" w:rsidRDefault="00596C37">
            <w:pPr>
              <w:jc w:val="both"/>
              <w:rPr>
                <w:bCs/>
                <w:sz w:val="22"/>
                <w:szCs w:val="22"/>
              </w:rPr>
            </w:pPr>
            <w:r w:rsidRPr="00627DDC">
              <w:rPr>
                <w:bCs/>
                <w:sz w:val="22"/>
                <w:szCs w:val="22"/>
              </w:rPr>
              <w:t>Lençol descartável em TNT, 200x90cm - com elástico, tamanho</w:t>
            </w:r>
            <w:proofErr w:type="gramStart"/>
            <w:r w:rsidRPr="00627DDC">
              <w:rPr>
                <w:bCs/>
                <w:sz w:val="22"/>
                <w:szCs w:val="22"/>
              </w:rPr>
              <w:t xml:space="preserve">  </w:t>
            </w:r>
            <w:proofErr w:type="gramEnd"/>
            <w:r w:rsidRPr="00627DDC">
              <w:rPr>
                <w:bCs/>
                <w:sz w:val="22"/>
                <w:szCs w:val="22"/>
              </w:rPr>
              <w:t>gramatura 20g/m², pacotes com 10 unidades.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6C37" w:rsidRPr="00627DDC" w:rsidRDefault="00596C37">
            <w:pPr>
              <w:jc w:val="center"/>
              <w:rPr>
                <w:bCs/>
                <w:sz w:val="22"/>
                <w:szCs w:val="22"/>
              </w:rPr>
            </w:pPr>
            <w:r w:rsidRPr="00627DDC">
              <w:rPr>
                <w:bCs/>
                <w:sz w:val="22"/>
                <w:szCs w:val="22"/>
              </w:rPr>
              <w:t>ROLO</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6C37" w:rsidRPr="00627DDC" w:rsidRDefault="00596C37">
            <w:pPr>
              <w:jc w:val="center"/>
              <w:rPr>
                <w:bCs/>
                <w:sz w:val="22"/>
                <w:szCs w:val="22"/>
              </w:rPr>
            </w:pPr>
            <w:r w:rsidRPr="00627DDC">
              <w:rPr>
                <w:bCs/>
                <w:sz w:val="22"/>
                <w:szCs w:val="22"/>
              </w:rPr>
              <w:t>120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6C37" w:rsidRPr="00627DDC" w:rsidRDefault="00596C37" w:rsidP="00596C37">
            <w:pPr>
              <w:jc w:val="center"/>
              <w:rPr>
                <w:bCs/>
                <w:sz w:val="22"/>
                <w:szCs w:val="22"/>
              </w:rPr>
            </w:pPr>
            <w:r w:rsidRPr="00627DDC">
              <w:rPr>
                <w:bCs/>
                <w:sz w:val="22"/>
                <w:szCs w:val="22"/>
              </w:rPr>
              <w:t>12,86</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96C37" w:rsidRPr="00627DDC" w:rsidRDefault="00596C37" w:rsidP="00596C37">
            <w:pPr>
              <w:jc w:val="right"/>
              <w:rPr>
                <w:bCs/>
                <w:color w:val="000000"/>
                <w:sz w:val="22"/>
                <w:szCs w:val="22"/>
              </w:rPr>
            </w:pPr>
            <w:r w:rsidRPr="00627DDC">
              <w:rPr>
                <w:bCs/>
                <w:color w:val="000000"/>
                <w:sz w:val="22"/>
                <w:szCs w:val="22"/>
              </w:rPr>
              <w:t>1.543,20</w:t>
            </w:r>
          </w:p>
        </w:tc>
      </w:tr>
      <w:tr w:rsidR="0096755D" w:rsidRPr="00627DDC" w:rsidTr="00596C37">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6755D" w:rsidRPr="00627DDC" w:rsidRDefault="0096755D" w:rsidP="0096755D">
            <w:pPr>
              <w:jc w:val="center"/>
              <w:rPr>
                <w:sz w:val="22"/>
                <w:szCs w:val="22"/>
              </w:rPr>
            </w:pPr>
            <w:r w:rsidRPr="00627DDC">
              <w:rPr>
                <w:sz w:val="22"/>
                <w:szCs w:val="22"/>
              </w:rPr>
              <w:t>33</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6755D" w:rsidRPr="00627DDC" w:rsidRDefault="0096755D">
            <w:pPr>
              <w:jc w:val="both"/>
              <w:rPr>
                <w:bCs/>
                <w:sz w:val="22"/>
                <w:szCs w:val="22"/>
              </w:rPr>
            </w:pPr>
            <w:r w:rsidRPr="00627DDC">
              <w:rPr>
                <w:bCs/>
                <w:sz w:val="22"/>
                <w:szCs w:val="22"/>
              </w:rPr>
              <w:t xml:space="preserve">Touca descartável - com elástico, </w:t>
            </w:r>
            <w:proofErr w:type="spellStart"/>
            <w:r w:rsidRPr="00627DDC">
              <w:rPr>
                <w:bCs/>
                <w:sz w:val="22"/>
                <w:szCs w:val="22"/>
              </w:rPr>
              <w:t>sanfonada</w:t>
            </w:r>
            <w:proofErr w:type="spellEnd"/>
            <w:r w:rsidRPr="00627DDC">
              <w:rPr>
                <w:bCs/>
                <w:sz w:val="22"/>
                <w:szCs w:val="22"/>
              </w:rPr>
              <w:t>, confeccionados em polipropileno (tecido não tecido). Pacote com 100 unidades.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96755D">
            <w:pPr>
              <w:jc w:val="center"/>
              <w:rPr>
                <w:bCs/>
                <w:sz w:val="22"/>
                <w:szCs w:val="22"/>
              </w:rPr>
            </w:pPr>
            <w:r w:rsidRPr="00627DDC">
              <w:rPr>
                <w:bCs/>
                <w:sz w:val="22"/>
                <w:szCs w:val="22"/>
              </w:rPr>
              <w:t>PCT</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center"/>
              <w:rPr>
                <w:sz w:val="22"/>
                <w:szCs w:val="22"/>
              </w:rPr>
            </w:pPr>
            <w:r w:rsidRPr="00627DDC">
              <w:rPr>
                <w:sz w:val="22"/>
                <w:szCs w:val="22"/>
              </w:rPr>
              <w:t>130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center"/>
              <w:rPr>
                <w:bCs/>
                <w:sz w:val="22"/>
                <w:szCs w:val="22"/>
              </w:rPr>
            </w:pPr>
            <w:r w:rsidRPr="00627DDC">
              <w:rPr>
                <w:bCs/>
                <w:sz w:val="22"/>
                <w:szCs w:val="22"/>
              </w:rPr>
              <w:t>11,32</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right"/>
              <w:rPr>
                <w:bCs/>
                <w:color w:val="000000"/>
                <w:sz w:val="22"/>
                <w:szCs w:val="22"/>
              </w:rPr>
            </w:pPr>
            <w:r w:rsidRPr="00627DDC">
              <w:rPr>
                <w:bCs/>
                <w:color w:val="000000"/>
                <w:sz w:val="22"/>
                <w:szCs w:val="22"/>
              </w:rPr>
              <w:t>1.471,60</w:t>
            </w:r>
          </w:p>
        </w:tc>
      </w:tr>
      <w:tr w:rsidR="0096755D" w:rsidRPr="00627DDC" w:rsidTr="00596C37">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6755D" w:rsidRPr="00627DDC" w:rsidRDefault="0096755D" w:rsidP="0096755D">
            <w:pPr>
              <w:jc w:val="center"/>
              <w:rPr>
                <w:sz w:val="22"/>
                <w:szCs w:val="22"/>
              </w:rPr>
            </w:pPr>
            <w:r w:rsidRPr="00627DDC">
              <w:rPr>
                <w:sz w:val="22"/>
                <w:szCs w:val="22"/>
              </w:rPr>
              <w:t>34</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6755D" w:rsidRPr="00627DDC" w:rsidRDefault="0096755D">
            <w:pPr>
              <w:jc w:val="both"/>
              <w:rPr>
                <w:bCs/>
                <w:sz w:val="22"/>
                <w:szCs w:val="22"/>
              </w:rPr>
            </w:pPr>
            <w:proofErr w:type="spellStart"/>
            <w:r w:rsidRPr="00627DDC">
              <w:rPr>
                <w:bCs/>
                <w:sz w:val="22"/>
                <w:szCs w:val="22"/>
              </w:rPr>
              <w:t>Propés</w:t>
            </w:r>
            <w:proofErr w:type="spellEnd"/>
            <w:r w:rsidRPr="00627DDC">
              <w:rPr>
                <w:bCs/>
                <w:sz w:val="22"/>
                <w:szCs w:val="22"/>
              </w:rPr>
              <w:t xml:space="preserve"> - confeccionado em 100% polipropileno (tecido não tecido), na cor branca, gramatura 20grs, formato anatômico com elástico, tamanho único, pacote com 100 unidades. </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96755D">
            <w:pPr>
              <w:jc w:val="center"/>
              <w:rPr>
                <w:bCs/>
                <w:sz w:val="22"/>
                <w:szCs w:val="22"/>
              </w:rPr>
            </w:pPr>
            <w:r w:rsidRPr="00627DDC">
              <w:rPr>
                <w:bCs/>
                <w:sz w:val="22"/>
                <w:szCs w:val="22"/>
              </w:rPr>
              <w:t>PCT</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center"/>
              <w:rPr>
                <w:sz w:val="22"/>
                <w:szCs w:val="22"/>
              </w:rPr>
            </w:pPr>
            <w:r w:rsidRPr="00627DDC">
              <w:rPr>
                <w:sz w:val="22"/>
                <w:szCs w:val="22"/>
              </w:rPr>
              <w:t>16</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center"/>
              <w:rPr>
                <w:bCs/>
                <w:sz w:val="22"/>
                <w:szCs w:val="22"/>
              </w:rPr>
            </w:pPr>
            <w:r w:rsidRPr="00627DDC">
              <w:rPr>
                <w:bCs/>
                <w:sz w:val="22"/>
                <w:szCs w:val="22"/>
              </w:rPr>
              <w:t>10,68</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right"/>
              <w:rPr>
                <w:bCs/>
                <w:color w:val="000000"/>
                <w:sz w:val="22"/>
                <w:szCs w:val="22"/>
              </w:rPr>
            </w:pPr>
            <w:r w:rsidRPr="00627DDC">
              <w:rPr>
                <w:bCs/>
                <w:color w:val="000000"/>
                <w:sz w:val="22"/>
                <w:szCs w:val="22"/>
              </w:rPr>
              <w:t>170,88</w:t>
            </w:r>
          </w:p>
        </w:tc>
      </w:tr>
      <w:tr w:rsidR="0096755D" w:rsidRPr="00627DDC" w:rsidTr="00596C37">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6755D" w:rsidRPr="00627DDC" w:rsidRDefault="0096755D" w:rsidP="0096755D">
            <w:pPr>
              <w:jc w:val="center"/>
              <w:rPr>
                <w:sz w:val="22"/>
                <w:szCs w:val="22"/>
              </w:rPr>
            </w:pPr>
            <w:r w:rsidRPr="00627DDC">
              <w:rPr>
                <w:sz w:val="22"/>
                <w:szCs w:val="22"/>
              </w:rPr>
              <w:t>35</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6755D" w:rsidRPr="00627DDC" w:rsidRDefault="0096755D">
            <w:pPr>
              <w:jc w:val="both"/>
              <w:rPr>
                <w:bCs/>
                <w:sz w:val="22"/>
                <w:szCs w:val="22"/>
              </w:rPr>
            </w:pPr>
            <w:r w:rsidRPr="00627DDC">
              <w:rPr>
                <w:bCs/>
                <w:sz w:val="22"/>
                <w:szCs w:val="22"/>
              </w:rPr>
              <w:t xml:space="preserve">Garrote em tecido elástico tipo fita, tamanho 2,5cm x </w:t>
            </w:r>
            <w:proofErr w:type="gramStart"/>
            <w:r w:rsidRPr="00627DDC">
              <w:rPr>
                <w:bCs/>
                <w:sz w:val="22"/>
                <w:szCs w:val="22"/>
              </w:rPr>
              <w:t>30cm</w:t>
            </w:r>
            <w:proofErr w:type="gramEnd"/>
            <w:r w:rsidRPr="00627DDC">
              <w:rPr>
                <w:bCs/>
                <w:sz w:val="22"/>
                <w:szCs w:val="22"/>
              </w:rPr>
              <w:t xml:space="preserve"> de comprimento - Evita o desconforto do procedimento, com processo de </w:t>
            </w:r>
            <w:proofErr w:type="spellStart"/>
            <w:r w:rsidRPr="00627DDC">
              <w:rPr>
                <w:bCs/>
                <w:sz w:val="22"/>
                <w:szCs w:val="22"/>
              </w:rPr>
              <w:t>auto-trava</w:t>
            </w:r>
            <w:proofErr w:type="spellEnd"/>
            <w:r w:rsidRPr="00627DDC">
              <w:rPr>
                <w:bCs/>
                <w:sz w:val="22"/>
                <w:szCs w:val="22"/>
              </w:rPr>
              <w:t xml:space="preserve"> e regulagem de tensão; permite ser utilizado com apenas uma das mãos, modelo adulto, </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96755D">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center"/>
              <w:rPr>
                <w:sz w:val="22"/>
                <w:szCs w:val="22"/>
              </w:rPr>
            </w:pPr>
            <w:r w:rsidRPr="00627DDC">
              <w:rPr>
                <w:sz w:val="22"/>
                <w:szCs w:val="22"/>
              </w:rPr>
              <w:t>98</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center"/>
              <w:rPr>
                <w:bCs/>
                <w:sz w:val="22"/>
                <w:szCs w:val="22"/>
              </w:rPr>
            </w:pPr>
            <w:r w:rsidRPr="00627DDC">
              <w:rPr>
                <w:bCs/>
                <w:sz w:val="22"/>
                <w:szCs w:val="22"/>
              </w:rPr>
              <w:t>6,35</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right"/>
              <w:rPr>
                <w:bCs/>
                <w:color w:val="000000"/>
                <w:sz w:val="22"/>
                <w:szCs w:val="22"/>
              </w:rPr>
            </w:pPr>
            <w:r w:rsidRPr="00627DDC">
              <w:rPr>
                <w:bCs/>
                <w:color w:val="000000"/>
                <w:sz w:val="22"/>
                <w:szCs w:val="22"/>
              </w:rPr>
              <w:t>622,30</w:t>
            </w:r>
          </w:p>
        </w:tc>
      </w:tr>
      <w:tr w:rsidR="0096755D" w:rsidRPr="00627DDC" w:rsidTr="00596C37">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6755D" w:rsidRPr="00627DDC" w:rsidRDefault="0096755D" w:rsidP="0096755D">
            <w:pPr>
              <w:jc w:val="center"/>
              <w:rPr>
                <w:sz w:val="22"/>
                <w:szCs w:val="22"/>
              </w:rPr>
            </w:pPr>
            <w:r w:rsidRPr="00627DDC">
              <w:rPr>
                <w:sz w:val="22"/>
                <w:szCs w:val="22"/>
              </w:rPr>
              <w:t>36</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6755D" w:rsidRPr="00627DDC" w:rsidRDefault="0096755D">
            <w:pPr>
              <w:jc w:val="both"/>
              <w:rPr>
                <w:bCs/>
                <w:sz w:val="22"/>
                <w:szCs w:val="22"/>
              </w:rPr>
            </w:pPr>
            <w:r w:rsidRPr="00627DDC">
              <w:rPr>
                <w:bCs/>
                <w:sz w:val="22"/>
                <w:szCs w:val="22"/>
              </w:rPr>
              <w:t xml:space="preserve">Garrote em tecido elástico tipo fita, modelo infantil - Evita o desconforto do procedimento, processo de </w:t>
            </w:r>
            <w:proofErr w:type="spellStart"/>
            <w:r w:rsidRPr="00627DDC">
              <w:rPr>
                <w:bCs/>
                <w:sz w:val="22"/>
                <w:szCs w:val="22"/>
              </w:rPr>
              <w:t>auto-trava</w:t>
            </w:r>
            <w:proofErr w:type="spellEnd"/>
            <w:r w:rsidRPr="00627DDC">
              <w:rPr>
                <w:bCs/>
                <w:sz w:val="22"/>
                <w:szCs w:val="22"/>
              </w:rPr>
              <w:t xml:space="preserve"> e regulagem de tensão, permite ser utilizado com apenas uma das mãos</w:t>
            </w:r>
            <w:proofErr w:type="gramStart"/>
            <w:r w:rsidRPr="00627DDC">
              <w:rPr>
                <w:bCs/>
                <w:sz w:val="22"/>
                <w:szCs w:val="22"/>
              </w:rPr>
              <w:t>,.</w:t>
            </w:r>
            <w:proofErr w:type="gramEnd"/>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96755D">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center"/>
              <w:rPr>
                <w:sz w:val="22"/>
                <w:szCs w:val="22"/>
              </w:rPr>
            </w:pPr>
            <w:r w:rsidRPr="00627DDC">
              <w:rPr>
                <w:sz w:val="22"/>
                <w:szCs w:val="22"/>
              </w:rPr>
              <w:t>98</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center"/>
              <w:rPr>
                <w:bCs/>
                <w:sz w:val="22"/>
                <w:szCs w:val="22"/>
              </w:rPr>
            </w:pPr>
            <w:r w:rsidRPr="00627DDC">
              <w:rPr>
                <w:bCs/>
                <w:sz w:val="22"/>
                <w:szCs w:val="22"/>
              </w:rPr>
              <w:t>8,46</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right"/>
              <w:rPr>
                <w:bCs/>
                <w:color w:val="000000"/>
                <w:sz w:val="22"/>
                <w:szCs w:val="22"/>
              </w:rPr>
            </w:pPr>
            <w:r w:rsidRPr="00627DDC">
              <w:rPr>
                <w:bCs/>
                <w:color w:val="000000"/>
                <w:sz w:val="22"/>
                <w:szCs w:val="22"/>
              </w:rPr>
              <w:t>829,08</w:t>
            </w:r>
          </w:p>
        </w:tc>
      </w:tr>
      <w:tr w:rsidR="0096755D" w:rsidRPr="00627DDC" w:rsidTr="00596C37">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6755D" w:rsidRPr="00627DDC" w:rsidRDefault="0096755D" w:rsidP="0096755D">
            <w:pPr>
              <w:jc w:val="center"/>
              <w:rPr>
                <w:sz w:val="22"/>
                <w:szCs w:val="22"/>
              </w:rPr>
            </w:pPr>
            <w:r w:rsidRPr="00627DDC">
              <w:rPr>
                <w:sz w:val="22"/>
                <w:szCs w:val="22"/>
              </w:rPr>
              <w:t>37</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6755D" w:rsidRPr="00627DDC" w:rsidRDefault="0096755D">
            <w:pPr>
              <w:jc w:val="both"/>
              <w:rPr>
                <w:bCs/>
                <w:sz w:val="22"/>
                <w:szCs w:val="22"/>
              </w:rPr>
            </w:pPr>
            <w:r w:rsidRPr="00627DDC">
              <w:rPr>
                <w:bCs/>
                <w:sz w:val="22"/>
                <w:szCs w:val="22"/>
              </w:rPr>
              <w:t>Compressa cirúrgica não estéril (campo operatório), 45cmx50cm - confeccionada com fios 100% algodão em tecido quádruplo, com 21 fios, com cadarço duplo em forma de alça, com costura nas laterais.  Pacote com 50 unidades.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96755D">
            <w:pPr>
              <w:jc w:val="center"/>
              <w:rPr>
                <w:bCs/>
                <w:sz w:val="22"/>
                <w:szCs w:val="22"/>
              </w:rPr>
            </w:pPr>
            <w:r w:rsidRPr="00627DDC">
              <w:rPr>
                <w:bCs/>
                <w:sz w:val="22"/>
                <w:szCs w:val="22"/>
              </w:rPr>
              <w:t>PCT</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center"/>
              <w:rPr>
                <w:sz w:val="22"/>
                <w:szCs w:val="22"/>
              </w:rPr>
            </w:pPr>
            <w:r w:rsidRPr="00627DDC">
              <w:rPr>
                <w:sz w:val="22"/>
                <w:szCs w:val="22"/>
              </w:rPr>
              <w:t>792</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center"/>
              <w:rPr>
                <w:bCs/>
                <w:sz w:val="22"/>
                <w:szCs w:val="22"/>
              </w:rPr>
            </w:pPr>
            <w:r w:rsidRPr="00627DDC">
              <w:rPr>
                <w:bCs/>
                <w:sz w:val="22"/>
                <w:szCs w:val="22"/>
              </w:rPr>
              <w:t>83,49</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right"/>
              <w:rPr>
                <w:bCs/>
                <w:color w:val="000000"/>
                <w:sz w:val="22"/>
                <w:szCs w:val="22"/>
              </w:rPr>
            </w:pPr>
            <w:r w:rsidRPr="00627DDC">
              <w:rPr>
                <w:bCs/>
                <w:color w:val="000000"/>
                <w:sz w:val="22"/>
                <w:szCs w:val="22"/>
              </w:rPr>
              <w:t>66.124,08</w:t>
            </w:r>
          </w:p>
        </w:tc>
      </w:tr>
      <w:tr w:rsidR="0096755D" w:rsidRPr="00627DDC" w:rsidTr="00596C37">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6755D" w:rsidRPr="00627DDC" w:rsidRDefault="0096755D" w:rsidP="0096755D">
            <w:pPr>
              <w:jc w:val="center"/>
              <w:rPr>
                <w:sz w:val="22"/>
                <w:szCs w:val="22"/>
              </w:rPr>
            </w:pPr>
            <w:r w:rsidRPr="00627DDC">
              <w:rPr>
                <w:sz w:val="22"/>
                <w:szCs w:val="22"/>
              </w:rPr>
              <w:t>38</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6755D" w:rsidRPr="00627DDC" w:rsidRDefault="0096755D">
            <w:pPr>
              <w:jc w:val="both"/>
              <w:rPr>
                <w:bCs/>
                <w:sz w:val="22"/>
                <w:szCs w:val="22"/>
              </w:rPr>
            </w:pPr>
            <w:r w:rsidRPr="00627DDC">
              <w:rPr>
                <w:bCs/>
                <w:sz w:val="22"/>
                <w:szCs w:val="22"/>
              </w:rPr>
              <w:t xml:space="preserve">Avental descartável, tamanho M - com manga longa e punho de elástico, gola padre, </w:t>
            </w:r>
            <w:r w:rsidRPr="00627DDC">
              <w:rPr>
                <w:bCs/>
                <w:sz w:val="22"/>
                <w:szCs w:val="22"/>
              </w:rPr>
              <w:lastRenderedPageBreak/>
              <w:t>fechado com botões de pressão, confeccionados em polipropileno (tecido não tecido) em gramatura 50, cor branca, Pacotes com 10 unidades.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96755D">
            <w:pPr>
              <w:jc w:val="center"/>
              <w:rPr>
                <w:bCs/>
                <w:sz w:val="22"/>
                <w:szCs w:val="22"/>
              </w:rPr>
            </w:pPr>
            <w:r w:rsidRPr="00627DDC">
              <w:rPr>
                <w:bCs/>
                <w:sz w:val="22"/>
                <w:szCs w:val="22"/>
              </w:rPr>
              <w:lastRenderedPageBreak/>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center"/>
              <w:rPr>
                <w:sz w:val="22"/>
                <w:szCs w:val="22"/>
              </w:rPr>
            </w:pPr>
            <w:r w:rsidRPr="00627DDC">
              <w:rPr>
                <w:sz w:val="22"/>
                <w:szCs w:val="22"/>
              </w:rPr>
              <w:t>3.000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center"/>
              <w:rPr>
                <w:bCs/>
                <w:sz w:val="22"/>
                <w:szCs w:val="22"/>
              </w:rPr>
            </w:pPr>
            <w:r w:rsidRPr="00627DDC">
              <w:rPr>
                <w:bCs/>
                <w:sz w:val="22"/>
                <w:szCs w:val="22"/>
              </w:rPr>
              <w:t>9,50</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right"/>
              <w:rPr>
                <w:bCs/>
                <w:color w:val="000000"/>
                <w:sz w:val="22"/>
                <w:szCs w:val="22"/>
              </w:rPr>
            </w:pPr>
            <w:r w:rsidRPr="00627DDC">
              <w:rPr>
                <w:bCs/>
                <w:color w:val="000000"/>
                <w:sz w:val="22"/>
                <w:szCs w:val="22"/>
              </w:rPr>
              <w:t>28.500,00</w:t>
            </w:r>
          </w:p>
        </w:tc>
      </w:tr>
      <w:tr w:rsidR="0096755D" w:rsidRPr="00627DDC" w:rsidTr="00596C37">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6755D" w:rsidRPr="00627DDC" w:rsidRDefault="0096755D" w:rsidP="0096755D">
            <w:pPr>
              <w:jc w:val="center"/>
              <w:rPr>
                <w:sz w:val="22"/>
                <w:szCs w:val="22"/>
              </w:rPr>
            </w:pPr>
            <w:r w:rsidRPr="00627DDC">
              <w:rPr>
                <w:sz w:val="22"/>
                <w:szCs w:val="22"/>
              </w:rPr>
              <w:lastRenderedPageBreak/>
              <w:t>39</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6755D" w:rsidRPr="00627DDC" w:rsidRDefault="0096755D">
            <w:pPr>
              <w:jc w:val="both"/>
              <w:rPr>
                <w:bCs/>
                <w:sz w:val="22"/>
                <w:szCs w:val="22"/>
              </w:rPr>
            </w:pPr>
            <w:r w:rsidRPr="00627DDC">
              <w:rPr>
                <w:bCs/>
                <w:sz w:val="22"/>
                <w:szCs w:val="22"/>
              </w:rPr>
              <w:t xml:space="preserve">Avental descartável, tamanho G - com manga longa e punho de elástico, gola padre, </w:t>
            </w:r>
            <w:proofErr w:type="gramStart"/>
            <w:r w:rsidRPr="00627DDC">
              <w:rPr>
                <w:bCs/>
                <w:sz w:val="22"/>
                <w:szCs w:val="22"/>
              </w:rPr>
              <w:t>fechado com botões de pressão, confeccionados em polipropileno (tecido não tecido) em gramatura 50</w:t>
            </w:r>
            <w:proofErr w:type="gramEnd"/>
            <w:r w:rsidRPr="00627DDC">
              <w:rPr>
                <w:bCs/>
                <w:sz w:val="22"/>
                <w:szCs w:val="22"/>
              </w:rPr>
              <w:t>, cor branca. Pacote com 10 unidades.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96755D">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center"/>
              <w:rPr>
                <w:sz w:val="22"/>
                <w:szCs w:val="22"/>
              </w:rPr>
            </w:pPr>
            <w:r w:rsidRPr="00627DDC">
              <w:rPr>
                <w:sz w:val="22"/>
                <w:szCs w:val="22"/>
              </w:rPr>
              <w:t>1.440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center"/>
              <w:rPr>
                <w:bCs/>
                <w:sz w:val="22"/>
                <w:szCs w:val="22"/>
              </w:rPr>
            </w:pPr>
            <w:r w:rsidRPr="00627DDC">
              <w:rPr>
                <w:bCs/>
                <w:sz w:val="22"/>
                <w:szCs w:val="22"/>
              </w:rPr>
              <w:t>8,63</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right"/>
              <w:rPr>
                <w:bCs/>
                <w:color w:val="000000"/>
                <w:sz w:val="22"/>
                <w:szCs w:val="22"/>
              </w:rPr>
            </w:pPr>
            <w:r w:rsidRPr="00627DDC">
              <w:rPr>
                <w:bCs/>
                <w:color w:val="000000"/>
                <w:sz w:val="22"/>
                <w:szCs w:val="22"/>
              </w:rPr>
              <w:t>12.427,20</w:t>
            </w:r>
          </w:p>
        </w:tc>
      </w:tr>
      <w:tr w:rsidR="0096755D" w:rsidRPr="00627DDC" w:rsidTr="00596C37">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6755D" w:rsidRPr="00627DDC" w:rsidRDefault="0096755D" w:rsidP="0096755D">
            <w:pPr>
              <w:jc w:val="center"/>
              <w:rPr>
                <w:sz w:val="22"/>
                <w:szCs w:val="22"/>
              </w:rPr>
            </w:pPr>
            <w:r w:rsidRPr="00627DDC">
              <w:rPr>
                <w:sz w:val="22"/>
                <w:szCs w:val="22"/>
              </w:rPr>
              <w:t>40</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6755D" w:rsidRPr="00627DDC" w:rsidRDefault="0096755D">
            <w:pPr>
              <w:jc w:val="both"/>
              <w:rPr>
                <w:bCs/>
                <w:sz w:val="22"/>
                <w:szCs w:val="22"/>
              </w:rPr>
            </w:pPr>
            <w:r w:rsidRPr="00627DDC">
              <w:rPr>
                <w:bCs/>
                <w:sz w:val="22"/>
                <w:szCs w:val="22"/>
              </w:rPr>
              <w:t>Avental descartável tamanho GG - com manga longa e punho de elástico, gola padre, fechado com botões de pressão, confeccionados em polipropileno (tecido não tecido) em gramatura 50, na cor branca. Pacote com 10 unidades.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96755D">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center"/>
              <w:rPr>
                <w:sz w:val="22"/>
                <w:szCs w:val="22"/>
              </w:rPr>
            </w:pPr>
            <w:r w:rsidRPr="00627DDC">
              <w:rPr>
                <w:sz w:val="22"/>
                <w:szCs w:val="22"/>
              </w:rPr>
              <w:t>612</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center"/>
              <w:rPr>
                <w:bCs/>
                <w:sz w:val="22"/>
                <w:szCs w:val="22"/>
              </w:rPr>
            </w:pPr>
            <w:r w:rsidRPr="00627DDC">
              <w:rPr>
                <w:bCs/>
                <w:sz w:val="22"/>
                <w:szCs w:val="22"/>
              </w:rPr>
              <w:t>12,26</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right"/>
              <w:rPr>
                <w:bCs/>
                <w:color w:val="000000"/>
                <w:sz w:val="22"/>
                <w:szCs w:val="22"/>
              </w:rPr>
            </w:pPr>
            <w:r w:rsidRPr="00627DDC">
              <w:rPr>
                <w:bCs/>
                <w:color w:val="000000"/>
                <w:sz w:val="22"/>
                <w:szCs w:val="22"/>
              </w:rPr>
              <w:t>7.503,12</w:t>
            </w:r>
          </w:p>
        </w:tc>
      </w:tr>
      <w:tr w:rsidR="0096755D" w:rsidRPr="00627DDC" w:rsidTr="00596C37">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6755D" w:rsidRPr="00627DDC" w:rsidRDefault="0096755D" w:rsidP="0096755D">
            <w:pPr>
              <w:jc w:val="center"/>
              <w:rPr>
                <w:sz w:val="22"/>
                <w:szCs w:val="22"/>
              </w:rPr>
            </w:pPr>
            <w:r w:rsidRPr="00627DDC">
              <w:rPr>
                <w:sz w:val="22"/>
                <w:szCs w:val="22"/>
              </w:rPr>
              <w:t>41</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6755D" w:rsidRPr="00627DDC" w:rsidRDefault="0096755D">
            <w:pPr>
              <w:jc w:val="both"/>
              <w:rPr>
                <w:bCs/>
                <w:sz w:val="22"/>
                <w:szCs w:val="22"/>
              </w:rPr>
            </w:pPr>
            <w:r w:rsidRPr="00627DDC">
              <w:rPr>
                <w:bCs/>
                <w:sz w:val="22"/>
                <w:szCs w:val="22"/>
              </w:rPr>
              <w:t>Máscara cirúrgica descartável com elástico - em tecido de estrutura plana, flexível e porosa, 100% polipropileno (TNT), na cor branca, tripla camada com filtro de retenção bacteriana, clipe para ajuste nasal em metal galvanizado totalmente revestido com plástico, Eficiência de Retenção Bacteriana (EFB) = 99,8%, hipoalergênico e atóxico, com registro na ANVISA. Caixa com 50 unidades.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96755D">
            <w:pPr>
              <w:jc w:val="center"/>
              <w:rPr>
                <w:bCs/>
                <w:sz w:val="22"/>
                <w:szCs w:val="22"/>
              </w:rPr>
            </w:pPr>
            <w:r w:rsidRPr="00627DDC">
              <w:rPr>
                <w:bCs/>
                <w:sz w:val="22"/>
                <w:szCs w:val="22"/>
              </w:rPr>
              <w:t>CX</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center"/>
              <w:rPr>
                <w:sz w:val="22"/>
                <w:szCs w:val="22"/>
              </w:rPr>
            </w:pPr>
            <w:r w:rsidRPr="00627DDC">
              <w:rPr>
                <w:sz w:val="22"/>
                <w:szCs w:val="22"/>
              </w:rPr>
              <w:t>552</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center"/>
              <w:rPr>
                <w:bCs/>
                <w:sz w:val="22"/>
                <w:szCs w:val="22"/>
              </w:rPr>
            </w:pPr>
            <w:r w:rsidRPr="00627DDC">
              <w:rPr>
                <w:bCs/>
                <w:sz w:val="22"/>
                <w:szCs w:val="22"/>
              </w:rPr>
              <w:t>6,56</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right"/>
              <w:rPr>
                <w:bCs/>
                <w:color w:val="000000"/>
                <w:sz w:val="22"/>
                <w:szCs w:val="22"/>
              </w:rPr>
            </w:pPr>
            <w:r w:rsidRPr="00627DDC">
              <w:rPr>
                <w:bCs/>
                <w:color w:val="000000"/>
                <w:sz w:val="22"/>
                <w:szCs w:val="22"/>
              </w:rPr>
              <w:t>3.621,12</w:t>
            </w:r>
          </w:p>
        </w:tc>
      </w:tr>
      <w:tr w:rsidR="0096755D" w:rsidRPr="00627DDC" w:rsidTr="00596C37">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6755D" w:rsidRPr="00627DDC" w:rsidRDefault="0096755D" w:rsidP="0096755D">
            <w:pPr>
              <w:jc w:val="center"/>
              <w:rPr>
                <w:sz w:val="22"/>
                <w:szCs w:val="22"/>
              </w:rPr>
            </w:pPr>
            <w:r w:rsidRPr="00627DDC">
              <w:rPr>
                <w:sz w:val="22"/>
                <w:szCs w:val="22"/>
              </w:rPr>
              <w:t>42</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6755D" w:rsidRPr="00627DDC" w:rsidRDefault="0096755D">
            <w:pPr>
              <w:jc w:val="both"/>
              <w:rPr>
                <w:bCs/>
                <w:sz w:val="22"/>
                <w:szCs w:val="22"/>
              </w:rPr>
            </w:pPr>
            <w:r w:rsidRPr="00627DDC">
              <w:rPr>
                <w:bCs/>
                <w:sz w:val="22"/>
                <w:szCs w:val="22"/>
              </w:rPr>
              <w:t xml:space="preserve">Máscara facial tamanho adulto para </w:t>
            </w:r>
            <w:proofErr w:type="spellStart"/>
            <w:r w:rsidRPr="00627DDC">
              <w:rPr>
                <w:bCs/>
                <w:sz w:val="22"/>
                <w:szCs w:val="22"/>
              </w:rPr>
              <w:t>oxigenioterapia</w:t>
            </w:r>
            <w:proofErr w:type="spellEnd"/>
            <w:r w:rsidRPr="00627DDC">
              <w:rPr>
                <w:bCs/>
                <w:sz w:val="22"/>
                <w:szCs w:val="22"/>
              </w:rPr>
              <w:t xml:space="preserve"> com sistema </w:t>
            </w:r>
            <w:proofErr w:type="gramStart"/>
            <w:r w:rsidRPr="00627DDC">
              <w:rPr>
                <w:bCs/>
                <w:sz w:val="22"/>
                <w:szCs w:val="22"/>
              </w:rPr>
              <w:t xml:space="preserve">de </w:t>
            </w:r>
            <w:proofErr w:type="spellStart"/>
            <w:r w:rsidRPr="00627DDC">
              <w:rPr>
                <w:bCs/>
                <w:sz w:val="22"/>
                <w:szCs w:val="22"/>
              </w:rPr>
              <w:t>¨Venturi</w:t>
            </w:r>
            <w:proofErr w:type="spellEnd"/>
            <w:proofErr w:type="gramEnd"/>
            <w:r w:rsidRPr="00627DDC">
              <w:rPr>
                <w:bCs/>
                <w:sz w:val="22"/>
                <w:szCs w:val="22"/>
              </w:rPr>
              <w:t xml:space="preserve">¨ - confeccionada em vinil macio e transparente, com formato anatômico </w:t>
            </w:r>
            <w:proofErr w:type="spellStart"/>
            <w:r w:rsidRPr="00627DDC">
              <w:rPr>
                <w:bCs/>
                <w:sz w:val="22"/>
                <w:szCs w:val="22"/>
              </w:rPr>
              <w:t>sob-o-queixo</w:t>
            </w:r>
            <w:proofErr w:type="spellEnd"/>
            <w:r w:rsidRPr="00627DDC">
              <w:rPr>
                <w:bCs/>
                <w:sz w:val="22"/>
                <w:szCs w:val="22"/>
              </w:rPr>
              <w:t xml:space="preserve">, com anel metálico que permite melhor ajuste à face da pessoa, com </w:t>
            </w:r>
            <w:proofErr w:type="spellStart"/>
            <w:r w:rsidRPr="00627DDC">
              <w:rPr>
                <w:bCs/>
                <w:sz w:val="22"/>
                <w:szCs w:val="22"/>
              </w:rPr>
              <w:t>diluidores</w:t>
            </w:r>
            <w:proofErr w:type="spellEnd"/>
            <w:r w:rsidRPr="00627DDC">
              <w:rPr>
                <w:bCs/>
                <w:sz w:val="22"/>
                <w:szCs w:val="22"/>
              </w:rPr>
              <w:t xml:space="preserve"> codificados em cores diferentes concentrações de 24%, 28%, 31%, 35%, 40% e 50%, inclui adaptador acrílico para entrada de nebulização, tudo flexível para conexão dos </w:t>
            </w:r>
            <w:proofErr w:type="spellStart"/>
            <w:r w:rsidRPr="00627DDC">
              <w:rPr>
                <w:bCs/>
                <w:sz w:val="22"/>
                <w:szCs w:val="22"/>
              </w:rPr>
              <w:t>diluidores</w:t>
            </w:r>
            <w:proofErr w:type="spellEnd"/>
            <w:r w:rsidRPr="00627DDC">
              <w:rPr>
                <w:bCs/>
                <w:sz w:val="22"/>
                <w:szCs w:val="22"/>
              </w:rPr>
              <w:t xml:space="preserve"> e tubo de oxigênio com 2,10 de comprimento com conector universal, com registro na ANVISA.</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96755D">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center"/>
              <w:rPr>
                <w:sz w:val="22"/>
                <w:szCs w:val="22"/>
              </w:rPr>
            </w:pPr>
            <w:r w:rsidRPr="00627DDC">
              <w:rPr>
                <w:sz w:val="22"/>
                <w:szCs w:val="22"/>
              </w:rPr>
              <w:t>16</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center"/>
              <w:rPr>
                <w:bCs/>
                <w:sz w:val="22"/>
                <w:szCs w:val="22"/>
              </w:rPr>
            </w:pPr>
            <w:r w:rsidRPr="00627DDC">
              <w:rPr>
                <w:bCs/>
                <w:sz w:val="22"/>
                <w:szCs w:val="22"/>
              </w:rPr>
              <w:t>26,83</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6755D" w:rsidRPr="00627DDC" w:rsidRDefault="00596C37" w:rsidP="00596C37">
            <w:pPr>
              <w:jc w:val="right"/>
              <w:rPr>
                <w:bCs/>
                <w:color w:val="000000"/>
                <w:sz w:val="22"/>
                <w:szCs w:val="22"/>
              </w:rPr>
            </w:pPr>
            <w:r w:rsidRPr="00627DDC">
              <w:rPr>
                <w:bCs/>
                <w:color w:val="000000"/>
                <w:sz w:val="22"/>
                <w:szCs w:val="22"/>
              </w:rPr>
              <w:t>429,28</w:t>
            </w:r>
          </w:p>
        </w:tc>
      </w:tr>
      <w:tr w:rsidR="0096755D" w:rsidRPr="00627DDC" w:rsidTr="00596C37">
        <w:trPr>
          <w:trHeight w:val="315"/>
        </w:trPr>
        <w:tc>
          <w:tcPr>
            <w:tcW w:w="4268" w:type="pct"/>
            <w:gridSpan w:val="5"/>
            <w:shd w:val="clear" w:color="auto" w:fill="auto"/>
            <w:noWrap/>
            <w:vAlign w:val="bottom"/>
            <w:hideMark/>
          </w:tcPr>
          <w:p w:rsidR="0096755D" w:rsidRPr="00627DDC" w:rsidRDefault="0096755D" w:rsidP="0096755D">
            <w:pPr>
              <w:rPr>
                <w:bCs/>
                <w:sz w:val="22"/>
                <w:szCs w:val="22"/>
              </w:rPr>
            </w:pPr>
            <w:r w:rsidRPr="00627DDC">
              <w:rPr>
                <w:bCs/>
                <w:sz w:val="22"/>
                <w:szCs w:val="22"/>
              </w:rPr>
              <w:t>Valor Total do Lote -3</w:t>
            </w:r>
          </w:p>
        </w:tc>
        <w:tc>
          <w:tcPr>
            <w:tcW w:w="732" w:type="pct"/>
            <w:shd w:val="clear" w:color="auto" w:fill="D9D9D9" w:themeFill="background1" w:themeFillShade="D9"/>
            <w:noWrap/>
            <w:vAlign w:val="center"/>
            <w:hideMark/>
          </w:tcPr>
          <w:p w:rsidR="0096755D" w:rsidRPr="00627DDC" w:rsidRDefault="0096755D" w:rsidP="00596C37">
            <w:pPr>
              <w:jc w:val="right"/>
              <w:rPr>
                <w:bCs/>
                <w:color w:val="0000FF"/>
                <w:sz w:val="22"/>
                <w:szCs w:val="22"/>
              </w:rPr>
            </w:pPr>
            <w:r w:rsidRPr="00627DDC">
              <w:rPr>
                <w:bCs/>
                <w:color w:val="0000FF"/>
                <w:sz w:val="22"/>
                <w:szCs w:val="22"/>
              </w:rPr>
              <w:t xml:space="preserve">R$ </w:t>
            </w:r>
            <w:r w:rsidR="00596C37" w:rsidRPr="00627DDC">
              <w:rPr>
                <w:bCs/>
                <w:color w:val="0000FF"/>
                <w:sz w:val="22"/>
                <w:szCs w:val="22"/>
              </w:rPr>
              <w:t>128</w:t>
            </w:r>
            <w:r w:rsidRPr="00627DDC">
              <w:rPr>
                <w:bCs/>
                <w:color w:val="0000FF"/>
                <w:sz w:val="22"/>
                <w:szCs w:val="22"/>
              </w:rPr>
              <w:t>.</w:t>
            </w:r>
            <w:r w:rsidR="00596C37" w:rsidRPr="00627DDC">
              <w:rPr>
                <w:bCs/>
                <w:color w:val="0000FF"/>
                <w:sz w:val="22"/>
                <w:szCs w:val="22"/>
              </w:rPr>
              <w:t>927</w:t>
            </w:r>
            <w:r w:rsidRPr="00627DDC">
              <w:rPr>
                <w:bCs/>
                <w:color w:val="0000FF"/>
                <w:sz w:val="22"/>
                <w:szCs w:val="22"/>
              </w:rPr>
              <w:t>,</w:t>
            </w:r>
            <w:r w:rsidR="00596C37" w:rsidRPr="00627DDC">
              <w:rPr>
                <w:bCs/>
                <w:color w:val="0000FF"/>
                <w:sz w:val="22"/>
                <w:szCs w:val="22"/>
              </w:rPr>
              <w:t>00</w:t>
            </w:r>
          </w:p>
        </w:tc>
      </w:tr>
    </w:tbl>
    <w:p w:rsidR="0096755D" w:rsidRPr="00627DDC" w:rsidRDefault="0096755D" w:rsidP="006058B2">
      <w:pPr>
        <w:jc w:val="center"/>
        <w:rPr>
          <w:sz w:val="22"/>
          <w:szCs w:val="22"/>
        </w:rPr>
      </w:pPr>
    </w:p>
    <w:p w:rsidR="00D83F2A" w:rsidRPr="00627DDC" w:rsidRDefault="00D83F2A" w:rsidP="006058B2">
      <w:pPr>
        <w:jc w:val="center"/>
        <w:rPr>
          <w:sz w:val="22"/>
          <w:szCs w:val="22"/>
        </w:rPr>
      </w:pPr>
    </w:p>
    <w:p w:rsidR="00596C37" w:rsidRPr="00627DDC" w:rsidRDefault="00596C37" w:rsidP="00596C37">
      <w:pPr>
        <w:rPr>
          <w:b/>
          <w:sz w:val="22"/>
          <w:szCs w:val="22"/>
        </w:rPr>
      </w:pPr>
      <w:r w:rsidRPr="00627DDC">
        <w:rPr>
          <w:b/>
          <w:sz w:val="22"/>
          <w:szCs w:val="22"/>
        </w:rPr>
        <w:t>LOTE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48"/>
        <w:gridCol w:w="7654"/>
        <w:gridCol w:w="1134"/>
        <w:gridCol w:w="1231"/>
        <w:gridCol w:w="1674"/>
        <w:gridCol w:w="2237"/>
      </w:tblGrid>
      <w:tr w:rsidR="00596C37" w:rsidRPr="00627DDC" w:rsidTr="00596C37">
        <w:trPr>
          <w:trHeight w:val="706"/>
          <w:tblHeader/>
        </w:trPr>
        <w:tc>
          <w:tcPr>
            <w:tcW w:w="44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96C37" w:rsidRPr="00627DDC" w:rsidRDefault="00596C37" w:rsidP="00596C37">
            <w:pPr>
              <w:jc w:val="center"/>
              <w:rPr>
                <w:b/>
                <w:bCs/>
                <w:color w:val="0000FF"/>
                <w:sz w:val="22"/>
                <w:szCs w:val="22"/>
              </w:rPr>
            </w:pPr>
            <w:r w:rsidRPr="00627DDC">
              <w:rPr>
                <w:b/>
                <w:bCs/>
                <w:color w:val="0000FF"/>
                <w:sz w:val="22"/>
                <w:szCs w:val="22"/>
              </w:rPr>
              <w:t>ITEM</w:t>
            </w:r>
          </w:p>
        </w:tc>
        <w:tc>
          <w:tcPr>
            <w:tcW w:w="2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96C37" w:rsidRPr="00627DDC" w:rsidRDefault="00596C37" w:rsidP="00596C37">
            <w:pPr>
              <w:jc w:val="center"/>
              <w:rPr>
                <w:b/>
                <w:bCs/>
                <w:color w:val="0000FF"/>
                <w:sz w:val="22"/>
                <w:szCs w:val="22"/>
              </w:rPr>
            </w:pPr>
            <w:r w:rsidRPr="00627DDC">
              <w:rPr>
                <w:b/>
                <w:bCs/>
                <w:color w:val="0000FF"/>
                <w:sz w:val="22"/>
                <w:szCs w:val="22"/>
              </w:rPr>
              <w:t>DESCRIÇÃO</w:t>
            </w:r>
          </w:p>
        </w:tc>
        <w:tc>
          <w:tcPr>
            <w:tcW w:w="3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96C37" w:rsidRPr="00627DDC" w:rsidRDefault="00596C37" w:rsidP="00596C37">
            <w:pPr>
              <w:jc w:val="center"/>
              <w:rPr>
                <w:b/>
                <w:bCs/>
                <w:color w:val="0000FF"/>
                <w:sz w:val="22"/>
                <w:szCs w:val="22"/>
              </w:rPr>
            </w:pPr>
            <w:r w:rsidRPr="00627DDC">
              <w:rPr>
                <w:b/>
                <w:bCs/>
                <w:color w:val="0000FF"/>
                <w:sz w:val="22"/>
                <w:szCs w:val="22"/>
              </w:rPr>
              <w:t>UNID</w:t>
            </w:r>
          </w:p>
        </w:tc>
        <w:tc>
          <w:tcPr>
            <w:tcW w:w="4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96C37" w:rsidRPr="00627DDC" w:rsidRDefault="00596C37" w:rsidP="00596C37">
            <w:pPr>
              <w:jc w:val="center"/>
              <w:rPr>
                <w:b/>
                <w:bCs/>
                <w:color w:val="0000FF"/>
                <w:sz w:val="22"/>
                <w:szCs w:val="22"/>
              </w:rPr>
            </w:pPr>
            <w:r w:rsidRPr="00627DDC">
              <w:rPr>
                <w:b/>
                <w:bCs/>
                <w:color w:val="0000FF"/>
                <w:sz w:val="22"/>
                <w:szCs w:val="22"/>
              </w:rPr>
              <w:t>QUANT.</w:t>
            </w:r>
          </w:p>
        </w:tc>
        <w:tc>
          <w:tcPr>
            <w:tcW w:w="5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96C37" w:rsidRPr="00627DDC" w:rsidRDefault="00596C37" w:rsidP="00596C37">
            <w:pPr>
              <w:jc w:val="center"/>
              <w:rPr>
                <w:b/>
                <w:bCs/>
                <w:color w:val="0000FF"/>
                <w:sz w:val="22"/>
                <w:szCs w:val="22"/>
              </w:rPr>
            </w:pPr>
            <w:r w:rsidRPr="00627DDC">
              <w:rPr>
                <w:b/>
                <w:bCs/>
                <w:color w:val="0000FF"/>
                <w:sz w:val="22"/>
                <w:szCs w:val="22"/>
              </w:rPr>
              <w:t>PREÇO MÉDIO</w:t>
            </w:r>
          </w:p>
        </w:tc>
        <w:tc>
          <w:tcPr>
            <w:tcW w:w="7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96C37" w:rsidRPr="00627DDC" w:rsidRDefault="00596C37" w:rsidP="00596C37">
            <w:pPr>
              <w:jc w:val="center"/>
              <w:rPr>
                <w:b/>
                <w:bCs/>
                <w:color w:val="0000FF"/>
                <w:sz w:val="22"/>
                <w:szCs w:val="22"/>
              </w:rPr>
            </w:pPr>
            <w:r w:rsidRPr="00627DDC">
              <w:rPr>
                <w:b/>
                <w:bCs/>
                <w:color w:val="0000FF"/>
                <w:sz w:val="22"/>
                <w:szCs w:val="22"/>
              </w:rPr>
              <w:t>VALOR TOTAL</w:t>
            </w:r>
          </w:p>
        </w:tc>
      </w:tr>
      <w:tr w:rsidR="00D83F2A" w:rsidRPr="00627DDC" w:rsidTr="00596C37">
        <w:trPr>
          <w:trHeight w:val="323"/>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D83F2A" w:rsidRPr="00627DDC" w:rsidRDefault="00D83F2A" w:rsidP="00596C37">
            <w:pPr>
              <w:jc w:val="center"/>
              <w:rPr>
                <w:sz w:val="22"/>
                <w:szCs w:val="22"/>
              </w:rPr>
            </w:pPr>
            <w:r w:rsidRPr="00627DDC">
              <w:rPr>
                <w:sz w:val="22"/>
                <w:szCs w:val="22"/>
              </w:rPr>
              <w:t>43</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D83F2A" w:rsidRPr="00627DDC" w:rsidRDefault="00D83F2A">
            <w:pPr>
              <w:jc w:val="both"/>
              <w:rPr>
                <w:bCs/>
                <w:sz w:val="22"/>
                <w:szCs w:val="22"/>
              </w:rPr>
            </w:pPr>
            <w:r w:rsidRPr="00627DDC">
              <w:rPr>
                <w:bCs/>
                <w:sz w:val="22"/>
                <w:szCs w:val="22"/>
              </w:rPr>
              <w:t>Algodão hidrófilo branco - confeccionado em 100% algodão suaves e absorventes, que atenda a norma da ABNT. Embalagem com 500grs.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D83F2A">
            <w:pPr>
              <w:jc w:val="center"/>
              <w:rPr>
                <w:bCs/>
                <w:sz w:val="22"/>
                <w:szCs w:val="22"/>
              </w:rPr>
            </w:pPr>
            <w:r w:rsidRPr="00627DDC">
              <w:rPr>
                <w:bCs/>
                <w:sz w:val="22"/>
                <w:szCs w:val="22"/>
              </w:rPr>
              <w:t>ROLO</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D83F2A">
            <w:pPr>
              <w:jc w:val="center"/>
              <w:rPr>
                <w:bCs/>
                <w:sz w:val="22"/>
                <w:szCs w:val="22"/>
              </w:rPr>
            </w:pPr>
            <w:r w:rsidRPr="00627DDC">
              <w:rPr>
                <w:bCs/>
                <w:sz w:val="22"/>
                <w:szCs w:val="22"/>
              </w:rPr>
              <w:t>189</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D83F2A" w:rsidP="00596C37">
            <w:pPr>
              <w:jc w:val="center"/>
              <w:rPr>
                <w:bCs/>
                <w:sz w:val="22"/>
                <w:szCs w:val="22"/>
              </w:rPr>
            </w:pPr>
            <w:r w:rsidRPr="00627DDC">
              <w:rPr>
                <w:bCs/>
                <w:sz w:val="22"/>
                <w:szCs w:val="22"/>
              </w:rPr>
              <w:t>17,40</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D83F2A" w:rsidP="00596C37">
            <w:pPr>
              <w:jc w:val="right"/>
              <w:rPr>
                <w:bCs/>
                <w:color w:val="000000"/>
                <w:sz w:val="22"/>
                <w:szCs w:val="22"/>
              </w:rPr>
            </w:pPr>
            <w:r w:rsidRPr="00627DDC">
              <w:rPr>
                <w:bCs/>
                <w:color w:val="000000"/>
                <w:sz w:val="22"/>
                <w:szCs w:val="22"/>
              </w:rPr>
              <w:t>3.288,60</w:t>
            </w:r>
          </w:p>
        </w:tc>
      </w:tr>
      <w:tr w:rsidR="00D83F2A" w:rsidRPr="00627DDC" w:rsidTr="00596C37">
        <w:trPr>
          <w:trHeight w:val="272"/>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D83F2A" w:rsidRPr="00627DDC" w:rsidRDefault="00D83F2A" w:rsidP="00596C37">
            <w:pPr>
              <w:jc w:val="center"/>
              <w:rPr>
                <w:sz w:val="22"/>
                <w:szCs w:val="22"/>
              </w:rPr>
            </w:pPr>
            <w:r w:rsidRPr="00627DDC">
              <w:rPr>
                <w:sz w:val="22"/>
                <w:szCs w:val="22"/>
              </w:rPr>
              <w:t>44</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D83F2A" w:rsidRPr="00627DDC" w:rsidRDefault="00D83F2A">
            <w:pPr>
              <w:jc w:val="both"/>
              <w:rPr>
                <w:bCs/>
                <w:sz w:val="22"/>
                <w:szCs w:val="22"/>
              </w:rPr>
            </w:pPr>
            <w:r w:rsidRPr="00627DDC">
              <w:rPr>
                <w:bCs/>
                <w:sz w:val="22"/>
                <w:szCs w:val="22"/>
              </w:rPr>
              <w:t xml:space="preserve">Esparadrapo de tecido - 100% algodão com tratamento acrílico, adesivo branco à base de borracha natural e resina. Tamanho: </w:t>
            </w:r>
            <w:proofErr w:type="gramStart"/>
            <w:r w:rsidRPr="00627DDC">
              <w:rPr>
                <w:bCs/>
                <w:sz w:val="22"/>
                <w:szCs w:val="22"/>
              </w:rPr>
              <w:t>10cm</w:t>
            </w:r>
            <w:proofErr w:type="gramEnd"/>
            <w:r w:rsidRPr="00627DDC">
              <w:rPr>
                <w:bCs/>
                <w:sz w:val="22"/>
                <w:szCs w:val="22"/>
              </w:rPr>
              <w:t xml:space="preserve"> x 4,5 </w:t>
            </w:r>
            <w:proofErr w:type="spellStart"/>
            <w:r w:rsidRPr="00627DDC">
              <w:rPr>
                <w:bCs/>
                <w:sz w:val="22"/>
                <w:szCs w:val="22"/>
              </w:rPr>
              <w:t>mts</w:t>
            </w:r>
            <w:proofErr w:type="spellEnd"/>
            <w:r w:rsidRPr="00627DDC">
              <w:rPr>
                <w:bCs/>
                <w:sz w:val="22"/>
                <w:szCs w:val="22"/>
              </w:rPr>
              <w:t xml:space="preserve">. </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D83F2A">
            <w:pPr>
              <w:jc w:val="center"/>
              <w:rPr>
                <w:bCs/>
                <w:sz w:val="22"/>
                <w:szCs w:val="22"/>
              </w:rPr>
            </w:pPr>
            <w:r w:rsidRPr="00627DDC">
              <w:rPr>
                <w:bCs/>
                <w:sz w:val="22"/>
                <w:szCs w:val="22"/>
              </w:rPr>
              <w:t>ROLO</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D83F2A">
            <w:pPr>
              <w:jc w:val="center"/>
              <w:rPr>
                <w:bCs/>
                <w:sz w:val="22"/>
                <w:szCs w:val="22"/>
              </w:rPr>
            </w:pPr>
            <w:r w:rsidRPr="00627DDC">
              <w:rPr>
                <w:bCs/>
                <w:sz w:val="22"/>
                <w:szCs w:val="22"/>
              </w:rPr>
              <w:t>194</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D83F2A" w:rsidP="00596C37">
            <w:pPr>
              <w:jc w:val="center"/>
              <w:rPr>
                <w:bCs/>
                <w:sz w:val="22"/>
                <w:szCs w:val="22"/>
              </w:rPr>
            </w:pPr>
            <w:r w:rsidRPr="00627DDC">
              <w:rPr>
                <w:bCs/>
                <w:sz w:val="22"/>
                <w:szCs w:val="22"/>
              </w:rPr>
              <w:t>10,53</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D83F2A" w:rsidP="00596C37">
            <w:pPr>
              <w:jc w:val="right"/>
              <w:rPr>
                <w:bCs/>
                <w:color w:val="000000"/>
                <w:sz w:val="22"/>
                <w:szCs w:val="22"/>
              </w:rPr>
            </w:pPr>
            <w:r w:rsidRPr="00627DDC">
              <w:rPr>
                <w:bCs/>
                <w:color w:val="000000"/>
                <w:sz w:val="22"/>
                <w:szCs w:val="22"/>
              </w:rPr>
              <w:t>2.042,82</w:t>
            </w:r>
          </w:p>
        </w:tc>
      </w:tr>
      <w:tr w:rsidR="00D83F2A" w:rsidRPr="00627DDC" w:rsidTr="00596C37">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D83F2A" w:rsidRPr="00627DDC" w:rsidRDefault="00D83F2A" w:rsidP="00596C37">
            <w:pPr>
              <w:jc w:val="center"/>
              <w:rPr>
                <w:sz w:val="22"/>
                <w:szCs w:val="22"/>
              </w:rPr>
            </w:pPr>
            <w:r w:rsidRPr="00627DDC">
              <w:rPr>
                <w:sz w:val="22"/>
                <w:szCs w:val="22"/>
              </w:rPr>
              <w:lastRenderedPageBreak/>
              <w:t>45</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D83F2A" w:rsidRPr="00627DDC" w:rsidRDefault="00D83F2A">
            <w:pPr>
              <w:jc w:val="both"/>
              <w:rPr>
                <w:bCs/>
                <w:sz w:val="22"/>
                <w:szCs w:val="22"/>
              </w:rPr>
            </w:pPr>
            <w:r w:rsidRPr="00627DDC">
              <w:rPr>
                <w:bCs/>
                <w:sz w:val="22"/>
                <w:szCs w:val="22"/>
              </w:rPr>
              <w:t>Fita cirúrgica microporosa hipoalérgica -</w:t>
            </w:r>
            <w:proofErr w:type="gramStart"/>
            <w:r w:rsidRPr="00627DDC">
              <w:rPr>
                <w:bCs/>
                <w:sz w:val="22"/>
                <w:szCs w:val="22"/>
              </w:rPr>
              <w:t xml:space="preserve">  </w:t>
            </w:r>
            <w:proofErr w:type="gramEnd"/>
            <w:r w:rsidRPr="00627DDC">
              <w:rPr>
                <w:bCs/>
                <w:sz w:val="22"/>
                <w:szCs w:val="22"/>
              </w:rPr>
              <w:t xml:space="preserve">de tecido não tecido à base de fibras de viscose com adesivo acrílico. Tamanho: </w:t>
            </w:r>
            <w:proofErr w:type="gramStart"/>
            <w:r w:rsidRPr="00627DDC">
              <w:rPr>
                <w:bCs/>
                <w:sz w:val="22"/>
                <w:szCs w:val="22"/>
              </w:rPr>
              <w:t>10cm</w:t>
            </w:r>
            <w:proofErr w:type="gramEnd"/>
            <w:r w:rsidRPr="00627DDC">
              <w:rPr>
                <w:bCs/>
                <w:sz w:val="22"/>
                <w:szCs w:val="22"/>
              </w:rPr>
              <w:t xml:space="preserve"> x 10m.</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D83F2A">
            <w:pPr>
              <w:jc w:val="center"/>
              <w:rPr>
                <w:bCs/>
                <w:sz w:val="22"/>
                <w:szCs w:val="22"/>
              </w:rPr>
            </w:pPr>
            <w:r w:rsidRPr="00627DDC">
              <w:rPr>
                <w:bCs/>
                <w:sz w:val="22"/>
                <w:szCs w:val="22"/>
              </w:rPr>
              <w:t>ROLO</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D83F2A">
            <w:pPr>
              <w:jc w:val="center"/>
              <w:rPr>
                <w:bCs/>
                <w:sz w:val="22"/>
                <w:szCs w:val="22"/>
              </w:rPr>
            </w:pPr>
            <w:r w:rsidRPr="00627DDC">
              <w:rPr>
                <w:bCs/>
                <w:sz w:val="22"/>
                <w:szCs w:val="22"/>
              </w:rPr>
              <w:t>120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D83F2A" w:rsidP="00596C37">
            <w:pPr>
              <w:jc w:val="center"/>
              <w:rPr>
                <w:bCs/>
                <w:sz w:val="22"/>
                <w:szCs w:val="22"/>
              </w:rPr>
            </w:pPr>
            <w:r w:rsidRPr="00627DDC">
              <w:rPr>
                <w:bCs/>
                <w:sz w:val="22"/>
                <w:szCs w:val="22"/>
              </w:rPr>
              <w:t>8,16</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D83F2A" w:rsidP="00596C37">
            <w:pPr>
              <w:jc w:val="right"/>
              <w:rPr>
                <w:bCs/>
                <w:color w:val="000000"/>
                <w:sz w:val="22"/>
                <w:szCs w:val="22"/>
              </w:rPr>
            </w:pPr>
            <w:r w:rsidRPr="00627DDC">
              <w:rPr>
                <w:bCs/>
                <w:color w:val="000000"/>
                <w:sz w:val="22"/>
                <w:szCs w:val="22"/>
              </w:rPr>
              <w:t>979,20</w:t>
            </w:r>
          </w:p>
        </w:tc>
      </w:tr>
      <w:tr w:rsidR="00D83F2A" w:rsidRPr="00627DDC" w:rsidTr="00596C37">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D83F2A" w:rsidRPr="00627DDC" w:rsidRDefault="00D83F2A" w:rsidP="00596C37">
            <w:pPr>
              <w:jc w:val="center"/>
              <w:rPr>
                <w:sz w:val="22"/>
                <w:szCs w:val="22"/>
              </w:rPr>
            </w:pPr>
            <w:r w:rsidRPr="00627DDC">
              <w:rPr>
                <w:sz w:val="22"/>
                <w:szCs w:val="22"/>
              </w:rPr>
              <w:t>46</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D83F2A" w:rsidRPr="00627DDC" w:rsidRDefault="00D83F2A">
            <w:pPr>
              <w:jc w:val="both"/>
              <w:rPr>
                <w:bCs/>
                <w:sz w:val="22"/>
                <w:szCs w:val="22"/>
              </w:rPr>
            </w:pPr>
            <w:r w:rsidRPr="00627DDC">
              <w:rPr>
                <w:bCs/>
                <w:sz w:val="22"/>
                <w:szCs w:val="22"/>
              </w:rPr>
              <w:t>Curativo redondo microporoso, para uso após coleta de sangue, antialergênico,</w:t>
            </w:r>
            <w:proofErr w:type="gramStart"/>
            <w:r w:rsidRPr="00627DDC">
              <w:rPr>
                <w:bCs/>
                <w:sz w:val="22"/>
                <w:szCs w:val="22"/>
              </w:rPr>
              <w:t xml:space="preserve">  </w:t>
            </w:r>
            <w:proofErr w:type="gramEnd"/>
            <w:r w:rsidRPr="00627DDC">
              <w:rPr>
                <w:bCs/>
                <w:sz w:val="22"/>
                <w:szCs w:val="22"/>
              </w:rPr>
              <w:t>com almofada absorvente que estanca a saída de sangue. Caixa com 200 unidades.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D83F2A">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D83F2A">
            <w:pPr>
              <w:jc w:val="center"/>
              <w:rPr>
                <w:bCs/>
                <w:sz w:val="22"/>
                <w:szCs w:val="22"/>
              </w:rPr>
            </w:pPr>
            <w:r w:rsidRPr="00627DDC">
              <w:rPr>
                <w:bCs/>
                <w:sz w:val="22"/>
                <w:szCs w:val="22"/>
              </w:rPr>
              <w:t>52.800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D83F2A" w:rsidP="00596C37">
            <w:pPr>
              <w:jc w:val="center"/>
              <w:rPr>
                <w:bCs/>
                <w:sz w:val="22"/>
                <w:szCs w:val="22"/>
              </w:rPr>
            </w:pPr>
            <w:r w:rsidRPr="00627DDC">
              <w:rPr>
                <w:bCs/>
                <w:sz w:val="22"/>
                <w:szCs w:val="22"/>
              </w:rPr>
              <w:t>11,00</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D83F2A" w:rsidP="00596C37">
            <w:pPr>
              <w:jc w:val="right"/>
              <w:rPr>
                <w:bCs/>
                <w:color w:val="000000"/>
                <w:sz w:val="22"/>
                <w:szCs w:val="22"/>
              </w:rPr>
            </w:pPr>
            <w:r w:rsidRPr="00627DDC">
              <w:rPr>
                <w:bCs/>
                <w:color w:val="000000"/>
                <w:sz w:val="22"/>
                <w:szCs w:val="22"/>
              </w:rPr>
              <w:t>580.800,00</w:t>
            </w:r>
          </w:p>
        </w:tc>
      </w:tr>
      <w:tr w:rsidR="00596C37" w:rsidRPr="00627DDC" w:rsidTr="00596C37">
        <w:trPr>
          <w:trHeight w:val="315"/>
        </w:trPr>
        <w:tc>
          <w:tcPr>
            <w:tcW w:w="4268" w:type="pct"/>
            <w:gridSpan w:val="5"/>
            <w:shd w:val="clear" w:color="auto" w:fill="auto"/>
            <w:noWrap/>
            <w:vAlign w:val="bottom"/>
            <w:hideMark/>
          </w:tcPr>
          <w:p w:rsidR="00596C37" w:rsidRPr="00627DDC" w:rsidRDefault="00596C37" w:rsidP="00596C37">
            <w:pPr>
              <w:rPr>
                <w:bCs/>
                <w:sz w:val="22"/>
                <w:szCs w:val="22"/>
              </w:rPr>
            </w:pPr>
            <w:r w:rsidRPr="00627DDC">
              <w:rPr>
                <w:bCs/>
                <w:sz w:val="22"/>
                <w:szCs w:val="22"/>
              </w:rPr>
              <w:t>Valor Total do Lote -4</w:t>
            </w:r>
          </w:p>
        </w:tc>
        <w:tc>
          <w:tcPr>
            <w:tcW w:w="732" w:type="pct"/>
            <w:shd w:val="clear" w:color="auto" w:fill="D9D9D9" w:themeFill="background1" w:themeFillShade="D9"/>
            <w:noWrap/>
            <w:vAlign w:val="center"/>
            <w:hideMark/>
          </w:tcPr>
          <w:p w:rsidR="00596C37" w:rsidRPr="00627DDC" w:rsidRDefault="00596C37" w:rsidP="00D83F2A">
            <w:pPr>
              <w:jc w:val="right"/>
              <w:rPr>
                <w:bCs/>
                <w:color w:val="0000FF"/>
                <w:sz w:val="22"/>
                <w:szCs w:val="22"/>
              </w:rPr>
            </w:pPr>
            <w:r w:rsidRPr="00627DDC">
              <w:rPr>
                <w:bCs/>
                <w:color w:val="0000FF"/>
                <w:sz w:val="22"/>
                <w:szCs w:val="22"/>
              </w:rPr>
              <w:t>R$ 5</w:t>
            </w:r>
            <w:r w:rsidR="00D83F2A" w:rsidRPr="00627DDC">
              <w:rPr>
                <w:bCs/>
                <w:color w:val="0000FF"/>
                <w:sz w:val="22"/>
                <w:szCs w:val="22"/>
              </w:rPr>
              <w:t>87</w:t>
            </w:r>
            <w:r w:rsidRPr="00627DDC">
              <w:rPr>
                <w:bCs/>
                <w:color w:val="0000FF"/>
                <w:sz w:val="22"/>
                <w:szCs w:val="22"/>
              </w:rPr>
              <w:t>.</w:t>
            </w:r>
            <w:r w:rsidR="00D83F2A" w:rsidRPr="00627DDC">
              <w:rPr>
                <w:bCs/>
                <w:color w:val="0000FF"/>
                <w:sz w:val="22"/>
                <w:szCs w:val="22"/>
              </w:rPr>
              <w:t>11</w:t>
            </w:r>
            <w:r w:rsidRPr="00627DDC">
              <w:rPr>
                <w:bCs/>
                <w:color w:val="0000FF"/>
                <w:sz w:val="22"/>
                <w:szCs w:val="22"/>
              </w:rPr>
              <w:t>0,</w:t>
            </w:r>
            <w:r w:rsidR="00D83F2A" w:rsidRPr="00627DDC">
              <w:rPr>
                <w:bCs/>
                <w:color w:val="0000FF"/>
                <w:sz w:val="22"/>
                <w:szCs w:val="22"/>
              </w:rPr>
              <w:t>62</w:t>
            </w:r>
          </w:p>
        </w:tc>
      </w:tr>
    </w:tbl>
    <w:p w:rsidR="00596C37" w:rsidRPr="00627DDC" w:rsidRDefault="00596C37" w:rsidP="006058B2">
      <w:pPr>
        <w:jc w:val="center"/>
        <w:rPr>
          <w:sz w:val="22"/>
          <w:szCs w:val="22"/>
        </w:rPr>
      </w:pPr>
    </w:p>
    <w:p w:rsidR="00D83F2A" w:rsidRPr="00627DDC" w:rsidRDefault="00D83F2A" w:rsidP="006058B2">
      <w:pPr>
        <w:jc w:val="center"/>
        <w:rPr>
          <w:sz w:val="22"/>
          <w:szCs w:val="22"/>
        </w:rPr>
      </w:pPr>
    </w:p>
    <w:p w:rsidR="00D83F2A" w:rsidRPr="00627DDC" w:rsidRDefault="00D83F2A" w:rsidP="00D83F2A">
      <w:pPr>
        <w:rPr>
          <w:b/>
          <w:sz w:val="22"/>
          <w:szCs w:val="22"/>
        </w:rPr>
      </w:pPr>
      <w:r w:rsidRPr="00627DDC">
        <w:rPr>
          <w:b/>
          <w:sz w:val="22"/>
          <w:szCs w:val="22"/>
        </w:rPr>
        <w:t>LOTE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48"/>
        <w:gridCol w:w="7654"/>
        <w:gridCol w:w="1134"/>
        <w:gridCol w:w="1231"/>
        <w:gridCol w:w="1674"/>
        <w:gridCol w:w="2237"/>
      </w:tblGrid>
      <w:tr w:rsidR="00D83F2A" w:rsidRPr="00627DDC" w:rsidTr="00D83F2A">
        <w:trPr>
          <w:trHeight w:val="706"/>
          <w:tblHeader/>
        </w:trPr>
        <w:tc>
          <w:tcPr>
            <w:tcW w:w="44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83F2A" w:rsidRPr="00627DDC" w:rsidRDefault="00D83F2A" w:rsidP="00D83F2A">
            <w:pPr>
              <w:jc w:val="center"/>
              <w:rPr>
                <w:b/>
                <w:bCs/>
                <w:color w:val="0000FF"/>
                <w:sz w:val="22"/>
                <w:szCs w:val="22"/>
              </w:rPr>
            </w:pPr>
            <w:r w:rsidRPr="00627DDC">
              <w:rPr>
                <w:b/>
                <w:bCs/>
                <w:color w:val="0000FF"/>
                <w:sz w:val="22"/>
                <w:szCs w:val="22"/>
              </w:rPr>
              <w:t>ITEM</w:t>
            </w:r>
          </w:p>
        </w:tc>
        <w:tc>
          <w:tcPr>
            <w:tcW w:w="2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83F2A" w:rsidRPr="00627DDC" w:rsidRDefault="00D83F2A" w:rsidP="00D83F2A">
            <w:pPr>
              <w:jc w:val="center"/>
              <w:rPr>
                <w:b/>
                <w:bCs/>
                <w:color w:val="0000FF"/>
                <w:sz w:val="22"/>
                <w:szCs w:val="22"/>
              </w:rPr>
            </w:pPr>
            <w:r w:rsidRPr="00627DDC">
              <w:rPr>
                <w:b/>
                <w:bCs/>
                <w:color w:val="0000FF"/>
                <w:sz w:val="22"/>
                <w:szCs w:val="22"/>
              </w:rPr>
              <w:t>DESCRIÇÃO</w:t>
            </w:r>
          </w:p>
        </w:tc>
        <w:tc>
          <w:tcPr>
            <w:tcW w:w="3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83F2A" w:rsidRPr="00627DDC" w:rsidRDefault="00D83F2A" w:rsidP="00D83F2A">
            <w:pPr>
              <w:jc w:val="center"/>
              <w:rPr>
                <w:b/>
                <w:bCs/>
                <w:color w:val="0000FF"/>
                <w:sz w:val="22"/>
                <w:szCs w:val="22"/>
              </w:rPr>
            </w:pPr>
            <w:r w:rsidRPr="00627DDC">
              <w:rPr>
                <w:b/>
                <w:bCs/>
                <w:color w:val="0000FF"/>
                <w:sz w:val="22"/>
                <w:szCs w:val="22"/>
              </w:rPr>
              <w:t>UNID</w:t>
            </w:r>
          </w:p>
        </w:tc>
        <w:tc>
          <w:tcPr>
            <w:tcW w:w="4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83F2A" w:rsidRPr="00627DDC" w:rsidRDefault="00D83F2A" w:rsidP="00D83F2A">
            <w:pPr>
              <w:jc w:val="center"/>
              <w:rPr>
                <w:b/>
                <w:bCs/>
                <w:color w:val="0000FF"/>
                <w:sz w:val="22"/>
                <w:szCs w:val="22"/>
              </w:rPr>
            </w:pPr>
            <w:r w:rsidRPr="00627DDC">
              <w:rPr>
                <w:b/>
                <w:bCs/>
                <w:color w:val="0000FF"/>
                <w:sz w:val="22"/>
                <w:szCs w:val="22"/>
              </w:rPr>
              <w:t>QUANT.</w:t>
            </w:r>
          </w:p>
        </w:tc>
        <w:tc>
          <w:tcPr>
            <w:tcW w:w="5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83F2A" w:rsidRPr="00627DDC" w:rsidRDefault="00D83F2A" w:rsidP="00D83F2A">
            <w:pPr>
              <w:jc w:val="center"/>
              <w:rPr>
                <w:b/>
                <w:bCs/>
                <w:color w:val="0000FF"/>
                <w:sz w:val="22"/>
                <w:szCs w:val="22"/>
              </w:rPr>
            </w:pPr>
            <w:r w:rsidRPr="00627DDC">
              <w:rPr>
                <w:b/>
                <w:bCs/>
                <w:color w:val="0000FF"/>
                <w:sz w:val="22"/>
                <w:szCs w:val="22"/>
              </w:rPr>
              <w:t>PREÇO MÉDIO</w:t>
            </w:r>
          </w:p>
        </w:tc>
        <w:tc>
          <w:tcPr>
            <w:tcW w:w="7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83F2A" w:rsidRPr="00627DDC" w:rsidRDefault="00D83F2A" w:rsidP="00D83F2A">
            <w:pPr>
              <w:jc w:val="center"/>
              <w:rPr>
                <w:b/>
                <w:bCs/>
                <w:color w:val="0000FF"/>
                <w:sz w:val="22"/>
                <w:szCs w:val="22"/>
              </w:rPr>
            </w:pPr>
            <w:r w:rsidRPr="00627DDC">
              <w:rPr>
                <w:b/>
                <w:bCs/>
                <w:color w:val="0000FF"/>
                <w:sz w:val="22"/>
                <w:szCs w:val="22"/>
              </w:rPr>
              <w:t>VALOR TOTAL</w:t>
            </w:r>
          </w:p>
        </w:tc>
      </w:tr>
      <w:tr w:rsidR="00D83F2A" w:rsidRPr="00627DDC" w:rsidTr="00A86BEB">
        <w:trPr>
          <w:trHeight w:val="323"/>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D83F2A" w:rsidRPr="00627DDC" w:rsidRDefault="00D83F2A" w:rsidP="00D83F2A">
            <w:pPr>
              <w:jc w:val="center"/>
              <w:rPr>
                <w:sz w:val="22"/>
                <w:szCs w:val="22"/>
              </w:rPr>
            </w:pPr>
            <w:r w:rsidRPr="00627DDC">
              <w:rPr>
                <w:sz w:val="22"/>
                <w:szCs w:val="22"/>
              </w:rPr>
              <w:t>47</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D83F2A" w:rsidRPr="00627DDC" w:rsidRDefault="00D83F2A">
            <w:pPr>
              <w:jc w:val="both"/>
              <w:rPr>
                <w:bCs/>
                <w:sz w:val="22"/>
                <w:szCs w:val="22"/>
              </w:rPr>
            </w:pPr>
            <w:r w:rsidRPr="00627DDC">
              <w:rPr>
                <w:bCs/>
                <w:sz w:val="22"/>
                <w:szCs w:val="22"/>
              </w:rPr>
              <w:t>Óculos de proteção - para uso laboratorial</w:t>
            </w:r>
            <w:proofErr w:type="gramStart"/>
            <w:r w:rsidRPr="00627DDC">
              <w:rPr>
                <w:bCs/>
                <w:sz w:val="22"/>
                <w:szCs w:val="22"/>
              </w:rPr>
              <w:t xml:space="preserve">  </w:t>
            </w:r>
            <w:proofErr w:type="gramEnd"/>
            <w:r w:rsidRPr="00627DDC">
              <w:rPr>
                <w:bCs/>
                <w:sz w:val="22"/>
                <w:szCs w:val="22"/>
              </w:rPr>
              <w:t>SO25+C lentes claras.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A86BEB" w:rsidP="00A86BEB">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A86BEB" w:rsidP="00D83F2A">
            <w:pPr>
              <w:jc w:val="center"/>
              <w:rPr>
                <w:bCs/>
                <w:sz w:val="22"/>
                <w:szCs w:val="22"/>
              </w:rPr>
            </w:pPr>
            <w:r w:rsidRPr="00627DDC">
              <w:rPr>
                <w:bCs/>
                <w:sz w:val="22"/>
                <w:szCs w:val="22"/>
              </w:rPr>
              <w:t>62</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771163" w:rsidP="00D83F2A">
            <w:pPr>
              <w:jc w:val="center"/>
              <w:rPr>
                <w:bCs/>
                <w:sz w:val="22"/>
                <w:szCs w:val="22"/>
              </w:rPr>
            </w:pPr>
            <w:r w:rsidRPr="00627DDC">
              <w:rPr>
                <w:bCs/>
                <w:sz w:val="22"/>
                <w:szCs w:val="22"/>
              </w:rPr>
              <w:t>4,09</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771163" w:rsidP="00D83F2A">
            <w:pPr>
              <w:jc w:val="right"/>
              <w:rPr>
                <w:bCs/>
                <w:color w:val="000000"/>
                <w:sz w:val="22"/>
                <w:szCs w:val="22"/>
              </w:rPr>
            </w:pPr>
            <w:r w:rsidRPr="00627DDC">
              <w:rPr>
                <w:bCs/>
                <w:color w:val="000000"/>
                <w:sz w:val="22"/>
                <w:szCs w:val="22"/>
              </w:rPr>
              <w:t>253,58</w:t>
            </w:r>
          </w:p>
        </w:tc>
      </w:tr>
      <w:tr w:rsidR="00A86BEB" w:rsidRPr="00627DDC" w:rsidTr="00A86BEB">
        <w:trPr>
          <w:trHeight w:val="272"/>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A86BEB" w:rsidRPr="00627DDC" w:rsidRDefault="00A86BEB" w:rsidP="00D83F2A">
            <w:pPr>
              <w:jc w:val="center"/>
              <w:rPr>
                <w:sz w:val="22"/>
                <w:szCs w:val="22"/>
              </w:rPr>
            </w:pPr>
            <w:r w:rsidRPr="00627DDC">
              <w:rPr>
                <w:sz w:val="22"/>
                <w:szCs w:val="22"/>
              </w:rPr>
              <w:t>48</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A86BEB" w:rsidRPr="00627DDC" w:rsidRDefault="00A86BEB">
            <w:pPr>
              <w:jc w:val="both"/>
              <w:rPr>
                <w:bCs/>
                <w:sz w:val="22"/>
                <w:szCs w:val="22"/>
              </w:rPr>
            </w:pPr>
            <w:r w:rsidRPr="00627DDC">
              <w:rPr>
                <w:bCs/>
                <w:sz w:val="22"/>
                <w:szCs w:val="22"/>
              </w:rPr>
              <w:t>Fita adesiva indicadora de esterilização a vapor. Indicada para aderir a uma variedade de pacotes, incluindo tecidos de algodão e papel. A viragem ocorre em listras negras bem identificáveis. Tamanho 19mmx50m.</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A86BEB" w:rsidP="00A86BEB">
            <w:pPr>
              <w:jc w:val="center"/>
              <w:rPr>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A86BEB" w:rsidP="00D83F2A">
            <w:pPr>
              <w:jc w:val="center"/>
              <w:rPr>
                <w:bCs/>
                <w:sz w:val="22"/>
                <w:szCs w:val="22"/>
              </w:rPr>
            </w:pPr>
            <w:r w:rsidRPr="00627DDC">
              <w:rPr>
                <w:bCs/>
                <w:sz w:val="22"/>
                <w:szCs w:val="22"/>
              </w:rPr>
              <w:t>241</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771163" w:rsidP="00D83F2A">
            <w:pPr>
              <w:jc w:val="center"/>
              <w:rPr>
                <w:bCs/>
                <w:sz w:val="22"/>
                <w:szCs w:val="22"/>
              </w:rPr>
            </w:pPr>
            <w:r w:rsidRPr="00627DDC">
              <w:rPr>
                <w:bCs/>
                <w:sz w:val="22"/>
                <w:szCs w:val="22"/>
              </w:rPr>
              <w:t>8,66</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771163" w:rsidP="00D83F2A">
            <w:pPr>
              <w:jc w:val="right"/>
              <w:rPr>
                <w:bCs/>
                <w:color w:val="000000"/>
                <w:sz w:val="22"/>
                <w:szCs w:val="22"/>
              </w:rPr>
            </w:pPr>
            <w:r w:rsidRPr="00627DDC">
              <w:rPr>
                <w:bCs/>
                <w:color w:val="000000"/>
                <w:sz w:val="22"/>
                <w:szCs w:val="22"/>
              </w:rPr>
              <w:t>2.087,06</w:t>
            </w:r>
          </w:p>
        </w:tc>
      </w:tr>
      <w:tr w:rsidR="00A86BEB" w:rsidRPr="00627DDC" w:rsidTr="00A86BEB">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A86BEB" w:rsidRPr="00627DDC" w:rsidRDefault="00A86BEB" w:rsidP="00D83F2A">
            <w:pPr>
              <w:jc w:val="center"/>
              <w:rPr>
                <w:sz w:val="22"/>
                <w:szCs w:val="22"/>
              </w:rPr>
            </w:pPr>
            <w:r w:rsidRPr="00627DDC">
              <w:rPr>
                <w:sz w:val="22"/>
                <w:szCs w:val="22"/>
              </w:rPr>
              <w:t>49</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A86BEB" w:rsidRPr="00627DDC" w:rsidRDefault="00A86BEB">
            <w:pPr>
              <w:jc w:val="both"/>
              <w:rPr>
                <w:bCs/>
                <w:sz w:val="22"/>
                <w:szCs w:val="22"/>
              </w:rPr>
            </w:pPr>
            <w:r w:rsidRPr="00627DDC">
              <w:rPr>
                <w:bCs/>
                <w:sz w:val="22"/>
                <w:szCs w:val="22"/>
              </w:rPr>
              <w:t xml:space="preserve">Fita adesiva hospitalar - confeccionada com dorso de papel </w:t>
            </w:r>
            <w:proofErr w:type="spellStart"/>
            <w:r w:rsidRPr="00627DDC">
              <w:rPr>
                <w:bCs/>
                <w:sz w:val="22"/>
                <w:szCs w:val="22"/>
              </w:rPr>
              <w:t>crepado</w:t>
            </w:r>
            <w:proofErr w:type="spellEnd"/>
            <w:r w:rsidRPr="00627DDC">
              <w:rPr>
                <w:bCs/>
                <w:sz w:val="22"/>
                <w:szCs w:val="22"/>
              </w:rPr>
              <w:t xml:space="preserve">, massa adesiva à base de borracha natural e resina acrílica em uma de suas fases, com excelente </w:t>
            </w:r>
            <w:proofErr w:type="spellStart"/>
            <w:r w:rsidRPr="00627DDC">
              <w:rPr>
                <w:bCs/>
                <w:sz w:val="22"/>
                <w:szCs w:val="22"/>
              </w:rPr>
              <w:t>adesividade</w:t>
            </w:r>
            <w:proofErr w:type="spellEnd"/>
            <w:r w:rsidRPr="00627DDC">
              <w:rPr>
                <w:bCs/>
                <w:sz w:val="22"/>
                <w:szCs w:val="22"/>
              </w:rPr>
              <w:t xml:space="preserve">.  Tamanho de </w:t>
            </w:r>
            <w:proofErr w:type="gramStart"/>
            <w:r w:rsidRPr="00627DDC">
              <w:rPr>
                <w:bCs/>
                <w:sz w:val="22"/>
                <w:szCs w:val="22"/>
              </w:rPr>
              <w:t>16mm</w:t>
            </w:r>
            <w:proofErr w:type="gramEnd"/>
            <w:r w:rsidRPr="00627DDC">
              <w:rPr>
                <w:bCs/>
                <w:sz w:val="22"/>
                <w:szCs w:val="22"/>
              </w:rPr>
              <w:t xml:space="preserve"> x 50mts.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A86BEB" w:rsidP="00A86BEB">
            <w:pPr>
              <w:jc w:val="center"/>
              <w:rPr>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A86BEB" w:rsidP="00D83F2A">
            <w:pPr>
              <w:jc w:val="center"/>
              <w:rPr>
                <w:bCs/>
                <w:sz w:val="22"/>
                <w:szCs w:val="22"/>
              </w:rPr>
            </w:pPr>
            <w:r w:rsidRPr="00627DDC">
              <w:rPr>
                <w:bCs/>
                <w:sz w:val="22"/>
                <w:szCs w:val="22"/>
              </w:rPr>
              <w:t>1.059</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771163" w:rsidP="00D83F2A">
            <w:pPr>
              <w:jc w:val="center"/>
              <w:rPr>
                <w:bCs/>
                <w:sz w:val="22"/>
                <w:szCs w:val="22"/>
              </w:rPr>
            </w:pPr>
            <w:r w:rsidRPr="00627DDC">
              <w:rPr>
                <w:bCs/>
                <w:sz w:val="22"/>
                <w:szCs w:val="22"/>
              </w:rPr>
              <w:t>3,08</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771163" w:rsidP="00D83F2A">
            <w:pPr>
              <w:jc w:val="right"/>
              <w:rPr>
                <w:bCs/>
                <w:color w:val="000000"/>
                <w:sz w:val="22"/>
                <w:szCs w:val="22"/>
              </w:rPr>
            </w:pPr>
            <w:r w:rsidRPr="00627DDC">
              <w:rPr>
                <w:bCs/>
                <w:color w:val="000000"/>
                <w:sz w:val="22"/>
                <w:szCs w:val="22"/>
              </w:rPr>
              <w:t>3.261,72</w:t>
            </w:r>
          </w:p>
        </w:tc>
      </w:tr>
      <w:tr w:rsidR="00A86BEB" w:rsidRPr="00627DDC" w:rsidTr="00A86BEB">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A86BEB" w:rsidRPr="00627DDC" w:rsidRDefault="00A86BEB" w:rsidP="00D83F2A">
            <w:pPr>
              <w:jc w:val="center"/>
              <w:rPr>
                <w:sz w:val="22"/>
                <w:szCs w:val="22"/>
              </w:rPr>
            </w:pPr>
            <w:r w:rsidRPr="00627DDC">
              <w:rPr>
                <w:sz w:val="22"/>
                <w:szCs w:val="22"/>
              </w:rPr>
              <w:t>50</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A86BEB" w:rsidRPr="00627DDC" w:rsidRDefault="00A86BEB">
            <w:pPr>
              <w:jc w:val="both"/>
              <w:rPr>
                <w:bCs/>
                <w:sz w:val="22"/>
                <w:szCs w:val="22"/>
              </w:rPr>
            </w:pPr>
            <w:r w:rsidRPr="00627DDC">
              <w:rPr>
                <w:bCs/>
                <w:sz w:val="22"/>
                <w:szCs w:val="22"/>
              </w:rPr>
              <w:t xml:space="preserve">*** Almotolia em plástico, capacidade </w:t>
            </w:r>
            <w:proofErr w:type="gramStart"/>
            <w:r w:rsidRPr="00627DDC">
              <w:rPr>
                <w:bCs/>
                <w:sz w:val="22"/>
                <w:szCs w:val="22"/>
              </w:rPr>
              <w:t>125ml</w:t>
            </w:r>
            <w:proofErr w:type="gramEnd"/>
            <w:r w:rsidRPr="00627DDC">
              <w:rPr>
                <w:bCs/>
                <w:sz w:val="22"/>
                <w:szCs w:val="22"/>
              </w:rPr>
              <w:t xml:space="preserve"> - composta de 3 partes: bisnaga, bico dosador reto e </w:t>
            </w:r>
            <w:proofErr w:type="spellStart"/>
            <w:r w:rsidRPr="00627DDC">
              <w:rPr>
                <w:bCs/>
                <w:sz w:val="22"/>
                <w:szCs w:val="22"/>
              </w:rPr>
              <w:t>rosqueador</w:t>
            </w:r>
            <w:proofErr w:type="spellEnd"/>
            <w:r w:rsidRPr="00627DDC">
              <w:rPr>
                <w:bCs/>
                <w:sz w:val="22"/>
                <w:szCs w:val="22"/>
              </w:rPr>
              <w:t xml:space="preserve">; e tampa; confeccionada inteiramente em plástico apropriado, resistente, flexível, bisnaga inteiriça, nitidamente transparente, com paredes uniformes em sua espessura e diâmetro regular em toda extensão... </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A86BEB" w:rsidP="00A86BEB">
            <w:pPr>
              <w:jc w:val="center"/>
              <w:rPr>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A86BEB" w:rsidP="00A86BEB">
            <w:pPr>
              <w:jc w:val="center"/>
              <w:rPr>
                <w:bCs/>
                <w:sz w:val="22"/>
                <w:szCs w:val="22"/>
              </w:rPr>
            </w:pPr>
            <w:r w:rsidRPr="00627DDC">
              <w:rPr>
                <w:bCs/>
                <w:sz w:val="22"/>
                <w:szCs w:val="22"/>
              </w:rPr>
              <w:t>168</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771163" w:rsidP="00A86BEB">
            <w:pPr>
              <w:jc w:val="center"/>
              <w:rPr>
                <w:bCs/>
                <w:sz w:val="22"/>
                <w:szCs w:val="22"/>
              </w:rPr>
            </w:pPr>
            <w:r w:rsidRPr="00627DDC">
              <w:rPr>
                <w:bCs/>
                <w:sz w:val="22"/>
                <w:szCs w:val="22"/>
              </w:rPr>
              <w:t>1,71</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771163" w:rsidP="00771163">
            <w:pPr>
              <w:jc w:val="right"/>
              <w:rPr>
                <w:bCs/>
                <w:color w:val="000000"/>
                <w:sz w:val="22"/>
                <w:szCs w:val="22"/>
              </w:rPr>
            </w:pPr>
            <w:r w:rsidRPr="00627DDC">
              <w:rPr>
                <w:bCs/>
                <w:color w:val="000000"/>
                <w:sz w:val="22"/>
                <w:szCs w:val="22"/>
              </w:rPr>
              <w:t>287,28</w:t>
            </w:r>
          </w:p>
        </w:tc>
      </w:tr>
      <w:tr w:rsidR="00A86BEB" w:rsidRPr="00627DDC" w:rsidTr="00A86BEB">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A86BEB" w:rsidRPr="00627DDC" w:rsidRDefault="00A86BEB" w:rsidP="00D83F2A">
            <w:pPr>
              <w:jc w:val="center"/>
              <w:rPr>
                <w:sz w:val="22"/>
                <w:szCs w:val="22"/>
              </w:rPr>
            </w:pPr>
            <w:r w:rsidRPr="00627DDC">
              <w:rPr>
                <w:sz w:val="22"/>
                <w:szCs w:val="22"/>
              </w:rPr>
              <w:t>51</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A86BEB" w:rsidRPr="00627DDC" w:rsidRDefault="00A86BEB">
            <w:pPr>
              <w:jc w:val="both"/>
              <w:rPr>
                <w:bCs/>
                <w:sz w:val="22"/>
                <w:szCs w:val="22"/>
              </w:rPr>
            </w:pPr>
            <w:r w:rsidRPr="00627DDC">
              <w:rPr>
                <w:bCs/>
                <w:sz w:val="22"/>
                <w:szCs w:val="22"/>
              </w:rPr>
              <w:t xml:space="preserve">*** Almotolia em plástico, capacidade </w:t>
            </w:r>
            <w:proofErr w:type="gramStart"/>
            <w:r w:rsidRPr="00627DDC">
              <w:rPr>
                <w:bCs/>
                <w:sz w:val="22"/>
                <w:szCs w:val="22"/>
              </w:rPr>
              <w:t>250ml</w:t>
            </w:r>
            <w:proofErr w:type="gramEnd"/>
            <w:r w:rsidRPr="00627DDC">
              <w:rPr>
                <w:bCs/>
                <w:sz w:val="22"/>
                <w:szCs w:val="22"/>
              </w:rPr>
              <w:t xml:space="preserve"> - composta de 3 partes: bisnaga, bico dosador reto e </w:t>
            </w:r>
            <w:proofErr w:type="spellStart"/>
            <w:r w:rsidRPr="00627DDC">
              <w:rPr>
                <w:bCs/>
                <w:sz w:val="22"/>
                <w:szCs w:val="22"/>
              </w:rPr>
              <w:t>rosqueador</w:t>
            </w:r>
            <w:proofErr w:type="spellEnd"/>
            <w:r w:rsidRPr="00627DDC">
              <w:rPr>
                <w:bCs/>
                <w:sz w:val="22"/>
                <w:szCs w:val="22"/>
              </w:rPr>
              <w:t>; e tampa; confeccionada inteiramente em plástico apropriado, resistente, flexível, bisnaga inteiriça, nitidamente transparente, com paredes uniformes em sua espessura e diâmetro regular em toda extensão...</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A86BEB" w:rsidP="00A86BEB">
            <w:pPr>
              <w:jc w:val="center"/>
              <w:rPr>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A86BEB" w:rsidP="00A86BEB">
            <w:pPr>
              <w:jc w:val="center"/>
              <w:rPr>
                <w:bCs/>
                <w:sz w:val="22"/>
                <w:szCs w:val="22"/>
              </w:rPr>
            </w:pPr>
            <w:r w:rsidRPr="00627DDC">
              <w:rPr>
                <w:bCs/>
                <w:sz w:val="22"/>
                <w:szCs w:val="22"/>
              </w:rPr>
              <w:t>264</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771163" w:rsidP="00A86BEB">
            <w:pPr>
              <w:jc w:val="center"/>
              <w:rPr>
                <w:bCs/>
                <w:sz w:val="22"/>
                <w:szCs w:val="22"/>
              </w:rPr>
            </w:pPr>
            <w:r w:rsidRPr="00627DDC">
              <w:rPr>
                <w:bCs/>
                <w:sz w:val="22"/>
                <w:szCs w:val="22"/>
              </w:rPr>
              <w:t>3,60</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771163" w:rsidP="00771163">
            <w:pPr>
              <w:jc w:val="right"/>
              <w:rPr>
                <w:bCs/>
                <w:color w:val="000000"/>
                <w:sz w:val="22"/>
                <w:szCs w:val="22"/>
              </w:rPr>
            </w:pPr>
            <w:r w:rsidRPr="00627DDC">
              <w:rPr>
                <w:bCs/>
                <w:color w:val="000000"/>
                <w:sz w:val="22"/>
                <w:szCs w:val="22"/>
              </w:rPr>
              <w:t>950,40</w:t>
            </w:r>
          </w:p>
        </w:tc>
      </w:tr>
      <w:tr w:rsidR="00A86BEB" w:rsidRPr="00627DDC" w:rsidTr="00A86BEB">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A86BEB" w:rsidRPr="00627DDC" w:rsidRDefault="00A86BEB" w:rsidP="00D83F2A">
            <w:pPr>
              <w:jc w:val="center"/>
              <w:rPr>
                <w:sz w:val="22"/>
                <w:szCs w:val="22"/>
              </w:rPr>
            </w:pPr>
            <w:r w:rsidRPr="00627DDC">
              <w:rPr>
                <w:sz w:val="22"/>
                <w:szCs w:val="22"/>
              </w:rPr>
              <w:t>52</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A86BEB" w:rsidRPr="00627DDC" w:rsidRDefault="00A86BEB">
            <w:pPr>
              <w:jc w:val="both"/>
              <w:rPr>
                <w:bCs/>
                <w:sz w:val="22"/>
                <w:szCs w:val="22"/>
              </w:rPr>
            </w:pPr>
            <w:r w:rsidRPr="00627DDC">
              <w:rPr>
                <w:bCs/>
                <w:sz w:val="22"/>
                <w:szCs w:val="22"/>
              </w:rPr>
              <w:t xml:space="preserve">Micropipeta monocanal, de volume variável, capacidade: 10-100μl, com ejetor automático de ponteiras, totalmente </w:t>
            </w:r>
            <w:proofErr w:type="spellStart"/>
            <w:r w:rsidRPr="00627DDC">
              <w:rPr>
                <w:bCs/>
                <w:sz w:val="22"/>
                <w:szCs w:val="22"/>
              </w:rPr>
              <w:t>autoclavavel</w:t>
            </w:r>
            <w:proofErr w:type="spellEnd"/>
            <w:r w:rsidRPr="00627DDC">
              <w:rPr>
                <w:bCs/>
                <w:sz w:val="22"/>
                <w:szCs w:val="22"/>
              </w:rPr>
              <w:t xml:space="preserve">, </w:t>
            </w:r>
            <w:proofErr w:type="spellStart"/>
            <w:r w:rsidRPr="00627DDC">
              <w:rPr>
                <w:bCs/>
                <w:sz w:val="22"/>
                <w:szCs w:val="22"/>
              </w:rPr>
              <w:t>displey</w:t>
            </w:r>
            <w:proofErr w:type="spellEnd"/>
            <w:r w:rsidRPr="00627DDC">
              <w:rPr>
                <w:bCs/>
                <w:sz w:val="22"/>
                <w:szCs w:val="22"/>
              </w:rPr>
              <w:t xml:space="preserve"> com </w:t>
            </w:r>
            <w:proofErr w:type="gramStart"/>
            <w:r w:rsidRPr="00627DDC">
              <w:rPr>
                <w:bCs/>
                <w:sz w:val="22"/>
                <w:szCs w:val="22"/>
              </w:rPr>
              <w:t>4</w:t>
            </w:r>
            <w:proofErr w:type="gramEnd"/>
            <w:r w:rsidRPr="00627DDC">
              <w:rPr>
                <w:bCs/>
                <w:sz w:val="22"/>
                <w:szCs w:val="22"/>
              </w:rPr>
              <w:t xml:space="preserve"> dígitos, pistão com alta resistência,calibração podendo ser feita pelo próprio usuário, com assistência técnica permanente e autorizada pelo fabricante. Com certificado de </w:t>
            </w:r>
            <w:proofErr w:type="gramStart"/>
            <w:r w:rsidRPr="00627DDC">
              <w:rPr>
                <w:bCs/>
                <w:sz w:val="22"/>
                <w:szCs w:val="22"/>
              </w:rPr>
              <w:t>performance</w:t>
            </w:r>
            <w:proofErr w:type="gramEnd"/>
            <w:r w:rsidRPr="00627DDC">
              <w:rPr>
                <w:bCs/>
                <w:sz w:val="22"/>
                <w:szCs w:val="22"/>
              </w:rPr>
              <w:t>.</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A86BEB" w:rsidP="00A86BEB">
            <w:pPr>
              <w:jc w:val="center"/>
              <w:rPr>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A86BEB" w:rsidP="00A86BEB">
            <w:pPr>
              <w:jc w:val="center"/>
              <w:rPr>
                <w:bCs/>
                <w:sz w:val="22"/>
                <w:szCs w:val="22"/>
              </w:rPr>
            </w:pPr>
            <w:r w:rsidRPr="00627DDC">
              <w:rPr>
                <w:bCs/>
                <w:sz w:val="22"/>
                <w:szCs w:val="22"/>
              </w:rPr>
              <w:t>24</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771163" w:rsidP="00A86BEB">
            <w:pPr>
              <w:jc w:val="center"/>
              <w:rPr>
                <w:bCs/>
                <w:sz w:val="22"/>
                <w:szCs w:val="22"/>
              </w:rPr>
            </w:pPr>
            <w:r w:rsidRPr="00627DDC">
              <w:rPr>
                <w:bCs/>
                <w:sz w:val="22"/>
                <w:szCs w:val="22"/>
              </w:rPr>
              <w:t>103,08</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771163" w:rsidP="00771163">
            <w:pPr>
              <w:jc w:val="right"/>
              <w:rPr>
                <w:bCs/>
                <w:color w:val="000000"/>
                <w:sz w:val="22"/>
                <w:szCs w:val="22"/>
              </w:rPr>
            </w:pPr>
            <w:r w:rsidRPr="00627DDC">
              <w:rPr>
                <w:bCs/>
                <w:color w:val="000000"/>
                <w:sz w:val="22"/>
                <w:szCs w:val="22"/>
              </w:rPr>
              <w:t>2.473,92</w:t>
            </w:r>
          </w:p>
        </w:tc>
      </w:tr>
      <w:tr w:rsidR="00A86BEB" w:rsidRPr="00627DDC" w:rsidTr="00A86BEB">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A86BEB" w:rsidRPr="00627DDC" w:rsidRDefault="00A86BEB" w:rsidP="00D83F2A">
            <w:pPr>
              <w:jc w:val="center"/>
              <w:rPr>
                <w:sz w:val="22"/>
                <w:szCs w:val="22"/>
              </w:rPr>
            </w:pPr>
            <w:r w:rsidRPr="00627DDC">
              <w:rPr>
                <w:sz w:val="22"/>
                <w:szCs w:val="22"/>
              </w:rPr>
              <w:lastRenderedPageBreak/>
              <w:t>53</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A86BEB" w:rsidRPr="00627DDC" w:rsidRDefault="00A86BEB">
            <w:pPr>
              <w:jc w:val="both"/>
              <w:rPr>
                <w:bCs/>
                <w:sz w:val="22"/>
                <w:szCs w:val="22"/>
              </w:rPr>
            </w:pPr>
            <w:r w:rsidRPr="00627DDC">
              <w:rPr>
                <w:bCs/>
                <w:sz w:val="22"/>
                <w:szCs w:val="22"/>
              </w:rPr>
              <w:t xml:space="preserve">Micropipeta monocanal, de volume variável, capacidade: 40-200μl, com ejetor automático de ponteiras, totalmente </w:t>
            </w:r>
            <w:proofErr w:type="spellStart"/>
            <w:r w:rsidRPr="00627DDC">
              <w:rPr>
                <w:bCs/>
                <w:sz w:val="22"/>
                <w:szCs w:val="22"/>
              </w:rPr>
              <w:t>autoclavavel</w:t>
            </w:r>
            <w:proofErr w:type="spellEnd"/>
            <w:r w:rsidRPr="00627DDC">
              <w:rPr>
                <w:bCs/>
                <w:sz w:val="22"/>
                <w:szCs w:val="22"/>
              </w:rPr>
              <w:t xml:space="preserve">, </w:t>
            </w:r>
            <w:proofErr w:type="spellStart"/>
            <w:r w:rsidRPr="00627DDC">
              <w:rPr>
                <w:bCs/>
                <w:sz w:val="22"/>
                <w:szCs w:val="22"/>
              </w:rPr>
              <w:t>displey</w:t>
            </w:r>
            <w:proofErr w:type="spellEnd"/>
            <w:r w:rsidRPr="00627DDC">
              <w:rPr>
                <w:bCs/>
                <w:sz w:val="22"/>
                <w:szCs w:val="22"/>
              </w:rPr>
              <w:t xml:space="preserve"> com </w:t>
            </w:r>
            <w:proofErr w:type="gramStart"/>
            <w:r w:rsidRPr="00627DDC">
              <w:rPr>
                <w:bCs/>
                <w:sz w:val="22"/>
                <w:szCs w:val="22"/>
              </w:rPr>
              <w:t>4</w:t>
            </w:r>
            <w:proofErr w:type="gramEnd"/>
            <w:r w:rsidRPr="00627DDC">
              <w:rPr>
                <w:bCs/>
                <w:sz w:val="22"/>
                <w:szCs w:val="22"/>
              </w:rPr>
              <w:t xml:space="preserve"> dígitos, pistão com alta resistência,calibração podendo ser feita pelo próprio usuário, com assistência técnica permanente e autorizada pelo fabricante. Com certificado de </w:t>
            </w:r>
            <w:proofErr w:type="gramStart"/>
            <w:r w:rsidRPr="00627DDC">
              <w:rPr>
                <w:bCs/>
                <w:sz w:val="22"/>
                <w:szCs w:val="22"/>
              </w:rPr>
              <w:t>performance</w:t>
            </w:r>
            <w:proofErr w:type="gramEnd"/>
            <w:r w:rsidRPr="00627DDC">
              <w:rPr>
                <w:bCs/>
                <w:sz w:val="22"/>
                <w:szCs w:val="22"/>
              </w:rPr>
              <w:t>.</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A86BEB" w:rsidP="00A86BEB">
            <w:pPr>
              <w:jc w:val="center"/>
              <w:rPr>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A86BEB" w:rsidP="00A86BEB">
            <w:pPr>
              <w:jc w:val="center"/>
              <w:rPr>
                <w:bCs/>
                <w:sz w:val="22"/>
                <w:szCs w:val="22"/>
              </w:rPr>
            </w:pPr>
            <w:r w:rsidRPr="00627DDC">
              <w:rPr>
                <w:bCs/>
                <w:sz w:val="22"/>
                <w:szCs w:val="22"/>
              </w:rPr>
              <w:t>24</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771163" w:rsidP="00A86BEB">
            <w:pPr>
              <w:jc w:val="center"/>
              <w:rPr>
                <w:bCs/>
                <w:sz w:val="22"/>
                <w:szCs w:val="22"/>
              </w:rPr>
            </w:pPr>
            <w:r w:rsidRPr="00627DDC">
              <w:rPr>
                <w:bCs/>
                <w:sz w:val="22"/>
                <w:szCs w:val="22"/>
              </w:rPr>
              <w:t>97,60</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771163" w:rsidP="00771163">
            <w:pPr>
              <w:jc w:val="right"/>
              <w:rPr>
                <w:bCs/>
                <w:color w:val="000000"/>
                <w:sz w:val="22"/>
                <w:szCs w:val="22"/>
              </w:rPr>
            </w:pPr>
            <w:r w:rsidRPr="00627DDC">
              <w:rPr>
                <w:bCs/>
                <w:color w:val="000000"/>
                <w:sz w:val="22"/>
                <w:szCs w:val="22"/>
              </w:rPr>
              <w:t>2.342,40</w:t>
            </w:r>
          </w:p>
        </w:tc>
      </w:tr>
      <w:tr w:rsidR="00A86BEB" w:rsidRPr="00627DDC" w:rsidTr="00A86BEB">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A86BEB" w:rsidRPr="00627DDC" w:rsidRDefault="00A86BEB" w:rsidP="00D83F2A">
            <w:pPr>
              <w:jc w:val="center"/>
              <w:rPr>
                <w:sz w:val="22"/>
                <w:szCs w:val="22"/>
              </w:rPr>
            </w:pPr>
            <w:r w:rsidRPr="00627DDC">
              <w:rPr>
                <w:sz w:val="22"/>
                <w:szCs w:val="22"/>
              </w:rPr>
              <w:t>54</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A86BEB" w:rsidRPr="00627DDC" w:rsidRDefault="00A86BEB">
            <w:pPr>
              <w:jc w:val="both"/>
              <w:rPr>
                <w:bCs/>
                <w:sz w:val="22"/>
                <w:szCs w:val="22"/>
              </w:rPr>
            </w:pPr>
            <w:r w:rsidRPr="00627DDC">
              <w:rPr>
                <w:bCs/>
                <w:sz w:val="22"/>
                <w:szCs w:val="22"/>
              </w:rPr>
              <w:t xml:space="preserve">Micropipeta monocanal, de volume variável, capacidade: 100-1000μl, com ejetor automático de ponteiras, totalmente </w:t>
            </w:r>
            <w:proofErr w:type="spellStart"/>
            <w:r w:rsidRPr="00627DDC">
              <w:rPr>
                <w:bCs/>
                <w:sz w:val="22"/>
                <w:szCs w:val="22"/>
              </w:rPr>
              <w:t>autoclavavel</w:t>
            </w:r>
            <w:proofErr w:type="spellEnd"/>
            <w:r w:rsidRPr="00627DDC">
              <w:rPr>
                <w:bCs/>
                <w:sz w:val="22"/>
                <w:szCs w:val="22"/>
              </w:rPr>
              <w:t xml:space="preserve">, </w:t>
            </w:r>
            <w:proofErr w:type="spellStart"/>
            <w:r w:rsidRPr="00627DDC">
              <w:rPr>
                <w:bCs/>
                <w:sz w:val="22"/>
                <w:szCs w:val="22"/>
              </w:rPr>
              <w:t>displey</w:t>
            </w:r>
            <w:proofErr w:type="spellEnd"/>
            <w:r w:rsidRPr="00627DDC">
              <w:rPr>
                <w:bCs/>
                <w:sz w:val="22"/>
                <w:szCs w:val="22"/>
              </w:rPr>
              <w:t xml:space="preserve"> com </w:t>
            </w:r>
            <w:proofErr w:type="gramStart"/>
            <w:r w:rsidRPr="00627DDC">
              <w:rPr>
                <w:bCs/>
                <w:sz w:val="22"/>
                <w:szCs w:val="22"/>
              </w:rPr>
              <w:t>4</w:t>
            </w:r>
            <w:proofErr w:type="gramEnd"/>
            <w:r w:rsidRPr="00627DDC">
              <w:rPr>
                <w:bCs/>
                <w:sz w:val="22"/>
                <w:szCs w:val="22"/>
              </w:rPr>
              <w:t xml:space="preserve"> dígitos, pistão com alta resistência,calibração podendo ser feita pelo próprio usuário, com assistência técnica permanente e autorizada pelo fabricante. Com certificado de </w:t>
            </w:r>
            <w:proofErr w:type="gramStart"/>
            <w:r w:rsidRPr="00627DDC">
              <w:rPr>
                <w:bCs/>
                <w:sz w:val="22"/>
                <w:szCs w:val="22"/>
              </w:rPr>
              <w:t>performance</w:t>
            </w:r>
            <w:proofErr w:type="gramEnd"/>
            <w:r w:rsidRPr="00627DDC">
              <w:rPr>
                <w:bCs/>
                <w:sz w:val="22"/>
                <w:szCs w:val="22"/>
              </w:rPr>
              <w:t>.</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A86BEB" w:rsidP="00A86BEB">
            <w:pPr>
              <w:jc w:val="center"/>
              <w:rPr>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A86BEB" w:rsidP="00A86BEB">
            <w:pPr>
              <w:jc w:val="center"/>
              <w:rPr>
                <w:bCs/>
                <w:sz w:val="22"/>
                <w:szCs w:val="22"/>
              </w:rPr>
            </w:pPr>
            <w:r w:rsidRPr="00627DDC">
              <w:rPr>
                <w:bCs/>
                <w:sz w:val="22"/>
                <w:szCs w:val="22"/>
              </w:rPr>
              <w:t>20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771163" w:rsidP="00A86BEB">
            <w:pPr>
              <w:jc w:val="center"/>
              <w:rPr>
                <w:bCs/>
                <w:sz w:val="22"/>
                <w:szCs w:val="22"/>
              </w:rPr>
            </w:pPr>
            <w:r w:rsidRPr="00627DDC">
              <w:rPr>
                <w:bCs/>
                <w:sz w:val="22"/>
                <w:szCs w:val="22"/>
              </w:rPr>
              <w:t>101,33</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771163" w:rsidP="00771163">
            <w:pPr>
              <w:jc w:val="right"/>
              <w:rPr>
                <w:bCs/>
                <w:color w:val="000000"/>
                <w:sz w:val="22"/>
                <w:szCs w:val="22"/>
              </w:rPr>
            </w:pPr>
            <w:r w:rsidRPr="00627DDC">
              <w:rPr>
                <w:bCs/>
                <w:color w:val="000000"/>
                <w:sz w:val="22"/>
                <w:szCs w:val="22"/>
              </w:rPr>
              <w:t>2.026,60</w:t>
            </w:r>
          </w:p>
        </w:tc>
      </w:tr>
      <w:tr w:rsidR="00A86BEB" w:rsidRPr="00627DDC" w:rsidTr="00A86BEB">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A86BEB" w:rsidRPr="00627DDC" w:rsidRDefault="00A86BEB" w:rsidP="00D83F2A">
            <w:pPr>
              <w:jc w:val="center"/>
              <w:rPr>
                <w:sz w:val="22"/>
                <w:szCs w:val="22"/>
              </w:rPr>
            </w:pPr>
            <w:r w:rsidRPr="00627DDC">
              <w:rPr>
                <w:sz w:val="22"/>
                <w:szCs w:val="22"/>
              </w:rPr>
              <w:t>55</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A86BEB" w:rsidRPr="00627DDC" w:rsidRDefault="00A86BEB">
            <w:pPr>
              <w:jc w:val="both"/>
              <w:rPr>
                <w:bCs/>
                <w:sz w:val="22"/>
                <w:szCs w:val="22"/>
              </w:rPr>
            </w:pPr>
            <w:r w:rsidRPr="00627DDC">
              <w:rPr>
                <w:bCs/>
                <w:sz w:val="22"/>
                <w:szCs w:val="22"/>
              </w:rPr>
              <w:t>Micropipeta multicanal (8) volume variável 20-200µl</w:t>
            </w:r>
            <w:proofErr w:type="gramStart"/>
            <w:r w:rsidRPr="00627DDC">
              <w:rPr>
                <w:bCs/>
                <w:sz w:val="22"/>
                <w:szCs w:val="22"/>
              </w:rPr>
              <w:t xml:space="preserve">  </w:t>
            </w:r>
            <w:proofErr w:type="gramEnd"/>
            <w:r w:rsidRPr="00627DDC">
              <w:rPr>
                <w:bCs/>
                <w:sz w:val="22"/>
                <w:szCs w:val="22"/>
              </w:rPr>
              <w:t xml:space="preserve">- com ejetor automático de ponteiras, totalmente </w:t>
            </w:r>
            <w:proofErr w:type="spellStart"/>
            <w:r w:rsidRPr="00627DDC">
              <w:rPr>
                <w:bCs/>
                <w:sz w:val="22"/>
                <w:szCs w:val="22"/>
              </w:rPr>
              <w:t>autoclavavel</w:t>
            </w:r>
            <w:proofErr w:type="spellEnd"/>
            <w:r w:rsidRPr="00627DDC">
              <w:rPr>
                <w:bCs/>
                <w:sz w:val="22"/>
                <w:szCs w:val="22"/>
              </w:rPr>
              <w:t xml:space="preserve">, </w:t>
            </w:r>
            <w:proofErr w:type="spellStart"/>
            <w:r w:rsidRPr="00627DDC">
              <w:rPr>
                <w:bCs/>
                <w:sz w:val="22"/>
                <w:szCs w:val="22"/>
              </w:rPr>
              <w:t>displey</w:t>
            </w:r>
            <w:proofErr w:type="spellEnd"/>
            <w:r w:rsidRPr="00627DDC">
              <w:rPr>
                <w:bCs/>
                <w:sz w:val="22"/>
                <w:szCs w:val="22"/>
              </w:rPr>
              <w:t xml:space="preserve"> com 4 dígitos, pistão com alta resistência,calibração podendo ser feita pelo próprio usuário, com assistência técnica permanente e autorizada pelo fabricante. Com certificado de </w:t>
            </w:r>
            <w:proofErr w:type="gramStart"/>
            <w:r w:rsidRPr="00627DDC">
              <w:rPr>
                <w:bCs/>
                <w:sz w:val="22"/>
                <w:szCs w:val="22"/>
              </w:rPr>
              <w:t>performance</w:t>
            </w:r>
            <w:proofErr w:type="gramEnd"/>
            <w:r w:rsidRPr="00627DDC">
              <w:rPr>
                <w:bCs/>
                <w:sz w:val="22"/>
                <w:szCs w:val="22"/>
              </w:rPr>
              <w:t>.</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A86BEB" w:rsidP="00A86BEB">
            <w:pPr>
              <w:jc w:val="center"/>
              <w:rPr>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A86BEB" w:rsidP="00A86BEB">
            <w:pPr>
              <w:jc w:val="center"/>
              <w:rPr>
                <w:bCs/>
                <w:sz w:val="22"/>
                <w:szCs w:val="22"/>
              </w:rPr>
            </w:pPr>
            <w:proofErr w:type="gramStart"/>
            <w:r w:rsidRPr="00627DDC">
              <w:rPr>
                <w:bCs/>
                <w:sz w:val="22"/>
                <w:szCs w:val="22"/>
              </w:rPr>
              <w:t>3</w:t>
            </w:r>
            <w:proofErr w:type="gramEnd"/>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771163" w:rsidP="00A86BEB">
            <w:pPr>
              <w:jc w:val="center"/>
              <w:rPr>
                <w:bCs/>
                <w:sz w:val="22"/>
                <w:szCs w:val="22"/>
              </w:rPr>
            </w:pPr>
            <w:r w:rsidRPr="00627DDC">
              <w:rPr>
                <w:bCs/>
                <w:sz w:val="22"/>
                <w:szCs w:val="22"/>
              </w:rPr>
              <w:t>1.179,54</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86BEB" w:rsidRPr="00627DDC" w:rsidRDefault="00771163" w:rsidP="00771163">
            <w:pPr>
              <w:jc w:val="right"/>
              <w:rPr>
                <w:bCs/>
                <w:color w:val="000000"/>
                <w:sz w:val="22"/>
                <w:szCs w:val="22"/>
              </w:rPr>
            </w:pPr>
            <w:r w:rsidRPr="00627DDC">
              <w:rPr>
                <w:bCs/>
                <w:color w:val="000000"/>
                <w:sz w:val="22"/>
                <w:szCs w:val="22"/>
              </w:rPr>
              <w:t>3.538,62</w:t>
            </w:r>
          </w:p>
        </w:tc>
      </w:tr>
      <w:tr w:rsidR="00D83F2A" w:rsidRPr="00627DDC" w:rsidTr="00D83F2A">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D83F2A" w:rsidRPr="00627DDC" w:rsidRDefault="00D83F2A" w:rsidP="00D83F2A">
            <w:pPr>
              <w:jc w:val="center"/>
              <w:rPr>
                <w:sz w:val="22"/>
                <w:szCs w:val="22"/>
              </w:rPr>
            </w:pPr>
            <w:r w:rsidRPr="00627DDC">
              <w:rPr>
                <w:sz w:val="22"/>
                <w:szCs w:val="22"/>
              </w:rPr>
              <w:t>56</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D83F2A" w:rsidRPr="00627DDC" w:rsidRDefault="00D83F2A">
            <w:pPr>
              <w:jc w:val="both"/>
              <w:rPr>
                <w:bCs/>
                <w:sz w:val="22"/>
                <w:szCs w:val="22"/>
              </w:rPr>
            </w:pPr>
            <w:r w:rsidRPr="00627DDC">
              <w:rPr>
                <w:bCs/>
                <w:sz w:val="22"/>
                <w:szCs w:val="22"/>
              </w:rPr>
              <w:t xml:space="preserve">Micropipeta multicanal (12) volume variável 20-200µl - com ejetor automático de ponteiras, totalmente </w:t>
            </w:r>
            <w:proofErr w:type="spellStart"/>
            <w:r w:rsidRPr="00627DDC">
              <w:rPr>
                <w:bCs/>
                <w:sz w:val="22"/>
                <w:szCs w:val="22"/>
              </w:rPr>
              <w:t>autoclavavel</w:t>
            </w:r>
            <w:proofErr w:type="spellEnd"/>
            <w:r w:rsidRPr="00627DDC">
              <w:rPr>
                <w:bCs/>
                <w:sz w:val="22"/>
                <w:szCs w:val="22"/>
              </w:rPr>
              <w:t xml:space="preserve">, </w:t>
            </w:r>
            <w:proofErr w:type="spellStart"/>
            <w:r w:rsidRPr="00627DDC">
              <w:rPr>
                <w:bCs/>
                <w:sz w:val="22"/>
                <w:szCs w:val="22"/>
              </w:rPr>
              <w:t>displey</w:t>
            </w:r>
            <w:proofErr w:type="spellEnd"/>
            <w:r w:rsidRPr="00627DDC">
              <w:rPr>
                <w:bCs/>
                <w:sz w:val="22"/>
                <w:szCs w:val="22"/>
              </w:rPr>
              <w:t xml:space="preserve"> com </w:t>
            </w:r>
            <w:proofErr w:type="gramStart"/>
            <w:r w:rsidRPr="00627DDC">
              <w:rPr>
                <w:bCs/>
                <w:sz w:val="22"/>
                <w:szCs w:val="22"/>
              </w:rPr>
              <w:t>4</w:t>
            </w:r>
            <w:proofErr w:type="gramEnd"/>
            <w:r w:rsidRPr="00627DDC">
              <w:rPr>
                <w:bCs/>
                <w:sz w:val="22"/>
                <w:szCs w:val="22"/>
              </w:rPr>
              <w:t xml:space="preserve"> dígitos, pistão com alta resistência,calibração podendo ser feita pelo próprio usuário, com assistência técnica permanente e autorizada pelo fabricante. Com certificado de </w:t>
            </w:r>
            <w:proofErr w:type="gramStart"/>
            <w:r w:rsidRPr="00627DDC">
              <w:rPr>
                <w:bCs/>
                <w:sz w:val="22"/>
                <w:szCs w:val="22"/>
              </w:rPr>
              <w:t>performance</w:t>
            </w:r>
            <w:proofErr w:type="gramEnd"/>
            <w:r w:rsidRPr="00627DDC">
              <w:rPr>
                <w:bCs/>
                <w:sz w:val="22"/>
                <w:szCs w:val="22"/>
              </w:rPr>
              <w:t>.</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C55D6B" w:rsidP="00D83F2A">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A86BEB" w:rsidP="00D83F2A">
            <w:pPr>
              <w:jc w:val="center"/>
              <w:rPr>
                <w:bCs/>
                <w:sz w:val="22"/>
                <w:szCs w:val="22"/>
              </w:rPr>
            </w:pPr>
            <w:proofErr w:type="gramStart"/>
            <w:r w:rsidRPr="00627DDC">
              <w:rPr>
                <w:bCs/>
                <w:sz w:val="22"/>
                <w:szCs w:val="22"/>
              </w:rPr>
              <w:t>3</w:t>
            </w:r>
            <w:proofErr w:type="gramEnd"/>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771163" w:rsidP="00D83F2A">
            <w:pPr>
              <w:jc w:val="center"/>
              <w:rPr>
                <w:bCs/>
                <w:sz w:val="22"/>
                <w:szCs w:val="22"/>
              </w:rPr>
            </w:pPr>
            <w:r w:rsidRPr="00627DDC">
              <w:rPr>
                <w:bCs/>
                <w:sz w:val="22"/>
                <w:szCs w:val="22"/>
              </w:rPr>
              <w:t>1.301,95</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3F2A" w:rsidRPr="00627DDC" w:rsidRDefault="00771163" w:rsidP="00D83F2A">
            <w:pPr>
              <w:jc w:val="right"/>
              <w:rPr>
                <w:bCs/>
                <w:color w:val="000000"/>
                <w:sz w:val="22"/>
                <w:szCs w:val="22"/>
              </w:rPr>
            </w:pPr>
            <w:r w:rsidRPr="00627DDC">
              <w:rPr>
                <w:bCs/>
                <w:color w:val="000000"/>
                <w:sz w:val="22"/>
                <w:szCs w:val="22"/>
              </w:rPr>
              <w:t>3.905,85</w:t>
            </w:r>
          </w:p>
        </w:tc>
      </w:tr>
      <w:tr w:rsidR="00D83F2A" w:rsidRPr="00627DDC" w:rsidTr="00D83F2A">
        <w:trPr>
          <w:trHeight w:val="315"/>
        </w:trPr>
        <w:tc>
          <w:tcPr>
            <w:tcW w:w="4268" w:type="pct"/>
            <w:gridSpan w:val="5"/>
            <w:shd w:val="clear" w:color="auto" w:fill="auto"/>
            <w:noWrap/>
            <w:vAlign w:val="bottom"/>
            <w:hideMark/>
          </w:tcPr>
          <w:p w:rsidR="00D83F2A" w:rsidRPr="00627DDC" w:rsidRDefault="00D83F2A" w:rsidP="00D83F2A">
            <w:pPr>
              <w:rPr>
                <w:bCs/>
                <w:sz w:val="22"/>
                <w:szCs w:val="22"/>
              </w:rPr>
            </w:pPr>
            <w:r w:rsidRPr="00627DDC">
              <w:rPr>
                <w:bCs/>
                <w:sz w:val="22"/>
                <w:szCs w:val="22"/>
              </w:rPr>
              <w:t>Valor Total do Lote -5</w:t>
            </w:r>
          </w:p>
        </w:tc>
        <w:tc>
          <w:tcPr>
            <w:tcW w:w="732" w:type="pct"/>
            <w:shd w:val="clear" w:color="auto" w:fill="D9D9D9" w:themeFill="background1" w:themeFillShade="D9"/>
            <w:noWrap/>
            <w:vAlign w:val="center"/>
            <w:hideMark/>
          </w:tcPr>
          <w:p w:rsidR="00D83F2A" w:rsidRPr="00627DDC" w:rsidRDefault="00D83F2A" w:rsidP="00771163">
            <w:pPr>
              <w:jc w:val="right"/>
              <w:rPr>
                <w:bCs/>
                <w:color w:val="0000FF"/>
                <w:sz w:val="22"/>
                <w:szCs w:val="22"/>
              </w:rPr>
            </w:pPr>
            <w:r w:rsidRPr="00627DDC">
              <w:rPr>
                <w:bCs/>
                <w:color w:val="0000FF"/>
                <w:sz w:val="22"/>
                <w:szCs w:val="22"/>
              </w:rPr>
              <w:t xml:space="preserve">R$ </w:t>
            </w:r>
            <w:r w:rsidR="00771163" w:rsidRPr="00627DDC">
              <w:rPr>
                <w:bCs/>
                <w:color w:val="0000FF"/>
                <w:sz w:val="22"/>
                <w:szCs w:val="22"/>
              </w:rPr>
              <w:t>21</w:t>
            </w:r>
            <w:r w:rsidRPr="00627DDC">
              <w:rPr>
                <w:bCs/>
                <w:color w:val="0000FF"/>
                <w:sz w:val="22"/>
                <w:szCs w:val="22"/>
              </w:rPr>
              <w:t>.1</w:t>
            </w:r>
            <w:r w:rsidR="00771163" w:rsidRPr="00627DDC">
              <w:rPr>
                <w:bCs/>
                <w:color w:val="0000FF"/>
                <w:sz w:val="22"/>
                <w:szCs w:val="22"/>
              </w:rPr>
              <w:t>27</w:t>
            </w:r>
            <w:r w:rsidRPr="00627DDC">
              <w:rPr>
                <w:bCs/>
                <w:color w:val="0000FF"/>
                <w:sz w:val="22"/>
                <w:szCs w:val="22"/>
              </w:rPr>
              <w:t>,</w:t>
            </w:r>
            <w:r w:rsidR="00771163" w:rsidRPr="00627DDC">
              <w:rPr>
                <w:bCs/>
                <w:color w:val="0000FF"/>
                <w:sz w:val="22"/>
                <w:szCs w:val="22"/>
              </w:rPr>
              <w:t>43</w:t>
            </w:r>
          </w:p>
        </w:tc>
      </w:tr>
    </w:tbl>
    <w:p w:rsidR="00D83F2A" w:rsidRPr="00627DDC" w:rsidRDefault="00D83F2A" w:rsidP="006058B2">
      <w:pPr>
        <w:jc w:val="center"/>
        <w:rPr>
          <w:sz w:val="22"/>
          <w:szCs w:val="22"/>
        </w:rPr>
      </w:pPr>
    </w:p>
    <w:p w:rsidR="00D83F2A" w:rsidRPr="00627DDC" w:rsidRDefault="00D83F2A" w:rsidP="006058B2">
      <w:pPr>
        <w:jc w:val="center"/>
        <w:rPr>
          <w:sz w:val="22"/>
          <w:szCs w:val="22"/>
        </w:rPr>
      </w:pPr>
    </w:p>
    <w:p w:rsidR="00D3381E" w:rsidRPr="00627DDC" w:rsidRDefault="00D3381E" w:rsidP="00D3381E">
      <w:pPr>
        <w:rPr>
          <w:b/>
          <w:sz w:val="22"/>
          <w:szCs w:val="22"/>
        </w:rPr>
      </w:pPr>
      <w:r w:rsidRPr="00627DDC">
        <w:rPr>
          <w:b/>
          <w:sz w:val="22"/>
          <w:szCs w:val="22"/>
        </w:rPr>
        <w:t>LOTE - 6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48"/>
        <w:gridCol w:w="7654"/>
        <w:gridCol w:w="1134"/>
        <w:gridCol w:w="1231"/>
        <w:gridCol w:w="1674"/>
        <w:gridCol w:w="2237"/>
      </w:tblGrid>
      <w:tr w:rsidR="00D3381E" w:rsidRPr="00627DDC" w:rsidTr="00D3381E">
        <w:trPr>
          <w:trHeight w:val="706"/>
          <w:tblHeader/>
        </w:trPr>
        <w:tc>
          <w:tcPr>
            <w:tcW w:w="44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3381E" w:rsidRPr="00627DDC" w:rsidRDefault="00D3381E" w:rsidP="00D3381E">
            <w:pPr>
              <w:jc w:val="center"/>
              <w:rPr>
                <w:b/>
                <w:bCs/>
                <w:color w:val="0000FF"/>
                <w:sz w:val="22"/>
                <w:szCs w:val="22"/>
              </w:rPr>
            </w:pPr>
            <w:r w:rsidRPr="00627DDC">
              <w:rPr>
                <w:b/>
                <w:bCs/>
                <w:color w:val="0000FF"/>
                <w:sz w:val="22"/>
                <w:szCs w:val="22"/>
              </w:rPr>
              <w:t>ITEM</w:t>
            </w:r>
          </w:p>
        </w:tc>
        <w:tc>
          <w:tcPr>
            <w:tcW w:w="2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3381E" w:rsidRPr="00627DDC" w:rsidRDefault="00D3381E" w:rsidP="00D3381E">
            <w:pPr>
              <w:jc w:val="center"/>
              <w:rPr>
                <w:b/>
                <w:bCs/>
                <w:color w:val="0000FF"/>
                <w:sz w:val="22"/>
                <w:szCs w:val="22"/>
              </w:rPr>
            </w:pPr>
            <w:r w:rsidRPr="00627DDC">
              <w:rPr>
                <w:b/>
                <w:bCs/>
                <w:color w:val="0000FF"/>
                <w:sz w:val="22"/>
                <w:szCs w:val="22"/>
              </w:rPr>
              <w:t>DESCRIÇÃO</w:t>
            </w:r>
          </w:p>
        </w:tc>
        <w:tc>
          <w:tcPr>
            <w:tcW w:w="3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3381E" w:rsidRPr="00627DDC" w:rsidRDefault="00D3381E" w:rsidP="00D3381E">
            <w:pPr>
              <w:jc w:val="center"/>
              <w:rPr>
                <w:b/>
                <w:bCs/>
                <w:color w:val="0000FF"/>
                <w:sz w:val="22"/>
                <w:szCs w:val="22"/>
              </w:rPr>
            </w:pPr>
            <w:r w:rsidRPr="00627DDC">
              <w:rPr>
                <w:b/>
                <w:bCs/>
                <w:color w:val="0000FF"/>
                <w:sz w:val="22"/>
                <w:szCs w:val="22"/>
              </w:rPr>
              <w:t>UNID</w:t>
            </w:r>
          </w:p>
        </w:tc>
        <w:tc>
          <w:tcPr>
            <w:tcW w:w="4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3381E" w:rsidRPr="00627DDC" w:rsidRDefault="00D3381E" w:rsidP="00D3381E">
            <w:pPr>
              <w:jc w:val="center"/>
              <w:rPr>
                <w:b/>
                <w:bCs/>
                <w:color w:val="0000FF"/>
                <w:sz w:val="22"/>
                <w:szCs w:val="22"/>
              </w:rPr>
            </w:pPr>
            <w:r w:rsidRPr="00627DDC">
              <w:rPr>
                <w:b/>
                <w:bCs/>
                <w:color w:val="0000FF"/>
                <w:sz w:val="22"/>
                <w:szCs w:val="22"/>
              </w:rPr>
              <w:t>QUANT.</w:t>
            </w:r>
          </w:p>
        </w:tc>
        <w:tc>
          <w:tcPr>
            <w:tcW w:w="5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3381E" w:rsidRPr="00627DDC" w:rsidRDefault="00D3381E" w:rsidP="00D3381E">
            <w:pPr>
              <w:jc w:val="center"/>
              <w:rPr>
                <w:b/>
                <w:bCs/>
                <w:color w:val="0000FF"/>
                <w:sz w:val="22"/>
                <w:szCs w:val="22"/>
              </w:rPr>
            </w:pPr>
            <w:r w:rsidRPr="00627DDC">
              <w:rPr>
                <w:b/>
                <w:bCs/>
                <w:color w:val="0000FF"/>
                <w:sz w:val="22"/>
                <w:szCs w:val="22"/>
              </w:rPr>
              <w:t>PREÇO MÉDIO</w:t>
            </w:r>
          </w:p>
        </w:tc>
        <w:tc>
          <w:tcPr>
            <w:tcW w:w="7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3381E" w:rsidRPr="00627DDC" w:rsidRDefault="00D3381E" w:rsidP="00D3381E">
            <w:pPr>
              <w:jc w:val="center"/>
              <w:rPr>
                <w:b/>
                <w:bCs/>
                <w:color w:val="0000FF"/>
                <w:sz w:val="22"/>
                <w:szCs w:val="22"/>
              </w:rPr>
            </w:pPr>
            <w:r w:rsidRPr="00627DDC">
              <w:rPr>
                <w:b/>
                <w:bCs/>
                <w:color w:val="0000FF"/>
                <w:sz w:val="22"/>
                <w:szCs w:val="22"/>
              </w:rPr>
              <w:t>VALOR TOTAL</w:t>
            </w:r>
          </w:p>
        </w:tc>
      </w:tr>
      <w:tr w:rsidR="00272864" w:rsidRPr="00627DDC" w:rsidTr="00D3381E">
        <w:trPr>
          <w:trHeight w:val="323"/>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272864" w:rsidRPr="00627DDC" w:rsidRDefault="00272864" w:rsidP="00D3381E">
            <w:pPr>
              <w:jc w:val="center"/>
              <w:rPr>
                <w:sz w:val="22"/>
                <w:szCs w:val="22"/>
              </w:rPr>
            </w:pPr>
            <w:r w:rsidRPr="00627DDC">
              <w:rPr>
                <w:sz w:val="22"/>
                <w:szCs w:val="22"/>
              </w:rPr>
              <w:t>57</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272864" w:rsidRPr="00627DDC" w:rsidRDefault="00272864">
            <w:pPr>
              <w:jc w:val="both"/>
              <w:rPr>
                <w:bCs/>
                <w:sz w:val="22"/>
                <w:szCs w:val="22"/>
              </w:rPr>
            </w:pPr>
            <w:r w:rsidRPr="00627DDC">
              <w:rPr>
                <w:bCs/>
                <w:sz w:val="22"/>
                <w:szCs w:val="22"/>
              </w:rPr>
              <w:t>Termômetro clínico digital de ponta flexível,</w:t>
            </w:r>
            <w:proofErr w:type="gramStart"/>
            <w:r w:rsidRPr="00627DDC">
              <w:rPr>
                <w:bCs/>
                <w:sz w:val="22"/>
                <w:szCs w:val="22"/>
              </w:rPr>
              <w:t xml:space="preserve">  </w:t>
            </w:r>
            <w:proofErr w:type="gramEnd"/>
            <w:r w:rsidRPr="00627DDC">
              <w:rPr>
                <w:bCs/>
                <w:sz w:val="22"/>
                <w:szCs w:val="22"/>
              </w:rPr>
              <w:t xml:space="preserve">sensor e resistente a água,  bateria de longa duração com indicador de bateria baixa, visor digital de fácil visualização, </w:t>
            </w:r>
            <w:proofErr w:type="spellStart"/>
            <w:r w:rsidRPr="00627DDC">
              <w:rPr>
                <w:bCs/>
                <w:sz w:val="22"/>
                <w:szCs w:val="22"/>
              </w:rPr>
              <w:t>beep</w:t>
            </w:r>
            <w:proofErr w:type="spellEnd"/>
            <w:r w:rsidRPr="00627DDC">
              <w:rPr>
                <w:bCs/>
                <w:sz w:val="22"/>
                <w:szCs w:val="22"/>
              </w:rPr>
              <w:t xml:space="preserve"> sonoro,  memória para o último resultado, escala de 32C a 42C, precisão +-0.2C entre 35 e 41C.</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272864" w:rsidP="00D3381E">
            <w:pPr>
              <w:jc w:val="center"/>
              <w:rPr>
                <w:bCs/>
                <w:sz w:val="22"/>
                <w:szCs w:val="22"/>
              </w:rPr>
            </w:pPr>
            <w:r w:rsidRPr="00627DDC">
              <w:rPr>
                <w:bCs/>
                <w:sz w:val="22"/>
                <w:szCs w:val="22"/>
              </w:rPr>
              <w:t>UNID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272864">
            <w:pPr>
              <w:jc w:val="center"/>
              <w:rPr>
                <w:bCs/>
                <w:sz w:val="22"/>
                <w:szCs w:val="22"/>
              </w:rPr>
            </w:pPr>
            <w:r w:rsidRPr="00627DDC">
              <w:rPr>
                <w:bCs/>
                <w:sz w:val="22"/>
                <w:szCs w:val="22"/>
              </w:rPr>
              <w:t>27</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F33298" w:rsidP="00D3381E">
            <w:pPr>
              <w:jc w:val="center"/>
              <w:rPr>
                <w:bCs/>
                <w:sz w:val="22"/>
                <w:szCs w:val="22"/>
              </w:rPr>
            </w:pPr>
            <w:r w:rsidRPr="00627DDC">
              <w:rPr>
                <w:bCs/>
                <w:sz w:val="22"/>
                <w:szCs w:val="22"/>
              </w:rPr>
              <w:t>13,38</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F33298" w:rsidP="00D3381E">
            <w:pPr>
              <w:jc w:val="right"/>
              <w:rPr>
                <w:bCs/>
                <w:color w:val="000000"/>
                <w:sz w:val="22"/>
                <w:szCs w:val="22"/>
              </w:rPr>
            </w:pPr>
            <w:r w:rsidRPr="00627DDC">
              <w:rPr>
                <w:bCs/>
                <w:color w:val="000000"/>
                <w:sz w:val="22"/>
                <w:szCs w:val="22"/>
              </w:rPr>
              <w:t>361,26</w:t>
            </w:r>
          </w:p>
        </w:tc>
      </w:tr>
      <w:tr w:rsidR="00272864" w:rsidRPr="00627DDC" w:rsidTr="00D3381E">
        <w:trPr>
          <w:trHeight w:val="272"/>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272864" w:rsidRPr="00627DDC" w:rsidRDefault="00272864" w:rsidP="00D3381E">
            <w:pPr>
              <w:jc w:val="center"/>
              <w:rPr>
                <w:sz w:val="22"/>
                <w:szCs w:val="22"/>
              </w:rPr>
            </w:pPr>
            <w:r w:rsidRPr="00627DDC">
              <w:rPr>
                <w:sz w:val="22"/>
                <w:szCs w:val="22"/>
              </w:rPr>
              <w:t>58</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272864" w:rsidRPr="00627DDC" w:rsidRDefault="00272864">
            <w:pPr>
              <w:jc w:val="both"/>
              <w:rPr>
                <w:bCs/>
                <w:sz w:val="22"/>
                <w:szCs w:val="22"/>
              </w:rPr>
            </w:pPr>
            <w:r w:rsidRPr="00627DDC">
              <w:rPr>
                <w:bCs/>
                <w:sz w:val="22"/>
                <w:szCs w:val="22"/>
              </w:rPr>
              <w:t xml:space="preserve">Termômetro digital de máxima e mínima temperatura - com display simples ou duplo para temperatura </w:t>
            </w:r>
            <w:proofErr w:type="gramStart"/>
            <w:r w:rsidRPr="00627DDC">
              <w:rPr>
                <w:bCs/>
                <w:sz w:val="22"/>
                <w:szCs w:val="22"/>
              </w:rPr>
              <w:t>interna/externa</w:t>
            </w:r>
            <w:proofErr w:type="gramEnd"/>
            <w:r w:rsidRPr="00627DDC">
              <w:rPr>
                <w:bCs/>
                <w:sz w:val="22"/>
                <w:szCs w:val="22"/>
              </w:rPr>
              <w:t xml:space="preserve">, dois alarmes ou mais para temperatura interna </w:t>
            </w:r>
            <w:proofErr w:type="spellStart"/>
            <w:r w:rsidRPr="00627DDC">
              <w:rPr>
                <w:bCs/>
                <w:sz w:val="22"/>
                <w:szCs w:val="22"/>
              </w:rPr>
              <w:t>Cº</w:t>
            </w:r>
            <w:proofErr w:type="spellEnd"/>
            <w:r w:rsidRPr="00627DDC">
              <w:rPr>
                <w:bCs/>
                <w:sz w:val="22"/>
                <w:szCs w:val="22"/>
              </w:rPr>
              <w:t xml:space="preserve">/Fº selecionável, memória de temperatura mínima e máxima, alarme de temperatura programável, faixa de medição:  -50º a 70ºC / -4 a 158 ºF, precisão mais </w:t>
            </w:r>
            <w:r w:rsidRPr="00627DDC">
              <w:rPr>
                <w:bCs/>
                <w:sz w:val="22"/>
                <w:szCs w:val="22"/>
              </w:rPr>
              <w:lastRenderedPageBreak/>
              <w:t xml:space="preserve">ou menos 1ºC / mais ou menos 1.8ºF ,resolução 0.1º, display em cristal liquido, alimentação uma pilha 1,5v(inclusa),cabo do sensor mínimo de 2 metros.      </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272864" w:rsidP="00D3381E">
            <w:pPr>
              <w:jc w:val="center"/>
              <w:rPr>
                <w:bCs/>
                <w:sz w:val="22"/>
                <w:szCs w:val="22"/>
              </w:rPr>
            </w:pPr>
            <w:r w:rsidRPr="00627DDC">
              <w:rPr>
                <w:bCs/>
                <w:sz w:val="22"/>
                <w:szCs w:val="22"/>
              </w:rPr>
              <w:lastRenderedPageBreak/>
              <w:t>UNID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272864">
            <w:pPr>
              <w:jc w:val="center"/>
              <w:rPr>
                <w:bCs/>
                <w:sz w:val="22"/>
                <w:szCs w:val="22"/>
              </w:rPr>
            </w:pPr>
            <w:r w:rsidRPr="00627DDC">
              <w:rPr>
                <w:bCs/>
                <w:sz w:val="22"/>
                <w:szCs w:val="22"/>
              </w:rPr>
              <w:t>58</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F33298" w:rsidP="00D3381E">
            <w:pPr>
              <w:jc w:val="center"/>
              <w:rPr>
                <w:bCs/>
                <w:sz w:val="22"/>
                <w:szCs w:val="22"/>
              </w:rPr>
            </w:pPr>
            <w:r w:rsidRPr="00627DDC">
              <w:rPr>
                <w:bCs/>
                <w:sz w:val="22"/>
                <w:szCs w:val="22"/>
              </w:rPr>
              <w:t>64,00</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F33298" w:rsidP="00D3381E">
            <w:pPr>
              <w:jc w:val="right"/>
              <w:rPr>
                <w:bCs/>
                <w:color w:val="000000"/>
                <w:sz w:val="22"/>
                <w:szCs w:val="22"/>
              </w:rPr>
            </w:pPr>
            <w:r w:rsidRPr="00627DDC">
              <w:rPr>
                <w:bCs/>
                <w:color w:val="000000"/>
                <w:sz w:val="22"/>
                <w:szCs w:val="22"/>
              </w:rPr>
              <w:t>3.712,00</w:t>
            </w:r>
          </w:p>
        </w:tc>
      </w:tr>
      <w:tr w:rsidR="00272864" w:rsidRPr="00627DDC" w:rsidTr="00D3381E">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272864" w:rsidRPr="00627DDC" w:rsidRDefault="00272864" w:rsidP="00D3381E">
            <w:pPr>
              <w:jc w:val="center"/>
              <w:rPr>
                <w:sz w:val="22"/>
                <w:szCs w:val="22"/>
              </w:rPr>
            </w:pPr>
            <w:r w:rsidRPr="00627DDC">
              <w:rPr>
                <w:sz w:val="22"/>
                <w:szCs w:val="22"/>
              </w:rPr>
              <w:lastRenderedPageBreak/>
              <w:t>59</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272864" w:rsidRPr="00627DDC" w:rsidRDefault="00272864">
            <w:pPr>
              <w:jc w:val="both"/>
              <w:rPr>
                <w:bCs/>
                <w:sz w:val="22"/>
                <w:szCs w:val="22"/>
              </w:rPr>
            </w:pPr>
            <w:r w:rsidRPr="00627DDC">
              <w:rPr>
                <w:bCs/>
                <w:sz w:val="22"/>
                <w:szCs w:val="22"/>
              </w:rPr>
              <w:t>Termômetro de Banho Maria (+) 20ºC a (+) 60ºC - de vidro, formato “L” medindo no mínimo 12 cm na horizontal X 15 cm na vertical.</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272864" w:rsidP="00D3381E">
            <w:pPr>
              <w:jc w:val="center"/>
              <w:rPr>
                <w:bCs/>
                <w:sz w:val="22"/>
                <w:szCs w:val="22"/>
              </w:rPr>
            </w:pPr>
            <w:r w:rsidRPr="00627DDC">
              <w:rPr>
                <w:bCs/>
                <w:sz w:val="22"/>
                <w:szCs w:val="22"/>
              </w:rPr>
              <w:t>UNID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272864">
            <w:pPr>
              <w:jc w:val="center"/>
              <w:rPr>
                <w:bCs/>
                <w:sz w:val="22"/>
                <w:szCs w:val="22"/>
              </w:rPr>
            </w:pPr>
            <w:r w:rsidRPr="00627DDC">
              <w:rPr>
                <w:bCs/>
                <w:sz w:val="22"/>
                <w:szCs w:val="22"/>
              </w:rPr>
              <w:t>58</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F33298" w:rsidP="00D3381E">
            <w:pPr>
              <w:jc w:val="center"/>
              <w:rPr>
                <w:bCs/>
                <w:sz w:val="22"/>
                <w:szCs w:val="22"/>
              </w:rPr>
            </w:pPr>
            <w:r w:rsidRPr="00627DDC">
              <w:rPr>
                <w:bCs/>
                <w:sz w:val="22"/>
                <w:szCs w:val="22"/>
              </w:rPr>
              <w:t>207,50</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F33298" w:rsidP="00D3381E">
            <w:pPr>
              <w:jc w:val="right"/>
              <w:rPr>
                <w:bCs/>
                <w:color w:val="000000"/>
                <w:sz w:val="22"/>
                <w:szCs w:val="22"/>
              </w:rPr>
            </w:pPr>
            <w:r w:rsidRPr="00627DDC">
              <w:rPr>
                <w:bCs/>
                <w:color w:val="000000"/>
                <w:sz w:val="22"/>
                <w:szCs w:val="22"/>
              </w:rPr>
              <w:t>12.035,00</w:t>
            </w:r>
          </w:p>
        </w:tc>
      </w:tr>
      <w:tr w:rsidR="00272864" w:rsidRPr="00627DDC" w:rsidTr="00D3381E">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272864" w:rsidRPr="00627DDC" w:rsidRDefault="00272864" w:rsidP="00D3381E">
            <w:pPr>
              <w:jc w:val="center"/>
              <w:rPr>
                <w:sz w:val="22"/>
                <w:szCs w:val="22"/>
              </w:rPr>
            </w:pPr>
            <w:r w:rsidRPr="00627DDC">
              <w:rPr>
                <w:sz w:val="22"/>
                <w:szCs w:val="22"/>
              </w:rPr>
              <w:t>60</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272864" w:rsidRPr="00627DDC" w:rsidRDefault="00272864">
            <w:pPr>
              <w:jc w:val="both"/>
              <w:rPr>
                <w:bCs/>
                <w:sz w:val="22"/>
                <w:szCs w:val="22"/>
              </w:rPr>
            </w:pPr>
            <w:r w:rsidRPr="00627DDC">
              <w:rPr>
                <w:bCs/>
                <w:sz w:val="22"/>
                <w:szCs w:val="22"/>
              </w:rPr>
              <w:t xml:space="preserve">Lâmina para microscopia, de vidro com </w:t>
            </w:r>
            <w:proofErr w:type="gramStart"/>
            <w:r w:rsidRPr="00627DDC">
              <w:rPr>
                <w:bCs/>
                <w:sz w:val="22"/>
                <w:szCs w:val="22"/>
              </w:rPr>
              <w:t>26mm</w:t>
            </w:r>
            <w:proofErr w:type="gramEnd"/>
            <w:r w:rsidRPr="00627DDC">
              <w:rPr>
                <w:bCs/>
                <w:sz w:val="22"/>
                <w:szCs w:val="22"/>
              </w:rPr>
              <w:t xml:space="preserve"> X 76 mm, com ponta fosca. Caixa com 50 unidades.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272864" w:rsidP="00D3381E">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272864">
            <w:pPr>
              <w:jc w:val="center"/>
              <w:rPr>
                <w:bCs/>
                <w:sz w:val="22"/>
                <w:szCs w:val="22"/>
              </w:rPr>
            </w:pPr>
            <w:r w:rsidRPr="00627DDC">
              <w:rPr>
                <w:bCs/>
                <w:sz w:val="22"/>
                <w:szCs w:val="22"/>
              </w:rPr>
              <w:t>244</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F33298" w:rsidP="00D3381E">
            <w:pPr>
              <w:jc w:val="center"/>
              <w:rPr>
                <w:bCs/>
                <w:sz w:val="22"/>
                <w:szCs w:val="22"/>
              </w:rPr>
            </w:pPr>
            <w:r w:rsidRPr="00627DDC">
              <w:rPr>
                <w:bCs/>
                <w:sz w:val="22"/>
                <w:szCs w:val="22"/>
              </w:rPr>
              <w:t>7,45</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9D33BB" w:rsidP="00D3381E">
            <w:pPr>
              <w:jc w:val="right"/>
              <w:rPr>
                <w:bCs/>
                <w:color w:val="000000"/>
                <w:sz w:val="22"/>
                <w:szCs w:val="22"/>
              </w:rPr>
            </w:pPr>
            <w:r w:rsidRPr="00627DDC">
              <w:rPr>
                <w:bCs/>
                <w:color w:val="000000"/>
                <w:sz w:val="22"/>
                <w:szCs w:val="22"/>
              </w:rPr>
              <w:t>1.817,80</w:t>
            </w:r>
          </w:p>
        </w:tc>
      </w:tr>
      <w:tr w:rsidR="00272864" w:rsidRPr="00627DDC" w:rsidTr="00D3381E">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272864" w:rsidRPr="00627DDC" w:rsidRDefault="00272864" w:rsidP="00D3381E">
            <w:pPr>
              <w:jc w:val="center"/>
              <w:rPr>
                <w:sz w:val="22"/>
                <w:szCs w:val="22"/>
              </w:rPr>
            </w:pPr>
            <w:r w:rsidRPr="00627DDC">
              <w:rPr>
                <w:sz w:val="22"/>
                <w:szCs w:val="22"/>
              </w:rPr>
              <w:t>61</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272864" w:rsidRPr="00627DDC" w:rsidRDefault="00272864">
            <w:pPr>
              <w:jc w:val="both"/>
              <w:rPr>
                <w:bCs/>
                <w:sz w:val="22"/>
                <w:szCs w:val="22"/>
              </w:rPr>
            </w:pPr>
            <w:proofErr w:type="spellStart"/>
            <w:r w:rsidRPr="00627DDC">
              <w:rPr>
                <w:bCs/>
                <w:sz w:val="22"/>
                <w:szCs w:val="22"/>
              </w:rPr>
              <w:t>Esfigmomanômetro</w:t>
            </w:r>
            <w:proofErr w:type="spellEnd"/>
            <w:r w:rsidRPr="00627DDC">
              <w:rPr>
                <w:bCs/>
                <w:sz w:val="22"/>
                <w:szCs w:val="22"/>
              </w:rPr>
              <w:t xml:space="preserve"> - </w:t>
            </w:r>
            <w:proofErr w:type="spellStart"/>
            <w:r w:rsidRPr="00627DDC">
              <w:rPr>
                <w:bCs/>
                <w:sz w:val="22"/>
                <w:szCs w:val="22"/>
              </w:rPr>
              <w:t>Aneróide</w:t>
            </w:r>
            <w:proofErr w:type="spellEnd"/>
            <w:r w:rsidRPr="00627DDC">
              <w:rPr>
                <w:bCs/>
                <w:sz w:val="22"/>
                <w:szCs w:val="22"/>
              </w:rPr>
              <w:t xml:space="preserve">, analógico, braçadeira confeccionada em nylon faixa azul com fecho de </w:t>
            </w:r>
            <w:proofErr w:type="spellStart"/>
            <w:r w:rsidRPr="00627DDC">
              <w:rPr>
                <w:bCs/>
                <w:sz w:val="22"/>
                <w:szCs w:val="22"/>
              </w:rPr>
              <w:t>velcro</w:t>
            </w:r>
            <w:proofErr w:type="spellEnd"/>
            <w:r w:rsidRPr="00627DDC">
              <w:rPr>
                <w:bCs/>
                <w:sz w:val="22"/>
                <w:szCs w:val="22"/>
              </w:rPr>
              <w:t xml:space="preserve">, manguito e tubo flexível livre de látex, borracha anti </w:t>
            </w:r>
            <w:proofErr w:type="spellStart"/>
            <w:r w:rsidRPr="00627DDC">
              <w:rPr>
                <w:bCs/>
                <w:sz w:val="22"/>
                <w:szCs w:val="22"/>
              </w:rPr>
              <w:t>derrapante</w:t>
            </w:r>
            <w:proofErr w:type="spellEnd"/>
            <w:r w:rsidRPr="00627DDC">
              <w:rPr>
                <w:bCs/>
                <w:sz w:val="22"/>
                <w:szCs w:val="22"/>
              </w:rPr>
              <w:t xml:space="preserve"> e </w:t>
            </w:r>
            <w:proofErr w:type="spellStart"/>
            <w:r w:rsidRPr="00627DDC">
              <w:rPr>
                <w:bCs/>
                <w:sz w:val="22"/>
                <w:szCs w:val="22"/>
              </w:rPr>
              <w:t>pêra</w:t>
            </w:r>
            <w:proofErr w:type="spellEnd"/>
            <w:r w:rsidRPr="00627DDC">
              <w:rPr>
                <w:bCs/>
                <w:sz w:val="22"/>
                <w:szCs w:val="22"/>
              </w:rPr>
              <w:t xml:space="preserve"> acoplada, mostrador na cor branca com numeração em preto escala de 0 à </w:t>
            </w:r>
            <w:proofErr w:type="gramStart"/>
            <w:r w:rsidRPr="00627DDC">
              <w:rPr>
                <w:bCs/>
                <w:sz w:val="22"/>
                <w:szCs w:val="22"/>
              </w:rPr>
              <w:t>300mmHg</w:t>
            </w:r>
            <w:proofErr w:type="gramEnd"/>
            <w:r w:rsidRPr="00627DDC">
              <w:rPr>
                <w:bCs/>
                <w:sz w:val="22"/>
                <w:szCs w:val="22"/>
              </w:rPr>
              <w:t xml:space="preserve">, válvula de rosca para descarga de ar, em bolsa  para viagem com zíper, medindo 0-300 </w:t>
            </w:r>
            <w:proofErr w:type="spellStart"/>
            <w:r w:rsidRPr="00627DDC">
              <w:rPr>
                <w:bCs/>
                <w:sz w:val="22"/>
                <w:szCs w:val="22"/>
              </w:rPr>
              <w:t>mmHg</w:t>
            </w:r>
            <w:proofErr w:type="spellEnd"/>
            <w:r w:rsidRPr="00627DDC">
              <w:rPr>
                <w:bCs/>
                <w:sz w:val="22"/>
                <w:szCs w:val="22"/>
              </w:rPr>
              <w:t xml:space="preserve">, tamanho da braçadeira: circunferência de braço de 22 – 33 cm, modelo adulto, </w:t>
            </w:r>
            <w:proofErr w:type="spellStart"/>
            <w:r w:rsidRPr="00627DDC">
              <w:rPr>
                <w:bCs/>
                <w:sz w:val="22"/>
                <w:szCs w:val="22"/>
              </w:rPr>
              <w:t>inflangem</w:t>
            </w:r>
            <w:proofErr w:type="spellEnd"/>
            <w:r w:rsidRPr="00627DDC">
              <w:rPr>
                <w:bCs/>
                <w:sz w:val="22"/>
                <w:szCs w:val="22"/>
              </w:rPr>
              <w:t xml:space="preserve">  e </w:t>
            </w:r>
            <w:proofErr w:type="spellStart"/>
            <w:r w:rsidRPr="00627DDC">
              <w:rPr>
                <w:bCs/>
                <w:sz w:val="22"/>
                <w:szCs w:val="22"/>
              </w:rPr>
              <w:t>desinflagem</w:t>
            </w:r>
            <w:proofErr w:type="spellEnd"/>
            <w:r w:rsidRPr="00627DDC">
              <w:rPr>
                <w:bCs/>
                <w:sz w:val="22"/>
                <w:szCs w:val="22"/>
              </w:rPr>
              <w:t xml:space="preserve"> manual, garantia mínima de 12 meses, verificado e aprovado pelo INMETRO.</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272864" w:rsidP="00D3381E">
            <w:pPr>
              <w:jc w:val="center"/>
              <w:rPr>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272864">
            <w:pPr>
              <w:jc w:val="center"/>
              <w:rPr>
                <w:bCs/>
                <w:sz w:val="22"/>
                <w:szCs w:val="22"/>
              </w:rPr>
            </w:pPr>
            <w:r w:rsidRPr="00627DDC">
              <w:rPr>
                <w:bCs/>
                <w:sz w:val="22"/>
                <w:szCs w:val="22"/>
              </w:rPr>
              <w:t>25</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9D33BB" w:rsidP="00D3381E">
            <w:pPr>
              <w:jc w:val="center"/>
              <w:rPr>
                <w:bCs/>
                <w:sz w:val="22"/>
                <w:szCs w:val="22"/>
              </w:rPr>
            </w:pPr>
            <w:r w:rsidRPr="00627DDC">
              <w:rPr>
                <w:bCs/>
                <w:sz w:val="22"/>
                <w:szCs w:val="22"/>
              </w:rPr>
              <w:t>67,84</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9D33BB" w:rsidP="00D3381E">
            <w:pPr>
              <w:jc w:val="right"/>
              <w:rPr>
                <w:bCs/>
                <w:color w:val="000000"/>
                <w:sz w:val="22"/>
                <w:szCs w:val="22"/>
              </w:rPr>
            </w:pPr>
            <w:r w:rsidRPr="00627DDC">
              <w:rPr>
                <w:bCs/>
                <w:color w:val="000000"/>
                <w:sz w:val="22"/>
                <w:szCs w:val="22"/>
              </w:rPr>
              <w:t>1.696,00</w:t>
            </w:r>
          </w:p>
        </w:tc>
      </w:tr>
      <w:tr w:rsidR="00272864" w:rsidRPr="00627DDC" w:rsidTr="00D3381E">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272864" w:rsidRPr="00627DDC" w:rsidRDefault="00272864" w:rsidP="00D3381E">
            <w:pPr>
              <w:jc w:val="center"/>
              <w:rPr>
                <w:sz w:val="22"/>
                <w:szCs w:val="22"/>
              </w:rPr>
            </w:pPr>
            <w:r w:rsidRPr="00627DDC">
              <w:rPr>
                <w:sz w:val="22"/>
                <w:szCs w:val="22"/>
              </w:rPr>
              <w:t>62</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272864" w:rsidRPr="00627DDC" w:rsidRDefault="00272864">
            <w:pPr>
              <w:jc w:val="both"/>
              <w:rPr>
                <w:bCs/>
                <w:sz w:val="22"/>
                <w:szCs w:val="22"/>
              </w:rPr>
            </w:pPr>
            <w:r w:rsidRPr="00627DDC">
              <w:rPr>
                <w:bCs/>
                <w:sz w:val="22"/>
                <w:szCs w:val="22"/>
              </w:rPr>
              <w:t xml:space="preserve">Estetoscópio – para uso adulto, de aço inoxidável, </w:t>
            </w:r>
            <w:proofErr w:type="spellStart"/>
            <w:r w:rsidRPr="00627DDC">
              <w:rPr>
                <w:bCs/>
                <w:sz w:val="22"/>
                <w:szCs w:val="22"/>
              </w:rPr>
              <w:t>bi-auricular</w:t>
            </w:r>
            <w:proofErr w:type="spellEnd"/>
            <w:r w:rsidRPr="00627DDC">
              <w:rPr>
                <w:bCs/>
                <w:sz w:val="22"/>
                <w:szCs w:val="22"/>
              </w:rPr>
              <w:t>, auscultador duplo de aço inoxidável e flexível na curvatura do tubo Y e olivas de silicone.</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272864" w:rsidP="00D3381E">
            <w:pPr>
              <w:jc w:val="center"/>
              <w:rPr>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272864">
            <w:pPr>
              <w:jc w:val="center"/>
              <w:rPr>
                <w:bCs/>
                <w:sz w:val="22"/>
                <w:szCs w:val="22"/>
              </w:rPr>
            </w:pPr>
            <w:r w:rsidRPr="00627DDC">
              <w:rPr>
                <w:bCs/>
                <w:sz w:val="22"/>
                <w:szCs w:val="22"/>
              </w:rPr>
              <w:t>25</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9D33BB" w:rsidP="00D3381E">
            <w:pPr>
              <w:jc w:val="center"/>
              <w:rPr>
                <w:bCs/>
                <w:sz w:val="22"/>
                <w:szCs w:val="22"/>
              </w:rPr>
            </w:pPr>
            <w:r w:rsidRPr="00627DDC">
              <w:rPr>
                <w:bCs/>
                <w:sz w:val="22"/>
                <w:szCs w:val="22"/>
              </w:rPr>
              <w:t>26,00</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9D33BB" w:rsidP="00D3381E">
            <w:pPr>
              <w:jc w:val="right"/>
              <w:rPr>
                <w:bCs/>
                <w:color w:val="000000"/>
                <w:sz w:val="22"/>
                <w:szCs w:val="22"/>
              </w:rPr>
            </w:pPr>
            <w:r w:rsidRPr="00627DDC">
              <w:rPr>
                <w:bCs/>
                <w:color w:val="000000"/>
                <w:sz w:val="22"/>
                <w:szCs w:val="22"/>
              </w:rPr>
              <w:t>650,00</w:t>
            </w:r>
          </w:p>
        </w:tc>
      </w:tr>
      <w:tr w:rsidR="00272864" w:rsidRPr="00627DDC" w:rsidTr="00D3381E">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272864" w:rsidRPr="00627DDC" w:rsidRDefault="00272864" w:rsidP="00D3381E">
            <w:pPr>
              <w:jc w:val="center"/>
              <w:rPr>
                <w:sz w:val="22"/>
                <w:szCs w:val="22"/>
              </w:rPr>
            </w:pPr>
            <w:r w:rsidRPr="00627DDC">
              <w:rPr>
                <w:sz w:val="22"/>
                <w:szCs w:val="22"/>
              </w:rPr>
              <w:t>63</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272864" w:rsidRPr="00627DDC" w:rsidRDefault="00272864">
            <w:pPr>
              <w:jc w:val="both"/>
              <w:rPr>
                <w:bCs/>
                <w:sz w:val="22"/>
                <w:szCs w:val="22"/>
              </w:rPr>
            </w:pPr>
            <w:r w:rsidRPr="00627DDC">
              <w:rPr>
                <w:bCs/>
                <w:sz w:val="22"/>
                <w:szCs w:val="22"/>
              </w:rPr>
              <w:t>Termômetro analógico de mercúrio</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272864" w:rsidP="00D3381E">
            <w:pPr>
              <w:jc w:val="center"/>
              <w:rPr>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272864">
            <w:pPr>
              <w:jc w:val="center"/>
              <w:rPr>
                <w:bCs/>
                <w:sz w:val="22"/>
                <w:szCs w:val="22"/>
              </w:rPr>
            </w:pPr>
            <w:r w:rsidRPr="00627DDC">
              <w:rPr>
                <w:bCs/>
                <w:sz w:val="22"/>
                <w:szCs w:val="22"/>
              </w:rPr>
              <w:t>14</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9D33BB" w:rsidP="00D3381E">
            <w:pPr>
              <w:jc w:val="center"/>
              <w:rPr>
                <w:bCs/>
                <w:sz w:val="22"/>
                <w:szCs w:val="22"/>
              </w:rPr>
            </w:pPr>
            <w:r w:rsidRPr="00627DDC">
              <w:rPr>
                <w:bCs/>
                <w:sz w:val="22"/>
                <w:szCs w:val="22"/>
              </w:rPr>
              <w:t>5,60</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9D33BB" w:rsidP="00D3381E">
            <w:pPr>
              <w:jc w:val="right"/>
              <w:rPr>
                <w:bCs/>
                <w:color w:val="000000"/>
                <w:sz w:val="22"/>
                <w:szCs w:val="22"/>
              </w:rPr>
            </w:pPr>
            <w:r w:rsidRPr="00627DDC">
              <w:rPr>
                <w:bCs/>
                <w:color w:val="000000"/>
                <w:sz w:val="22"/>
                <w:szCs w:val="22"/>
              </w:rPr>
              <w:t>78,40</w:t>
            </w:r>
          </w:p>
        </w:tc>
      </w:tr>
      <w:tr w:rsidR="00272864" w:rsidRPr="00627DDC" w:rsidTr="00D3381E">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272864" w:rsidRPr="00627DDC" w:rsidRDefault="00272864" w:rsidP="00D3381E">
            <w:pPr>
              <w:jc w:val="center"/>
              <w:rPr>
                <w:sz w:val="22"/>
                <w:szCs w:val="22"/>
              </w:rPr>
            </w:pPr>
            <w:r w:rsidRPr="00627DDC">
              <w:rPr>
                <w:sz w:val="22"/>
                <w:szCs w:val="22"/>
              </w:rPr>
              <w:t>64</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272864" w:rsidRPr="00627DDC" w:rsidRDefault="00272864">
            <w:pPr>
              <w:jc w:val="both"/>
              <w:rPr>
                <w:bCs/>
                <w:sz w:val="22"/>
                <w:szCs w:val="22"/>
              </w:rPr>
            </w:pPr>
            <w:r w:rsidRPr="00627DDC">
              <w:rPr>
                <w:bCs/>
                <w:sz w:val="22"/>
                <w:szCs w:val="22"/>
              </w:rPr>
              <w:t>Termômetro digital infravermelho</w:t>
            </w:r>
            <w:proofErr w:type="gramStart"/>
            <w:r w:rsidRPr="00627DDC">
              <w:rPr>
                <w:bCs/>
                <w:sz w:val="22"/>
                <w:szCs w:val="22"/>
              </w:rPr>
              <w:t xml:space="preserve">  </w:t>
            </w:r>
            <w:proofErr w:type="gramEnd"/>
            <w:r w:rsidRPr="00627DDC">
              <w:rPr>
                <w:bCs/>
                <w:sz w:val="22"/>
                <w:szCs w:val="22"/>
              </w:rPr>
              <w:t>(</w:t>
            </w:r>
            <w:proofErr w:type="spellStart"/>
            <w:r w:rsidRPr="00627DDC">
              <w:rPr>
                <w:bCs/>
                <w:sz w:val="22"/>
                <w:szCs w:val="22"/>
              </w:rPr>
              <w:t>Infrared</w:t>
            </w:r>
            <w:proofErr w:type="spellEnd"/>
            <w:r w:rsidRPr="00627DDC">
              <w:rPr>
                <w:bCs/>
                <w:sz w:val="22"/>
                <w:szCs w:val="22"/>
              </w:rPr>
              <w:t xml:space="preserve"> </w:t>
            </w:r>
            <w:proofErr w:type="spellStart"/>
            <w:r w:rsidRPr="00627DDC">
              <w:rPr>
                <w:bCs/>
                <w:sz w:val="22"/>
                <w:szCs w:val="22"/>
              </w:rPr>
              <w:t>Pokt</w:t>
            </w:r>
            <w:proofErr w:type="spellEnd"/>
            <w:r w:rsidRPr="00627DDC">
              <w:rPr>
                <w:bCs/>
                <w:sz w:val="22"/>
                <w:szCs w:val="22"/>
              </w:rPr>
              <w:t>) Branco – 35+230C/-31+446F0, 1L</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272864" w:rsidP="00D3381E">
            <w:pPr>
              <w:jc w:val="center"/>
              <w:rPr>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272864">
            <w:pPr>
              <w:jc w:val="center"/>
              <w:rPr>
                <w:bCs/>
                <w:sz w:val="22"/>
                <w:szCs w:val="22"/>
              </w:rPr>
            </w:pPr>
            <w:proofErr w:type="gramStart"/>
            <w:r w:rsidRPr="00627DDC">
              <w:rPr>
                <w:bCs/>
                <w:sz w:val="22"/>
                <w:szCs w:val="22"/>
              </w:rPr>
              <w:t>7</w:t>
            </w:r>
            <w:proofErr w:type="gramEnd"/>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9D33BB" w:rsidP="00D3381E">
            <w:pPr>
              <w:jc w:val="center"/>
              <w:rPr>
                <w:bCs/>
                <w:sz w:val="22"/>
                <w:szCs w:val="22"/>
              </w:rPr>
            </w:pPr>
            <w:r w:rsidRPr="00627DDC">
              <w:rPr>
                <w:bCs/>
                <w:sz w:val="22"/>
                <w:szCs w:val="22"/>
              </w:rPr>
              <w:t>20,45</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9D33BB" w:rsidP="00D3381E">
            <w:pPr>
              <w:jc w:val="right"/>
              <w:rPr>
                <w:bCs/>
                <w:color w:val="000000"/>
                <w:sz w:val="22"/>
                <w:szCs w:val="22"/>
              </w:rPr>
            </w:pPr>
            <w:r w:rsidRPr="00627DDC">
              <w:rPr>
                <w:bCs/>
                <w:color w:val="000000"/>
                <w:sz w:val="22"/>
                <w:szCs w:val="22"/>
              </w:rPr>
              <w:t>143,15</w:t>
            </w:r>
          </w:p>
        </w:tc>
      </w:tr>
      <w:tr w:rsidR="00272864" w:rsidRPr="00627DDC" w:rsidTr="00D3381E">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272864" w:rsidRPr="00627DDC" w:rsidRDefault="00272864" w:rsidP="00D3381E">
            <w:pPr>
              <w:jc w:val="center"/>
              <w:rPr>
                <w:sz w:val="22"/>
                <w:szCs w:val="22"/>
              </w:rPr>
            </w:pPr>
            <w:r w:rsidRPr="00627DDC">
              <w:rPr>
                <w:sz w:val="22"/>
                <w:szCs w:val="22"/>
              </w:rPr>
              <w:t>65</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272864" w:rsidRPr="00627DDC" w:rsidRDefault="00272864">
            <w:pPr>
              <w:jc w:val="both"/>
              <w:rPr>
                <w:bCs/>
                <w:sz w:val="22"/>
                <w:szCs w:val="22"/>
              </w:rPr>
            </w:pPr>
            <w:r w:rsidRPr="00627DDC">
              <w:rPr>
                <w:bCs/>
                <w:sz w:val="22"/>
                <w:szCs w:val="22"/>
              </w:rPr>
              <w:t xml:space="preserve">Pinça plástica </w:t>
            </w:r>
            <w:proofErr w:type="gramStart"/>
            <w:r w:rsidRPr="00627DDC">
              <w:rPr>
                <w:bCs/>
                <w:sz w:val="22"/>
                <w:szCs w:val="22"/>
              </w:rPr>
              <w:t>12cm</w:t>
            </w:r>
            <w:proofErr w:type="gramEnd"/>
            <w:r w:rsidRPr="00627DDC">
              <w:rPr>
                <w:bCs/>
                <w:sz w:val="22"/>
                <w:szCs w:val="22"/>
              </w:rPr>
              <w:t xml:space="preserve"> descartável p/ cortar fluxo.</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272864" w:rsidP="00D3381E">
            <w:pPr>
              <w:jc w:val="center"/>
              <w:rPr>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272864">
            <w:pPr>
              <w:jc w:val="center"/>
              <w:rPr>
                <w:bCs/>
                <w:sz w:val="22"/>
                <w:szCs w:val="22"/>
              </w:rPr>
            </w:pPr>
            <w:r w:rsidRPr="00627DDC">
              <w:rPr>
                <w:bCs/>
                <w:sz w:val="22"/>
                <w:szCs w:val="22"/>
              </w:rPr>
              <w:t>124</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9D33BB" w:rsidP="00D3381E">
            <w:pPr>
              <w:jc w:val="center"/>
              <w:rPr>
                <w:bCs/>
                <w:sz w:val="22"/>
                <w:szCs w:val="22"/>
              </w:rPr>
            </w:pPr>
            <w:r w:rsidRPr="00627DDC">
              <w:rPr>
                <w:bCs/>
                <w:sz w:val="22"/>
                <w:szCs w:val="22"/>
              </w:rPr>
              <w:t>86,75</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2864" w:rsidRPr="00627DDC" w:rsidRDefault="009D33BB" w:rsidP="00D3381E">
            <w:pPr>
              <w:jc w:val="right"/>
              <w:rPr>
                <w:bCs/>
                <w:color w:val="000000"/>
                <w:sz w:val="22"/>
                <w:szCs w:val="22"/>
              </w:rPr>
            </w:pPr>
            <w:r w:rsidRPr="00627DDC">
              <w:rPr>
                <w:bCs/>
                <w:color w:val="000000"/>
                <w:sz w:val="22"/>
                <w:szCs w:val="22"/>
              </w:rPr>
              <w:t>10.757,00</w:t>
            </w:r>
          </w:p>
        </w:tc>
      </w:tr>
      <w:tr w:rsidR="00D3381E" w:rsidRPr="00627DDC" w:rsidTr="00D3381E">
        <w:trPr>
          <w:trHeight w:val="315"/>
        </w:trPr>
        <w:tc>
          <w:tcPr>
            <w:tcW w:w="4268" w:type="pct"/>
            <w:gridSpan w:val="5"/>
            <w:shd w:val="clear" w:color="auto" w:fill="auto"/>
            <w:noWrap/>
            <w:vAlign w:val="bottom"/>
            <w:hideMark/>
          </w:tcPr>
          <w:p w:rsidR="00D3381E" w:rsidRPr="00627DDC" w:rsidRDefault="00D3381E" w:rsidP="00D3381E">
            <w:pPr>
              <w:rPr>
                <w:bCs/>
                <w:sz w:val="22"/>
                <w:szCs w:val="22"/>
              </w:rPr>
            </w:pPr>
            <w:r w:rsidRPr="00627DDC">
              <w:rPr>
                <w:bCs/>
                <w:sz w:val="22"/>
                <w:szCs w:val="22"/>
              </w:rPr>
              <w:t>Valor Total do Lote -6</w:t>
            </w:r>
          </w:p>
        </w:tc>
        <w:tc>
          <w:tcPr>
            <w:tcW w:w="732" w:type="pct"/>
            <w:shd w:val="clear" w:color="auto" w:fill="D9D9D9" w:themeFill="background1" w:themeFillShade="D9"/>
            <w:noWrap/>
            <w:vAlign w:val="center"/>
            <w:hideMark/>
          </w:tcPr>
          <w:p w:rsidR="00D3381E" w:rsidRPr="00627DDC" w:rsidRDefault="00D3381E" w:rsidP="009D33BB">
            <w:pPr>
              <w:jc w:val="right"/>
              <w:rPr>
                <w:bCs/>
                <w:color w:val="0000FF"/>
                <w:sz w:val="22"/>
                <w:szCs w:val="22"/>
              </w:rPr>
            </w:pPr>
            <w:r w:rsidRPr="00627DDC">
              <w:rPr>
                <w:bCs/>
                <w:color w:val="0000FF"/>
                <w:sz w:val="22"/>
                <w:szCs w:val="22"/>
              </w:rPr>
              <w:t xml:space="preserve">R$ </w:t>
            </w:r>
            <w:r w:rsidR="009D33BB" w:rsidRPr="00627DDC">
              <w:rPr>
                <w:bCs/>
                <w:color w:val="0000FF"/>
                <w:sz w:val="22"/>
                <w:szCs w:val="22"/>
              </w:rPr>
              <w:t>31</w:t>
            </w:r>
            <w:r w:rsidRPr="00627DDC">
              <w:rPr>
                <w:bCs/>
                <w:color w:val="0000FF"/>
                <w:sz w:val="22"/>
                <w:szCs w:val="22"/>
              </w:rPr>
              <w:t>.</w:t>
            </w:r>
            <w:r w:rsidR="009D33BB" w:rsidRPr="00627DDC">
              <w:rPr>
                <w:bCs/>
                <w:color w:val="0000FF"/>
                <w:sz w:val="22"/>
                <w:szCs w:val="22"/>
              </w:rPr>
              <w:t>25</w:t>
            </w:r>
            <w:r w:rsidRPr="00627DDC">
              <w:rPr>
                <w:bCs/>
                <w:color w:val="0000FF"/>
                <w:sz w:val="22"/>
                <w:szCs w:val="22"/>
              </w:rPr>
              <w:t>0,6</w:t>
            </w:r>
            <w:r w:rsidR="009D33BB" w:rsidRPr="00627DDC">
              <w:rPr>
                <w:bCs/>
                <w:color w:val="0000FF"/>
                <w:sz w:val="22"/>
                <w:szCs w:val="22"/>
              </w:rPr>
              <w:t>1</w:t>
            </w:r>
          </w:p>
        </w:tc>
      </w:tr>
    </w:tbl>
    <w:p w:rsidR="00D3381E" w:rsidRPr="00627DDC" w:rsidRDefault="00D3381E" w:rsidP="006058B2">
      <w:pPr>
        <w:jc w:val="center"/>
        <w:rPr>
          <w:sz w:val="22"/>
          <w:szCs w:val="22"/>
        </w:rPr>
      </w:pPr>
    </w:p>
    <w:p w:rsidR="009D33BB" w:rsidRPr="00627DDC" w:rsidRDefault="009D33BB" w:rsidP="009D33BB">
      <w:pPr>
        <w:rPr>
          <w:sz w:val="22"/>
          <w:szCs w:val="22"/>
        </w:rPr>
      </w:pPr>
    </w:p>
    <w:p w:rsidR="009D33BB" w:rsidRPr="00627DDC" w:rsidRDefault="009D33BB" w:rsidP="009D33BB">
      <w:pPr>
        <w:rPr>
          <w:b/>
          <w:sz w:val="22"/>
          <w:szCs w:val="22"/>
        </w:rPr>
      </w:pPr>
      <w:r w:rsidRPr="00627DDC">
        <w:rPr>
          <w:b/>
          <w:sz w:val="22"/>
          <w:szCs w:val="22"/>
        </w:rPr>
        <w:t>LOTE - 7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48"/>
        <w:gridCol w:w="7654"/>
        <w:gridCol w:w="1134"/>
        <w:gridCol w:w="1231"/>
        <w:gridCol w:w="1674"/>
        <w:gridCol w:w="2237"/>
      </w:tblGrid>
      <w:tr w:rsidR="009D33BB" w:rsidRPr="00627DDC" w:rsidTr="00150933">
        <w:trPr>
          <w:trHeight w:val="706"/>
          <w:tblHeader/>
        </w:trPr>
        <w:tc>
          <w:tcPr>
            <w:tcW w:w="44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D33BB" w:rsidRPr="00627DDC" w:rsidRDefault="009D33BB" w:rsidP="00150933">
            <w:pPr>
              <w:jc w:val="center"/>
              <w:rPr>
                <w:b/>
                <w:bCs/>
                <w:color w:val="0000FF"/>
                <w:sz w:val="22"/>
                <w:szCs w:val="22"/>
              </w:rPr>
            </w:pPr>
            <w:r w:rsidRPr="00627DDC">
              <w:rPr>
                <w:b/>
                <w:bCs/>
                <w:color w:val="0000FF"/>
                <w:sz w:val="22"/>
                <w:szCs w:val="22"/>
              </w:rPr>
              <w:t>ITEM</w:t>
            </w:r>
          </w:p>
        </w:tc>
        <w:tc>
          <w:tcPr>
            <w:tcW w:w="2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D33BB" w:rsidRPr="00627DDC" w:rsidRDefault="009D33BB" w:rsidP="00150933">
            <w:pPr>
              <w:jc w:val="center"/>
              <w:rPr>
                <w:b/>
                <w:bCs/>
                <w:color w:val="0000FF"/>
                <w:sz w:val="22"/>
                <w:szCs w:val="22"/>
              </w:rPr>
            </w:pPr>
            <w:r w:rsidRPr="00627DDC">
              <w:rPr>
                <w:b/>
                <w:bCs/>
                <w:color w:val="0000FF"/>
                <w:sz w:val="22"/>
                <w:szCs w:val="22"/>
              </w:rPr>
              <w:t>DESCRIÇÃO</w:t>
            </w:r>
          </w:p>
        </w:tc>
        <w:tc>
          <w:tcPr>
            <w:tcW w:w="3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D33BB" w:rsidRPr="00627DDC" w:rsidRDefault="009D33BB" w:rsidP="00150933">
            <w:pPr>
              <w:jc w:val="center"/>
              <w:rPr>
                <w:b/>
                <w:bCs/>
                <w:color w:val="0000FF"/>
                <w:sz w:val="22"/>
                <w:szCs w:val="22"/>
              </w:rPr>
            </w:pPr>
            <w:r w:rsidRPr="00627DDC">
              <w:rPr>
                <w:b/>
                <w:bCs/>
                <w:color w:val="0000FF"/>
                <w:sz w:val="22"/>
                <w:szCs w:val="22"/>
              </w:rPr>
              <w:t>UNID</w:t>
            </w:r>
          </w:p>
        </w:tc>
        <w:tc>
          <w:tcPr>
            <w:tcW w:w="4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D33BB" w:rsidRPr="00627DDC" w:rsidRDefault="009D33BB" w:rsidP="00150933">
            <w:pPr>
              <w:jc w:val="center"/>
              <w:rPr>
                <w:b/>
                <w:bCs/>
                <w:color w:val="0000FF"/>
                <w:sz w:val="22"/>
                <w:szCs w:val="22"/>
              </w:rPr>
            </w:pPr>
            <w:r w:rsidRPr="00627DDC">
              <w:rPr>
                <w:b/>
                <w:bCs/>
                <w:color w:val="0000FF"/>
                <w:sz w:val="22"/>
                <w:szCs w:val="22"/>
              </w:rPr>
              <w:t>QUANT.</w:t>
            </w:r>
          </w:p>
        </w:tc>
        <w:tc>
          <w:tcPr>
            <w:tcW w:w="5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D33BB" w:rsidRPr="00627DDC" w:rsidRDefault="009D33BB" w:rsidP="00150933">
            <w:pPr>
              <w:jc w:val="center"/>
              <w:rPr>
                <w:b/>
                <w:bCs/>
                <w:color w:val="0000FF"/>
                <w:sz w:val="22"/>
                <w:szCs w:val="22"/>
              </w:rPr>
            </w:pPr>
            <w:r w:rsidRPr="00627DDC">
              <w:rPr>
                <w:b/>
                <w:bCs/>
                <w:color w:val="0000FF"/>
                <w:sz w:val="22"/>
                <w:szCs w:val="22"/>
              </w:rPr>
              <w:t>PREÇO MÉDIO</w:t>
            </w:r>
          </w:p>
        </w:tc>
        <w:tc>
          <w:tcPr>
            <w:tcW w:w="7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D33BB" w:rsidRPr="00627DDC" w:rsidRDefault="009D33BB" w:rsidP="00150933">
            <w:pPr>
              <w:jc w:val="center"/>
              <w:rPr>
                <w:b/>
                <w:bCs/>
                <w:color w:val="0000FF"/>
                <w:sz w:val="22"/>
                <w:szCs w:val="22"/>
              </w:rPr>
            </w:pPr>
            <w:r w:rsidRPr="00627DDC">
              <w:rPr>
                <w:b/>
                <w:bCs/>
                <w:color w:val="0000FF"/>
                <w:sz w:val="22"/>
                <w:szCs w:val="22"/>
              </w:rPr>
              <w:t>VALOR TOTAL</w:t>
            </w:r>
          </w:p>
        </w:tc>
      </w:tr>
      <w:tr w:rsidR="009D33BB" w:rsidRPr="00627DDC" w:rsidTr="00150933">
        <w:trPr>
          <w:trHeight w:val="323"/>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D33BB" w:rsidRPr="00627DDC" w:rsidRDefault="009D33BB" w:rsidP="00150933">
            <w:pPr>
              <w:jc w:val="center"/>
              <w:rPr>
                <w:sz w:val="22"/>
                <w:szCs w:val="22"/>
              </w:rPr>
            </w:pPr>
            <w:r w:rsidRPr="00627DDC">
              <w:rPr>
                <w:sz w:val="22"/>
                <w:szCs w:val="22"/>
              </w:rPr>
              <w:t>66</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D33BB" w:rsidRPr="00627DDC" w:rsidRDefault="009D33BB">
            <w:pPr>
              <w:jc w:val="both"/>
              <w:rPr>
                <w:bCs/>
                <w:sz w:val="22"/>
                <w:szCs w:val="22"/>
              </w:rPr>
            </w:pPr>
            <w:r w:rsidRPr="00627DDC">
              <w:rPr>
                <w:bCs/>
                <w:sz w:val="22"/>
                <w:szCs w:val="22"/>
              </w:rPr>
              <w:t xml:space="preserve">Protetor facial contra fluídos, face inteira de poliéster transparente, </w:t>
            </w:r>
            <w:proofErr w:type="spellStart"/>
            <w:r w:rsidRPr="00627DDC">
              <w:rPr>
                <w:bCs/>
                <w:sz w:val="22"/>
                <w:szCs w:val="22"/>
              </w:rPr>
              <w:t>anti-embaçante</w:t>
            </w:r>
            <w:proofErr w:type="spellEnd"/>
            <w:r w:rsidRPr="00627DDC">
              <w:rPr>
                <w:bCs/>
                <w:sz w:val="22"/>
                <w:szCs w:val="22"/>
              </w:rPr>
              <w:t xml:space="preserve">, apoio de espuma, elástico de algodão para fixação (com logotipo lateral da </w:t>
            </w:r>
            <w:proofErr w:type="spellStart"/>
            <w:r w:rsidRPr="00627DDC">
              <w:rPr>
                <w:bCs/>
                <w:sz w:val="22"/>
                <w:szCs w:val="22"/>
              </w:rPr>
              <w:t>Fhemeron</w:t>
            </w:r>
            <w:proofErr w:type="spellEnd"/>
            <w:r w:rsidRPr="00627DDC">
              <w:rPr>
                <w:bCs/>
                <w:sz w:val="22"/>
                <w:szCs w:val="22"/>
              </w:rPr>
              <w:t>).</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rsidP="00150933">
            <w:pPr>
              <w:jc w:val="center"/>
              <w:rPr>
                <w:bCs/>
                <w:sz w:val="22"/>
                <w:szCs w:val="22"/>
              </w:rPr>
            </w:pPr>
            <w:r w:rsidRPr="00627DDC">
              <w:rPr>
                <w:bCs/>
                <w:sz w:val="22"/>
                <w:szCs w:val="22"/>
              </w:rPr>
              <w:t>UNID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pPr>
              <w:jc w:val="center"/>
              <w:rPr>
                <w:bCs/>
                <w:sz w:val="22"/>
                <w:szCs w:val="22"/>
              </w:rPr>
            </w:pPr>
            <w:r w:rsidRPr="00627DDC">
              <w:rPr>
                <w:bCs/>
                <w:sz w:val="22"/>
                <w:szCs w:val="22"/>
              </w:rPr>
              <w:t>204</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pPr>
              <w:jc w:val="center"/>
              <w:rPr>
                <w:bCs/>
                <w:sz w:val="22"/>
                <w:szCs w:val="22"/>
              </w:rPr>
            </w:pPr>
            <w:r w:rsidRPr="00627DDC">
              <w:rPr>
                <w:bCs/>
                <w:sz w:val="22"/>
                <w:szCs w:val="22"/>
              </w:rPr>
              <w:t>104,47</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rsidP="009D33BB">
            <w:pPr>
              <w:jc w:val="right"/>
              <w:rPr>
                <w:bCs/>
                <w:color w:val="000000"/>
                <w:sz w:val="22"/>
                <w:szCs w:val="22"/>
              </w:rPr>
            </w:pPr>
            <w:r w:rsidRPr="00627DDC">
              <w:rPr>
                <w:bCs/>
                <w:color w:val="000000"/>
                <w:sz w:val="22"/>
                <w:szCs w:val="22"/>
              </w:rPr>
              <w:t>21.311,88</w:t>
            </w:r>
          </w:p>
        </w:tc>
      </w:tr>
      <w:tr w:rsidR="009D33BB" w:rsidRPr="00627DDC" w:rsidTr="00150933">
        <w:trPr>
          <w:trHeight w:val="272"/>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D33BB" w:rsidRPr="00627DDC" w:rsidRDefault="009D33BB" w:rsidP="00150933">
            <w:pPr>
              <w:jc w:val="center"/>
              <w:rPr>
                <w:sz w:val="22"/>
                <w:szCs w:val="22"/>
              </w:rPr>
            </w:pPr>
            <w:r w:rsidRPr="00627DDC">
              <w:rPr>
                <w:sz w:val="22"/>
                <w:szCs w:val="22"/>
              </w:rPr>
              <w:t>67</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D33BB" w:rsidRPr="00627DDC" w:rsidRDefault="009D33BB">
            <w:pPr>
              <w:jc w:val="both"/>
              <w:rPr>
                <w:bCs/>
                <w:sz w:val="22"/>
                <w:szCs w:val="22"/>
              </w:rPr>
            </w:pPr>
            <w:r w:rsidRPr="00627DDC">
              <w:rPr>
                <w:bCs/>
                <w:sz w:val="22"/>
                <w:szCs w:val="22"/>
              </w:rPr>
              <w:t xml:space="preserve">Lanceta cilíndrica descartável - para punção digital, confeccionada em aço inoxidável, com agulha ultrafina trifacetada e </w:t>
            </w:r>
            <w:proofErr w:type="spellStart"/>
            <w:r w:rsidRPr="00627DDC">
              <w:rPr>
                <w:bCs/>
                <w:sz w:val="22"/>
                <w:szCs w:val="22"/>
              </w:rPr>
              <w:t>siliconizada</w:t>
            </w:r>
            <w:proofErr w:type="spellEnd"/>
            <w:r w:rsidRPr="00627DDC">
              <w:rPr>
                <w:bCs/>
                <w:sz w:val="22"/>
                <w:szCs w:val="22"/>
              </w:rPr>
              <w:t xml:space="preserve"> embutida firmemente em </w:t>
            </w:r>
            <w:r w:rsidRPr="00627DDC">
              <w:rPr>
                <w:bCs/>
                <w:sz w:val="22"/>
                <w:szCs w:val="22"/>
              </w:rPr>
              <w:lastRenderedPageBreak/>
              <w:t xml:space="preserve">corpo plástico, com tampa protetora de fácil remoção e que proteja a lanceta após o uso, esterilizada por raio </w:t>
            </w:r>
            <w:proofErr w:type="spellStart"/>
            <w:r w:rsidRPr="00627DDC">
              <w:rPr>
                <w:bCs/>
                <w:sz w:val="22"/>
                <w:szCs w:val="22"/>
              </w:rPr>
              <w:t>gamma</w:t>
            </w:r>
            <w:proofErr w:type="spellEnd"/>
            <w:r w:rsidRPr="00627DDC">
              <w:rPr>
                <w:bCs/>
                <w:sz w:val="22"/>
                <w:szCs w:val="22"/>
              </w:rPr>
              <w:t xml:space="preserve">. Embalagem resistente que garanta a integridade do produto até o momento do uso, trazendo externamente dados de fabricação, esterilização e procedência. Com registro no Ministério da Saúde. Caixa com 100 unidades. Devido </w:t>
            </w:r>
            <w:proofErr w:type="gramStart"/>
            <w:r w:rsidRPr="00627DDC">
              <w:rPr>
                <w:bCs/>
                <w:sz w:val="22"/>
                <w:szCs w:val="22"/>
              </w:rPr>
              <w:t>as</w:t>
            </w:r>
            <w:proofErr w:type="gramEnd"/>
            <w:r w:rsidRPr="00627DDC">
              <w:rPr>
                <w:bCs/>
                <w:sz w:val="22"/>
                <w:szCs w:val="22"/>
              </w:rPr>
              <w:t xml:space="preserve"> normas internas de </w:t>
            </w:r>
            <w:proofErr w:type="spellStart"/>
            <w:r w:rsidRPr="00627DDC">
              <w:rPr>
                <w:bCs/>
                <w:sz w:val="22"/>
                <w:szCs w:val="22"/>
              </w:rPr>
              <w:t>rastreabilidade</w:t>
            </w:r>
            <w:proofErr w:type="spellEnd"/>
            <w:r w:rsidRPr="00627DDC">
              <w:rPr>
                <w:bCs/>
                <w:sz w:val="22"/>
                <w:szCs w:val="22"/>
              </w:rPr>
              <w:t xml:space="preserve"> em cada entrega será aceito no máximo três lotes diferentes.   </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rsidP="00150933">
            <w:pPr>
              <w:jc w:val="center"/>
              <w:rPr>
                <w:bCs/>
                <w:sz w:val="22"/>
                <w:szCs w:val="22"/>
              </w:rPr>
            </w:pPr>
            <w:r w:rsidRPr="00627DDC">
              <w:rPr>
                <w:bCs/>
                <w:sz w:val="22"/>
                <w:szCs w:val="22"/>
              </w:rPr>
              <w:lastRenderedPageBreak/>
              <w:t>UNID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pPr>
              <w:jc w:val="center"/>
              <w:rPr>
                <w:bCs/>
                <w:sz w:val="22"/>
                <w:szCs w:val="22"/>
              </w:rPr>
            </w:pPr>
            <w:r w:rsidRPr="00627DDC">
              <w:rPr>
                <w:bCs/>
                <w:sz w:val="22"/>
                <w:szCs w:val="22"/>
              </w:rPr>
              <w:t>31.836</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pPr>
              <w:jc w:val="center"/>
              <w:rPr>
                <w:bCs/>
                <w:sz w:val="22"/>
                <w:szCs w:val="22"/>
              </w:rPr>
            </w:pPr>
            <w:r w:rsidRPr="00627DDC">
              <w:rPr>
                <w:bCs/>
                <w:sz w:val="22"/>
                <w:szCs w:val="22"/>
              </w:rPr>
              <w:t>0,14</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rsidP="009D33BB">
            <w:pPr>
              <w:jc w:val="right"/>
              <w:rPr>
                <w:bCs/>
                <w:color w:val="000000"/>
                <w:sz w:val="22"/>
                <w:szCs w:val="22"/>
              </w:rPr>
            </w:pPr>
            <w:r w:rsidRPr="00627DDC">
              <w:rPr>
                <w:bCs/>
                <w:color w:val="000000"/>
                <w:sz w:val="22"/>
                <w:szCs w:val="22"/>
              </w:rPr>
              <w:t>4.457,04</w:t>
            </w:r>
          </w:p>
        </w:tc>
      </w:tr>
      <w:tr w:rsidR="009D33BB" w:rsidRPr="00627DDC" w:rsidTr="00150933">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D33BB" w:rsidRPr="00627DDC" w:rsidRDefault="009D33BB" w:rsidP="00150933">
            <w:pPr>
              <w:jc w:val="center"/>
              <w:rPr>
                <w:sz w:val="22"/>
                <w:szCs w:val="22"/>
              </w:rPr>
            </w:pPr>
            <w:r w:rsidRPr="00627DDC">
              <w:rPr>
                <w:sz w:val="22"/>
                <w:szCs w:val="22"/>
              </w:rPr>
              <w:lastRenderedPageBreak/>
              <w:t>68</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D33BB" w:rsidRPr="00627DDC" w:rsidRDefault="009D33BB">
            <w:pPr>
              <w:jc w:val="both"/>
              <w:rPr>
                <w:bCs/>
                <w:sz w:val="22"/>
                <w:szCs w:val="22"/>
              </w:rPr>
            </w:pPr>
            <w:r w:rsidRPr="00627DDC">
              <w:rPr>
                <w:bCs/>
                <w:sz w:val="22"/>
                <w:szCs w:val="22"/>
              </w:rPr>
              <w:t>Estante em PVC (</w:t>
            </w:r>
            <w:proofErr w:type="spellStart"/>
            <w:r w:rsidRPr="00627DDC">
              <w:rPr>
                <w:bCs/>
                <w:sz w:val="22"/>
                <w:szCs w:val="22"/>
              </w:rPr>
              <w:t>autoclavável</w:t>
            </w:r>
            <w:proofErr w:type="spellEnd"/>
            <w:r w:rsidRPr="00627DDC">
              <w:rPr>
                <w:bCs/>
                <w:sz w:val="22"/>
                <w:szCs w:val="22"/>
              </w:rPr>
              <w:t>), med. 16x100mm - Capacidade</w:t>
            </w:r>
            <w:proofErr w:type="gramStart"/>
            <w:r w:rsidRPr="00627DDC">
              <w:rPr>
                <w:bCs/>
                <w:sz w:val="22"/>
                <w:szCs w:val="22"/>
              </w:rPr>
              <w:t xml:space="preserve">  </w:t>
            </w:r>
            <w:proofErr w:type="gramEnd"/>
            <w:r w:rsidRPr="00627DDC">
              <w:rPr>
                <w:bCs/>
                <w:sz w:val="22"/>
                <w:szCs w:val="22"/>
              </w:rPr>
              <w:t>para 30 tubos material.</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rsidP="00150933">
            <w:pPr>
              <w:jc w:val="center"/>
              <w:rPr>
                <w:bCs/>
                <w:sz w:val="22"/>
                <w:szCs w:val="22"/>
              </w:rPr>
            </w:pPr>
            <w:r w:rsidRPr="00627DDC">
              <w:rPr>
                <w:bCs/>
                <w:sz w:val="22"/>
                <w:szCs w:val="22"/>
              </w:rPr>
              <w:t>UNID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pPr>
              <w:jc w:val="center"/>
              <w:rPr>
                <w:bCs/>
                <w:sz w:val="22"/>
                <w:szCs w:val="22"/>
              </w:rPr>
            </w:pPr>
            <w:r w:rsidRPr="00627DDC">
              <w:rPr>
                <w:bCs/>
                <w:sz w:val="22"/>
                <w:szCs w:val="22"/>
              </w:rPr>
              <w:t>100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pPr>
              <w:jc w:val="center"/>
              <w:rPr>
                <w:bCs/>
                <w:sz w:val="22"/>
                <w:szCs w:val="22"/>
              </w:rPr>
            </w:pPr>
            <w:r w:rsidRPr="00627DDC">
              <w:rPr>
                <w:bCs/>
                <w:sz w:val="22"/>
                <w:szCs w:val="22"/>
              </w:rPr>
              <w:t>28,46</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rsidP="009D33BB">
            <w:pPr>
              <w:jc w:val="right"/>
              <w:rPr>
                <w:bCs/>
                <w:color w:val="000000"/>
                <w:sz w:val="22"/>
                <w:szCs w:val="22"/>
              </w:rPr>
            </w:pPr>
            <w:r w:rsidRPr="00627DDC">
              <w:rPr>
                <w:bCs/>
                <w:color w:val="000000"/>
                <w:sz w:val="22"/>
                <w:szCs w:val="22"/>
              </w:rPr>
              <w:t>2.846,00</w:t>
            </w:r>
          </w:p>
        </w:tc>
      </w:tr>
      <w:tr w:rsidR="009D33BB" w:rsidRPr="00627DDC" w:rsidTr="00150933">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D33BB" w:rsidRPr="00627DDC" w:rsidRDefault="009D33BB" w:rsidP="00150933">
            <w:pPr>
              <w:jc w:val="center"/>
              <w:rPr>
                <w:sz w:val="22"/>
                <w:szCs w:val="22"/>
              </w:rPr>
            </w:pPr>
            <w:r w:rsidRPr="00627DDC">
              <w:rPr>
                <w:sz w:val="22"/>
                <w:szCs w:val="22"/>
              </w:rPr>
              <w:t>69</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D33BB" w:rsidRPr="00627DDC" w:rsidRDefault="009D33BB">
            <w:pPr>
              <w:jc w:val="both"/>
              <w:rPr>
                <w:bCs/>
                <w:sz w:val="22"/>
                <w:szCs w:val="22"/>
              </w:rPr>
            </w:pPr>
            <w:r w:rsidRPr="00627DDC">
              <w:rPr>
                <w:bCs/>
                <w:sz w:val="22"/>
                <w:szCs w:val="22"/>
              </w:rPr>
              <w:t>Estante em PVC (</w:t>
            </w:r>
            <w:proofErr w:type="spellStart"/>
            <w:r w:rsidRPr="00627DDC">
              <w:rPr>
                <w:bCs/>
                <w:sz w:val="22"/>
                <w:szCs w:val="22"/>
              </w:rPr>
              <w:t>autoclavável</w:t>
            </w:r>
            <w:proofErr w:type="spellEnd"/>
            <w:r w:rsidRPr="00627DDC">
              <w:rPr>
                <w:bCs/>
                <w:sz w:val="22"/>
                <w:szCs w:val="22"/>
              </w:rPr>
              <w:t>), med. 12x75 - capacidade para 30 tubos.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rsidP="00150933">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pPr>
              <w:jc w:val="center"/>
              <w:rPr>
                <w:bCs/>
                <w:sz w:val="22"/>
                <w:szCs w:val="22"/>
              </w:rPr>
            </w:pPr>
            <w:r w:rsidRPr="00627DDC">
              <w:rPr>
                <w:bCs/>
                <w:sz w:val="22"/>
                <w:szCs w:val="22"/>
              </w:rPr>
              <w:t>24</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pPr>
              <w:jc w:val="center"/>
              <w:rPr>
                <w:bCs/>
                <w:sz w:val="22"/>
                <w:szCs w:val="22"/>
              </w:rPr>
            </w:pPr>
            <w:r w:rsidRPr="00627DDC">
              <w:rPr>
                <w:bCs/>
                <w:sz w:val="22"/>
                <w:szCs w:val="22"/>
              </w:rPr>
              <w:t>25,89</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rsidP="009D33BB">
            <w:pPr>
              <w:jc w:val="right"/>
              <w:rPr>
                <w:bCs/>
                <w:color w:val="000000"/>
                <w:sz w:val="22"/>
                <w:szCs w:val="22"/>
              </w:rPr>
            </w:pPr>
            <w:r w:rsidRPr="00627DDC">
              <w:rPr>
                <w:bCs/>
                <w:color w:val="000000"/>
                <w:sz w:val="22"/>
                <w:szCs w:val="22"/>
              </w:rPr>
              <w:t>621,36</w:t>
            </w:r>
          </w:p>
        </w:tc>
      </w:tr>
      <w:tr w:rsidR="009D33BB" w:rsidRPr="00627DDC" w:rsidTr="00150933">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D33BB" w:rsidRPr="00627DDC" w:rsidRDefault="009D33BB" w:rsidP="00150933">
            <w:pPr>
              <w:jc w:val="center"/>
              <w:rPr>
                <w:sz w:val="22"/>
                <w:szCs w:val="22"/>
              </w:rPr>
            </w:pPr>
            <w:r w:rsidRPr="00627DDC">
              <w:rPr>
                <w:sz w:val="22"/>
                <w:szCs w:val="22"/>
              </w:rPr>
              <w:t>70</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D33BB" w:rsidRPr="00627DDC" w:rsidRDefault="009D33BB">
            <w:pPr>
              <w:jc w:val="both"/>
              <w:rPr>
                <w:bCs/>
                <w:sz w:val="22"/>
                <w:szCs w:val="22"/>
              </w:rPr>
            </w:pPr>
            <w:r w:rsidRPr="00627DDC">
              <w:rPr>
                <w:bCs/>
                <w:sz w:val="22"/>
                <w:szCs w:val="22"/>
              </w:rPr>
              <w:t>Estante em PVC (</w:t>
            </w:r>
            <w:proofErr w:type="spellStart"/>
            <w:r w:rsidRPr="00627DDC">
              <w:rPr>
                <w:bCs/>
                <w:sz w:val="22"/>
                <w:szCs w:val="22"/>
              </w:rPr>
              <w:t>autoclavável</w:t>
            </w:r>
            <w:proofErr w:type="spellEnd"/>
            <w:r w:rsidRPr="00627DDC">
              <w:rPr>
                <w:bCs/>
                <w:sz w:val="22"/>
                <w:szCs w:val="22"/>
              </w:rPr>
              <w:t>), med. 12x75 - capacidade para 60 tubos.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rsidP="00150933">
            <w:pPr>
              <w:jc w:val="center"/>
              <w:rPr>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pPr>
              <w:jc w:val="center"/>
              <w:rPr>
                <w:bCs/>
                <w:sz w:val="22"/>
                <w:szCs w:val="22"/>
              </w:rPr>
            </w:pPr>
            <w:r w:rsidRPr="00627DDC">
              <w:rPr>
                <w:bCs/>
                <w:sz w:val="22"/>
                <w:szCs w:val="22"/>
              </w:rPr>
              <w:t>18</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pPr>
              <w:jc w:val="center"/>
              <w:rPr>
                <w:bCs/>
                <w:sz w:val="22"/>
                <w:szCs w:val="22"/>
              </w:rPr>
            </w:pPr>
            <w:r w:rsidRPr="00627DDC">
              <w:rPr>
                <w:bCs/>
                <w:sz w:val="22"/>
                <w:szCs w:val="22"/>
              </w:rPr>
              <w:t>38,00</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rsidP="009D33BB">
            <w:pPr>
              <w:jc w:val="right"/>
              <w:rPr>
                <w:bCs/>
                <w:color w:val="000000"/>
                <w:sz w:val="22"/>
                <w:szCs w:val="22"/>
              </w:rPr>
            </w:pPr>
            <w:r w:rsidRPr="00627DDC">
              <w:rPr>
                <w:bCs/>
                <w:color w:val="000000"/>
                <w:sz w:val="22"/>
                <w:szCs w:val="22"/>
              </w:rPr>
              <w:t>684,00</w:t>
            </w:r>
          </w:p>
        </w:tc>
      </w:tr>
      <w:tr w:rsidR="009D33BB" w:rsidRPr="00627DDC" w:rsidTr="00150933">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D33BB" w:rsidRPr="00627DDC" w:rsidRDefault="009D33BB" w:rsidP="00150933">
            <w:pPr>
              <w:jc w:val="center"/>
              <w:rPr>
                <w:sz w:val="22"/>
                <w:szCs w:val="22"/>
              </w:rPr>
            </w:pPr>
            <w:r w:rsidRPr="00627DDC">
              <w:rPr>
                <w:sz w:val="22"/>
                <w:szCs w:val="22"/>
              </w:rPr>
              <w:t>71</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D33BB" w:rsidRPr="00627DDC" w:rsidRDefault="009D33BB">
            <w:pPr>
              <w:jc w:val="both"/>
              <w:rPr>
                <w:bCs/>
                <w:sz w:val="22"/>
                <w:szCs w:val="22"/>
              </w:rPr>
            </w:pPr>
            <w:r w:rsidRPr="00627DDC">
              <w:rPr>
                <w:bCs/>
                <w:sz w:val="22"/>
                <w:szCs w:val="22"/>
              </w:rPr>
              <w:t>Estante em PVC (</w:t>
            </w:r>
            <w:proofErr w:type="spellStart"/>
            <w:r w:rsidRPr="00627DDC">
              <w:rPr>
                <w:bCs/>
                <w:sz w:val="22"/>
                <w:szCs w:val="22"/>
              </w:rPr>
              <w:t>autoclavável</w:t>
            </w:r>
            <w:proofErr w:type="spellEnd"/>
            <w:r w:rsidRPr="00627DDC">
              <w:rPr>
                <w:bCs/>
                <w:sz w:val="22"/>
                <w:szCs w:val="22"/>
              </w:rPr>
              <w:t>), med. 16x10 - capacidade mínima para 60 tubos.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rsidP="00150933">
            <w:pPr>
              <w:jc w:val="center"/>
              <w:rPr>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pPr>
              <w:jc w:val="center"/>
              <w:rPr>
                <w:bCs/>
                <w:sz w:val="22"/>
                <w:szCs w:val="22"/>
              </w:rPr>
            </w:pPr>
            <w:r w:rsidRPr="00627DDC">
              <w:rPr>
                <w:bCs/>
                <w:sz w:val="22"/>
                <w:szCs w:val="22"/>
              </w:rPr>
              <w:t>18</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pPr>
              <w:jc w:val="center"/>
              <w:rPr>
                <w:bCs/>
                <w:sz w:val="22"/>
                <w:szCs w:val="22"/>
              </w:rPr>
            </w:pPr>
            <w:r w:rsidRPr="00627DDC">
              <w:rPr>
                <w:bCs/>
                <w:sz w:val="22"/>
                <w:szCs w:val="22"/>
              </w:rPr>
              <w:t>20,91</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rsidP="009D33BB">
            <w:pPr>
              <w:jc w:val="right"/>
              <w:rPr>
                <w:bCs/>
                <w:color w:val="000000"/>
                <w:sz w:val="22"/>
                <w:szCs w:val="22"/>
              </w:rPr>
            </w:pPr>
            <w:r w:rsidRPr="00627DDC">
              <w:rPr>
                <w:bCs/>
                <w:color w:val="000000"/>
                <w:sz w:val="22"/>
                <w:szCs w:val="22"/>
              </w:rPr>
              <w:t>376,38</w:t>
            </w:r>
          </w:p>
        </w:tc>
      </w:tr>
      <w:tr w:rsidR="009D33BB" w:rsidRPr="00627DDC" w:rsidTr="00150933">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D33BB" w:rsidRPr="00627DDC" w:rsidRDefault="009D33BB" w:rsidP="00150933">
            <w:pPr>
              <w:jc w:val="center"/>
              <w:rPr>
                <w:sz w:val="22"/>
                <w:szCs w:val="22"/>
              </w:rPr>
            </w:pPr>
            <w:r w:rsidRPr="00627DDC">
              <w:rPr>
                <w:sz w:val="22"/>
                <w:szCs w:val="22"/>
              </w:rPr>
              <w:t>72</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D33BB" w:rsidRPr="00627DDC" w:rsidRDefault="009D33BB">
            <w:pPr>
              <w:jc w:val="both"/>
              <w:rPr>
                <w:bCs/>
                <w:sz w:val="22"/>
                <w:szCs w:val="22"/>
              </w:rPr>
            </w:pPr>
            <w:r w:rsidRPr="00627DDC">
              <w:rPr>
                <w:bCs/>
                <w:sz w:val="22"/>
                <w:szCs w:val="22"/>
              </w:rPr>
              <w:t xml:space="preserve">Tesoura reta, tipo </w:t>
            </w:r>
            <w:proofErr w:type="spellStart"/>
            <w:r w:rsidRPr="00627DDC">
              <w:rPr>
                <w:bCs/>
                <w:sz w:val="22"/>
                <w:szCs w:val="22"/>
              </w:rPr>
              <w:t>Mayo</w:t>
            </w:r>
            <w:proofErr w:type="spellEnd"/>
            <w:r w:rsidRPr="00627DDC">
              <w:rPr>
                <w:bCs/>
                <w:sz w:val="22"/>
                <w:szCs w:val="22"/>
              </w:rPr>
              <w:t xml:space="preserve"> </w:t>
            </w:r>
            <w:proofErr w:type="spellStart"/>
            <w:r w:rsidRPr="00627DDC">
              <w:rPr>
                <w:bCs/>
                <w:sz w:val="22"/>
                <w:szCs w:val="22"/>
              </w:rPr>
              <w:t>Stille</w:t>
            </w:r>
            <w:proofErr w:type="spellEnd"/>
            <w:r w:rsidRPr="00627DDC">
              <w:rPr>
                <w:bCs/>
                <w:sz w:val="22"/>
                <w:szCs w:val="22"/>
              </w:rPr>
              <w:t xml:space="preserve"> - de aço inox de uso cirúrgico, ponta romba, tamanho de 15 cm.</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rsidP="00150933">
            <w:pPr>
              <w:jc w:val="center"/>
              <w:rPr>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pPr>
              <w:jc w:val="center"/>
              <w:rPr>
                <w:bCs/>
                <w:sz w:val="22"/>
                <w:szCs w:val="22"/>
              </w:rPr>
            </w:pPr>
            <w:r w:rsidRPr="00627DDC">
              <w:rPr>
                <w:bCs/>
                <w:sz w:val="22"/>
                <w:szCs w:val="22"/>
              </w:rPr>
              <w:t>24</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pPr>
              <w:jc w:val="center"/>
              <w:rPr>
                <w:bCs/>
                <w:sz w:val="22"/>
                <w:szCs w:val="22"/>
              </w:rPr>
            </w:pPr>
            <w:r w:rsidRPr="00627DDC">
              <w:rPr>
                <w:bCs/>
                <w:sz w:val="22"/>
                <w:szCs w:val="22"/>
              </w:rPr>
              <w:t>32,07</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rsidP="009D33BB">
            <w:pPr>
              <w:jc w:val="right"/>
              <w:rPr>
                <w:bCs/>
                <w:color w:val="000000"/>
                <w:sz w:val="22"/>
                <w:szCs w:val="22"/>
              </w:rPr>
            </w:pPr>
            <w:r w:rsidRPr="00627DDC">
              <w:rPr>
                <w:bCs/>
                <w:color w:val="000000"/>
                <w:sz w:val="22"/>
                <w:szCs w:val="22"/>
              </w:rPr>
              <w:t>769,68</w:t>
            </w:r>
          </w:p>
        </w:tc>
      </w:tr>
      <w:tr w:rsidR="009D33BB" w:rsidRPr="00627DDC" w:rsidTr="00150933">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D33BB" w:rsidRPr="00627DDC" w:rsidRDefault="009D33BB" w:rsidP="00150933">
            <w:pPr>
              <w:jc w:val="center"/>
              <w:rPr>
                <w:sz w:val="22"/>
                <w:szCs w:val="22"/>
              </w:rPr>
            </w:pPr>
            <w:r w:rsidRPr="00627DDC">
              <w:rPr>
                <w:sz w:val="22"/>
                <w:szCs w:val="22"/>
              </w:rPr>
              <w:t>73</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D33BB" w:rsidRPr="00627DDC" w:rsidRDefault="009D33BB">
            <w:pPr>
              <w:jc w:val="both"/>
              <w:rPr>
                <w:bCs/>
                <w:sz w:val="22"/>
                <w:szCs w:val="22"/>
              </w:rPr>
            </w:pPr>
            <w:r w:rsidRPr="00627DDC">
              <w:rPr>
                <w:bCs/>
                <w:sz w:val="22"/>
                <w:szCs w:val="22"/>
              </w:rPr>
              <w:t>Placa de Kline – placa em vidro, com 12 cavidades.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rsidP="00150933">
            <w:pPr>
              <w:jc w:val="center"/>
              <w:rPr>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pPr>
              <w:jc w:val="center"/>
              <w:rPr>
                <w:bCs/>
                <w:sz w:val="22"/>
                <w:szCs w:val="22"/>
              </w:rPr>
            </w:pPr>
            <w:r w:rsidRPr="00627DDC">
              <w:rPr>
                <w:bCs/>
                <w:sz w:val="22"/>
                <w:szCs w:val="22"/>
              </w:rPr>
              <w:t>24</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pPr>
              <w:jc w:val="center"/>
              <w:rPr>
                <w:bCs/>
                <w:sz w:val="22"/>
                <w:szCs w:val="22"/>
              </w:rPr>
            </w:pPr>
            <w:r w:rsidRPr="00627DDC">
              <w:rPr>
                <w:bCs/>
                <w:sz w:val="22"/>
                <w:szCs w:val="22"/>
              </w:rPr>
              <w:t>66,80</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rsidP="009D33BB">
            <w:pPr>
              <w:jc w:val="right"/>
              <w:rPr>
                <w:bCs/>
                <w:color w:val="000000"/>
                <w:sz w:val="22"/>
                <w:szCs w:val="22"/>
              </w:rPr>
            </w:pPr>
            <w:r w:rsidRPr="00627DDC">
              <w:rPr>
                <w:bCs/>
                <w:color w:val="000000"/>
                <w:sz w:val="22"/>
                <w:szCs w:val="22"/>
              </w:rPr>
              <w:t>1.603,20</w:t>
            </w:r>
          </w:p>
        </w:tc>
      </w:tr>
      <w:tr w:rsidR="009D33BB" w:rsidRPr="00627DDC" w:rsidTr="00150933">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D33BB" w:rsidRPr="00627DDC" w:rsidRDefault="009D33BB" w:rsidP="00150933">
            <w:pPr>
              <w:jc w:val="center"/>
              <w:rPr>
                <w:sz w:val="22"/>
                <w:szCs w:val="22"/>
              </w:rPr>
            </w:pPr>
            <w:r w:rsidRPr="00627DDC">
              <w:rPr>
                <w:sz w:val="22"/>
                <w:szCs w:val="22"/>
              </w:rPr>
              <w:t>74</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D33BB" w:rsidRPr="00627DDC" w:rsidRDefault="009D33BB">
            <w:pPr>
              <w:jc w:val="both"/>
              <w:rPr>
                <w:bCs/>
                <w:sz w:val="22"/>
                <w:szCs w:val="22"/>
              </w:rPr>
            </w:pPr>
            <w:r w:rsidRPr="00627DDC">
              <w:rPr>
                <w:bCs/>
                <w:sz w:val="22"/>
                <w:szCs w:val="22"/>
              </w:rPr>
              <w:t xml:space="preserve">Bola de borracha natural, lisa, formato de coração, cor vermelha, para exercício manual com melhora da circulação </w:t>
            </w:r>
            <w:proofErr w:type="spellStart"/>
            <w:r w:rsidRPr="00627DDC">
              <w:rPr>
                <w:bCs/>
                <w:sz w:val="22"/>
                <w:szCs w:val="22"/>
              </w:rPr>
              <w:t>sangüínea</w:t>
            </w:r>
            <w:proofErr w:type="spellEnd"/>
            <w:r w:rsidRPr="00627DDC">
              <w:rPr>
                <w:bCs/>
                <w:sz w:val="22"/>
                <w:szCs w:val="22"/>
              </w:rPr>
              <w:t>.</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rsidP="00150933">
            <w:pPr>
              <w:jc w:val="center"/>
              <w:rPr>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pPr>
              <w:jc w:val="center"/>
              <w:rPr>
                <w:bCs/>
                <w:sz w:val="22"/>
                <w:szCs w:val="22"/>
              </w:rPr>
            </w:pPr>
            <w:r w:rsidRPr="00627DDC">
              <w:rPr>
                <w:bCs/>
                <w:sz w:val="22"/>
                <w:szCs w:val="22"/>
              </w:rPr>
              <w:t>108</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pPr>
              <w:jc w:val="center"/>
              <w:rPr>
                <w:bCs/>
                <w:sz w:val="22"/>
                <w:szCs w:val="22"/>
              </w:rPr>
            </w:pPr>
            <w:r w:rsidRPr="00627DDC">
              <w:rPr>
                <w:bCs/>
                <w:sz w:val="22"/>
                <w:szCs w:val="22"/>
              </w:rPr>
              <w:t>12,00</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rsidP="009D33BB">
            <w:pPr>
              <w:jc w:val="right"/>
              <w:rPr>
                <w:bCs/>
                <w:color w:val="000000"/>
                <w:sz w:val="22"/>
                <w:szCs w:val="22"/>
              </w:rPr>
            </w:pPr>
            <w:r w:rsidRPr="00627DDC">
              <w:rPr>
                <w:bCs/>
                <w:color w:val="000000"/>
                <w:sz w:val="22"/>
                <w:szCs w:val="22"/>
              </w:rPr>
              <w:t>1.296,00</w:t>
            </w:r>
          </w:p>
        </w:tc>
      </w:tr>
      <w:tr w:rsidR="009D33BB" w:rsidRPr="00627DDC" w:rsidTr="00150933">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D33BB" w:rsidRPr="00627DDC" w:rsidRDefault="009D33BB" w:rsidP="00150933">
            <w:pPr>
              <w:jc w:val="center"/>
              <w:rPr>
                <w:sz w:val="22"/>
                <w:szCs w:val="22"/>
              </w:rPr>
            </w:pPr>
            <w:r w:rsidRPr="00627DDC">
              <w:rPr>
                <w:sz w:val="22"/>
                <w:szCs w:val="22"/>
              </w:rPr>
              <w:t>75</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D33BB" w:rsidRPr="00627DDC" w:rsidRDefault="009D33BB">
            <w:pPr>
              <w:rPr>
                <w:bCs/>
                <w:sz w:val="22"/>
                <w:szCs w:val="22"/>
              </w:rPr>
            </w:pPr>
            <w:r w:rsidRPr="00627DDC">
              <w:rPr>
                <w:bCs/>
                <w:sz w:val="22"/>
                <w:szCs w:val="22"/>
              </w:rPr>
              <w:t xml:space="preserve">Cobertor </w:t>
            </w:r>
            <w:proofErr w:type="spellStart"/>
            <w:r w:rsidRPr="00627DDC">
              <w:rPr>
                <w:bCs/>
                <w:sz w:val="22"/>
                <w:szCs w:val="22"/>
              </w:rPr>
              <w:t>termico</w:t>
            </w:r>
            <w:proofErr w:type="spellEnd"/>
            <w:r w:rsidRPr="00627DDC">
              <w:rPr>
                <w:bCs/>
                <w:sz w:val="22"/>
                <w:szCs w:val="22"/>
              </w:rPr>
              <w:t xml:space="preserve"> (manta </w:t>
            </w:r>
            <w:proofErr w:type="spellStart"/>
            <w:r w:rsidRPr="00627DDC">
              <w:rPr>
                <w:bCs/>
                <w:sz w:val="22"/>
                <w:szCs w:val="22"/>
              </w:rPr>
              <w:t>aluminizada</w:t>
            </w:r>
            <w:proofErr w:type="spellEnd"/>
            <w:r w:rsidRPr="00627DDC">
              <w:rPr>
                <w:bCs/>
                <w:sz w:val="22"/>
                <w:szCs w:val="22"/>
              </w:rPr>
              <w:t xml:space="preserve"> ortopratica 2,10</w:t>
            </w:r>
            <w:proofErr w:type="gramStart"/>
            <w:r w:rsidRPr="00627DDC">
              <w:rPr>
                <w:bCs/>
                <w:sz w:val="22"/>
                <w:szCs w:val="22"/>
              </w:rPr>
              <w:t>x1.</w:t>
            </w:r>
            <w:proofErr w:type="gramEnd"/>
            <w:r w:rsidRPr="00627DDC">
              <w:rPr>
                <w:bCs/>
                <w:sz w:val="22"/>
                <w:szCs w:val="22"/>
              </w:rPr>
              <w:t>40mt</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rsidP="00066EFB">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pPr>
              <w:jc w:val="center"/>
              <w:rPr>
                <w:bCs/>
                <w:sz w:val="22"/>
                <w:szCs w:val="22"/>
              </w:rPr>
            </w:pPr>
            <w:r w:rsidRPr="00627DDC">
              <w:rPr>
                <w:bCs/>
                <w:sz w:val="22"/>
                <w:szCs w:val="22"/>
              </w:rPr>
              <w:t>360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pPr>
              <w:jc w:val="center"/>
              <w:rPr>
                <w:bCs/>
                <w:sz w:val="22"/>
                <w:szCs w:val="22"/>
              </w:rPr>
            </w:pPr>
            <w:r w:rsidRPr="00627DDC">
              <w:rPr>
                <w:bCs/>
                <w:sz w:val="22"/>
                <w:szCs w:val="22"/>
              </w:rPr>
              <w:t>6,00</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3BB" w:rsidRPr="00627DDC" w:rsidRDefault="009D33BB" w:rsidP="009D33BB">
            <w:pPr>
              <w:jc w:val="right"/>
              <w:rPr>
                <w:bCs/>
                <w:sz w:val="22"/>
                <w:szCs w:val="22"/>
              </w:rPr>
            </w:pPr>
            <w:r w:rsidRPr="00627DDC">
              <w:rPr>
                <w:bCs/>
                <w:sz w:val="22"/>
                <w:szCs w:val="22"/>
              </w:rPr>
              <w:t>2.160,00</w:t>
            </w:r>
          </w:p>
        </w:tc>
      </w:tr>
      <w:tr w:rsidR="009D33BB" w:rsidRPr="00627DDC" w:rsidTr="00150933">
        <w:trPr>
          <w:trHeight w:val="315"/>
        </w:trPr>
        <w:tc>
          <w:tcPr>
            <w:tcW w:w="4268" w:type="pct"/>
            <w:gridSpan w:val="5"/>
            <w:shd w:val="clear" w:color="auto" w:fill="auto"/>
            <w:noWrap/>
            <w:vAlign w:val="bottom"/>
            <w:hideMark/>
          </w:tcPr>
          <w:p w:rsidR="009D33BB" w:rsidRPr="00627DDC" w:rsidRDefault="009D33BB" w:rsidP="009D33BB">
            <w:pPr>
              <w:rPr>
                <w:bCs/>
                <w:sz w:val="22"/>
                <w:szCs w:val="22"/>
              </w:rPr>
            </w:pPr>
            <w:r w:rsidRPr="00627DDC">
              <w:rPr>
                <w:bCs/>
                <w:sz w:val="22"/>
                <w:szCs w:val="22"/>
              </w:rPr>
              <w:t>Valor Total do Lote -7</w:t>
            </w:r>
          </w:p>
        </w:tc>
        <w:tc>
          <w:tcPr>
            <w:tcW w:w="732" w:type="pct"/>
            <w:shd w:val="clear" w:color="auto" w:fill="D9D9D9" w:themeFill="background1" w:themeFillShade="D9"/>
            <w:noWrap/>
            <w:vAlign w:val="center"/>
            <w:hideMark/>
          </w:tcPr>
          <w:p w:rsidR="009D33BB" w:rsidRPr="00627DDC" w:rsidRDefault="009D33BB" w:rsidP="009D33BB">
            <w:pPr>
              <w:jc w:val="right"/>
              <w:rPr>
                <w:bCs/>
                <w:color w:val="0000FF"/>
                <w:sz w:val="22"/>
                <w:szCs w:val="22"/>
              </w:rPr>
            </w:pPr>
            <w:r w:rsidRPr="00627DDC">
              <w:rPr>
                <w:bCs/>
                <w:color w:val="0000FF"/>
                <w:sz w:val="22"/>
                <w:szCs w:val="22"/>
              </w:rPr>
              <w:t>R$ 36.125,54</w:t>
            </w:r>
          </w:p>
        </w:tc>
      </w:tr>
    </w:tbl>
    <w:p w:rsidR="009D33BB" w:rsidRPr="00627DDC" w:rsidRDefault="009D33BB" w:rsidP="006058B2">
      <w:pPr>
        <w:jc w:val="center"/>
        <w:rPr>
          <w:sz w:val="22"/>
          <w:szCs w:val="22"/>
        </w:rPr>
      </w:pPr>
    </w:p>
    <w:p w:rsidR="00150933" w:rsidRPr="00627DDC" w:rsidRDefault="00150933" w:rsidP="006058B2">
      <w:pPr>
        <w:jc w:val="center"/>
        <w:rPr>
          <w:sz w:val="22"/>
          <w:szCs w:val="22"/>
        </w:rPr>
      </w:pPr>
    </w:p>
    <w:p w:rsidR="00150933" w:rsidRPr="00627DDC" w:rsidRDefault="00150933" w:rsidP="00150933">
      <w:pPr>
        <w:rPr>
          <w:b/>
          <w:sz w:val="22"/>
          <w:szCs w:val="22"/>
        </w:rPr>
      </w:pPr>
      <w:r w:rsidRPr="00627DDC">
        <w:rPr>
          <w:b/>
          <w:sz w:val="22"/>
          <w:szCs w:val="22"/>
        </w:rPr>
        <w:t>LOTE - 8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48"/>
        <w:gridCol w:w="7654"/>
        <w:gridCol w:w="1134"/>
        <w:gridCol w:w="1231"/>
        <w:gridCol w:w="1674"/>
        <w:gridCol w:w="2237"/>
      </w:tblGrid>
      <w:tr w:rsidR="00150933" w:rsidRPr="00627DDC" w:rsidTr="00150933">
        <w:trPr>
          <w:trHeight w:val="706"/>
          <w:tblHeader/>
        </w:trPr>
        <w:tc>
          <w:tcPr>
            <w:tcW w:w="44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50933" w:rsidRPr="00627DDC" w:rsidRDefault="00150933" w:rsidP="00150933">
            <w:pPr>
              <w:jc w:val="center"/>
              <w:rPr>
                <w:b/>
                <w:bCs/>
                <w:color w:val="0000FF"/>
                <w:sz w:val="22"/>
                <w:szCs w:val="22"/>
              </w:rPr>
            </w:pPr>
            <w:r w:rsidRPr="00627DDC">
              <w:rPr>
                <w:b/>
                <w:bCs/>
                <w:color w:val="0000FF"/>
                <w:sz w:val="22"/>
                <w:szCs w:val="22"/>
              </w:rPr>
              <w:t>ITEM</w:t>
            </w:r>
          </w:p>
        </w:tc>
        <w:tc>
          <w:tcPr>
            <w:tcW w:w="2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50933" w:rsidRPr="00627DDC" w:rsidRDefault="00150933" w:rsidP="00150933">
            <w:pPr>
              <w:jc w:val="center"/>
              <w:rPr>
                <w:b/>
                <w:bCs/>
                <w:color w:val="0000FF"/>
                <w:sz w:val="22"/>
                <w:szCs w:val="22"/>
              </w:rPr>
            </w:pPr>
            <w:r w:rsidRPr="00627DDC">
              <w:rPr>
                <w:b/>
                <w:bCs/>
                <w:color w:val="0000FF"/>
                <w:sz w:val="22"/>
                <w:szCs w:val="22"/>
              </w:rPr>
              <w:t>DESCRIÇÃO</w:t>
            </w:r>
          </w:p>
        </w:tc>
        <w:tc>
          <w:tcPr>
            <w:tcW w:w="3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50933" w:rsidRPr="00627DDC" w:rsidRDefault="00150933" w:rsidP="00150933">
            <w:pPr>
              <w:jc w:val="center"/>
              <w:rPr>
                <w:b/>
                <w:bCs/>
                <w:color w:val="0000FF"/>
                <w:sz w:val="22"/>
                <w:szCs w:val="22"/>
              </w:rPr>
            </w:pPr>
            <w:r w:rsidRPr="00627DDC">
              <w:rPr>
                <w:b/>
                <w:bCs/>
                <w:color w:val="0000FF"/>
                <w:sz w:val="22"/>
                <w:szCs w:val="22"/>
              </w:rPr>
              <w:t>UNID</w:t>
            </w:r>
          </w:p>
        </w:tc>
        <w:tc>
          <w:tcPr>
            <w:tcW w:w="4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50933" w:rsidRPr="00627DDC" w:rsidRDefault="00150933" w:rsidP="00150933">
            <w:pPr>
              <w:jc w:val="center"/>
              <w:rPr>
                <w:b/>
                <w:bCs/>
                <w:color w:val="0000FF"/>
                <w:sz w:val="22"/>
                <w:szCs w:val="22"/>
              </w:rPr>
            </w:pPr>
            <w:r w:rsidRPr="00627DDC">
              <w:rPr>
                <w:b/>
                <w:bCs/>
                <w:color w:val="0000FF"/>
                <w:sz w:val="22"/>
                <w:szCs w:val="22"/>
              </w:rPr>
              <w:t>QUANT.</w:t>
            </w:r>
          </w:p>
        </w:tc>
        <w:tc>
          <w:tcPr>
            <w:tcW w:w="5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50933" w:rsidRPr="00627DDC" w:rsidRDefault="00150933" w:rsidP="00150933">
            <w:pPr>
              <w:jc w:val="center"/>
              <w:rPr>
                <w:b/>
                <w:bCs/>
                <w:color w:val="0000FF"/>
                <w:sz w:val="22"/>
                <w:szCs w:val="22"/>
              </w:rPr>
            </w:pPr>
            <w:r w:rsidRPr="00627DDC">
              <w:rPr>
                <w:b/>
                <w:bCs/>
                <w:color w:val="0000FF"/>
                <w:sz w:val="22"/>
                <w:szCs w:val="22"/>
              </w:rPr>
              <w:t>PREÇO MÉDIO</w:t>
            </w:r>
          </w:p>
        </w:tc>
        <w:tc>
          <w:tcPr>
            <w:tcW w:w="7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50933" w:rsidRPr="00627DDC" w:rsidRDefault="00150933" w:rsidP="00150933">
            <w:pPr>
              <w:jc w:val="center"/>
              <w:rPr>
                <w:b/>
                <w:bCs/>
                <w:color w:val="0000FF"/>
                <w:sz w:val="22"/>
                <w:szCs w:val="22"/>
              </w:rPr>
            </w:pPr>
            <w:r w:rsidRPr="00627DDC">
              <w:rPr>
                <w:b/>
                <w:bCs/>
                <w:color w:val="0000FF"/>
                <w:sz w:val="22"/>
                <w:szCs w:val="22"/>
              </w:rPr>
              <w:t>VALOR TOTAL</w:t>
            </w:r>
          </w:p>
        </w:tc>
      </w:tr>
      <w:tr w:rsidR="009D39C1" w:rsidRPr="00627DDC" w:rsidTr="00150933">
        <w:trPr>
          <w:trHeight w:val="323"/>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D39C1" w:rsidRPr="00627DDC" w:rsidRDefault="009D39C1" w:rsidP="00150933">
            <w:pPr>
              <w:jc w:val="center"/>
              <w:rPr>
                <w:sz w:val="22"/>
                <w:szCs w:val="22"/>
              </w:rPr>
            </w:pPr>
            <w:r w:rsidRPr="00627DDC">
              <w:rPr>
                <w:sz w:val="22"/>
                <w:szCs w:val="22"/>
              </w:rPr>
              <w:t>76</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D39C1" w:rsidRPr="00627DDC" w:rsidRDefault="009D39C1">
            <w:pPr>
              <w:jc w:val="both"/>
              <w:rPr>
                <w:bCs/>
                <w:sz w:val="22"/>
                <w:szCs w:val="22"/>
              </w:rPr>
            </w:pPr>
            <w:r w:rsidRPr="00627DDC">
              <w:rPr>
                <w:bCs/>
                <w:sz w:val="22"/>
                <w:szCs w:val="22"/>
              </w:rPr>
              <w:t xml:space="preserve">Tubo de hemólise sem borda </w:t>
            </w:r>
            <w:proofErr w:type="gramStart"/>
            <w:r w:rsidRPr="00627DDC">
              <w:rPr>
                <w:bCs/>
                <w:sz w:val="22"/>
                <w:szCs w:val="22"/>
              </w:rPr>
              <w:t>12mm</w:t>
            </w:r>
            <w:proofErr w:type="gramEnd"/>
            <w:r w:rsidRPr="00627DDC">
              <w:rPr>
                <w:bCs/>
                <w:sz w:val="22"/>
                <w:szCs w:val="22"/>
              </w:rPr>
              <w:t xml:space="preserve"> x 75mm de plástico transparente, sem tampa, descartáveis, centrifugáveis até 4.000 RPM (sem tampa). Embalagem com</w:t>
            </w:r>
            <w:proofErr w:type="gramStart"/>
            <w:r w:rsidRPr="00627DDC">
              <w:rPr>
                <w:bCs/>
                <w:sz w:val="22"/>
                <w:szCs w:val="22"/>
              </w:rPr>
              <w:t xml:space="preserve">  </w:t>
            </w:r>
            <w:proofErr w:type="gramEnd"/>
            <w:r w:rsidRPr="00627DDC">
              <w:rPr>
                <w:bCs/>
                <w:sz w:val="22"/>
                <w:szCs w:val="22"/>
              </w:rPr>
              <w:t>1.000 unidades.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EM</w:t>
            </w:r>
            <w:r w:rsidR="009B648D" w:rsidRPr="00627DDC">
              <w:rPr>
                <w:bCs/>
                <w:sz w:val="22"/>
                <w:szCs w:val="22"/>
              </w:rPr>
              <w:t>B</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1.000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104,13</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rsidP="009D39C1">
            <w:pPr>
              <w:jc w:val="right"/>
              <w:rPr>
                <w:bCs/>
                <w:color w:val="000000"/>
                <w:sz w:val="22"/>
                <w:szCs w:val="22"/>
              </w:rPr>
            </w:pPr>
            <w:r w:rsidRPr="00627DDC">
              <w:rPr>
                <w:bCs/>
                <w:color w:val="000000"/>
                <w:sz w:val="22"/>
                <w:szCs w:val="22"/>
              </w:rPr>
              <w:t>104.130,00</w:t>
            </w:r>
          </w:p>
        </w:tc>
      </w:tr>
      <w:tr w:rsidR="009D39C1" w:rsidRPr="00627DDC" w:rsidTr="00150933">
        <w:trPr>
          <w:trHeight w:val="272"/>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D39C1" w:rsidRPr="00627DDC" w:rsidRDefault="009D39C1" w:rsidP="00150933">
            <w:pPr>
              <w:jc w:val="center"/>
              <w:rPr>
                <w:sz w:val="22"/>
                <w:szCs w:val="22"/>
              </w:rPr>
            </w:pPr>
            <w:r w:rsidRPr="00627DDC">
              <w:rPr>
                <w:sz w:val="22"/>
                <w:szCs w:val="22"/>
              </w:rPr>
              <w:t>77</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D39C1" w:rsidRPr="00627DDC" w:rsidRDefault="009D39C1">
            <w:pPr>
              <w:jc w:val="both"/>
              <w:rPr>
                <w:bCs/>
                <w:sz w:val="22"/>
                <w:szCs w:val="22"/>
              </w:rPr>
            </w:pPr>
            <w:r w:rsidRPr="00627DDC">
              <w:rPr>
                <w:bCs/>
                <w:sz w:val="22"/>
                <w:szCs w:val="22"/>
              </w:rPr>
              <w:t xml:space="preserve">Tubo de hemólise </w:t>
            </w:r>
            <w:proofErr w:type="gramStart"/>
            <w:r w:rsidRPr="00627DDC">
              <w:rPr>
                <w:bCs/>
                <w:sz w:val="22"/>
                <w:szCs w:val="22"/>
              </w:rPr>
              <w:t>12mm</w:t>
            </w:r>
            <w:proofErr w:type="gramEnd"/>
            <w:r w:rsidRPr="00627DDC">
              <w:rPr>
                <w:bCs/>
                <w:sz w:val="22"/>
                <w:szCs w:val="22"/>
              </w:rPr>
              <w:t xml:space="preserve"> x 75mm de vidro, com tampa em silicone. Caixa com 500 ou 1.000 unidades.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24.000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0,58</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rsidP="009D39C1">
            <w:pPr>
              <w:jc w:val="right"/>
              <w:rPr>
                <w:bCs/>
                <w:color w:val="000000"/>
                <w:sz w:val="22"/>
                <w:szCs w:val="22"/>
              </w:rPr>
            </w:pPr>
            <w:r w:rsidRPr="00627DDC">
              <w:rPr>
                <w:bCs/>
                <w:color w:val="000000"/>
                <w:sz w:val="22"/>
                <w:szCs w:val="22"/>
              </w:rPr>
              <w:t>13.920,00</w:t>
            </w:r>
          </w:p>
        </w:tc>
      </w:tr>
      <w:tr w:rsidR="009D39C1" w:rsidRPr="00627DDC" w:rsidTr="00150933">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D39C1" w:rsidRPr="00627DDC" w:rsidRDefault="009D39C1" w:rsidP="00150933">
            <w:pPr>
              <w:jc w:val="center"/>
              <w:rPr>
                <w:sz w:val="22"/>
                <w:szCs w:val="22"/>
              </w:rPr>
            </w:pPr>
            <w:r w:rsidRPr="00627DDC">
              <w:rPr>
                <w:sz w:val="22"/>
                <w:szCs w:val="22"/>
              </w:rPr>
              <w:t>78</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D39C1" w:rsidRPr="00627DDC" w:rsidRDefault="009D39C1">
            <w:pPr>
              <w:jc w:val="both"/>
              <w:rPr>
                <w:bCs/>
                <w:sz w:val="22"/>
                <w:szCs w:val="22"/>
              </w:rPr>
            </w:pPr>
            <w:r w:rsidRPr="00627DDC">
              <w:rPr>
                <w:bCs/>
                <w:sz w:val="22"/>
                <w:szCs w:val="22"/>
              </w:rPr>
              <w:t xml:space="preserve">Tubo criogênico - em polipropileno estéril, fundo redondo, rosca interna e anel de vedação de silicone, tampa natural, com área para marcação. Volume de trabalho de </w:t>
            </w:r>
            <w:r w:rsidRPr="00627DDC">
              <w:rPr>
                <w:bCs/>
                <w:sz w:val="22"/>
                <w:szCs w:val="22"/>
              </w:rPr>
              <w:lastRenderedPageBreak/>
              <w:t xml:space="preserve">1,5 ou 2,0 ml. Livre de </w:t>
            </w:r>
            <w:proofErr w:type="spellStart"/>
            <w:proofErr w:type="gramStart"/>
            <w:r w:rsidRPr="00627DDC">
              <w:rPr>
                <w:bCs/>
                <w:sz w:val="22"/>
                <w:szCs w:val="22"/>
              </w:rPr>
              <w:t>DNAse</w:t>
            </w:r>
            <w:proofErr w:type="spellEnd"/>
            <w:proofErr w:type="gramEnd"/>
            <w:r w:rsidRPr="00627DDC">
              <w:rPr>
                <w:bCs/>
                <w:sz w:val="22"/>
                <w:szCs w:val="22"/>
              </w:rPr>
              <w:t xml:space="preserve"> e DNA humano, não progênito e não citotóxico. Que suporte temperaturas de -196ºC a + 121ºC. </w:t>
            </w:r>
            <w:proofErr w:type="gramStart"/>
            <w:r w:rsidRPr="00627DDC">
              <w:rPr>
                <w:bCs/>
                <w:sz w:val="22"/>
                <w:szCs w:val="22"/>
              </w:rPr>
              <w:t>caixa</w:t>
            </w:r>
            <w:proofErr w:type="gramEnd"/>
            <w:r w:rsidRPr="00627DDC">
              <w:rPr>
                <w:bCs/>
                <w:sz w:val="22"/>
                <w:szCs w:val="22"/>
              </w:rPr>
              <w:t xml:space="preserve"> com 100, 500 ou 1000 unidades. Deve vir acompanhado da </w:t>
            </w:r>
            <w:proofErr w:type="spellStart"/>
            <w:r w:rsidRPr="00627DDC">
              <w:rPr>
                <w:bCs/>
                <w:sz w:val="22"/>
                <w:szCs w:val="22"/>
              </w:rPr>
              <w:t>Criobox</w:t>
            </w:r>
            <w:proofErr w:type="spellEnd"/>
            <w:r w:rsidRPr="00627DDC">
              <w:rPr>
                <w:bCs/>
                <w:sz w:val="22"/>
                <w:szCs w:val="22"/>
              </w:rPr>
              <w:t>.</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lastRenderedPageBreak/>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color w:val="000000"/>
                <w:sz w:val="22"/>
                <w:szCs w:val="22"/>
              </w:rPr>
            </w:pPr>
            <w:r w:rsidRPr="00627DDC">
              <w:rPr>
                <w:bCs/>
                <w:color w:val="000000"/>
                <w:sz w:val="22"/>
                <w:szCs w:val="22"/>
              </w:rPr>
              <w:t>44.616</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1,08</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rsidP="009D39C1">
            <w:pPr>
              <w:jc w:val="right"/>
              <w:rPr>
                <w:bCs/>
                <w:color w:val="000000"/>
                <w:sz w:val="22"/>
                <w:szCs w:val="22"/>
              </w:rPr>
            </w:pPr>
            <w:r w:rsidRPr="00627DDC">
              <w:rPr>
                <w:bCs/>
                <w:color w:val="000000"/>
                <w:sz w:val="22"/>
                <w:szCs w:val="22"/>
              </w:rPr>
              <w:t>48.185,28</w:t>
            </w:r>
          </w:p>
        </w:tc>
      </w:tr>
      <w:tr w:rsidR="009D39C1" w:rsidRPr="00627DDC" w:rsidTr="00150933">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D39C1" w:rsidRPr="00627DDC" w:rsidRDefault="009D39C1" w:rsidP="00150933">
            <w:pPr>
              <w:jc w:val="center"/>
              <w:rPr>
                <w:sz w:val="22"/>
                <w:szCs w:val="22"/>
              </w:rPr>
            </w:pPr>
            <w:r w:rsidRPr="00627DDC">
              <w:rPr>
                <w:sz w:val="22"/>
                <w:szCs w:val="22"/>
              </w:rPr>
              <w:lastRenderedPageBreak/>
              <w:t>79</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D39C1" w:rsidRPr="00627DDC" w:rsidRDefault="009D39C1">
            <w:pPr>
              <w:jc w:val="both"/>
              <w:rPr>
                <w:bCs/>
                <w:sz w:val="22"/>
                <w:szCs w:val="22"/>
              </w:rPr>
            </w:pPr>
            <w:r w:rsidRPr="00627DDC">
              <w:rPr>
                <w:bCs/>
                <w:sz w:val="22"/>
                <w:szCs w:val="22"/>
              </w:rPr>
              <w:t>Ponteira com capacidade de 200 a 1.000</w:t>
            </w:r>
            <w:r w:rsidRPr="00627DDC">
              <w:rPr>
                <w:bCs/>
                <w:sz w:val="22"/>
                <w:szCs w:val="22"/>
              </w:rPr>
              <w:t xml:space="preserve">l – Ponteira azul, padrão para pipetas automáticas, (microlitros), </w:t>
            </w:r>
            <w:proofErr w:type="spellStart"/>
            <w:r w:rsidRPr="00627DDC">
              <w:rPr>
                <w:bCs/>
                <w:sz w:val="22"/>
                <w:szCs w:val="22"/>
              </w:rPr>
              <w:t>autoclavável</w:t>
            </w:r>
            <w:proofErr w:type="spellEnd"/>
            <w:r w:rsidRPr="00627DDC">
              <w:rPr>
                <w:bCs/>
                <w:sz w:val="22"/>
                <w:szCs w:val="22"/>
              </w:rPr>
              <w:t>, alta transparência.</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21.600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0,14</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rsidP="009D39C1">
            <w:pPr>
              <w:jc w:val="right"/>
              <w:rPr>
                <w:bCs/>
                <w:color w:val="000000"/>
                <w:sz w:val="22"/>
                <w:szCs w:val="22"/>
              </w:rPr>
            </w:pPr>
            <w:r w:rsidRPr="00627DDC">
              <w:rPr>
                <w:bCs/>
                <w:color w:val="000000"/>
                <w:sz w:val="22"/>
                <w:szCs w:val="22"/>
              </w:rPr>
              <w:t>3.024,00</w:t>
            </w:r>
          </w:p>
        </w:tc>
      </w:tr>
      <w:tr w:rsidR="009D39C1" w:rsidRPr="00627DDC" w:rsidTr="00150933">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D39C1" w:rsidRPr="00627DDC" w:rsidRDefault="009D39C1" w:rsidP="00150933">
            <w:pPr>
              <w:jc w:val="center"/>
              <w:rPr>
                <w:sz w:val="22"/>
                <w:szCs w:val="22"/>
              </w:rPr>
            </w:pPr>
            <w:r w:rsidRPr="00627DDC">
              <w:rPr>
                <w:sz w:val="22"/>
                <w:szCs w:val="22"/>
              </w:rPr>
              <w:t>80</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D39C1" w:rsidRPr="00627DDC" w:rsidRDefault="009D39C1">
            <w:pPr>
              <w:jc w:val="both"/>
              <w:rPr>
                <w:bCs/>
                <w:sz w:val="22"/>
                <w:szCs w:val="22"/>
              </w:rPr>
            </w:pPr>
            <w:r w:rsidRPr="00627DDC">
              <w:rPr>
                <w:bCs/>
                <w:sz w:val="22"/>
                <w:szCs w:val="22"/>
              </w:rPr>
              <w:t>Ponteira com capacidade de 20 a 200</w:t>
            </w:r>
            <w:r w:rsidRPr="00627DDC">
              <w:rPr>
                <w:bCs/>
                <w:sz w:val="22"/>
                <w:szCs w:val="22"/>
              </w:rPr>
              <w:t xml:space="preserve">l (microlitros) - Ponteira Amarela, padrão para pipetas automáticas, </w:t>
            </w:r>
            <w:proofErr w:type="spellStart"/>
            <w:r w:rsidRPr="00627DDC">
              <w:rPr>
                <w:bCs/>
                <w:sz w:val="22"/>
                <w:szCs w:val="22"/>
              </w:rPr>
              <w:t>autoclavável</w:t>
            </w:r>
            <w:proofErr w:type="spellEnd"/>
            <w:r w:rsidRPr="00627DDC">
              <w:rPr>
                <w:bCs/>
                <w:sz w:val="22"/>
                <w:szCs w:val="22"/>
              </w:rPr>
              <w:t>, alta transparência.</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90.000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0,06</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rsidP="009D39C1">
            <w:pPr>
              <w:jc w:val="right"/>
              <w:rPr>
                <w:bCs/>
                <w:color w:val="000000"/>
                <w:sz w:val="22"/>
                <w:szCs w:val="22"/>
              </w:rPr>
            </w:pPr>
            <w:r w:rsidRPr="00627DDC">
              <w:rPr>
                <w:bCs/>
                <w:color w:val="000000"/>
                <w:sz w:val="22"/>
                <w:szCs w:val="22"/>
              </w:rPr>
              <w:t>5.400,00</w:t>
            </w:r>
          </w:p>
        </w:tc>
      </w:tr>
      <w:tr w:rsidR="009D39C1" w:rsidRPr="00627DDC" w:rsidTr="00150933">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D39C1" w:rsidRPr="00627DDC" w:rsidRDefault="009D39C1" w:rsidP="00150933">
            <w:pPr>
              <w:jc w:val="center"/>
              <w:rPr>
                <w:sz w:val="22"/>
                <w:szCs w:val="22"/>
              </w:rPr>
            </w:pPr>
            <w:r w:rsidRPr="00627DDC">
              <w:rPr>
                <w:sz w:val="22"/>
                <w:szCs w:val="22"/>
              </w:rPr>
              <w:t>81</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D39C1" w:rsidRPr="00627DDC" w:rsidRDefault="009D39C1">
            <w:pPr>
              <w:jc w:val="both"/>
              <w:rPr>
                <w:bCs/>
                <w:sz w:val="22"/>
                <w:szCs w:val="22"/>
              </w:rPr>
            </w:pPr>
            <w:r w:rsidRPr="00627DDC">
              <w:rPr>
                <w:bCs/>
                <w:sz w:val="22"/>
                <w:szCs w:val="22"/>
              </w:rPr>
              <w:t xml:space="preserve">Pipeta Pasteur em polipropileno, c/ bulbo de </w:t>
            </w:r>
            <w:proofErr w:type="gramStart"/>
            <w:r w:rsidRPr="00627DDC">
              <w:rPr>
                <w:bCs/>
                <w:sz w:val="22"/>
                <w:szCs w:val="22"/>
              </w:rPr>
              <w:t>2ml</w:t>
            </w:r>
            <w:proofErr w:type="gramEnd"/>
            <w:r w:rsidRPr="00627DDC">
              <w:rPr>
                <w:bCs/>
                <w:sz w:val="22"/>
                <w:szCs w:val="22"/>
              </w:rPr>
              <w:t>, estéril e descartável, processo laboratorial, acondicionado em embalagem apropriada para o produto. Caixa com 500 unidades.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CX</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1.286</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29,02</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rsidP="009D39C1">
            <w:pPr>
              <w:jc w:val="right"/>
              <w:rPr>
                <w:bCs/>
                <w:color w:val="000000"/>
                <w:sz w:val="22"/>
                <w:szCs w:val="22"/>
              </w:rPr>
            </w:pPr>
            <w:r w:rsidRPr="00627DDC">
              <w:rPr>
                <w:bCs/>
                <w:color w:val="000000"/>
                <w:sz w:val="22"/>
                <w:szCs w:val="22"/>
              </w:rPr>
              <w:t>37.319,72</w:t>
            </w:r>
          </w:p>
        </w:tc>
      </w:tr>
      <w:tr w:rsidR="009D39C1" w:rsidRPr="00627DDC" w:rsidTr="00150933">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D39C1" w:rsidRPr="00627DDC" w:rsidRDefault="009D39C1" w:rsidP="00150933">
            <w:pPr>
              <w:jc w:val="center"/>
              <w:rPr>
                <w:sz w:val="22"/>
                <w:szCs w:val="22"/>
              </w:rPr>
            </w:pPr>
            <w:r w:rsidRPr="00627DDC">
              <w:rPr>
                <w:sz w:val="22"/>
                <w:szCs w:val="22"/>
              </w:rPr>
              <w:t>82</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D39C1" w:rsidRPr="00627DDC" w:rsidRDefault="009D39C1">
            <w:pPr>
              <w:jc w:val="both"/>
              <w:rPr>
                <w:bCs/>
                <w:sz w:val="22"/>
                <w:szCs w:val="22"/>
              </w:rPr>
            </w:pPr>
            <w:r w:rsidRPr="00627DDC">
              <w:rPr>
                <w:bCs/>
                <w:sz w:val="22"/>
                <w:szCs w:val="22"/>
              </w:rPr>
              <w:t xml:space="preserve">Tubos capilares para </w:t>
            </w:r>
            <w:proofErr w:type="spellStart"/>
            <w:r w:rsidRPr="00627DDC">
              <w:rPr>
                <w:bCs/>
                <w:sz w:val="22"/>
                <w:szCs w:val="22"/>
              </w:rPr>
              <w:t>microhematócrito</w:t>
            </w:r>
            <w:proofErr w:type="spellEnd"/>
            <w:r w:rsidRPr="00627DDC">
              <w:rPr>
                <w:bCs/>
                <w:sz w:val="22"/>
                <w:szCs w:val="22"/>
              </w:rPr>
              <w:t xml:space="preserve"> com </w:t>
            </w:r>
            <w:proofErr w:type="spellStart"/>
            <w:r w:rsidRPr="00627DDC">
              <w:rPr>
                <w:bCs/>
                <w:sz w:val="22"/>
                <w:szCs w:val="22"/>
              </w:rPr>
              <w:t>heparina</w:t>
            </w:r>
            <w:proofErr w:type="spellEnd"/>
            <w:r w:rsidRPr="00627DDC">
              <w:rPr>
                <w:bCs/>
                <w:sz w:val="22"/>
                <w:szCs w:val="22"/>
              </w:rPr>
              <w:t xml:space="preserve"> sódica - diâmetro interno: 1,1 mm - 1,2 mm, diâmetro externo: 1,5 mm - 1,6 mm, comprimento: 75 mm. Produzido conforme a Padronização Internacional ISO 12772, codificado na cor vermelha, frasco com 500 capilares.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FR</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123</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18,97</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rsidP="009D39C1">
            <w:pPr>
              <w:jc w:val="right"/>
              <w:rPr>
                <w:bCs/>
                <w:color w:val="000000"/>
                <w:sz w:val="22"/>
                <w:szCs w:val="22"/>
              </w:rPr>
            </w:pPr>
            <w:r w:rsidRPr="00627DDC">
              <w:rPr>
                <w:bCs/>
                <w:color w:val="000000"/>
                <w:sz w:val="22"/>
                <w:szCs w:val="22"/>
              </w:rPr>
              <w:t>2.333,31</w:t>
            </w:r>
          </w:p>
        </w:tc>
      </w:tr>
      <w:tr w:rsidR="009D39C1" w:rsidRPr="00627DDC" w:rsidTr="00150933">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D39C1" w:rsidRPr="00627DDC" w:rsidRDefault="009D39C1" w:rsidP="00150933">
            <w:pPr>
              <w:jc w:val="center"/>
              <w:rPr>
                <w:sz w:val="22"/>
                <w:szCs w:val="22"/>
              </w:rPr>
            </w:pPr>
            <w:r w:rsidRPr="00627DDC">
              <w:rPr>
                <w:sz w:val="22"/>
                <w:szCs w:val="22"/>
              </w:rPr>
              <w:t>83</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D39C1" w:rsidRPr="00627DDC" w:rsidRDefault="009D39C1">
            <w:pPr>
              <w:jc w:val="both"/>
              <w:rPr>
                <w:bCs/>
                <w:sz w:val="22"/>
                <w:szCs w:val="22"/>
              </w:rPr>
            </w:pPr>
            <w:r w:rsidRPr="00627DDC">
              <w:rPr>
                <w:bCs/>
                <w:sz w:val="22"/>
                <w:szCs w:val="22"/>
              </w:rPr>
              <w:t xml:space="preserve">Bastão de vidro com diâmetro de </w:t>
            </w:r>
            <w:proofErr w:type="gramStart"/>
            <w:r w:rsidRPr="00627DDC">
              <w:rPr>
                <w:bCs/>
                <w:sz w:val="22"/>
                <w:szCs w:val="22"/>
              </w:rPr>
              <w:t>8</w:t>
            </w:r>
            <w:proofErr w:type="gramEnd"/>
            <w:r w:rsidRPr="00627DDC">
              <w:rPr>
                <w:bCs/>
                <w:sz w:val="22"/>
                <w:szCs w:val="22"/>
              </w:rPr>
              <w:t xml:space="preserve"> mm, comprimento 300mm, para preparo de soluções.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24</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0,91</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rsidP="009D39C1">
            <w:pPr>
              <w:jc w:val="right"/>
              <w:rPr>
                <w:bCs/>
                <w:color w:val="000000"/>
                <w:sz w:val="22"/>
                <w:szCs w:val="22"/>
              </w:rPr>
            </w:pPr>
            <w:r w:rsidRPr="00627DDC">
              <w:rPr>
                <w:bCs/>
                <w:color w:val="000000"/>
                <w:sz w:val="22"/>
                <w:szCs w:val="22"/>
              </w:rPr>
              <w:t>21,84</w:t>
            </w:r>
          </w:p>
        </w:tc>
      </w:tr>
      <w:tr w:rsidR="009D39C1" w:rsidRPr="00627DDC" w:rsidTr="00150933">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D39C1" w:rsidRPr="00627DDC" w:rsidRDefault="009D39C1" w:rsidP="00150933">
            <w:pPr>
              <w:jc w:val="center"/>
              <w:rPr>
                <w:sz w:val="22"/>
                <w:szCs w:val="22"/>
              </w:rPr>
            </w:pPr>
            <w:r w:rsidRPr="00627DDC">
              <w:rPr>
                <w:sz w:val="22"/>
                <w:szCs w:val="22"/>
              </w:rPr>
              <w:t>84</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D39C1" w:rsidRPr="00627DDC" w:rsidRDefault="009D39C1">
            <w:pPr>
              <w:jc w:val="both"/>
              <w:rPr>
                <w:bCs/>
                <w:sz w:val="22"/>
                <w:szCs w:val="22"/>
              </w:rPr>
            </w:pPr>
            <w:r w:rsidRPr="00627DDC">
              <w:rPr>
                <w:bCs/>
                <w:sz w:val="22"/>
                <w:szCs w:val="22"/>
              </w:rPr>
              <w:t xml:space="preserve">Tubo de hemólise sem borda </w:t>
            </w:r>
            <w:proofErr w:type="gramStart"/>
            <w:r w:rsidRPr="00627DDC">
              <w:rPr>
                <w:bCs/>
                <w:sz w:val="22"/>
                <w:szCs w:val="22"/>
              </w:rPr>
              <w:t>16mm</w:t>
            </w:r>
            <w:proofErr w:type="gramEnd"/>
            <w:r w:rsidRPr="00627DDC">
              <w:rPr>
                <w:bCs/>
                <w:sz w:val="22"/>
                <w:szCs w:val="22"/>
              </w:rPr>
              <w:t xml:space="preserve"> x 100 mm de plástico transparente, com tampa em silicone, descartáveis, centrifugáveis até 4.000 RPM. Embalagem com 500 ou 1.000 unidades.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24.000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0,69</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rsidP="009D39C1">
            <w:pPr>
              <w:jc w:val="right"/>
              <w:rPr>
                <w:bCs/>
                <w:color w:val="000000"/>
                <w:sz w:val="22"/>
                <w:szCs w:val="22"/>
              </w:rPr>
            </w:pPr>
            <w:r w:rsidRPr="00627DDC">
              <w:rPr>
                <w:bCs/>
                <w:color w:val="000000"/>
                <w:sz w:val="22"/>
                <w:szCs w:val="22"/>
              </w:rPr>
              <w:t>16.560,00</w:t>
            </w:r>
          </w:p>
        </w:tc>
      </w:tr>
      <w:tr w:rsidR="009D39C1" w:rsidRPr="00627DDC" w:rsidTr="00150933">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D39C1" w:rsidRPr="00627DDC" w:rsidRDefault="009D39C1" w:rsidP="00150933">
            <w:pPr>
              <w:jc w:val="center"/>
              <w:rPr>
                <w:sz w:val="22"/>
                <w:szCs w:val="22"/>
              </w:rPr>
            </w:pPr>
            <w:r w:rsidRPr="00627DDC">
              <w:rPr>
                <w:sz w:val="22"/>
                <w:szCs w:val="22"/>
              </w:rPr>
              <w:t>85</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D39C1" w:rsidRPr="00627DDC" w:rsidRDefault="009D39C1">
            <w:pPr>
              <w:jc w:val="both"/>
              <w:rPr>
                <w:bCs/>
                <w:sz w:val="22"/>
                <w:szCs w:val="22"/>
              </w:rPr>
            </w:pPr>
            <w:proofErr w:type="spellStart"/>
            <w:r w:rsidRPr="00627DDC">
              <w:rPr>
                <w:bCs/>
                <w:sz w:val="22"/>
                <w:szCs w:val="22"/>
              </w:rPr>
              <w:t>Rack</w:t>
            </w:r>
            <w:proofErr w:type="spellEnd"/>
            <w:r w:rsidRPr="00627DDC">
              <w:rPr>
                <w:bCs/>
                <w:sz w:val="22"/>
                <w:szCs w:val="22"/>
              </w:rPr>
              <w:t xml:space="preserve"> </w:t>
            </w:r>
            <w:proofErr w:type="spellStart"/>
            <w:r w:rsidRPr="00627DDC">
              <w:rPr>
                <w:bCs/>
                <w:sz w:val="22"/>
                <w:szCs w:val="22"/>
              </w:rPr>
              <w:t>autoclavável</w:t>
            </w:r>
            <w:proofErr w:type="spellEnd"/>
            <w:r w:rsidRPr="00627DDC">
              <w:rPr>
                <w:bCs/>
                <w:sz w:val="22"/>
                <w:szCs w:val="22"/>
              </w:rPr>
              <w:t xml:space="preserve"> para 96 ponteiras padrão de até 200µl.</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133</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9,53</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rsidP="009D39C1">
            <w:pPr>
              <w:jc w:val="right"/>
              <w:rPr>
                <w:bCs/>
                <w:color w:val="000000"/>
                <w:sz w:val="22"/>
                <w:szCs w:val="22"/>
              </w:rPr>
            </w:pPr>
            <w:r w:rsidRPr="00627DDC">
              <w:rPr>
                <w:bCs/>
                <w:color w:val="000000"/>
                <w:sz w:val="22"/>
                <w:szCs w:val="22"/>
              </w:rPr>
              <w:t>1.267,49</w:t>
            </w:r>
          </w:p>
        </w:tc>
      </w:tr>
      <w:tr w:rsidR="009D39C1" w:rsidRPr="00627DDC" w:rsidTr="00150933">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9D39C1" w:rsidRPr="00627DDC" w:rsidRDefault="009D39C1" w:rsidP="00150933">
            <w:pPr>
              <w:jc w:val="center"/>
              <w:rPr>
                <w:sz w:val="22"/>
                <w:szCs w:val="22"/>
              </w:rPr>
            </w:pPr>
            <w:r w:rsidRPr="00627DDC">
              <w:rPr>
                <w:sz w:val="22"/>
                <w:szCs w:val="22"/>
              </w:rPr>
              <w:t>86</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9D39C1" w:rsidRPr="00627DDC" w:rsidRDefault="009D39C1">
            <w:pPr>
              <w:jc w:val="both"/>
              <w:rPr>
                <w:bCs/>
                <w:sz w:val="22"/>
                <w:szCs w:val="22"/>
              </w:rPr>
            </w:pPr>
            <w:r w:rsidRPr="00627DDC">
              <w:rPr>
                <w:bCs/>
                <w:sz w:val="22"/>
                <w:szCs w:val="22"/>
              </w:rPr>
              <w:t>Protetor auricular de silicone descartável.</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PAR</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360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pPr>
              <w:jc w:val="center"/>
              <w:rPr>
                <w:bCs/>
                <w:sz w:val="22"/>
                <w:szCs w:val="22"/>
              </w:rPr>
            </w:pPr>
            <w:r w:rsidRPr="00627DDC">
              <w:rPr>
                <w:bCs/>
                <w:sz w:val="22"/>
                <w:szCs w:val="22"/>
              </w:rPr>
              <w:t>1,26</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D39C1" w:rsidRPr="00627DDC" w:rsidRDefault="009D39C1" w:rsidP="009D39C1">
            <w:pPr>
              <w:jc w:val="right"/>
              <w:rPr>
                <w:bCs/>
                <w:color w:val="000000"/>
                <w:sz w:val="22"/>
                <w:szCs w:val="22"/>
              </w:rPr>
            </w:pPr>
            <w:r w:rsidRPr="00627DDC">
              <w:rPr>
                <w:bCs/>
                <w:color w:val="000000"/>
                <w:sz w:val="22"/>
                <w:szCs w:val="22"/>
              </w:rPr>
              <w:t>453,60</w:t>
            </w:r>
          </w:p>
        </w:tc>
      </w:tr>
      <w:tr w:rsidR="00150933" w:rsidRPr="00627DDC" w:rsidTr="00150933">
        <w:trPr>
          <w:trHeight w:val="315"/>
        </w:trPr>
        <w:tc>
          <w:tcPr>
            <w:tcW w:w="4268" w:type="pct"/>
            <w:gridSpan w:val="5"/>
            <w:shd w:val="clear" w:color="auto" w:fill="auto"/>
            <w:noWrap/>
            <w:vAlign w:val="bottom"/>
            <w:hideMark/>
          </w:tcPr>
          <w:p w:rsidR="00150933" w:rsidRPr="00627DDC" w:rsidRDefault="00150933" w:rsidP="00150933">
            <w:pPr>
              <w:rPr>
                <w:bCs/>
                <w:sz w:val="22"/>
                <w:szCs w:val="22"/>
              </w:rPr>
            </w:pPr>
            <w:r w:rsidRPr="00627DDC">
              <w:rPr>
                <w:bCs/>
                <w:sz w:val="22"/>
                <w:szCs w:val="22"/>
              </w:rPr>
              <w:t>Valor Total do Lote -8</w:t>
            </w:r>
          </w:p>
        </w:tc>
        <w:tc>
          <w:tcPr>
            <w:tcW w:w="732" w:type="pct"/>
            <w:shd w:val="clear" w:color="auto" w:fill="D9D9D9" w:themeFill="background1" w:themeFillShade="D9"/>
            <w:noWrap/>
            <w:vAlign w:val="center"/>
            <w:hideMark/>
          </w:tcPr>
          <w:p w:rsidR="00150933" w:rsidRPr="00627DDC" w:rsidRDefault="00150933" w:rsidP="009D39C1">
            <w:pPr>
              <w:jc w:val="right"/>
              <w:rPr>
                <w:bCs/>
                <w:color w:val="0000FF"/>
                <w:sz w:val="22"/>
                <w:szCs w:val="22"/>
              </w:rPr>
            </w:pPr>
            <w:r w:rsidRPr="00627DDC">
              <w:rPr>
                <w:bCs/>
                <w:color w:val="0000FF"/>
                <w:sz w:val="22"/>
                <w:szCs w:val="22"/>
              </w:rPr>
              <w:t xml:space="preserve">R$ </w:t>
            </w:r>
            <w:r w:rsidR="009D39C1" w:rsidRPr="00627DDC">
              <w:rPr>
                <w:bCs/>
                <w:color w:val="0000FF"/>
                <w:sz w:val="22"/>
                <w:szCs w:val="22"/>
              </w:rPr>
              <w:t>2</w:t>
            </w:r>
            <w:r w:rsidRPr="00627DDC">
              <w:rPr>
                <w:bCs/>
                <w:color w:val="0000FF"/>
                <w:sz w:val="22"/>
                <w:szCs w:val="22"/>
              </w:rPr>
              <w:t>3</w:t>
            </w:r>
            <w:r w:rsidR="009D39C1" w:rsidRPr="00627DDC">
              <w:rPr>
                <w:bCs/>
                <w:color w:val="0000FF"/>
                <w:sz w:val="22"/>
                <w:szCs w:val="22"/>
              </w:rPr>
              <w:t>2</w:t>
            </w:r>
            <w:r w:rsidRPr="00627DDC">
              <w:rPr>
                <w:bCs/>
                <w:color w:val="0000FF"/>
                <w:sz w:val="22"/>
                <w:szCs w:val="22"/>
              </w:rPr>
              <w:t>.</w:t>
            </w:r>
            <w:r w:rsidR="009D39C1" w:rsidRPr="00627DDC">
              <w:rPr>
                <w:bCs/>
                <w:color w:val="0000FF"/>
                <w:sz w:val="22"/>
                <w:szCs w:val="22"/>
              </w:rPr>
              <w:t>6</w:t>
            </w:r>
            <w:r w:rsidRPr="00627DDC">
              <w:rPr>
                <w:bCs/>
                <w:color w:val="0000FF"/>
                <w:sz w:val="22"/>
                <w:szCs w:val="22"/>
              </w:rPr>
              <w:t>15,</w:t>
            </w:r>
            <w:r w:rsidR="009D39C1" w:rsidRPr="00627DDC">
              <w:rPr>
                <w:bCs/>
                <w:color w:val="0000FF"/>
                <w:sz w:val="22"/>
                <w:szCs w:val="22"/>
              </w:rPr>
              <w:t>2</w:t>
            </w:r>
            <w:r w:rsidRPr="00627DDC">
              <w:rPr>
                <w:bCs/>
                <w:color w:val="0000FF"/>
                <w:sz w:val="22"/>
                <w:szCs w:val="22"/>
              </w:rPr>
              <w:t>4</w:t>
            </w:r>
          </w:p>
        </w:tc>
      </w:tr>
    </w:tbl>
    <w:p w:rsidR="00150933" w:rsidRPr="00627DDC" w:rsidRDefault="00150933" w:rsidP="006058B2">
      <w:pPr>
        <w:jc w:val="center"/>
        <w:rPr>
          <w:sz w:val="22"/>
          <w:szCs w:val="22"/>
        </w:rPr>
      </w:pPr>
    </w:p>
    <w:p w:rsidR="0096755D" w:rsidRPr="00627DDC" w:rsidRDefault="0096755D" w:rsidP="006058B2">
      <w:pPr>
        <w:jc w:val="center"/>
        <w:rPr>
          <w:sz w:val="22"/>
          <w:szCs w:val="22"/>
        </w:rPr>
      </w:pPr>
    </w:p>
    <w:p w:rsidR="00550962" w:rsidRPr="00F73D9A" w:rsidRDefault="00550962" w:rsidP="00550962">
      <w:pPr>
        <w:rPr>
          <w:b/>
          <w:sz w:val="22"/>
          <w:szCs w:val="22"/>
        </w:rPr>
      </w:pPr>
      <w:r w:rsidRPr="00F73D9A">
        <w:rPr>
          <w:b/>
          <w:sz w:val="22"/>
          <w:szCs w:val="22"/>
        </w:rPr>
        <w:t>LOTE - 9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48"/>
        <w:gridCol w:w="7654"/>
        <w:gridCol w:w="1134"/>
        <w:gridCol w:w="1231"/>
        <w:gridCol w:w="1674"/>
        <w:gridCol w:w="2237"/>
      </w:tblGrid>
      <w:tr w:rsidR="00550962" w:rsidRPr="00627DDC" w:rsidTr="000776DC">
        <w:trPr>
          <w:trHeight w:val="706"/>
          <w:tblHeader/>
        </w:trPr>
        <w:tc>
          <w:tcPr>
            <w:tcW w:w="44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50962" w:rsidRPr="00F73D9A" w:rsidRDefault="00550962" w:rsidP="000776DC">
            <w:pPr>
              <w:jc w:val="center"/>
              <w:rPr>
                <w:b/>
                <w:bCs/>
                <w:color w:val="0000FF"/>
                <w:sz w:val="22"/>
                <w:szCs w:val="22"/>
              </w:rPr>
            </w:pPr>
            <w:r w:rsidRPr="00F73D9A">
              <w:rPr>
                <w:b/>
                <w:bCs/>
                <w:color w:val="0000FF"/>
                <w:sz w:val="22"/>
                <w:szCs w:val="22"/>
              </w:rPr>
              <w:t>ITEM</w:t>
            </w:r>
          </w:p>
        </w:tc>
        <w:tc>
          <w:tcPr>
            <w:tcW w:w="2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50962" w:rsidRPr="00F73D9A" w:rsidRDefault="00550962" w:rsidP="000776DC">
            <w:pPr>
              <w:jc w:val="center"/>
              <w:rPr>
                <w:b/>
                <w:bCs/>
                <w:color w:val="0000FF"/>
                <w:sz w:val="22"/>
                <w:szCs w:val="22"/>
              </w:rPr>
            </w:pPr>
            <w:r w:rsidRPr="00F73D9A">
              <w:rPr>
                <w:b/>
                <w:bCs/>
                <w:color w:val="0000FF"/>
                <w:sz w:val="22"/>
                <w:szCs w:val="22"/>
              </w:rPr>
              <w:t>DESCRIÇÃO</w:t>
            </w:r>
          </w:p>
        </w:tc>
        <w:tc>
          <w:tcPr>
            <w:tcW w:w="3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50962" w:rsidRPr="00F73D9A" w:rsidRDefault="00550962" w:rsidP="000776DC">
            <w:pPr>
              <w:jc w:val="center"/>
              <w:rPr>
                <w:b/>
                <w:bCs/>
                <w:color w:val="0000FF"/>
                <w:sz w:val="22"/>
                <w:szCs w:val="22"/>
              </w:rPr>
            </w:pPr>
            <w:r w:rsidRPr="00F73D9A">
              <w:rPr>
                <w:b/>
                <w:bCs/>
                <w:color w:val="0000FF"/>
                <w:sz w:val="22"/>
                <w:szCs w:val="22"/>
              </w:rPr>
              <w:t>UNID</w:t>
            </w:r>
          </w:p>
        </w:tc>
        <w:tc>
          <w:tcPr>
            <w:tcW w:w="4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50962" w:rsidRPr="00F73D9A" w:rsidRDefault="00550962" w:rsidP="000776DC">
            <w:pPr>
              <w:jc w:val="center"/>
              <w:rPr>
                <w:b/>
                <w:bCs/>
                <w:color w:val="0000FF"/>
                <w:sz w:val="22"/>
                <w:szCs w:val="22"/>
              </w:rPr>
            </w:pPr>
            <w:r w:rsidRPr="00F73D9A">
              <w:rPr>
                <w:b/>
                <w:bCs/>
                <w:color w:val="0000FF"/>
                <w:sz w:val="22"/>
                <w:szCs w:val="22"/>
              </w:rPr>
              <w:t>QUANT.</w:t>
            </w:r>
          </w:p>
        </w:tc>
        <w:tc>
          <w:tcPr>
            <w:tcW w:w="5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50962" w:rsidRPr="00F73D9A" w:rsidRDefault="00550962" w:rsidP="000776DC">
            <w:pPr>
              <w:jc w:val="center"/>
              <w:rPr>
                <w:b/>
                <w:bCs/>
                <w:color w:val="0000FF"/>
                <w:sz w:val="22"/>
                <w:szCs w:val="22"/>
              </w:rPr>
            </w:pPr>
            <w:r w:rsidRPr="00F73D9A">
              <w:rPr>
                <w:b/>
                <w:bCs/>
                <w:color w:val="0000FF"/>
                <w:sz w:val="22"/>
                <w:szCs w:val="22"/>
              </w:rPr>
              <w:t>PREÇO MÉDIO</w:t>
            </w:r>
          </w:p>
        </w:tc>
        <w:tc>
          <w:tcPr>
            <w:tcW w:w="7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50962" w:rsidRPr="00F73D9A" w:rsidRDefault="00550962" w:rsidP="000776DC">
            <w:pPr>
              <w:jc w:val="center"/>
              <w:rPr>
                <w:b/>
                <w:bCs/>
                <w:color w:val="0000FF"/>
                <w:sz w:val="22"/>
                <w:szCs w:val="22"/>
              </w:rPr>
            </w:pPr>
            <w:r w:rsidRPr="00F73D9A">
              <w:rPr>
                <w:b/>
                <w:bCs/>
                <w:color w:val="0000FF"/>
                <w:sz w:val="22"/>
                <w:szCs w:val="22"/>
              </w:rPr>
              <w:t>VALOR TOTAL</w:t>
            </w:r>
          </w:p>
        </w:tc>
      </w:tr>
      <w:tr w:rsidR="00550962" w:rsidRPr="00627DDC" w:rsidTr="000776DC">
        <w:trPr>
          <w:trHeight w:val="323"/>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550962" w:rsidRPr="00627DDC" w:rsidRDefault="00550962" w:rsidP="000776DC">
            <w:pPr>
              <w:jc w:val="center"/>
              <w:rPr>
                <w:sz w:val="22"/>
                <w:szCs w:val="22"/>
              </w:rPr>
            </w:pPr>
            <w:r w:rsidRPr="00627DDC">
              <w:rPr>
                <w:sz w:val="22"/>
                <w:szCs w:val="22"/>
              </w:rPr>
              <w:t>87</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550962" w:rsidRPr="00627DDC" w:rsidRDefault="00550962">
            <w:pPr>
              <w:jc w:val="both"/>
              <w:rPr>
                <w:bCs/>
                <w:sz w:val="22"/>
                <w:szCs w:val="22"/>
              </w:rPr>
            </w:pPr>
            <w:r w:rsidRPr="00627DDC">
              <w:rPr>
                <w:bCs/>
                <w:sz w:val="22"/>
                <w:szCs w:val="22"/>
              </w:rPr>
              <w:t xml:space="preserve">Tubo para coleta de sangue </w:t>
            </w:r>
            <w:proofErr w:type="gramStart"/>
            <w:r w:rsidRPr="00627DDC">
              <w:rPr>
                <w:bCs/>
                <w:sz w:val="22"/>
                <w:szCs w:val="22"/>
              </w:rPr>
              <w:t>à</w:t>
            </w:r>
            <w:proofErr w:type="gramEnd"/>
            <w:r w:rsidRPr="00627DDC">
              <w:rPr>
                <w:bCs/>
                <w:sz w:val="22"/>
                <w:szCs w:val="22"/>
              </w:rPr>
              <w:t xml:space="preserve"> vácuo com EDTA, rolha de borracha convencional, </w:t>
            </w:r>
            <w:proofErr w:type="spellStart"/>
            <w:r w:rsidRPr="00627DDC">
              <w:rPr>
                <w:bCs/>
                <w:sz w:val="22"/>
                <w:szCs w:val="22"/>
              </w:rPr>
              <w:t>siliconizada</w:t>
            </w:r>
            <w:proofErr w:type="spellEnd"/>
            <w:r w:rsidRPr="00627DDC">
              <w:rPr>
                <w:bCs/>
                <w:sz w:val="22"/>
                <w:szCs w:val="22"/>
              </w:rPr>
              <w:t xml:space="preserve"> com tampa protetora na COR ROXA, material plástico incolor, estéril, descartável, aspiração de 4ml, tamanho 13x75mm, com etiquetas adesivas contendo: </w:t>
            </w:r>
            <w:r w:rsidRPr="00627DDC">
              <w:rPr>
                <w:bCs/>
                <w:sz w:val="22"/>
                <w:szCs w:val="22"/>
              </w:rPr>
              <w:lastRenderedPageBreak/>
              <w:t xml:space="preserve">nº de lote, prazo de validade e nº de catálogo, com registro no Ministério da Saúde. Caixa com 100 unidades. Devido </w:t>
            </w:r>
            <w:proofErr w:type="gramStart"/>
            <w:r w:rsidRPr="00627DDC">
              <w:rPr>
                <w:bCs/>
                <w:sz w:val="22"/>
                <w:szCs w:val="22"/>
              </w:rPr>
              <w:t>as</w:t>
            </w:r>
            <w:proofErr w:type="gramEnd"/>
            <w:r w:rsidRPr="00627DDC">
              <w:rPr>
                <w:bCs/>
                <w:sz w:val="22"/>
                <w:szCs w:val="22"/>
              </w:rPr>
              <w:t xml:space="preserve"> normas internas de </w:t>
            </w:r>
            <w:proofErr w:type="spellStart"/>
            <w:r w:rsidRPr="00627DDC">
              <w:rPr>
                <w:bCs/>
                <w:sz w:val="22"/>
                <w:szCs w:val="22"/>
              </w:rPr>
              <w:t>rastreabilidade</w:t>
            </w:r>
            <w:proofErr w:type="spellEnd"/>
            <w:r w:rsidRPr="00627DDC">
              <w:rPr>
                <w:bCs/>
                <w:sz w:val="22"/>
                <w:szCs w:val="22"/>
              </w:rPr>
              <w:t xml:space="preserve"> em cada entrega será aceito no máximo três lotes diferentes. Em caso de o prazo de validade ser igual ou inferior a 18 meses a entrega deverá ser fracionada.</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0962" w:rsidRPr="00627DDC" w:rsidRDefault="00550962" w:rsidP="000776DC">
            <w:pPr>
              <w:jc w:val="center"/>
              <w:rPr>
                <w:bCs/>
                <w:sz w:val="22"/>
                <w:szCs w:val="22"/>
              </w:rPr>
            </w:pPr>
            <w:r w:rsidRPr="00627DDC">
              <w:rPr>
                <w:bCs/>
                <w:sz w:val="22"/>
                <w:szCs w:val="22"/>
              </w:rPr>
              <w:lastRenderedPageBreak/>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0962" w:rsidRPr="00627DDC" w:rsidRDefault="00550962" w:rsidP="000776DC">
            <w:pPr>
              <w:jc w:val="center"/>
              <w:rPr>
                <w:bCs/>
                <w:sz w:val="22"/>
                <w:szCs w:val="22"/>
              </w:rPr>
            </w:pPr>
            <w:r w:rsidRPr="00627DDC">
              <w:rPr>
                <w:bCs/>
                <w:sz w:val="22"/>
                <w:szCs w:val="22"/>
              </w:rPr>
              <w:t>54.000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0962" w:rsidRPr="00627DDC" w:rsidRDefault="00550962" w:rsidP="000776DC">
            <w:pPr>
              <w:jc w:val="center"/>
              <w:rPr>
                <w:bCs/>
                <w:sz w:val="22"/>
                <w:szCs w:val="22"/>
              </w:rPr>
            </w:pPr>
            <w:r w:rsidRPr="00627DDC">
              <w:rPr>
                <w:bCs/>
                <w:sz w:val="22"/>
                <w:szCs w:val="22"/>
              </w:rPr>
              <w:t>0,94</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0962" w:rsidRPr="00627DDC" w:rsidRDefault="00550962" w:rsidP="000776DC">
            <w:pPr>
              <w:jc w:val="right"/>
              <w:rPr>
                <w:bCs/>
                <w:color w:val="000000"/>
                <w:sz w:val="22"/>
                <w:szCs w:val="22"/>
              </w:rPr>
            </w:pPr>
            <w:r w:rsidRPr="00627DDC">
              <w:rPr>
                <w:bCs/>
                <w:color w:val="000000"/>
                <w:sz w:val="22"/>
                <w:szCs w:val="22"/>
              </w:rPr>
              <w:t>50.760,00</w:t>
            </w:r>
          </w:p>
        </w:tc>
      </w:tr>
      <w:tr w:rsidR="00550962" w:rsidRPr="00627DDC" w:rsidTr="000776DC">
        <w:trPr>
          <w:trHeight w:val="272"/>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550962" w:rsidRPr="00627DDC" w:rsidRDefault="00550962" w:rsidP="000776DC">
            <w:pPr>
              <w:jc w:val="center"/>
              <w:rPr>
                <w:sz w:val="22"/>
                <w:szCs w:val="22"/>
              </w:rPr>
            </w:pPr>
            <w:r w:rsidRPr="00627DDC">
              <w:rPr>
                <w:sz w:val="22"/>
                <w:szCs w:val="22"/>
              </w:rPr>
              <w:lastRenderedPageBreak/>
              <w:t>88</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550962" w:rsidRPr="00627DDC" w:rsidRDefault="00550962">
            <w:pPr>
              <w:jc w:val="both"/>
              <w:rPr>
                <w:bCs/>
                <w:sz w:val="22"/>
                <w:szCs w:val="22"/>
              </w:rPr>
            </w:pPr>
            <w:r w:rsidRPr="00627DDC">
              <w:rPr>
                <w:bCs/>
                <w:sz w:val="22"/>
                <w:szCs w:val="22"/>
              </w:rPr>
              <w:t xml:space="preserve">Tubo para coleta de sangue </w:t>
            </w:r>
            <w:proofErr w:type="gramStart"/>
            <w:r w:rsidRPr="00627DDC">
              <w:rPr>
                <w:bCs/>
                <w:sz w:val="22"/>
                <w:szCs w:val="22"/>
              </w:rPr>
              <w:t>à</w:t>
            </w:r>
            <w:proofErr w:type="gramEnd"/>
            <w:r w:rsidRPr="00627DDC">
              <w:rPr>
                <w:bCs/>
                <w:sz w:val="22"/>
                <w:szCs w:val="22"/>
              </w:rPr>
              <w:t xml:space="preserve"> vácuo com gel separador (para obtenção de soro), rolha de borracha convencional, </w:t>
            </w:r>
            <w:proofErr w:type="spellStart"/>
            <w:r w:rsidRPr="00627DDC">
              <w:rPr>
                <w:bCs/>
                <w:sz w:val="22"/>
                <w:szCs w:val="22"/>
              </w:rPr>
              <w:t>siliconizada</w:t>
            </w:r>
            <w:proofErr w:type="spellEnd"/>
            <w:r w:rsidRPr="00627DDC">
              <w:rPr>
                <w:bCs/>
                <w:sz w:val="22"/>
                <w:szCs w:val="22"/>
              </w:rPr>
              <w:t xml:space="preserve"> com tampa protetora na COR AMARELA, material plástico incolor, estéril, descartável, aspiração de 4ml, tamanho 13x75mm, com etiquetas adesivas contendo: nº. </w:t>
            </w:r>
            <w:proofErr w:type="gramStart"/>
            <w:r w:rsidRPr="00627DDC">
              <w:rPr>
                <w:bCs/>
                <w:sz w:val="22"/>
                <w:szCs w:val="22"/>
              </w:rPr>
              <w:t>de</w:t>
            </w:r>
            <w:proofErr w:type="gramEnd"/>
            <w:r w:rsidRPr="00627DDC">
              <w:rPr>
                <w:bCs/>
                <w:sz w:val="22"/>
                <w:szCs w:val="22"/>
              </w:rPr>
              <w:t xml:space="preserve"> lote, prazo de validade e nº. </w:t>
            </w:r>
            <w:proofErr w:type="gramStart"/>
            <w:r w:rsidRPr="00627DDC">
              <w:rPr>
                <w:bCs/>
                <w:sz w:val="22"/>
                <w:szCs w:val="22"/>
              </w:rPr>
              <w:t>de</w:t>
            </w:r>
            <w:proofErr w:type="gramEnd"/>
            <w:r w:rsidRPr="00627DDC">
              <w:rPr>
                <w:bCs/>
                <w:sz w:val="22"/>
                <w:szCs w:val="22"/>
              </w:rPr>
              <w:t xml:space="preserve"> catálogo, com registro no Ministério da Saúde. Caixa com 100 unidades. Devido </w:t>
            </w:r>
            <w:proofErr w:type="gramStart"/>
            <w:r w:rsidRPr="00627DDC">
              <w:rPr>
                <w:bCs/>
                <w:sz w:val="22"/>
                <w:szCs w:val="22"/>
              </w:rPr>
              <w:t>as</w:t>
            </w:r>
            <w:proofErr w:type="gramEnd"/>
            <w:r w:rsidRPr="00627DDC">
              <w:rPr>
                <w:bCs/>
                <w:sz w:val="22"/>
                <w:szCs w:val="22"/>
              </w:rPr>
              <w:t xml:space="preserve"> normas internas de </w:t>
            </w:r>
            <w:proofErr w:type="spellStart"/>
            <w:r w:rsidRPr="00627DDC">
              <w:rPr>
                <w:bCs/>
                <w:sz w:val="22"/>
                <w:szCs w:val="22"/>
              </w:rPr>
              <w:t>rastreabilidade</w:t>
            </w:r>
            <w:proofErr w:type="spellEnd"/>
            <w:r w:rsidRPr="00627DDC">
              <w:rPr>
                <w:bCs/>
                <w:sz w:val="22"/>
                <w:szCs w:val="22"/>
              </w:rPr>
              <w:t xml:space="preserve"> em cada entrega será aceito no máximo três lotes diferentes. Em caso de o prazo de validade ser igual ou inferior a 18 meses a entrega deverá ser fracionada.</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0962" w:rsidRPr="00627DDC" w:rsidRDefault="00550962" w:rsidP="000776DC">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0962" w:rsidRPr="00627DDC" w:rsidRDefault="00550962" w:rsidP="000776DC">
            <w:pPr>
              <w:jc w:val="center"/>
              <w:rPr>
                <w:bCs/>
                <w:sz w:val="22"/>
                <w:szCs w:val="22"/>
              </w:rPr>
            </w:pPr>
            <w:r w:rsidRPr="00627DDC">
              <w:rPr>
                <w:bCs/>
                <w:sz w:val="22"/>
                <w:szCs w:val="22"/>
              </w:rPr>
              <w:t>120.000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0962" w:rsidRPr="00627DDC" w:rsidRDefault="00550962" w:rsidP="000776DC">
            <w:pPr>
              <w:jc w:val="center"/>
              <w:rPr>
                <w:bCs/>
                <w:sz w:val="22"/>
                <w:szCs w:val="22"/>
              </w:rPr>
            </w:pPr>
            <w:r w:rsidRPr="00627DDC">
              <w:rPr>
                <w:bCs/>
                <w:sz w:val="22"/>
                <w:szCs w:val="22"/>
              </w:rPr>
              <w:t>0,83</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0962" w:rsidRPr="00627DDC" w:rsidRDefault="00550962" w:rsidP="000776DC">
            <w:pPr>
              <w:jc w:val="right"/>
              <w:rPr>
                <w:bCs/>
                <w:color w:val="000000"/>
                <w:sz w:val="22"/>
                <w:szCs w:val="22"/>
              </w:rPr>
            </w:pPr>
            <w:r w:rsidRPr="00627DDC">
              <w:rPr>
                <w:bCs/>
                <w:color w:val="000000"/>
                <w:sz w:val="22"/>
                <w:szCs w:val="22"/>
              </w:rPr>
              <w:t>99.600,00</w:t>
            </w:r>
          </w:p>
        </w:tc>
      </w:tr>
      <w:tr w:rsidR="00550962" w:rsidRPr="00627DDC" w:rsidTr="000776DC">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550962" w:rsidRPr="00627DDC" w:rsidRDefault="00550962" w:rsidP="000776DC">
            <w:pPr>
              <w:jc w:val="center"/>
              <w:rPr>
                <w:sz w:val="22"/>
                <w:szCs w:val="22"/>
              </w:rPr>
            </w:pPr>
            <w:r w:rsidRPr="00627DDC">
              <w:rPr>
                <w:sz w:val="22"/>
                <w:szCs w:val="22"/>
              </w:rPr>
              <w:t>89</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550962" w:rsidRPr="00627DDC" w:rsidRDefault="00550962">
            <w:pPr>
              <w:jc w:val="both"/>
              <w:rPr>
                <w:bCs/>
                <w:sz w:val="22"/>
                <w:szCs w:val="22"/>
              </w:rPr>
            </w:pPr>
            <w:r w:rsidRPr="00627DDC">
              <w:rPr>
                <w:bCs/>
                <w:sz w:val="22"/>
                <w:szCs w:val="22"/>
              </w:rPr>
              <w:t xml:space="preserve">Tubo para coleta de sangue </w:t>
            </w:r>
            <w:proofErr w:type="gramStart"/>
            <w:r w:rsidRPr="00627DDC">
              <w:rPr>
                <w:bCs/>
                <w:sz w:val="22"/>
                <w:szCs w:val="22"/>
              </w:rPr>
              <w:t>à</w:t>
            </w:r>
            <w:proofErr w:type="gramEnd"/>
            <w:r w:rsidRPr="00627DDC">
              <w:rPr>
                <w:bCs/>
                <w:sz w:val="22"/>
                <w:szCs w:val="22"/>
              </w:rPr>
              <w:t xml:space="preserve"> vácuo com gel separador (para obtenção de soro), rolha de borracha convencional, </w:t>
            </w:r>
            <w:proofErr w:type="spellStart"/>
            <w:r w:rsidRPr="00627DDC">
              <w:rPr>
                <w:bCs/>
                <w:sz w:val="22"/>
                <w:szCs w:val="22"/>
              </w:rPr>
              <w:t>siliconizada</w:t>
            </w:r>
            <w:proofErr w:type="spellEnd"/>
            <w:r w:rsidRPr="00627DDC">
              <w:rPr>
                <w:bCs/>
                <w:sz w:val="22"/>
                <w:szCs w:val="22"/>
              </w:rPr>
              <w:t xml:space="preserve"> com tampa protetora na COR AMARELA, material plástico incolor, estéril, descartável, aspiração de 9ml, tamanho 15x100mm, com etiquetas adesivas contendo: nº. </w:t>
            </w:r>
            <w:proofErr w:type="gramStart"/>
            <w:r w:rsidRPr="00627DDC">
              <w:rPr>
                <w:bCs/>
                <w:sz w:val="22"/>
                <w:szCs w:val="22"/>
              </w:rPr>
              <w:t>de</w:t>
            </w:r>
            <w:proofErr w:type="gramEnd"/>
            <w:r w:rsidRPr="00627DDC">
              <w:rPr>
                <w:bCs/>
                <w:sz w:val="22"/>
                <w:szCs w:val="22"/>
              </w:rPr>
              <w:t xml:space="preserve"> lote, prazo de validade e nº. </w:t>
            </w:r>
            <w:proofErr w:type="gramStart"/>
            <w:r w:rsidRPr="00627DDC">
              <w:rPr>
                <w:bCs/>
                <w:sz w:val="22"/>
                <w:szCs w:val="22"/>
              </w:rPr>
              <w:t>de</w:t>
            </w:r>
            <w:proofErr w:type="gramEnd"/>
            <w:r w:rsidRPr="00627DDC">
              <w:rPr>
                <w:bCs/>
                <w:sz w:val="22"/>
                <w:szCs w:val="22"/>
              </w:rPr>
              <w:t xml:space="preserve"> catálogo, com registro no Ministério da Saúde. Caixa com 50 unidades. Devido </w:t>
            </w:r>
            <w:proofErr w:type="gramStart"/>
            <w:r w:rsidRPr="00627DDC">
              <w:rPr>
                <w:bCs/>
                <w:sz w:val="22"/>
                <w:szCs w:val="22"/>
              </w:rPr>
              <w:t>as</w:t>
            </w:r>
            <w:proofErr w:type="gramEnd"/>
            <w:r w:rsidRPr="00627DDC">
              <w:rPr>
                <w:bCs/>
                <w:sz w:val="22"/>
                <w:szCs w:val="22"/>
              </w:rPr>
              <w:t xml:space="preserve"> normas internas de </w:t>
            </w:r>
            <w:proofErr w:type="spellStart"/>
            <w:r w:rsidRPr="00627DDC">
              <w:rPr>
                <w:bCs/>
                <w:sz w:val="22"/>
                <w:szCs w:val="22"/>
              </w:rPr>
              <w:t>rastreabilidade</w:t>
            </w:r>
            <w:proofErr w:type="spellEnd"/>
            <w:r w:rsidRPr="00627DDC">
              <w:rPr>
                <w:bCs/>
                <w:sz w:val="22"/>
                <w:szCs w:val="22"/>
              </w:rPr>
              <w:t xml:space="preserve"> em cada entrega será aceito no máximo três lotes diferentes. Em caso de o prazo de validade ser igual ou inferior a 18 meses a entrega deverá ser fracionada.</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0962" w:rsidRPr="00627DDC" w:rsidRDefault="00550962" w:rsidP="000776DC">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0962" w:rsidRPr="00627DDC" w:rsidRDefault="00550962" w:rsidP="000776DC">
            <w:pPr>
              <w:jc w:val="center"/>
              <w:rPr>
                <w:bCs/>
                <w:sz w:val="22"/>
                <w:szCs w:val="22"/>
              </w:rPr>
            </w:pPr>
            <w:r w:rsidRPr="00627DDC">
              <w:rPr>
                <w:bCs/>
                <w:sz w:val="22"/>
                <w:szCs w:val="22"/>
              </w:rPr>
              <w:t>78.000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0962" w:rsidRPr="00627DDC" w:rsidRDefault="00550962" w:rsidP="000776DC">
            <w:pPr>
              <w:jc w:val="center"/>
              <w:rPr>
                <w:bCs/>
                <w:sz w:val="22"/>
                <w:szCs w:val="22"/>
              </w:rPr>
            </w:pPr>
            <w:r w:rsidRPr="00627DDC">
              <w:rPr>
                <w:bCs/>
                <w:sz w:val="22"/>
                <w:szCs w:val="22"/>
              </w:rPr>
              <w:t>1,33</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0962" w:rsidRPr="00627DDC" w:rsidRDefault="00550962" w:rsidP="000776DC">
            <w:pPr>
              <w:jc w:val="right"/>
              <w:rPr>
                <w:bCs/>
                <w:color w:val="000000"/>
                <w:sz w:val="22"/>
                <w:szCs w:val="22"/>
              </w:rPr>
            </w:pPr>
            <w:r w:rsidRPr="00627DDC">
              <w:rPr>
                <w:bCs/>
                <w:color w:val="000000"/>
                <w:sz w:val="22"/>
                <w:szCs w:val="22"/>
              </w:rPr>
              <w:t>103.740,00</w:t>
            </w:r>
          </w:p>
        </w:tc>
      </w:tr>
      <w:tr w:rsidR="00550962" w:rsidRPr="00627DDC" w:rsidTr="000776DC">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550962" w:rsidRPr="00627DDC" w:rsidRDefault="00550962" w:rsidP="000776DC">
            <w:pPr>
              <w:jc w:val="center"/>
              <w:rPr>
                <w:sz w:val="22"/>
                <w:szCs w:val="22"/>
              </w:rPr>
            </w:pPr>
            <w:r w:rsidRPr="00627DDC">
              <w:rPr>
                <w:sz w:val="22"/>
                <w:szCs w:val="22"/>
              </w:rPr>
              <w:t>90</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550962" w:rsidRPr="00627DDC" w:rsidRDefault="00550962">
            <w:pPr>
              <w:jc w:val="both"/>
              <w:rPr>
                <w:bCs/>
                <w:sz w:val="22"/>
                <w:szCs w:val="22"/>
              </w:rPr>
            </w:pPr>
            <w:r w:rsidRPr="00627DDC">
              <w:rPr>
                <w:bCs/>
                <w:sz w:val="22"/>
                <w:szCs w:val="22"/>
              </w:rPr>
              <w:t xml:space="preserve">Tubo para coleta de sangue </w:t>
            </w:r>
            <w:proofErr w:type="gramStart"/>
            <w:r w:rsidRPr="00627DDC">
              <w:rPr>
                <w:bCs/>
                <w:sz w:val="22"/>
                <w:szCs w:val="22"/>
              </w:rPr>
              <w:t>à</w:t>
            </w:r>
            <w:proofErr w:type="gramEnd"/>
            <w:r w:rsidRPr="00627DDC">
              <w:rPr>
                <w:bCs/>
                <w:sz w:val="22"/>
                <w:szCs w:val="22"/>
              </w:rPr>
              <w:t xml:space="preserve"> vácuo com </w:t>
            </w:r>
            <w:proofErr w:type="spellStart"/>
            <w:r w:rsidRPr="00627DDC">
              <w:rPr>
                <w:bCs/>
                <w:sz w:val="22"/>
                <w:szCs w:val="22"/>
              </w:rPr>
              <w:t>citrato</w:t>
            </w:r>
            <w:proofErr w:type="spellEnd"/>
            <w:r w:rsidRPr="00627DDC">
              <w:rPr>
                <w:bCs/>
                <w:sz w:val="22"/>
                <w:szCs w:val="22"/>
              </w:rPr>
              <w:t xml:space="preserve"> de sódio, rolha de borracha convencional, </w:t>
            </w:r>
            <w:proofErr w:type="spellStart"/>
            <w:r w:rsidRPr="00627DDC">
              <w:rPr>
                <w:bCs/>
                <w:sz w:val="22"/>
                <w:szCs w:val="22"/>
              </w:rPr>
              <w:t>siliconizada</w:t>
            </w:r>
            <w:proofErr w:type="spellEnd"/>
            <w:r w:rsidRPr="00627DDC">
              <w:rPr>
                <w:bCs/>
                <w:sz w:val="22"/>
                <w:szCs w:val="22"/>
              </w:rPr>
              <w:t xml:space="preserve"> com tampa protetora na COR AZUL, material plástico incolor, estéril, descartável, aspiração de 2ml, tamanho 13x75mm, com etiquetas adesivas contendo: nº. </w:t>
            </w:r>
            <w:proofErr w:type="gramStart"/>
            <w:r w:rsidRPr="00627DDC">
              <w:rPr>
                <w:bCs/>
                <w:sz w:val="22"/>
                <w:szCs w:val="22"/>
              </w:rPr>
              <w:t>de</w:t>
            </w:r>
            <w:proofErr w:type="gramEnd"/>
            <w:r w:rsidRPr="00627DDC">
              <w:rPr>
                <w:bCs/>
                <w:sz w:val="22"/>
                <w:szCs w:val="22"/>
              </w:rPr>
              <w:t xml:space="preserve"> lote, prazo de validade e nº. </w:t>
            </w:r>
            <w:proofErr w:type="gramStart"/>
            <w:r w:rsidRPr="00627DDC">
              <w:rPr>
                <w:bCs/>
                <w:sz w:val="22"/>
                <w:szCs w:val="22"/>
              </w:rPr>
              <w:t>de</w:t>
            </w:r>
            <w:proofErr w:type="gramEnd"/>
            <w:r w:rsidRPr="00627DDC">
              <w:rPr>
                <w:bCs/>
                <w:sz w:val="22"/>
                <w:szCs w:val="22"/>
              </w:rPr>
              <w:t xml:space="preserve"> catálogo, com registro no Ministério da Saúde. Caixa com 100 unidades. Devido </w:t>
            </w:r>
            <w:proofErr w:type="gramStart"/>
            <w:r w:rsidRPr="00627DDC">
              <w:rPr>
                <w:bCs/>
                <w:sz w:val="22"/>
                <w:szCs w:val="22"/>
              </w:rPr>
              <w:t>as</w:t>
            </w:r>
            <w:proofErr w:type="gramEnd"/>
            <w:r w:rsidRPr="00627DDC">
              <w:rPr>
                <w:bCs/>
                <w:sz w:val="22"/>
                <w:szCs w:val="22"/>
              </w:rPr>
              <w:t xml:space="preserve"> normas internas de </w:t>
            </w:r>
            <w:proofErr w:type="spellStart"/>
            <w:r w:rsidRPr="00627DDC">
              <w:rPr>
                <w:bCs/>
                <w:sz w:val="22"/>
                <w:szCs w:val="22"/>
              </w:rPr>
              <w:t>rastreabilidade</w:t>
            </w:r>
            <w:proofErr w:type="spellEnd"/>
            <w:r w:rsidRPr="00627DDC">
              <w:rPr>
                <w:bCs/>
                <w:sz w:val="22"/>
                <w:szCs w:val="22"/>
              </w:rPr>
              <w:t xml:space="preserve"> em cada entrega será aceito no máximo três lotes diferentes. Em caso de o prazo de validade ser igual ou inferior a 18 meses a entrega deverá ser fracionada.</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0962" w:rsidRPr="00627DDC" w:rsidRDefault="00550962" w:rsidP="000776DC">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0962" w:rsidRPr="00627DDC" w:rsidRDefault="00550962" w:rsidP="000776DC">
            <w:pPr>
              <w:jc w:val="center"/>
              <w:rPr>
                <w:bCs/>
                <w:sz w:val="22"/>
                <w:szCs w:val="22"/>
              </w:rPr>
            </w:pPr>
            <w:r w:rsidRPr="00627DDC">
              <w:rPr>
                <w:bCs/>
                <w:sz w:val="22"/>
                <w:szCs w:val="22"/>
              </w:rPr>
              <w:t>600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0962" w:rsidRPr="00627DDC" w:rsidRDefault="00550962" w:rsidP="000776DC">
            <w:pPr>
              <w:jc w:val="center"/>
              <w:rPr>
                <w:bCs/>
                <w:sz w:val="22"/>
                <w:szCs w:val="22"/>
              </w:rPr>
            </w:pPr>
            <w:r w:rsidRPr="00627DDC">
              <w:rPr>
                <w:bCs/>
                <w:sz w:val="22"/>
                <w:szCs w:val="22"/>
              </w:rPr>
              <w:t>0,84</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0962" w:rsidRPr="00627DDC" w:rsidRDefault="00550962" w:rsidP="000776DC">
            <w:pPr>
              <w:jc w:val="right"/>
              <w:rPr>
                <w:bCs/>
                <w:color w:val="000000"/>
                <w:sz w:val="22"/>
                <w:szCs w:val="22"/>
              </w:rPr>
            </w:pPr>
            <w:r w:rsidRPr="00627DDC">
              <w:rPr>
                <w:bCs/>
                <w:color w:val="000000"/>
                <w:sz w:val="22"/>
                <w:szCs w:val="22"/>
              </w:rPr>
              <w:t>504,00</w:t>
            </w:r>
          </w:p>
        </w:tc>
      </w:tr>
      <w:tr w:rsidR="00550962" w:rsidRPr="00627DDC" w:rsidTr="000776DC">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550962" w:rsidRPr="00627DDC" w:rsidRDefault="00550962" w:rsidP="000776DC">
            <w:pPr>
              <w:jc w:val="center"/>
              <w:rPr>
                <w:sz w:val="22"/>
                <w:szCs w:val="22"/>
              </w:rPr>
            </w:pPr>
            <w:r w:rsidRPr="00627DDC">
              <w:rPr>
                <w:sz w:val="22"/>
                <w:szCs w:val="22"/>
              </w:rPr>
              <w:t>91</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550962" w:rsidRPr="00627DDC" w:rsidRDefault="00550962">
            <w:pPr>
              <w:jc w:val="both"/>
              <w:rPr>
                <w:bCs/>
                <w:sz w:val="22"/>
                <w:szCs w:val="22"/>
              </w:rPr>
            </w:pPr>
            <w:r w:rsidRPr="00627DDC">
              <w:rPr>
                <w:bCs/>
                <w:sz w:val="22"/>
                <w:szCs w:val="22"/>
              </w:rPr>
              <w:t xml:space="preserve">Tubo para coleta de sangue </w:t>
            </w:r>
            <w:proofErr w:type="gramStart"/>
            <w:r w:rsidRPr="00627DDC">
              <w:rPr>
                <w:bCs/>
                <w:sz w:val="22"/>
                <w:szCs w:val="22"/>
              </w:rPr>
              <w:t>à</w:t>
            </w:r>
            <w:proofErr w:type="gramEnd"/>
            <w:r w:rsidRPr="00627DDC">
              <w:rPr>
                <w:bCs/>
                <w:sz w:val="22"/>
                <w:szCs w:val="22"/>
              </w:rPr>
              <w:t xml:space="preserve"> vácuo com </w:t>
            </w:r>
            <w:proofErr w:type="spellStart"/>
            <w:r w:rsidRPr="00627DDC">
              <w:rPr>
                <w:bCs/>
                <w:sz w:val="22"/>
                <w:szCs w:val="22"/>
              </w:rPr>
              <w:t>citrato</w:t>
            </w:r>
            <w:proofErr w:type="spellEnd"/>
            <w:r w:rsidRPr="00627DDC">
              <w:rPr>
                <w:bCs/>
                <w:sz w:val="22"/>
                <w:szCs w:val="22"/>
              </w:rPr>
              <w:t xml:space="preserve"> de sódio, rolha de borracha convencional, </w:t>
            </w:r>
            <w:proofErr w:type="spellStart"/>
            <w:r w:rsidRPr="00627DDC">
              <w:rPr>
                <w:bCs/>
                <w:sz w:val="22"/>
                <w:szCs w:val="22"/>
              </w:rPr>
              <w:t>siliconizada</w:t>
            </w:r>
            <w:proofErr w:type="spellEnd"/>
            <w:r w:rsidRPr="00627DDC">
              <w:rPr>
                <w:bCs/>
                <w:sz w:val="22"/>
                <w:szCs w:val="22"/>
              </w:rPr>
              <w:t xml:space="preserve"> com tampa protetora na COR AZUL, material plástico incolor, estéril, descartável, aspiração de 4ml, tamanho 13x75mm, com etiquetas </w:t>
            </w:r>
            <w:r w:rsidRPr="00627DDC">
              <w:rPr>
                <w:bCs/>
                <w:sz w:val="22"/>
                <w:szCs w:val="22"/>
              </w:rPr>
              <w:lastRenderedPageBreak/>
              <w:t xml:space="preserve">adesivas contendo: nº. </w:t>
            </w:r>
            <w:proofErr w:type="gramStart"/>
            <w:r w:rsidRPr="00627DDC">
              <w:rPr>
                <w:bCs/>
                <w:sz w:val="22"/>
                <w:szCs w:val="22"/>
              </w:rPr>
              <w:t>de</w:t>
            </w:r>
            <w:proofErr w:type="gramEnd"/>
            <w:r w:rsidRPr="00627DDC">
              <w:rPr>
                <w:bCs/>
                <w:sz w:val="22"/>
                <w:szCs w:val="22"/>
              </w:rPr>
              <w:t xml:space="preserve"> lote, prazo de validade e nº. </w:t>
            </w:r>
            <w:proofErr w:type="gramStart"/>
            <w:r w:rsidRPr="00627DDC">
              <w:rPr>
                <w:bCs/>
                <w:sz w:val="22"/>
                <w:szCs w:val="22"/>
              </w:rPr>
              <w:t>de</w:t>
            </w:r>
            <w:proofErr w:type="gramEnd"/>
            <w:r w:rsidRPr="00627DDC">
              <w:rPr>
                <w:bCs/>
                <w:sz w:val="22"/>
                <w:szCs w:val="22"/>
              </w:rPr>
              <w:t xml:space="preserve"> catálogo, com registro no Ministério da Saúde. Caixa com 100 unidades. Devido </w:t>
            </w:r>
            <w:proofErr w:type="gramStart"/>
            <w:r w:rsidRPr="00627DDC">
              <w:rPr>
                <w:bCs/>
                <w:sz w:val="22"/>
                <w:szCs w:val="22"/>
              </w:rPr>
              <w:t>as</w:t>
            </w:r>
            <w:proofErr w:type="gramEnd"/>
            <w:r w:rsidRPr="00627DDC">
              <w:rPr>
                <w:bCs/>
                <w:sz w:val="22"/>
                <w:szCs w:val="22"/>
              </w:rPr>
              <w:t xml:space="preserve"> normas internas de </w:t>
            </w:r>
            <w:proofErr w:type="spellStart"/>
            <w:r w:rsidRPr="00627DDC">
              <w:rPr>
                <w:bCs/>
                <w:sz w:val="22"/>
                <w:szCs w:val="22"/>
              </w:rPr>
              <w:t>rastreabilidade</w:t>
            </w:r>
            <w:proofErr w:type="spellEnd"/>
            <w:r w:rsidRPr="00627DDC">
              <w:rPr>
                <w:bCs/>
                <w:sz w:val="22"/>
                <w:szCs w:val="22"/>
              </w:rPr>
              <w:t xml:space="preserve"> em cada entrega será aceito no máximo três lotes diferentes. Em caso de o prazo de validade ser igual ou inferior a 18 meses a entrega deverá ser fracionada.</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0962" w:rsidRPr="00627DDC" w:rsidRDefault="00550962" w:rsidP="000776DC">
            <w:pPr>
              <w:jc w:val="center"/>
              <w:rPr>
                <w:bCs/>
                <w:sz w:val="22"/>
                <w:szCs w:val="22"/>
              </w:rPr>
            </w:pPr>
            <w:r w:rsidRPr="00627DDC">
              <w:rPr>
                <w:bCs/>
                <w:sz w:val="22"/>
                <w:szCs w:val="22"/>
              </w:rPr>
              <w:lastRenderedPageBreak/>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0962" w:rsidRPr="00627DDC" w:rsidRDefault="00550962" w:rsidP="000776DC">
            <w:pPr>
              <w:jc w:val="center"/>
              <w:rPr>
                <w:bCs/>
                <w:sz w:val="22"/>
                <w:szCs w:val="22"/>
              </w:rPr>
            </w:pPr>
            <w:r w:rsidRPr="00627DDC">
              <w:rPr>
                <w:bCs/>
                <w:sz w:val="22"/>
                <w:szCs w:val="22"/>
              </w:rPr>
              <w:t>1.800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0962" w:rsidRPr="00627DDC" w:rsidRDefault="00550962" w:rsidP="000776DC">
            <w:pPr>
              <w:jc w:val="center"/>
              <w:rPr>
                <w:bCs/>
                <w:sz w:val="22"/>
                <w:szCs w:val="22"/>
              </w:rPr>
            </w:pPr>
            <w:r w:rsidRPr="00627DDC">
              <w:rPr>
                <w:bCs/>
                <w:sz w:val="22"/>
                <w:szCs w:val="22"/>
              </w:rPr>
              <w:t>0,94</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0962" w:rsidRPr="00627DDC" w:rsidRDefault="00550962" w:rsidP="000776DC">
            <w:pPr>
              <w:jc w:val="right"/>
              <w:rPr>
                <w:bCs/>
                <w:color w:val="000000"/>
                <w:sz w:val="22"/>
                <w:szCs w:val="22"/>
              </w:rPr>
            </w:pPr>
            <w:r w:rsidRPr="00627DDC">
              <w:rPr>
                <w:bCs/>
                <w:color w:val="000000"/>
                <w:sz w:val="22"/>
                <w:szCs w:val="22"/>
              </w:rPr>
              <w:t>1.692,00</w:t>
            </w:r>
          </w:p>
        </w:tc>
      </w:tr>
      <w:tr w:rsidR="00550962" w:rsidRPr="00627DDC" w:rsidTr="000776DC">
        <w:trPr>
          <w:trHeight w:val="315"/>
        </w:trPr>
        <w:tc>
          <w:tcPr>
            <w:tcW w:w="4268" w:type="pct"/>
            <w:gridSpan w:val="5"/>
            <w:shd w:val="clear" w:color="auto" w:fill="auto"/>
            <w:noWrap/>
            <w:vAlign w:val="bottom"/>
            <w:hideMark/>
          </w:tcPr>
          <w:p w:rsidR="00550962" w:rsidRPr="00627DDC" w:rsidRDefault="00550962" w:rsidP="00550962">
            <w:pPr>
              <w:rPr>
                <w:bCs/>
                <w:sz w:val="22"/>
                <w:szCs w:val="22"/>
              </w:rPr>
            </w:pPr>
            <w:r w:rsidRPr="00627DDC">
              <w:rPr>
                <w:bCs/>
                <w:sz w:val="22"/>
                <w:szCs w:val="22"/>
              </w:rPr>
              <w:lastRenderedPageBreak/>
              <w:t>Valor Total do Lote -9</w:t>
            </w:r>
          </w:p>
        </w:tc>
        <w:tc>
          <w:tcPr>
            <w:tcW w:w="732" w:type="pct"/>
            <w:shd w:val="clear" w:color="auto" w:fill="D9D9D9" w:themeFill="background1" w:themeFillShade="D9"/>
            <w:noWrap/>
            <w:vAlign w:val="center"/>
            <w:hideMark/>
          </w:tcPr>
          <w:p w:rsidR="00550962" w:rsidRPr="00627DDC" w:rsidRDefault="00550962" w:rsidP="00550962">
            <w:pPr>
              <w:jc w:val="right"/>
              <w:rPr>
                <w:bCs/>
                <w:color w:val="0000FF"/>
                <w:sz w:val="22"/>
                <w:szCs w:val="22"/>
              </w:rPr>
            </w:pPr>
            <w:r w:rsidRPr="00627DDC">
              <w:rPr>
                <w:bCs/>
                <w:color w:val="0000FF"/>
                <w:sz w:val="22"/>
                <w:szCs w:val="22"/>
              </w:rPr>
              <w:t>R$ 256.296,00</w:t>
            </w:r>
          </w:p>
        </w:tc>
      </w:tr>
    </w:tbl>
    <w:p w:rsidR="000776DC" w:rsidRPr="00627DDC" w:rsidRDefault="000776DC" w:rsidP="006058B2">
      <w:pPr>
        <w:jc w:val="center"/>
        <w:rPr>
          <w:sz w:val="22"/>
          <w:szCs w:val="22"/>
        </w:rPr>
      </w:pPr>
    </w:p>
    <w:p w:rsidR="000776DC" w:rsidRPr="00627DDC" w:rsidRDefault="000776DC" w:rsidP="006058B2">
      <w:pPr>
        <w:jc w:val="center"/>
        <w:rPr>
          <w:sz w:val="22"/>
          <w:szCs w:val="22"/>
        </w:rPr>
      </w:pPr>
    </w:p>
    <w:p w:rsidR="000776DC" w:rsidRPr="00F73D9A" w:rsidRDefault="000776DC" w:rsidP="000776DC">
      <w:pPr>
        <w:rPr>
          <w:b/>
          <w:sz w:val="22"/>
          <w:szCs w:val="22"/>
        </w:rPr>
      </w:pPr>
      <w:r w:rsidRPr="00F73D9A">
        <w:rPr>
          <w:b/>
          <w:sz w:val="22"/>
          <w:szCs w:val="22"/>
        </w:rPr>
        <w:t>LOTE - 10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48"/>
        <w:gridCol w:w="7654"/>
        <w:gridCol w:w="1134"/>
        <w:gridCol w:w="1231"/>
        <w:gridCol w:w="1674"/>
        <w:gridCol w:w="2237"/>
      </w:tblGrid>
      <w:tr w:rsidR="000776DC" w:rsidRPr="00627DDC" w:rsidTr="000776DC">
        <w:trPr>
          <w:trHeight w:val="706"/>
          <w:tblHeader/>
        </w:trPr>
        <w:tc>
          <w:tcPr>
            <w:tcW w:w="44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776DC" w:rsidRPr="00F73D9A" w:rsidRDefault="000776DC" w:rsidP="000776DC">
            <w:pPr>
              <w:jc w:val="center"/>
              <w:rPr>
                <w:b/>
                <w:bCs/>
                <w:color w:val="0000FF"/>
                <w:sz w:val="22"/>
                <w:szCs w:val="22"/>
              </w:rPr>
            </w:pPr>
            <w:r w:rsidRPr="00F73D9A">
              <w:rPr>
                <w:b/>
                <w:bCs/>
                <w:color w:val="0000FF"/>
                <w:sz w:val="22"/>
                <w:szCs w:val="22"/>
              </w:rPr>
              <w:t>ITEM</w:t>
            </w:r>
          </w:p>
        </w:tc>
        <w:tc>
          <w:tcPr>
            <w:tcW w:w="2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776DC" w:rsidRPr="00F73D9A" w:rsidRDefault="000776DC" w:rsidP="000776DC">
            <w:pPr>
              <w:jc w:val="center"/>
              <w:rPr>
                <w:b/>
                <w:bCs/>
                <w:color w:val="0000FF"/>
                <w:sz w:val="22"/>
                <w:szCs w:val="22"/>
              </w:rPr>
            </w:pPr>
            <w:r w:rsidRPr="00F73D9A">
              <w:rPr>
                <w:b/>
                <w:bCs/>
                <w:color w:val="0000FF"/>
                <w:sz w:val="22"/>
                <w:szCs w:val="22"/>
              </w:rPr>
              <w:t>DESCRIÇÃO</w:t>
            </w:r>
          </w:p>
        </w:tc>
        <w:tc>
          <w:tcPr>
            <w:tcW w:w="3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776DC" w:rsidRPr="00F73D9A" w:rsidRDefault="000776DC" w:rsidP="000776DC">
            <w:pPr>
              <w:jc w:val="center"/>
              <w:rPr>
                <w:b/>
                <w:bCs/>
                <w:color w:val="0000FF"/>
                <w:sz w:val="22"/>
                <w:szCs w:val="22"/>
              </w:rPr>
            </w:pPr>
            <w:r w:rsidRPr="00F73D9A">
              <w:rPr>
                <w:b/>
                <w:bCs/>
                <w:color w:val="0000FF"/>
                <w:sz w:val="22"/>
                <w:szCs w:val="22"/>
              </w:rPr>
              <w:t>UNID</w:t>
            </w:r>
          </w:p>
        </w:tc>
        <w:tc>
          <w:tcPr>
            <w:tcW w:w="4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776DC" w:rsidRPr="00F73D9A" w:rsidRDefault="000776DC" w:rsidP="000776DC">
            <w:pPr>
              <w:jc w:val="center"/>
              <w:rPr>
                <w:b/>
                <w:bCs/>
                <w:color w:val="0000FF"/>
                <w:sz w:val="22"/>
                <w:szCs w:val="22"/>
              </w:rPr>
            </w:pPr>
            <w:r w:rsidRPr="00F73D9A">
              <w:rPr>
                <w:b/>
                <w:bCs/>
                <w:color w:val="0000FF"/>
                <w:sz w:val="22"/>
                <w:szCs w:val="22"/>
              </w:rPr>
              <w:t>QUANT.</w:t>
            </w:r>
          </w:p>
        </w:tc>
        <w:tc>
          <w:tcPr>
            <w:tcW w:w="5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776DC" w:rsidRPr="00F73D9A" w:rsidRDefault="000776DC" w:rsidP="000776DC">
            <w:pPr>
              <w:jc w:val="center"/>
              <w:rPr>
                <w:b/>
                <w:bCs/>
                <w:color w:val="0000FF"/>
                <w:sz w:val="22"/>
                <w:szCs w:val="22"/>
              </w:rPr>
            </w:pPr>
            <w:r w:rsidRPr="00F73D9A">
              <w:rPr>
                <w:b/>
                <w:bCs/>
                <w:color w:val="0000FF"/>
                <w:sz w:val="22"/>
                <w:szCs w:val="22"/>
              </w:rPr>
              <w:t>PREÇO MÉDIO</w:t>
            </w:r>
          </w:p>
        </w:tc>
        <w:tc>
          <w:tcPr>
            <w:tcW w:w="7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0776DC" w:rsidRPr="00F73D9A" w:rsidRDefault="000776DC" w:rsidP="000776DC">
            <w:pPr>
              <w:jc w:val="center"/>
              <w:rPr>
                <w:b/>
                <w:bCs/>
                <w:color w:val="0000FF"/>
                <w:sz w:val="22"/>
                <w:szCs w:val="22"/>
              </w:rPr>
            </w:pPr>
            <w:r w:rsidRPr="00F73D9A">
              <w:rPr>
                <w:b/>
                <w:bCs/>
                <w:color w:val="0000FF"/>
                <w:sz w:val="22"/>
                <w:szCs w:val="22"/>
              </w:rPr>
              <w:t>VALOR TOTAL</w:t>
            </w:r>
          </w:p>
        </w:tc>
      </w:tr>
      <w:tr w:rsidR="00204ABD" w:rsidRPr="00627DDC" w:rsidTr="000776DC">
        <w:trPr>
          <w:trHeight w:val="323"/>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204ABD" w:rsidRPr="00627DDC" w:rsidRDefault="00204ABD" w:rsidP="000776DC">
            <w:pPr>
              <w:jc w:val="center"/>
              <w:rPr>
                <w:sz w:val="22"/>
                <w:szCs w:val="22"/>
              </w:rPr>
            </w:pPr>
            <w:r w:rsidRPr="00627DDC">
              <w:rPr>
                <w:sz w:val="22"/>
                <w:szCs w:val="22"/>
              </w:rPr>
              <w:t>92</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204ABD" w:rsidRPr="00627DDC" w:rsidRDefault="00204ABD">
            <w:pPr>
              <w:jc w:val="both"/>
              <w:rPr>
                <w:bCs/>
                <w:sz w:val="22"/>
                <w:szCs w:val="22"/>
              </w:rPr>
            </w:pPr>
            <w:r w:rsidRPr="00627DDC">
              <w:rPr>
                <w:bCs/>
                <w:sz w:val="22"/>
                <w:szCs w:val="22"/>
              </w:rPr>
              <w:t xml:space="preserve">Caixa coletora descartável, capacidade para 13 litros - para </w:t>
            </w:r>
            <w:proofErr w:type="spellStart"/>
            <w:r w:rsidRPr="00627DDC">
              <w:rPr>
                <w:bCs/>
                <w:sz w:val="22"/>
                <w:szCs w:val="22"/>
              </w:rPr>
              <w:t>perfurocortantes</w:t>
            </w:r>
            <w:proofErr w:type="spellEnd"/>
            <w:r w:rsidRPr="00627DDC">
              <w:rPr>
                <w:bCs/>
                <w:sz w:val="22"/>
                <w:szCs w:val="22"/>
              </w:rPr>
              <w:t xml:space="preserve">, alça dupla para transporte, com </w:t>
            </w:r>
            <w:proofErr w:type="spellStart"/>
            <w:proofErr w:type="gramStart"/>
            <w:r w:rsidRPr="00627DDC">
              <w:rPr>
                <w:bCs/>
                <w:sz w:val="22"/>
                <w:szCs w:val="22"/>
              </w:rPr>
              <w:t>contra-trava</w:t>
            </w:r>
            <w:proofErr w:type="spellEnd"/>
            <w:proofErr w:type="gramEnd"/>
            <w:r w:rsidRPr="00627DDC">
              <w:rPr>
                <w:bCs/>
                <w:sz w:val="22"/>
                <w:szCs w:val="22"/>
              </w:rPr>
              <w:t>, revestimento que evita perfuração e vazamentos. Deve ser de fácil montagem. De acordo com NBR 13853.</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4ABD" w:rsidRPr="00627DDC" w:rsidRDefault="00204ABD" w:rsidP="000776DC">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4ABD" w:rsidRPr="00627DDC" w:rsidRDefault="00204ABD" w:rsidP="000776DC">
            <w:pPr>
              <w:jc w:val="center"/>
              <w:rPr>
                <w:bCs/>
                <w:sz w:val="22"/>
                <w:szCs w:val="22"/>
              </w:rPr>
            </w:pPr>
            <w:r w:rsidRPr="00627DDC">
              <w:rPr>
                <w:bCs/>
                <w:sz w:val="22"/>
                <w:szCs w:val="22"/>
              </w:rPr>
              <w:t>2.172</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4ABD" w:rsidRPr="00627DDC" w:rsidRDefault="00204ABD" w:rsidP="000776DC">
            <w:pPr>
              <w:jc w:val="center"/>
              <w:rPr>
                <w:bCs/>
                <w:sz w:val="22"/>
                <w:szCs w:val="22"/>
              </w:rPr>
            </w:pPr>
            <w:r w:rsidRPr="00627DDC">
              <w:rPr>
                <w:bCs/>
                <w:sz w:val="22"/>
                <w:szCs w:val="22"/>
              </w:rPr>
              <w:t>2,84</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4ABD" w:rsidRPr="00627DDC" w:rsidRDefault="00204ABD" w:rsidP="000776DC">
            <w:pPr>
              <w:jc w:val="right"/>
              <w:rPr>
                <w:bCs/>
                <w:color w:val="000000"/>
                <w:sz w:val="22"/>
                <w:szCs w:val="22"/>
              </w:rPr>
            </w:pPr>
            <w:r w:rsidRPr="00627DDC">
              <w:rPr>
                <w:bCs/>
                <w:color w:val="000000"/>
                <w:sz w:val="22"/>
                <w:szCs w:val="22"/>
              </w:rPr>
              <w:t>6.168,48</w:t>
            </w:r>
          </w:p>
        </w:tc>
      </w:tr>
      <w:tr w:rsidR="00204ABD" w:rsidRPr="00627DDC" w:rsidTr="000776DC">
        <w:trPr>
          <w:trHeight w:val="272"/>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204ABD" w:rsidRPr="00627DDC" w:rsidRDefault="00204ABD" w:rsidP="000776DC">
            <w:pPr>
              <w:jc w:val="center"/>
              <w:rPr>
                <w:sz w:val="22"/>
                <w:szCs w:val="22"/>
              </w:rPr>
            </w:pPr>
            <w:r w:rsidRPr="00627DDC">
              <w:rPr>
                <w:sz w:val="22"/>
                <w:szCs w:val="22"/>
              </w:rPr>
              <w:t>93</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204ABD" w:rsidRPr="00627DDC" w:rsidRDefault="00204ABD">
            <w:pPr>
              <w:jc w:val="both"/>
              <w:rPr>
                <w:bCs/>
                <w:sz w:val="22"/>
                <w:szCs w:val="22"/>
              </w:rPr>
            </w:pPr>
            <w:r w:rsidRPr="00627DDC">
              <w:rPr>
                <w:bCs/>
                <w:sz w:val="22"/>
                <w:szCs w:val="22"/>
              </w:rPr>
              <w:t xml:space="preserve">Caixa coletora descartável, capacidade para 07 litros - para </w:t>
            </w:r>
            <w:proofErr w:type="spellStart"/>
            <w:r w:rsidRPr="00627DDC">
              <w:rPr>
                <w:bCs/>
                <w:sz w:val="22"/>
                <w:szCs w:val="22"/>
              </w:rPr>
              <w:t>perfurocortantes</w:t>
            </w:r>
            <w:proofErr w:type="spellEnd"/>
            <w:r w:rsidRPr="00627DDC">
              <w:rPr>
                <w:bCs/>
                <w:sz w:val="22"/>
                <w:szCs w:val="22"/>
              </w:rPr>
              <w:t xml:space="preserve">, alça dupla para transporte, com </w:t>
            </w:r>
            <w:proofErr w:type="spellStart"/>
            <w:proofErr w:type="gramStart"/>
            <w:r w:rsidRPr="00627DDC">
              <w:rPr>
                <w:bCs/>
                <w:sz w:val="22"/>
                <w:szCs w:val="22"/>
              </w:rPr>
              <w:t>contra-trava</w:t>
            </w:r>
            <w:proofErr w:type="spellEnd"/>
            <w:proofErr w:type="gramEnd"/>
            <w:r w:rsidRPr="00627DDC">
              <w:rPr>
                <w:bCs/>
                <w:sz w:val="22"/>
                <w:szCs w:val="22"/>
              </w:rPr>
              <w:t>, revestimento que evita perfuração e vazamentos. Deve ser de fácil montagem. De acordo com NBR 13853.</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4ABD" w:rsidRPr="00627DDC" w:rsidRDefault="00204ABD" w:rsidP="000776DC">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4ABD" w:rsidRPr="00627DDC" w:rsidRDefault="00204ABD" w:rsidP="000776DC">
            <w:pPr>
              <w:jc w:val="center"/>
              <w:rPr>
                <w:bCs/>
                <w:sz w:val="22"/>
                <w:szCs w:val="22"/>
              </w:rPr>
            </w:pPr>
            <w:r w:rsidRPr="00627DDC">
              <w:rPr>
                <w:bCs/>
                <w:sz w:val="22"/>
                <w:szCs w:val="22"/>
              </w:rPr>
              <w:t>840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4ABD" w:rsidRPr="00627DDC" w:rsidRDefault="00204ABD" w:rsidP="000776DC">
            <w:pPr>
              <w:jc w:val="center"/>
              <w:rPr>
                <w:bCs/>
                <w:sz w:val="22"/>
                <w:szCs w:val="22"/>
              </w:rPr>
            </w:pPr>
            <w:r w:rsidRPr="00627DDC">
              <w:rPr>
                <w:bCs/>
                <w:sz w:val="22"/>
                <w:szCs w:val="22"/>
              </w:rPr>
              <w:t>4,63</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04ABD" w:rsidRPr="00627DDC" w:rsidRDefault="00204ABD" w:rsidP="000776DC">
            <w:pPr>
              <w:jc w:val="right"/>
              <w:rPr>
                <w:bCs/>
                <w:color w:val="000000"/>
                <w:sz w:val="22"/>
                <w:szCs w:val="22"/>
              </w:rPr>
            </w:pPr>
            <w:r w:rsidRPr="00627DDC">
              <w:rPr>
                <w:bCs/>
                <w:color w:val="000000"/>
                <w:sz w:val="22"/>
                <w:szCs w:val="22"/>
              </w:rPr>
              <w:t>3.889,20</w:t>
            </w:r>
          </w:p>
        </w:tc>
      </w:tr>
      <w:tr w:rsidR="000776DC" w:rsidRPr="00627DDC" w:rsidTr="000776DC">
        <w:trPr>
          <w:trHeight w:val="315"/>
        </w:trPr>
        <w:tc>
          <w:tcPr>
            <w:tcW w:w="4268" w:type="pct"/>
            <w:gridSpan w:val="5"/>
            <w:shd w:val="clear" w:color="auto" w:fill="auto"/>
            <w:noWrap/>
            <w:vAlign w:val="bottom"/>
            <w:hideMark/>
          </w:tcPr>
          <w:p w:rsidR="000776DC" w:rsidRPr="00627DDC" w:rsidRDefault="000776DC" w:rsidP="000776DC">
            <w:pPr>
              <w:rPr>
                <w:bCs/>
                <w:sz w:val="22"/>
                <w:szCs w:val="22"/>
              </w:rPr>
            </w:pPr>
            <w:r w:rsidRPr="00627DDC">
              <w:rPr>
                <w:bCs/>
                <w:sz w:val="22"/>
                <w:szCs w:val="22"/>
              </w:rPr>
              <w:t>Valor Total do Lote -10</w:t>
            </w:r>
          </w:p>
        </w:tc>
        <w:tc>
          <w:tcPr>
            <w:tcW w:w="732" w:type="pct"/>
            <w:shd w:val="clear" w:color="auto" w:fill="D9D9D9" w:themeFill="background1" w:themeFillShade="D9"/>
            <w:noWrap/>
            <w:vAlign w:val="center"/>
            <w:hideMark/>
          </w:tcPr>
          <w:p w:rsidR="000776DC" w:rsidRPr="00627DDC" w:rsidRDefault="000776DC" w:rsidP="00204ABD">
            <w:pPr>
              <w:jc w:val="right"/>
              <w:rPr>
                <w:bCs/>
                <w:color w:val="0000FF"/>
                <w:sz w:val="22"/>
                <w:szCs w:val="22"/>
              </w:rPr>
            </w:pPr>
            <w:r w:rsidRPr="00627DDC">
              <w:rPr>
                <w:bCs/>
                <w:color w:val="0000FF"/>
                <w:sz w:val="22"/>
                <w:szCs w:val="22"/>
              </w:rPr>
              <w:t xml:space="preserve">R$ </w:t>
            </w:r>
            <w:r w:rsidR="00204ABD" w:rsidRPr="00627DDC">
              <w:rPr>
                <w:bCs/>
                <w:color w:val="0000FF"/>
                <w:sz w:val="22"/>
                <w:szCs w:val="22"/>
              </w:rPr>
              <w:t>10</w:t>
            </w:r>
            <w:r w:rsidRPr="00627DDC">
              <w:rPr>
                <w:bCs/>
                <w:color w:val="0000FF"/>
                <w:sz w:val="22"/>
                <w:szCs w:val="22"/>
              </w:rPr>
              <w:t>.</w:t>
            </w:r>
            <w:r w:rsidR="00204ABD" w:rsidRPr="00627DDC">
              <w:rPr>
                <w:bCs/>
                <w:color w:val="0000FF"/>
                <w:sz w:val="22"/>
                <w:szCs w:val="22"/>
              </w:rPr>
              <w:t>057</w:t>
            </w:r>
            <w:r w:rsidRPr="00627DDC">
              <w:rPr>
                <w:bCs/>
                <w:color w:val="0000FF"/>
                <w:sz w:val="22"/>
                <w:szCs w:val="22"/>
              </w:rPr>
              <w:t>,6</w:t>
            </w:r>
            <w:r w:rsidR="00204ABD" w:rsidRPr="00627DDC">
              <w:rPr>
                <w:bCs/>
                <w:color w:val="0000FF"/>
                <w:sz w:val="22"/>
                <w:szCs w:val="22"/>
              </w:rPr>
              <w:t>8</w:t>
            </w:r>
          </w:p>
        </w:tc>
      </w:tr>
    </w:tbl>
    <w:p w:rsidR="000776DC" w:rsidRPr="00627DDC" w:rsidRDefault="000776DC" w:rsidP="006058B2">
      <w:pPr>
        <w:jc w:val="center"/>
        <w:rPr>
          <w:sz w:val="22"/>
          <w:szCs w:val="22"/>
        </w:rPr>
      </w:pPr>
    </w:p>
    <w:p w:rsidR="00272C13" w:rsidRPr="00627DDC" w:rsidRDefault="00272C13" w:rsidP="006058B2">
      <w:pPr>
        <w:jc w:val="center"/>
        <w:rPr>
          <w:sz w:val="22"/>
          <w:szCs w:val="22"/>
        </w:rPr>
      </w:pPr>
    </w:p>
    <w:p w:rsidR="00272C13" w:rsidRPr="00F73D9A" w:rsidRDefault="00272C13" w:rsidP="00272C13">
      <w:pPr>
        <w:rPr>
          <w:b/>
          <w:sz w:val="22"/>
          <w:szCs w:val="22"/>
        </w:rPr>
      </w:pPr>
      <w:r w:rsidRPr="00F73D9A">
        <w:rPr>
          <w:b/>
          <w:sz w:val="22"/>
          <w:szCs w:val="22"/>
        </w:rPr>
        <w:t>LOTE - 11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48"/>
        <w:gridCol w:w="7654"/>
        <w:gridCol w:w="1134"/>
        <w:gridCol w:w="1231"/>
        <w:gridCol w:w="1674"/>
        <w:gridCol w:w="2237"/>
      </w:tblGrid>
      <w:tr w:rsidR="00272C13" w:rsidRPr="00627DDC" w:rsidTr="00272C13">
        <w:trPr>
          <w:trHeight w:val="706"/>
          <w:tblHeader/>
        </w:trPr>
        <w:tc>
          <w:tcPr>
            <w:tcW w:w="44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C13" w:rsidRPr="00F73D9A" w:rsidRDefault="00272C13" w:rsidP="00272C13">
            <w:pPr>
              <w:jc w:val="center"/>
              <w:rPr>
                <w:b/>
                <w:bCs/>
                <w:color w:val="0000FF"/>
                <w:sz w:val="22"/>
                <w:szCs w:val="22"/>
              </w:rPr>
            </w:pPr>
            <w:r w:rsidRPr="00F73D9A">
              <w:rPr>
                <w:b/>
                <w:bCs/>
                <w:color w:val="0000FF"/>
                <w:sz w:val="22"/>
                <w:szCs w:val="22"/>
              </w:rPr>
              <w:t>ITEM</w:t>
            </w:r>
          </w:p>
        </w:tc>
        <w:tc>
          <w:tcPr>
            <w:tcW w:w="2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C13" w:rsidRPr="00F73D9A" w:rsidRDefault="00272C13" w:rsidP="00272C13">
            <w:pPr>
              <w:jc w:val="center"/>
              <w:rPr>
                <w:b/>
                <w:bCs/>
                <w:color w:val="0000FF"/>
                <w:sz w:val="22"/>
                <w:szCs w:val="22"/>
              </w:rPr>
            </w:pPr>
            <w:r w:rsidRPr="00F73D9A">
              <w:rPr>
                <w:b/>
                <w:bCs/>
                <w:color w:val="0000FF"/>
                <w:sz w:val="22"/>
                <w:szCs w:val="22"/>
              </w:rPr>
              <w:t>DESCRIÇÃO</w:t>
            </w:r>
          </w:p>
        </w:tc>
        <w:tc>
          <w:tcPr>
            <w:tcW w:w="3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C13" w:rsidRPr="00F73D9A" w:rsidRDefault="00272C13" w:rsidP="00272C13">
            <w:pPr>
              <w:jc w:val="center"/>
              <w:rPr>
                <w:b/>
                <w:bCs/>
                <w:color w:val="0000FF"/>
                <w:sz w:val="22"/>
                <w:szCs w:val="22"/>
              </w:rPr>
            </w:pPr>
            <w:r w:rsidRPr="00F73D9A">
              <w:rPr>
                <w:b/>
                <w:bCs/>
                <w:color w:val="0000FF"/>
                <w:sz w:val="22"/>
                <w:szCs w:val="22"/>
              </w:rPr>
              <w:t>UNID</w:t>
            </w:r>
          </w:p>
        </w:tc>
        <w:tc>
          <w:tcPr>
            <w:tcW w:w="4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C13" w:rsidRPr="00F73D9A" w:rsidRDefault="00272C13" w:rsidP="00272C13">
            <w:pPr>
              <w:jc w:val="center"/>
              <w:rPr>
                <w:b/>
                <w:bCs/>
                <w:color w:val="0000FF"/>
                <w:sz w:val="22"/>
                <w:szCs w:val="22"/>
              </w:rPr>
            </w:pPr>
            <w:r w:rsidRPr="00F73D9A">
              <w:rPr>
                <w:b/>
                <w:bCs/>
                <w:color w:val="0000FF"/>
                <w:sz w:val="22"/>
                <w:szCs w:val="22"/>
              </w:rPr>
              <w:t>QUANT.</w:t>
            </w:r>
          </w:p>
        </w:tc>
        <w:tc>
          <w:tcPr>
            <w:tcW w:w="5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C13" w:rsidRPr="00F73D9A" w:rsidRDefault="00272C13" w:rsidP="00272C13">
            <w:pPr>
              <w:jc w:val="center"/>
              <w:rPr>
                <w:b/>
                <w:bCs/>
                <w:color w:val="0000FF"/>
                <w:sz w:val="22"/>
                <w:szCs w:val="22"/>
              </w:rPr>
            </w:pPr>
            <w:r w:rsidRPr="00F73D9A">
              <w:rPr>
                <w:b/>
                <w:bCs/>
                <w:color w:val="0000FF"/>
                <w:sz w:val="22"/>
                <w:szCs w:val="22"/>
              </w:rPr>
              <w:t>PREÇO MÉDIO</w:t>
            </w:r>
          </w:p>
        </w:tc>
        <w:tc>
          <w:tcPr>
            <w:tcW w:w="7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C13" w:rsidRPr="00F73D9A" w:rsidRDefault="00272C13" w:rsidP="00272C13">
            <w:pPr>
              <w:jc w:val="center"/>
              <w:rPr>
                <w:b/>
                <w:bCs/>
                <w:color w:val="0000FF"/>
                <w:sz w:val="22"/>
                <w:szCs w:val="22"/>
              </w:rPr>
            </w:pPr>
            <w:r w:rsidRPr="00F73D9A">
              <w:rPr>
                <w:b/>
                <w:bCs/>
                <w:color w:val="0000FF"/>
                <w:sz w:val="22"/>
                <w:szCs w:val="22"/>
              </w:rPr>
              <w:t>VALOR TOTAL</w:t>
            </w:r>
          </w:p>
        </w:tc>
      </w:tr>
      <w:tr w:rsidR="00B10B97" w:rsidRPr="00627DDC" w:rsidTr="00272C13">
        <w:trPr>
          <w:trHeight w:val="323"/>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rsidP="00272C13">
            <w:pPr>
              <w:jc w:val="center"/>
              <w:rPr>
                <w:sz w:val="22"/>
                <w:szCs w:val="22"/>
              </w:rPr>
            </w:pPr>
            <w:r w:rsidRPr="00627DDC">
              <w:rPr>
                <w:sz w:val="22"/>
                <w:szCs w:val="22"/>
              </w:rPr>
              <w:t>94</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pPr>
              <w:jc w:val="both"/>
              <w:rPr>
                <w:bCs/>
                <w:sz w:val="22"/>
                <w:szCs w:val="22"/>
              </w:rPr>
            </w:pPr>
            <w:r w:rsidRPr="00627DDC">
              <w:rPr>
                <w:bCs/>
                <w:sz w:val="22"/>
                <w:szCs w:val="22"/>
              </w:rPr>
              <w:t xml:space="preserve">Anticoagulante universal (EDTA), 5%. Sal </w:t>
            </w:r>
            <w:proofErr w:type="spellStart"/>
            <w:r w:rsidRPr="00627DDC">
              <w:rPr>
                <w:bCs/>
                <w:sz w:val="22"/>
                <w:szCs w:val="22"/>
              </w:rPr>
              <w:t>dissódico</w:t>
            </w:r>
            <w:proofErr w:type="spellEnd"/>
            <w:r w:rsidRPr="00627DDC">
              <w:rPr>
                <w:bCs/>
                <w:sz w:val="22"/>
                <w:szCs w:val="22"/>
              </w:rPr>
              <w:t xml:space="preserve"> 0,36 mol, água </w:t>
            </w:r>
            <w:proofErr w:type="gramStart"/>
            <w:r w:rsidRPr="00627DDC">
              <w:rPr>
                <w:bCs/>
                <w:sz w:val="22"/>
                <w:szCs w:val="22"/>
              </w:rPr>
              <w:t>1000ml</w:t>
            </w:r>
            <w:proofErr w:type="gramEnd"/>
            <w:r w:rsidRPr="00627DDC">
              <w:rPr>
                <w:bCs/>
                <w:sz w:val="22"/>
                <w:szCs w:val="22"/>
              </w:rPr>
              <w:t xml:space="preserve"> , pH ajustado entre 6,6 e 6,8-Frasco de 1.000 ml.</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r w:rsidRPr="00627DDC">
              <w:rPr>
                <w:bCs/>
                <w:sz w:val="22"/>
                <w:szCs w:val="22"/>
              </w:rPr>
              <w:t>FRA</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r w:rsidRPr="00627DDC">
              <w:rPr>
                <w:bCs/>
                <w:sz w:val="22"/>
                <w:szCs w:val="22"/>
              </w:rPr>
              <w:t>15</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r w:rsidRPr="00627DDC">
              <w:rPr>
                <w:bCs/>
                <w:sz w:val="22"/>
                <w:szCs w:val="22"/>
              </w:rPr>
              <w:t>50,40</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right"/>
              <w:rPr>
                <w:bCs/>
                <w:color w:val="000000"/>
                <w:sz w:val="22"/>
                <w:szCs w:val="22"/>
              </w:rPr>
            </w:pPr>
            <w:r w:rsidRPr="00627DDC">
              <w:rPr>
                <w:bCs/>
                <w:color w:val="000000"/>
                <w:sz w:val="22"/>
                <w:szCs w:val="22"/>
              </w:rPr>
              <w:t>756,00</w:t>
            </w:r>
          </w:p>
        </w:tc>
      </w:tr>
      <w:tr w:rsidR="00B10B97" w:rsidRPr="00627DDC" w:rsidTr="00272C13">
        <w:trPr>
          <w:trHeight w:val="272"/>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rsidP="00272C13">
            <w:pPr>
              <w:jc w:val="center"/>
              <w:rPr>
                <w:sz w:val="22"/>
                <w:szCs w:val="22"/>
              </w:rPr>
            </w:pPr>
            <w:r w:rsidRPr="00627DDC">
              <w:rPr>
                <w:sz w:val="22"/>
                <w:szCs w:val="22"/>
              </w:rPr>
              <w:t>95</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pPr>
              <w:jc w:val="both"/>
              <w:rPr>
                <w:bCs/>
                <w:sz w:val="22"/>
                <w:szCs w:val="22"/>
              </w:rPr>
            </w:pPr>
            <w:proofErr w:type="spellStart"/>
            <w:r w:rsidRPr="00627DDC">
              <w:rPr>
                <w:bCs/>
                <w:sz w:val="22"/>
                <w:szCs w:val="22"/>
              </w:rPr>
              <w:t>Erlenmeyer</w:t>
            </w:r>
            <w:proofErr w:type="spellEnd"/>
            <w:r w:rsidRPr="00627DDC">
              <w:rPr>
                <w:bCs/>
                <w:sz w:val="22"/>
                <w:szCs w:val="22"/>
              </w:rPr>
              <w:t xml:space="preserve"> com capacidade 500 ml - de vidro </w:t>
            </w:r>
            <w:proofErr w:type="spellStart"/>
            <w:r w:rsidRPr="00627DDC">
              <w:rPr>
                <w:bCs/>
                <w:sz w:val="22"/>
                <w:szCs w:val="22"/>
              </w:rPr>
              <w:t>borossilicato</w:t>
            </w:r>
            <w:proofErr w:type="spellEnd"/>
            <w:r w:rsidRPr="00627DDC">
              <w:rPr>
                <w:bCs/>
                <w:sz w:val="22"/>
                <w:szCs w:val="22"/>
              </w:rPr>
              <w:t>, boca larga, graduado, com orla.</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proofErr w:type="gramStart"/>
            <w:r w:rsidRPr="00627DDC">
              <w:rPr>
                <w:bCs/>
                <w:sz w:val="22"/>
                <w:szCs w:val="22"/>
              </w:rPr>
              <w:t>5</w:t>
            </w:r>
            <w:proofErr w:type="gramEnd"/>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r w:rsidRPr="00627DDC">
              <w:rPr>
                <w:bCs/>
                <w:sz w:val="22"/>
                <w:szCs w:val="22"/>
              </w:rPr>
              <w:t>14,14</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right"/>
              <w:rPr>
                <w:bCs/>
                <w:color w:val="000000"/>
                <w:sz w:val="22"/>
                <w:szCs w:val="22"/>
              </w:rPr>
            </w:pPr>
            <w:r w:rsidRPr="00627DDC">
              <w:rPr>
                <w:bCs/>
                <w:color w:val="000000"/>
                <w:sz w:val="22"/>
                <w:szCs w:val="22"/>
              </w:rPr>
              <w:t>70,70</w:t>
            </w:r>
          </w:p>
        </w:tc>
      </w:tr>
      <w:tr w:rsidR="00B10B97" w:rsidRPr="00627DDC" w:rsidTr="00272C13">
        <w:trPr>
          <w:trHeight w:val="272"/>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rsidP="00272C13">
            <w:pPr>
              <w:jc w:val="center"/>
              <w:rPr>
                <w:sz w:val="22"/>
                <w:szCs w:val="22"/>
              </w:rPr>
            </w:pPr>
            <w:r w:rsidRPr="00627DDC">
              <w:rPr>
                <w:sz w:val="22"/>
                <w:szCs w:val="22"/>
              </w:rPr>
              <w:t>96</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pPr>
              <w:jc w:val="both"/>
              <w:rPr>
                <w:bCs/>
                <w:sz w:val="22"/>
                <w:szCs w:val="22"/>
              </w:rPr>
            </w:pPr>
            <w:proofErr w:type="spellStart"/>
            <w:r w:rsidRPr="00627DDC">
              <w:rPr>
                <w:bCs/>
                <w:sz w:val="22"/>
                <w:szCs w:val="22"/>
              </w:rPr>
              <w:t>Erlenmeyer</w:t>
            </w:r>
            <w:proofErr w:type="spellEnd"/>
            <w:r w:rsidRPr="00627DDC">
              <w:rPr>
                <w:bCs/>
                <w:sz w:val="22"/>
                <w:szCs w:val="22"/>
              </w:rPr>
              <w:t xml:space="preserve"> com capacidade 1000 ml - de vidro </w:t>
            </w:r>
            <w:proofErr w:type="spellStart"/>
            <w:r w:rsidRPr="00627DDC">
              <w:rPr>
                <w:bCs/>
                <w:sz w:val="22"/>
                <w:szCs w:val="22"/>
              </w:rPr>
              <w:t>borossilicato</w:t>
            </w:r>
            <w:proofErr w:type="spellEnd"/>
            <w:r w:rsidRPr="00627DDC">
              <w:rPr>
                <w:bCs/>
                <w:sz w:val="22"/>
                <w:szCs w:val="22"/>
              </w:rPr>
              <w:t xml:space="preserve">, boca larga, graduado, com orla. </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proofErr w:type="gramStart"/>
            <w:r w:rsidRPr="00627DDC">
              <w:rPr>
                <w:bCs/>
                <w:sz w:val="22"/>
                <w:szCs w:val="22"/>
              </w:rPr>
              <w:t>3</w:t>
            </w:r>
            <w:proofErr w:type="gramEnd"/>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r w:rsidRPr="00627DDC">
              <w:rPr>
                <w:bCs/>
                <w:sz w:val="22"/>
                <w:szCs w:val="22"/>
              </w:rPr>
              <w:t>19,36</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right"/>
              <w:rPr>
                <w:bCs/>
                <w:color w:val="000000"/>
                <w:sz w:val="22"/>
                <w:szCs w:val="22"/>
              </w:rPr>
            </w:pPr>
            <w:r w:rsidRPr="00627DDC">
              <w:rPr>
                <w:bCs/>
                <w:color w:val="000000"/>
                <w:sz w:val="22"/>
                <w:szCs w:val="22"/>
              </w:rPr>
              <w:t>58,08</w:t>
            </w:r>
          </w:p>
        </w:tc>
      </w:tr>
      <w:tr w:rsidR="00B10B97" w:rsidRPr="00627DDC" w:rsidTr="00272C13">
        <w:trPr>
          <w:trHeight w:val="272"/>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rsidP="00272C13">
            <w:pPr>
              <w:jc w:val="center"/>
              <w:rPr>
                <w:sz w:val="22"/>
                <w:szCs w:val="22"/>
              </w:rPr>
            </w:pPr>
            <w:r w:rsidRPr="00627DDC">
              <w:rPr>
                <w:sz w:val="22"/>
                <w:szCs w:val="22"/>
              </w:rPr>
              <w:lastRenderedPageBreak/>
              <w:t>97</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pPr>
              <w:jc w:val="both"/>
              <w:rPr>
                <w:bCs/>
                <w:sz w:val="22"/>
                <w:szCs w:val="22"/>
              </w:rPr>
            </w:pPr>
            <w:proofErr w:type="spellStart"/>
            <w:r w:rsidRPr="00627DDC">
              <w:rPr>
                <w:bCs/>
                <w:sz w:val="22"/>
                <w:szCs w:val="22"/>
              </w:rPr>
              <w:t>Erlenmeyer</w:t>
            </w:r>
            <w:proofErr w:type="spellEnd"/>
            <w:r w:rsidRPr="00627DDC">
              <w:rPr>
                <w:bCs/>
                <w:sz w:val="22"/>
                <w:szCs w:val="22"/>
              </w:rPr>
              <w:t xml:space="preserve"> com capacidade 2000 ml - de vidro </w:t>
            </w:r>
            <w:proofErr w:type="spellStart"/>
            <w:r w:rsidRPr="00627DDC">
              <w:rPr>
                <w:bCs/>
                <w:sz w:val="22"/>
                <w:szCs w:val="22"/>
              </w:rPr>
              <w:t>borossilicato</w:t>
            </w:r>
            <w:proofErr w:type="spellEnd"/>
            <w:r w:rsidRPr="00627DDC">
              <w:rPr>
                <w:bCs/>
                <w:sz w:val="22"/>
                <w:szCs w:val="22"/>
              </w:rPr>
              <w:t>, boca larga, graduado, com orla.</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r w:rsidRPr="00627DDC">
              <w:rPr>
                <w:bCs/>
                <w:sz w:val="22"/>
                <w:szCs w:val="22"/>
              </w:rPr>
              <w:t>11</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r w:rsidRPr="00627DDC">
              <w:rPr>
                <w:bCs/>
                <w:sz w:val="22"/>
                <w:szCs w:val="22"/>
              </w:rPr>
              <w:t>31,58</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right"/>
              <w:rPr>
                <w:bCs/>
                <w:color w:val="000000"/>
                <w:sz w:val="22"/>
                <w:szCs w:val="22"/>
              </w:rPr>
            </w:pPr>
            <w:r w:rsidRPr="00627DDC">
              <w:rPr>
                <w:bCs/>
                <w:color w:val="000000"/>
                <w:sz w:val="22"/>
                <w:szCs w:val="22"/>
              </w:rPr>
              <w:t>347,38</w:t>
            </w:r>
          </w:p>
        </w:tc>
      </w:tr>
      <w:tr w:rsidR="00272C13" w:rsidRPr="00627DDC" w:rsidTr="00272C13">
        <w:trPr>
          <w:trHeight w:val="315"/>
        </w:trPr>
        <w:tc>
          <w:tcPr>
            <w:tcW w:w="4268" w:type="pct"/>
            <w:gridSpan w:val="5"/>
            <w:shd w:val="clear" w:color="auto" w:fill="auto"/>
            <w:noWrap/>
            <w:vAlign w:val="bottom"/>
            <w:hideMark/>
          </w:tcPr>
          <w:p w:rsidR="00272C13" w:rsidRPr="00627DDC" w:rsidRDefault="00272C13" w:rsidP="00272C13">
            <w:pPr>
              <w:rPr>
                <w:bCs/>
                <w:sz w:val="22"/>
                <w:szCs w:val="22"/>
              </w:rPr>
            </w:pPr>
            <w:r w:rsidRPr="00627DDC">
              <w:rPr>
                <w:bCs/>
                <w:sz w:val="22"/>
                <w:szCs w:val="22"/>
              </w:rPr>
              <w:t>Valor Total do Lote -11</w:t>
            </w:r>
          </w:p>
        </w:tc>
        <w:tc>
          <w:tcPr>
            <w:tcW w:w="732" w:type="pct"/>
            <w:shd w:val="clear" w:color="auto" w:fill="D9D9D9" w:themeFill="background1" w:themeFillShade="D9"/>
            <w:noWrap/>
            <w:vAlign w:val="center"/>
            <w:hideMark/>
          </w:tcPr>
          <w:p w:rsidR="00272C13" w:rsidRPr="00627DDC" w:rsidRDefault="00272C13" w:rsidP="00272C13">
            <w:pPr>
              <w:jc w:val="right"/>
              <w:rPr>
                <w:bCs/>
                <w:color w:val="0000FF"/>
                <w:sz w:val="22"/>
                <w:szCs w:val="22"/>
              </w:rPr>
            </w:pPr>
            <w:r w:rsidRPr="00627DDC">
              <w:rPr>
                <w:bCs/>
                <w:color w:val="0000FF"/>
                <w:sz w:val="22"/>
                <w:szCs w:val="22"/>
              </w:rPr>
              <w:t>R$ 1.232,16</w:t>
            </w:r>
          </w:p>
        </w:tc>
      </w:tr>
    </w:tbl>
    <w:p w:rsidR="00272C13" w:rsidRPr="00627DDC" w:rsidRDefault="00272C13" w:rsidP="006058B2">
      <w:pPr>
        <w:jc w:val="center"/>
        <w:rPr>
          <w:sz w:val="22"/>
          <w:szCs w:val="22"/>
        </w:rPr>
      </w:pPr>
    </w:p>
    <w:p w:rsidR="00272C13" w:rsidRPr="00627DDC" w:rsidRDefault="00272C13" w:rsidP="00272C13">
      <w:pPr>
        <w:rPr>
          <w:sz w:val="22"/>
          <w:szCs w:val="22"/>
        </w:rPr>
      </w:pPr>
    </w:p>
    <w:p w:rsidR="00272C13" w:rsidRPr="00F73D9A" w:rsidRDefault="00272C13" w:rsidP="00272C13">
      <w:pPr>
        <w:rPr>
          <w:b/>
          <w:sz w:val="22"/>
          <w:szCs w:val="22"/>
        </w:rPr>
      </w:pPr>
      <w:r w:rsidRPr="00F73D9A">
        <w:rPr>
          <w:b/>
          <w:sz w:val="22"/>
          <w:szCs w:val="22"/>
        </w:rPr>
        <w:t>LOTE - 12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48"/>
        <w:gridCol w:w="7654"/>
        <w:gridCol w:w="1134"/>
        <w:gridCol w:w="1231"/>
        <w:gridCol w:w="1674"/>
        <w:gridCol w:w="2237"/>
      </w:tblGrid>
      <w:tr w:rsidR="00272C13" w:rsidRPr="00627DDC" w:rsidTr="00272C13">
        <w:trPr>
          <w:trHeight w:val="706"/>
          <w:tblHeader/>
        </w:trPr>
        <w:tc>
          <w:tcPr>
            <w:tcW w:w="44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C13" w:rsidRPr="00F73D9A" w:rsidRDefault="00272C13" w:rsidP="00272C13">
            <w:pPr>
              <w:jc w:val="center"/>
              <w:rPr>
                <w:b/>
                <w:bCs/>
                <w:color w:val="0000FF"/>
                <w:sz w:val="22"/>
                <w:szCs w:val="22"/>
              </w:rPr>
            </w:pPr>
            <w:r w:rsidRPr="00F73D9A">
              <w:rPr>
                <w:b/>
                <w:bCs/>
                <w:color w:val="0000FF"/>
                <w:sz w:val="22"/>
                <w:szCs w:val="22"/>
              </w:rPr>
              <w:t>ITEM</w:t>
            </w:r>
          </w:p>
        </w:tc>
        <w:tc>
          <w:tcPr>
            <w:tcW w:w="2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C13" w:rsidRPr="00F73D9A" w:rsidRDefault="00272C13" w:rsidP="00272C13">
            <w:pPr>
              <w:jc w:val="center"/>
              <w:rPr>
                <w:b/>
                <w:bCs/>
                <w:color w:val="0000FF"/>
                <w:sz w:val="22"/>
                <w:szCs w:val="22"/>
              </w:rPr>
            </w:pPr>
            <w:r w:rsidRPr="00F73D9A">
              <w:rPr>
                <w:b/>
                <w:bCs/>
                <w:color w:val="0000FF"/>
                <w:sz w:val="22"/>
                <w:szCs w:val="22"/>
              </w:rPr>
              <w:t>DESCRIÇÃO</w:t>
            </w:r>
          </w:p>
        </w:tc>
        <w:tc>
          <w:tcPr>
            <w:tcW w:w="3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C13" w:rsidRPr="00F73D9A" w:rsidRDefault="00272C13" w:rsidP="00272C13">
            <w:pPr>
              <w:jc w:val="center"/>
              <w:rPr>
                <w:b/>
                <w:bCs/>
                <w:color w:val="0000FF"/>
                <w:sz w:val="22"/>
                <w:szCs w:val="22"/>
              </w:rPr>
            </w:pPr>
            <w:r w:rsidRPr="00F73D9A">
              <w:rPr>
                <w:b/>
                <w:bCs/>
                <w:color w:val="0000FF"/>
                <w:sz w:val="22"/>
                <w:szCs w:val="22"/>
              </w:rPr>
              <w:t>UNID</w:t>
            </w:r>
          </w:p>
        </w:tc>
        <w:tc>
          <w:tcPr>
            <w:tcW w:w="4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C13" w:rsidRPr="00F73D9A" w:rsidRDefault="00272C13" w:rsidP="00272C13">
            <w:pPr>
              <w:jc w:val="center"/>
              <w:rPr>
                <w:b/>
                <w:bCs/>
                <w:color w:val="0000FF"/>
                <w:sz w:val="22"/>
                <w:szCs w:val="22"/>
              </w:rPr>
            </w:pPr>
            <w:r w:rsidRPr="00F73D9A">
              <w:rPr>
                <w:b/>
                <w:bCs/>
                <w:color w:val="0000FF"/>
                <w:sz w:val="22"/>
                <w:szCs w:val="22"/>
              </w:rPr>
              <w:t>QUANT.</w:t>
            </w:r>
          </w:p>
        </w:tc>
        <w:tc>
          <w:tcPr>
            <w:tcW w:w="5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C13" w:rsidRPr="00F73D9A" w:rsidRDefault="00272C13" w:rsidP="00272C13">
            <w:pPr>
              <w:jc w:val="center"/>
              <w:rPr>
                <w:b/>
                <w:bCs/>
                <w:color w:val="0000FF"/>
                <w:sz w:val="22"/>
                <w:szCs w:val="22"/>
              </w:rPr>
            </w:pPr>
            <w:r w:rsidRPr="00F73D9A">
              <w:rPr>
                <w:b/>
                <w:bCs/>
                <w:color w:val="0000FF"/>
                <w:sz w:val="22"/>
                <w:szCs w:val="22"/>
              </w:rPr>
              <w:t>PREÇO MÉDIO</w:t>
            </w:r>
          </w:p>
        </w:tc>
        <w:tc>
          <w:tcPr>
            <w:tcW w:w="7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72C13" w:rsidRPr="00F73D9A" w:rsidRDefault="00272C13" w:rsidP="00272C13">
            <w:pPr>
              <w:jc w:val="center"/>
              <w:rPr>
                <w:b/>
                <w:bCs/>
                <w:color w:val="0000FF"/>
                <w:sz w:val="22"/>
                <w:szCs w:val="22"/>
              </w:rPr>
            </w:pPr>
            <w:r w:rsidRPr="00F73D9A">
              <w:rPr>
                <w:b/>
                <w:bCs/>
                <w:color w:val="0000FF"/>
                <w:sz w:val="22"/>
                <w:szCs w:val="22"/>
              </w:rPr>
              <w:t>VALOR TOTAL</w:t>
            </w:r>
          </w:p>
        </w:tc>
      </w:tr>
      <w:tr w:rsidR="00B10B97" w:rsidRPr="00627DDC" w:rsidTr="00272C13">
        <w:trPr>
          <w:trHeight w:val="323"/>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rsidP="00272C13">
            <w:pPr>
              <w:jc w:val="center"/>
              <w:rPr>
                <w:sz w:val="22"/>
                <w:szCs w:val="22"/>
              </w:rPr>
            </w:pPr>
            <w:r w:rsidRPr="00627DDC">
              <w:rPr>
                <w:sz w:val="22"/>
                <w:szCs w:val="22"/>
              </w:rPr>
              <w:t>98</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pPr>
              <w:jc w:val="both"/>
              <w:rPr>
                <w:bCs/>
                <w:sz w:val="22"/>
                <w:szCs w:val="22"/>
              </w:rPr>
            </w:pPr>
            <w:r w:rsidRPr="00627DDC">
              <w:rPr>
                <w:bCs/>
                <w:sz w:val="22"/>
                <w:szCs w:val="22"/>
              </w:rPr>
              <w:t>Papel filtro 60 cm x 60 cm, fardo com 100 folhas.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r w:rsidRPr="00627DDC">
              <w:rPr>
                <w:bCs/>
                <w:sz w:val="22"/>
                <w:szCs w:val="22"/>
              </w:rPr>
              <w:t>FARDO</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r w:rsidRPr="00627DDC">
              <w:rPr>
                <w:bCs/>
                <w:sz w:val="22"/>
                <w:szCs w:val="22"/>
              </w:rPr>
              <w:t>85</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r w:rsidRPr="00627DDC">
              <w:rPr>
                <w:bCs/>
                <w:sz w:val="22"/>
                <w:szCs w:val="22"/>
              </w:rPr>
              <w:t>57,27</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right"/>
              <w:rPr>
                <w:bCs/>
                <w:color w:val="000000"/>
                <w:sz w:val="22"/>
                <w:szCs w:val="22"/>
              </w:rPr>
            </w:pPr>
            <w:r w:rsidRPr="00627DDC">
              <w:rPr>
                <w:bCs/>
                <w:color w:val="000000"/>
                <w:sz w:val="22"/>
                <w:szCs w:val="22"/>
              </w:rPr>
              <w:t>4.867,95</w:t>
            </w:r>
          </w:p>
        </w:tc>
      </w:tr>
      <w:tr w:rsidR="00B10B97" w:rsidRPr="00627DDC" w:rsidTr="00272C13">
        <w:trPr>
          <w:trHeight w:val="272"/>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rsidP="00272C13">
            <w:pPr>
              <w:jc w:val="center"/>
              <w:rPr>
                <w:sz w:val="22"/>
                <w:szCs w:val="22"/>
              </w:rPr>
            </w:pPr>
            <w:r w:rsidRPr="00627DDC">
              <w:rPr>
                <w:sz w:val="22"/>
                <w:szCs w:val="22"/>
              </w:rPr>
              <w:t>99</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pPr>
              <w:jc w:val="both"/>
              <w:rPr>
                <w:bCs/>
                <w:sz w:val="22"/>
                <w:szCs w:val="22"/>
              </w:rPr>
            </w:pPr>
            <w:r w:rsidRPr="00627DDC">
              <w:rPr>
                <w:bCs/>
                <w:sz w:val="22"/>
                <w:szCs w:val="22"/>
              </w:rPr>
              <w:t>Papel toalha interfolhado, branco, tamanho 22,5</w:t>
            </w:r>
            <w:proofErr w:type="gramStart"/>
            <w:r w:rsidRPr="00627DDC">
              <w:rPr>
                <w:bCs/>
                <w:sz w:val="22"/>
                <w:szCs w:val="22"/>
              </w:rPr>
              <w:t>cmx27,</w:t>
            </w:r>
            <w:proofErr w:type="gramEnd"/>
            <w:r w:rsidRPr="00627DDC">
              <w:rPr>
                <w:bCs/>
                <w:sz w:val="22"/>
                <w:szCs w:val="22"/>
              </w:rPr>
              <w:t>3cm, 3 dobras, pacote com 1.000 unidades.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r w:rsidRPr="00627DDC">
              <w:rPr>
                <w:bCs/>
                <w:sz w:val="22"/>
                <w:szCs w:val="22"/>
              </w:rPr>
              <w:t>PCT</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r w:rsidRPr="00627DDC">
              <w:rPr>
                <w:bCs/>
                <w:sz w:val="22"/>
                <w:szCs w:val="22"/>
              </w:rPr>
              <w:t>1.131</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r w:rsidRPr="00627DDC">
              <w:rPr>
                <w:bCs/>
                <w:sz w:val="22"/>
                <w:szCs w:val="22"/>
              </w:rPr>
              <w:t>13,63</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right"/>
              <w:rPr>
                <w:bCs/>
                <w:color w:val="000000"/>
                <w:sz w:val="22"/>
                <w:szCs w:val="22"/>
              </w:rPr>
            </w:pPr>
            <w:r w:rsidRPr="00627DDC">
              <w:rPr>
                <w:bCs/>
                <w:color w:val="000000"/>
                <w:sz w:val="22"/>
                <w:szCs w:val="22"/>
              </w:rPr>
              <w:t>15.415,53</w:t>
            </w:r>
          </w:p>
        </w:tc>
      </w:tr>
      <w:tr w:rsidR="00B10B97" w:rsidRPr="00627DDC" w:rsidTr="00272C13">
        <w:trPr>
          <w:trHeight w:val="272"/>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rsidP="00272C13">
            <w:pPr>
              <w:jc w:val="center"/>
              <w:rPr>
                <w:sz w:val="22"/>
                <w:szCs w:val="22"/>
              </w:rPr>
            </w:pPr>
            <w:r w:rsidRPr="00627DDC">
              <w:rPr>
                <w:sz w:val="22"/>
                <w:szCs w:val="22"/>
              </w:rPr>
              <w:t>100</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pPr>
              <w:jc w:val="both"/>
              <w:rPr>
                <w:bCs/>
                <w:sz w:val="22"/>
                <w:szCs w:val="22"/>
              </w:rPr>
            </w:pPr>
            <w:r w:rsidRPr="00627DDC">
              <w:rPr>
                <w:bCs/>
                <w:sz w:val="22"/>
                <w:szCs w:val="22"/>
              </w:rPr>
              <w:t xml:space="preserve">Papel toalha picotado, branco, folhas práticas com picotes adaptáveis para cada tipo de uso, alta capacidade de absorção, pacote com dois </w:t>
            </w:r>
            <w:proofErr w:type="gramStart"/>
            <w:r w:rsidRPr="00627DDC">
              <w:rPr>
                <w:bCs/>
                <w:sz w:val="22"/>
                <w:szCs w:val="22"/>
              </w:rPr>
              <w:t>2</w:t>
            </w:r>
            <w:proofErr w:type="gramEnd"/>
            <w:r w:rsidRPr="00627DDC">
              <w:rPr>
                <w:bCs/>
                <w:sz w:val="22"/>
                <w:szCs w:val="22"/>
              </w:rPr>
              <w:t xml:space="preserve"> rolos.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r w:rsidRPr="00627DDC">
              <w:rPr>
                <w:bCs/>
                <w:sz w:val="22"/>
                <w:szCs w:val="22"/>
              </w:rPr>
              <w:t>PCT</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r w:rsidRPr="00627DDC">
              <w:rPr>
                <w:bCs/>
                <w:sz w:val="22"/>
                <w:szCs w:val="22"/>
              </w:rPr>
              <w:t>3.073</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r w:rsidRPr="00627DDC">
              <w:rPr>
                <w:bCs/>
                <w:sz w:val="22"/>
                <w:szCs w:val="22"/>
              </w:rPr>
              <w:t>4,75</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right"/>
              <w:rPr>
                <w:bCs/>
                <w:color w:val="000000"/>
                <w:sz w:val="22"/>
                <w:szCs w:val="22"/>
              </w:rPr>
            </w:pPr>
            <w:r w:rsidRPr="00627DDC">
              <w:rPr>
                <w:bCs/>
                <w:color w:val="000000"/>
                <w:sz w:val="22"/>
                <w:szCs w:val="22"/>
              </w:rPr>
              <w:t>14.596,75</w:t>
            </w:r>
          </w:p>
        </w:tc>
      </w:tr>
      <w:tr w:rsidR="00B10B97" w:rsidRPr="00627DDC" w:rsidTr="00272C13">
        <w:trPr>
          <w:trHeight w:val="272"/>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rsidP="00272C13">
            <w:pPr>
              <w:jc w:val="center"/>
              <w:rPr>
                <w:sz w:val="22"/>
                <w:szCs w:val="22"/>
              </w:rPr>
            </w:pPr>
            <w:r w:rsidRPr="00627DDC">
              <w:rPr>
                <w:sz w:val="22"/>
                <w:szCs w:val="22"/>
              </w:rPr>
              <w:t>101</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pPr>
              <w:jc w:val="both"/>
              <w:rPr>
                <w:bCs/>
                <w:sz w:val="22"/>
                <w:szCs w:val="22"/>
              </w:rPr>
            </w:pPr>
            <w:r w:rsidRPr="00627DDC">
              <w:rPr>
                <w:bCs/>
                <w:sz w:val="22"/>
                <w:szCs w:val="22"/>
              </w:rPr>
              <w:t xml:space="preserve">Papel Kraft natural, 60 cm de largura bobina com 150 metros toalha picotado, branco, folhas práticas com picotes adaptáveis para cada tipo de uso, alta capacidade de absorção, pacote com dois </w:t>
            </w:r>
            <w:proofErr w:type="gramStart"/>
            <w:r w:rsidRPr="00627DDC">
              <w:rPr>
                <w:bCs/>
                <w:sz w:val="22"/>
                <w:szCs w:val="22"/>
              </w:rPr>
              <w:t>2</w:t>
            </w:r>
            <w:proofErr w:type="gramEnd"/>
            <w:r w:rsidRPr="00627DDC">
              <w:rPr>
                <w:bCs/>
                <w:sz w:val="22"/>
                <w:szCs w:val="22"/>
              </w:rPr>
              <w:t xml:space="preserve"> rolos.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r w:rsidRPr="00627DDC">
              <w:rPr>
                <w:bCs/>
                <w:sz w:val="22"/>
                <w:szCs w:val="22"/>
              </w:rPr>
              <w:t>BOBINA</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r w:rsidRPr="00627DDC">
              <w:rPr>
                <w:bCs/>
                <w:sz w:val="22"/>
                <w:szCs w:val="22"/>
              </w:rPr>
              <w:t>16</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center"/>
              <w:rPr>
                <w:bCs/>
                <w:sz w:val="22"/>
                <w:szCs w:val="22"/>
              </w:rPr>
            </w:pPr>
            <w:r w:rsidRPr="00627DDC">
              <w:rPr>
                <w:bCs/>
                <w:sz w:val="22"/>
                <w:szCs w:val="22"/>
              </w:rPr>
              <w:t>60,17</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272C13">
            <w:pPr>
              <w:jc w:val="right"/>
              <w:rPr>
                <w:bCs/>
                <w:color w:val="000000"/>
                <w:sz w:val="22"/>
                <w:szCs w:val="22"/>
              </w:rPr>
            </w:pPr>
            <w:r w:rsidRPr="00627DDC">
              <w:rPr>
                <w:bCs/>
                <w:color w:val="000000"/>
                <w:sz w:val="22"/>
                <w:szCs w:val="22"/>
              </w:rPr>
              <w:t>962,72</w:t>
            </w:r>
          </w:p>
        </w:tc>
      </w:tr>
      <w:tr w:rsidR="00272C13" w:rsidRPr="00627DDC" w:rsidTr="00272C13">
        <w:trPr>
          <w:trHeight w:val="315"/>
        </w:trPr>
        <w:tc>
          <w:tcPr>
            <w:tcW w:w="4268" w:type="pct"/>
            <w:gridSpan w:val="5"/>
            <w:shd w:val="clear" w:color="auto" w:fill="auto"/>
            <w:noWrap/>
            <w:vAlign w:val="bottom"/>
            <w:hideMark/>
          </w:tcPr>
          <w:p w:rsidR="00272C13" w:rsidRPr="00627DDC" w:rsidRDefault="00272C13" w:rsidP="00272C13">
            <w:pPr>
              <w:rPr>
                <w:bCs/>
                <w:sz w:val="22"/>
                <w:szCs w:val="22"/>
              </w:rPr>
            </w:pPr>
            <w:r w:rsidRPr="00627DDC">
              <w:rPr>
                <w:bCs/>
                <w:sz w:val="22"/>
                <w:szCs w:val="22"/>
              </w:rPr>
              <w:t>Valor Total do Lote -12</w:t>
            </w:r>
          </w:p>
        </w:tc>
        <w:tc>
          <w:tcPr>
            <w:tcW w:w="732" w:type="pct"/>
            <w:shd w:val="clear" w:color="auto" w:fill="D9D9D9" w:themeFill="background1" w:themeFillShade="D9"/>
            <w:noWrap/>
            <w:vAlign w:val="center"/>
            <w:hideMark/>
          </w:tcPr>
          <w:p w:rsidR="00272C13" w:rsidRPr="00627DDC" w:rsidRDefault="00272C13" w:rsidP="00EE2361">
            <w:pPr>
              <w:jc w:val="right"/>
              <w:rPr>
                <w:bCs/>
                <w:color w:val="0000FF"/>
                <w:sz w:val="22"/>
                <w:szCs w:val="22"/>
              </w:rPr>
            </w:pPr>
            <w:r w:rsidRPr="00627DDC">
              <w:rPr>
                <w:bCs/>
                <w:color w:val="0000FF"/>
                <w:sz w:val="22"/>
                <w:szCs w:val="22"/>
              </w:rPr>
              <w:t xml:space="preserve">R$ </w:t>
            </w:r>
            <w:r w:rsidR="00EE2361" w:rsidRPr="00627DDC">
              <w:rPr>
                <w:bCs/>
                <w:color w:val="0000FF"/>
                <w:sz w:val="22"/>
                <w:szCs w:val="22"/>
              </w:rPr>
              <w:t>35</w:t>
            </w:r>
            <w:r w:rsidRPr="00627DDC">
              <w:rPr>
                <w:bCs/>
                <w:color w:val="0000FF"/>
                <w:sz w:val="22"/>
                <w:szCs w:val="22"/>
              </w:rPr>
              <w:t>.</w:t>
            </w:r>
            <w:r w:rsidR="00EE2361" w:rsidRPr="00627DDC">
              <w:rPr>
                <w:bCs/>
                <w:color w:val="0000FF"/>
                <w:sz w:val="22"/>
                <w:szCs w:val="22"/>
              </w:rPr>
              <w:t>84</w:t>
            </w:r>
            <w:r w:rsidRPr="00627DDC">
              <w:rPr>
                <w:bCs/>
                <w:color w:val="0000FF"/>
                <w:sz w:val="22"/>
                <w:szCs w:val="22"/>
              </w:rPr>
              <w:t>2,</w:t>
            </w:r>
            <w:r w:rsidR="00EE2361" w:rsidRPr="00627DDC">
              <w:rPr>
                <w:bCs/>
                <w:color w:val="0000FF"/>
                <w:sz w:val="22"/>
                <w:szCs w:val="22"/>
              </w:rPr>
              <w:t>95</w:t>
            </w:r>
          </w:p>
        </w:tc>
      </w:tr>
    </w:tbl>
    <w:p w:rsidR="00272C13" w:rsidRPr="00627DDC" w:rsidRDefault="00272C13" w:rsidP="006058B2">
      <w:pPr>
        <w:jc w:val="center"/>
        <w:rPr>
          <w:sz w:val="22"/>
          <w:szCs w:val="22"/>
        </w:rPr>
      </w:pPr>
    </w:p>
    <w:p w:rsidR="00272C13" w:rsidRPr="00627DDC" w:rsidRDefault="00272C13" w:rsidP="006058B2">
      <w:pPr>
        <w:jc w:val="center"/>
        <w:rPr>
          <w:sz w:val="22"/>
          <w:szCs w:val="22"/>
        </w:rPr>
      </w:pPr>
    </w:p>
    <w:p w:rsidR="00EE2361" w:rsidRPr="00F73D9A" w:rsidRDefault="00B10B97" w:rsidP="00B10B97">
      <w:pPr>
        <w:rPr>
          <w:b/>
          <w:sz w:val="22"/>
          <w:szCs w:val="22"/>
        </w:rPr>
      </w:pPr>
      <w:r w:rsidRPr="00F73D9A">
        <w:rPr>
          <w:b/>
          <w:sz w:val="22"/>
          <w:szCs w:val="22"/>
        </w:rPr>
        <w:t>LOTE - 13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48"/>
        <w:gridCol w:w="7654"/>
        <w:gridCol w:w="1134"/>
        <w:gridCol w:w="1231"/>
        <w:gridCol w:w="1674"/>
        <w:gridCol w:w="2237"/>
      </w:tblGrid>
      <w:tr w:rsidR="00B10B97" w:rsidRPr="00627DDC" w:rsidTr="003C27EB">
        <w:trPr>
          <w:trHeight w:val="706"/>
          <w:tblHeader/>
        </w:trPr>
        <w:tc>
          <w:tcPr>
            <w:tcW w:w="44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10B97" w:rsidRPr="00F73D9A" w:rsidRDefault="00B10B97" w:rsidP="003C27EB">
            <w:pPr>
              <w:jc w:val="center"/>
              <w:rPr>
                <w:b/>
                <w:bCs/>
                <w:color w:val="0000FF"/>
                <w:sz w:val="22"/>
                <w:szCs w:val="22"/>
              </w:rPr>
            </w:pPr>
            <w:r w:rsidRPr="00F73D9A">
              <w:rPr>
                <w:b/>
                <w:bCs/>
                <w:color w:val="0000FF"/>
                <w:sz w:val="22"/>
                <w:szCs w:val="22"/>
              </w:rPr>
              <w:t>ITEM</w:t>
            </w:r>
          </w:p>
        </w:tc>
        <w:tc>
          <w:tcPr>
            <w:tcW w:w="2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10B97" w:rsidRPr="00F73D9A" w:rsidRDefault="00B10B97" w:rsidP="003C27EB">
            <w:pPr>
              <w:jc w:val="center"/>
              <w:rPr>
                <w:b/>
                <w:bCs/>
                <w:color w:val="0000FF"/>
                <w:sz w:val="22"/>
                <w:szCs w:val="22"/>
              </w:rPr>
            </w:pPr>
            <w:r w:rsidRPr="00F73D9A">
              <w:rPr>
                <w:b/>
                <w:bCs/>
                <w:color w:val="0000FF"/>
                <w:sz w:val="22"/>
                <w:szCs w:val="22"/>
              </w:rPr>
              <w:t>DESCRIÇÃO</w:t>
            </w:r>
          </w:p>
        </w:tc>
        <w:tc>
          <w:tcPr>
            <w:tcW w:w="3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10B97" w:rsidRPr="00F73D9A" w:rsidRDefault="00B10B97" w:rsidP="003C27EB">
            <w:pPr>
              <w:jc w:val="center"/>
              <w:rPr>
                <w:b/>
                <w:bCs/>
                <w:color w:val="0000FF"/>
                <w:sz w:val="22"/>
                <w:szCs w:val="22"/>
              </w:rPr>
            </w:pPr>
            <w:r w:rsidRPr="00F73D9A">
              <w:rPr>
                <w:b/>
                <w:bCs/>
                <w:color w:val="0000FF"/>
                <w:sz w:val="22"/>
                <w:szCs w:val="22"/>
              </w:rPr>
              <w:t>UNID</w:t>
            </w:r>
          </w:p>
        </w:tc>
        <w:tc>
          <w:tcPr>
            <w:tcW w:w="4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10B97" w:rsidRPr="00F73D9A" w:rsidRDefault="00B10B97" w:rsidP="003C27EB">
            <w:pPr>
              <w:jc w:val="center"/>
              <w:rPr>
                <w:b/>
                <w:bCs/>
                <w:color w:val="0000FF"/>
                <w:sz w:val="22"/>
                <w:szCs w:val="22"/>
              </w:rPr>
            </w:pPr>
            <w:r w:rsidRPr="00F73D9A">
              <w:rPr>
                <w:b/>
                <w:bCs/>
                <w:color w:val="0000FF"/>
                <w:sz w:val="22"/>
                <w:szCs w:val="22"/>
              </w:rPr>
              <w:t>QUANT.</w:t>
            </w:r>
          </w:p>
        </w:tc>
        <w:tc>
          <w:tcPr>
            <w:tcW w:w="5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10B97" w:rsidRPr="00F73D9A" w:rsidRDefault="00B10B97" w:rsidP="003C27EB">
            <w:pPr>
              <w:jc w:val="center"/>
              <w:rPr>
                <w:b/>
                <w:bCs/>
                <w:color w:val="0000FF"/>
                <w:sz w:val="22"/>
                <w:szCs w:val="22"/>
              </w:rPr>
            </w:pPr>
            <w:r w:rsidRPr="00F73D9A">
              <w:rPr>
                <w:b/>
                <w:bCs/>
                <w:color w:val="0000FF"/>
                <w:sz w:val="22"/>
                <w:szCs w:val="22"/>
              </w:rPr>
              <w:t>PREÇO MÉDIO</w:t>
            </w:r>
          </w:p>
        </w:tc>
        <w:tc>
          <w:tcPr>
            <w:tcW w:w="7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10B97" w:rsidRPr="00F73D9A" w:rsidRDefault="00B10B97" w:rsidP="003C27EB">
            <w:pPr>
              <w:jc w:val="center"/>
              <w:rPr>
                <w:b/>
                <w:bCs/>
                <w:color w:val="0000FF"/>
                <w:sz w:val="22"/>
                <w:szCs w:val="22"/>
              </w:rPr>
            </w:pPr>
            <w:r w:rsidRPr="00F73D9A">
              <w:rPr>
                <w:b/>
                <w:bCs/>
                <w:color w:val="0000FF"/>
                <w:sz w:val="22"/>
                <w:szCs w:val="22"/>
              </w:rPr>
              <w:t>VALOR TOTAL</w:t>
            </w:r>
          </w:p>
        </w:tc>
      </w:tr>
      <w:tr w:rsidR="00B10B97" w:rsidRPr="00627DDC" w:rsidTr="003C27EB">
        <w:trPr>
          <w:trHeight w:val="323"/>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rsidP="003C27EB">
            <w:pPr>
              <w:jc w:val="center"/>
              <w:rPr>
                <w:sz w:val="22"/>
                <w:szCs w:val="22"/>
              </w:rPr>
            </w:pPr>
            <w:r w:rsidRPr="00627DDC">
              <w:rPr>
                <w:sz w:val="22"/>
                <w:szCs w:val="22"/>
              </w:rPr>
              <w:t>102</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pPr>
              <w:jc w:val="both"/>
              <w:rPr>
                <w:bCs/>
                <w:sz w:val="22"/>
                <w:szCs w:val="22"/>
              </w:rPr>
            </w:pPr>
            <w:r w:rsidRPr="00627DDC">
              <w:rPr>
                <w:bCs/>
                <w:sz w:val="22"/>
                <w:szCs w:val="22"/>
              </w:rPr>
              <w:t>Caneta com marcador permanente para CD/DVD, ponta de 1,0mm, tinta na cor preta - a base de álcool, com secagem rápida, atóxica, resistente à água e umidade, para escrita em acetato, PVC e poliéster.      Caixa com 12 unidades.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pPr>
              <w:jc w:val="center"/>
              <w:rPr>
                <w:bCs/>
                <w:sz w:val="22"/>
                <w:szCs w:val="22"/>
              </w:rPr>
            </w:pPr>
            <w:r w:rsidRPr="00627DDC">
              <w:rPr>
                <w:bCs/>
                <w:sz w:val="22"/>
                <w:szCs w:val="22"/>
              </w:rPr>
              <w:t>CAIXA</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pPr>
              <w:jc w:val="center"/>
              <w:rPr>
                <w:bCs/>
                <w:sz w:val="22"/>
                <w:szCs w:val="22"/>
              </w:rPr>
            </w:pPr>
            <w:r w:rsidRPr="00627DDC">
              <w:rPr>
                <w:bCs/>
                <w:sz w:val="22"/>
                <w:szCs w:val="22"/>
              </w:rPr>
              <w:t>260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pPr>
              <w:jc w:val="center"/>
              <w:rPr>
                <w:bCs/>
                <w:sz w:val="22"/>
                <w:szCs w:val="22"/>
              </w:rPr>
            </w:pPr>
            <w:r w:rsidRPr="00627DDC">
              <w:rPr>
                <w:bCs/>
                <w:sz w:val="22"/>
                <w:szCs w:val="22"/>
              </w:rPr>
              <w:t>35,75</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B10B97">
            <w:pPr>
              <w:jc w:val="right"/>
              <w:rPr>
                <w:bCs/>
                <w:color w:val="000000"/>
                <w:sz w:val="22"/>
                <w:szCs w:val="22"/>
              </w:rPr>
            </w:pPr>
            <w:r w:rsidRPr="00627DDC">
              <w:rPr>
                <w:bCs/>
                <w:color w:val="000000"/>
                <w:sz w:val="22"/>
                <w:szCs w:val="22"/>
              </w:rPr>
              <w:t>9.295,00</w:t>
            </w:r>
          </w:p>
        </w:tc>
      </w:tr>
      <w:tr w:rsidR="00B10B97" w:rsidRPr="00627DDC" w:rsidTr="003C27EB">
        <w:trPr>
          <w:trHeight w:val="272"/>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rsidP="003C27EB">
            <w:pPr>
              <w:jc w:val="center"/>
              <w:rPr>
                <w:sz w:val="22"/>
                <w:szCs w:val="22"/>
              </w:rPr>
            </w:pPr>
            <w:r w:rsidRPr="00627DDC">
              <w:rPr>
                <w:sz w:val="22"/>
                <w:szCs w:val="22"/>
              </w:rPr>
              <w:t>103</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pPr>
              <w:jc w:val="both"/>
              <w:rPr>
                <w:bCs/>
                <w:sz w:val="22"/>
                <w:szCs w:val="22"/>
              </w:rPr>
            </w:pPr>
            <w:r w:rsidRPr="00627DDC">
              <w:rPr>
                <w:bCs/>
                <w:sz w:val="22"/>
                <w:szCs w:val="22"/>
              </w:rPr>
              <w:t>Caneta com marcador permanente para CD/DVD, ponta de 1,0mm, tinta na cor azul - a base de álcool, com secagem rápida, atóxica, resistente à água e umidade, para escrita em acetato, PVC e poliéster. Caixa com 12 unidades.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pPr>
              <w:jc w:val="center"/>
              <w:rPr>
                <w:bCs/>
                <w:sz w:val="22"/>
                <w:szCs w:val="22"/>
              </w:rPr>
            </w:pPr>
            <w:r w:rsidRPr="00627DDC">
              <w:rPr>
                <w:bCs/>
                <w:sz w:val="22"/>
                <w:szCs w:val="22"/>
              </w:rPr>
              <w:t>CAIXA</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pPr>
              <w:jc w:val="center"/>
              <w:rPr>
                <w:bCs/>
                <w:sz w:val="22"/>
                <w:szCs w:val="22"/>
              </w:rPr>
            </w:pPr>
            <w:r w:rsidRPr="00627DDC">
              <w:rPr>
                <w:bCs/>
                <w:sz w:val="22"/>
                <w:szCs w:val="22"/>
              </w:rPr>
              <w:t>260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pPr>
              <w:jc w:val="center"/>
              <w:rPr>
                <w:bCs/>
                <w:sz w:val="22"/>
                <w:szCs w:val="22"/>
              </w:rPr>
            </w:pPr>
            <w:r w:rsidRPr="00627DDC">
              <w:rPr>
                <w:bCs/>
                <w:sz w:val="22"/>
                <w:szCs w:val="22"/>
              </w:rPr>
              <w:t>35,75</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B10B97">
            <w:pPr>
              <w:jc w:val="right"/>
              <w:rPr>
                <w:bCs/>
                <w:color w:val="000000"/>
                <w:sz w:val="22"/>
                <w:szCs w:val="22"/>
              </w:rPr>
            </w:pPr>
            <w:r w:rsidRPr="00627DDC">
              <w:rPr>
                <w:bCs/>
                <w:color w:val="000000"/>
                <w:sz w:val="22"/>
                <w:szCs w:val="22"/>
              </w:rPr>
              <w:t>9.295,00</w:t>
            </w:r>
          </w:p>
        </w:tc>
      </w:tr>
      <w:tr w:rsidR="00B10B97" w:rsidRPr="00627DDC" w:rsidTr="003C27EB">
        <w:trPr>
          <w:trHeight w:val="272"/>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rsidP="003C27EB">
            <w:pPr>
              <w:jc w:val="center"/>
              <w:rPr>
                <w:sz w:val="22"/>
                <w:szCs w:val="22"/>
              </w:rPr>
            </w:pPr>
            <w:r w:rsidRPr="00627DDC">
              <w:rPr>
                <w:sz w:val="22"/>
                <w:szCs w:val="22"/>
              </w:rPr>
              <w:lastRenderedPageBreak/>
              <w:t>104</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pPr>
              <w:jc w:val="both"/>
              <w:rPr>
                <w:bCs/>
                <w:sz w:val="22"/>
                <w:szCs w:val="22"/>
              </w:rPr>
            </w:pPr>
            <w:r w:rsidRPr="00627DDC">
              <w:rPr>
                <w:bCs/>
                <w:sz w:val="22"/>
                <w:szCs w:val="22"/>
              </w:rPr>
              <w:t xml:space="preserve">Caneta com marcador permanente para CD/DVD, ponta de </w:t>
            </w:r>
            <w:proofErr w:type="gramStart"/>
            <w:r w:rsidRPr="00627DDC">
              <w:rPr>
                <w:bCs/>
                <w:sz w:val="22"/>
                <w:szCs w:val="22"/>
              </w:rPr>
              <w:t>2mm</w:t>
            </w:r>
            <w:proofErr w:type="gramEnd"/>
            <w:r w:rsidRPr="00627DDC">
              <w:rPr>
                <w:bCs/>
                <w:sz w:val="22"/>
                <w:szCs w:val="22"/>
              </w:rPr>
              <w:t>, tinta na cor preta - a base de álcool, com secagem rápida, atóxica, resistente à água e umidade, para escrita em acetato, PVC e poliéster. Caixa com 12 unidades.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pPr>
              <w:jc w:val="center"/>
              <w:rPr>
                <w:bCs/>
                <w:sz w:val="22"/>
                <w:szCs w:val="22"/>
              </w:rPr>
            </w:pPr>
            <w:r w:rsidRPr="00627DDC">
              <w:rPr>
                <w:bCs/>
                <w:sz w:val="22"/>
                <w:szCs w:val="22"/>
              </w:rPr>
              <w:t>CAIXA</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pPr>
              <w:jc w:val="center"/>
              <w:rPr>
                <w:bCs/>
                <w:sz w:val="22"/>
                <w:szCs w:val="22"/>
              </w:rPr>
            </w:pPr>
            <w:r w:rsidRPr="00627DDC">
              <w:rPr>
                <w:bCs/>
                <w:sz w:val="22"/>
                <w:szCs w:val="22"/>
              </w:rPr>
              <w:t>260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pPr>
              <w:jc w:val="center"/>
              <w:rPr>
                <w:bCs/>
                <w:sz w:val="22"/>
                <w:szCs w:val="22"/>
              </w:rPr>
            </w:pPr>
            <w:r w:rsidRPr="00627DDC">
              <w:rPr>
                <w:bCs/>
                <w:sz w:val="22"/>
                <w:szCs w:val="22"/>
              </w:rPr>
              <w:t>32,27</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B10B97">
            <w:pPr>
              <w:jc w:val="right"/>
              <w:rPr>
                <w:bCs/>
                <w:color w:val="000000"/>
                <w:sz w:val="22"/>
                <w:szCs w:val="22"/>
              </w:rPr>
            </w:pPr>
            <w:r w:rsidRPr="00627DDC">
              <w:rPr>
                <w:bCs/>
                <w:color w:val="000000"/>
                <w:sz w:val="22"/>
                <w:szCs w:val="22"/>
              </w:rPr>
              <w:t>8.390,20</w:t>
            </w:r>
          </w:p>
        </w:tc>
      </w:tr>
      <w:tr w:rsidR="00B10B97" w:rsidRPr="00627DDC" w:rsidTr="003C27EB">
        <w:trPr>
          <w:trHeight w:val="272"/>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rsidP="003C27EB">
            <w:pPr>
              <w:jc w:val="center"/>
              <w:rPr>
                <w:sz w:val="22"/>
                <w:szCs w:val="22"/>
              </w:rPr>
            </w:pPr>
            <w:r w:rsidRPr="00627DDC">
              <w:rPr>
                <w:sz w:val="22"/>
                <w:szCs w:val="22"/>
              </w:rPr>
              <w:t>105</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B10B97" w:rsidRPr="00627DDC" w:rsidRDefault="00B10B97">
            <w:pPr>
              <w:jc w:val="both"/>
              <w:rPr>
                <w:bCs/>
                <w:sz w:val="22"/>
                <w:szCs w:val="22"/>
              </w:rPr>
            </w:pPr>
            <w:r w:rsidRPr="00627DDC">
              <w:rPr>
                <w:bCs/>
                <w:sz w:val="22"/>
                <w:szCs w:val="22"/>
              </w:rPr>
              <w:t>Caneta com marcador permanente para CD/DVD, ponta de 2,0mm, tinta na cor azul. - a base de álcool, com secagem rápida, atóxica, resistente à água e umidade, para escrita em acetato, PVC e poliéster. Caixa com 12 unidades.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pPr>
              <w:jc w:val="center"/>
              <w:rPr>
                <w:bCs/>
                <w:sz w:val="22"/>
                <w:szCs w:val="22"/>
              </w:rPr>
            </w:pPr>
            <w:r w:rsidRPr="00627DDC">
              <w:rPr>
                <w:bCs/>
                <w:sz w:val="22"/>
                <w:szCs w:val="22"/>
              </w:rPr>
              <w:t>CAIXA</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pPr>
              <w:jc w:val="center"/>
              <w:rPr>
                <w:bCs/>
                <w:sz w:val="22"/>
                <w:szCs w:val="22"/>
              </w:rPr>
            </w:pPr>
            <w:r w:rsidRPr="00627DDC">
              <w:rPr>
                <w:bCs/>
                <w:sz w:val="22"/>
                <w:szCs w:val="22"/>
              </w:rPr>
              <w:t>261</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pPr>
              <w:jc w:val="center"/>
              <w:rPr>
                <w:bCs/>
                <w:sz w:val="22"/>
                <w:szCs w:val="22"/>
              </w:rPr>
            </w:pPr>
            <w:r w:rsidRPr="00627DDC">
              <w:rPr>
                <w:bCs/>
                <w:sz w:val="22"/>
                <w:szCs w:val="22"/>
              </w:rPr>
              <w:t>32,27</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10B97" w:rsidRPr="00627DDC" w:rsidRDefault="00B10B97" w:rsidP="00B10B97">
            <w:pPr>
              <w:jc w:val="right"/>
              <w:rPr>
                <w:bCs/>
                <w:color w:val="000000"/>
                <w:sz w:val="22"/>
                <w:szCs w:val="22"/>
              </w:rPr>
            </w:pPr>
            <w:r w:rsidRPr="00627DDC">
              <w:rPr>
                <w:bCs/>
                <w:color w:val="000000"/>
                <w:sz w:val="22"/>
                <w:szCs w:val="22"/>
              </w:rPr>
              <w:t>8.422,47</w:t>
            </w:r>
          </w:p>
        </w:tc>
      </w:tr>
      <w:tr w:rsidR="00B10B97" w:rsidRPr="00627DDC" w:rsidTr="003C27EB">
        <w:trPr>
          <w:trHeight w:val="315"/>
        </w:trPr>
        <w:tc>
          <w:tcPr>
            <w:tcW w:w="4268" w:type="pct"/>
            <w:gridSpan w:val="5"/>
            <w:shd w:val="clear" w:color="auto" w:fill="auto"/>
            <w:noWrap/>
            <w:vAlign w:val="bottom"/>
            <w:hideMark/>
          </w:tcPr>
          <w:p w:rsidR="00B10B97" w:rsidRPr="00627DDC" w:rsidRDefault="00B10B97" w:rsidP="00B10B97">
            <w:pPr>
              <w:rPr>
                <w:bCs/>
                <w:sz w:val="22"/>
                <w:szCs w:val="22"/>
              </w:rPr>
            </w:pPr>
            <w:r w:rsidRPr="00627DDC">
              <w:rPr>
                <w:bCs/>
                <w:sz w:val="22"/>
                <w:szCs w:val="22"/>
              </w:rPr>
              <w:t>Valor Total do Lote -13</w:t>
            </w:r>
          </w:p>
        </w:tc>
        <w:tc>
          <w:tcPr>
            <w:tcW w:w="732" w:type="pct"/>
            <w:shd w:val="clear" w:color="auto" w:fill="D9D9D9" w:themeFill="background1" w:themeFillShade="D9"/>
            <w:noWrap/>
            <w:vAlign w:val="center"/>
            <w:hideMark/>
          </w:tcPr>
          <w:p w:rsidR="00B10B97" w:rsidRPr="00627DDC" w:rsidRDefault="00B10B97" w:rsidP="00B10B97">
            <w:pPr>
              <w:jc w:val="right"/>
              <w:rPr>
                <w:bCs/>
                <w:color w:val="0000FF"/>
                <w:sz w:val="22"/>
                <w:szCs w:val="22"/>
              </w:rPr>
            </w:pPr>
            <w:r w:rsidRPr="00627DDC">
              <w:rPr>
                <w:bCs/>
                <w:color w:val="0000FF"/>
                <w:sz w:val="22"/>
                <w:szCs w:val="22"/>
              </w:rPr>
              <w:t>R$ 35.402,67</w:t>
            </w:r>
          </w:p>
        </w:tc>
      </w:tr>
    </w:tbl>
    <w:p w:rsidR="00B10B97" w:rsidRPr="00627DDC" w:rsidRDefault="00B10B97" w:rsidP="006058B2">
      <w:pPr>
        <w:jc w:val="center"/>
        <w:rPr>
          <w:sz w:val="22"/>
          <w:szCs w:val="22"/>
        </w:rPr>
      </w:pPr>
    </w:p>
    <w:p w:rsidR="003C27EB" w:rsidRPr="00627DDC" w:rsidRDefault="003C27EB" w:rsidP="006058B2">
      <w:pPr>
        <w:jc w:val="center"/>
        <w:rPr>
          <w:sz w:val="22"/>
          <w:szCs w:val="22"/>
        </w:rPr>
      </w:pPr>
    </w:p>
    <w:p w:rsidR="003C27EB" w:rsidRPr="00F73D9A" w:rsidRDefault="003C27EB" w:rsidP="003C27EB">
      <w:pPr>
        <w:rPr>
          <w:b/>
          <w:sz w:val="22"/>
          <w:szCs w:val="22"/>
        </w:rPr>
      </w:pPr>
      <w:r w:rsidRPr="00F73D9A">
        <w:rPr>
          <w:b/>
          <w:sz w:val="22"/>
          <w:szCs w:val="22"/>
        </w:rPr>
        <w:t>LOTE - 14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48"/>
        <w:gridCol w:w="7654"/>
        <w:gridCol w:w="1134"/>
        <w:gridCol w:w="1231"/>
        <w:gridCol w:w="1674"/>
        <w:gridCol w:w="2237"/>
      </w:tblGrid>
      <w:tr w:rsidR="003C27EB" w:rsidRPr="00627DDC" w:rsidTr="003C27EB">
        <w:trPr>
          <w:trHeight w:val="706"/>
          <w:tblHeader/>
        </w:trPr>
        <w:tc>
          <w:tcPr>
            <w:tcW w:w="44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C27EB" w:rsidRPr="00F73D9A" w:rsidRDefault="003C27EB" w:rsidP="003C27EB">
            <w:pPr>
              <w:jc w:val="center"/>
              <w:rPr>
                <w:b/>
                <w:bCs/>
                <w:color w:val="0000FF"/>
                <w:sz w:val="22"/>
                <w:szCs w:val="22"/>
              </w:rPr>
            </w:pPr>
            <w:r w:rsidRPr="00F73D9A">
              <w:rPr>
                <w:b/>
                <w:bCs/>
                <w:color w:val="0000FF"/>
                <w:sz w:val="22"/>
                <w:szCs w:val="22"/>
              </w:rPr>
              <w:t>ITEM</w:t>
            </w:r>
          </w:p>
        </w:tc>
        <w:tc>
          <w:tcPr>
            <w:tcW w:w="2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C27EB" w:rsidRPr="00F73D9A" w:rsidRDefault="003C27EB" w:rsidP="003C27EB">
            <w:pPr>
              <w:jc w:val="center"/>
              <w:rPr>
                <w:b/>
                <w:bCs/>
                <w:color w:val="0000FF"/>
                <w:sz w:val="22"/>
                <w:szCs w:val="22"/>
              </w:rPr>
            </w:pPr>
            <w:r w:rsidRPr="00F73D9A">
              <w:rPr>
                <w:b/>
                <w:bCs/>
                <w:color w:val="0000FF"/>
                <w:sz w:val="22"/>
                <w:szCs w:val="22"/>
              </w:rPr>
              <w:t>DESCRIÇÃO</w:t>
            </w:r>
          </w:p>
        </w:tc>
        <w:tc>
          <w:tcPr>
            <w:tcW w:w="3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C27EB" w:rsidRPr="00F73D9A" w:rsidRDefault="003C27EB" w:rsidP="003C27EB">
            <w:pPr>
              <w:jc w:val="center"/>
              <w:rPr>
                <w:b/>
                <w:bCs/>
                <w:color w:val="0000FF"/>
                <w:sz w:val="22"/>
                <w:szCs w:val="22"/>
              </w:rPr>
            </w:pPr>
            <w:r w:rsidRPr="00F73D9A">
              <w:rPr>
                <w:b/>
                <w:bCs/>
                <w:color w:val="0000FF"/>
                <w:sz w:val="22"/>
                <w:szCs w:val="22"/>
              </w:rPr>
              <w:t>UNID</w:t>
            </w:r>
          </w:p>
        </w:tc>
        <w:tc>
          <w:tcPr>
            <w:tcW w:w="4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C27EB" w:rsidRPr="00F73D9A" w:rsidRDefault="003C27EB" w:rsidP="003C27EB">
            <w:pPr>
              <w:jc w:val="center"/>
              <w:rPr>
                <w:b/>
                <w:bCs/>
                <w:color w:val="0000FF"/>
                <w:sz w:val="22"/>
                <w:szCs w:val="22"/>
              </w:rPr>
            </w:pPr>
            <w:r w:rsidRPr="00F73D9A">
              <w:rPr>
                <w:b/>
                <w:bCs/>
                <w:color w:val="0000FF"/>
                <w:sz w:val="22"/>
                <w:szCs w:val="22"/>
              </w:rPr>
              <w:t>QUANT.</w:t>
            </w:r>
          </w:p>
        </w:tc>
        <w:tc>
          <w:tcPr>
            <w:tcW w:w="5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C27EB" w:rsidRPr="00F73D9A" w:rsidRDefault="003C27EB" w:rsidP="003C27EB">
            <w:pPr>
              <w:jc w:val="center"/>
              <w:rPr>
                <w:b/>
                <w:bCs/>
                <w:color w:val="0000FF"/>
                <w:sz w:val="22"/>
                <w:szCs w:val="22"/>
              </w:rPr>
            </w:pPr>
            <w:r w:rsidRPr="00F73D9A">
              <w:rPr>
                <w:b/>
                <w:bCs/>
                <w:color w:val="0000FF"/>
                <w:sz w:val="22"/>
                <w:szCs w:val="22"/>
              </w:rPr>
              <w:t>PREÇO MÉDIO</w:t>
            </w:r>
          </w:p>
        </w:tc>
        <w:tc>
          <w:tcPr>
            <w:tcW w:w="7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C27EB" w:rsidRPr="00F73D9A" w:rsidRDefault="003C27EB" w:rsidP="003C27EB">
            <w:pPr>
              <w:jc w:val="center"/>
              <w:rPr>
                <w:b/>
                <w:bCs/>
                <w:color w:val="0000FF"/>
                <w:sz w:val="22"/>
                <w:szCs w:val="22"/>
              </w:rPr>
            </w:pPr>
            <w:r w:rsidRPr="00F73D9A">
              <w:rPr>
                <w:b/>
                <w:bCs/>
                <w:color w:val="0000FF"/>
                <w:sz w:val="22"/>
                <w:szCs w:val="22"/>
              </w:rPr>
              <w:t>VALOR TOTAL</w:t>
            </w:r>
          </w:p>
        </w:tc>
      </w:tr>
      <w:tr w:rsidR="0082765F" w:rsidRPr="00627DDC" w:rsidTr="003C27EB">
        <w:trPr>
          <w:trHeight w:val="323"/>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82765F" w:rsidRPr="00627DDC" w:rsidRDefault="0082765F" w:rsidP="003C27EB">
            <w:pPr>
              <w:jc w:val="center"/>
              <w:rPr>
                <w:sz w:val="22"/>
                <w:szCs w:val="22"/>
              </w:rPr>
            </w:pPr>
            <w:r w:rsidRPr="00627DDC">
              <w:rPr>
                <w:sz w:val="22"/>
                <w:szCs w:val="22"/>
              </w:rPr>
              <w:t>106</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82765F" w:rsidRPr="00627DDC" w:rsidRDefault="0082765F">
            <w:pPr>
              <w:jc w:val="both"/>
              <w:rPr>
                <w:bCs/>
                <w:sz w:val="22"/>
                <w:szCs w:val="22"/>
              </w:rPr>
            </w:pPr>
            <w:r w:rsidRPr="00627DDC">
              <w:rPr>
                <w:bCs/>
                <w:sz w:val="22"/>
                <w:szCs w:val="22"/>
              </w:rPr>
              <w:t xml:space="preserve">Corante </w:t>
            </w:r>
            <w:proofErr w:type="spellStart"/>
            <w:r w:rsidRPr="00627DDC">
              <w:rPr>
                <w:bCs/>
                <w:sz w:val="22"/>
                <w:szCs w:val="22"/>
              </w:rPr>
              <w:t>Giemsa</w:t>
            </w:r>
            <w:proofErr w:type="spellEnd"/>
            <w:r w:rsidRPr="00627DDC">
              <w:rPr>
                <w:bCs/>
                <w:sz w:val="22"/>
                <w:szCs w:val="22"/>
              </w:rPr>
              <w:t xml:space="preserve"> - corante tipo </w:t>
            </w:r>
            <w:proofErr w:type="spellStart"/>
            <w:r w:rsidRPr="00627DDC">
              <w:rPr>
                <w:bCs/>
                <w:sz w:val="22"/>
                <w:szCs w:val="22"/>
              </w:rPr>
              <w:t>Eosina</w:t>
            </w:r>
            <w:proofErr w:type="spellEnd"/>
            <w:r w:rsidRPr="00627DDC">
              <w:rPr>
                <w:bCs/>
                <w:sz w:val="22"/>
                <w:szCs w:val="22"/>
              </w:rPr>
              <w:t xml:space="preserve">- Azul de metileno segundo </w:t>
            </w:r>
            <w:proofErr w:type="spellStart"/>
            <w:r w:rsidRPr="00627DDC">
              <w:rPr>
                <w:bCs/>
                <w:sz w:val="22"/>
                <w:szCs w:val="22"/>
              </w:rPr>
              <w:t>Giemsa</w:t>
            </w:r>
            <w:proofErr w:type="spellEnd"/>
            <w:r w:rsidRPr="00627DDC">
              <w:rPr>
                <w:bCs/>
                <w:sz w:val="22"/>
                <w:szCs w:val="22"/>
              </w:rPr>
              <w:t>, aspecto físico líquido. Frasco com 1 litro</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rsidP="003C27EB">
            <w:pPr>
              <w:jc w:val="center"/>
              <w:rPr>
                <w:bCs/>
                <w:sz w:val="22"/>
                <w:szCs w:val="22"/>
              </w:rPr>
            </w:pPr>
            <w:r w:rsidRPr="00627DDC">
              <w:rPr>
                <w:bCs/>
                <w:sz w:val="22"/>
                <w:szCs w:val="22"/>
              </w:rPr>
              <w:t>FRASCO</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pPr>
              <w:jc w:val="center"/>
              <w:rPr>
                <w:bCs/>
                <w:sz w:val="22"/>
                <w:szCs w:val="22"/>
              </w:rPr>
            </w:pPr>
            <w:proofErr w:type="gramStart"/>
            <w:r w:rsidRPr="00627DDC">
              <w:rPr>
                <w:bCs/>
                <w:sz w:val="22"/>
                <w:szCs w:val="22"/>
              </w:rPr>
              <w:t>6</w:t>
            </w:r>
            <w:proofErr w:type="gramEnd"/>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pPr>
              <w:jc w:val="center"/>
              <w:rPr>
                <w:bCs/>
                <w:sz w:val="22"/>
                <w:szCs w:val="22"/>
              </w:rPr>
            </w:pPr>
            <w:r w:rsidRPr="00627DDC">
              <w:rPr>
                <w:bCs/>
                <w:sz w:val="22"/>
                <w:szCs w:val="22"/>
              </w:rPr>
              <w:t>42,06</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rsidP="0082765F">
            <w:pPr>
              <w:jc w:val="right"/>
              <w:rPr>
                <w:bCs/>
                <w:color w:val="000000"/>
                <w:sz w:val="22"/>
                <w:szCs w:val="22"/>
              </w:rPr>
            </w:pPr>
            <w:r w:rsidRPr="00627DDC">
              <w:rPr>
                <w:bCs/>
                <w:color w:val="000000"/>
                <w:sz w:val="22"/>
                <w:szCs w:val="22"/>
              </w:rPr>
              <w:t>252,36</w:t>
            </w:r>
          </w:p>
        </w:tc>
      </w:tr>
      <w:tr w:rsidR="0082765F" w:rsidRPr="00627DDC" w:rsidTr="003C27EB">
        <w:trPr>
          <w:trHeight w:val="272"/>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82765F" w:rsidRPr="00627DDC" w:rsidRDefault="0082765F" w:rsidP="003C27EB">
            <w:pPr>
              <w:jc w:val="center"/>
              <w:rPr>
                <w:sz w:val="22"/>
                <w:szCs w:val="22"/>
              </w:rPr>
            </w:pPr>
            <w:r w:rsidRPr="00627DDC">
              <w:rPr>
                <w:sz w:val="22"/>
                <w:szCs w:val="22"/>
              </w:rPr>
              <w:t>107</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82765F" w:rsidRPr="00627DDC" w:rsidRDefault="0082765F">
            <w:pPr>
              <w:jc w:val="both"/>
              <w:rPr>
                <w:bCs/>
                <w:sz w:val="22"/>
                <w:szCs w:val="22"/>
              </w:rPr>
            </w:pPr>
            <w:r w:rsidRPr="00627DDC">
              <w:rPr>
                <w:bCs/>
                <w:sz w:val="22"/>
                <w:szCs w:val="22"/>
              </w:rPr>
              <w:t xml:space="preserve">Fosfato de Potássio Monobásico, KH2PO4 (monobásico anidro)– Fosfato </w:t>
            </w:r>
            <w:proofErr w:type="spellStart"/>
            <w:r w:rsidRPr="00627DDC">
              <w:rPr>
                <w:bCs/>
                <w:sz w:val="22"/>
                <w:szCs w:val="22"/>
              </w:rPr>
              <w:t>monopotassico</w:t>
            </w:r>
            <w:proofErr w:type="spellEnd"/>
            <w:r w:rsidRPr="00627DDC">
              <w:rPr>
                <w:bCs/>
                <w:sz w:val="22"/>
                <w:szCs w:val="22"/>
              </w:rPr>
              <w:t xml:space="preserve">, 136,09 g/mol pó branco, cristalino, inodoro, pureza mínima de 99 </w:t>
            </w:r>
            <w:proofErr w:type="gramStart"/>
            <w:r w:rsidRPr="00627DDC">
              <w:rPr>
                <w:bCs/>
                <w:sz w:val="22"/>
                <w:szCs w:val="22"/>
              </w:rPr>
              <w:t>per,</w:t>
            </w:r>
            <w:proofErr w:type="gramEnd"/>
            <w:r w:rsidRPr="00627DDC">
              <w:rPr>
                <w:bCs/>
                <w:sz w:val="22"/>
                <w:szCs w:val="22"/>
              </w:rPr>
              <w:t xml:space="preserve"> reagente </w:t>
            </w:r>
            <w:proofErr w:type="spellStart"/>
            <w:r w:rsidRPr="00627DDC">
              <w:rPr>
                <w:bCs/>
                <w:sz w:val="22"/>
                <w:szCs w:val="22"/>
              </w:rPr>
              <w:t>P.A.</w:t>
            </w:r>
            <w:proofErr w:type="spellEnd"/>
            <w:r w:rsidRPr="00627DDC">
              <w:rPr>
                <w:bCs/>
                <w:sz w:val="22"/>
                <w:szCs w:val="22"/>
              </w:rPr>
              <w:t xml:space="preserve"> Substância/numero CAS 7778-77-0. Frasco de 500 </w:t>
            </w:r>
            <w:proofErr w:type="spellStart"/>
            <w:proofErr w:type="gramStart"/>
            <w:r w:rsidRPr="00627DDC">
              <w:rPr>
                <w:bCs/>
                <w:sz w:val="22"/>
                <w:szCs w:val="22"/>
              </w:rPr>
              <w:t>gr</w:t>
            </w:r>
            <w:proofErr w:type="spellEnd"/>
            <w:proofErr w:type="gramEnd"/>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rsidP="003C27EB">
            <w:pPr>
              <w:jc w:val="center"/>
              <w:rPr>
                <w:bCs/>
                <w:sz w:val="22"/>
                <w:szCs w:val="22"/>
              </w:rPr>
            </w:pPr>
            <w:r w:rsidRPr="00627DDC">
              <w:rPr>
                <w:bCs/>
                <w:sz w:val="22"/>
                <w:szCs w:val="22"/>
              </w:rPr>
              <w:t>FRASCO</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pPr>
              <w:jc w:val="center"/>
              <w:rPr>
                <w:bCs/>
                <w:sz w:val="22"/>
                <w:szCs w:val="22"/>
              </w:rPr>
            </w:pPr>
            <w:r w:rsidRPr="00627DDC">
              <w:rPr>
                <w:bCs/>
                <w:sz w:val="22"/>
                <w:szCs w:val="22"/>
              </w:rPr>
              <w:t>37</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pPr>
              <w:jc w:val="center"/>
              <w:rPr>
                <w:bCs/>
                <w:sz w:val="22"/>
                <w:szCs w:val="22"/>
              </w:rPr>
            </w:pPr>
            <w:r w:rsidRPr="00627DDC">
              <w:rPr>
                <w:bCs/>
                <w:sz w:val="22"/>
                <w:szCs w:val="22"/>
              </w:rPr>
              <w:t>35,33</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rsidP="0082765F">
            <w:pPr>
              <w:jc w:val="right"/>
              <w:rPr>
                <w:bCs/>
                <w:color w:val="000000"/>
                <w:sz w:val="22"/>
                <w:szCs w:val="22"/>
              </w:rPr>
            </w:pPr>
            <w:r w:rsidRPr="00627DDC">
              <w:rPr>
                <w:bCs/>
                <w:color w:val="000000"/>
                <w:sz w:val="22"/>
                <w:szCs w:val="22"/>
              </w:rPr>
              <w:t>1.307,21</w:t>
            </w:r>
          </w:p>
        </w:tc>
      </w:tr>
      <w:tr w:rsidR="0082765F" w:rsidRPr="00627DDC" w:rsidTr="003C27EB">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82765F" w:rsidRPr="00627DDC" w:rsidRDefault="0082765F" w:rsidP="003C27EB">
            <w:pPr>
              <w:jc w:val="center"/>
              <w:rPr>
                <w:sz w:val="22"/>
                <w:szCs w:val="22"/>
              </w:rPr>
            </w:pPr>
            <w:r w:rsidRPr="00627DDC">
              <w:rPr>
                <w:sz w:val="22"/>
                <w:szCs w:val="22"/>
              </w:rPr>
              <w:t>108</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82765F" w:rsidRPr="00627DDC" w:rsidRDefault="0082765F">
            <w:pPr>
              <w:jc w:val="both"/>
              <w:rPr>
                <w:bCs/>
                <w:sz w:val="22"/>
                <w:szCs w:val="22"/>
              </w:rPr>
            </w:pPr>
            <w:r w:rsidRPr="00627DDC">
              <w:rPr>
                <w:bCs/>
                <w:sz w:val="22"/>
                <w:szCs w:val="22"/>
              </w:rPr>
              <w:t xml:space="preserve">Fosfato de potássio </w:t>
            </w:r>
            <w:proofErr w:type="spellStart"/>
            <w:r w:rsidRPr="00627DDC">
              <w:rPr>
                <w:bCs/>
                <w:sz w:val="22"/>
                <w:szCs w:val="22"/>
              </w:rPr>
              <w:t>dibásico</w:t>
            </w:r>
            <w:proofErr w:type="spellEnd"/>
            <w:r w:rsidRPr="00627DDC">
              <w:rPr>
                <w:bCs/>
                <w:sz w:val="22"/>
                <w:szCs w:val="22"/>
              </w:rPr>
              <w:t>, K</w:t>
            </w:r>
            <w:r w:rsidRPr="00627DDC">
              <w:rPr>
                <w:bCs/>
                <w:sz w:val="22"/>
                <w:szCs w:val="22"/>
                <w:vertAlign w:val="subscript"/>
              </w:rPr>
              <w:t>2</w:t>
            </w:r>
            <w:r w:rsidRPr="00627DDC">
              <w:rPr>
                <w:bCs/>
                <w:sz w:val="22"/>
                <w:szCs w:val="22"/>
              </w:rPr>
              <w:t>HPO</w:t>
            </w:r>
            <w:r w:rsidRPr="00627DDC">
              <w:rPr>
                <w:bCs/>
                <w:sz w:val="22"/>
                <w:szCs w:val="22"/>
                <w:vertAlign w:val="subscript"/>
              </w:rPr>
              <w:t>4</w:t>
            </w:r>
            <w:r w:rsidRPr="00627DDC">
              <w:rPr>
                <w:bCs/>
                <w:sz w:val="22"/>
                <w:szCs w:val="22"/>
              </w:rPr>
              <w:t xml:space="preserve"> – Anidro, P.A,</w:t>
            </w:r>
            <w:proofErr w:type="gramStart"/>
            <w:r w:rsidRPr="00627DDC">
              <w:rPr>
                <w:bCs/>
                <w:sz w:val="22"/>
                <w:szCs w:val="22"/>
              </w:rPr>
              <w:t xml:space="preserve">   </w:t>
            </w:r>
            <w:proofErr w:type="gramEnd"/>
            <w:r w:rsidRPr="00627DDC">
              <w:rPr>
                <w:bCs/>
                <w:sz w:val="22"/>
                <w:szCs w:val="22"/>
              </w:rPr>
              <w:t xml:space="preserve">CAS NUMBER: 04/11/7758.  Prazo de validade: mínimo de </w:t>
            </w:r>
            <w:proofErr w:type="gramStart"/>
            <w:r w:rsidRPr="00627DDC">
              <w:rPr>
                <w:bCs/>
                <w:sz w:val="22"/>
                <w:szCs w:val="22"/>
              </w:rPr>
              <w:t>2</w:t>
            </w:r>
            <w:proofErr w:type="gramEnd"/>
            <w:r w:rsidRPr="00627DDC">
              <w:rPr>
                <w:bCs/>
                <w:sz w:val="22"/>
                <w:szCs w:val="22"/>
              </w:rPr>
              <w:t xml:space="preserve"> anos a partir da data de entrega.</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rsidP="003C27EB">
            <w:pPr>
              <w:jc w:val="center"/>
              <w:rPr>
                <w:bCs/>
                <w:sz w:val="22"/>
                <w:szCs w:val="22"/>
              </w:rPr>
            </w:pPr>
            <w:r w:rsidRPr="00627DDC">
              <w:rPr>
                <w:bCs/>
                <w:sz w:val="22"/>
                <w:szCs w:val="22"/>
              </w:rPr>
              <w:t>FRASCO</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pPr>
              <w:jc w:val="center"/>
              <w:rPr>
                <w:bCs/>
                <w:sz w:val="22"/>
                <w:szCs w:val="22"/>
              </w:rPr>
            </w:pPr>
            <w:r w:rsidRPr="00627DDC">
              <w:rPr>
                <w:bCs/>
                <w:sz w:val="22"/>
                <w:szCs w:val="22"/>
              </w:rPr>
              <w:t>46</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pPr>
              <w:jc w:val="center"/>
              <w:rPr>
                <w:bCs/>
                <w:sz w:val="22"/>
                <w:szCs w:val="22"/>
              </w:rPr>
            </w:pPr>
            <w:r w:rsidRPr="00627DDC">
              <w:rPr>
                <w:bCs/>
                <w:sz w:val="22"/>
                <w:szCs w:val="22"/>
              </w:rPr>
              <w:t>44,70</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rsidP="0082765F">
            <w:pPr>
              <w:jc w:val="right"/>
              <w:rPr>
                <w:bCs/>
                <w:color w:val="000000"/>
                <w:sz w:val="22"/>
                <w:szCs w:val="22"/>
              </w:rPr>
            </w:pPr>
            <w:r w:rsidRPr="00627DDC">
              <w:rPr>
                <w:bCs/>
                <w:color w:val="000000"/>
                <w:sz w:val="22"/>
                <w:szCs w:val="22"/>
              </w:rPr>
              <w:t>2.056,20</w:t>
            </w:r>
          </w:p>
        </w:tc>
      </w:tr>
      <w:tr w:rsidR="0082765F" w:rsidRPr="00627DDC" w:rsidTr="003C27EB">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82765F" w:rsidRPr="00627DDC" w:rsidRDefault="0082765F" w:rsidP="003C27EB">
            <w:pPr>
              <w:jc w:val="center"/>
              <w:rPr>
                <w:sz w:val="22"/>
                <w:szCs w:val="22"/>
              </w:rPr>
            </w:pPr>
            <w:r w:rsidRPr="00627DDC">
              <w:rPr>
                <w:sz w:val="22"/>
                <w:szCs w:val="22"/>
              </w:rPr>
              <w:t>109</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82765F" w:rsidRPr="00627DDC" w:rsidRDefault="0082765F">
            <w:pPr>
              <w:jc w:val="both"/>
              <w:rPr>
                <w:bCs/>
                <w:sz w:val="22"/>
                <w:szCs w:val="22"/>
              </w:rPr>
            </w:pPr>
            <w:proofErr w:type="spellStart"/>
            <w:r w:rsidRPr="00627DDC">
              <w:rPr>
                <w:bCs/>
                <w:sz w:val="22"/>
                <w:szCs w:val="22"/>
              </w:rPr>
              <w:t>Ditionito</w:t>
            </w:r>
            <w:proofErr w:type="spellEnd"/>
            <w:r w:rsidRPr="00627DDC">
              <w:rPr>
                <w:bCs/>
                <w:sz w:val="22"/>
                <w:szCs w:val="22"/>
              </w:rPr>
              <w:t xml:space="preserve"> de sódio PA. Frasco com 500 </w:t>
            </w:r>
            <w:proofErr w:type="spellStart"/>
            <w:proofErr w:type="gramStart"/>
            <w:r w:rsidRPr="00627DDC">
              <w:rPr>
                <w:bCs/>
                <w:sz w:val="22"/>
                <w:szCs w:val="22"/>
              </w:rPr>
              <w:t>gr</w:t>
            </w:r>
            <w:proofErr w:type="spellEnd"/>
            <w:proofErr w:type="gramEnd"/>
            <w:r w:rsidRPr="00627DDC">
              <w:rPr>
                <w:bCs/>
                <w:sz w:val="22"/>
                <w:szCs w:val="22"/>
              </w:rPr>
              <w:t xml:space="preserve"> (NA</w:t>
            </w:r>
            <w:r w:rsidRPr="00627DDC">
              <w:rPr>
                <w:bCs/>
                <w:sz w:val="22"/>
                <w:szCs w:val="22"/>
                <w:vertAlign w:val="subscript"/>
              </w:rPr>
              <w:t>2</w:t>
            </w:r>
            <w:r w:rsidRPr="00627DDC">
              <w:rPr>
                <w:bCs/>
                <w:sz w:val="22"/>
                <w:szCs w:val="22"/>
              </w:rPr>
              <w:t>S</w:t>
            </w:r>
            <w:r w:rsidRPr="00627DDC">
              <w:rPr>
                <w:bCs/>
                <w:sz w:val="22"/>
                <w:szCs w:val="22"/>
                <w:vertAlign w:val="subscript"/>
              </w:rPr>
              <w:t>2</w:t>
            </w:r>
            <w:r w:rsidRPr="00627DDC">
              <w:rPr>
                <w:bCs/>
                <w:sz w:val="22"/>
                <w:szCs w:val="22"/>
              </w:rPr>
              <w:t>O4).</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rsidP="003C27EB">
            <w:pPr>
              <w:jc w:val="center"/>
              <w:rPr>
                <w:bCs/>
                <w:sz w:val="22"/>
                <w:szCs w:val="22"/>
              </w:rPr>
            </w:pPr>
            <w:r w:rsidRPr="00627DDC">
              <w:rPr>
                <w:bCs/>
                <w:sz w:val="22"/>
                <w:szCs w:val="22"/>
              </w:rPr>
              <w:t>FRASCO</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pPr>
              <w:jc w:val="center"/>
              <w:rPr>
                <w:bCs/>
                <w:sz w:val="22"/>
                <w:szCs w:val="22"/>
              </w:rPr>
            </w:pPr>
            <w:r w:rsidRPr="00627DDC">
              <w:rPr>
                <w:bCs/>
                <w:sz w:val="22"/>
                <w:szCs w:val="22"/>
              </w:rPr>
              <w:t>13</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pPr>
              <w:jc w:val="center"/>
              <w:rPr>
                <w:bCs/>
                <w:sz w:val="22"/>
                <w:szCs w:val="22"/>
              </w:rPr>
            </w:pPr>
            <w:r w:rsidRPr="00627DDC">
              <w:rPr>
                <w:bCs/>
                <w:sz w:val="22"/>
                <w:szCs w:val="22"/>
              </w:rPr>
              <w:t>40,56</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rsidP="0082765F">
            <w:pPr>
              <w:jc w:val="right"/>
              <w:rPr>
                <w:bCs/>
                <w:color w:val="000000"/>
                <w:sz w:val="22"/>
                <w:szCs w:val="22"/>
              </w:rPr>
            </w:pPr>
            <w:r w:rsidRPr="00627DDC">
              <w:rPr>
                <w:bCs/>
                <w:color w:val="000000"/>
                <w:sz w:val="22"/>
                <w:szCs w:val="22"/>
              </w:rPr>
              <w:t>527,28</w:t>
            </w:r>
          </w:p>
        </w:tc>
      </w:tr>
      <w:tr w:rsidR="0082765F" w:rsidRPr="00627DDC" w:rsidTr="003C27EB">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82765F" w:rsidRPr="00627DDC" w:rsidRDefault="0082765F" w:rsidP="003C27EB">
            <w:pPr>
              <w:jc w:val="center"/>
              <w:rPr>
                <w:sz w:val="22"/>
                <w:szCs w:val="22"/>
              </w:rPr>
            </w:pPr>
            <w:r w:rsidRPr="00627DDC">
              <w:rPr>
                <w:sz w:val="22"/>
                <w:szCs w:val="22"/>
              </w:rPr>
              <w:t>110</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82765F" w:rsidRPr="00627DDC" w:rsidRDefault="0082765F">
            <w:pPr>
              <w:jc w:val="both"/>
              <w:rPr>
                <w:bCs/>
                <w:sz w:val="22"/>
                <w:szCs w:val="22"/>
              </w:rPr>
            </w:pPr>
            <w:r w:rsidRPr="00627DDC">
              <w:rPr>
                <w:bCs/>
                <w:sz w:val="22"/>
                <w:szCs w:val="22"/>
              </w:rPr>
              <w:t xml:space="preserve">Óleo de Imersão - para microscopia, forma líquida com densidade entre 0,950 e 0,980 e índice de refração de 1,400 </w:t>
            </w:r>
            <w:proofErr w:type="gramStart"/>
            <w:r w:rsidRPr="00627DDC">
              <w:rPr>
                <w:bCs/>
                <w:sz w:val="22"/>
                <w:szCs w:val="22"/>
              </w:rPr>
              <w:t>à</w:t>
            </w:r>
            <w:proofErr w:type="gramEnd"/>
            <w:r w:rsidRPr="00627DDC">
              <w:rPr>
                <w:bCs/>
                <w:sz w:val="22"/>
                <w:szCs w:val="22"/>
              </w:rPr>
              <w:t xml:space="preserve"> 1,500. Frasco com </w:t>
            </w:r>
            <w:proofErr w:type="gramStart"/>
            <w:r w:rsidRPr="00627DDC">
              <w:rPr>
                <w:bCs/>
                <w:sz w:val="22"/>
                <w:szCs w:val="22"/>
              </w:rPr>
              <w:t>100mL</w:t>
            </w:r>
            <w:proofErr w:type="gramEnd"/>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rsidP="003C27EB">
            <w:pPr>
              <w:jc w:val="center"/>
              <w:rPr>
                <w:bCs/>
                <w:sz w:val="22"/>
                <w:szCs w:val="22"/>
              </w:rPr>
            </w:pPr>
            <w:r w:rsidRPr="00627DDC">
              <w:rPr>
                <w:bCs/>
                <w:sz w:val="22"/>
                <w:szCs w:val="22"/>
              </w:rPr>
              <w:t>FRASCO</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pPr>
              <w:jc w:val="center"/>
              <w:rPr>
                <w:bCs/>
                <w:sz w:val="22"/>
                <w:szCs w:val="22"/>
              </w:rPr>
            </w:pPr>
            <w:r w:rsidRPr="00627DDC">
              <w:rPr>
                <w:bCs/>
                <w:sz w:val="22"/>
                <w:szCs w:val="22"/>
              </w:rPr>
              <w:t>20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pPr>
              <w:jc w:val="center"/>
              <w:rPr>
                <w:bCs/>
                <w:sz w:val="22"/>
                <w:szCs w:val="22"/>
              </w:rPr>
            </w:pPr>
            <w:r w:rsidRPr="00627DDC">
              <w:rPr>
                <w:bCs/>
                <w:sz w:val="22"/>
                <w:szCs w:val="22"/>
              </w:rPr>
              <w:t>23,50</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rsidP="0082765F">
            <w:pPr>
              <w:jc w:val="right"/>
              <w:rPr>
                <w:bCs/>
                <w:color w:val="000000"/>
                <w:sz w:val="22"/>
                <w:szCs w:val="22"/>
              </w:rPr>
            </w:pPr>
            <w:r w:rsidRPr="00627DDC">
              <w:rPr>
                <w:bCs/>
                <w:color w:val="000000"/>
                <w:sz w:val="22"/>
                <w:szCs w:val="22"/>
              </w:rPr>
              <w:t>470,00</w:t>
            </w:r>
          </w:p>
        </w:tc>
      </w:tr>
      <w:tr w:rsidR="0082765F" w:rsidRPr="00627DDC" w:rsidTr="003C27EB">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82765F" w:rsidRPr="00627DDC" w:rsidRDefault="0082765F" w:rsidP="003C27EB">
            <w:pPr>
              <w:jc w:val="center"/>
              <w:rPr>
                <w:sz w:val="22"/>
                <w:szCs w:val="22"/>
              </w:rPr>
            </w:pPr>
            <w:r w:rsidRPr="00627DDC">
              <w:rPr>
                <w:sz w:val="22"/>
                <w:szCs w:val="22"/>
              </w:rPr>
              <w:t>111</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82765F" w:rsidRPr="00627DDC" w:rsidRDefault="0082765F">
            <w:pPr>
              <w:jc w:val="both"/>
              <w:rPr>
                <w:bCs/>
                <w:sz w:val="22"/>
                <w:szCs w:val="22"/>
              </w:rPr>
            </w:pPr>
            <w:proofErr w:type="spellStart"/>
            <w:r w:rsidRPr="00627DDC">
              <w:rPr>
                <w:bCs/>
                <w:sz w:val="22"/>
                <w:szCs w:val="22"/>
              </w:rPr>
              <w:t>Saponina</w:t>
            </w:r>
            <w:proofErr w:type="spellEnd"/>
            <w:proofErr w:type="gramStart"/>
            <w:r w:rsidRPr="00627DDC">
              <w:rPr>
                <w:bCs/>
                <w:sz w:val="22"/>
                <w:szCs w:val="22"/>
              </w:rPr>
              <w:t xml:space="preserve">  </w:t>
            </w:r>
            <w:proofErr w:type="gramEnd"/>
            <w:r w:rsidRPr="00627DDC">
              <w:rPr>
                <w:bCs/>
                <w:sz w:val="22"/>
                <w:szCs w:val="22"/>
              </w:rPr>
              <w:t>em pó. Frasco com no mínimo 25g.</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rsidP="003C27EB">
            <w:pPr>
              <w:jc w:val="center"/>
              <w:rPr>
                <w:bCs/>
                <w:sz w:val="22"/>
                <w:szCs w:val="22"/>
              </w:rPr>
            </w:pPr>
            <w:r w:rsidRPr="00627DDC">
              <w:rPr>
                <w:bCs/>
                <w:sz w:val="22"/>
                <w:szCs w:val="22"/>
              </w:rPr>
              <w:t>FRASCO</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pPr>
              <w:jc w:val="center"/>
              <w:rPr>
                <w:bCs/>
                <w:sz w:val="22"/>
                <w:szCs w:val="22"/>
              </w:rPr>
            </w:pPr>
            <w:r w:rsidRPr="00627DDC">
              <w:rPr>
                <w:bCs/>
                <w:sz w:val="22"/>
                <w:szCs w:val="22"/>
              </w:rPr>
              <w:t>20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pPr>
              <w:jc w:val="center"/>
              <w:rPr>
                <w:bCs/>
                <w:sz w:val="22"/>
                <w:szCs w:val="22"/>
              </w:rPr>
            </w:pPr>
            <w:r w:rsidRPr="00627DDC">
              <w:rPr>
                <w:bCs/>
                <w:sz w:val="22"/>
                <w:szCs w:val="22"/>
              </w:rPr>
              <w:t>5,01</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rsidP="0082765F">
            <w:pPr>
              <w:jc w:val="right"/>
              <w:rPr>
                <w:bCs/>
                <w:color w:val="000000"/>
                <w:sz w:val="22"/>
                <w:szCs w:val="22"/>
              </w:rPr>
            </w:pPr>
            <w:r w:rsidRPr="00627DDC">
              <w:rPr>
                <w:bCs/>
                <w:color w:val="000000"/>
                <w:sz w:val="22"/>
                <w:szCs w:val="22"/>
              </w:rPr>
              <w:t>100,20</w:t>
            </w:r>
          </w:p>
        </w:tc>
      </w:tr>
      <w:tr w:rsidR="0082765F" w:rsidRPr="00627DDC" w:rsidTr="003C27EB">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82765F" w:rsidRPr="00627DDC" w:rsidRDefault="0082765F" w:rsidP="003C27EB">
            <w:pPr>
              <w:jc w:val="center"/>
              <w:rPr>
                <w:sz w:val="22"/>
                <w:szCs w:val="22"/>
              </w:rPr>
            </w:pPr>
            <w:r w:rsidRPr="00627DDC">
              <w:rPr>
                <w:sz w:val="22"/>
                <w:szCs w:val="22"/>
              </w:rPr>
              <w:t>112</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82765F" w:rsidRPr="00627DDC" w:rsidRDefault="0082765F">
            <w:pPr>
              <w:jc w:val="both"/>
              <w:rPr>
                <w:bCs/>
                <w:sz w:val="22"/>
                <w:szCs w:val="22"/>
              </w:rPr>
            </w:pPr>
            <w:r w:rsidRPr="00627DDC">
              <w:rPr>
                <w:bCs/>
                <w:sz w:val="22"/>
                <w:szCs w:val="22"/>
              </w:rPr>
              <w:t>Solução de Oxalato de Amônio na concentração de 1 g (Oxalato de Amônio) para 100 ml de água destilada, para contagem manual de plaquetas, apenas 01 litro, com validade mínima de 12 (doze) meses no ato da entrega do produto.</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rsidP="003C27EB">
            <w:pPr>
              <w:jc w:val="center"/>
              <w:rPr>
                <w:bCs/>
                <w:sz w:val="22"/>
                <w:szCs w:val="22"/>
              </w:rPr>
            </w:pPr>
            <w:r w:rsidRPr="00627DDC">
              <w:rPr>
                <w:bCs/>
                <w:sz w:val="22"/>
                <w:szCs w:val="22"/>
              </w:rPr>
              <w:t>LITROS</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pPr>
              <w:jc w:val="center"/>
              <w:rPr>
                <w:bCs/>
                <w:sz w:val="22"/>
                <w:szCs w:val="22"/>
              </w:rPr>
            </w:pPr>
            <w:proofErr w:type="gramStart"/>
            <w:r w:rsidRPr="00627DDC">
              <w:rPr>
                <w:bCs/>
                <w:sz w:val="22"/>
                <w:szCs w:val="22"/>
              </w:rPr>
              <w:t>1</w:t>
            </w:r>
            <w:proofErr w:type="gramEnd"/>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pPr>
              <w:jc w:val="center"/>
              <w:rPr>
                <w:bCs/>
                <w:sz w:val="22"/>
                <w:szCs w:val="22"/>
              </w:rPr>
            </w:pPr>
            <w:r w:rsidRPr="00627DDC">
              <w:rPr>
                <w:bCs/>
                <w:sz w:val="22"/>
                <w:szCs w:val="22"/>
              </w:rPr>
              <w:t>52,64</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rsidP="0082765F">
            <w:pPr>
              <w:jc w:val="right"/>
              <w:rPr>
                <w:bCs/>
                <w:color w:val="000000"/>
                <w:sz w:val="22"/>
                <w:szCs w:val="22"/>
              </w:rPr>
            </w:pPr>
            <w:r w:rsidRPr="00627DDC">
              <w:rPr>
                <w:bCs/>
                <w:color w:val="000000"/>
                <w:sz w:val="22"/>
                <w:szCs w:val="22"/>
              </w:rPr>
              <w:t>52,64</w:t>
            </w:r>
          </w:p>
        </w:tc>
      </w:tr>
      <w:tr w:rsidR="0082765F" w:rsidRPr="00627DDC" w:rsidTr="003C27EB">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82765F" w:rsidRPr="00627DDC" w:rsidRDefault="0082765F" w:rsidP="003C27EB">
            <w:pPr>
              <w:jc w:val="center"/>
              <w:rPr>
                <w:sz w:val="22"/>
                <w:szCs w:val="22"/>
              </w:rPr>
            </w:pPr>
            <w:r w:rsidRPr="00627DDC">
              <w:rPr>
                <w:sz w:val="22"/>
                <w:szCs w:val="22"/>
              </w:rPr>
              <w:t>113</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82765F" w:rsidRPr="00627DDC" w:rsidRDefault="0082765F">
            <w:pPr>
              <w:jc w:val="both"/>
              <w:rPr>
                <w:bCs/>
                <w:sz w:val="22"/>
                <w:szCs w:val="22"/>
              </w:rPr>
            </w:pPr>
            <w:r w:rsidRPr="00627DDC">
              <w:rPr>
                <w:bCs/>
                <w:sz w:val="22"/>
                <w:szCs w:val="22"/>
              </w:rPr>
              <w:t>Soro Glicosado 5% - solução isotônica com 5% de glicose em água destilada. Bolsa com</w:t>
            </w:r>
            <w:proofErr w:type="gramStart"/>
            <w:r w:rsidRPr="00627DDC">
              <w:rPr>
                <w:bCs/>
                <w:sz w:val="22"/>
                <w:szCs w:val="22"/>
              </w:rPr>
              <w:t xml:space="preserve">  </w:t>
            </w:r>
            <w:proofErr w:type="gramEnd"/>
            <w:r w:rsidRPr="00627DDC">
              <w:rPr>
                <w:bCs/>
                <w:sz w:val="22"/>
                <w:szCs w:val="22"/>
              </w:rPr>
              <w:t xml:space="preserve">volume de 500ml. Com registro no Ministério da Saúde. A rotulagem de identificação do produto deve conter informações do fabricante e número do lote, data de validade. Devido </w:t>
            </w:r>
            <w:proofErr w:type="gramStart"/>
            <w:r w:rsidRPr="00627DDC">
              <w:rPr>
                <w:bCs/>
                <w:sz w:val="22"/>
                <w:szCs w:val="22"/>
              </w:rPr>
              <w:t>as</w:t>
            </w:r>
            <w:proofErr w:type="gramEnd"/>
            <w:r w:rsidRPr="00627DDC">
              <w:rPr>
                <w:bCs/>
                <w:sz w:val="22"/>
                <w:szCs w:val="22"/>
              </w:rPr>
              <w:t xml:space="preserve"> normas internas de </w:t>
            </w:r>
            <w:proofErr w:type="spellStart"/>
            <w:r w:rsidRPr="00627DDC">
              <w:rPr>
                <w:bCs/>
                <w:sz w:val="22"/>
                <w:szCs w:val="22"/>
              </w:rPr>
              <w:t>rastreabilidade</w:t>
            </w:r>
            <w:proofErr w:type="spellEnd"/>
            <w:r w:rsidRPr="00627DDC">
              <w:rPr>
                <w:bCs/>
                <w:sz w:val="22"/>
                <w:szCs w:val="22"/>
              </w:rPr>
              <w:t xml:space="preserve"> em cada entrega será </w:t>
            </w:r>
            <w:r w:rsidRPr="00627DDC">
              <w:rPr>
                <w:bCs/>
                <w:sz w:val="22"/>
                <w:szCs w:val="22"/>
              </w:rPr>
              <w:lastRenderedPageBreak/>
              <w:t>aceito no máximo três lotes diferentes.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rsidP="003C27EB">
            <w:pPr>
              <w:jc w:val="center"/>
              <w:rPr>
                <w:bCs/>
                <w:sz w:val="22"/>
                <w:szCs w:val="22"/>
              </w:rPr>
            </w:pPr>
            <w:r w:rsidRPr="00627DDC">
              <w:rPr>
                <w:bCs/>
                <w:sz w:val="22"/>
                <w:szCs w:val="22"/>
              </w:rPr>
              <w:lastRenderedPageBreak/>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pPr>
              <w:jc w:val="center"/>
              <w:rPr>
                <w:bCs/>
                <w:sz w:val="22"/>
                <w:szCs w:val="22"/>
              </w:rPr>
            </w:pPr>
            <w:r w:rsidRPr="00627DDC">
              <w:rPr>
                <w:bCs/>
                <w:sz w:val="22"/>
                <w:szCs w:val="22"/>
              </w:rPr>
              <w:t>288</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pPr>
              <w:jc w:val="center"/>
              <w:rPr>
                <w:bCs/>
                <w:sz w:val="22"/>
                <w:szCs w:val="22"/>
              </w:rPr>
            </w:pPr>
            <w:r w:rsidRPr="00627DDC">
              <w:rPr>
                <w:bCs/>
                <w:sz w:val="22"/>
                <w:szCs w:val="22"/>
              </w:rPr>
              <w:t>3,73</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rsidP="0082765F">
            <w:pPr>
              <w:jc w:val="right"/>
              <w:rPr>
                <w:bCs/>
                <w:color w:val="000000"/>
                <w:sz w:val="22"/>
                <w:szCs w:val="22"/>
              </w:rPr>
            </w:pPr>
            <w:r w:rsidRPr="00627DDC">
              <w:rPr>
                <w:bCs/>
                <w:color w:val="000000"/>
                <w:sz w:val="22"/>
                <w:szCs w:val="22"/>
              </w:rPr>
              <w:t>1.074,24</w:t>
            </w:r>
          </w:p>
        </w:tc>
      </w:tr>
      <w:tr w:rsidR="0082765F" w:rsidRPr="00627DDC" w:rsidTr="003C27EB">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82765F" w:rsidRPr="00627DDC" w:rsidRDefault="0082765F" w:rsidP="003C27EB">
            <w:pPr>
              <w:jc w:val="center"/>
              <w:rPr>
                <w:sz w:val="22"/>
                <w:szCs w:val="22"/>
              </w:rPr>
            </w:pPr>
            <w:r w:rsidRPr="00627DDC">
              <w:rPr>
                <w:sz w:val="22"/>
                <w:szCs w:val="22"/>
              </w:rPr>
              <w:lastRenderedPageBreak/>
              <w:t>114</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82765F" w:rsidRPr="00627DDC" w:rsidRDefault="0082765F">
            <w:pPr>
              <w:jc w:val="both"/>
              <w:rPr>
                <w:bCs/>
                <w:sz w:val="22"/>
                <w:szCs w:val="22"/>
              </w:rPr>
            </w:pPr>
            <w:r w:rsidRPr="00627DDC">
              <w:rPr>
                <w:bCs/>
                <w:sz w:val="22"/>
                <w:szCs w:val="22"/>
              </w:rPr>
              <w:t xml:space="preserve">Solução </w:t>
            </w:r>
            <w:proofErr w:type="spellStart"/>
            <w:r w:rsidRPr="00627DDC">
              <w:rPr>
                <w:bCs/>
                <w:sz w:val="22"/>
                <w:szCs w:val="22"/>
              </w:rPr>
              <w:t>Ringer</w:t>
            </w:r>
            <w:proofErr w:type="spellEnd"/>
            <w:r w:rsidRPr="00627DDC">
              <w:rPr>
                <w:bCs/>
                <w:sz w:val="22"/>
                <w:szCs w:val="22"/>
              </w:rPr>
              <w:t xml:space="preserve"> Com </w:t>
            </w:r>
            <w:proofErr w:type="spellStart"/>
            <w:r w:rsidRPr="00627DDC">
              <w:rPr>
                <w:bCs/>
                <w:sz w:val="22"/>
                <w:szCs w:val="22"/>
              </w:rPr>
              <w:t>Lactato</w:t>
            </w:r>
            <w:proofErr w:type="spellEnd"/>
            <w:r w:rsidRPr="00627DDC">
              <w:rPr>
                <w:bCs/>
                <w:sz w:val="22"/>
                <w:szCs w:val="22"/>
              </w:rPr>
              <w:t xml:space="preserve"> de sódio - sistema fechado, bolsa com volume de</w:t>
            </w:r>
            <w:proofErr w:type="gramStart"/>
            <w:r w:rsidRPr="00627DDC">
              <w:rPr>
                <w:bCs/>
                <w:sz w:val="22"/>
                <w:szCs w:val="22"/>
              </w:rPr>
              <w:t xml:space="preserve">  </w:t>
            </w:r>
            <w:proofErr w:type="gramEnd"/>
            <w:r w:rsidRPr="00627DDC">
              <w:rPr>
                <w:bCs/>
                <w:sz w:val="22"/>
                <w:szCs w:val="22"/>
              </w:rPr>
              <w:t xml:space="preserve">500ml. Com registro no Ministério da Saúde. A rotulagem de identificação do produto deve conter informações do fabricante e número do lote, data de validade. Devido </w:t>
            </w:r>
            <w:proofErr w:type="gramStart"/>
            <w:r w:rsidRPr="00627DDC">
              <w:rPr>
                <w:bCs/>
                <w:sz w:val="22"/>
                <w:szCs w:val="22"/>
              </w:rPr>
              <w:t>as</w:t>
            </w:r>
            <w:proofErr w:type="gramEnd"/>
            <w:r w:rsidRPr="00627DDC">
              <w:rPr>
                <w:bCs/>
                <w:sz w:val="22"/>
                <w:szCs w:val="22"/>
              </w:rPr>
              <w:t xml:space="preserve"> normas internas de </w:t>
            </w:r>
            <w:proofErr w:type="spellStart"/>
            <w:r w:rsidRPr="00627DDC">
              <w:rPr>
                <w:bCs/>
                <w:sz w:val="22"/>
                <w:szCs w:val="22"/>
              </w:rPr>
              <w:t>rastreabilidade</w:t>
            </w:r>
            <w:proofErr w:type="spellEnd"/>
            <w:r w:rsidRPr="00627DDC">
              <w:rPr>
                <w:bCs/>
                <w:sz w:val="22"/>
                <w:szCs w:val="22"/>
              </w:rPr>
              <w:t xml:space="preserve"> em cada entrega será aceito no máximo três lotes diferentes.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rsidP="003C27EB">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pPr>
              <w:jc w:val="center"/>
              <w:rPr>
                <w:bCs/>
                <w:sz w:val="22"/>
                <w:szCs w:val="22"/>
              </w:rPr>
            </w:pPr>
            <w:r w:rsidRPr="00627DDC">
              <w:rPr>
                <w:bCs/>
                <w:sz w:val="22"/>
                <w:szCs w:val="22"/>
              </w:rPr>
              <w:t>216</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pPr>
              <w:jc w:val="center"/>
              <w:rPr>
                <w:bCs/>
                <w:sz w:val="22"/>
                <w:szCs w:val="22"/>
              </w:rPr>
            </w:pPr>
            <w:r w:rsidRPr="00627DDC">
              <w:rPr>
                <w:bCs/>
                <w:sz w:val="22"/>
                <w:szCs w:val="22"/>
              </w:rPr>
              <w:t>3,26</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rsidP="0082765F">
            <w:pPr>
              <w:jc w:val="right"/>
              <w:rPr>
                <w:bCs/>
                <w:color w:val="000000"/>
                <w:sz w:val="22"/>
                <w:szCs w:val="22"/>
              </w:rPr>
            </w:pPr>
            <w:r w:rsidRPr="00627DDC">
              <w:rPr>
                <w:bCs/>
                <w:color w:val="000000"/>
                <w:sz w:val="22"/>
                <w:szCs w:val="22"/>
              </w:rPr>
              <w:t>704,16</w:t>
            </w:r>
          </w:p>
        </w:tc>
      </w:tr>
      <w:tr w:rsidR="0082765F" w:rsidRPr="00627DDC" w:rsidTr="003C27EB">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82765F" w:rsidRPr="00627DDC" w:rsidRDefault="0082765F" w:rsidP="003C27EB">
            <w:pPr>
              <w:jc w:val="center"/>
              <w:rPr>
                <w:sz w:val="22"/>
                <w:szCs w:val="22"/>
              </w:rPr>
            </w:pPr>
            <w:r w:rsidRPr="00627DDC">
              <w:rPr>
                <w:sz w:val="22"/>
                <w:szCs w:val="22"/>
              </w:rPr>
              <w:t>115</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82765F" w:rsidRPr="00627DDC" w:rsidRDefault="0082765F">
            <w:pPr>
              <w:jc w:val="both"/>
              <w:rPr>
                <w:bCs/>
                <w:sz w:val="22"/>
                <w:szCs w:val="22"/>
              </w:rPr>
            </w:pPr>
            <w:r w:rsidRPr="00627DDC">
              <w:rPr>
                <w:bCs/>
                <w:sz w:val="22"/>
                <w:szCs w:val="22"/>
              </w:rPr>
              <w:t xml:space="preserve">Solução de cloreto de sódio a 0,9%, Frasco com </w:t>
            </w:r>
            <w:proofErr w:type="gramStart"/>
            <w:r w:rsidRPr="00627DDC">
              <w:rPr>
                <w:bCs/>
                <w:sz w:val="22"/>
                <w:szCs w:val="22"/>
              </w:rPr>
              <w:t>500ml</w:t>
            </w:r>
            <w:proofErr w:type="gramEnd"/>
            <w:r w:rsidRPr="00627DDC">
              <w:rPr>
                <w:bCs/>
                <w:sz w:val="22"/>
                <w:szCs w:val="22"/>
              </w:rPr>
              <w:t>.</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rsidP="003C27EB">
            <w:pPr>
              <w:jc w:val="center"/>
              <w:rPr>
                <w:bCs/>
                <w:sz w:val="22"/>
                <w:szCs w:val="22"/>
              </w:rPr>
            </w:pPr>
            <w:r w:rsidRPr="00627DDC">
              <w:rPr>
                <w:bCs/>
                <w:sz w:val="22"/>
                <w:szCs w:val="22"/>
              </w:rPr>
              <w:t>FRASCO</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pPr>
              <w:jc w:val="center"/>
              <w:rPr>
                <w:bCs/>
                <w:sz w:val="22"/>
                <w:szCs w:val="22"/>
              </w:rPr>
            </w:pPr>
            <w:r w:rsidRPr="00627DDC">
              <w:rPr>
                <w:bCs/>
                <w:sz w:val="22"/>
                <w:szCs w:val="22"/>
              </w:rPr>
              <w:t>12.000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pPr>
              <w:jc w:val="center"/>
              <w:rPr>
                <w:bCs/>
                <w:sz w:val="22"/>
                <w:szCs w:val="22"/>
              </w:rPr>
            </w:pPr>
            <w:r w:rsidRPr="00627DDC">
              <w:rPr>
                <w:bCs/>
                <w:sz w:val="22"/>
                <w:szCs w:val="22"/>
              </w:rPr>
              <w:t>2,69</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2765F" w:rsidRPr="00627DDC" w:rsidRDefault="0082765F" w:rsidP="0082765F">
            <w:pPr>
              <w:jc w:val="right"/>
              <w:rPr>
                <w:bCs/>
                <w:color w:val="000000"/>
                <w:sz w:val="22"/>
                <w:szCs w:val="22"/>
              </w:rPr>
            </w:pPr>
            <w:r w:rsidRPr="00627DDC">
              <w:rPr>
                <w:bCs/>
                <w:color w:val="000000"/>
                <w:sz w:val="22"/>
                <w:szCs w:val="22"/>
              </w:rPr>
              <w:t>32.280,00</w:t>
            </w:r>
          </w:p>
        </w:tc>
      </w:tr>
      <w:tr w:rsidR="003C27EB" w:rsidRPr="00627DDC" w:rsidTr="003C27EB">
        <w:trPr>
          <w:trHeight w:val="315"/>
        </w:trPr>
        <w:tc>
          <w:tcPr>
            <w:tcW w:w="4268" w:type="pct"/>
            <w:gridSpan w:val="5"/>
            <w:shd w:val="clear" w:color="auto" w:fill="auto"/>
            <w:noWrap/>
            <w:vAlign w:val="bottom"/>
            <w:hideMark/>
          </w:tcPr>
          <w:p w:rsidR="003C27EB" w:rsidRPr="00627DDC" w:rsidRDefault="003C27EB" w:rsidP="003C27EB">
            <w:pPr>
              <w:rPr>
                <w:bCs/>
                <w:sz w:val="22"/>
                <w:szCs w:val="22"/>
              </w:rPr>
            </w:pPr>
            <w:r w:rsidRPr="00627DDC">
              <w:rPr>
                <w:bCs/>
                <w:sz w:val="22"/>
                <w:szCs w:val="22"/>
              </w:rPr>
              <w:t>Valor Total do Lote -14</w:t>
            </w:r>
          </w:p>
        </w:tc>
        <w:tc>
          <w:tcPr>
            <w:tcW w:w="732" w:type="pct"/>
            <w:shd w:val="clear" w:color="auto" w:fill="D9D9D9" w:themeFill="background1" w:themeFillShade="D9"/>
            <w:noWrap/>
            <w:vAlign w:val="center"/>
            <w:hideMark/>
          </w:tcPr>
          <w:p w:rsidR="003C27EB" w:rsidRPr="00627DDC" w:rsidRDefault="003C27EB" w:rsidP="0082765F">
            <w:pPr>
              <w:jc w:val="right"/>
              <w:rPr>
                <w:bCs/>
                <w:color w:val="0000FF"/>
                <w:sz w:val="22"/>
                <w:szCs w:val="22"/>
              </w:rPr>
            </w:pPr>
            <w:r w:rsidRPr="00627DDC">
              <w:rPr>
                <w:bCs/>
                <w:color w:val="0000FF"/>
                <w:sz w:val="22"/>
                <w:szCs w:val="22"/>
              </w:rPr>
              <w:t>R$ 3</w:t>
            </w:r>
            <w:r w:rsidR="0082765F" w:rsidRPr="00627DDC">
              <w:rPr>
                <w:bCs/>
                <w:color w:val="0000FF"/>
                <w:sz w:val="22"/>
                <w:szCs w:val="22"/>
              </w:rPr>
              <w:t>8</w:t>
            </w:r>
            <w:r w:rsidRPr="00627DDC">
              <w:rPr>
                <w:bCs/>
                <w:color w:val="0000FF"/>
                <w:sz w:val="22"/>
                <w:szCs w:val="22"/>
              </w:rPr>
              <w:t>.</w:t>
            </w:r>
            <w:r w:rsidR="0082765F" w:rsidRPr="00627DDC">
              <w:rPr>
                <w:bCs/>
                <w:color w:val="0000FF"/>
                <w:sz w:val="22"/>
                <w:szCs w:val="22"/>
              </w:rPr>
              <w:t>824</w:t>
            </w:r>
            <w:r w:rsidRPr="00627DDC">
              <w:rPr>
                <w:bCs/>
                <w:color w:val="0000FF"/>
                <w:sz w:val="22"/>
                <w:szCs w:val="22"/>
              </w:rPr>
              <w:t>,2</w:t>
            </w:r>
            <w:r w:rsidR="0082765F" w:rsidRPr="00627DDC">
              <w:rPr>
                <w:bCs/>
                <w:color w:val="0000FF"/>
                <w:sz w:val="22"/>
                <w:szCs w:val="22"/>
              </w:rPr>
              <w:t>9</w:t>
            </w:r>
          </w:p>
        </w:tc>
      </w:tr>
    </w:tbl>
    <w:p w:rsidR="003C27EB" w:rsidRPr="00627DDC" w:rsidRDefault="003C27EB" w:rsidP="006058B2">
      <w:pPr>
        <w:jc w:val="center"/>
        <w:rPr>
          <w:sz w:val="22"/>
          <w:szCs w:val="22"/>
        </w:rPr>
      </w:pPr>
    </w:p>
    <w:p w:rsidR="003C27EB" w:rsidRPr="00627DDC" w:rsidRDefault="003C27EB" w:rsidP="006058B2">
      <w:pPr>
        <w:jc w:val="center"/>
        <w:rPr>
          <w:sz w:val="22"/>
          <w:szCs w:val="22"/>
        </w:rPr>
      </w:pPr>
    </w:p>
    <w:p w:rsidR="0082765F" w:rsidRPr="00F73D9A" w:rsidRDefault="0082765F" w:rsidP="0082765F">
      <w:pPr>
        <w:rPr>
          <w:b/>
          <w:sz w:val="22"/>
          <w:szCs w:val="22"/>
        </w:rPr>
      </w:pPr>
      <w:r w:rsidRPr="00F73D9A">
        <w:rPr>
          <w:b/>
          <w:sz w:val="22"/>
          <w:szCs w:val="22"/>
        </w:rPr>
        <w:t>LOTE - 15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348"/>
        <w:gridCol w:w="7654"/>
        <w:gridCol w:w="1134"/>
        <w:gridCol w:w="1231"/>
        <w:gridCol w:w="1674"/>
        <w:gridCol w:w="2237"/>
      </w:tblGrid>
      <w:tr w:rsidR="0082765F" w:rsidRPr="00627DDC" w:rsidTr="0082765F">
        <w:trPr>
          <w:trHeight w:val="706"/>
          <w:tblHeader/>
        </w:trPr>
        <w:tc>
          <w:tcPr>
            <w:tcW w:w="44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2765F" w:rsidRPr="00F73D9A" w:rsidRDefault="0082765F" w:rsidP="0082765F">
            <w:pPr>
              <w:jc w:val="center"/>
              <w:rPr>
                <w:b/>
                <w:bCs/>
                <w:color w:val="0000FF"/>
                <w:sz w:val="22"/>
                <w:szCs w:val="22"/>
              </w:rPr>
            </w:pPr>
            <w:r w:rsidRPr="00F73D9A">
              <w:rPr>
                <w:b/>
                <w:bCs/>
                <w:color w:val="0000FF"/>
                <w:sz w:val="22"/>
                <w:szCs w:val="22"/>
              </w:rPr>
              <w:t>ITEM</w:t>
            </w:r>
          </w:p>
        </w:tc>
        <w:tc>
          <w:tcPr>
            <w:tcW w:w="2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2765F" w:rsidRPr="00F73D9A" w:rsidRDefault="0082765F" w:rsidP="0082765F">
            <w:pPr>
              <w:jc w:val="center"/>
              <w:rPr>
                <w:b/>
                <w:bCs/>
                <w:color w:val="0000FF"/>
                <w:sz w:val="22"/>
                <w:szCs w:val="22"/>
              </w:rPr>
            </w:pPr>
            <w:r w:rsidRPr="00F73D9A">
              <w:rPr>
                <w:b/>
                <w:bCs/>
                <w:color w:val="0000FF"/>
                <w:sz w:val="22"/>
                <w:szCs w:val="22"/>
              </w:rPr>
              <w:t>DESCRIÇÃO</w:t>
            </w:r>
          </w:p>
        </w:tc>
        <w:tc>
          <w:tcPr>
            <w:tcW w:w="37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2765F" w:rsidRPr="00F73D9A" w:rsidRDefault="0082765F" w:rsidP="0082765F">
            <w:pPr>
              <w:jc w:val="center"/>
              <w:rPr>
                <w:b/>
                <w:bCs/>
                <w:color w:val="0000FF"/>
                <w:sz w:val="22"/>
                <w:szCs w:val="22"/>
              </w:rPr>
            </w:pPr>
            <w:r w:rsidRPr="00F73D9A">
              <w:rPr>
                <w:b/>
                <w:bCs/>
                <w:color w:val="0000FF"/>
                <w:sz w:val="22"/>
                <w:szCs w:val="22"/>
              </w:rPr>
              <w:t>UNID</w:t>
            </w:r>
          </w:p>
        </w:tc>
        <w:tc>
          <w:tcPr>
            <w:tcW w:w="4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2765F" w:rsidRPr="00F73D9A" w:rsidRDefault="0082765F" w:rsidP="0082765F">
            <w:pPr>
              <w:jc w:val="center"/>
              <w:rPr>
                <w:b/>
                <w:bCs/>
                <w:color w:val="0000FF"/>
                <w:sz w:val="22"/>
                <w:szCs w:val="22"/>
              </w:rPr>
            </w:pPr>
            <w:r w:rsidRPr="00F73D9A">
              <w:rPr>
                <w:b/>
                <w:bCs/>
                <w:color w:val="0000FF"/>
                <w:sz w:val="22"/>
                <w:szCs w:val="22"/>
              </w:rPr>
              <w:t>QUANT.</w:t>
            </w:r>
          </w:p>
        </w:tc>
        <w:tc>
          <w:tcPr>
            <w:tcW w:w="5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2765F" w:rsidRPr="00F73D9A" w:rsidRDefault="0082765F" w:rsidP="0082765F">
            <w:pPr>
              <w:jc w:val="center"/>
              <w:rPr>
                <w:b/>
                <w:bCs/>
                <w:color w:val="0000FF"/>
                <w:sz w:val="22"/>
                <w:szCs w:val="22"/>
              </w:rPr>
            </w:pPr>
            <w:r w:rsidRPr="00F73D9A">
              <w:rPr>
                <w:b/>
                <w:bCs/>
                <w:color w:val="0000FF"/>
                <w:sz w:val="22"/>
                <w:szCs w:val="22"/>
              </w:rPr>
              <w:t>PREÇO MÉDIO</w:t>
            </w:r>
          </w:p>
        </w:tc>
        <w:tc>
          <w:tcPr>
            <w:tcW w:w="7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2765F" w:rsidRPr="00F73D9A" w:rsidRDefault="0082765F" w:rsidP="0082765F">
            <w:pPr>
              <w:jc w:val="center"/>
              <w:rPr>
                <w:b/>
                <w:bCs/>
                <w:color w:val="0000FF"/>
                <w:sz w:val="22"/>
                <w:szCs w:val="22"/>
              </w:rPr>
            </w:pPr>
            <w:r w:rsidRPr="00F73D9A">
              <w:rPr>
                <w:b/>
                <w:bCs/>
                <w:color w:val="0000FF"/>
                <w:sz w:val="22"/>
                <w:szCs w:val="22"/>
              </w:rPr>
              <w:t>VALOR TOTAL</w:t>
            </w:r>
          </w:p>
        </w:tc>
      </w:tr>
      <w:tr w:rsidR="00083FE5" w:rsidRPr="00627DDC" w:rsidTr="0082765F">
        <w:trPr>
          <w:trHeight w:val="323"/>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rsidP="0082765F">
            <w:pPr>
              <w:jc w:val="center"/>
              <w:rPr>
                <w:sz w:val="22"/>
                <w:szCs w:val="22"/>
              </w:rPr>
            </w:pPr>
            <w:r w:rsidRPr="00627DDC">
              <w:rPr>
                <w:sz w:val="22"/>
                <w:szCs w:val="22"/>
              </w:rPr>
              <w:t>116</w:t>
            </w:r>
          </w:p>
        </w:tc>
        <w:tc>
          <w:tcPr>
            <w:tcW w:w="250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083FE5" w:rsidRPr="00627DDC" w:rsidRDefault="00083FE5">
            <w:pPr>
              <w:jc w:val="both"/>
              <w:rPr>
                <w:bCs/>
                <w:sz w:val="22"/>
                <w:szCs w:val="22"/>
              </w:rPr>
            </w:pPr>
            <w:r w:rsidRPr="00627DDC">
              <w:rPr>
                <w:bCs/>
                <w:sz w:val="22"/>
                <w:szCs w:val="22"/>
              </w:rPr>
              <w:t xml:space="preserve">Álcool etílico a 70% - para antissepsia da pele, embalagem de 1 litro, com registro no Ministério da Saúde. Devido </w:t>
            </w:r>
            <w:proofErr w:type="gramStart"/>
            <w:r w:rsidRPr="00627DDC">
              <w:rPr>
                <w:bCs/>
                <w:sz w:val="22"/>
                <w:szCs w:val="22"/>
              </w:rPr>
              <w:t>as</w:t>
            </w:r>
            <w:proofErr w:type="gramEnd"/>
            <w:r w:rsidRPr="00627DDC">
              <w:rPr>
                <w:bCs/>
                <w:sz w:val="22"/>
                <w:szCs w:val="22"/>
              </w:rPr>
              <w:t xml:space="preserve"> normas internas de </w:t>
            </w:r>
            <w:proofErr w:type="spellStart"/>
            <w:r w:rsidRPr="00627DDC">
              <w:rPr>
                <w:bCs/>
                <w:sz w:val="22"/>
                <w:szCs w:val="22"/>
              </w:rPr>
              <w:t>rastreabilidade</w:t>
            </w:r>
            <w:proofErr w:type="spellEnd"/>
            <w:r w:rsidRPr="00627DDC">
              <w:rPr>
                <w:bCs/>
                <w:sz w:val="22"/>
                <w:szCs w:val="22"/>
              </w:rPr>
              <w:t xml:space="preserve"> em cada entrega será aceito no máximo três lotes diferentes. </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5.767</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5,61</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rsidP="00083FE5">
            <w:pPr>
              <w:jc w:val="right"/>
              <w:rPr>
                <w:bCs/>
                <w:color w:val="000000"/>
                <w:sz w:val="22"/>
                <w:szCs w:val="22"/>
              </w:rPr>
            </w:pPr>
            <w:r w:rsidRPr="00627DDC">
              <w:rPr>
                <w:bCs/>
                <w:color w:val="000000"/>
                <w:sz w:val="22"/>
                <w:szCs w:val="22"/>
              </w:rPr>
              <w:t>32.352,87</w:t>
            </w:r>
          </w:p>
        </w:tc>
      </w:tr>
      <w:tr w:rsidR="00083FE5" w:rsidRPr="00627DDC" w:rsidTr="0082765F">
        <w:trPr>
          <w:trHeight w:val="272"/>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rsidP="0082765F">
            <w:pPr>
              <w:jc w:val="center"/>
              <w:rPr>
                <w:sz w:val="22"/>
                <w:szCs w:val="22"/>
              </w:rPr>
            </w:pPr>
            <w:r w:rsidRPr="00627DDC">
              <w:rPr>
                <w:sz w:val="22"/>
                <w:szCs w:val="22"/>
              </w:rPr>
              <w:t>117</w:t>
            </w:r>
          </w:p>
        </w:tc>
        <w:tc>
          <w:tcPr>
            <w:tcW w:w="250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083FE5" w:rsidRPr="00627DDC" w:rsidRDefault="00083FE5">
            <w:pPr>
              <w:jc w:val="both"/>
              <w:rPr>
                <w:bCs/>
                <w:sz w:val="22"/>
                <w:szCs w:val="22"/>
              </w:rPr>
            </w:pPr>
            <w:r w:rsidRPr="00627DDC">
              <w:rPr>
                <w:bCs/>
                <w:sz w:val="22"/>
                <w:szCs w:val="22"/>
              </w:rPr>
              <w:t xml:space="preserve">Solução alcoólica de </w:t>
            </w:r>
            <w:proofErr w:type="spellStart"/>
            <w:r w:rsidRPr="00627DDC">
              <w:rPr>
                <w:bCs/>
                <w:sz w:val="22"/>
                <w:szCs w:val="22"/>
              </w:rPr>
              <w:t>Digluconato</w:t>
            </w:r>
            <w:proofErr w:type="spellEnd"/>
            <w:r w:rsidRPr="00627DDC">
              <w:rPr>
                <w:bCs/>
                <w:sz w:val="22"/>
                <w:szCs w:val="22"/>
              </w:rPr>
              <w:t xml:space="preserve"> de </w:t>
            </w:r>
            <w:proofErr w:type="spellStart"/>
            <w:r w:rsidRPr="00627DDC">
              <w:rPr>
                <w:bCs/>
                <w:sz w:val="22"/>
                <w:szCs w:val="22"/>
              </w:rPr>
              <w:t>Clorexidina</w:t>
            </w:r>
            <w:proofErr w:type="spellEnd"/>
            <w:r w:rsidRPr="00627DDC">
              <w:rPr>
                <w:bCs/>
                <w:sz w:val="22"/>
                <w:szCs w:val="22"/>
              </w:rPr>
              <w:t xml:space="preserve"> 0,5% - indicada para preparo do campo operatório e para antissepsia da pele.</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1.613</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10,25</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rsidP="00083FE5">
            <w:pPr>
              <w:jc w:val="right"/>
              <w:rPr>
                <w:bCs/>
                <w:color w:val="000000"/>
                <w:sz w:val="22"/>
                <w:szCs w:val="22"/>
              </w:rPr>
            </w:pPr>
            <w:r w:rsidRPr="00627DDC">
              <w:rPr>
                <w:bCs/>
                <w:color w:val="000000"/>
                <w:sz w:val="22"/>
                <w:szCs w:val="22"/>
              </w:rPr>
              <w:t>16.533,25</w:t>
            </w:r>
          </w:p>
        </w:tc>
      </w:tr>
      <w:tr w:rsidR="00083FE5" w:rsidRPr="00627DDC" w:rsidTr="0082765F">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rsidP="0082765F">
            <w:pPr>
              <w:jc w:val="center"/>
              <w:rPr>
                <w:sz w:val="22"/>
                <w:szCs w:val="22"/>
              </w:rPr>
            </w:pPr>
            <w:r w:rsidRPr="00627DDC">
              <w:rPr>
                <w:sz w:val="22"/>
                <w:szCs w:val="22"/>
              </w:rPr>
              <w:t>118</w:t>
            </w:r>
          </w:p>
        </w:tc>
        <w:tc>
          <w:tcPr>
            <w:tcW w:w="250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083FE5" w:rsidRPr="00627DDC" w:rsidRDefault="00083FE5">
            <w:pPr>
              <w:jc w:val="both"/>
              <w:rPr>
                <w:bCs/>
                <w:sz w:val="22"/>
                <w:szCs w:val="22"/>
              </w:rPr>
            </w:pPr>
            <w:r w:rsidRPr="00627DDC">
              <w:rPr>
                <w:bCs/>
                <w:sz w:val="22"/>
                <w:szCs w:val="22"/>
              </w:rPr>
              <w:t>Álcool gel</w:t>
            </w:r>
            <w:proofErr w:type="gramStart"/>
            <w:r w:rsidRPr="00627DDC">
              <w:rPr>
                <w:bCs/>
                <w:sz w:val="22"/>
                <w:szCs w:val="22"/>
              </w:rPr>
              <w:t xml:space="preserve">  </w:t>
            </w:r>
            <w:proofErr w:type="gramEnd"/>
            <w:r w:rsidRPr="00627DDC">
              <w:rPr>
                <w:bCs/>
                <w:sz w:val="22"/>
                <w:szCs w:val="22"/>
              </w:rPr>
              <w:t>- para assepsia embalagem de 01 litro.</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128</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6,52</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rsidP="00083FE5">
            <w:pPr>
              <w:jc w:val="right"/>
              <w:rPr>
                <w:bCs/>
                <w:color w:val="000000"/>
                <w:sz w:val="22"/>
                <w:szCs w:val="22"/>
              </w:rPr>
            </w:pPr>
            <w:r w:rsidRPr="00627DDC">
              <w:rPr>
                <w:bCs/>
                <w:color w:val="000000"/>
                <w:sz w:val="22"/>
                <w:szCs w:val="22"/>
              </w:rPr>
              <w:t>834,56</w:t>
            </w:r>
          </w:p>
        </w:tc>
      </w:tr>
      <w:tr w:rsidR="00083FE5" w:rsidRPr="00627DDC" w:rsidTr="0082765F">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rsidP="0082765F">
            <w:pPr>
              <w:jc w:val="center"/>
              <w:rPr>
                <w:sz w:val="22"/>
                <w:szCs w:val="22"/>
              </w:rPr>
            </w:pPr>
            <w:r w:rsidRPr="00627DDC">
              <w:rPr>
                <w:sz w:val="22"/>
                <w:szCs w:val="22"/>
              </w:rPr>
              <w:t>119</w:t>
            </w:r>
          </w:p>
        </w:tc>
        <w:tc>
          <w:tcPr>
            <w:tcW w:w="250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083FE5" w:rsidRPr="00627DDC" w:rsidRDefault="00083FE5">
            <w:pPr>
              <w:jc w:val="both"/>
              <w:rPr>
                <w:bCs/>
                <w:sz w:val="22"/>
                <w:szCs w:val="22"/>
              </w:rPr>
            </w:pPr>
            <w:r w:rsidRPr="00627DDC">
              <w:rPr>
                <w:bCs/>
                <w:sz w:val="22"/>
                <w:szCs w:val="22"/>
              </w:rPr>
              <w:t>Hipoclorito de sódio a</w:t>
            </w:r>
            <w:proofErr w:type="gramStart"/>
            <w:r w:rsidRPr="00627DDC">
              <w:rPr>
                <w:bCs/>
                <w:sz w:val="22"/>
                <w:szCs w:val="22"/>
              </w:rPr>
              <w:t xml:space="preserve">  </w:t>
            </w:r>
            <w:proofErr w:type="gramEnd"/>
            <w:r w:rsidRPr="00627DDC">
              <w:rPr>
                <w:bCs/>
                <w:sz w:val="22"/>
                <w:szCs w:val="22"/>
              </w:rPr>
              <w:t>1,0% - Frasco com 1000ml (uso hospitalar), com validade mínima de 06(seis) meses no ato da entrega do produto.</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FRASCO</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500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2,17</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rsidP="00083FE5">
            <w:pPr>
              <w:jc w:val="right"/>
              <w:rPr>
                <w:bCs/>
                <w:color w:val="000000"/>
                <w:sz w:val="22"/>
                <w:szCs w:val="22"/>
              </w:rPr>
            </w:pPr>
            <w:r w:rsidRPr="00627DDC">
              <w:rPr>
                <w:bCs/>
                <w:color w:val="000000"/>
                <w:sz w:val="22"/>
                <w:szCs w:val="22"/>
              </w:rPr>
              <w:t>1.085,00</w:t>
            </w:r>
          </w:p>
        </w:tc>
      </w:tr>
      <w:tr w:rsidR="00083FE5" w:rsidRPr="00627DDC" w:rsidTr="0082765F">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rsidP="0082765F">
            <w:pPr>
              <w:jc w:val="center"/>
              <w:rPr>
                <w:sz w:val="22"/>
                <w:szCs w:val="22"/>
              </w:rPr>
            </w:pPr>
            <w:r w:rsidRPr="00627DDC">
              <w:rPr>
                <w:sz w:val="22"/>
                <w:szCs w:val="22"/>
              </w:rPr>
              <w:t>120</w:t>
            </w:r>
          </w:p>
        </w:tc>
        <w:tc>
          <w:tcPr>
            <w:tcW w:w="250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083FE5" w:rsidRPr="00627DDC" w:rsidRDefault="00083FE5">
            <w:pPr>
              <w:jc w:val="both"/>
              <w:rPr>
                <w:bCs/>
                <w:sz w:val="22"/>
                <w:szCs w:val="22"/>
              </w:rPr>
            </w:pPr>
            <w:r w:rsidRPr="00627DDC">
              <w:rPr>
                <w:bCs/>
                <w:sz w:val="22"/>
                <w:szCs w:val="22"/>
              </w:rPr>
              <w:t>Detergente líquido neutro (de uso hospitalar para limpeza de vidraçaria)</w:t>
            </w:r>
            <w:proofErr w:type="gramStart"/>
            <w:r w:rsidRPr="00627DDC">
              <w:rPr>
                <w:bCs/>
                <w:sz w:val="22"/>
                <w:szCs w:val="22"/>
              </w:rPr>
              <w:t xml:space="preserve">  </w:t>
            </w:r>
            <w:proofErr w:type="gramEnd"/>
            <w:r w:rsidRPr="00627DDC">
              <w:rPr>
                <w:bCs/>
                <w:sz w:val="22"/>
                <w:szCs w:val="22"/>
              </w:rPr>
              <w:t>- Galão com 5 litros.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GALÃO</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187</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35,34</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rsidP="00083FE5">
            <w:pPr>
              <w:jc w:val="right"/>
              <w:rPr>
                <w:bCs/>
                <w:color w:val="000000"/>
                <w:sz w:val="22"/>
                <w:szCs w:val="22"/>
              </w:rPr>
            </w:pPr>
            <w:r w:rsidRPr="00627DDC">
              <w:rPr>
                <w:bCs/>
                <w:color w:val="000000"/>
                <w:sz w:val="22"/>
                <w:szCs w:val="22"/>
              </w:rPr>
              <w:t>6.608,58</w:t>
            </w:r>
          </w:p>
        </w:tc>
      </w:tr>
      <w:tr w:rsidR="00083FE5" w:rsidRPr="00627DDC" w:rsidTr="0082765F">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rsidP="0082765F">
            <w:pPr>
              <w:jc w:val="center"/>
              <w:rPr>
                <w:sz w:val="22"/>
                <w:szCs w:val="22"/>
              </w:rPr>
            </w:pPr>
            <w:r w:rsidRPr="00627DDC">
              <w:rPr>
                <w:sz w:val="22"/>
                <w:szCs w:val="22"/>
              </w:rPr>
              <w:t>121</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pPr>
              <w:jc w:val="both"/>
              <w:rPr>
                <w:bCs/>
                <w:sz w:val="22"/>
                <w:szCs w:val="22"/>
              </w:rPr>
            </w:pPr>
            <w:r w:rsidRPr="00627DDC">
              <w:rPr>
                <w:bCs/>
                <w:sz w:val="22"/>
                <w:szCs w:val="22"/>
              </w:rPr>
              <w:t xml:space="preserve">Solução </w:t>
            </w:r>
            <w:proofErr w:type="spellStart"/>
            <w:r w:rsidRPr="00627DDC">
              <w:rPr>
                <w:bCs/>
                <w:sz w:val="22"/>
                <w:szCs w:val="22"/>
              </w:rPr>
              <w:t>degermante</w:t>
            </w:r>
            <w:proofErr w:type="spellEnd"/>
            <w:r w:rsidRPr="00627DDC">
              <w:rPr>
                <w:bCs/>
                <w:sz w:val="22"/>
                <w:szCs w:val="22"/>
              </w:rPr>
              <w:t xml:space="preserve"> a base de </w:t>
            </w:r>
            <w:proofErr w:type="spellStart"/>
            <w:r w:rsidRPr="00627DDC">
              <w:rPr>
                <w:bCs/>
                <w:sz w:val="22"/>
                <w:szCs w:val="22"/>
              </w:rPr>
              <w:t>clorexidina</w:t>
            </w:r>
            <w:proofErr w:type="spellEnd"/>
            <w:r w:rsidRPr="00627DDC">
              <w:rPr>
                <w:bCs/>
                <w:sz w:val="22"/>
                <w:szCs w:val="22"/>
              </w:rPr>
              <w:t xml:space="preserve"> a 2% para limpeza das mãos – Frasco de 1 litro.</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FRASCO</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144</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22,47</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rsidP="00083FE5">
            <w:pPr>
              <w:jc w:val="right"/>
              <w:rPr>
                <w:bCs/>
                <w:color w:val="000000"/>
                <w:sz w:val="22"/>
                <w:szCs w:val="22"/>
              </w:rPr>
            </w:pPr>
            <w:r w:rsidRPr="00627DDC">
              <w:rPr>
                <w:bCs/>
                <w:color w:val="000000"/>
                <w:sz w:val="22"/>
                <w:szCs w:val="22"/>
              </w:rPr>
              <w:t>3.235,68</w:t>
            </w:r>
          </w:p>
        </w:tc>
      </w:tr>
      <w:tr w:rsidR="00083FE5" w:rsidRPr="00627DDC" w:rsidTr="0082765F">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rsidP="0082765F">
            <w:pPr>
              <w:jc w:val="center"/>
              <w:rPr>
                <w:sz w:val="22"/>
                <w:szCs w:val="22"/>
              </w:rPr>
            </w:pPr>
            <w:r w:rsidRPr="00627DDC">
              <w:rPr>
                <w:sz w:val="22"/>
                <w:szCs w:val="22"/>
              </w:rPr>
              <w:t>122</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pPr>
              <w:jc w:val="both"/>
              <w:rPr>
                <w:bCs/>
                <w:sz w:val="22"/>
                <w:szCs w:val="22"/>
              </w:rPr>
            </w:pPr>
            <w:r w:rsidRPr="00627DDC">
              <w:rPr>
                <w:bCs/>
                <w:sz w:val="22"/>
                <w:szCs w:val="22"/>
              </w:rPr>
              <w:t xml:space="preserve">Saco plástico transparente </w:t>
            </w:r>
            <w:proofErr w:type="gramStart"/>
            <w:r w:rsidRPr="00627DDC">
              <w:rPr>
                <w:bCs/>
                <w:sz w:val="22"/>
                <w:szCs w:val="22"/>
              </w:rPr>
              <w:t>5kg</w:t>
            </w:r>
            <w:proofErr w:type="gramEnd"/>
            <w:r w:rsidRPr="00627DDC">
              <w:rPr>
                <w:bCs/>
                <w:sz w:val="22"/>
                <w:szCs w:val="22"/>
              </w:rPr>
              <w:t xml:space="preserve"> pacote c/ 100 unidades.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PACOTE</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60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44,46</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rsidP="00083FE5">
            <w:pPr>
              <w:jc w:val="right"/>
              <w:rPr>
                <w:bCs/>
                <w:color w:val="000000"/>
                <w:sz w:val="22"/>
                <w:szCs w:val="22"/>
              </w:rPr>
            </w:pPr>
            <w:r w:rsidRPr="00627DDC">
              <w:rPr>
                <w:bCs/>
                <w:color w:val="000000"/>
                <w:sz w:val="22"/>
                <w:szCs w:val="22"/>
              </w:rPr>
              <w:t>2.667,60</w:t>
            </w:r>
          </w:p>
        </w:tc>
      </w:tr>
      <w:tr w:rsidR="00083FE5" w:rsidRPr="00627DDC" w:rsidTr="0082765F">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rsidP="0082765F">
            <w:pPr>
              <w:jc w:val="center"/>
              <w:rPr>
                <w:sz w:val="22"/>
                <w:szCs w:val="22"/>
              </w:rPr>
            </w:pPr>
            <w:r w:rsidRPr="00627DDC">
              <w:rPr>
                <w:sz w:val="22"/>
                <w:szCs w:val="22"/>
              </w:rPr>
              <w:t>123</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pPr>
              <w:jc w:val="both"/>
              <w:rPr>
                <w:bCs/>
                <w:sz w:val="22"/>
                <w:szCs w:val="22"/>
              </w:rPr>
            </w:pPr>
            <w:r w:rsidRPr="00627DDC">
              <w:rPr>
                <w:bCs/>
                <w:sz w:val="22"/>
                <w:szCs w:val="22"/>
              </w:rPr>
              <w:t xml:space="preserve">Saco plástico transparente </w:t>
            </w:r>
            <w:proofErr w:type="gramStart"/>
            <w:r w:rsidRPr="00627DDC">
              <w:rPr>
                <w:bCs/>
                <w:sz w:val="22"/>
                <w:szCs w:val="22"/>
              </w:rPr>
              <w:t>10kg</w:t>
            </w:r>
            <w:proofErr w:type="gramEnd"/>
            <w:r w:rsidRPr="00627DDC">
              <w:rPr>
                <w:bCs/>
                <w:sz w:val="22"/>
                <w:szCs w:val="22"/>
              </w:rPr>
              <w:t xml:space="preserve"> pacote c/ 100 unidades.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PACOTE</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60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33,52</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rsidP="00083FE5">
            <w:pPr>
              <w:jc w:val="right"/>
              <w:rPr>
                <w:bCs/>
                <w:color w:val="000000"/>
                <w:sz w:val="22"/>
                <w:szCs w:val="22"/>
              </w:rPr>
            </w:pPr>
            <w:r w:rsidRPr="00627DDC">
              <w:rPr>
                <w:bCs/>
                <w:color w:val="000000"/>
                <w:sz w:val="22"/>
                <w:szCs w:val="22"/>
              </w:rPr>
              <w:t>2.011,20</w:t>
            </w:r>
          </w:p>
        </w:tc>
      </w:tr>
      <w:tr w:rsidR="00083FE5" w:rsidRPr="00627DDC" w:rsidTr="0082765F">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rsidP="0082765F">
            <w:pPr>
              <w:jc w:val="center"/>
              <w:rPr>
                <w:sz w:val="22"/>
                <w:szCs w:val="22"/>
              </w:rPr>
            </w:pPr>
            <w:r w:rsidRPr="00627DDC">
              <w:rPr>
                <w:sz w:val="22"/>
                <w:szCs w:val="22"/>
              </w:rPr>
              <w:t>124</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pPr>
              <w:jc w:val="both"/>
              <w:rPr>
                <w:bCs/>
                <w:sz w:val="22"/>
                <w:szCs w:val="22"/>
              </w:rPr>
            </w:pPr>
            <w:r w:rsidRPr="00627DDC">
              <w:rPr>
                <w:bCs/>
                <w:sz w:val="22"/>
                <w:szCs w:val="22"/>
              </w:rPr>
              <w:t>Lixeira plástica em</w:t>
            </w:r>
            <w:proofErr w:type="gramStart"/>
            <w:r w:rsidRPr="00627DDC">
              <w:rPr>
                <w:bCs/>
                <w:sz w:val="22"/>
                <w:szCs w:val="22"/>
              </w:rPr>
              <w:t xml:space="preserve">  </w:t>
            </w:r>
            <w:proofErr w:type="gramEnd"/>
            <w:r w:rsidRPr="00627DDC">
              <w:rPr>
                <w:bCs/>
                <w:sz w:val="22"/>
                <w:szCs w:val="22"/>
              </w:rPr>
              <w:t>polipropileno (PP), com tampa e pedal, formato quadrado, na cor branca, com capacidade para 50 litros.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150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107,56</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rsidP="00083FE5">
            <w:pPr>
              <w:jc w:val="right"/>
              <w:rPr>
                <w:bCs/>
                <w:color w:val="000000"/>
                <w:sz w:val="22"/>
                <w:szCs w:val="22"/>
              </w:rPr>
            </w:pPr>
            <w:r w:rsidRPr="00627DDC">
              <w:rPr>
                <w:bCs/>
                <w:color w:val="000000"/>
                <w:sz w:val="22"/>
                <w:szCs w:val="22"/>
              </w:rPr>
              <w:t>16.134,00</w:t>
            </w:r>
          </w:p>
        </w:tc>
      </w:tr>
      <w:tr w:rsidR="00083FE5" w:rsidRPr="00627DDC" w:rsidTr="0082765F">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rsidP="0082765F">
            <w:pPr>
              <w:jc w:val="center"/>
              <w:rPr>
                <w:sz w:val="22"/>
                <w:szCs w:val="22"/>
              </w:rPr>
            </w:pPr>
            <w:r w:rsidRPr="00627DDC">
              <w:rPr>
                <w:sz w:val="22"/>
                <w:szCs w:val="22"/>
              </w:rPr>
              <w:lastRenderedPageBreak/>
              <w:t>125</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pPr>
              <w:jc w:val="both"/>
              <w:rPr>
                <w:bCs/>
                <w:sz w:val="22"/>
                <w:szCs w:val="22"/>
              </w:rPr>
            </w:pPr>
            <w:r w:rsidRPr="00627DDC">
              <w:rPr>
                <w:bCs/>
                <w:sz w:val="22"/>
                <w:szCs w:val="22"/>
              </w:rPr>
              <w:t>Lixeira plástica em</w:t>
            </w:r>
            <w:proofErr w:type="gramStart"/>
            <w:r w:rsidRPr="00627DDC">
              <w:rPr>
                <w:bCs/>
                <w:sz w:val="22"/>
                <w:szCs w:val="22"/>
              </w:rPr>
              <w:t xml:space="preserve">  </w:t>
            </w:r>
            <w:proofErr w:type="gramEnd"/>
            <w:r w:rsidRPr="00627DDC">
              <w:rPr>
                <w:bCs/>
                <w:sz w:val="22"/>
                <w:szCs w:val="22"/>
              </w:rPr>
              <w:t>polipropileno (PP), com tampa e pedal, formato quadrado, na cor azul, com capacidade para 50 litros.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150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107,56</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rsidP="00083FE5">
            <w:pPr>
              <w:jc w:val="right"/>
              <w:rPr>
                <w:bCs/>
                <w:color w:val="000000"/>
                <w:sz w:val="22"/>
                <w:szCs w:val="22"/>
              </w:rPr>
            </w:pPr>
            <w:r w:rsidRPr="00627DDC">
              <w:rPr>
                <w:bCs/>
                <w:color w:val="000000"/>
                <w:sz w:val="22"/>
                <w:szCs w:val="22"/>
              </w:rPr>
              <w:t>16.134,00</w:t>
            </w:r>
          </w:p>
        </w:tc>
      </w:tr>
      <w:tr w:rsidR="00083FE5" w:rsidRPr="00627DDC" w:rsidTr="0082765F">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rsidP="0082765F">
            <w:pPr>
              <w:jc w:val="center"/>
              <w:rPr>
                <w:sz w:val="22"/>
                <w:szCs w:val="22"/>
              </w:rPr>
            </w:pPr>
            <w:r w:rsidRPr="00627DDC">
              <w:rPr>
                <w:sz w:val="22"/>
                <w:szCs w:val="22"/>
              </w:rPr>
              <w:t>126</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pPr>
              <w:jc w:val="both"/>
              <w:rPr>
                <w:bCs/>
                <w:sz w:val="22"/>
                <w:szCs w:val="22"/>
              </w:rPr>
            </w:pPr>
            <w:r w:rsidRPr="00627DDC">
              <w:rPr>
                <w:bCs/>
                <w:sz w:val="22"/>
                <w:szCs w:val="22"/>
              </w:rPr>
              <w:t>Lixeira plástica em</w:t>
            </w:r>
            <w:proofErr w:type="gramStart"/>
            <w:r w:rsidRPr="00627DDC">
              <w:rPr>
                <w:bCs/>
                <w:sz w:val="22"/>
                <w:szCs w:val="22"/>
              </w:rPr>
              <w:t xml:space="preserve">  </w:t>
            </w:r>
            <w:proofErr w:type="gramEnd"/>
            <w:r w:rsidRPr="00627DDC">
              <w:rPr>
                <w:bCs/>
                <w:sz w:val="22"/>
                <w:szCs w:val="22"/>
              </w:rPr>
              <w:t>polipropileno (PP), com tampa e pedal, formato quadrado, na cor verde, com capacidade para 50 litros.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150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108,81</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rsidP="00083FE5">
            <w:pPr>
              <w:jc w:val="right"/>
              <w:rPr>
                <w:bCs/>
                <w:color w:val="000000"/>
                <w:sz w:val="22"/>
                <w:szCs w:val="22"/>
              </w:rPr>
            </w:pPr>
            <w:r w:rsidRPr="00627DDC">
              <w:rPr>
                <w:bCs/>
                <w:color w:val="000000"/>
                <w:sz w:val="22"/>
                <w:szCs w:val="22"/>
              </w:rPr>
              <w:t>16.321,50</w:t>
            </w:r>
          </w:p>
        </w:tc>
      </w:tr>
      <w:tr w:rsidR="00083FE5" w:rsidRPr="00627DDC" w:rsidTr="0082765F">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rsidP="0082765F">
            <w:pPr>
              <w:jc w:val="center"/>
              <w:rPr>
                <w:sz w:val="22"/>
                <w:szCs w:val="22"/>
              </w:rPr>
            </w:pPr>
            <w:r w:rsidRPr="00627DDC">
              <w:rPr>
                <w:sz w:val="22"/>
                <w:szCs w:val="22"/>
              </w:rPr>
              <w:t>127</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pPr>
              <w:jc w:val="both"/>
              <w:rPr>
                <w:bCs/>
                <w:sz w:val="22"/>
                <w:szCs w:val="22"/>
              </w:rPr>
            </w:pPr>
            <w:r w:rsidRPr="00627DDC">
              <w:rPr>
                <w:bCs/>
                <w:sz w:val="22"/>
                <w:szCs w:val="22"/>
              </w:rPr>
              <w:t>Lixeira plástica em</w:t>
            </w:r>
            <w:proofErr w:type="gramStart"/>
            <w:r w:rsidRPr="00627DDC">
              <w:rPr>
                <w:bCs/>
                <w:sz w:val="22"/>
                <w:szCs w:val="22"/>
              </w:rPr>
              <w:t xml:space="preserve">  </w:t>
            </w:r>
            <w:proofErr w:type="gramEnd"/>
            <w:r w:rsidRPr="00627DDC">
              <w:rPr>
                <w:bCs/>
                <w:sz w:val="22"/>
                <w:szCs w:val="22"/>
              </w:rPr>
              <w:t>polipropileno (PP), com tampa e pedal, formato quadrado, na cor vermelha, com capacidade para 50 litros.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150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108,81</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rsidP="00083FE5">
            <w:pPr>
              <w:jc w:val="right"/>
              <w:rPr>
                <w:bCs/>
                <w:color w:val="000000"/>
                <w:sz w:val="22"/>
                <w:szCs w:val="22"/>
              </w:rPr>
            </w:pPr>
            <w:r w:rsidRPr="00627DDC">
              <w:rPr>
                <w:bCs/>
                <w:color w:val="000000"/>
                <w:sz w:val="22"/>
                <w:szCs w:val="22"/>
              </w:rPr>
              <w:t>16.321,50</w:t>
            </w:r>
          </w:p>
        </w:tc>
      </w:tr>
      <w:tr w:rsidR="00083FE5" w:rsidRPr="00627DDC" w:rsidTr="0082765F">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rsidP="0082765F">
            <w:pPr>
              <w:jc w:val="center"/>
              <w:rPr>
                <w:sz w:val="22"/>
                <w:szCs w:val="22"/>
              </w:rPr>
            </w:pPr>
            <w:r w:rsidRPr="00627DDC">
              <w:rPr>
                <w:sz w:val="22"/>
                <w:szCs w:val="22"/>
              </w:rPr>
              <w:t>128</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pPr>
              <w:jc w:val="both"/>
              <w:rPr>
                <w:bCs/>
                <w:sz w:val="22"/>
                <w:szCs w:val="22"/>
              </w:rPr>
            </w:pPr>
            <w:r w:rsidRPr="00627DDC">
              <w:rPr>
                <w:bCs/>
                <w:sz w:val="22"/>
                <w:szCs w:val="22"/>
              </w:rPr>
              <w:t>Lixeira plástica em</w:t>
            </w:r>
            <w:proofErr w:type="gramStart"/>
            <w:r w:rsidRPr="00627DDC">
              <w:rPr>
                <w:bCs/>
                <w:sz w:val="22"/>
                <w:szCs w:val="22"/>
              </w:rPr>
              <w:t xml:space="preserve">  </w:t>
            </w:r>
            <w:proofErr w:type="gramEnd"/>
            <w:r w:rsidRPr="00627DDC">
              <w:rPr>
                <w:bCs/>
                <w:sz w:val="22"/>
                <w:szCs w:val="22"/>
              </w:rPr>
              <w:t>polipropileno (PP), com tampa e pedal, formato quadrado, na cor amarela, com capacidade para 50 litros.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150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107,56</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rsidP="00083FE5">
            <w:pPr>
              <w:jc w:val="right"/>
              <w:rPr>
                <w:bCs/>
                <w:color w:val="000000"/>
                <w:sz w:val="22"/>
                <w:szCs w:val="22"/>
              </w:rPr>
            </w:pPr>
            <w:r w:rsidRPr="00627DDC">
              <w:rPr>
                <w:bCs/>
                <w:color w:val="000000"/>
                <w:sz w:val="22"/>
                <w:szCs w:val="22"/>
              </w:rPr>
              <w:t>16.134,00</w:t>
            </w:r>
          </w:p>
        </w:tc>
      </w:tr>
      <w:tr w:rsidR="00083FE5" w:rsidRPr="00627DDC" w:rsidTr="0082765F">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rsidP="0082765F">
            <w:pPr>
              <w:jc w:val="center"/>
              <w:rPr>
                <w:sz w:val="22"/>
                <w:szCs w:val="22"/>
              </w:rPr>
            </w:pPr>
            <w:r w:rsidRPr="00627DDC">
              <w:rPr>
                <w:sz w:val="22"/>
                <w:szCs w:val="22"/>
              </w:rPr>
              <w:t>129</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pPr>
              <w:jc w:val="both"/>
              <w:rPr>
                <w:bCs/>
                <w:sz w:val="22"/>
                <w:szCs w:val="22"/>
              </w:rPr>
            </w:pPr>
            <w:r w:rsidRPr="00627DDC">
              <w:rPr>
                <w:bCs/>
                <w:sz w:val="22"/>
                <w:szCs w:val="22"/>
              </w:rPr>
              <w:t>Lixeira plástica em</w:t>
            </w:r>
            <w:proofErr w:type="gramStart"/>
            <w:r w:rsidRPr="00627DDC">
              <w:rPr>
                <w:bCs/>
                <w:sz w:val="22"/>
                <w:szCs w:val="22"/>
              </w:rPr>
              <w:t xml:space="preserve">  </w:t>
            </w:r>
            <w:proofErr w:type="gramEnd"/>
            <w:r w:rsidRPr="00627DDC">
              <w:rPr>
                <w:bCs/>
                <w:sz w:val="22"/>
                <w:szCs w:val="22"/>
              </w:rPr>
              <w:t>polipropileno (PP), com tampa e pedal, formato quadrado, na cor marrom, com capacidade para 50 litros.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150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108,06</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rsidP="00083FE5">
            <w:pPr>
              <w:jc w:val="right"/>
              <w:rPr>
                <w:bCs/>
                <w:color w:val="000000"/>
                <w:sz w:val="22"/>
                <w:szCs w:val="22"/>
              </w:rPr>
            </w:pPr>
            <w:r w:rsidRPr="00627DDC">
              <w:rPr>
                <w:bCs/>
                <w:color w:val="000000"/>
                <w:sz w:val="22"/>
                <w:szCs w:val="22"/>
              </w:rPr>
              <w:t>16.209,00</w:t>
            </w:r>
          </w:p>
        </w:tc>
      </w:tr>
      <w:tr w:rsidR="00083FE5" w:rsidRPr="00627DDC" w:rsidTr="0082765F">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rsidP="0082765F">
            <w:pPr>
              <w:jc w:val="center"/>
              <w:rPr>
                <w:sz w:val="22"/>
                <w:szCs w:val="22"/>
              </w:rPr>
            </w:pPr>
            <w:r w:rsidRPr="00627DDC">
              <w:rPr>
                <w:sz w:val="22"/>
                <w:szCs w:val="22"/>
              </w:rPr>
              <w:t>130</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pPr>
              <w:jc w:val="both"/>
              <w:rPr>
                <w:bCs/>
                <w:sz w:val="22"/>
                <w:szCs w:val="22"/>
              </w:rPr>
            </w:pPr>
            <w:r w:rsidRPr="00627DDC">
              <w:rPr>
                <w:bCs/>
                <w:sz w:val="22"/>
                <w:szCs w:val="22"/>
              </w:rPr>
              <w:t xml:space="preserve">*** Saboneteira de parede sobreposta </w:t>
            </w:r>
            <w:proofErr w:type="spellStart"/>
            <w:r w:rsidRPr="00627DDC">
              <w:rPr>
                <w:bCs/>
                <w:sz w:val="22"/>
                <w:szCs w:val="22"/>
              </w:rPr>
              <w:t>sensorizada</w:t>
            </w:r>
            <w:proofErr w:type="spellEnd"/>
            <w:r w:rsidRPr="00627DDC">
              <w:rPr>
                <w:bCs/>
                <w:sz w:val="22"/>
                <w:szCs w:val="22"/>
              </w:rPr>
              <w:t xml:space="preserve">, sensor </w:t>
            </w:r>
            <w:proofErr w:type="spellStart"/>
            <w:proofErr w:type="gramStart"/>
            <w:r w:rsidRPr="00627DDC">
              <w:rPr>
                <w:bCs/>
                <w:sz w:val="22"/>
                <w:szCs w:val="22"/>
              </w:rPr>
              <w:t>infra-vermelho</w:t>
            </w:r>
            <w:proofErr w:type="spellEnd"/>
            <w:proofErr w:type="gramEnd"/>
            <w:r w:rsidRPr="00627DDC">
              <w:rPr>
                <w:bCs/>
                <w:sz w:val="22"/>
                <w:szCs w:val="22"/>
              </w:rPr>
              <w:t>, anti-interferência, alta performance, uma dosagem cada 3 segundos, desenvolvida para sabonetes líquidos, detergentes sintéticos e sabonetes antibactericidas...</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40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207,67</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rsidP="00083FE5">
            <w:pPr>
              <w:jc w:val="right"/>
              <w:rPr>
                <w:bCs/>
                <w:color w:val="000000"/>
                <w:sz w:val="22"/>
                <w:szCs w:val="22"/>
              </w:rPr>
            </w:pPr>
            <w:r w:rsidRPr="00627DDC">
              <w:rPr>
                <w:bCs/>
                <w:color w:val="000000"/>
                <w:sz w:val="22"/>
                <w:szCs w:val="22"/>
              </w:rPr>
              <w:t>8.306,80</w:t>
            </w:r>
          </w:p>
        </w:tc>
      </w:tr>
      <w:tr w:rsidR="00083FE5" w:rsidRPr="00627DDC" w:rsidTr="0082765F">
        <w:trPr>
          <w:trHeight w:val="261"/>
        </w:trPr>
        <w:tc>
          <w:tcPr>
            <w:tcW w:w="441"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rsidP="0082765F">
            <w:pPr>
              <w:jc w:val="center"/>
              <w:rPr>
                <w:sz w:val="22"/>
                <w:szCs w:val="22"/>
              </w:rPr>
            </w:pPr>
            <w:r w:rsidRPr="00627DDC">
              <w:rPr>
                <w:sz w:val="22"/>
                <w:szCs w:val="22"/>
              </w:rPr>
              <w:t>131</w:t>
            </w:r>
          </w:p>
        </w:tc>
        <w:tc>
          <w:tcPr>
            <w:tcW w:w="2505" w:type="pct"/>
            <w:tcBorders>
              <w:top w:val="single" w:sz="4" w:space="0" w:color="auto"/>
              <w:left w:val="single" w:sz="4" w:space="0" w:color="auto"/>
              <w:bottom w:val="single" w:sz="4" w:space="0" w:color="auto"/>
              <w:right w:val="single" w:sz="4" w:space="0" w:color="auto"/>
            </w:tcBorders>
            <w:shd w:val="clear" w:color="auto" w:fill="auto"/>
            <w:hideMark/>
          </w:tcPr>
          <w:p w:rsidR="00083FE5" w:rsidRPr="00627DDC" w:rsidRDefault="00083FE5" w:rsidP="00083FE5">
            <w:pPr>
              <w:jc w:val="both"/>
              <w:rPr>
                <w:bCs/>
                <w:sz w:val="22"/>
                <w:szCs w:val="22"/>
              </w:rPr>
            </w:pPr>
            <w:r w:rsidRPr="00627DDC">
              <w:rPr>
                <w:bCs/>
                <w:sz w:val="22"/>
                <w:szCs w:val="22"/>
              </w:rPr>
              <w:t>Caixa de isopor com capacidade para 12 litros para transporte de material biológico categoria B e gelo seco. A caixa deve conter embalagem externa de caixa de papelão que deverá conter a sinalização de modo e sentido de abertura, embalagem interna, construído de recipiente de plástico. A embalagem deve ser resistente a vazamento e impactos e suportar as variações de temperatura e pressão.</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UND</w:t>
            </w:r>
          </w:p>
        </w:tc>
        <w:tc>
          <w:tcPr>
            <w:tcW w:w="4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20</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pPr>
              <w:jc w:val="center"/>
              <w:rPr>
                <w:bCs/>
                <w:sz w:val="22"/>
                <w:szCs w:val="22"/>
              </w:rPr>
            </w:pPr>
            <w:r w:rsidRPr="00627DDC">
              <w:rPr>
                <w:bCs/>
                <w:sz w:val="22"/>
                <w:szCs w:val="22"/>
              </w:rPr>
              <w:t>19,58</w:t>
            </w:r>
          </w:p>
        </w:tc>
        <w:tc>
          <w:tcPr>
            <w:tcW w:w="7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3FE5" w:rsidRPr="00627DDC" w:rsidRDefault="00083FE5" w:rsidP="00083FE5">
            <w:pPr>
              <w:jc w:val="right"/>
              <w:rPr>
                <w:bCs/>
                <w:color w:val="000000"/>
                <w:sz w:val="22"/>
                <w:szCs w:val="22"/>
              </w:rPr>
            </w:pPr>
            <w:r w:rsidRPr="00627DDC">
              <w:rPr>
                <w:bCs/>
                <w:color w:val="000000"/>
                <w:sz w:val="22"/>
                <w:szCs w:val="22"/>
              </w:rPr>
              <w:t>391,60</w:t>
            </w:r>
          </w:p>
        </w:tc>
      </w:tr>
      <w:tr w:rsidR="0082765F" w:rsidRPr="00627DDC" w:rsidTr="0082765F">
        <w:trPr>
          <w:trHeight w:val="315"/>
        </w:trPr>
        <w:tc>
          <w:tcPr>
            <w:tcW w:w="4268" w:type="pct"/>
            <w:gridSpan w:val="5"/>
            <w:shd w:val="clear" w:color="auto" w:fill="auto"/>
            <w:noWrap/>
            <w:vAlign w:val="bottom"/>
            <w:hideMark/>
          </w:tcPr>
          <w:p w:rsidR="0082765F" w:rsidRPr="00627DDC" w:rsidRDefault="0082765F" w:rsidP="0082765F">
            <w:pPr>
              <w:rPr>
                <w:bCs/>
                <w:sz w:val="22"/>
                <w:szCs w:val="22"/>
              </w:rPr>
            </w:pPr>
            <w:r w:rsidRPr="00627DDC">
              <w:rPr>
                <w:bCs/>
                <w:sz w:val="22"/>
                <w:szCs w:val="22"/>
              </w:rPr>
              <w:t>Valor Total do Lote -15</w:t>
            </w:r>
          </w:p>
        </w:tc>
        <w:tc>
          <w:tcPr>
            <w:tcW w:w="732" w:type="pct"/>
            <w:shd w:val="clear" w:color="auto" w:fill="D9D9D9" w:themeFill="background1" w:themeFillShade="D9"/>
            <w:noWrap/>
            <w:vAlign w:val="center"/>
            <w:hideMark/>
          </w:tcPr>
          <w:p w:rsidR="0082765F" w:rsidRPr="00627DDC" w:rsidRDefault="0082765F" w:rsidP="00083FE5">
            <w:pPr>
              <w:jc w:val="right"/>
              <w:rPr>
                <w:bCs/>
                <w:color w:val="0000FF"/>
                <w:sz w:val="22"/>
                <w:szCs w:val="22"/>
              </w:rPr>
            </w:pPr>
            <w:r w:rsidRPr="00627DDC">
              <w:rPr>
                <w:bCs/>
                <w:color w:val="0000FF"/>
                <w:sz w:val="22"/>
                <w:szCs w:val="22"/>
              </w:rPr>
              <w:t xml:space="preserve">R$ </w:t>
            </w:r>
            <w:r w:rsidR="00083FE5" w:rsidRPr="00627DDC">
              <w:rPr>
                <w:bCs/>
                <w:color w:val="0000FF"/>
                <w:sz w:val="22"/>
                <w:szCs w:val="22"/>
              </w:rPr>
              <w:t>171</w:t>
            </w:r>
            <w:r w:rsidRPr="00627DDC">
              <w:rPr>
                <w:bCs/>
                <w:color w:val="0000FF"/>
                <w:sz w:val="22"/>
                <w:szCs w:val="22"/>
              </w:rPr>
              <w:t>.</w:t>
            </w:r>
            <w:r w:rsidR="00083FE5" w:rsidRPr="00627DDC">
              <w:rPr>
                <w:bCs/>
                <w:color w:val="0000FF"/>
                <w:sz w:val="22"/>
                <w:szCs w:val="22"/>
              </w:rPr>
              <w:t>2</w:t>
            </w:r>
            <w:r w:rsidRPr="00627DDC">
              <w:rPr>
                <w:bCs/>
                <w:color w:val="0000FF"/>
                <w:sz w:val="22"/>
                <w:szCs w:val="22"/>
              </w:rPr>
              <w:t>8</w:t>
            </w:r>
            <w:r w:rsidR="00083FE5" w:rsidRPr="00627DDC">
              <w:rPr>
                <w:bCs/>
                <w:color w:val="0000FF"/>
                <w:sz w:val="22"/>
                <w:szCs w:val="22"/>
              </w:rPr>
              <w:t>1</w:t>
            </w:r>
            <w:r w:rsidRPr="00627DDC">
              <w:rPr>
                <w:bCs/>
                <w:color w:val="0000FF"/>
                <w:sz w:val="22"/>
                <w:szCs w:val="22"/>
              </w:rPr>
              <w:t>,</w:t>
            </w:r>
            <w:r w:rsidR="00083FE5" w:rsidRPr="00627DDC">
              <w:rPr>
                <w:bCs/>
                <w:color w:val="0000FF"/>
                <w:sz w:val="22"/>
                <w:szCs w:val="22"/>
              </w:rPr>
              <w:t>14</w:t>
            </w:r>
          </w:p>
        </w:tc>
      </w:tr>
    </w:tbl>
    <w:p w:rsidR="0082765F" w:rsidRPr="00F73D9A" w:rsidRDefault="0082765F" w:rsidP="006058B2">
      <w:pPr>
        <w:jc w:val="center"/>
        <w:rPr>
          <w:b/>
          <w:sz w:val="22"/>
          <w:szCs w:val="22"/>
        </w:rPr>
      </w:pPr>
    </w:p>
    <w:p w:rsidR="0082765F" w:rsidRPr="00F73D9A" w:rsidRDefault="0082765F" w:rsidP="006058B2">
      <w:pPr>
        <w:jc w:val="center"/>
        <w:rPr>
          <w:b/>
          <w:sz w:val="22"/>
          <w:szCs w:val="22"/>
        </w:rPr>
      </w:pPr>
    </w:p>
    <w:tbl>
      <w:tblPr>
        <w:tblStyle w:val="Tabelacomgrade"/>
        <w:tblW w:w="5000" w:type="pct"/>
        <w:tblLook w:val="04A0"/>
      </w:tblPr>
      <w:tblGrid>
        <w:gridCol w:w="4305"/>
        <w:gridCol w:w="11049"/>
      </w:tblGrid>
      <w:tr w:rsidR="00083FE5" w:rsidRPr="00F73D9A" w:rsidTr="00F73D9A">
        <w:tc>
          <w:tcPr>
            <w:tcW w:w="1402" w:type="pct"/>
            <w:shd w:val="clear" w:color="auto" w:fill="808080" w:themeFill="background1" w:themeFillShade="80"/>
          </w:tcPr>
          <w:p w:rsidR="00083FE5" w:rsidRPr="00F73D9A" w:rsidRDefault="00083FE5" w:rsidP="006058B2">
            <w:pPr>
              <w:jc w:val="center"/>
              <w:rPr>
                <w:b/>
                <w:sz w:val="22"/>
                <w:szCs w:val="22"/>
              </w:rPr>
            </w:pPr>
            <w:r w:rsidRPr="00F73D9A">
              <w:rPr>
                <w:b/>
                <w:sz w:val="22"/>
                <w:szCs w:val="22"/>
              </w:rPr>
              <w:t>Nº DO LOTE</w:t>
            </w:r>
          </w:p>
        </w:tc>
        <w:tc>
          <w:tcPr>
            <w:tcW w:w="3598" w:type="pct"/>
            <w:shd w:val="clear" w:color="auto" w:fill="808080" w:themeFill="background1" w:themeFillShade="80"/>
          </w:tcPr>
          <w:p w:rsidR="00083FE5" w:rsidRPr="00F73D9A" w:rsidRDefault="00083FE5" w:rsidP="006058B2">
            <w:pPr>
              <w:jc w:val="center"/>
              <w:rPr>
                <w:b/>
                <w:sz w:val="22"/>
                <w:szCs w:val="22"/>
              </w:rPr>
            </w:pPr>
            <w:r w:rsidRPr="00F73D9A">
              <w:rPr>
                <w:b/>
                <w:sz w:val="22"/>
                <w:szCs w:val="22"/>
              </w:rPr>
              <w:t>VALOR EM R$</w:t>
            </w:r>
          </w:p>
        </w:tc>
      </w:tr>
      <w:tr w:rsidR="00083FE5" w:rsidRPr="00627DDC" w:rsidTr="00F73D9A">
        <w:tc>
          <w:tcPr>
            <w:tcW w:w="1402" w:type="pct"/>
          </w:tcPr>
          <w:p w:rsidR="00083FE5" w:rsidRPr="00627DDC" w:rsidRDefault="00083FE5" w:rsidP="00083FE5">
            <w:pPr>
              <w:jc w:val="center"/>
              <w:rPr>
                <w:sz w:val="22"/>
                <w:szCs w:val="22"/>
              </w:rPr>
            </w:pPr>
            <w:r w:rsidRPr="00627DDC">
              <w:rPr>
                <w:sz w:val="22"/>
                <w:szCs w:val="22"/>
              </w:rPr>
              <w:t>LOTE 01</w:t>
            </w:r>
          </w:p>
        </w:tc>
        <w:tc>
          <w:tcPr>
            <w:tcW w:w="3598" w:type="pct"/>
          </w:tcPr>
          <w:p w:rsidR="00083FE5" w:rsidRPr="00627DDC" w:rsidRDefault="00083FE5" w:rsidP="00083FE5">
            <w:pPr>
              <w:jc w:val="right"/>
              <w:rPr>
                <w:sz w:val="22"/>
                <w:szCs w:val="22"/>
              </w:rPr>
            </w:pPr>
            <w:r w:rsidRPr="00627DDC">
              <w:rPr>
                <w:sz w:val="22"/>
                <w:szCs w:val="22"/>
              </w:rPr>
              <w:t>124.595,64</w:t>
            </w:r>
          </w:p>
        </w:tc>
      </w:tr>
      <w:tr w:rsidR="00083FE5" w:rsidRPr="00627DDC" w:rsidTr="00F73D9A">
        <w:tc>
          <w:tcPr>
            <w:tcW w:w="1402" w:type="pct"/>
          </w:tcPr>
          <w:p w:rsidR="00083FE5" w:rsidRPr="00627DDC" w:rsidRDefault="00083FE5" w:rsidP="00083FE5">
            <w:pPr>
              <w:jc w:val="center"/>
              <w:rPr>
                <w:sz w:val="22"/>
                <w:szCs w:val="22"/>
              </w:rPr>
            </w:pPr>
            <w:r w:rsidRPr="00627DDC">
              <w:rPr>
                <w:sz w:val="22"/>
                <w:szCs w:val="22"/>
              </w:rPr>
              <w:t>LOTE 02</w:t>
            </w:r>
          </w:p>
        </w:tc>
        <w:tc>
          <w:tcPr>
            <w:tcW w:w="3598" w:type="pct"/>
          </w:tcPr>
          <w:p w:rsidR="00083FE5" w:rsidRPr="00627DDC" w:rsidRDefault="00083FE5" w:rsidP="00083FE5">
            <w:pPr>
              <w:jc w:val="right"/>
              <w:rPr>
                <w:sz w:val="22"/>
                <w:szCs w:val="22"/>
              </w:rPr>
            </w:pPr>
            <w:r w:rsidRPr="00627DDC">
              <w:rPr>
                <w:sz w:val="22"/>
                <w:szCs w:val="22"/>
              </w:rPr>
              <w:t>45.039,24</w:t>
            </w:r>
          </w:p>
        </w:tc>
      </w:tr>
      <w:tr w:rsidR="00083FE5" w:rsidRPr="00627DDC" w:rsidTr="00F73D9A">
        <w:tc>
          <w:tcPr>
            <w:tcW w:w="1402" w:type="pct"/>
          </w:tcPr>
          <w:p w:rsidR="00083FE5" w:rsidRPr="00627DDC" w:rsidRDefault="00083FE5" w:rsidP="00083FE5">
            <w:pPr>
              <w:jc w:val="center"/>
              <w:rPr>
                <w:sz w:val="22"/>
                <w:szCs w:val="22"/>
              </w:rPr>
            </w:pPr>
            <w:r w:rsidRPr="00627DDC">
              <w:rPr>
                <w:sz w:val="22"/>
                <w:szCs w:val="22"/>
              </w:rPr>
              <w:t>LOTE 03</w:t>
            </w:r>
          </w:p>
        </w:tc>
        <w:tc>
          <w:tcPr>
            <w:tcW w:w="3598" w:type="pct"/>
          </w:tcPr>
          <w:p w:rsidR="00083FE5" w:rsidRPr="00627DDC" w:rsidRDefault="00083FE5" w:rsidP="00083FE5">
            <w:pPr>
              <w:jc w:val="right"/>
              <w:rPr>
                <w:sz w:val="22"/>
                <w:szCs w:val="22"/>
              </w:rPr>
            </w:pPr>
            <w:r w:rsidRPr="00627DDC">
              <w:rPr>
                <w:sz w:val="22"/>
                <w:szCs w:val="22"/>
              </w:rPr>
              <w:t>128.927,00</w:t>
            </w:r>
          </w:p>
        </w:tc>
      </w:tr>
      <w:tr w:rsidR="00083FE5" w:rsidRPr="00627DDC" w:rsidTr="00F73D9A">
        <w:tc>
          <w:tcPr>
            <w:tcW w:w="1402" w:type="pct"/>
          </w:tcPr>
          <w:p w:rsidR="00083FE5" w:rsidRPr="00627DDC" w:rsidRDefault="00083FE5" w:rsidP="00083FE5">
            <w:pPr>
              <w:jc w:val="center"/>
              <w:rPr>
                <w:sz w:val="22"/>
                <w:szCs w:val="22"/>
              </w:rPr>
            </w:pPr>
            <w:r w:rsidRPr="00627DDC">
              <w:rPr>
                <w:sz w:val="22"/>
                <w:szCs w:val="22"/>
              </w:rPr>
              <w:t>LOTE 04</w:t>
            </w:r>
          </w:p>
        </w:tc>
        <w:tc>
          <w:tcPr>
            <w:tcW w:w="3598" w:type="pct"/>
          </w:tcPr>
          <w:p w:rsidR="00083FE5" w:rsidRPr="00627DDC" w:rsidRDefault="00083FE5" w:rsidP="00083FE5">
            <w:pPr>
              <w:jc w:val="right"/>
              <w:rPr>
                <w:sz w:val="22"/>
                <w:szCs w:val="22"/>
              </w:rPr>
            </w:pPr>
            <w:r w:rsidRPr="00627DDC">
              <w:rPr>
                <w:sz w:val="22"/>
                <w:szCs w:val="22"/>
              </w:rPr>
              <w:t>587.110,62</w:t>
            </w:r>
          </w:p>
        </w:tc>
      </w:tr>
      <w:tr w:rsidR="00083FE5" w:rsidRPr="00627DDC" w:rsidTr="00F73D9A">
        <w:tc>
          <w:tcPr>
            <w:tcW w:w="1402" w:type="pct"/>
          </w:tcPr>
          <w:p w:rsidR="00083FE5" w:rsidRPr="00627DDC" w:rsidRDefault="00083FE5" w:rsidP="00083FE5">
            <w:pPr>
              <w:jc w:val="center"/>
              <w:rPr>
                <w:sz w:val="22"/>
                <w:szCs w:val="22"/>
              </w:rPr>
            </w:pPr>
            <w:r w:rsidRPr="00627DDC">
              <w:rPr>
                <w:sz w:val="22"/>
                <w:szCs w:val="22"/>
              </w:rPr>
              <w:t>LOTE 05</w:t>
            </w:r>
          </w:p>
        </w:tc>
        <w:tc>
          <w:tcPr>
            <w:tcW w:w="3598" w:type="pct"/>
          </w:tcPr>
          <w:p w:rsidR="00083FE5" w:rsidRPr="00627DDC" w:rsidRDefault="00436A9D" w:rsidP="00083FE5">
            <w:pPr>
              <w:jc w:val="right"/>
              <w:rPr>
                <w:sz w:val="22"/>
                <w:szCs w:val="22"/>
              </w:rPr>
            </w:pPr>
            <w:r w:rsidRPr="00627DDC">
              <w:rPr>
                <w:sz w:val="22"/>
                <w:szCs w:val="22"/>
              </w:rPr>
              <w:t>21.127,43</w:t>
            </w:r>
          </w:p>
        </w:tc>
      </w:tr>
      <w:tr w:rsidR="00083FE5" w:rsidRPr="00627DDC" w:rsidTr="00F73D9A">
        <w:tc>
          <w:tcPr>
            <w:tcW w:w="1402" w:type="pct"/>
          </w:tcPr>
          <w:p w:rsidR="00083FE5" w:rsidRPr="00627DDC" w:rsidRDefault="00083FE5" w:rsidP="00083FE5">
            <w:pPr>
              <w:jc w:val="center"/>
              <w:rPr>
                <w:sz w:val="22"/>
                <w:szCs w:val="22"/>
              </w:rPr>
            </w:pPr>
            <w:r w:rsidRPr="00627DDC">
              <w:rPr>
                <w:sz w:val="22"/>
                <w:szCs w:val="22"/>
              </w:rPr>
              <w:t>LOTE 06</w:t>
            </w:r>
          </w:p>
        </w:tc>
        <w:tc>
          <w:tcPr>
            <w:tcW w:w="3598" w:type="pct"/>
          </w:tcPr>
          <w:p w:rsidR="00083FE5" w:rsidRPr="00627DDC" w:rsidRDefault="00436A9D" w:rsidP="00083FE5">
            <w:pPr>
              <w:jc w:val="right"/>
              <w:rPr>
                <w:sz w:val="22"/>
                <w:szCs w:val="22"/>
              </w:rPr>
            </w:pPr>
            <w:r w:rsidRPr="00627DDC">
              <w:rPr>
                <w:sz w:val="22"/>
                <w:szCs w:val="22"/>
              </w:rPr>
              <w:t>31.250,61</w:t>
            </w:r>
          </w:p>
        </w:tc>
      </w:tr>
      <w:tr w:rsidR="00083FE5" w:rsidRPr="00627DDC" w:rsidTr="00F73D9A">
        <w:tc>
          <w:tcPr>
            <w:tcW w:w="1402" w:type="pct"/>
          </w:tcPr>
          <w:p w:rsidR="00083FE5" w:rsidRPr="00627DDC" w:rsidRDefault="00083FE5" w:rsidP="00083FE5">
            <w:pPr>
              <w:jc w:val="center"/>
              <w:rPr>
                <w:sz w:val="22"/>
                <w:szCs w:val="22"/>
              </w:rPr>
            </w:pPr>
            <w:r w:rsidRPr="00627DDC">
              <w:rPr>
                <w:sz w:val="22"/>
                <w:szCs w:val="22"/>
              </w:rPr>
              <w:t>LOTE 07</w:t>
            </w:r>
          </w:p>
        </w:tc>
        <w:tc>
          <w:tcPr>
            <w:tcW w:w="3598" w:type="pct"/>
          </w:tcPr>
          <w:p w:rsidR="00083FE5" w:rsidRPr="00627DDC" w:rsidRDefault="00436A9D" w:rsidP="00083FE5">
            <w:pPr>
              <w:jc w:val="right"/>
              <w:rPr>
                <w:sz w:val="22"/>
                <w:szCs w:val="22"/>
              </w:rPr>
            </w:pPr>
            <w:r w:rsidRPr="00627DDC">
              <w:rPr>
                <w:sz w:val="22"/>
                <w:szCs w:val="22"/>
              </w:rPr>
              <w:t>36.125,54</w:t>
            </w:r>
          </w:p>
        </w:tc>
      </w:tr>
      <w:tr w:rsidR="00083FE5" w:rsidRPr="00627DDC" w:rsidTr="00F73D9A">
        <w:tc>
          <w:tcPr>
            <w:tcW w:w="1402" w:type="pct"/>
          </w:tcPr>
          <w:p w:rsidR="00083FE5" w:rsidRPr="00627DDC" w:rsidRDefault="00083FE5" w:rsidP="00083FE5">
            <w:pPr>
              <w:jc w:val="center"/>
              <w:rPr>
                <w:sz w:val="22"/>
                <w:szCs w:val="22"/>
              </w:rPr>
            </w:pPr>
            <w:r w:rsidRPr="00627DDC">
              <w:rPr>
                <w:sz w:val="22"/>
                <w:szCs w:val="22"/>
              </w:rPr>
              <w:t>LOTE 08</w:t>
            </w:r>
          </w:p>
        </w:tc>
        <w:tc>
          <w:tcPr>
            <w:tcW w:w="3598" w:type="pct"/>
          </w:tcPr>
          <w:p w:rsidR="00083FE5" w:rsidRPr="00627DDC" w:rsidRDefault="00436A9D" w:rsidP="00083FE5">
            <w:pPr>
              <w:jc w:val="right"/>
              <w:rPr>
                <w:sz w:val="22"/>
                <w:szCs w:val="22"/>
              </w:rPr>
            </w:pPr>
            <w:r w:rsidRPr="00627DDC">
              <w:rPr>
                <w:sz w:val="22"/>
                <w:szCs w:val="22"/>
              </w:rPr>
              <w:t>232.615,24</w:t>
            </w:r>
          </w:p>
        </w:tc>
      </w:tr>
      <w:tr w:rsidR="00083FE5" w:rsidRPr="00627DDC" w:rsidTr="00F73D9A">
        <w:tc>
          <w:tcPr>
            <w:tcW w:w="1402" w:type="pct"/>
          </w:tcPr>
          <w:p w:rsidR="00083FE5" w:rsidRPr="00627DDC" w:rsidRDefault="00083FE5" w:rsidP="00083FE5">
            <w:pPr>
              <w:jc w:val="center"/>
              <w:rPr>
                <w:sz w:val="22"/>
                <w:szCs w:val="22"/>
              </w:rPr>
            </w:pPr>
            <w:r w:rsidRPr="00627DDC">
              <w:rPr>
                <w:sz w:val="22"/>
                <w:szCs w:val="22"/>
              </w:rPr>
              <w:lastRenderedPageBreak/>
              <w:t>LOTE 09</w:t>
            </w:r>
          </w:p>
        </w:tc>
        <w:tc>
          <w:tcPr>
            <w:tcW w:w="3598" w:type="pct"/>
          </w:tcPr>
          <w:p w:rsidR="00083FE5" w:rsidRPr="00627DDC" w:rsidRDefault="00436A9D" w:rsidP="00083FE5">
            <w:pPr>
              <w:jc w:val="right"/>
              <w:rPr>
                <w:sz w:val="22"/>
                <w:szCs w:val="22"/>
              </w:rPr>
            </w:pPr>
            <w:r w:rsidRPr="00627DDC">
              <w:rPr>
                <w:sz w:val="22"/>
                <w:szCs w:val="22"/>
              </w:rPr>
              <w:t>256.296,00</w:t>
            </w:r>
          </w:p>
        </w:tc>
      </w:tr>
      <w:tr w:rsidR="00083FE5" w:rsidRPr="00627DDC" w:rsidTr="00F73D9A">
        <w:tc>
          <w:tcPr>
            <w:tcW w:w="1402" w:type="pct"/>
          </w:tcPr>
          <w:p w:rsidR="00083FE5" w:rsidRPr="00627DDC" w:rsidRDefault="00083FE5" w:rsidP="00083FE5">
            <w:pPr>
              <w:jc w:val="center"/>
              <w:rPr>
                <w:sz w:val="22"/>
                <w:szCs w:val="22"/>
              </w:rPr>
            </w:pPr>
            <w:r w:rsidRPr="00627DDC">
              <w:rPr>
                <w:sz w:val="22"/>
                <w:szCs w:val="22"/>
              </w:rPr>
              <w:t>LOTE 10</w:t>
            </w:r>
          </w:p>
        </w:tc>
        <w:tc>
          <w:tcPr>
            <w:tcW w:w="3598" w:type="pct"/>
          </w:tcPr>
          <w:p w:rsidR="00083FE5" w:rsidRPr="00627DDC" w:rsidRDefault="00436A9D" w:rsidP="00083FE5">
            <w:pPr>
              <w:jc w:val="right"/>
              <w:rPr>
                <w:sz w:val="22"/>
                <w:szCs w:val="22"/>
              </w:rPr>
            </w:pPr>
            <w:r w:rsidRPr="00627DDC">
              <w:rPr>
                <w:sz w:val="22"/>
                <w:szCs w:val="22"/>
              </w:rPr>
              <w:t>10.057,68</w:t>
            </w:r>
          </w:p>
        </w:tc>
      </w:tr>
      <w:tr w:rsidR="00083FE5" w:rsidRPr="00627DDC" w:rsidTr="00F73D9A">
        <w:tc>
          <w:tcPr>
            <w:tcW w:w="1402" w:type="pct"/>
          </w:tcPr>
          <w:p w:rsidR="00083FE5" w:rsidRPr="00627DDC" w:rsidRDefault="00083FE5" w:rsidP="00083FE5">
            <w:pPr>
              <w:jc w:val="center"/>
              <w:rPr>
                <w:sz w:val="22"/>
                <w:szCs w:val="22"/>
              </w:rPr>
            </w:pPr>
            <w:r w:rsidRPr="00627DDC">
              <w:rPr>
                <w:sz w:val="22"/>
                <w:szCs w:val="22"/>
              </w:rPr>
              <w:t>LOTE 11</w:t>
            </w:r>
          </w:p>
        </w:tc>
        <w:tc>
          <w:tcPr>
            <w:tcW w:w="3598" w:type="pct"/>
          </w:tcPr>
          <w:p w:rsidR="00083FE5" w:rsidRPr="00627DDC" w:rsidRDefault="00436A9D" w:rsidP="00083FE5">
            <w:pPr>
              <w:jc w:val="right"/>
              <w:rPr>
                <w:sz w:val="22"/>
                <w:szCs w:val="22"/>
              </w:rPr>
            </w:pPr>
            <w:r w:rsidRPr="00627DDC">
              <w:rPr>
                <w:sz w:val="22"/>
                <w:szCs w:val="22"/>
              </w:rPr>
              <w:t>1.232,16</w:t>
            </w:r>
          </w:p>
        </w:tc>
      </w:tr>
      <w:tr w:rsidR="00083FE5" w:rsidRPr="00627DDC" w:rsidTr="00F73D9A">
        <w:tc>
          <w:tcPr>
            <w:tcW w:w="1402" w:type="pct"/>
          </w:tcPr>
          <w:p w:rsidR="00083FE5" w:rsidRPr="00627DDC" w:rsidRDefault="00083FE5" w:rsidP="00083FE5">
            <w:pPr>
              <w:jc w:val="center"/>
              <w:rPr>
                <w:sz w:val="22"/>
                <w:szCs w:val="22"/>
              </w:rPr>
            </w:pPr>
            <w:r w:rsidRPr="00627DDC">
              <w:rPr>
                <w:sz w:val="22"/>
                <w:szCs w:val="22"/>
              </w:rPr>
              <w:t>LOTE 12</w:t>
            </w:r>
          </w:p>
        </w:tc>
        <w:tc>
          <w:tcPr>
            <w:tcW w:w="3598" w:type="pct"/>
          </w:tcPr>
          <w:p w:rsidR="00083FE5" w:rsidRPr="00627DDC" w:rsidRDefault="00436A9D" w:rsidP="00083FE5">
            <w:pPr>
              <w:jc w:val="right"/>
              <w:rPr>
                <w:sz w:val="22"/>
                <w:szCs w:val="22"/>
              </w:rPr>
            </w:pPr>
            <w:r w:rsidRPr="00627DDC">
              <w:rPr>
                <w:sz w:val="22"/>
                <w:szCs w:val="22"/>
              </w:rPr>
              <w:t>35.842,95</w:t>
            </w:r>
          </w:p>
        </w:tc>
      </w:tr>
      <w:tr w:rsidR="00083FE5" w:rsidRPr="00627DDC" w:rsidTr="00F73D9A">
        <w:tc>
          <w:tcPr>
            <w:tcW w:w="1402" w:type="pct"/>
          </w:tcPr>
          <w:p w:rsidR="00083FE5" w:rsidRPr="00627DDC" w:rsidRDefault="00083FE5" w:rsidP="00083FE5">
            <w:pPr>
              <w:jc w:val="center"/>
              <w:rPr>
                <w:sz w:val="22"/>
                <w:szCs w:val="22"/>
              </w:rPr>
            </w:pPr>
            <w:r w:rsidRPr="00627DDC">
              <w:rPr>
                <w:sz w:val="22"/>
                <w:szCs w:val="22"/>
              </w:rPr>
              <w:t>LOTE 13</w:t>
            </w:r>
          </w:p>
        </w:tc>
        <w:tc>
          <w:tcPr>
            <w:tcW w:w="3598" w:type="pct"/>
          </w:tcPr>
          <w:p w:rsidR="00083FE5" w:rsidRPr="00627DDC" w:rsidRDefault="00436A9D" w:rsidP="00083FE5">
            <w:pPr>
              <w:jc w:val="right"/>
              <w:rPr>
                <w:sz w:val="22"/>
                <w:szCs w:val="22"/>
              </w:rPr>
            </w:pPr>
            <w:r w:rsidRPr="00627DDC">
              <w:rPr>
                <w:sz w:val="22"/>
                <w:szCs w:val="22"/>
              </w:rPr>
              <w:t>35.402,67</w:t>
            </w:r>
          </w:p>
        </w:tc>
      </w:tr>
      <w:tr w:rsidR="00083FE5" w:rsidRPr="00627DDC" w:rsidTr="00F73D9A">
        <w:tc>
          <w:tcPr>
            <w:tcW w:w="1402" w:type="pct"/>
          </w:tcPr>
          <w:p w:rsidR="00083FE5" w:rsidRPr="00627DDC" w:rsidRDefault="00083FE5" w:rsidP="00083FE5">
            <w:pPr>
              <w:jc w:val="center"/>
              <w:rPr>
                <w:sz w:val="22"/>
                <w:szCs w:val="22"/>
              </w:rPr>
            </w:pPr>
            <w:r w:rsidRPr="00627DDC">
              <w:rPr>
                <w:sz w:val="22"/>
                <w:szCs w:val="22"/>
              </w:rPr>
              <w:t>LOTE 14</w:t>
            </w:r>
          </w:p>
        </w:tc>
        <w:tc>
          <w:tcPr>
            <w:tcW w:w="3598" w:type="pct"/>
          </w:tcPr>
          <w:p w:rsidR="00083FE5" w:rsidRPr="00627DDC" w:rsidRDefault="00436A9D" w:rsidP="00083FE5">
            <w:pPr>
              <w:jc w:val="right"/>
              <w:rPr>
                <w:sz w:val="22"/>
                <w:szCs w:val="22"/>
              </w:rPr>
            </w:pPr>
            <w:r w:rsidRPr="00627DDC">
              <w:rPr>
                <w:sz w:val="22"/>
                <w:szCs w:val="22"/>
              </w:rPr>
              <w:t>38.824,29</w:t>
            </w:r>
          </w:p>
        </w:tc>
      </w:tr>
      <w:tr w:rsidR="00083FE5" w:rsidRPr="00627DDC" w:rsidTr="00F73D9A">
        <w:tc>
          <w:tcPr>
            <w:tcW w:w="1402" w:type="pct"/>
            <w:tcBorders>
              <w:bottom w:val="single" w:sz="4" w:space="0" w:color="auto"/>
            </w:tcBorders>
          </w:tcPr>
          <w:p w:rsidR="00083FE5" w:rsidRPr="00627DDC" w:rsidRDefault="00083FE5" w:rsidP="00083FE5">
            <w:pPr>
              <w:jc w:val="center"/>
              <w:rPr>
                <w:sz w:val="22"/>
                <w:szCs w:val="22"/>
              </w:rPr>
            </w:pPr>
            <w:r w:rsidRPr="00627DDC">
              <w:rPr>
                <w:sz w:val="22"/>
                <w:szCs w:val="22"/>
              </w:rPr>
              <w:t>LOTE 15</w:t>
            </w:r>
          </w:p>
        </w:tc>
        <w:tc>
          <w:tcPr>
            <w:tcW w:w="3598" w:type="pct"/>
          </w:tcPr>
          <w:p w:rsidR="00083FE5" w:rsidRPr="00627DDC" w:rsidRDefault="00436A9D" w:rsidP="00083FE5">
            <w:pPr>
              <w:jc w:val="right"/>
              <w:rPr>
                <w:sz w:val="22"/>
                <w:szCs w:val="22"/>
              </w:rPr>
            </w:pPr>
            <w:r w:rsidRPr="00627DDC">
              <w:rPr>
                <w:sz w:val="22"/>
                <w:szCs w:val="22"/>
              </w:rPr>
              <w:t>171.281,14</w:t>
            </w:r>
          </w:p>
        </w:tc>
      </w:tr>
      <w:tr w:rsidR="00083FE5" w:rsidRPr="00627DDC" w:rsidTr="00F73D9A">
        <w:tc>
          <w:tcPr>
            <w:tcW w:w="1402" w:type="pct"/>
            <w:tcBorders>
              <w:right w:val="nil"/>
            </w:tcBorders>
            <w:shd w:val="clear" w:color="auto" w:fill="808080" w:themeFill="background1" w:themeFillShade="80"/>
          </w:tcPr>
          <w:p w:rsidR="00083FE5" w:rsidRPr="00627DDC" w:rsidRDefault="00083FE5" w:rsidP="00083FE5">
            <w:pPr>
              <w:jc w:val="center"/>
              <w:rPr>
                <w:sz w:val="22"/>
                <w:szCs w:val="22"/>
              </w:rPr>
            </w:pPr>
          </w:p>
        </w:tc>
        <w:tc>
          <w:tcPr>
            <w:tcW w:w="3598" w:type="pct"/>
            <w:tcBorders>
              <w:left w:val="nil"/>
            </w:tcBorders>
            <w:shd w:val="clear" w:color="auto" w:fill="808080" w:themeFill="background1" w:themeFillShade="80"/>
          </w:tcPr>
          <w:p w:rsidR="00083FE5" w:rsidRPr="00627DDC" w:rsidRDefault="00083FE5" w:rsidP="00436A9D">
            <w:pPr>
              <w:tabs>
                <w:tab w:val="left" w:pos="915"/>
              </w:tabs>
              <w:rPr>
                <w:sz w:val="22"/>
                <w:szCs w:val="22"/>
              </w:rPr>
            </w:pPr>
            <w:r w:rsidRPr="00627DDC">
              <w:rPr>
                <w:sz w:val="22"/>
                <w:szCs w:val="22"/>
              </w:rPr>
              <w:t xml:space="preserve">TOTAL DOS LOTES                </w:t>
            </w:r>
            <w:r w:rsidR="00436A9D" w:rsidRPr="00627DDC">
              <w:rPr>
                <w:sz w:val="22"/>
                <w:szCs w:val="22"/>
              </w:rPr>
              <w:t xml:space="preserve">                  </w:t>
            </w:r>
            <w:r w:rsidRPr="00627DDC">
              <w:rPr>
                <w:sz w:val="22"/>
                <w:szCs w:val="22"/>
              </w:rPr>
              <w:t xml:space="preserve">        </w:t>
            </w:r>
            <w:r w:rsidR="00436A9D" w:rsidRPr="00627DDC">
              <w:rPr>
                <w:sz w:val="22"/>
                <w:szCs w:val="22"/>
              </w:rPr>
              <w:t xml:space="preserve">     </w:t>
            </w:r>
            <w:r w:rsidRPr="00627DDC">
              <w:rPr>
                <w:sz w:val="22"/>
                <w:szCs w:val="22"/>
              </w:rPr>
              <w:t xml:space="preserve"> </w:t>
            </w:r>
            <w:r w:rsidR="00436A9D" w:rsidRPr="00627DDC">
              <w:rPr>
                <w:sz w:val="22"/>
                <w:szCs w:val="22"/>
              </w:rPr>
              <w:t>1.755.728,21</w:t>
            </w:r>
          </w:p>
        </w:tc>
      </w:tr>
    </w:tbl>
    <w:p w:rsidR="0082765F" w:rsidRPr="00627DDC" w:rsidRDefault="0082765F" w:rsidP="006058B2">
      <w:pPr>
        <w:jc w:val="center"/>
        <w:rPr>
          <w:sz w:val="22"/>
          <w:szCs w:val="22"/>
        </w:rPr>
      </w:pPr>
    </w:p>
    <w:p w:rsidR="0082765F" w:rsidRPr="006058B2" w:rsidRDefault="0082765F" w:rsidP="006058B2">
      <w:pPr>
        <w:jc w:val="center"/>
        <w:rPr>
          <w:b/>
          <w:sz w:val="22"/>
          <w:szCs w:val="22"/>
        </w:rPr>
        <w:sectPr w:rsidR="0082765F" w:rsidRPr="006058B2" w:rsidSect="003E3057">
          <w:headerReference w:type="default" r:id="rId32"/>
          <w:footerReference w:type="even" r:id="rId33"/>
          <w:footerReference w:type="default" r:id="rId34"/>
          <w:headerReference w:type="first" r:id="rId35"/>
          <w:footerReference w:type="first" r:id="rId36"/>
          <w:pgSz w:w="16840" w:h="11907" w:orient="landscape" w:code="9"/>
          <w:pgMar w:top="1134" w:right="851" w:bottom="567" w:left="851" w:header="567" w:footer="567" w:gutter="0"/>
          <w:cols w:space="720"/>
          <w:titlePg/>
          <w:docGrid w:linePitch="272"/>
        </w:sectPr>
      </w:pPr>
    </w:p>
    <w:p w:rsidR="00BC40AA" w:rsidRPr="006058B2" w:rsidRDefault="00BC40AA" w:rsidP="006058B2">
      <w:pPr>
        <w:pStyle w:val="Ttulo1"/>
        <w:jc w:val="center"/>
        <w:rPr>
          <w:i w:val="0"/>
          <w:color w:val="0000FF"/>
          <w:sz w:val="22"/>
          <w:szCs w:val="22"/>
        </w:rPr>
      </w:pPr>
      <w:r w:rsidRPr="006058B2">
        <w:rPr>
          <w:i w:val="0"/>
          <w:color w:val="0000FF"/>
          <w:sz w:val="22"/>
          <w:szCs w:val="22"/>
        </w:rPr>
        <w:lastRenderedPageBreak/>
        <w:t>ANEXO II</w:t>
      </w:r>
      <w:r w:rsidR="00113293" w:rsidRPr="006058B2">
        <w:rPr>
          <w:i w:val="0"/>
          <w:color w:val="0000FF"/>
          <w:sz w:val="22"/>
          <w:szCs w:val="22"/>
        </w:rPr>
        <w:t>I</w:t>
      </w:r>
      <w:r w:rsidR="00367D14" w:rsidRPr="006058B2">
        <w:rPr>
          <w:i w:val="0"/>
          <w:color w:val="0000FF"/>
          <w:sz w:val="22"/>
          <w:szCs w:val="22"/>
        </w:rPr>
        <w:t xml:space="preserve"> – do edital</w:t>
      </w:r>
    </w:p>
    <w:p w:rsidR="00723DE1" w:rsidRPr="006058B2" w:rsidRDefault="00723DE1" w:rsidP="006058B2">
      <w:pPr>
        <w:rPr>
          <w:sz w:val="22"/>
          <w:szCs w:val="22"/>
        </w:rPr>
      </w:pPr>
    </w:p>
    <w:p w:rsidR="00BC40AA" w:rsidRPr="006058B2" w:rsidRDefault="00BC40AA" w:rsidP="006058B2">
      <w:pPr>
        <w:jc w:val="center"/>
        <w:rPr>
          <w:b/>
          <w:color w:val="0000FF"/>
          <w:sz w:val="22"/>
          <w:szCs w:val="22"/>
        </w:rPr>
      </w:pPr>
      <w:r w:rsidRPr="006058B2">
        <w:rPr>
          <w:b/>
          <w:color w:val="0000FF"/>
          <w:sz w:val="22"/>
          <w:szCs w:val="22"/>
        </w:rPr>
        <w:t>MODELO DE CARTA PROPOSTA</w:t>
      </w:r>
    </w:p>
    <w:p w:rsidR="00BC40AA" w:rsidRPr="006058B2" w:rsidRDefault="00BC40AA" w:rsidP="006058B2">
      <w:pPr>
        <w:jc w:val="center"/>
        <w:rPr>
          <w:b/>
          <w:color w:val="0000FF"/>
          <w:sz w:val="22"/>
          <w:szCs w:val="22"/>
        </w:rPr>
      </w:pPr>
    </w:p>
    <w:p w:rsidR="00BC40AA" w:rsidRPr="006058B2" w:rsidRDefault="00BC40AA" w:rsidP="006058B2">
      <w:pPr>
        <w:jc w:val="both"/>
        <w:rPr>
          <w:b/>
          <w:sz w:val="22"/>
          <w:szCs w:val="22"/>
        </w:rPr>
      </w:pPr>
      <w:r w:rsidRPr="006058B2">
        <w:rPr>
          <w:b/>
          <w:sz w:val="22"/>
          <w:szCs w:val="22"/>
        </w:rPr>
        <w:t>À SUPERINTENDÊNCIA ESTADUAL DE COMPRAS E LICITAÇÕES - SUPEL/RO</w:t>
      </w:r>
    </w:p>
    <w:p w:rsidR="00BC40AA" w:rsidRPr="006058B2" w:rsidRDefault="00BC40AA" w:rsidP="006058B2">
      <w:pPr>
        <w:pStyle w:val="Corpodetexto"/>
        <w:rPr>
          <w:sz w:val="22"/>
          <w:szCs w:val="22"/>
        </w:rPr>
      </w:pPr>
      <w:r w:rsidRPr="006058B2">
        <w:rPr>
          <w:sz w:val="22"/>
          <w:szCs w:val="22"/>
        </w:rPr>
        <w:tab/>
      </w:r>
      <w:r w:rsidRPr="006058B2">
        <w:rPr>
          <w:sz w:val="22"/>
          <w:szCs w:val="22"/>
        </w:rPr>
        <w:tab/>
      </w:r>
    </w:p>
    <w:p w:rsidR="00BC40AA" w:rsidRPr="006058B2" w:rsidRDefault="00BC40AA" w:rsidP="006058B2">
      <w:pPr>
        <w:pStyle w:val="Corpodetexto"/>
        <w:ind w:firstLine="1620"/>
        <w:rPr>
          <w:sz w:val="22"/>
          <w:szCs w:val="22"/>
        </w:rPr>
      </w:pPr>
      <w:r w:rsidRPr="006058B2">
        <w:rPr>
          <w:sz w:val="22"/>
          <w:szCs w:val="22"/>
        </w:rPr>
        <w:t xml:space="preserve"> Prezados Senhores:</w:t>
      </w:r>
    </w:p>
    <w:p w:rsidR="00A225EC" w:rsidRPr="006058B2" w:rsidRDefault="00A225EC" w:rsidP="006058B2">
      <w:pPr>
        <w:pStyle w:val="Corpodetexto"/>
        <w:rPr>
          <w:sz w:val="22"/>
          <w:szCs w:val="22"/>
        </w:rPr>
      </w:pPr>
    </w:p>
    <w:p w:rsidR="00BC40AA" w:rsidRPr="006058B2" w:rsidRDefault="00BC40AA" w:rsidP="006058B2">
      <w:pPr>
        <w:pStyle w:val="Corpodetexto"/>
        <w:rPr>
          <w:b/>
          <w:color w:val="0000FF"/>
          <w:sz w:val="22"/>
          <w:szCs w:val="22"/>
        </w:rPr>
      </w:pPr>
      <w:r w:rsidRPr="006058B2">
        <w:rPr>
          <w:sz w:val="22"/>
          <w:szCs w:val="22"/>
        </w:rPr>
        <w:t xml:space="preserve">Apresentamos a V. </w:t>
      </w:r>
      <w:proofErr w:type="spellStart"/>
      <w:r w:rsidRPr="006058B2">
        <w:rPr>
          <w:sz w:val="22"/>
          <w:szCs w:val="22"/>
        </w:rPr>
        <w:t>Sª</w:t>
      </w:r>
      <w:proofErr w:type="spellEnd"/>
      <w:proofErr w:type="gramStart"/>
      <w:r w:rsidRPr="006058B2">
        <w:rPr>
          <w:sz w:val="22"/>
          <w:szCs w:val="22"/>
        </w:rPr>
        <w:t>.,</w:t>
      </w:r>
      <w:proofErr w:type="gramEnd"/>
      <w:r w:rsidRPr="006058B2">
        <w:rPr>
          <w:sz w:val="22"/>
          <w:szCs w:val="22"/>
        </w:rPr>
        <w:t xml:space="preserve"> nossa proposta de preços d</w:t>
      </w:r>
      <w:r w:rsidR="00CD2EE6" w:rsidRPr="006058B2">
        <w:rPr>
          <w:sz w:val="22"/>
          <w:szCs w:val="22"/>
        </w:rPr>
        <w:t>e fornecimento de (descrever o objeto resumido)</w:t>
      </w:r>
      <w:r w:rsidRPr="006058B2">
        <w:rPr>
          <w:sz w:val="22"/>
          <w:szCs w:val="22"/>
        </w:rPr>
        <w:t xml:space="preserve"> ---------------------------------------------------------------------------------------------------------------------------------------------------------------------------, pelo preço global de R$___________ (_____________), nos termos do Edital e seus Anexos, conforme quadro abaixo: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010"/>
        <w:gridCol w:w="501"/>
        <w:gridCol w:w="3202"/>
        <w:gridCol w:w="923"/>
        <w:gridCol w:w="923"/>
        <w:gridCol w:w="3059"/>
        <w:gridCol w:w="1516"/>
        <w:gridCol w:w="1516"/>
        <w:gridCol w:w="2628"/>
      </w:tblGrid>
      <w:tr w:rsidR="00C42B72" w:rsidRPr="006058B2" w:rsidTr="00C42B72">
        <w:trPr>
          <w:trHeight w:val="764"/>
          <w:tblHeader/>
        </w:trPr>
        <w:tc>
          <w:tcPr>
            <w:tcW w:w="331" w:type="pct"/>
            <w:shd w:val="clear" w:color="auto" w:fill="D9D9D9"/>
            <w:noWrap/>
            <w:vAlign w:val="center"/>
          </w:tcPr>
          <w:p w:rsidR="00C42B72" w:rsidRPr="006058B2" w:rsidRDefault="00C42B72" w:rsidP="006058B2">
            <w:pPr>
              <w:jc w:val="center"/>
              <w:rPr>
                <w:sz w:val="22"/>
                <w:szCs w:val="22"/>
              </w:rPr>
            </w:pPr>
            <w:r w:rsidRPr="006058B2">
              <w:rPr>
                <w:sz w:val="22"/>
                <w:szCs w:val="22"/>
              </w:rPr>
              <w:t>ITEM</w:t>
            </w:r>
          </w:p>
        </w:tc>
        <w:tc>
          <w:tcPr>
            <w:tcW w:w="1212" w:type="pct"/>
            <w:gridSpan w:val="2"/>
            <w:shd w:val="clear" w:color="auto" w:fill="D9D9D9"/>
            <w:vAlign w:val="center"/>
          </w:tcPr>
          <w:p w:rsidR="00C42B72" w:rsidRPr="006058B2" w:rsidRDefault="00C42B72" w:rsidP="006058B2">
            <w:pPr>
              <w:ind w:left="360"/>
              <w:jc w:val="center"/>
              <w:rPr>
                <w:b/>
                <w:bCs/>
                <w:sz w:val="22"/>
                <w:szCs w:val="22"/>
              </w:rPr>
            </w:pPr>
            <w:r w:rsidRPr="006058B2">
              <w:rPr>
                <w:b/>
                <w:bCs/>
                <w:sz w:val="22"/>
                <w:szCs w:val="22"/>
              </w:rPr>
              <w:t>Especificações Mínimas</w:t>
            </w:r>
          </w:p>
        </w:tc>
        <w:tc>
          <w:tcPr>
            <w:tcW w:w="302" w:type="pct"/>
            <w:shd w:val="clear" w:color="auto" w:fill="D9D9D9"/>
            <w:noWrap/>
            <w:vAlign w:val="center"/>
          </w:tcPr>
          <w:p w:rsidR="00C42B72" w:rsidRPr="006058B2" w:rsidRDefault="00C42B72" w:rsidP="006058B2">
            <w:pPr>
              <w:jc w:val="center"/>
              <w:rPr>
                <w:b/>
                <w:sz w:val="22"/>
                <w:szCs w:val="22"/>
              </w:rPr>
            </w:pPr>
            <w:r w:rsidRPr="006058B2">
              <w:rPr>
                <w:b/>
                <w:sz w:val="22"/>
                <w:szCs w:val="22"/>
              </w:rPr>
              <w:t>UND</w:t>
            </w:r>
          </w:p>
        </w:tc>
        <w:tc>
          <w:tcPr>
            <w:tcW w:w="302" w:type="pct"/>
            <w:shd w:val="clear" w:color="auto" w:fill="D9D9D9"/>
            <w:vAlign w:val="center"/>
          </w:tcPr>
          <w:p w:rsidR="00C42B72" w:rsidRPr="006058B2" w:rsidRDefault="00C42B72" w:rsidP="006058B2">
            <w:pPr>
              <w:jc w:val="center"/>
              <w:rPr>
                <w:b/>
                <w:sz w:val="22"/>
                <w:szCs w:val="22"/>
              </w:rPr>
            </w:pPr>
            <w:r w:rsidRPr="006058B2">
              <w:rPr>
                <w:b/>
                <w:sz w:val="22"/>
                <w:szCs w:val="22"/>
              </w:rPr>
              <w:t>QTD</w:t>
            </w:r>
          </w:p>
        </w:tc>
        <w:tc>
          <w:tcPr>
            <w:tcW w:w="1001" w:type="pct"/>
            <w:shd w:val="clear" w:color="auto" w:fill="D9D9D9"/>
            <w:noWrap/>
            <w:vAlign w:val="center"/>
          </w:tcPr>
          <w:p w:rsidR="00C42B72" w:rsidRPr="006058B2" w:rsidRDefault="00C42B72" w:rsidP="006058B2">
            <w:pPr>
              <w:jc w:val="center"/>
              <w:rPr>
                <w:b/>
                <w:sz w:val="22"/>
                <w:szCs w:val="22"/>
              </w:rPr>
            </w:pPr>
            <w:r w:rsidRPr="006058B2">
              <w:rPr>
                <w:b/>
                <w:sz w:val="22"/>
                <w:szCs w:val="22"/>
              </w:rPr>
              <w:t>MARCA</w:t>
            </w:r>
          </w:p>
          <w:p w:rsidR="00C42B72" w:rsidRPr="006058B2" w:rsidRDefault="00C42B72" w:rsidP="006058B2">
            <w:pPr>
              <w:jc w:val="center"/>
              <w:rPr>
                <w:b/>
                <w:sz w:val="22"/>
                <w:szCs w:val="22"/>
              </w:rPr>
            </w:pPr>
          </w:p>
        </w:tc>
        <w:tc>
          <w:tcPr>
            <w:tcW w:w="496" w:type="pct"/>
            <w:shd w:val="clear" w:color="auto" w:fill="D9D9D9"/>
          </w:tcPr>
          <w:p w:rsidR="00C42B72" w:rsidRPr="006058B2" w:rsidRDefault="00C42B72" w:rsidP="006058B2">
            <w:pPr>
              <w:jc w:val="center"/>
              <w:rPr>
                <w:b/>
                <w:sz w:val="22"/>
                <w:szCs w:val="22"/>
              </w:rPr>
            </w:pPr>
            <w:r>
              <w:rPr>
                <w:b/>
                <w:sz w:val="22"/>
                <w:szCs w:val="22"/>
              </w:rPr>
              <w:t>Registro da ANVISA Nº</w:t>
            </w:r>
          </w:p>
        </w:tc>
        <w:tc>
          <w:tcPr>
            <w:tcW w:w="496" w:type="pct"/>
            <w:shd w:val="clear" w:color="auto" w:fill="D9D9D9"/>
            <w:noWrap/>
            <w:vAlign w:val="center"/>
          </w:tcPr>
          <w:p w:rsidR="00C42B72" w:rsidRPr="006058B2" w:rsidRDefault="00C42B72" w:rsidP="006058B2">
            <w:pPr>
              <w:jc w:val="center"/>
              <w:rPr>
                <w:b/>
                <w:sz w:val="22"/>
                <w:szCs w:val="22"/>
              </w:rPr>
            </w:pPr>
            <w:r w:rsidRPr="006058B2">
              <w:rPr>
                <w:b/>
                <w:sz w:val="22"/>
                <w:szCs w:val="22"/>
              </w:rPr>
              <w:t>V. UNIT.</w:t>
            </w:r>
          </w:p>
        </w:tc>
        <w:tc>
          <w:tcPr>
            <w:tcW w:w="860" w:type="pct"/>
            <w:shd w:val="clear" w:color="auto" w:fill="D9D9D9"/>
            <w:noWrap/>
            <w:vAlign w:val="center"/>
          </w:tcPr>
          <w:p w:rsidR="00C42B72" w:rsidRPr="006058B2" w:rsidRDefault="00C42B72" w:rsidP="006058B2">
            <w:pPr>
              <w:jc w:val="center"/>
              <w:rPr>
                <w:b/>
                <w:sz w:val="22"/>
                <w:szCs w:val="22"/>
              </w:rPr>
            </w:pPr>
            <w:r w:rsidRPr="006058B2">
              <w:rPr>
                <w:b/>
                <w:sz w:val="22"/>
                <w:szCs w:val="22"/>
              </w:rPr>
              <w:t>VALOR TOTAL</w:t>
            </w:r>
          </w:p>
        </w:tc>
      </w:tr>
      <w:tr w:rsidR="00C42B72" w:rsidRPr="006058B2" w:rsidTr="00C42B72">
        <w:trPr>
          <w:trHeight w:val="459"/>
        </w:trPr>
        <w:tc>
          <w:tcPr>
            <w:tcW w:w="331" w:type="pct"/>
            <w:shd w:val="clear" w:color="auto" w:fill="auto"/>
            <w:noWrap/>
            <w:vAlign w:val="center"/>
          </w:tcPr>
          <w:p w:rsidR="00C42B72" w:rsidRPr="006058B2" w:rsidRDefault="00C42B72" w:rsidP="006058B2">
            <w:pPr>
              <w:ind w:left="72"/>
              <w:jc w:val="center"/>
              <w:rPr>
                <w:sz w:val="22"/>
                <w:szCs w:val="22"/>
              </w:rPr>
            </w:pPr>
            <w:r w:rsidRPr="006058B2">
              <w:rPr>
                <w:sz w:val="22"/>
                <w:szCs w:val="22"/>
              </w:rPr>
              <w:t>01</w:t>
            </w:r>
          </w:p>
        </w:tc>
        <w:tc>
          <w:tcPr>
            <w:tcW w:w="1212" w:type="pct"/>
            <w:gridSpan w:val="2"/>
            <w:vAlign w:val="bottom"/>
          </w:tcPr>
          <w:p w:rsidR="00C42B72" w:rsidRPr="006058B2" w:rsidRDefault="00C42B72" w:rsidP="00F73D9A">
            <w:pPr>
              <w:jc w:val="both"/>
              <w:rPr>
                <w:color w:val="FF0000"/>
                <w:sz w:val="22"/>
                <w:szCs w:val="22"/>
              </w:rPr>
            </w:pPr>
            <w:r w:rsidRPr="006058B2">
              <w:rPr>
                <w:color w:val="FF0000"/>
                <w:sz w:val="22"/>
                <w:szCs w:val="22"/>
              </w:rPr>
              <w:t xml:space="preserve">Preencher de acordo com as especificações do </w:t>
            </w:r>
            <w:r w:rsidR="00F73D9A">
              <w:rPr>
                <w:color w:val="FF0000"/>
                <w:sz w:val="22"/>
                <w:szCs w:val="22"/>
              </w:rPr>
              <w:t xml:space="preserve">item </w:t>
            </w:r>
            <w:proofErr w:type="gramStart"/>
            <w:r w:rsidR="00F73D9A">
              <w:rPr>
                <w:color w:val="FF0000"/>
                <w:sz w:val="22"/>
                <w:szCs w:val="22"/>
              </w:rPr>
              <w:t>4</w:t>
            </w:r>
            <w:proofErr w:type="gramEnd"/>
            <w:r w:rsidRPr="006058B2">
              <w:rPr>
                <w:color w:val="FF0000"/>
                <w:sz w:val="22"/>
                <w:szCs w:val="22"/>
              </w:rPr>
              <w:t xml:space="preserve"> </w:t>
            </w:r>
            <w:r>
              <w:rPr>
                <w:color w:val="FF0000"/>
                <w:sz w:val="22"/>
                <w:szCs w:val="22"/>
              </w:rPr>
              <w:t>t</w:t>
            </w:r>
            <w:r w:rsidRPr="006058B2">
              <w:rPr>
                <w:color w:val="FF0000"/>
                <w:sz w:val="22"/>
                <w:szCs w:val="22"/>
              </w:rPr>
              <w:t>ermo de referência</w:t>
            </w:r>
            <w:r>
              <w:rPr>
                <w:color w:val="FF0000"/>
                <w:sz w:val="22"/>
                <w:szCs w:val="22"/>
              </w:rPr>
              <w:t xml:space="preserve"> </w:t>
            </w:r>
          </w:p>
        </w:tc>
        <w:tc>
          <w:tcPr>
            <w:tcW w:w="302" w:type="pct"/>
            <w:shd w:val="clear" w:color="auto" w:fill="auto"/>
            <w:noWrap/>
            <w:vAlign w:val="center"/>
          </w:tcPr>
          <w:p w:rsidR="00C42B72" w:rsidRPr="006058B2" w:rsidRDefault="00C42B72" w:rsidP="006058B2">
            <w:pPr>
              <w:jc w:val="center"/>
              <w:rPr>
                <w:bCs/>
                <w:sz w:val="22"/>
                <w:szCs w:val="22"/>
              </w:rPr>
            </w:pPr>
          </w:p>
        </w:tc>
        <w:tc>
          <w:tcPr>
            <w:tcW w:w="302" w:type="pct"/>
            <w:vAlign w:val="center"/>
          </w:tcPr>
          <w:p w:rsidR="00C42B72" w:rsidRPr="006058B2" w:rsidRDefault="00C42B72" w:rsidP="006058B2">
            <w:pPr>
              <w:widowControl w:val="0"/>
              <w:spacing w:before="120"/>
              <w:jc w:val="center"/>
              <w:rPr>
                <w:sz w:val="22"/>
                <w:szCs w:val="22"/>
              </w:rPr>
            </w:pPr>
          </w:p>
        </w:tc>
        <w:tc>
          <w:tcPr>
            <w:tcW w:w="1001" w:type="pct"/>
            <w:shd w:val="clear" w:color="auto" w:fill="auto"/>
            <w:noWrap/>
            <w:vAlign w:val="bottom"/>
          </w:tcPr>
          <w:p w:rsidR="00C42B72" w:rsidRPr="006058B2" w:rsidRDefault="00C42B72" w:rsidP="006058B2">
            <w:pPr>
              <w:jc w:val="center"/>
              <w:rPr>
                <w:sz w:val="22"/>
                <w:szCs w:val="22"/>
              </w:rPr>
            </w:pPr>
          </w:p>
        </w:tc>
        <w:tc>
          <w:tcPr>
            <w:tcW w:w="496" w:type="pct"/>
          </w:tcPr>
          <w:p w:rsidR="00C42B72" w:rsidRPr="006058B2" w:rsidRDefault="00C42B72" w:rsidP="006058B2">
            <w:pPr>
              <w:ind w:firstLineChars="100" w:firstLine="220"/>
              <w:jc w:val="right"/>
              <w:rPr>
                <w:sz w:val="22"/>
                <w:szCs w:val="22"/>
              </w:rPr>
            </w:pPr>
          </w:p>
        </w:tc>
        <w:tc>
          <w:tcPr>
            <w:tcW w:w="496" w:type="pct"/>
            <w:shd w:val="clear" w:color="auto" w:fill="auto"/>
            <w:noWrap/>
            <w:vAlign w:val="bottom"/>
          </w:tcPr>
          <w:p w:rsidR="00C42B72" w:rsidRPr="006058B2" w:rsidRDefault="00C42B72" w:rsidP="006058B2">
            <w:pPr>
              <w:ind w:firstLineChars="100" w:firstLine="220"/>
              <w:jc w:val="right"/>
              <w:rPr>
                <w:sz w:val="22"/>
                <w:szCs w:val="22"/>
              </w:rPr>
            </w:pPr>
          </w:p>
        </w:tc>
        <w:tc>
          <w:tcPr>
            <w:tcW w:w="860" w:type="pct"/>
            <w:shd w:val="clear" w:color="auto" w:fill="auto"/>
            <w:noWrap/>
            <w:vAlign w:val="center"/>
          </w:tcPr>
          <w:p w:rsidR="00C42B72" w:rsidRPr="006058B2" w:rsidRDefault="00C42B72" w:rsidP="006058B2">
            <w:pPr>
              <w:rPr>
                <w:sz w:val="22"/>
                <w:szCs w:val="22"/>
              </w:rPr>
            </w:pPr>
          </w:p>
        </w:tc>
      </w:tr>
      <w:tr w:rsidR="00C42B72" w:rsidRPr="006058B2" w:rsidTr="00C42B72">
        <w:trPr>
          <w:trHeight w:val="287"/>
        </w:trPr>
        <w:tc>
          <w:tcPr>
            <w:tcW w:w="495" w:type="pct"/>
            <w:gridSpan w:val="2"/>
          </w:tcPr>
          <w:p w:rsidR="00C42B72" w:rsidRPr="006058B2" w:rsidRDefault="00C42B72" w:rsidP="006058B2">
            <w:pPr>
              <w:jc w:val="right"/>
              <w:rPr>
                <w:b/>
                <w:color w:val="000000"/>
                <w:sz w:val="22"/>
                <w:szCs w:val="22"/>
              </w:rPr>
            </w:pPr>
          </w:p>
        </w:tc>
        <w:tc>
          <w:tcPr>
            <w:tcW w:w="3644" w:type="pct"/>
            <w:gridSpan w:val="6"/>
            <w:shd w:val="clear" w:color="auto" w:fill="auto"/>
            <w:noWrap/>
            <w:vAlign w:val="center"/>
          </w:tcPr>
          <w:p w:rsidR="00C42B72" w:rsidRPr="006058B2" w:rsidRDefault="00C42B72" w:rsidP="006058B2">
            <w:pPr>
              <w:jc w:val="right"/>
              <w:rPr>
                <w:sz w:val="22"/>
                <w:szCs w:val="22"/>
              </w:rPr>
            </w:pPr>
            <w:r w:rsidRPr="006058B2">
              <w:rPr>
                <w:b/>
                <w:color w:val="000000"/>
                <w:sz w:val="22"/>
                <w:szCs w:val="22"/>
              </w:rPr>
              <w:t>VALOR TOTAL</w:t>
            </w:r>
          </w:p>
        </w:tc>
        <w:tc>
          <w:tcPr>
            <w:tcW w:w="860" w:type="pct"/>
            <w:shd w:val="clear" w:color="auto" w:fill="auto"/>
            <w:vAlign w:val="center"/>
          </w:tcPr>
          <w:p w:rsidR="00C42B72" w:rsidRPr="006058B2" w:rsidRDefault="00C42B72" w:rsidP="006058B2">
            <w:pPr>
              <w:rPr>
                <w:sz w:val="22"/>
                <w:szCs w:val="22"/>
              </w:rPr>
            </w:pPr>
          </w:p>
        </w:tc>
      </w:tr>
    </w:tbl>
    <w:p w:rsidR="00BC40AA" w:rsidRPr="006058B2" w:rsidRDefault="00BC40AA" w:rsidP="006058B2">
      <w:pPr>
        <w:numPr>
          <w:ilvl w:val="0"/>
          <w:numId w:val="5"/>
        </w:numPr>
        <w:jc w:val="both"/>
        <w:rPr>
          <w:sz w:val="22"/>
          <w:szCs w:val="22"/>
        </w:rPr>
      </w:pPr>
      <w:r w:rsidRPr="006058B2">
        <w:rPr>
          <w:bCs/>
          <w:sz w:val="22"/>
          <w:szCs w:val="22"/>
        </w:rPr>
        <w:t>Prazo de validade da Proposta:</w:t>
      </w:r>
      <w:r w:rsidRPr="006058B2">
        <w:rPr>
          <w:sz w:val="22"/>
          <w:szCs w:val="22"/>
        </w:rPr>
        <w:t xml:space="preserve"> </w:t>
      </w:r>
      <w:r w:rsidR="00CD2EE6" w:rsidRPr="006058B2">
        <w:rPr>
          <w:sz w:val="22"/>
          <w:szCs w:val="22"/>
        </w:rPr>
        <w:t>(preencher)</w:t>
      </w:r>
    </w:p>
    <w:p w:rsidR="0026786F" w:rsidRPr="006058B2" w:rsidRDefault="0026786F" w:rsidP="006058B2">
      <w:pPr>
        <w:ind w:left="360"/>
        <w:jc w:val="both"/>
        <w:rPr>
          <w:sz w:val="22"/>
          <w:szCs w:val="22"/>
        </w:rPr>
      </w:pPr>
    </w:p>
    <w:p w:rsidR="00FB7B50" w:rsidRPr="006058B2" w:rsidRDefault="00FB7B50" w:rsidP="006058B2">
      <w:pPr>
        <w:ind w:left="-142"/>
        <w:jc w:val="both"/>
        <w:rPr>
          <w:sz w:val="22"/>
          <w:szCs w:val="22"/>
        </w:rPr>
      </w:pPr>
      <w:r w:rsidRPr="006058B2">
        <w:rPr>
          <w:b/>
          <w:color w:val="FF0000"/>
          <w:sz w:val="22"/>
          <w:szCs w:val="22"/>
        </w:rPr>
        <w:t xml:space="preserve">Observação: Havendo omissão das informações acima </w:t>
      </w:r>
      <w:proofErr w:type="gramStart"/>
      <w:r w:rsidRPr="006058B2">
        <w:rPr>
          <w:b/>
          <w:color w:val="FF0000"/>
          <w:sz w:val="22"/>
          <w:szCs w:val="22"/>
        </w:rPr>
        <w:t>considerar-se-ão</w:t>
      </w:r>
      <w:proofErr w:type="gramEnd"/>
      <w:r w:rsidRPr="006058B2">
        <w:rPr>
          <w:b/>
          <w:color w:val="FF0000"/>
          <w:sz w:val="22"/>
          <w:szCs w:val="22"/>
        </w:rPr>
        <w:t xml:space="preserve"> os prazos previstos neste edital como aceitos.</w:t>
      </w:r>
    </w:p>
    <w:p w:rsidR="00FB7B50" w:rsidRPr="006058B2" w:rsidRDefault="00FB7B50" w:rsidP="006058B2">
      <w:pPr>
        <w:ind w:left="720"/>
        <w:jc w:val="both"/>
        <w:rPr>
          <w:sz w:val="22"/>
          <w:szCs w:val="22"/>
        </w:rPr>
      </w:pPr>
    </w:p>
    <w:p w:rsidR="002C51BF" w:rsidRPr="006058B2" w:rsidRDefault="002C51BF" w:rsidP="006058B2">
      <w:pPr>
        <w:pStyle w:val="Corpodetexto"/>
        <w:ind w:firstLine="1620"/>
        <w:rPr>
          <w:color w:val="FF0000"/>
          <w:sz w:val="22"/>
          <w:szCs w:val="22"/>
        </w:rPr>
      </w:pPr>
      <w:r w:rsidRPr="006058B2">
        <w:rPr>
          <w:color w:val="FF0000"/>
          <w:sz w:val="22"/>
          <w:szCs w:val="22"/>
        </w:rPr>
        <w:t>Declaramos que estamos de pleno acordo com todas as condições estabelecidas no Edital e seus Anexos, bem como aceitamos todas as obrigações e responsabilidades especificadas no Termo de Referência.</w:t>
      </w:r>
    </w:p>
    <w:p w:rsidR="002C51BF" w:rsidRPr="006058B2" w:rsidRDefault="002C51BF" w:rsidP="006058B2">
      <w:pPr>
        <w:pStyle w:val="Corpodetexto"/>
        <w:ind w:firstLine="1620"/>
        <w:rPr>
          <w:color w:val="FF0000"/>
          <w:sz w:val="22"/>
          <w:szCs w:val="22"/>
        </w:rPr>
      </w:pPr>
      <w:r w:rsidRPr="006058B2">
        <w:rPr>
          <w:color w:val="FF0000"/>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C92CB3" w:rsidRPr="006058B2" w:rsidRDefault="00C92CB3" w:rsidP="006058B2">
      <w:pPr>
        <w:pStyle w:val="Corpodetexto"/>
        <w:ind w:firstLine="1620"/>
        <w:rPr>
          <w:color w:val="FF0000"/>
          <w:sz w:val="22"/>
          <w:szCs w:val="22"/>
        </w:rPr>
      </w:pPr>
    </w:p>
    <w:p w:rsidR="00C92CB3" w:rsidRPr="006058B2" w:rsidRDefault="00C92CB3" w:rsidP="006058B2">
      <w:pPr>
        <w:pStyle w:val="Corpodetexto"/>
        <w:ind w:firstLine="1620"/>
        <w:rPr>
          <w:color w:val="FF0000"/>
          <w:sz w:val="22"/>
          <w:szCs w:val="22"/>
        </w:rPr>
      </w:pPr>
    </w:p>
    <w:p w:rsidR="002C51BF" w:rsidRPr="006058B2" w:rsidRDefault="002C51BF" w:rsidP="006058B2">
      <w:pPr>
        <w:jc w:val="center"/>
        <w:rPr>
          <w:sz w:val="22"/>
          <w:szCs w:val="22"/>
        </w:rPr>
      </w:pPr>
      <w:r w:rsidRPr="006058B2">
        <w:rPr>
          <w:sz w:val="22"/>
          <w:szCs w:val="22"/>
        </w:rPr>
        <w:t>(Local)</w:t>
      </w:r>
      <w:proofErr w:type="gramStart"/>
      <w:r w:rsidRPr="006058B2">
        <w:rPr>
          <w:sz w:val="22"/>
          <w:szCs w:val="22"/>
        </w:rPr>
        <w:t>.............................</w:t>
      </w:r>
      <w:proofErr w:type="gramEnd"/>
      <w:r w:rsidRPr="006058B2">
        <w:rPr>
          <w:sz w:val="22"/>
          <w:szCs w:val="22"/>
        </w:rPr>
        <w:t>, de 201</w:t>
      </w:r>
      <w:r w:rsidR="00FD5E8F" w:rsidRPr="006058B2">
        <w:rPr>
          <w:sz w:val="22"/>
          <w:szCs w:val="22"/>
        </w:rPr>
        <w:t>4</w:t>
      </w:r>
      <w:r w:rsidRPr="006058B2">
        <w:rPr>
          <w:sz w:val="22"/>
          <w:szCs w:val="22"/>
        </w:rPr>
        <w:t>.</w:t>
      </w:r>
    </w:p>
    <w:p w:rsidR="002C51BF" w:rsidRPr="006058B2" w:rsidRDefault="002C51BF" w:rsidP="006058B2">
      <w:pPr>
        <w:jc w:val="center"/>
        <w:rPr>
          <w:sz w:val="22"/>
          <w:szCs w:val="22"/>
        </w:rPr>
      </w:pPr>
      <w:proofErr w:type="gramStart"/>
      <w:r w:rsidRPr="006058B2">
        <w:rPr>
          <w:sz w:val="22"/>
          <w:szCs w:val="22"/>
        </w:rPr>
        <w:t>...........................................................................</w:t>
      </w:r>
      <w:proofErr w:type="gramEnd"/>
    </w:p>
    <w:p w:rsidR="00764B73" w:rsidRPr="006058B2" w:rsidRDefault="002C51BF" w:rsidP="006058B2">
      <w:pPr>
        <w:jc w:val="center"/>
        <w:rPr>
          <w:sz w:val="22"/>
          <w:szCs w:val="22"/>
        </w:rPr>
        <w:sectPr w:rsidR="00764B73" w:rsidRPr="006058B2" w:rsidSect="003E3057">
          <w:pgSz w:w="16840" w:h="11907" w:orient="landscape" w:code="9"/>
          <w:pgMar w:top="1134" w:right="851" w:bottom="567" w:left="851" w:header="567" w:footer="567" w:gutter="0"/>
          <w:cols w:space="720"/>
          <w:titlePg/>
          <w:docGrid w:linePitch="272"/>
        </w:sectPr>
      </w:pPr>
      <w:r w:rsidRPr="006058B2">
        <w:rPr>
          <w:sz w:val="22"/>
          <w:szCs w:val="22"/>
        </w:rPr>
        <w:t>(Assinatura do representante legal e carimbo</w:t>
      </w:r>
      <w:proofErr w:type="gramStart"/>
      <w:r w:rsidRPr="006058B2">
        <w:rPr>
          <w:sz w:val="22"/>
          <w:szCs w:val="22"/>
        </w:rPr>
        <w:t>)</w:t>
      </w:r>
      <w:proofErr w:type="gramEnd"/>
    </w:p>
    <w:p w:rsidR="00E270A3" w:rsidRPr="006058B2" w:rsidRDefault="005E52B0" w:rsidP="006058B2">
      <w:pPr>
        <w:jc w:val="both"/>
        <w:rPr>
          <w:b/>
          <w:bCs/>
          <w:sz w:val="22"/>
          <w:szCs w:val="22"/>
        </w:rPr>
      </w:pPr>
      <w:r w:rsidRPr="006058B2">
        <w:rPr>
          <w:b/>
          <w:bCs/>
          <w:sz w:val="22"/>
          <w:szCs w:val="22"/>
        </w:rPr>
        <w:lastRenderedPageBreak/>
        <w:t>(</w:t>
      </w:r>
      <w:r w:rsidR="00E270A3" w:rsidRPr="006058B2">
        <w:rPr>
          <w:b/>
          <w:bCs/>
          <w:sz w:val="22"/>
          <w:szCs w:val="22"/>
        </w:rPr>
        <w:t>apresentar em papel timbrado da empresa Licitante)</w:t>
      </w:r>
    </w:p>
    <w:p w:rsidR="00E270A3" w:rsidRPr="006058B2" w:rsidRDefault="00E270A3" w:rsidP="006058B2">
      <w:pPr>
        <w:jc w:val="both"/>
        <w:rPr>
          <w:b/>
          <w:bCs/>
          <w:sz w:val="22"/>
          <w:szCs w:val="22"/>
        </w:rPr>
      </w:pPr>
    </w:p>
    <w:p w:rsidR="00E270A3" w:rsidRPr="006058B2" w:rsidRDefault="00E270A3" w:rsidP="006058B2">
      <w:pPr>
        <w:jc w:val="both"/>
        <w:rPr>
          <w:bCs/>
          <w:sz w:val="22"/>
          <w:szCs w:val="22"/>
        </w:rPr>
      </w:pPr>
      <w:r w:rsidRPr="006058B2">
        <w:rPr>
          <w:b/>
          <w:bCs/>
          <w:sz w:val="22"/>
          <w:szCs w:val="22"/>
        </w:rPr>
        <w:t xml:space="preserve">                          </w:t>
      </w:r>
    </w:p>
    <w:p w:rsidR="00E270A3" w:rsidRPr="006058B2" w:rsidRDefault="00FB3F98" w:rsidP="006058B2">
      <w:pPr>
        <w:pStyle w:val="Ttulo1"/>
        <w:jc w:val="center"/>
        <w:rPr>
          <w:i w:val="0"/>
          <w:color w:val="0000FF"/>
          <w:sz w:val="22"/>
          <w:szCs w:val="22"/>
        </w:rPr>
      </w:pPr>
      <w:r w:rsidRPr="006058B2">
        <w:rPr>
          <w:i w:val="0"/>
          <w:color w:val="0000FF"/>
          <w:sz w:val="22"/>
          <w:szCs w:val="22"/>
        </w:rPr>
        <w:t>ANEXO IV</w:t>
      </w:r>
      <w:r w:rsidR="00367D14" w:rsidRPr="006058B2">
        <w:rPr>
          <w:i w:val="0"/>
          <w:color w:val="0000FF"/>
          <w:sz w:val="22"/>
          <w:szCs w:val="22"/>
        </w:rPr>
        <w:t xml:space="preserve"> do edital</w:t>
      </w:r>
    </w:p>
    <w:p w:rsidR="00E270A3" w:rsidRPr="006058B2" w:rsidRDefault="003732D8" w:rsidP="006058B2">
      <w:pPr>
        <w:jc w:val="both"/>
        <w:rPr>
          <w:b/>
          <w:bCs/>
          <w:sz w:val="22"/>
          <w:szCs w:val="22"/>
        </w:rPr>
      </w:pPr>
      <w:r w:rsidRPr="006058B2">
        <w:rPr>
          <w:b/>
          <w:bCs/>
          <w:sz w:val="22"/>
          <w:szCs w:val="22"/>
        </w:rPr>
        <w:t> </w:t>
      </w:r>
    </w:p>
    <w:p w:rsidR="00E270A3" w:rsidRPr="006058B2" w:rsidRDefault="00E270A3" w:rsidP="006058B2">
      <w:pPr>
        <w:jc w:val="center"/>
        <w:rPr>
          <w:b/>
          <w:sz w:val="22"/>
          <w:szCs w:val="22"/>
        </w:rPr>
      </w:pPr>
      <w:r w:rsidRPr="006058B2">
        <w:rPr>
          <w:b/>
          <w:sz w:val="22"/>
          <w:szCs w:val="22"/>
        </w:rPr>
        <w:t>ATESTADO DE CAPACIDADE TÉCNICA</w:t>
      </w:r>
    </w:p>
    <w:p w:rsidR="00E270A3" w:rsidRPr="006058B2" w:rsidRDefault="00E270A3" w:rsidP="006058B2">
      <w:pPr>
        <w:jc w:val="center"/>
        <w:rPr>
          <w:sz w:val="22"/>
          <w:szCs w:val="22"/>
        </w:rPr>
      </w:pPr>
      <w:r w:rsidRPr="006058B2">
        <w:rPr>
          <w:sz w:val="22"/>
          <w:szCs w:val="22"/>
        </w:rPr>
        <w:t>(Modelo)</w:t>
      </w:r>
    </w:p>
    <w:p w:rsidR="00E270A3" w:rsidRPr="006058B2" w:rsidRDefault="00E270A3" w:rsidP="006058B2">
      <w:pPr>
        <w:pStyle w:val="Cabealho"/>
        <w:jc w:val="both"/>
        <w:rPr>
          <w:sz w:val="22"/>
          <w:szCs w:val="22"/>
        </w:rPr>
      </w:pPr>
    </w:p>
    <w:p w:rsidR="00E270A3" w:rsidRPr="006058B2" w:rsidRDefault="00E270A3" w:rsidP="006058B2">
      <w:pPr>
        <w:pStyle w:val="Corpodetexto"/>
        <w:ind w:firstLine="567"/>
        <w:rPr>
          <w:sz w:val="22"/>
          <w:szCs w:val="22"/>
        </w:rPr>
      </w:pPr>
    </w:p>
    <w:p w:rsidR="00E270A3" w:rsidRPr="006058B2" w:rsidRDefault="00E270A3" w:rsidP="006058B2">
      <w:pPr>
        <w:pStyle w:val="Corpodetexto"/>
        <w:ind w:firstLine="567"/>
        <w:rPr>
          <w:sz w:val="22"/>
          <w:szCs w:val="22"/>
        </w:rPr>
      </w:pPr>
      <w:r w:rsidRPr="006058B2">
        <w:rPr>
          <w:sz w:val="22"/>
          <w:szCs w:val="22"/>
        </w:rPr>
        <w:t xml:space="preserve">Atestamos para os devidos fins que a empresa </w:t>
      </w:r>
      <w:r w:rsidRPr="006058B2">
        <w:rPr>
          <w:b/>
          <w:sz w:val="22"/>
          <w:szCs w:val="22"/>
        </w:rPr>
        <w:t>[Razão Social da Empresa Licitante]</w:t>
      </w:r>
      <w:r w:rsidRPr="006058B2">
        <w:rPr>
          <w:sz w:val="22"/>
          <w:szCs w:val="22"/>
        </w:rPr>
        <w:t xml:space="preserve">, inscrita no CNPJ sob o Nº. </w:t>
      </w:r>
      <w:r w:rsidRPr="006058B2">
        <w:rPr>
          <w:b/>
          <w:sz w:val="22"/>
          <w:szCs w:val="22"/>
        </w:rPr>
        <w:t>[da Empresa Licitante]</w:t>
      </w:r>
      <w:r w:rsidRPr="006058B2">
        <w:rPr>
          <w:sz w:val="22"/>
          <w:szCs w:val="22"/>
        </w:rPr>
        <w:t xml:space="preserve">, estabelecida na </w:t>
      </w:r>
      <w:r w:rsidRPr="006058B2">
        <w:rPr>
          <w:b/>
          <w:sz w:val="22"/>
          <w:szCs w:val="22"/>
        </w:rPr>
        <w:t>[endereço da Empresa Licitante]</w:t>
      </w:r>
      <w:r w:rsidRPr="006058B2">
        <w:rPr>
          <w:sz w:val="22"/>
          <w:szCs w:val="22"/>
        </w:rPr>
        <w:t xml:space="preserve">, forneceu para esta empresa/Entidade </w:t>
      </w:r>
      <w:r w:rsidRPr="006058B2">
        <w:rPr>
          <w:b/>
          <w:sz w:val="22"/>
          <w:szCs w:val="22"/>
        </w:rPr>
        <w:t>[Razão Social da Empresa Emitente do atestado]</w:t>
      </w:r>
      <w:r w:rsidRPr="006058B2">
        <w:rPr>
          <w:sz w:val="22"/>
          <w:szCs w:val="22"/>
        </w:rPr>
        <w:t xml:space="preserve">, inscrita no CNPJ sob o Nº. </w:t>
      </w:r>
      <w:r w:rsidRPr="006058B2">
        <w:rPr>
          <w:b/>
          <w:sz w:val="22"/>
          <w:szCs w:val="22"/>
        </w:rPr>
        <w:t>[CNPJ da Empresa Emitente do atestado]</w:t>
      </w:r>
      <w:r w:rsidRPr="006058B2">
        <w:rPr>
          <w:sz w:val="22"/>
          <w:szCs w:val="22"/>
        </w:rPr>
        <w:t xml:space="preserve">, situada no </w:t>
      </w:r>
      <w:proofErr w:type="gramStart"/>
      <w:r w:rsidRPr="006058B2">
        <w:rPr>
          <w:b/>
          <w:sz w:val="22"/>
          <w:szCs w:val="22"/>
        </w:rPr>
        <w:t>[endereço da Empresa Emitente do atestado]</w:t>
      </w:r>
      <w:r w:rsidRPr="006058B2">
        <w:rPr>
          <w:sz w:val="22"/>
          <w:szCs w:val="22"/>
        </w:rPr>
        <w:t>, materiais cotado(s), abaixo especificado(s), no período</w:t>
      </w:r>
      <w:proofErr w:type="gramEnd"/>
      <w:r w:rsidRPr="006058B2">
        <w:rPr>
          <w:sz w:val="22"/>
          <w:szCs w:val="22"/>
        </w:rPr>
        <w:t xml:space="preserve"> de (__/__/__ a __/__/__):</w:t>
      </w:r>
    </w:p>
    <w:p w:rsidR="00E270A3" w:rsidRPr="006058B2" w:rsidRDefault="00E270A3" w:rsidP="006058B2">
      <w:pPr>
        <w:pStyle w:val="Corpodetexto"/>
        <w:rPr>
          <w:sz w:val="22"/>
          <w:szCs w:val="22"/>
        </w:rPr>
      </w:pPr>
    </w:p>
    <w:p w:rsidR="00E270A3" w:rsidRPr="006058B2" w:rsidRDefault="00E270A3" w:rsidP="006058B2">
      <w:pPr>
        <w:pStyle w:val="Corpodetexto"/>
        <w:numPr>
          <w:ilvl w:val="0"/>
          <w:numId w:val="1"/>
        </w:numPr>
        <w:tabs>
          <w:tab w:val="clear" w:pos="1287"/>
          <w:tab w:val="num" w:pos="851"/>
          <w:tab w:val="left" w:pos="1276"/>
        </w:tabs>
        <w:ind w:left="0" w:firstLine="993"/>
        <w:rPr>
          <w:sz w:val="22"/>
          <w:szCs w:val="22"/>
        </w:rPr>
      </w:pPr>
      <w:r w:rsidRPr="006058B2">
        <w:rPr>
          <w:b/>
          <w:sz w:val="22"/>
          <w:szCs w:val="22"/>
        </w:rPr>
        <w:t>OBJETO ENTREGUE</w:t>
      </w:r>
      <w:r w:rsidRPr="006058B2">
        <w:rPr>
          <w:sz w:val="22"/>
          <w:szCs w:val="22"/>
        </w:rPr>
        <w:t>: (descrever o fornecimento dos materiais/bens)</w:t>
      </w:r>
    </w:p>
    <w:p w:rsidR="00E270A3" w:rsidRPr="006058B2" w:rsidRDefault="00E270A3" w:rsidP="006058B2">
      <w:pPr>
        <w:pStyle w:val="Corpodetexto"/>
        <w:tabs>
          <w:tab w:val="num" w:pos="851"/>
          <w:tab w:val="left" w:pos="1276"/>
        </w:tabs>
        <w:ind w:firstLine="993"/>
        <w:rPr>
          <w:sz w:val="22"/>
          <w:szCs w:val="22"/>
        </w:rPr>
      </w:pPr>
    </w:p>
    <w:p w:rsidR="00E270A3" w:rsidRPr="006058B2" w:rsidRDefault="00E270A3" w:rsidP="006058B2">
      <w:pPr>
        <w:pStyle w:val="Corpodetexto"/>
        <w:numPr>
          <w:ilvl w:val="0"/>
          <w:numId w:val="1"/>
        </w:numPr>
        <w:tabs>
          <w:tab w:val="clear" w:pos="1287"/>
          <w:tab w:val="num" w:pos="851"/>
          <w:tab w:val="left" w:pos="1276"/>
        </w:tabs>
        <w:ind w:left="0" w:firstLine="993"/>
        <w:rPr>
          <w:sz w:val="22"/>
          <w:szCs w:val="22"/>
        </w:rPr>
      </w:pPr>
      <w:r w:rsidRPr="006058B2">
        <w:rPr>
          <w:b/>
          <w:sz w:val="22"/>
          <w:szCs w:val="22"/>
        </w:rPr>
        <w:t>VALOR</w:t>
      </w:r>
      <w:r w:rsidR="004A7234" w:rsidRPr="006058B2">
        <w:rPr>
          <w:b/>
          <w:sz w:val="22"/>
          <w:szCs w:val="22"/>
        </w:rPr>
        <w:t xml:space="preserve"> TOTAL</w:t>
      </w:r>
      <w:r w:rsidRPr="006058B2">
        <w:rPr>
          <w:sz w:val="22"/>
          <w:szCs w:val="22"/>
        </w:rPr>
        <w:t xml:space="preserve"> (R$):</w:t>
      </w:r>
      <w:proofErr w:type="gramStart"/>
      <w:r w:rsidRPr="006058B2">
        <w:rPr>
          <w:sz w:val="22"/>
          <w:szCs w:val="22"/>
        </w:rPr>
        <w:t>..................................</w:t>
      </w:r>
      <w:proofErr w:type="gramEnd"/>
      <w:r w:rsidRPr="006058B2">
        <w:rPr>
          <w:sz w:val="22"/>
          <w:szCs w:val="22"/>
        </w:rPr>
        <w:t xml:space="preserve"> (se possível).</w:t>
      </w:r>
    </w:p>
    <w:p w:rsidR="00E270A3" w:rsidRPr="006058B2" w:rsidRDefault="00E270A3" w:rsidP="006058B2">
      <w:pPr>
        <w:pStyle w:val="Corpodetexto"/>
        <w:rPr>
          <w:sz w:val="22"/>
          <w:szCs w:val="22"/>
        </w:rPr>
      </w:pPr>
    </w:p>
    <w:p w:rsidR="00E270A3" w:rsidRPr="006058B2" w:rsidRDefault="00E270A3" w:rsidP="006058B2">
      <w:pPr>
        <w:pStyle w:val="Corpodetexto"/>
        <w:ind w:firstLine="567"/>
        <w:rPr>
          <w:sz w:val="22"/>
          <w:szCs w:val="22"/>
        </w:rPr>
      </w:pPr>
      <w:r w:rsidRPr="006058B2">
        <w:rPr>
          <w:sz w:val="22"/>
          <w:szCs w:val="22"/>
        </w:rPr>
        <w:t xml:space="preserve">Atestamos ainda, que </w:t>
      </w:r>
      <w:proofErr w:type="gramStart"/>
      <w:r w:rsidRPr="006058B2">
        <w:rPr>
          <w:sz w:val="22"/>
          <w:szCs w:val="22"/>
        </w:rPr>
        <w:t>tal(</w:t>
      </w:r>
      <w:proofErr w:type="gramEnd"/>
      <w:r w:rsidRPr="006058B2">
        <w:rPr>
          <w:sz w:val="22"/>
          <w:szCs w:val="22"/>
        </w:rPr>
        <w:t>is) fornecimento(s) está (</w:t>
      </w:r>
      <w:proofErr w:type="spellStart"/>
      <w:r w:rsidRPr="006058B2">
        <w:rPr>
          <w:sz w:val="22"/>
          <w:szCs w:val="22"/>
        </w:rPr>
        <w:t>ão</w:t>
      </w:r>
      <w:proofErr w:type="spellEnd"/>
      <w:r w:rsidRPr="006058B2">
        <w:rPr>
          <w:sz w:val="22"/>
          <w:szCs w:val="22"/>
        </w:rPr>
        <w:t>) sendo / foi (</w:t>
      </w:r>
      <w:proofErr w:type="spellStart"/>
      <w:r w:rsidRPr="006058B2">
        <w:rPr>
          <w:sz w:val="22"/>
          <w:szCs w:val="22"/>
        </w:rPr>
        <w:t>ram</w:t>
      </w:r>
      <w:proofErr w:type="spellEnd"/>
      <w:r w:rsidRPr="006058B2">
        <w:rPr>
          <w:sz w:val="22"/>
          <w:szCs w:val="22"/>
        </w:rPr>
        <w:t>) executado(s) satisfatoriamente, não existindo, em nossos registros, até a presente data, fatos que desabonem sua conduta e responsabilidade com as obrigações assumidas.</w:t>
      </w:r>
    </w:p>
    <w:p w:rsidR="00E270A3" w:rsidRPr="006058B2" w:rsidRDefault="00E270A3" w:rsidP="006058B2">
      <w:pPr>
        <w:jc w:val="both"/>
        <w:rPr>
          <w:sz w:val="22"/>
          <w:szCs w:val="22"/>
        </w:rPr>
      </w:pPr>
    </w:p>
    <w:p w:rsidR="00E270A3" w:rsidRPr="006058B2" w:rsidRDefault="00E270A3" w:rsidP="006058B2">
      <w:pPr>
        <w:jc w:val="center"/>
        <w:rPr>
          <w:sz w:val="22"/>
          <w:szCs w:val="22"/>
        </w:rPr>
      </w:pPr>
    </w:p>
    <w:p w:rsidR="00E270A3" w:rsidRPr="006058B2" w:rsidRDefault="00E270A3" w:rsidP="006058B2">
      <w:pPr>
        <w:jc w:val="center"/>
        <w:rPr>
          <w:sz w:val="22"/>
          <w:szCs w:val="22"/>
        </w:rPr>
      </w:pPr>
      <w:r w:rsidRPr="006058B2">
        <w:rPr>
          <w:sz w:val="22"/>
          <w:szCs w:val="22"/>
        </w:rPr>
        <w:t>__________________________</w:t>
      </w:r>
    </w:p>
    <w:p w:rsidR="00E270A3" w:rsidRPr="006058B2" w:rsidRDefault="00E270A3" w:rsidP="006058B2">
      <w:pPr>
        <w:jc w:val="center"/>
        <w:rPr>
          <w:sz w:val="22"/>
          <w:szCs w:val="22"/>
        </w:rPr>
      </w:pPr>
      <w:r w:rsidRPr="006058B2">
        <w:rPr>
          <w:sz w:val="22"/>
          <w:szCs w:val="22"/>
        </w:rPr>
        <w:t>Local e Data</w:t>
      </w:r>
    </w:p>
    <w:p w:rsidR="00E270A3" w:rsidRPr="006058B2" w:rsidRDefault="00E270A3" w:rsidP="006058B2">
      <w:pPr>
        <w:jc w:val="center"/>
        <w:rPr>
          <w:sz w:val="22"/>
          <w:szCs w:val="22"/>
        </w:rPr>
      </w:pPr>
    </w:p>
    <w:p w:rsidR="00E270A3" w:rsidRPr="006058B2" w:rsidRDefault="00E270A3" w:rsidP="006058B2">
      <w:pPr>
        <w:jc w:val="center"/>
        <w:rPr>
          <w:sz w:val="22"/>
          <w:szCs w:val="22"/>
        </w:rPr>
      </w:pPr>
    </w:p>
    <w:p w:rsidR="00E270A3" w:rsidRPr="006058B2" w:rsidRDefault="00E270A3" w:rsidP="006058B2">
      <w:pPr>
        <w:jc w:val="center"/>
        <w:rPr>
          <w:sz w:val="22"/>
          <w:szCs w:val="22"/>
        </w:rPr>
      </w:pPr>
      <w:r w:rsidRPr="006058B2">
        <w:rPr>
          <w:sz w:val="22"/>
          <w:szCs w:val="22"/>
        </w:rPr>
        <w:t>___________________________________________</w:t>
      </w:r>
    </w:p>
    <w:p w:rsidR="00E270A3" w:rsidRPr="006058B2" w:rsidRDefault="00E270A3" w:rsidP="006058B2">
      <w:pPr>
        <w:autoSpaceDE w:val="0"/>
        <w:autoSpaceDN w:val="0"/>
        <w:adjustRightInd w:val="0"/>
        <w:jc w:val="center"/>
        <w:rPr>
          <w:sz w:val="22"/>
          <w:szCs w:val="22"/>
        </w:rPr>
      </w:pPr>
      <w:r w:rsidRPr="006058B2">
        <w:rPr>
          <w:sz w:val="22"/>
          <w:szCs w:val="22"/>
        </w:rPr>
        <w:t>[Nome do Representante Legal da Empresa]</w:t>
      </w:r>
    </w:p>
    <w:p w:rsidR="00E270A3" w:rsidRPr="006058B2" w:rsidRDefault="00E270A3" w:rsidP="006058B2">
      <w:pPr>
        <w:autoSpaceDE w:val="0"/>
        <w:autoSpaceDN w:val="0"/>
        <w:adjustRightInd w:val="0"/>
        <w:jc w:val="center"/>
        <w:rPr>
          <w:sz w:val="22"/>
          <w:szCs w:val="22"/>
        </w:rPr>
      </w:pPr>
      <w:r w:rsidRPr="006058B2">
        <w:rPr>
          <w:sz w:val="22"/>
          <w:szCs w:val="22"/>
        </w:rPr>
        <w:t>RG / Cargo / Telefone</w:t>
      </w:r>
    </w:p>
    <w:p w:rsidR="00E270A3" w:rsidRPr="006058B2" w:rsidRDefault="00E270A3" w:rsidP="006058B2">
      <w:pPr>
        <w:jc w:val="center"/>
        <w:rPr>
          <w:sz w:val="22"/>
          <w:szCs w:val="22"/>
        </w:rPr>
      </w:pPr>
    </w:p>
    <w:p w:rsidR="00E270A3" w:rsidRPr="006058B2" w:rsidRDefault="00E270A3" w:rsidP="006058B2">
      <w:pPr>
        <w:jc w:val="both"/>
        <w:rPr>
          <w:sz w:val="22"/>
          <w:szCs w:val="22"/>
        </w:rPr>
      </w:pPr>
    </w:p>
    <w:p w:rsidR="00E93A18" w:rsidRPr="006058B2" w:rsidRDefault="00E93A18"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rPr>
          <w:b/>
          <w:sz w:val="22"/>
          <w:szCs w:val="22"/>
          <w:u w:val="single"/>
        </w:rPr>
      </w:pPr>
    </w:p>
    <w:p w:rsidR="00F36F94" w:rsidRPr="006058B2" w:rsidRDefault="00F36F94" w:rsidP="006058B2">
      <w:pPr>
        <w:jc w:val="center"/>
        <w:rPr>
          <w:b/>
          <w:color w:val="FF0000"/>
          <w:sz w:val="22"/>
          <w:szCs w:val="22"/>
        </w:rPr>
      </w:pPr>
      <w:r w:rsidRPr="006058B2">
        <w:rPr>
          <w:b/>
          <w:sz w:val="22"/>
          <w:szCs w:val="22"/>
        </w:rPr>
        <w:br w:type="page"/>
      </w:r>
      <w:r w:rsidRPr="006058B2">
        <w:rPr>
          <w:b/>
          <w:sz w:val="22"/>
          <w:szCs w:val="22"/>
        </w:rPr>
        <w:lastRenderedPageBreak/>
        <w:t xml:space="preserve">EDITAL DE PREGÃO ELETRÔNICO </w:t>
      </w:r>
      <w:r w:rsidRPr="006058B2">
        <w:rPr>
          <w:b/>
          <w:color w:val="FF0000"/>
          <w:sz w:val="22"/>
          <w:szCs w:val="22"/>
        </w:rPr>
        <w:t xml:space="preserve">Nº. </w:t>
      </w:r>
      <w:r w:rsidR="00FF2F5F">
        <w:rPr>
          <w:b/>
          <w:color w:val="FF0000"/>
          <w:sz w:val="22"/>
          <w:szCs w:val="22"/>
        </w:rPr>
        <w:t>304</w:t>
      </w:r>
      <w:r w:rsidR="00F50D57">
        <w:rPr>
          <w:b/>
          <w:color w:val="FF0000"/>
          <w:sz w:val="22"/>
          <w:szCs w:val="22"/>
        </w:rPr>
        <w:t xml:space="preserve">/2014/SIGMA/SUPEL/RO </w:t>
      </w:r>
    </w:p>
    <w:p w:rsidR="00F36F94" w:rsidRPr="006058B2" w:rsidRDefault="00F36F94" w:rsidP="006058B2">
      <w:pPr>
        <w:rPr>
          <w:sz w:val="22"/>
          <w:szCs w:val="22"/>
        </w:rPr>
      </w:pPr>
    </w:p>
    <w:p w:rsidR="00F36F94" w:rsidRPr="006058B2" w:rsidRDefault="00F36F94" w:rsidP="006058B2">
      <w:pPr>
        <w:pStyle w:val="Ttulo1"/>
        <w:jc w:val="center"/>
        <w:rPr>
          <w:i w:val="0"/>
          <w:color w:val="0000FF"/>
          <w:sz w:val="22"/>
          <w:szCs w:val="22"/>
        </w:rPr>
      </w:pPr>
      <w:r w:rsidRPr="006058B2">
        <w:rPr>
          <w:i w:val="0"/>
          <w:color w:val="0000FF"/>
          <w:sz w:val="22"/>
          <w:szCs w:val="22"/>
        </w:rPr>
        <w:t>ANEXO V</w:t>
      </w:r>
      <w:r w:rsidR="00367D14" w:rsidRPr="006058B2">
        <w:rPr>
          <w:i w:val="0"/>
          <w:color w:val="0000FF"/>
          <w:sz w:val="22"/>
          <w:szCs w:val="22"/>
        </w:rPr>
        <w:t xml:space="preserve"> do edital</w:t>
      </w:r>
    </w:p>
    <w:p w:rsidR="00F36F94" w:rsidRPr="006058B2" w:rsidRDefault="00F36F94" w:rsidP="006058B2">
      <w:pPr>
        <w:rPr>
          <w:sz w:val="22"/>
          <w:szCs w:val="22"/>
        </w:rPr>
      </w:pPr>
    </w:p>
    <w:p w:rsidR="00F36F94" w:rsidRPr="006058B2" w:rsidRDefault="00F36F94" w:rsidP="006058B2">
      <w:pPr>
        <w:pStyle w:val="Ttulo4"/>
        <w:rPr>
          <w:color w:val="0000FF"/>
          <w:sz w:val="22"/>
          <w:szCs w:val="22"/>
        </w:rPr>
      </w:pPr>
      <w:r w:rsidRPr="006058B2">
        <w:rPr>
          <w:color w:val="0000FF"/>
          <w:sz w:val="22"/>
          <w:szCs w:val="22"/>
        </w:rPr>
        <w:t>MINUTA DO CONTRATO</w:t>
      </w:r>
    </w:p>
    <w:p w:rsidR="00F36F94" w:rsidRPr="006058B2" w:rsidRDefault="00F36F94" w:rsidP="006058B2">
      <w:pPr>
        <w:rPr>
          <w:sz w:val="22"/>
          <w:szCs w:val="22"/>
        </w:rPr>
      </w:pPr>
    </w:p>
    <w:p w:rsidR="00F36F94" w:rsidRPr="006058B2" w:rsidRDefault="00F36F94" w:rsidP="006058B2">
      <w:pPr>
        <w:pStyle w:val="Corpodetexto22"/>
        <w:jc w:val="both"/>
        <w:rPr>
          <w:color w:val="FF0000"/>
          <w:sz w:val="22"/>
          <w:szCs w:val="22"/>
        </w:rPr>
      </w:pPr>
      <w:r w:rsidRPr="006058B2">
        <w:rPr>
          <w:b/>
          <w:sz w:val="22"/>
          <w:szCs w:val="22"/>
        </w:rPr>
        <w:t xml:space="preserve">CONTRATO DE FORNECIMENTO DE MATERIAIS/BENS, N.º </w:t>
      </w:r>
      <w:r w:rsidRPr="006058B2">
        <w:rPr>
          <w:b/>
          <w:color w:val="FF0000"/>
          <w:sz w:val="22"/>
          <w:szCs w:val="22"/>
        </w:rPr>
        <w:t>________________</w:t>
      </w:r>
      <w:r w:rsidRPr="006058B2">
        <w:rPr>
          <w:b/>
          <w:sz w:val="22"/>
          <w:szCs w:val="22"/>
        </w:rPr>
        <w:t xml:space="preserve"> QUE ENTRE SI CELEBRAM, A </w:t>
      </w:r>
      <w:r w:rsidR="00FF2F5F">
        <w:rPr>
          <w:b/>
          <w:color w:val="FF0000"/>
          <w:sz w:val="22"/>
          <w:szCs w:val="22"/>
        </w:rPr>
        <w:t xml:space="preserve">Fundação de Hematologia e Hemoterapia do Estado de </w:t>
      </w:r>
      <w:r w:rsidRPr="006058B2">
        <w:rPr>
          <w:b/>
          <w:color w:val="FF0000"/>
          <w:sz w:val="22"/>
          <w:szCs w:val="22"/>
        </w:rPr>
        <w:t xml:space="preserve">- </w:t>
      </w:r>
      <w:r w:rsidR="00FF2F5F">
        <w:rPr>
          <w:b/>
          <w:color w:val="FF0000"/>
          <w:sz w:val="22"/>
          <w:szCs w:val="22"/>
        </w:rPr>
        <w:t>FHEMERON</w:t>
      </w:r>
      <w:r w:rsidRPr="006058B2">
        <w:rPr>
          <w:b/>
          <w:color w:val="FF0000"/>
          <w:sz w:val="22"/>
          <w:szCs w:val="22"/>
        </w:rPr>
        <w:t>.</w:t>
      </w:r>
    </w:p>
    <w:p w:rsidR="00F36F94" w:rsidRPr="006058B2" w:rsidRDefault="00F36F94" w:rsidP="006058B2">
      <w:pPr>
        <w:spacing w:before="100" w:after="100"/>
        <w:ind w:left="3969"/>
        <w:jc w:val="both"/>
        <w:rPr>
          <w:b/>
          <w:sz w:val="22"/>
          <w:szCs w:val="22"/>
        </w:rPr>
      </w:pPr>
      <w:r w:rsidRPr="006058B2">
        <w:rPr>
          <w:b/>
          <w:sz w:val="22"/>
          <w:szCs w:val="22"/>
        </w:rPr>
        <w:t>E A EMPRESA ___</w:t>
      </w:r>
      <w:proofErr w:type="gramStart"/>
      <w:r w:rsidRPr="006058B2">
        <w:rPr>
          <w:b/>
          <w:sz w:val="22"/>
          <w:szCs w:val="22"/>
        </w:rPr>
        <w:t>(</w:t>
      </w:r>
      <w:proofErr w:type="gramEnd"/>
      <w:r w:rsidRPr="006058B2">
        <w:rPr>
          <w:b/>
          <w:i/>
          <w:sz w:val="22"/>
          <w:szCs w:val="22"/>
        </w:rPr>
        <w:t>nome</w:t>
      </w:r>
      <w:r w:rsidRPr="006058B2">
        <w:rPr>
          <w:b/>
          <w:sz w:val="22"/>
          <w:szCs w:val="22"/>
        </w:rPr>
        <w:t>)___</w:t>
      </w:r>
    </w:p>
    <w:p w:rsidR="00F36F94" w:rsidRPr="006058B2" w:rsidRDefault="00F36F94" w:rsidP="006058B2">
      <w:pPr>
        <w:spacing w:before="100" w:after="100"/>
        <w:ind w:firstLine="1134"/>
        <w:jc w:val="both"/>
        <w:rPr>
          <w:sz w:val="22"/>
          <w:szCs w:val="22"/>
        </w:rPr>
      </w:pPr>
      <w:r w:rsidRPr="006058B2">
        <w:rPr>
          <w:sz w:val="22"/>
          <w:szCs w:val="22"/>
        </w:rPr>
        <w:t>Aos ___ dias do mês de ___ do ano de 201</w:t>
      </w:r>
      <w:r w:rsidR="00BB62E4" w:rsidRPr="006058B2">
        <w:rPr>
          <w:sz w:val="22"/>
          <w:szCs w:val="22"/>
        </w:rPr>
        <w:t>4</w:t>
      </w:r>
      <w:r w:rsidRPr="006058B2">
        <w:rPr>
          <w:sz w:val="22"/>
          <w:szCs w:val="22"/>
        </w:rPr>
        <w:t xml:space="preserve">, a </w:t>
      </w:r>
      <w:r w:rsidRPr="006058B2">
        <w:rPr>
          <w:b/>
          <w:sz w:val="22"/>
          <w:szCs w:val="22"/>
        </w:rPr>
        <w:t>Secretaria</w:t>
      </w:r>
      <w:r w:rsidRPr="006058B2">
        <w:rPr>
          <w:sz w:val="22"/>
          <w:szCs w:val="22"/>
        </w:rPr>
        <w:t xml:space="preserve"> ____________________________</w:t>
      </w:r>
      <w:r w:rsidRPr="006058B2">
        <w:rPr>
          <w:b/>
          <w:sz w:val="22"/>
          <w:szCs w:val="22"/>
        </w:rPr>
        <w:t xml:space="preserve">, sediada a Rua ____________________________ n.º ___, ______________________________, </w:t>
      </w:r>
      <w:r w:rsidRPr="006058B2">
        <w:rPr>
          <w:sz w:val="22"/>
          <w:szCs w:val="22"/>
        </w:rPr>
        <w:t>doravante denominada apenas CONTRATANTE, neste ato representado pelo Senhor ________________________</w:t>
      </w:r>
      <w:r w:rsidRPr="006058B2">
        <w:rPr>
          <w:i/>
          <w:sz w:val="22"/>
          <w:szCs w:val="22"/>
        </w:rPr>
        <w:t xml:space="preserve">, </w:t>
      </w:r>
      <w:r w:rsidRPr="006058B2">
        <w:rPr>
          <w:sz w:val="22"/>
          <w:szCs w:val="22"/>
        </w:rPr>
        <w:t>RG n.º ___</w:t>
      </w:r>
      <w:r w:rsidRPr="006058B2">
        <w:rPr>
          <w:i/>
          <w:sz w:val="22"/>
          <w:szCs w:val="22"/>
        </w:rPr>
        <w:t xml:space="preserve">, </w:t>
      </w:r>
      <w:r w:rsidRPr="006058B2">
        <w:rPr>
          <w:sz w:val="22"/>
          <w:szCs w:val="22"/>
        </w:rPr>
        <w:t xml:space="preserve">CPF ___, e a firma ___, CNPJ/MF n.º ___, estabelecida no ___, em ___, doravante denominada </w:t>
      </w:r>
      <w:r w:rsidRPr="006058B2">
        <w:rPr>
          <w:b/>
          <w:sz w:val="22"/>
          <w:szCs w:val="22"/>
        </w:rPr>
        <w:t>CONTRATADA</w:t>
      </w:r>
      <w:r w:rsidRPr="006058B2">
        <w:rPr>
          <w:sz w:val="22"/>
          <w:szCs w:val="22"/>
        </w:rPr>
        <w:t xml:space="preserve">, neste ato representada pelo </w:t>
      </w:r>
      <w:proofErr w:type="gramStart"/>
      <w:r w:rsidRPr="006058B2">
        <w:rPr>
          <w:sz w:val="22"/>
          <w:szCs w:val="22"/>
        </w:rPr>
        <w:t>Sr.</w:t>
      </w:r>
      <w:proofErr w:type="gramEnd"/>
      <w:r w:rsidRPr="006058B2">
        <w:rPr>
          <w:sz w:val="22"/>
          <w:szCs w:val="22"/>
        </w:rPr>
        <w:t xml:space="preserve"> ______________, (</w:t>
      </w:r>
      <w:r w:rsidRPr="006058B2">
        <w:rPr>
          <w:b/>
          <w:i/>
          <w:sz w:val="22"/>
          <w:szCs w:val="22"/>
        </w:rPr>
        <w:t>nacionalidade</w:t>
      </w:r>
      <w:r w:rsidRPr="006058B2">
        <w:rPr>
          <w:sz w:val="22"/>
          <w:szCs w:val="22"/>
        </w:rPr>
        <w:t xml:space="preserve">), RG ___, CPF ___, residente e domiciliado na ___, celebram o presente Contrato, decorrente do </w:t>
      </w:r>
      <w:r w:rsidRPr="006058B2">
        <w:rPr>
          <w:b/>
          <w:color w:val="FF0000"/>
          <w:sz w:val="22"/>
          <w:szCs w:val="22"/>
        </w:rPr>
        <w:t xml:space="preserve">PROCESSO ADMINISTRATIVO Nº </w:t>
      </w:r>
      <w:r w:rsidR="00555995" w:rsidRPr="006058B2">
        <w:rPr>
          <w:b/>
          <w:noProof/>
          <w:color w:val="FF0000"/>
          <w:sz w:val="22"/>
          <w:szCs w:val="22"/>
        </w:rPr>
        <w:t>01.17</w:t>
      </w:r>
      <w:r w:rsidR="00FF2F5F">
        <w:rPr>
          <w:b/>
          <w:noProof/>
          <w:color w:val="FF0000"/>
          <w:sz w:val="22"/>
          <w:szCs w:val="22"/>
        </w:rPr>
        <w:t>3</w:t>
      </w:r>
      <w:r w:rsidR="00555995" w:rsidRPr="006058B2">
        <w:rPr>
          <w:b/>
          <w:noProof/>
          <w:color w:val="FF0000"/>
          <w:sz w:val="22"/>
          <w:szCs w:val="22"/>
        </w:rPr>
        <w:t>2.0</w:t>
      </w:r>
      <w:r w:rsidR="00FF2F5F">
        <w:rPr>
          <w:b/>
          <w:noProof/>
          <w:color w:val="FF0000"/>
          <w:sz w:val="22"/>
          <w:szCs w:val="22"/>
        </w:rPr>
        <w:t>0060</w:t>
      </w:r>
      <w:r w:rsidR="00E47FAA" w:rsidRPr="006058B2">
        <w:rPr>
          <w:b/>
          <w:noProof/>
          <w:color w:val="FF0000"/>
          <w:sz w:val="22"/>
          <w:szCs w:val="22"/>
        </w:rPr>
        <w:t>-</w:t>
      </w:r>
      <w:r w:rsidR="008F143C" w:rsidRPr="006058B2">
        <w:rPr>
          <w:b/>
          <w:noProof/>
          <w:color w:val="FF0000"/>
          <w:sz w:val="22"/>
          <w:szCs w:val="22"/>
        </w:rPr>
        <w:t>00</w:t>
      </w:r>
      <w:r w:rsidRPr="006058B2">
        <w:rPr>
          <w:b/>
          <w:noProof/>
          <w:color w:val="FF0000"/>
          <w:sz w:val="22"/>
          <w:szCs w:val="22"/>
        </w:rPr>
        <w:t>/201</w:t>
      </w:r>
      <w:r w:rsidR="00CF542F">
        <w:rPr>
          <w:b/>
          <w:noProof/>
          <w:color w:val="FF0000"/>
          <w:sz w:val="22"/>
          <w:szCs w:val="22"/>
        </w:rPr>
        <w:t>3</w:t>
      </w:r>
      <w:r w:rsidRPr="006058B2">
        <w:rPr>
          <w:sz w:val="22"/>
          <w:szCs w:val="22"/>
        </w:rPr>
        <w:t xml:space="preserve">, que deu origem ao </w:t>
      </w:r>
      <w:r w:rsidRPr="006058B2">
        <w:rPr>
          <w:b/>
          <w:color w:val="FF0000"/>
          <w:sz w:val="22"/>
          <w:szCs w:val="22"/>
        </w:rPr>
        <w:t xml:space="preserve">PREGÃO, </w:t>
      </w:r>
      <w:r w:rsidRPr="006058B2">
        <w:rPr>
          <w:color w:val="FF0000"/>
          <w:sz w:val="22"/>
          <w:szCs w:val="22"/>
        </w:rPr>
        <w:t xml:space="preserve">na forma </w:t>
      </w:r>
      <w:r w:rsidRPr="006058B2">
        <w:rPr>
          <w:b/>
          <w:color w:val="FF0000"/>
          <w:sz w:val="22"/>
          <w:szCs w:val="22"/>
        </w:rPr>
        <w:t xml:space="preserve">ELETRÔNICA, </w:t>
      </w:r>
      <w:r w:rsidRPr="006058B2">
        <w:rPr>
          <w:color w:val="FF0000"/>
          <w:sz w:val="22"/>
          <w:szCs w:val="22"/>
        </w:rPr>
        <w:t>de nº</w:t>
      </w:r>
      <w:r w:rsidR="00795926">
        <w:rPr>
          <w:color w:val="FF0000"/>
          <w:sz w:val="22"/>
          <w:szCs w:val="22"/>
        </w:rPr>
        <w:t xml:space="preserve"> </w:t>
      </w:r>
      <w:r w:rsidR="00FF2F5F" w:rsidRPr="00FF2F5F">
        <w:rPr>
          <w:b/>
          <w:color w:val="FF0000"/>
          <w:sz w:val="22"/>
          <w:szCs w:val="22"/>
        </w:rPr>
        <w:t>304</w:t>
      </w:r>
      <w:r w:rsidR="00F50D57">
        <w:rPr>
          <w:b/>
          <w:color w:val="FF0000"/>
          <w:sz w:val="22"/>
          <w:szCs w:val="22"/>
        </w:rPr>
        <w:t xml:space="preserve">/2014/SIGMA/SUPEL/RO </w:t>
      </w:r>
      <w:r w:rsidRPr="006058B2">
        <w:rPr>
          <w:sz w:val="22"/>
          <w:szCs w:val="22"/>
        </w:rPr>
        <w:t xml:space="preserve">homologado pela Autoridade Competente, regido pela Lei Federal nº. </w:t>
      </w:r>
      <w:proofErr w:type="gramStart"/>
      <w:r w:rsidRPr="006058B2">
        <w:rPr>
          <w:sz w:val="22"/>
          <w:szCs w:val="22"/>
        </w:rPr>
        <w:t>10.520/2002, Decreto</w:t>
      </w:r>
      <w:proofErr w:type="gramEnd"/>
      <w:r w:rsidRPr="006058B2">
        <w:rPr>
          <w:sz w:val="22"/>
          <w:szCs w:val="22"/>
        </w:rPr>
        <w:t xml:space="preserve">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F36F94" w:rsidRPr="006058B2" w:rsidRDefault="00F36F94" w:rsidP="006058B2">
      <w:pPr>
        <w:pStyle w:val="Cabealho"/>
        <w:tabs>
          <w:tab w:val="clear" w:pos="4419"/>
          <w:tab w:val="clear" w:pos="8838"/>
        </w:tabs>
        <w:jc w:val="both"/>
        <w:rPr>
          <w:sz w:val="22"/>
          <w:szCs w:val="22"/>
        </w:rPr>
      </w:pPr>
    </w:p>
    <w:p w:rsidR="00F36F94" w:rsidRPr="006058B2" w:rsidRDefault="00F36F94" w:rsidP="006058B2">
      <w:pPr>
        <w:pStyle w:val="Ttulo1"/>
        <w:jc w:val="both"/>
        <w:rPr>
          <w:i w:val="0"/>
          <w:color w:val="0000FF"/>
          <w:sz w:val="22"/>
          <w:szCs w:val="22"/>
        </w:rPr>
      </w:pPr>
      <w:r w:rsidRPr="006058B2">
        <w:rPr>
          <w:i w:val="0"/>
          <w:color w:val="0000FF"/>
          <w:sz w:val="22"/>
          <w:szCs w:val="22"/>
        </w:rPr>
        <w:t>CLÁUSULA PRIMEIRA – DO OBJETO</w:t>
      </w:r>
    </w:p>
    <w:p w:rsidR="00B414AA" w:rsidRPr="006058B2" w:rsidRDefault="00B414AA" w:rsidP="006058B2">
      <w:pPr>
        <w:rPr>
          <w:sz w:val="22"/>
          <w:szCs w:val="22"/>
        </w:rPr>
      </w:pPr>
    </w:p>
    <w:p w:rsidR="00F36F94" w:rsidRPr="006058B2" w:rsidRDefault="00F36F94" w:rsidP="006058B2">
      <w:pPr>
        <w:spacing w:before="100" w:after="100"/>
        <w:jc w:val="both"/>
        <w:rPr>
          <w:sz w:val="22"/>
          <w:szCs w:val="22"/>
        </w:rPr>
      </w:pPr>
      <w:r w:rsidRPr="006058B2">
        <w:rPr>
          <w:b/>
          <w:color w:val="0000FF"/>
          <w:sz w:val="22"/>
          <w:szCs w:val="22"/>
        </w:rPr>
        <w:t>PARÁGRAFO ÚNICO:</w:t>
      </w:r>
      <w:r w:rsidRPr="006058B2">
        <w:rPr>
          <w:sz w:val="22"/>
          <w:szCs w:val="22"/>
        </w:rPr>
        <w:t xml:space="preserve"> Constitui objeto deste </w:t>
      </w:r>
      <w:r w:rsidRPr="006058B2">
        <w:rPr>
          <w:b/>
          <w:sz w:val="22"/>
          <w:szCs w:val="22"/>
        </w:rPr>
        <w:t>CONTRATO O FORNECIMENTO DE MATERIAIS/BENS</w:t>
      </w:r>
      <w:r w:rsidRPr="006058B2">
        <w:rPr>
          <w:sz w:val="22"/>
          <w:szCs w:val="22"/>
        </w:rPr>
        <w:t xml:space="preserve">, a fim de atender as necessidades da </w:t>
      </w:r>
      <w:r w:rsidRPr="006058B2">
        <w:rPr>
          <w:b/>
          <w:sz w:val="22"/>
          <w:szCs w:val="22"/>
        </w:rPr>
        <w:t>CONTRATANTE</w:t>
      </w:r>
      <w:r w:rsidRPr="006058B2">
        <w:rPr>
          <w:sz w:val="22"/>
          <w:szCs w:val="22"/>
        </w:rPr>
        <w:t xml:space="preserve">, relacionados no </w:t>
      </w:r>
      <w:r w:rsidRPr="006058B2">
        <w:rPr>
          <w:b/>
          <w:sz w:val="22"/>
          <w:szCs w:val="22"/>
        </w:rPr>
        <w:t>Edital e seus anexos, bem como na Proposta de Preços da CONTRATADA</w:t>
      </w:r>
      <w:r w:rsidRPr="006058B2">
        <w:rPr>
          <w:sz w:val="22"/>
          <w:szCs w:val="22"/>
        </w:rPr>
        <w:t>, que passam a integrar este Instrumento como se nele transcritos estivessem.</w:t>
      </w:r>
    </w:p>
    <w:p w:rsidR="00F36F94" w:rsidRPr="006058B2" w:rsidRDefault="00F36F94" w:rsidP="006058B2">
      <w:pPr>
        <w:jc w:val="both"/>
        <w:rPr>
          <w:b/>
          <w:color w:val="0000FF"/>
          <w:sz w:val="22"/>
          <w:szCs w:val="22"/>
        </w:rPr>
      </w:pPr>
      <w:r w:rsidRPr="006058B2">
        <w:rPr>
          <w:b/>
          <w:color w:val="0000FF"/>
          <w:sz w:val="22"/>
          <w:szCs w:val="22"/>
        </w:rPr>
        <w:t xml:space="preserve">CLÁUSULA SEGUNDA – DO LOCAL E PRAZO DE ENTREGA DOS MATERIAIS/BENS – DA </w:t>
      </w:r>
      <w:r w:rsidR="00F73D9A">
        <w:rPr>
          <w:b/>
          <w:color w:val="0000FF"/>
          <w:sz w:val="22"/>
          <w:szCs w:val="22"/>
        </w:rPr>
        <w:t>VALIDADE</w:t>
      </w:r>
    </w:p>
    <w:p w:rsidR="00F36F94" w:rsidRPr="006058B2" w:rsidRDefault="00F36F94" w:rsidP="006058B2">
      <w:pPr>
        <w:jc w:val="both"/>
        <w:rPr>
          <w:b/>
          <w:color w:val="0000FF"/>
          <w:sz w:val="22"/>
          <w:szCs w:val="22"/>
        </w:rPr>
      </w:pPr>
    </w:p>
    <w:p w:rsidR="00CF542F" w:rsidRPr="00B414AA" w:rsidRDefault="004C2E97" w:rsidP="00CF542F">
      <w:pPr>
        <w:tabs>
          <w:tab w:val="left" w:pos="0"/>
        </w:tabs>
        <w:jc w:val="both"/>
        <w:rPr>
          <w:rFonts w:ascii="Calibri" w:hAnsi="Calibri" w:cs="Calibri"/>
          <w:color w:val="FF0000"/>
          <w:sz w:val="24"/>
          <w:szCs w:val="24"/>
        </w:rPr>
      </w:pPr>
      <w:r w:rsidRPr="006058B2">
        <w:rPr>
          <w:b/>
          <w:color w:val="0000CC"/>
          <w:sz w:val="22"/>
          <w:szCs w:val="22"/>
        </w:rPr>
        <w:t xml:space="preserve">PARÁGRAFO PRIMEIRO: </w:t>
      </w:r>
      <w:r w:rsidR="00CF542F" w:rsidRPr="00B13C4A">
        <w:rPr>
          <w:sz w:val="22"/>
          <w:szCs w:val="22"/>
        </w:rPr>
        <w:t xml:space="preserve">Os </w:t>
      </w:r>
      <w:r w:rsidR="00FF2F5F">
        <w:rPr>
          <w:sz w:val="22"/>
          <w:szCs w:val="22"/>
        </w:rPr>
        <w:t>materiais</w:t>
      </w:r>
      <w:r w:rsidR="00CF542F" w:rsidRPr="00B13C4A">
        <w:rPr>
          <w:sz w:val="22"/>
          <w:szCs w:val="22"/>
        </w:rPr>
        <w:t xml:space="preserve">, objeto da presente Licitação, </w:t>
      </w:r>
      <w:r w:rsidR="00CF542F" w:rsidRPr="00B13C4A">
        <w:rPr>
          <w:bCs/>
          <w:sz w:val="22"/>
          <w:szCs w:val="22"/>
        </w:rPr>
        <w:t>deverão ser entregues</w:t>
      </w:r>
      <w:r w:rsidR="00CF542F">
        <w:rPr>
          <w:bCs/>
          <w:sz w:val="22"/>
          <w:szCs w:val="22"/>
        </w:rPr>
        <w:t xml:space="preserve"> </w:t>
      </w:r>
      <w:r w:rsidR="00CF542F" w:rsidRPr="00B13C4A">
        <w:rPr>
          <w:sz w:val="22"/>
          <w:szCs w:val="22"/>
        </w:rPr>
        <w:t xml:space="preserve">com frete CIF, no (s) seguinte (s) local (is): </w:t>
      </w:r>
      <w:r w:rsidR="00FF2F5F">
        <w:rPr>
          <w:b/>
          <w:color w:val="FF0000"/>
          <w:sz w:val="22"/>
          <w:szCs w:val="22"/>
        </w:rPr>
        <w:t>N</w:t>
      </w:r>
      <w:r w:rsidR="00FF2F5F" w:rsidRPr="00660E2E">
        <w:rPr>
          <w:b/>
          <w:color w:val="FF0000"/>
          <w:sz w:val="22"/>
          <w:szCs w:val="22"/>
        </w:rPr>
        <w:t xml:space="preserve">a Fundação de Hematologia e Hemoterapia de Rondônia, Rua: Benedito de Souza Brito sem número, Bairro: Setor Industrial, Fone: </w:t>
      </w:r>
      <w:proofErr w:type="gramStart"/>
      <w:r w:rsidR="00FF2F5F" w:rsidRPr="00660E2E">
        <w:rPr>
          <w:b/>
          <w:color w:val="FF0000"/>
          <w:sz w:val="22"/>
          <w:szCs w:val="22"/>
        </w:rPr>
        <w:t>3216-5485, Porto</w:t>
      </w:r>
      <w:proofErr w:type="gramEnd"/>
      <w:r w:rsidR="00FF2F5F" w:rsidRPr="00660E2E">
        <w:rPr>
          <w:b/>
          <w:color w:val="FF0000"/>
          <w:sz w:val="22"/>
          <w:szCs w:val="22"/>
        </w:rPr>
        <w:t xml:space="preserve"> Velho-RO. Nos seguintes horários: Segunda-feira a Sexta-feira: das </w:t>
      </w:r>
      <w:proofErr w:type="gramStart"/>
      <w:r w:rsidR="00FF2F5F" w:rsidRPr="00660E2E">
        <w:rPr>
          <w:b/>
          <w:color w:val="FF0000"/>
          <w:sz w:val="22"/>
          <w:szCs w:val="22"/>
        </w:rPr>
        <w:t>07:30</w:t>
      </w:r>
      <w:proofErr w:type="gramEnd"/>
      <w:r w:rsidR="00FF2F5F" w:rsidRPr="00660E2E">
        <w:rPr>
          <w:b/>
          <w:color w:val="FF0000"/>
          <w:sz w:val="22"/>
          <w:szCs w:val="22"/>
        </w:rPr>
        <w:t xml:space="preserve"> horas às 13:30 horas.</w:t>
      </w:r>
    </w:p>
    <w:p w:rsidR="00B414AA" w:rsidRPr="006058B2" w:rsidRDefault="00B414AA" w:rsidP="00CF542F">
      <w:pPr>
        <w:tabs>
          <w:tab w:val="left" w:pos="0"/>
        </w:tabs>
        <w:jc w:val="both"/>
        <w:rPr>
          <w:color w:val="FF0000"/>
          <w:sz w:val="22"/>
          <w:szCs w:val="22"/>
        </w:rPr>
      </w:pPr>
    </w:p>
    <w:p w:rsidR="00CF542F" w:rsidRDefault="004C2E97" w:rsidP="00CF542F">
      <w:pPr>
        <w:jc w:val="both"/>
        <w:rPr>
          <w:sz w:val="22"/>
          <w:szCs w:val="22"/>
        </w:rPr>
      </w:pPr>
      <w:r w:rsidRPr="006058B2">
        <w:rPr>
          <w:b/>
          <w:color w:val="0000CC"/>
          <w:sz w:val="22"/>
          <w:szCs w:val="22"/>
        </w:rPr>
        <w:t xml:space="preserve">PARÁGRAFO SEGUNDO: </w:t>
      </w:r>
      <w:r w:rsidR="00CF542F" w:rsidRPr="001A0588">
        <w:rPr>
          <w:sz w:val="22"/>
          <w:szCs w:val="22"/>
        </w:rPr>
        <w:t xml:space="preserve">O prazo de entrega dos Equipamentos deverá ser de até </w:t>
      </w:r>
      <w:r w:rsidR="00CF542F" w:rsidRPr="001A0588">
        <w:rPr>
          <w:b/>
          <w:color w:val="FF0000"/>
          <w:sz w:val="22"/>
          <w:szCs w:val="22"/>
        </w:rPr>
        <w:t>30</w:t>
      </w:r>
      <w:r w:rsidR="00CF542F" w:rsidRPr="001A0588">
        <w:rPr>
          <w:b/>
          <w:bCs/>
          <w:color w:val="FF0000"/>
          <w:sz w:val="22"/>
          <w:szCs w:val="22"/>
        </w:rPr>
        <w:t xml:space="preserve"> (trinta)</w:t>
      </w:r>
      <w:r w:rsidR="00CF542F" w:rsidRPr="001A0588">
        <w:rPr>
          <w:b/>
          <w:bCs/>
          <w:sz w:val="22"/>
          <w:szCs w:val="22"/>
        </w:rPr>
        <w:t xml:space="preserve"> </w:t>
      </w:r>
      <w:r w:rsidR="00CF542F">
        <w:rPr>
          <w:bCs/>
          <w:sz w:val="22"/>
          <w:szCs w:val="22"/>
        </w:rPr>
        <w:t>dias</w:t>
      </w:r>
      <w:r w:rsidR="00CF542F" w:rsidRPr="001A0588">
        <w:rPr>
          <w:sz w:val="22"/>
          <w:szCs w:val="22"/>
        </w:rPr>
        <w:t xml:space="preserve">, a contar da data da assinatura do contrato. </w:t>
      </w:r>
    </w:p>
    <w:p w:rsidR="00B414AA" w:rsidRPr="00F73D9A" w:rsidRDefault="00B414AA" w:rsidP="006058B2">
      <w:pPr>
        <w:jc w:val="both"/>
        <w:rPr>
          <w:b/>
          <w:color w:val="FF0000"/>
          <w:sz w:val="22"/>
          <w:szCs w:val="22"/>
        </w:rPr>
      </w:pPr>
    </w:p>
    <w:p w:rsidR="00F73D9A" w:rsidRDefault="00CF542F" w:rsidP="00F73D9A">
      <w:pPr>
        <w:ind w:right="-207"/>
        <w:jc w:val="both"/>
        <w:rPr>
          <w:sz w:val="22"/>
          <w:szCs w:val="22"/>
        </w:rPr>
      </w:pPr>
      <w:r w:rsidRPr="00F73D9A">
        <w:rPr>
          <w:b/>
          <w:bCs/>
          <w:color w:val="0000CC"/>
          <w:sz w:val="22"/>
          <w:szCs w:val="22"/>
        </w:rPr>
        <w:t>PARÁGRAFO TERCEIRO:</w:t>
      </w:r>
      <w:r>
        <w:rPr>
          <w:bCs/>
          <w:color w:val="FF0000"/>
          <w:sz w:val="22"/>
          <w:szCs w:val="22"/>
        </w:rPr>
        <w:t xml:space="preserve"> </w:t>
      </w:r>
      <w:r w:rsidR="00F73D9A" w:rsidRPr="009A74B4">
        <w:rPr>
          <w:sz w:val="22"/>
          <w:szCs w:val="22"/>
        </w:rPr>
        <w:t>a) A data de validade do item, 15.1</w:t>
      </w:r>
      <w:proofErr w:type="gramStart"/>
      <w:r w:rsidR="00F73D9A" w:rsidRPr="009A74B4">
        <w:rPr>
          <w:sz w:val="22"/>
          <w:szCs w:val="22"/>
        </w:rPr>
        <w:t xml:space="preserve">  </w:t>
      </w:r>
      <w:proofErr w:type="gramEnd"/>
      <w:r w:rsidR="00F73D9A" w:rsidRPr="009A74B4">
        <w:rPr>
          <w:sz w:val="22"/>
          <w:szCs w:val="22"/>
        </w:rPr>
        <w:t xml:space="preserve">( </w:t>
      </w:r>
      <w:proofErr w:type="spellStart"/>
      <w:r w:rsidR="00F73D9A" w:rsidRPr="009A74B4">
        <w:rPr>
          <w:sz w:val="22"/>
          <w:szCs w:val="22"/>
        </w:rPr>
        <w:t>Alcool</w:t>
      </w:r>
      <w:proofErr w:type="spellEnd"/>
      <w:r w:rsidR="00F73D9A" w:rsidRPr="009A74B4">
        <w:rPr>
          <w:sz w:val="22"/>
          <w:szCs w:val="22"/>
        </w:rPr>
        <w:t xml:space="preserve"> etílico 70% ) 15.2 (solução alcoólica de </w:t>
      </w:r>
      <w:proofErr w:type="spellStart"/>
      <w:r w:rsidR="00F73D9A" w:rsidRPr="009A74B4">
        <w:rPr>
          <w:sz w:val="22"/>
          <w:szCs w:val="22"/>
        </w:rPr>
        <w:t>Digluconato</w:t>
      </w:r>
      <w:proofErr w:type="spellEnd"/>
      <w:r w:rsidR="00F73D9A" w:rsidRPr="009A74B4">
        <w:rPr>
          <w:sz w:val="22"/>
          <w:szCs w:val="22"/>
        </w:rPr>
        <w:t xml:space="preserve"> de </w:t>
      </w:r>
      <w:proofErr w:type="spellStart"/>
      <w:r w:rsidR="00F73D9A" w:rsidRPr="009A74B4">
        <w:rPr>
          <w:sz w:val="22"/>
          <w:szCs w:val="22"/>
        </w:rPr>
        <w:t>clorexidina</w:t>
      </w:r>
      <w:proofErr w:type="spellEnd"/>
      <w:r w:rsidR="00F73D9A" w:rsidRPr="009A74B4">
        <w:rPr>
          <w:sz w:val="22"/>
          <w:szCs w:val="22"/>
        </w:rPr>
        <w:t xml:space="preserve"> 0,5 %), 15.3 (</w:t>
      </w:r>
      <w:proofErr w:type="spellStart"/>
      <w:r w:rsidR="00F73D9A" w:rsidRPr="009A74B4">
        <w:rPr>
          <w:sz w:val="22"/>
          <w:szCs w:val="22"/>
        </w:rPr>
        <w:t>Alcool</w:t>
      </w:r>
      <w:proofErr w:type="spellEnd"/>
      <w:r w:rsidR="00F73D9A" w:rsidRPr="009A74B4">
        <w:rPr>
          <w:sz w:val="22"/>
          <w:szCs w:val="22"/>
        </w:rPr>
        <w:t xml:space="preserve"> Gel), 15.5 ( Detergente líquido neutro),  e 15.6 (solução </w:t>
      </w:r>
      <w:proofErr w:type="spellStart"/>
      <w:r w:rsidR="00F73D9A" w:rsidRPr="009A74B4">
        <w:rPr>
          <w:sz w:val="22"/>
          <w:szCs w:val="22"/>
        </w:rPr>
        <w:t>degermante</w:t>
      </w:r>
      <w:proofErr w:type="spellEnd"/>
      <w:r w:rsidR="00F73D9A" w:rsidRPr="009A74B4">
        <w:rPr>
          <w:sz w:val="22"/>
          <w:szCs w:val="22"/>
        </w:rPr>
        <w:t>) deverão ser de no mínimo 01 ano no ato da entrega do produto;</w:t>
      </w:r>
    </w:p>
    <w:p w:rsidR="00F73D9A" w:rsidRPr="009A74B4" w:rsidRDefault="00F73D9A" w:rsidP="00F73D9A">
      <w:pPr>
        <w:ind w:right="-207"/>
        <w:jc w:val="both"/>
        <w:rPr>
          <w:sz w:val="22"/>
          <w:szCs w:val="22"/>
        </w:rPr>
      </w:pPr>
    </w:p>
    <w:p w:rsidR="00F73D9A" w:rsidRDefault="00F73D9A" w:rsidP="00F73D9A">
      <w:pPr>
        <w:ind w:right="-207"/>
        <w:jc w:val="both"/>
        <w:rPr>
          <w:sz w:val="22"/>
          <w:szCs w:val="22"/>
        </w:rPr>
      </w:pPr>
      <w:r w:rsidRPr="009A74B4">
        <w:rPr>
          <w:sz w:val="22"/>
          <w:szCs w:val="22"/>
        </w:rPr>
        <w:t>b) A data de validade do item 15.4 (hipoclorito de sódio a 1%) deverá ser de no mínimo 06 meses no ato da entrega do produto;</w:t>
      </w:r>
    </w:p>
    <w:p w:rsidR="00F73D9A" w:rsidRPr="009A74B4" w:rsidRDefault="00F73D9A" w:rsidP="00F73D9A">
      <w:pPr>
        <w:ind w:right="-207"/>
        <w:jc w:val="both"/>
        <w:rPr>
          <w:sz w:val="22"/>
          <w:szCs w:val="22"/>
        </w:rPr>
      </w:pPr>
    </w:p>
    <w:p w:rsidR="00F73D9A" w:rsidRPr="00F73D9A" w:rsidRDefault="00F73D9A" w:rsidP="00F73D9A">
      <w:pPr>
        <w:ind w:right="-207"/>
        <w:jc w:val="both"/>
        <w:rPr>
          <w:sz w:val="22"/>
          <w:szCs w:val="22"/>
        </w:rPr>
      </w:pPr>
      <w:r>
        <w:rPr>
          <w:sz w:val="22"/>
          <w:szCs w:val="22"/>
        </w:rPr>
        <w:t xml:space="preserve">c) </w:t>
      </w:r>
      <w:r w:rsidRPr="00F73D9A">
        <w:rPr>
          <w:sz w:val="22"/>
          <w:szCs w:val="22"/>
        </w:rPr>
        <w:t xml:space="preserve">A entrega dos itens 15.4 (hipoclorito de sódio a 1%) e 15.6 (solução </w:t>
      </w:r>
      <w:proofErr w:type="spellStart"/>
      <w:r w:rsidRPr="00F73D9A">
        <w:rPr>
          <w:sz w:val="22"/>
          <w:szCs w:val="22"/>
        </w:rPr>
        <w:t>degermante</w:t>
      </w:r>
      <w:proofErr w:type="spellEnd"/>
      <w:r w:rsidRPr="00F73D9A">
        <w:rPr>
          <w:sz w:val="22"/>
          <w:szCs w:val="22"/>
        </w:rPr>
        <w:t xml:space="preserve">) </w:t>
      </w:r>
      <w:proofErr w:type="gramStart"/>
      <w:r w:rsidRPr="00F73D9A">
        <w:rPr>
          <w:sz w:val="22"/>
          <w:szCs w:val="22"/>
        </w:rPr>
        <w:t>deverá ser</w:t>
      </w:r>
      <w:proofErr w:type="gramEnd"/>
      <w:r w:rsidRPr="00F73D9A">
        <w:rPr>
          <w:sz w:val="22"/>
          <w:szCs w:val="22"/>
        </w:rPr>
        <w:t xml:space="preserve"> fracionada e entregue de acordo com cronograma elaborado pela </w:t>
      </w:r>
      <w:proofErr w:type="spellStart"/>
      <w:r w:rsidRPr="00F73D9A">
        <w:rPr>
          <w:sz w:val="22"/>
          <w:szCs w:val="22"/>
        </w:rPr>
        <w:t>Fhemeron</w:t>
      </w:r>
      <w:proofErr w:type="spellEnd"/>
      <w:r w:rsidRPr="00F73D9A">
        <w:rPr>
          <w:sz w:val="22"/>
          <w:szCs w:val="22"/>
        </w:rPr>
        <w:t xml:space="preserve">.  </w:t>
      </w:r>
    </w:p>
    <w:p w:rsidR="00F73D9A" w:rsidRPr="00F73D9A" w:rsidRDefault="00F73D9A" w:rsidP="00F73D9A">
      <w:pPr>
        <w:pStyle w:val="PargrafodaLista"/>
        <w:ind w:right="-207"/>
        <w:jc w:val="both"/>
        <w:rPr>
          <w:sz w:val="22"/>
          <w:szCs w:val="22"/>
        </w:rPr>
      </w:pPr>
    </w:p>
    <w:p w:rsidR="00F36F94" w:rsidRPr="00F73D9A" w:rsidRDefault="00F36F94" w:rsidP="00F73D9A">
      <w:pPr>
        <w:pStyle w:val="Corpodetexto3"/>
        <w:tabs>
          <w:tab w:val="left" w:pos="0"/>
        </w:tabs>
        <w:spacing w:after="0"/>
        <w:jc w:val="both"/>
        <w:rPr>
          <w:color w:val="0000FF"/>
          <w:sz w:val="22"/>
          <w:szCs w:val="22"/>
        </w:rPr>
      </w:pPr>
      <w:r w:rsidRPr="00F73D9A">
        <w:rPr>
          <w:color w:val="0000FF"/>
          <w:sz w:val="22"/>
          <w:szCs w:val="22"/>
        </w:rPr>
        <w:t>CLÁUSULA TERCEIRA – DAS OBRIGAÇÕES DA CONTRATADA</w:t>
      </w:r>
    </w:p>
    <w:p w:rsidR="00F36F94" w:rsidRPr="006058B2" w:rsidRDefault="00F36F94" w:rsidP="006058B2">
      <w:pPr>
        <w:jc w:val="both"/>
        <w:rPr>
          <w:b/>
          <w:color w:val="0000FF"/>
          <w:sz w:val="22"/>
          <w:szCs w:val="22"/>
        </w:rPr>
      </w:pPr>
    </w:p>
    <w:p w:rsidR="00F36F94" w:rsidRPr="006058B2" w:rsidRDefault="00F36F94" w:rsidP="006058B2">
      <w:pPr>
        <w:contextualSpacing/>
        <w:jc w:val="both"/>
        <w:rPr>
          <w:sz w:val="22"/>
          <w:szCs w:val="22"/>
        </w:rPr>
      </w:pPr>
      <w:r w:rsidRPr="006058B2">
        <w:rPr>
          <w:b/>
          <w:color w:val="0000FF"/>
          <w:sz w:val="22"/>
          <w:szCs w:val="22"/>
        </w:rPr>
        <w:lastRenderedPageBreak/>
        <w:t xml:space="preserve">PARÁGRAFO PRIMEIRO: </w:t>
      </w:r>
      <w:r w:rsidRPr="006058B2">
        <w:rPr>
          <w:sz w:val="22"/>
          <w:szCs w:val="22"/>
        </w:rPr>
        <w:t xml:space="preserve">Constituem obrigações da </w:t>
      </w:r>
      <w:r w:rsidRPr="006058B2">
        <w:rPr>
          <w:b/>
          <w:sz w:val="22"/>
          <w:szCs w:val="22"/>
        </w:rPr>
        <w:t>CONTRATADA</w:t>
      </w:r>
      <w:r w:rsidRPr="006058B2">
        <w:rPr>
          <w:sz w:val="22"/>
          <w:szCs w:val="22"/>
        </w:rPr>
        <w:t xml:space="preserve">, além de outras previstas neste </w:t>
      </w:r>
      <w:r w:rsidR="00F7013F" w:rsidRPr="006058B2">
        <w:rPr>
          <w:sz w:val="22"/>
          <w:szCs w:val="22"/>
        </w:rPr>
        <w:t xml:space="preserve">contrato, </w:t>
      </w:r>
      <w:r w:rsidR="00AF61E0" w:rsidRPr="006058B2">
        <w:rPr>
          <w:sz w:val="22"/>
          <w:szCs w:val="22"/>
        </w:rPr>
        <w:t xml:space="preserve">aquelas determinadas no </w:t>
      </w:r>
      <w:r w:rsidR="00AF61E0" w:rsidRPr="006058B2">
        <w:rPr>
          <w:b/>
          <w:color w:val="0000FF"/>
          <w:sz w:val="22"/>
          <w:szCs w:val="22"/>
        </w:rPr>
        <w:t xml:space="preserve">Termo de Referência Anexo I do Edital </w:t>
      </w:r>
      <w:r w:rsidR="00555995" w:rsidRPr="006058B2">
        <w:rPr>
          <w:b/>
          <w:color w:val="FF0000"/>
          <w:sz w:val="22"/>
          <w:szCs w:val="22"/>
        </w:rPr>
        <w:t xml:space="preserve">item </w:t>
      </w:r>
      <w:r w:rsidR="00FF2F5F">
        <w:rPr>
          <w:b/>
          <w:color w:val="FF0000"/>
          <w:sz w:val="22"/>
          <w:szCs w:val="22"/>
        </w:rPr>
        <w:t>4</w:t>
      </w:r>
      <w:r w:rsidR="00AF61E0" w:rsidRPr="006058B2">
        <w:rPr>
          <w:b/>
          <w:color w:val="FF0000"/>
          <w:sz w:val="22"/>
          <w:szCs w:val="22"/>
        </w:rPr>
        <w:t>.1 e seus subitens</w:t>
      </w:r>
      <w:r w:rsidR="00AF61E0" w:rsidRPr="006058B2">
        <w:rPr>
          <w:b/>
          <w:sz w:val="22"/>
          <w:szCs w:val="22"/>
        </w:rPr>
        <w:t xml:space="preserve"> e </w:t>
      </w:r>
      <w:r w:rsidR="00AF61E0" w:rsidRPr="006058B2">
        <w:rPr>
          <w:sz w:val="22"/>
          <w:szCs w:val="22"/>
        </w:rPr>
        <w:t>aquelas determinadas por</w:t>
      </w:r>
      <w:r w:rsidR="00AF61E0" w:rsidRPr="006058B2">
        <w:rPr>
          <w:b/>
          <w:sz w:val="22"/>
          <w:szCs w:val="22"/>
        </w:rPr>
        <w:t xml:space="preserve"> </w:t>
      </w:r>
      <w:r w:rsidR="00AF61E0" w:rsidRPr="006058B2">
        <w:rPr>
          <w:sz w:val="22"/>
          <w:szCs w:val="22"/>
        </w:rPr>
        <w:t>leis, Decretos, Regulamentos e demais dispositivos legais</w:t>
      </w:r>
      <w:r w:rsidR="00F7013F" w:rsidRPr="006058B2">
        <w:rPr>
          <w:sz w:val="22"/>
          <w:szCs w:val="22"/>
        </w:rPr>
        <w:t>,</w:t>
      </w:r>
      <w:r w:rsidR="00AF61E0" w:rsidRPr="006058B2">
        <w:rPr>
          <w:sz w:val="22"/>
          <w:szCs w:val="22"/>
        </w:rPr>
        <w:t xml:space="preserve"> </w:t>
      </w:r>
      <w:r w:rsidR="00F7013F" w:rsidRPr="006058B2">
        <w:rPr>
          <w:sz w:val="22"/>
          <w:szCs w:val="22"/>
        </w:rPr>
        <w:t>conforme os</w:t>
      </w:r>
      <w:r w:rsidR="00AF61E0" w:rsidRPr="006058B2">
        <w:rPr>
          <w:sz w:val="22"/>
          <w:szCs w:val="22"/>
        </w:rPr>
        <w:t xml:space="preserve"> dispositivos a seguir:</w:t>
      </w:r>
    </w:p>
    <w:p w:rsidR="009711AB" w:rsidRPr="006058B2" w:rsidRDefault="009711AB" w:rsidP="006058B2">
      <w:pPr>
        <w:jc w:val="both"/>
        <w:rPr>
          <w:sz w:val="22"/>
          <w:szCs w:val="22"/>
        </w:rPr>
      </w:pPr>
    </w:p>
    <w:p w:rsidR="00F7013F" w:rsidRPr="006058B2" w:rsidRDefault="00F36F94" w:rsidP="00633795">
      <w:pPr>
        <w:pStyle w:val="PargrafodaLista"/>
        <w:numPr>
          <w:ilvl w:val="0"/>
          <w:numId w:val="11"/>
        </w:numPr>
        <w:jc w:val="both"/>
        <w:rPr>
          <w:b/>
          <w:bCs/>
          <w:sz w:val="22"/>
          <w:szCs w:val="22"/>
          <w:u w:val="single"/>
        </w:rPr>
      </w:pPr>
      <w:r w:rsidRPr="006058B2">
        <w:rPr>
          <w:sz w:val="22"/>
          <w:szCs w:val="22"/>
        </w:rPr>
        <w:t>Aceitar nas mesmas condições contratuais os acréscimos ou supressões que se fizerem necessários, decorrentes de modificações de quantitativos ou projetos ou especificações, até o limite de 25% (vinte e cinco por cento) do valor contratual atualizado, de acordo com o Art. 65, da Lei Federal 8.666/</w:t>
      </w:r>
      <w:proofErr w:type="gramStart"/>
      <w:r w:rsidRPr="006058B2">
        <w:rPr>
          <w:sz w:val="22"/>
          <w:szCs w:val="22"/>
        </w:rPr>
        <w:t>93</w:t>
      </w:r>
      <w:proofErr w:type="gramEnd"/>
    </w:p>
    <w:p w:rsidR="00F7013F" w:rsidRPr="006058B2" w:rsidRDefault="00F7013F" w:rsidP="006058B2">
      <w:pPr>
        <w:pStyle w:val="PargrafodaLista"/>
        <w:jc w:val="both"/>
        <w:rPr>
          <w:b/>
          <w:bCs/>
          <w:sz w:val="22"/>
          <w:szCs w:val="22"/>
          <w:u w:val="single"/>
        </w:rPr>
      </w:pPr>
    </w:p>
    <w:p w:rsidR="00F7013F" w:rsidRPr="006058B2" w:rsidRDefault="00F36F94" w:rsidP="00633795">
      <w:pPr>
        <w:pStyle w:val="PargrafodaLista"/>
        <w:numPr>
          <w:ilvl w:val="0"/>
          <w:numId w:val="11"/>
        </w:numPr>
        <w:jc w:val="both"/>
        <w:rPr>
          <w:b/>
          <w:bCs/>
          <w:sz w:val="22"/>
          <w:szCs w:val="22"/>
          <w:u w:val="single"/>
        </w:rPr>
      </w:pPr>
      <w:r w:rsidRPr="006058B2">
        <w:rPr>
          <w:sz w:val="22"/>
          <w:szCs w:val="22"/>
        </w:rPr>
        <w:t xml:space="preserve">Comunicar a </w:t>
      </w:r>
      <w:r w:rsidRPr="006058B2">
        <w:rPr>
          <w:b/>
          <w:bCs/>
          <w:sz w:val="22"/>
          <w:szCs w:val="22"/>
        </w:rPr>
        <w:t>CONTRATANTE,</w:t>
      </w:r>
      <w:r w:rsidRPr="006058B2">
        <w:rPr>
          <w:sz w:val="22"/>
          <w:szCs w:val="22"/>
        </w:rPr>
        <w:t xml:space="preserve"> verbalmente no prazo de 12 (doze) horas e, por escrito, no prazo de 48 (quarenta e oito) horas, quaisquer alterações ou acontecimentos que impeçam mesmo temporariamente, de cumprir seus deveres e responsabilidade relativos à execução do Instrumento Contratual, total ou parcialmente, por motivo de caso fortuito ou de por força maior;</w:t>
      </w:r>
    </w:p>
    <w:p w:rsidR="00F7013F" w:rsidRPr="006058B2" w:rsidRDefault="00F7013F" w:rsidP="006058B2">
      <w:pPr>
        <w:jc w:val="both"/>
        <w:rPr>
          <w:b/>
          <w:bCs/>
          <w:sz w:val="22"/>
          <w:szCs w:val="22"/>
          <w:u w:val="single"/>
        </w:rPr>
      </w:pPr>
    </w:p>
    <w:p w:rsidR="00F36F94" w:rsidRPr="006058B2" w:rsidRDefault="00F36F94" w:rsidP="00633795">
      <w:pPr>
        <w:pStyle w:val="PargrafodaLista"/>
        <w:numPr>
          <w:ilvl w:val="0"/>
          <w:numId w:val="11"/>
        </w:numPr>
        <w:jc w:val="both"/>
        <w:rPr>
          <w:b/>
          <w:bCs/>
          <w:sz w:val="22"/>
          <w:szCs w:val="22"/>
          <w:u w:val="single"/>
        </w:rPr>
      </w:pPr>
      <w:r w:rsidRPr="006058B2">
        <w:rPr>
          <w:sz w:val="22"/>
          <w:szCs w:val="22"/>
        </w:rPr>
        <w:t>Assinar/</w:t>
      </w:r>
      <w:r w:rsidRPr="006058B2">
        <w:rPr>
          <w:color w:val="000000"/>
          <w:sz w:val="22"/>
          <w:szCs w:val="22"/>
        </w:rPr>
        <w:t xml:space="preserve">Retirar o Instrumento Contratual no prazo de até </w:t>
      </w:r>
      <w:r w:rsidRPr="006058B2">
        <w:rPr>
          <w:b/>
          <w:bCs/>
          <w:color w:val="000000"/>
          <w:sz w:val="22"/>
          <w:szCs w:val="22"/>
        </w:rPr>
        <w:t>05 (cinco) dias úteis</w:t>
      </w:r>
      <w:r w:rsidRPr="006058B2">
        <w:rPr>
          <w:color w:val="000000"/>
          <w:sz w:val="22"/>
          <w:szCs w:val="22"/>
        </w:rPr>
        <w:t>, contados do recebimento da convocação formal;</w:t>
      </w:r>
    </w:p>
    <w:p w:rsidR="00F36F94" w:rsidRPr="006058B2" w:rsidRDefault="00F36F94" w:rsidP="006058B2">
      <w:pPr>
        <w:ind w:left="540"/>
        <w:jc w:val="both"/>
        <w:rPr>
          <w:color w:val="000000"/>
          <w:sz w:val="22"/>
          <w:szCs w:val="22"/>
        </w:rPr>
      </w:pPr>
    </w:p>
    <w:p w:rsidR="00F36F94" w:rsidRPr="006058B2" w:rsidRDefault="00F36F94" w:rsidP="00633795">
      <w:pPr>
        <w:pStyle w:val="PargrafodaLista"/>
        <w:numPr>
          <w:ilvl w:val="0"/>
          <w:numId w:val="11"/>
        </w:numPr>
        <w:jc w:val="both"/>
        <w:rPr>
          <w:color w:val="000000"/>
          <w:sz w:val="22"/>
          <w:szCs w:val="22"/>
        </w:rPr>
      </w:pPr>
      <w:r w:rsidRPr="006058B2">
        <w:rPr>
          <w:color w:val="000000"/>
          <w:sz w:val="22"/>
          <w:szCs w:val="22"/>
        </w:rPr>
        <w:t>Substituir a mercadoria, no prazo de até 05 (cinco) dias úteis, após notificação formal, que estiverem em desacordo com as especificações deste edital, seus anexos e com a respectiva proposta, ou que apresentarem vício de qualidade.</w:t>
      </w:r>
    </w:p>
    <w:p w:rsidR="00F36F94" w:rsidRPr="006058B2" w:rsidRDefault="00F36F94" w:rsidP="006058B2">
      <w:pPr>
        <w:ind w:left="540"/>
        <w:jc w:val="both"/>
        <w:rPr>
          <w:color w:val="000000"/>
          <w:sz w:val="22"/>
          <w:szCs w:val="22"/>
        </w:rPr>
      </w:pPr>
    </w:p>
    <w:p w:rsidR="00F36F94" w:rsidRPr="006058B2" w:rsidRDefault="00F36F94" w:rsidP="00633795">
      <w:pPr>
        <w:pStyle w:val="PargrafodaLista"/>
        <w:numPr>
          <w:ilvl w:val="0"/>
          <w:numId w:val="11"/>
        </w:numPr>
        <w:jc w:val="both"/>
        <w:rPr>
          <w:color w:val="000000"/>
          <w:sz w:val="22"/>
          <w:szCs w:val="22"/>
        </w:rPr>
      </w:pPr>
      <w:r w:rsidRPr="006058B2">
        <w:rPr>
          <w:color w:val="000000"/>
          <w:sz w:val="22"/>
          <w:szCs w:val="22"/>
        </w:rPr>
        <w:t>Responsabilizar-se pelas despesas referentes ao manuseio, embalagem e transporte do objeto desta Licitação, desde a fábrica até o local de entrega previsto neste Instrumento Convocatório;</w:t>
      </w:r>
    </w:p>
    <w:p w:rsidR="00F36F94" w:rsidRPr="006058B2" w:rsidRDefault="00F36F94" w:rsidP="006058B2">
      <w:pPr>
        <w:ind w:left="540"/>
        <w:jc w:val="both"/>
        <w:rPr>
          <w:color w:val="000000"/>
          <w:sz w:val="22"/>
          <w:szCs w:val="22"/>
        </w:rPr>
      </w:pPr>
    </w:p>
    <w:p w:rsidR="00F36F94" w:rsidRPr="006058B2" w:rsidRDefault="00F36F94" w:rsidP="00633795">
      <w:pPr>
        <w:pStyle w:val="PargrafodaLista"/>
        <w:numPr>
          <w:ilvl w:val="0"/>
          <w:numId w:val="11"/>
        </w:numPr>
        <w:jc w:val="both"/>
        <w:rPr>
          <w:color w:val="000000"/>
          <w:sz w:val="22"/>
          <w:szCs w:val="22"/>
        </w:rPr>
      </w:pPr>
      <w:r w:rsidRPr="006058B2">
        <w:rPr>
          <w:color w:val="000000"/>
          <w:sz w:val="22"/>
          <w:szCs w:val="22"/>
        </w:rPr>
        <w:t>Responsabilizar-se, integralmente, pela entrega dos materiais/bens com as devidas garantias inclusas, não podendo repassar nenhum dos itens desta licitação a outra empresa;</w:t>
      </w:r>
    </w:p>
    <w:p w:rsidR="00F36F94" w:rsidRPr="006058B2" w:rsidRDefault="00F36F94" w:rsidP="006058B2">
      <w:pPr>
        <w:ind w:left="540"/>
        <w:jc w:val="both"/>
        <w:rPr>
          <w:color w:val="000000"/>
          <w:sz w:val="22"/>
          <w:szCs w:val="22"/>
        </w:rPr>
      </w:pPr>
    </w:p>
    <w:p w:rsidR="00F36F94" w:rsidRPr="006058B2" w:rsidRDefault="00F36F94" w:rsidP="00633795">
      <w:pPr>
        <w:pStyle w:val="PargrafodaLista"/>
        <w:numPr>
          <w:ilvl w:val="0"/>
          <w:numId w:val="11"/>
        </w:numPr>
        <w:jc w:val="both"/>
        <w:rPr>
          <w:color w:val="000000"/>
          <w:sz w:val="22"/>
          <w:szCs w:val="22"/>
        </w:rPr>
      </w:pPr>
      <w:proofErr w:type="gramStart"/>
      <w:r w:rsidRPr="006058B2">
        <w:rPr>
          <w:color w:val="000000"/>
          <w:sz w:val="22"/>
          <w:szCs w:val="22"/>
        </w:rPr>
        <w:t>Responsabilizar-se</w:t>
      </w:r>
      <w:proofErr w:type="gramEnd"/>
      <w:r w:rsidRPr="006058B2">
        <w:rPr>
          <w:color w:val="000000"/>
          <w:sz w:val="22"/>
          <w:szCs w:val="22"/>
        </w:rPr>
        <w:t xml:space="preserve">, integralmente, por todos os tributos, taxas e contribuições (inclusive </w:t>
      </w:r>
      <w:proofErr w:type="spellStart"/>
      <w:r w:rsidRPr="006058B2">
        <w:rPr>
          <w:color w:val="000000"/>
          <w:sz w:val="22"/>
          <w:szCs w:val="22"/>
        </w:rPr>
        <w:t>parafiscais</w:t>
      </w:r>
      <w:proofErr w:type="spellEnd"/>
      <w:r w:rsidRPr="006058B2">
        <w:rPr>
          <w:color w:val="000000"/>
          <w:sz w:val="22"/>
          <w:szCs w:val="22"/>
        </w:rPr>
        <w:t>), que direta ou indiretamente incidam ou vierem a incidir a presente contratação;</w:t>
      </w:r>
    </w:p>
    <w:p w:rsidR="00F36F94" w:rsidRPr="006058B2" w:rsidRDefault="00F36F94" w:rsidP="006058B2">
      <w:pPr>
        <w:jc w:val="both"/>
        <w:rPr>
          <w:color w:val="000000"/>
          <w:sz w:val="22"/>
          <w:szCs w:val="22"/>
        </w:rPr>
      </w:pPr>
    </w:p>
    <w:p w:rsidR="00F36F94" w:rsidRPr="006058B2" w:rsidRDefault="00F36F94" w:rsidP="00633795">
      <w:pPr>
        <w:pStyle w:val="PargrafodaLista"/>
        <w:numPr>
          <w:ilvl w:val="0"/>
          <w:numId w:val="11"/>
        </w:numPr>
        <w:jc w:val="both"/>
        <w:rPr>
          <w:color w:val="000000"/>
          <w:sz w:val="22"/>
          <w:szCs w:val="22"/>
        </w:rPr>
      </w:pPr>
      <w:r w:rsidRPr="006058B2">
        <w:rPr>
          <w:color w:val="000000"/>
          <w:sz w:val="22"/>
          <w:szCs w:val="22"/>
        </w:rPr>
        <w:t>Responsabilizar-se pelos atrasos e/ou prejuízos decorrentes de paralisação parcial ou total na entrega dos materiais/bens;</w:t>
      </w:r>
    </w:p>
    <w:p w:rsidR="00F36F94" w:rsidRPr="006058B2" w:rsidRDefault="00F36F94" w:rsidP="006058B2">
      <w:pPr>
        <w:ind w:left="540"/>
        <w:jc w:val="both"/>
        <w:rPr>
          <w:color w:val="FF0000"/>
          <w:sz w:val="22"/>
          <w:szCs w:val="22"/>
        </w:rPr>
      </w:pPr>
    </w:p>
    <w:p w:rsidR="00F36F94" w:rsidRPr="006058B2" w:rsidRDefault="00F36F94" w:rsidP="00633795">
      <w:pPr>
        <w:pStyle w:val="PargrafodaLista"/>
        <w:numPr>
          <w:ilvl w:val="0"/>
          <w:numId w:val="11"/>
        </w:numPr>
        <w:jc w:val="both"/>
        <w:rPr>
          <w:sz w:val="22"/>
          <w:szCs w:val="22"/>
        </w:rPr>
      </w:pPr>
      <w:r w:rsidRPr="006058B2">
        <w:rPr>
          <w:sz w:val="22"/>
          <w:szCs w:val="22"/>
        </w:rPr>
        <w:t xml:space="preserve">Caso, a qualquer tempo a </w:t>
      </w:r>
      <w:r w:rsidRPr="006058B2">
        <w:rPr>
          <w:b/>
          <w:bCs/>
          <w:sz w:val="22"/>
          <w:szCs w:val="22"/>
        </w:rPr>
        <w:t>CONTRATANTE ou a CONTRATADA</w:t>
      </w:r>
      <w:r w:rsidRPr="006058B2">
        <w:rPr>
          <w:sz w:val="22"/>
          <w:szCs w:val="22"/>
        </w:rPr>
        <w:t>, sejam favorecidas com benefícios fiscais, isenções e/ou reduções tributárias, as vantagens auferidas refletirão em uma redução de preço;</w:t>
      </w:r>
    </w:p>
    <w:p w:rsidR="00F36F94" w:rsidRPr="006058B2" w:rsidRDefault="00F36F94" w:rsidP="006058B2">
      <w:pPr>
        <w:jc w:val="both"/>
        <w:rPr>
          <w:color w:val="000000"/>
          <w:sz w:val="22"/>
          <w:szCs w:val="22"/>
        </w:rPr>
      </w:pPr>
    </w:p>
    <w:p w:rsidR="00F36F94" w:rsidRPr="006058B2" w:rsidRDefault="00F36F94" w:rsidP="006058B2">
      <w:pPr>
        <w:jc w:val="both"/>
        <w:rPr>
          <w:b/>
          <w:color w:val="0000FF"/>
          <w:sz w:val="22"/>
          <w:szCs w:val="22"/>
        </w:rPr>
      </w:pPr>
      <w:r w:rsidRPr="006058B2">
        <w:rPr>
          <w:b/>
          <w:color w:val="0000FF"/>
          <w:sz w:val="22"/>
          <w:szCs w:val="22"/>
        </w:rPr>
        <w:t>CLÁUSULA QUINTA – DOS PREÇOS E DOS CRÉDITOS ORÇAMENTÁRIOS</w:t>
      </w:r>
    </w:p>
    <w:p w:rsidR="00F36F94" w:rsidRPr="006058B2" w:rsidRDefault="00F36F94" w:rsidP="006058B2">
      <w:pPr>
        <w:jc w:val="both"/>
        <w:rPr>
          <w:b/>
          <w:sz w:val="22"/>
          <w:szCs w:val="22"/>
        </w:rPr>
      </w:pPr>
    </w:p>
    <w:p w:rsidR="00F36F94" w:rsidRPr="006058B2" w:rsidRDefault="00F36F94" w:rsidP="006058B2">
      <w:pPr>
        <w:jc w:val="both"/>
        <w:rPr>
          <w:sz w:val="22"/>
          <w:szCs w:val="22"/>
        </w:rPr>
      </w:pPr>
      <w:r w:rsidRPr="006058B2">
        <w:rPr>
          <w:b/>
          <w:color w:val="0000FF"/>
          <w:sz w:val="22"/>
          <w:szCs w:val="22"/>
        </w:rPr>
        <w:t xml:space="preserve">PARÁGRAFO PRIMEIRO: </w:t>
      </w:r>
      <w:r w:rsidRPr="006058B2">
        <w:rPr>
          <w:sz w:val="22"/>
          <w:szCs w:val="22"/>
        </w:rPr>
        <w:t>O valor do presente Contrato é de R$ ___ (___) de acordo com os valores especificados na Proposta de preços. Os preços contratuais não serão reajustados.</w:t>
      </w:r>
    </w:p>
    <w:p w:rsidR="00F36F94" w:rsidRPr="006058B2" w:rsidRDefault="00F36F94" w:rsidP="006058B2">
      <w:pPr>
        <w:ind w:left="540"/>
        <w:jc w:val="both"/>
        <w:rPr>
          <w:sz w:val="22"/>
          <w:szCs w:val="22"/>
        </w:rPr>
      </w:pPr>
    </w:p>
    <w:p w:rsidR="001A0588" w:rsidRPr="006058B2" w:rsidRDefault="00F36F94" w:rsidP="006058B2">
      <w:pPr>
        <w:pStyle w:val="Corpodetexto22"/>
        <w:jc w:val="both"/>
        <w:rPr>
          <w:b/>
          <w:color w:val="FF0000"/>
          <w:sz w:val="22"/>
          <w:szCs w:val="22"/>
        </w:rPr>
      </w:pPr>
      <w:r w:rsidRPr="006058B2">
        <w:rPr>
          <w:b/>
          <w:color w:val="0000FF"/>
          <w:sz w:val="22"/>
          <w:szCs w:val="22"/>
        </w:rPr>
        <w:t xml:space="preserve">PARÁGRAFO SEGUNDO: </w:t>
      </w:r>
      <w:r w:rsidRPr="006058B2">
        <w:rPr>
          <w:sz w:val="22"/>
          <w:szCs w:val="22"/>
        </w:rPr>
        <w:t xml:space="preserve">Todas as despesas decorrentes do fornecimento dos materiais/bens, objeto do presente Contrato, correrão à conta dos recursos consignados </w:t>
      </w:r>
      <w:r w:rsidRPr="006058B2">
        <w:rPr>
          <w:b/>
          <w:color w:val="FF0000"/>
          <w:sz w:val="22"/>
          <w:szCs w:val="22"/>
        </w:rPr>
        <w:t>na</w:t>
      </w:r>
      <w:r w:rsidRPr="006058B2">
        <w:rPr>
          <w:color w:val="FF0000"/>
          <w:sz w:val="22"/>
          <w:szCs w:val="22"/>
        </w:rPr>
        <w:t xml:space="preserve"> </w:t>
      </w:r>
      <w:r w:rsidRPr="006058B2">
        <w:rPr>
          <w:b/>
          <w:color w:val="FF0000"/>
          <w:sz w:val="22"/>
          <w:szCs w:val="22"/>
        </w:rPr>
        <w:t xml:space="preserve">Fonte de Recurso: </w:t>
      </w:r>
      <w:r w:rsidR="00FF2F5F">
        <w:rPr>
          <w:b/>
          <w:color w:val="FF0000"/>
          <w:sz w:val="22"/>
          <w:szCs w:val="22"/>
        </w:rPr>
        <w:t>32</w:t>
      </w:r>
      <w:r w:rsidR="00E47FAA" w:rsidRPr="006058B2">
        <w:rPr>
          <w:b/>
          <w:color w:val="FF0000"/>
          <w:sz w:val="22"/>
          <w:szCs w:val="22"/>
        </w:rPr>
        <w:t>0</w:t>
      </w:r>
      <w:r w:rsidR="00FF2F5F">
        <w:rPr>
          <w:b/>
          <w:color w:val="FF0000"/>
          <w:sz w:val="22"/>
          <w:szCs w:val="22"/>
        </w:rPr>
        <w:t>9</w:t>
      </w:r>
      <w:r w:rsidRPr="006058B2">
        <w:rPr>
          <w:b/>
          <w:color w:val="FF0000"/>
          <w:sz w:val="22"/>
          <w:szCs w:val="22"/>
        </w:rPr>
        <w:t xml:space="preserve"> – Recursos </w:t>
      </w:r>
      <w:r w:rsidR="00FF2F5F">
        <w:rPr>
          <w:b/>
          <w:color w:val="FF0000"/>
          <w:sz w:val="22"/>
          <w:szCs w:val="22"/>
        </w:rPr>
        <w:t>do SUS,</w:t>
      </w:r>
      <w:proofErr w:type="gramStart"/>
      <w:r w:rsidR="00FF2F5F">
        <w:rPr>
          <w:b/>
          <w:color w:val="FF0000"/>
          <w:sz w:val="22"/>
          <w:szCs w:val="22"/>
        </w:rPr>
        <w:t xml:space="preserve"> </w:t>
      </w:r>
      <w:r w:rsidRPr="006058B2">
        <w:rPr>
          <w:b/>
          <w:color w:val="FF0000"/>
          <w:sz w:val="22"/>
          <w:szCs w:val="22"/>
        </w:rPr>
        <w:t xml:space="preserve"> </w:t>
      </w:r>
      <w:proofErr w:type="gramEnd"/>
      <w:r w:rsidRPr="006058B2">
        <w:rPr>
          <w:b/>
          <w:color w:val="FF0000"/>
          <w:sz w:val="22"/>
          <w:szCs w:val="22"/>
        </w:rPr>
        <w:t xml:space="preserve">Programas de atividades – </w:t>
      </w:r>
      <w:r w:rsidR="00D13436">
        <w:rPr>
          <w:b/>
          <w:color w:val="FF0000"/>
          <w:sz w:val="22"/>
          <w:szCs w:val="22"/>
        </w:rPr>
        <w:t>400</w:t>
      </w:r>
      <w:r w:rsidR="00FF2F5F">
        <w:rPr>
          <w:b/>
          <w:color w:val="FF0000"/>
          <w:sz w:val="22"/>
          <w:szCs w:val="22"/>
        </w:rPr>
        <w:t>3</w:t>
      </w:r>
      <w:r w:rsidR="00E47FAA" w:rsidRPr="006058B2">
        <w:rPr>
          <w:b/>
          <w:color w:val="FF0000"/>
          <w:sz w:val="22"/>
          <w:szCs w:val="22"/>
        </w:rPr>
        <w:t xml:space="preserve"> </w:t>
      </w:r>
      <w:r w:rsidRPr="006058B2">
        <w:rPr>
          <w:b/>
          <w:color w:val="FF0000"/>
          <w:sz w:val="22"/>
          <w:szCs w:val="22"/>
        </w:rPr>
        <w:t xml:space="preserve"> Elemento de Despesa </w:t>
      </w:r>
      <w:r w:rsidR="00FF2F5F">
        <w:rPr>
          <w:b/>
          <w:color w:val="FF0000"/>
          <w:sz w:val="22"/>
          <w:szCs w:val="22"/>
        </w:rPr>
        <w:t>33</w:t>
      </w:r>
      <w:r w:rsidR="00E00D53" w:rsidRPr="006058B2">
        <w:rPr>
          <w:b/>
          <w:color w:val="FF0000"/>
          <w:sz w:val="22"/>
          <w:szCs w:val="22"/>
        </w:rPr>
        <w:t>.90.</w:t>
      </w:r>
      <w:r w:rsidR="00FF2F5F">
        <w:rPr>
          <w:b/>
          <w:color w:val="FF0000"/>
          <w:sz w:val="22"/>
          <w:szCs w:val="22"/>
        </w:rPr>
        <w:t>30</w:t>
      </w:r>
      <w:r w:rsidRPr="006058B2">
        <w:rPr>
          <w:b/>
          <w:color w:val="FF0000"/>
          <w:sz w:val="22"/>
          <w:szCs w:val="22"/>
        </w:rPr>
        <w:t>.</w:t>
      </w:r>
    </w:p>
    <w:p w:rsidR="001A0588" w:rsidRPr="006058B2" w:rsidRDefault="001A0588" w:rsidP="006058B2">
      <w:pPr>
        <w:pStyle w:val="Corpodetexto22"/>
        <w:jc w:val="both"/>
        <w:rPr>
          <w:b/>
          <w:color w:val="FF0000"/>
          <w:sz w:val="22"/>
          <w:szCs w:val="22"/>
        </w:rPr>
      </w:pPr>
    </w:p>
    <w:p w:rsidR="00D13436" w:rsidRDefault="00D13436" w:rsidP="00D13436">
      <w:pPr>
        <w:pStyle w:val="Corpodetexto22"/>
        <w:jc w:val="both"/>
        <w:rPr>
          <w:b/>
          <w:color w:val="0000FF"/>
          <w:sz w:val="22"/>
          <w:szCs w:val="22"/>
        </w:rPr>
      </w:pPr>
      <w:r w:rsidRPr="008D3814">
        <w:rPr>
          <w:b/>
          <w:color w:val="0000FF"/>
          <w:sz w:val="22"/>
          <w:szCs w:val="22"/>
        </w:rPr>
        <w:t>CLÁUSULA SEXTA – DO PAGAMENTO</w:t>
      </w:r>
    </w:p>
    <w:p w:rsidR="00026550" w:rsidRPr="001A0588" w:rsidRDefault="00026550" w:rsidP="00D13436">
      <w:pPr>
        <w:pStyle w:val="Corpodetexto22"/>
        <w:jc w:val="both"/>
        <w:rPr>
          <w:b/>
          <w:color w:val="FF0000"/>
          <w:sz w:val="22"/>
          <w:szCs w:val="22"/>
        </w:rPr>
      </w:pPr>
    </w:p>
    <w:p w:rsidR="00F73D9A" w:rsidRDefault="00F73D9A" w:rsidP="00F73D9A">
      <w:pPr>
        <w:autoSpaceDE w:val="0"/>
        <w:autoSpaceDN w:val="0"/>
        <w:adjustRightInd w:val="0"/>
        <w:jc w:val="both"/>
        <w:rPr>
          <w:bCs/>
          <w:color w:val="FF0000"/>
          <w:sz w:val="22"/>
          <w:szCs w:val="22"/>
        </w:rPr>
      </w:pPr>
      <w:r>
        <w:rPr>
          <w:bCs/>
          <w:color w:val="FF0000"/>
          <w:sz w:val="22"/>
          <w:szCs w:val="22"/>
        </w:rPr>
        <w:t xml:space="preserve">a) </w:t>
      </w:r>
      <w:r w:rsidRPr="009A74B4">
        <w:rPr>
          <w:bCs/>
          <w:color w:val="FF0000"/>
          <w:sz w:val="22"/>
          <w:szCs w:val="22"/>
        </w:rPr>
        <w:t xml:space="preserve">O pagamento, decorrente da entrega dos materiais objetos deste Termo de </w:t>
      </w:r>
      <w:proofErr w:type="gramStart"/>
      <w:r w:rsidRPr="009A74B4">
        <w:rPr>
          <w:bCs/>
          <w:color w:val="FF0000"/>
          <w:sz w:val="22"/>
          <w:szCs w:val="22"/>
        </w:rPr>
        <w:t>Referência ,</w:t>
      </w:r>
      <w:proofErr w:type="gramEnd"/>
      <w:r w:rsidRPr="009A74B4">
        <w:rPr>
          <w:bCs/>
          <w:color w:val="FF0000"/>
          <w:sz w:val="22"/>
          <w:szCs w:val="22"/>
        </w:rPr>
        <w:t xml:space="preserve"> será efetuado no prazo de até 30 (trinta) dias, contados a partir do aceite definitivo dos materiais, após a apresentação da respectiva documentação fiscal, devidamente atestada pelo setor competente, conforme dispõe o art. 40, inciso; XIV alínea “a”, combinado com o art. 73, inciso II, alínea “b”, da Lei n° 8.666/93 e alterações.</w:t>
      </w:r>
    </w:p>
    <w:p w:rsidR="00F73D9A" w:rsidRPr="009A74B4" w:rsidRDefault="00F73D9A" w:rsidP="00F73D9A">
      <w:pPr>
        <w:autoSpaceDE w:val="0"/>
        <w:autoSpaceDN w:val="0"/>
        <w:adjustRightInd w:val="0"/>
        <w:jc w:val="both"/>
        <w:rPr>
          <w:bCs/>
          <w:color w:val="FF0000"/>
          <w:sz w:val="22"/>
          <w:szCs w:val="22"/>
        </w:rPr>
      </w:pPr>
    </w:p>
    <w:p w:rsidR="00F73D9A" w:rsidRDefault="00F73D9A" w:rsidP="00F73D9A">
      <w:pPr>
        <w:autoSpaceDE w:val="0"/>
        <w:autoSpaceDN w:val="0"/>
        <w:adjustRightInd w:val="0"/>
        <w:jc w:val="both"/>
        <w:rPr>
          <w:bCs/>
          <w:color w:val="FF0000"/>
          <w:sz w:val="22"/>
          <w:szCs w:val="22"/>
        </w:rPr>
      </w:pPr>
      <w:r>
        <w:rPr>
          <w:bCs/>
          <w:color w:val="FF0000"/>
          <w:sz w:val="22"/>
          <w:szCs w:val="22"/>
        </w:rPr>
        <w:t xml:space="preserve">b) </w:t>
      </w:r>
      <w:r w:rsidRPr="009A74B4">
        <w:rPr>
          <w:bCs/>
          <w:color w:val="FF0000"/>
          <w:sz w:val="22"/>
          <w:szCs w:val="22"/>
        </w:rPr>
        <w:t xml:space="preserve">Não será efetuado qualquer pagamento </w:t>
      </w:r>
      <w:proofErr w:type="gramStart"/>
      <w:r w:rsidRPr="009A74B4">
        <w:rPr>
          <w:bCs/>
          <w:color w:val="FF0000"/>
          <w:sz w:val="22"/>
          <w:szCs w:val="22"/>
        </w:rPr>
        <w:t>à(</w:t>
      </w:r>
      <w:proofErr w:type="gramEnd"/>
      <w:r w:rsidRPr="009A74B4">
        <w:rPr>
          <w:bCs/>
          <w:color w:val="FF0000"/>
          <w:sz w:val="22"/>
          <w:szCs w:val="22"/>
        </w:rPr>
        <w:t>s) empresa(s) Contratada(s) enquanto houver pendência de liquidação da obrigação financeira em virtude de penalidade ou inadimplência contratual.</w:t>
      </w:r>
    </w:p>
    <w:p w:rsidR="00F73D9A" w:rsidRPr="009A74B4" w:rsidRDefault="00F73D9A" w:rsidP="00F73D9A">
      <w:pPr>
        <w:autoSpaceDE w:val="0"/>
        <w:autoSpaceDN w:val="0"/>
        <w:adjustRightInd w:val="0"/>
        <w:jc w:val="both"/>
        <w:rPr>
          <w:bCs/>
          <w:color w:val="FF0000"/>
          <w:sz w:val="22"/>
          <w:szCs w:val="22"/>
        </w:rPr>
      </w:pPr>
    </w:p>
    <w:p w:rsidR="00F73D9A" w:rsidRDefault="00F73D9A" w:rsidP="00F73D9A">
      <w:pPr>
        <w:autoSpaceDE w:val="0"/>
        <w:autoSpaceDN w:val="0"/>
        <w:adjustRightInd w:val="0"/>
        <w:jc w:val="both"/>
        <w:rPr>
          <w:bCs/>
          <w:color w:val="FF0000"/>
          <w:sz w:val="22"/>
          <w:szCs w:val="22"/>
        </w:rPr>
      </w:pPr>
      <w:r>
        <w:rPr>
          <w:bCs/>
          <w:color w:val="FF0000"/>
          <w:sz w:val="22"/>
          <w:szCs w:val="22"/>
        </w:rPr>
        <w:lastRenderedPageBreak/>
        <w:t xml:space="preserve">c) </w:t>
      </w:r>
      <w:r w:rsidRPr="009A74B4">
        <w:rPr>
          <w:bCs/>
          <w:color w:val="FF0000"/>
          <w:sz w:val="22"/>
          <w:szCs w:val="22"/>
        </w:rPr>
        <w:t>Ocorrendo erro no documento da cobrança, este será devolvido e o pagamento será sustado para que a Contratada tome as medidas necessárias, passando o prazo para o pagamento a ser contado a partir da data da reapresentação do mesmo.</w:t>
      </w:r>
    </w:p>
    <w:p w:rsidR="00F73D9A" w:rsidRPr="009A74B4" w:rsidRDefault="00F73D9A" w:rsidP="00F73D9A">
      <w:pPr>
        <w:autoSpaceDE w:val="0"/>
        <w:autoSpaceDN w:val="0"/>
        <w:adjustRightInd w:val="0"/>
        <w:jc w:val="both"/>
        <w:rPr>
          <w:bCs/>
          <w:color w:val="FF0000"/>
          <w:sz w:val="22"/>
          <w:szCs w:val="22"/>
        </w:rPr>
      </w:pPr>
    </w:p>
    <w:p w:rsidR="00F73D9A" w:rsidRDefault="00F73D9A" w:rsidP="00F73D9A">
      <w:pPr>
        <w:autoSpaceDE w:val="0"/>
        <w:autoSpaceDN w:val="0"/>
        <w:adjustRightInd w:val="0"/>
        <w:jc w:val="both"/>
        <w:rPr>
          <w:bCs/>
          <w:color w:val="FF0000"/>
          <w:sz w:val="22"/>
          <w:szCs w:val="22"/>
        </w:rPr>
      </w:pPr>
      <w:r>
        <w:rPr>
          <w:bCs/>
          <w:color w:val="FF0000"/>
          <w:sz w:val="22"/>
          <w:szCs w:val="22"/>
        </w:rPr>
        <w:t xml:space="preserve">d) </w:t>
      </w:r>
      <w:r w:rsidRPr="009A74B4">
        <w:rPr>
          <w:bCs/>
          <w:color w:val="FF0000"/>
          <w:sz w:val="22"/>
          <w:szCs w:val="22"/>
        </w:rPr>
        <w:t>Caso se constate erro ou irregularidade na Nota Fiscal, a FHEMERON, a seu critério, poderá devolvê-la, para as devidas correções, ou aceitá-la, com a glosa da parte que considerar indevida.</w:t>
      </w:r>
    </w:p>
    <w:p w:rsidR="00F73D9A" w:rsidRPr="009A74B4" w:rsidRDefault="00F73D9A" w:rsidP="00F73D9A">
      <w:pPr>
        <w:autoSpaceDE w:val="0"/>
        <w:autoSpaceDN w:val="0"/>
        <w:adjustRightInd w:val="0"/>
        <w:jc w:val="both"/>
        <w:rPr>
          <w:bCs/>
          <w:color w:val="FF0000"/>
          <w:sz w:val="22"/>
          <w:szCs w:val="22"/>
        </w:rPr>
      </w:pPr>
    </w:p>
    <w:p w:rsidR="00F73D9A" w:rsidRDefault="00F73D9A" w:rsidP="00F73D9A">
      <w:pPr>
        <w:autoSpaceDE w:val="0"/>
        <w:autoSpaceDN w:val="0"/>
        <w:adjustRightInd w:val="0"/>
        <w:jc w:val="both"/>
        <w:rPr>
          <w:bCs/>
          <w:color w:val="FF0000"/>
          <w:sz w:val="22"/>
          <w:szCs w:val="22"/>
        </w:rPr>
      </w:pPr>
      <w:r>
        <w:rPr>
          <w:bCs/>
          <w:color w:val="FF0000"/>
          <w:sz w:val="22"/>
          <w:szCs w:val="22"/>
        </w:rPr>
        <w:t xml:space="preserve">e) </w:t>
      </w:r>
      <w:r w:rsidRPr="009A74B4">
        <w:rPr>
          <w:bCs/>
          <w:color w:val="FF0000"/>
          <w:sz w:val="22"/>
          <w:szCs w:val="22"/>
        </w:rPr>
        <w:t>Na hipótese de devolução, a Nota Fiscal será considerada como não apresentada, para fins de atendimento das condições contratuais.</w:t>
      </w:r>
    </w:p>
    <w:p w:rsidR="00F73D9A" w:rsidRPr="009A74B4" w:rsidRDefault="00F73D9A" w:rsidP="00F73D9A">
      <w:pPr>
        <w:autoSpaceDE w:val="0"/>
        <w:autoSpaceDN w:val="0"/>
        <w:adjustRightInd w:val="0"/>
        <w:jc w:val="both"/>
        <w:rPr>
          <w:bCs/>
          <w:color w:val="FF0000"/>
          <w:sz w:val="22"/>
          <w:szCs w:val="22"/>
        </w:rPr>
      </w:pPr>
    </w:p>
    <w:p w:rsidR="00F73D9A" w:rsidRDefault="00F73D9A" w:rsidP="00F73D9A">
      <w:pPr>
        <w:autoSpaceDE w:val="0"/>
        <w:autoSpaceDN w:val="0"/>
        <w:adjustRightInd w:val="0"/>
        <w:jc w:val="both"/>
        <w:rPr>
          <w:bCs/>
          <w:color w:val="FF0000"/>
          <w:sz w:val="22"/>
          <w:szCs w:val="22"/>
        </w:rPr>
      </w:pPr>
      <w:r>
        <w:rPr>
          <w:bCs/>
          <w:color w:val="FF0000"/>
          <w:sz w:val="22"/>
          <w:szCs w:val="22"/>
        </w:rPr>
        <w:t xml:space="preserve">f) </w:t>
      </w:r>
      <w:r w:rsidRPr="009A74B4">
        <w:rPr>
          <w:bCs/>
          <w:color w:val="FF0000"/>
          <w:sz w:val="22"/>
          <w:szCs w:val="22"/>
        </w:rPr>
        <w:t>A Administração não pagará, sem que tenha autorização prévia e formalmente, nenhum compromisso que lhe venha a ser cobrado diretamente por terceiros, seja ou não instituições financeiras.</w:t>
      </w:r>
    </w:p>
    <w:p w:rsidR="00F73D9A" w:rsidRPr="009A74B4" w:rsidRDefault="00F73D9A" w:rsidP="00F73D9A">
      <w:pPr>
        <w:autoSpaceDE w:val="0"/>
        <w:autoSpaceDN w:val="0"/>
        <w:adjustRightInd w:val="0"/>
        <w:jc w:val="both"/>
        <w:rPr>
          <w:bCs/>
          <w:color w:val="FF0000"/>
          <w:sz w:val="22"/>
          <w:szCs w:val="22"/>
        </w:rPr>
      </w:pPr>
    </w:p>
    <w:p w:rsidR="00F73D9A" w:rsidRDefault="00F73D9A" w:rsidP="00F73D9A">
      <w:pPr>
        <w:autoSpaceDE w:val="0"/>
        <w:autoSpaceDN w:val="0"/>
        <w:adjustRightInd w:val="0"/>
        <w:jc w:val="both"/>
        <w:rPr>
          <w:bCs/>
          <w:color w:val="FF0000"/>
          <w:sz w:val="22"/>
          <w:szCs w:val="22"/>
        </w:rPr>
      </w:pPr>
      <w:r>
        <w:rPr>
          <w:bCs/>
          <w:color w:val="FF0000"/>
          <w:sz w:val="22"/>
          <w:szCs w:val="22"/>
        </w:rPr>
        <w:t xml:space="preserve">g) </w:t>
      </w:r>
      <w:r w:rsidRPr="009A74B4">
        <w:rPr>
          <w:bCs/>
          <w:color w:val="FF0000"/>
          <w:sz w:val="22"/>
          <w:szCs w:val="22"/>
        </w:rPr>
        <w:t>Os eventuais encargos financeiros, processuais e outros, decorrentes da inobservância, pela licitante, de prazo de pagamento, serão de sua exclusiva responsabilidade.</w:t>
      </w:r>
    </w:p>
    <w:p w:rsidR="00F73D9A" w:rsidRPr="009A74B4" w:rsidRDefault="00F73D9A" w:rsidP="00F73D9A">
      <w:pPr>
        <w:autoSpaceDE w:val="0"/>
        <w:autoSpaceDN w:val="0"/>
        <w:adjustRightInd w:val="0"/>
        <w:jc w:val="both"/>
        <w:rPr>
          <w:bCs/>
          <w:color w:val="FF0000"/>
          <w:sz w:val="22"/>
          <w:szCs w:val="22"/>
        </w:rPr>
      </w:pPr>
    </w:p>
    <w:p w:rsidR="00F73D9A" w:rsidRDefault="00F73D9A" w:rsidP="00F73D9A">
      <w:pPr>
        <w:autoSpaceDE w:val="0"/>
        <w:autoSpaceDN w:val="0"/>
        <w:adjustRightInd w:val="0"/>
        <w:jc w:val="both"/>
        <w:rPr>
          <w:bCs/>
          <w:color w:val="FF0000"/>
          <w:sz w:val="22"/>
          <w:szCs w:val="22"/>
        </w:rPr>
      </w:pPr>
      <w:r>
        <w:rPr>
          <w:bCs/>
          <w:color w:val="FF0000"/>
          <w:sz w:val="22"/>
          <w:szCs w:val="22"/>
        </w:rPr>
        <w:t xml:space="preserve">h) </w:t>
      </w:r>
      <w:r w:rsidRPr="009A74B4">
        <w:rPr>
          <w:bCs/>
          <w:color w:val="FF0000"/>
          <w:sz w:val="22"/>
          <w:szCs w:val="22"/>
        </w:rPr>
        <w:t>A FHEMERON efetuará retenção, na fonte, dos tributos e contribuições sobre todos os pagamentos à EMPRESA FORNECEDORA.</w:t>
      </w:r>
    </w:p>
    <w:p w:rsidR="00F73D9A" w:rsidRPr="009A74B4" w:rsidRDefault="00F73D9A" w:rsidP="00F73D9A">
      <w:pPr>
        <w:autoSpaceDE w:val="0"/>
        <w:autoSpaceDN w:val="0"/>
        <w:adjustRightInd w:val="0"/>
        <w:jc w:val="both"/>
        <w:rPr>
          <w:bCs/>
          <w:color w:val="FF0000"/>
          <w:sz w:val="22"/>
          <w:szCs w:val="22"/>
        </w:rPr>
      </w:pPr>
    </w:p>
    <w:p w:rsidR="00F73D9A" w:rsidRDefault="00F73D9A" w:rsidP="00F73D9A">
      <w:pPr>
        <w:autoSpaceDE w:val="0"/>
        <w:autoSpaceDN w:val="0"/>
        <w:adjustRightInd w:val="0"/>
        <w:jc w:val="both"/>
        <w:rPr>
          <w:bCs/>
          <w:color w:val="FF0000"/>
          <w:sz w:val="22"/>
          <w:szCs w:val="22"/>
        </w:rPr>
      </w:pPr>
      <w:r>
        <w:rPr>
          <w:bCs/>
          <w:color w:val="FF0000"/>
          <w:sz w:val="22"/>
          <w:szCs w:val="22"/>
        </w:rPr>
        <w:t xml:space="preserve">i) </w:t>
      </w:r>
      <w:r w:rsidRPr="009A74B4">
        <w:rPr>
          <w:bCs/>
          <w:color w:val="FF0000"/>
          <w:sz w:val="22"/>
          <w:szCs w:val="22"/>
        </w:rPr>
        <w:t xml:space="preserve">Em hipótese alguma será concedido reajustamento dos preços propostos e o valor constante da Nota Fiscal/Fatura, quando da sua apresentação, não sofrerá qualquer atualização monetária até o efetivo pagamento. </w:t>
      </w:r>
    </w:p>
    <w:p w:rsidR="00F73D9A" w:rsidRPr="009A74B4" w:rsidRDefault="00F73D9A" w:rsidP="00F73D9A">
      <w:pPr>
        <w:autoSpaceDE w:val="0"/>
        <w:autoSpaceDN w:val="0"/>
        <w:adjustRightInd w:val="0"/>
        <w:jc w:val="both"/>
        <w:rPr>
          <w:bCs/>
          <w:color w:val="FF0000"/>
          <w:sz w:val="22"/>
          <w:szCs w:val="22"/>
        </w:rPr>
      </w:pPr>
    </w:p>
    <w:p w:rsidR="00F73D9A" w:rsidRPr="009A74B4" w:rsidRDefault="00F73D9A" w:rsidP="00F73D9A">
      <w:pPr>
        <w:autoSpaceDE w:val="0"/>
        <w:autoSpaceDN w:val="0"/>
        <w:adjustRightInd w:val="0"/>
        <w:jc w:val="both"/>
        <w:rPr>
          <w:bCs/>
          <w:color w:val="FF0000"/>
          <w:sz w:val="22"/>
          <w:szCs w:val="22"/>
        </w:rPr>
      </w:pPr>
      <w:r>
        <w:rPr>
          <w:bCs/>
          <w:color w:val="FF0000"/>
          <w:sz w:val="22"/>
          <w:szCs w:val="22"/>
        </w:rPr>
        <w:t xml:space="preserve">j) </w:t>
      </w:r>
      <w:r w:rsidRPr="009A74B4">
        <w:rPr>
          <w:bCs/>
          <w:color w:val="FF0000"/>
          <w:sz w:val="22"/>
          <w:szCs w:val="22"/>
        </w:rPr>
        <w:t>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w:t>
      </w:r>
      <w:proofErr w:type="gramStart"/>
      <w:r w:rsidRPr="009A74B4">
        <w:rPr>
          <w:bCs/>
          <w:color w:val="FF0000"/>
          <w:sz w:val="22"/>
          <w:szCs w:val="22"/>
        </w:rPr>
        <w:t xml:space="preserve">  </w:t>
      </w:r>
      <w:proofErr w:type="gramEnd"/>
      <w:r w:rsidRPr="009A74B4">
        <w:rPr>
          <w:bCs/>
          <w:color w:val="FF0000"/>
          <w:sz w:val="22"/>
          <w:szCs w:val="22"/>
        </w:rPr>
        <w:t>Certidão Negativa Federal e Certidão Negativa de Débitos Trabalhistas.</w:t>
      </w:r>
    </w:p>
    <w:p w:rsidR="00F73D9A" w:rsidRPr="006058B2" w:rsidRDefault="00F73D9A" w:rsidP="00F73D9A">
      <w:pPr>
        <w:pStyle w:val="NormalWeb"/>
        <w:spacing w:before="0" w:after="0"/>
        <w:jc w:val="center"/>
        <w:rPr>
          <w:color w:val="FF0000"/>
          <w:sz w:val="22"/>
          <w:szCs w:val="22"/>
        </w:rPr>
      </w:pPr>
    </w:p>
    <w:p w:rsidR="00E47FAA" w:rsidRPr="006058B2" w:rsidRDefault="00E47FAA" w:rsidP="006058B2">
      <w:pPr>
        <w:jc w:val="both"/>
        <w:rPr>
          <w:b/>
          <w:color w:val="0000FF"/>
          <w:sz w:val="22"/>
          <w:szCs w:val="22"/>
        </w:rPr>
      </w:pPr>
    </w:p>
    <w:p w:rsidR="00F36F94" w:rsidRPr="006058B2" w:rsidRDefault="00F36F94" w:rsidP="006058B2">
      <w:pPr>
        <w:jc w:val="both"/>
        <w:rPr>
          <w:b/>
          <w:color w:val="0000FF"/>
          <w:sz w:val="22"/>
          <w:szCs w:val="22"/>
        </w:rPr>
      </w:pPr>
      <w:r w:rsidRPr="006058B2">
        <w:rPr>
          <w:b/>
          <w:color w:val="0000FF"/>
          <w:sz w:val="22"/>
          <w:szCs w:val="22"/>
        </w:rPr>
        <w:t>CLÁUSULA SÉTIMA – DA VIGÊNCIA</w:t>
      </w:r>
    </w:p>
    <w:p w:rsidR="001A0588" w:rsidRPr="006058B2" w:rsidRDefault="001A0588" w:rsidP="006058B2">
      <w:pPr>
        <w:jc w:val="both"/>
        <w:rPr>
          <w:b/>
          <w:color w:val="0000FF"/>
          <w:sz w:val="22"/>
          <w:szCs w:val="22"/>
        </w:rPr>
      </w:pPr>
    </w:p>
    <w:p w:rsidR="00F36F94" w:rsidRPr="006058B2" w:rsidRDefault="00F36F94" w:rsidP="006058B2">
      <w:pPr>
        <w:jc w:val="both"/>
        <w:rPr>
          <w:sz w:val="22"/>
          <w:szCs w:val="22"/>
        </w:rPr>
      </w:pPr>
      <w:r w:rsidRPr="006058B2">
        <w:rPr>
          <w:b/>
          <w:color w:val="0000FF"/>
          <w:sz w:val="22"/>
          <w:szCs w:val="22"/>
        </w:rPr>
        <w:t>PARÁGRAFO PRIMEIRO:</w:t>
      </w:r>
      <w:r w:rsidRPr="006058B2">
        <w:rPr>
          <w:color w:val="000000"/>
          <w:sz w:val="22"/>
          <w:szCs w:val="22"/>
        </w:rPr>
        <w:t xml:space="preserve"> </w:t>
      </w:r>
      <w:r w:rsidRPr="006058B2">
        <w:rPr>
          <w:sz w:val="22"/>
          <w:szCs w:val="22"/>
        </w:rPr>
        <w:t xml:space="preserve">A vigência do Contrato será </w:t>
      </w:r>
      <w:r w:rsidRPr="006058B2">
        <w:rPr>
          <w:b/>
          <w:bCs/>
          <w:color w:val="FF0000"/>
          <w:sz w:val="22"/>
          <w:szCs w:val="22"/>
        </w:rPr>
        <w:t>de</w:t>
      </w:r>
      <w:r w:rsidRPr="006058B2">
        <w:rPr>
          <w:color w:val="FF0000"/>
          <w:sz w:val="22"/>
          <w:szCs w:val="22"/>
        </w:rPr>
        <w:t xml:space="preserve"> </w:t>
      </w:r>
      <w:r w:rsidRPr="006058B2">
        <w:rPr>
          <w:b/>
          <w:color w:val="FF0000"/>
          <w:sz w:val="22"/>
          <w:szCs w:val="22"/>
        </w:rPr>
        <w:t>12</w:t>
      </w:r>
      <w:r w:rsidRPr="006058B2">
        <w:rPr>
          <w:b/>
          <w:bCs/>
          <w:color w:val="FF0000"/>
          <w:sz w:val="22"/>
          <w:szCs w:val="22"/>
        </w:rPr>
        <w:t xml:space="preserve"> (doze) meses</w:t>
      </w:r>
      <w:r w:rsidRPr="006058B2">
        <w:rPr>
          <w:b/>
          <w:bCs/>
          <w:sz w:val="22"/>
          <w:szCs w:val="22"/>
        </w:rPr>
        <w:t>,</w:t>
      </w:r>
      <w:r w:rsidRPr="006058B2">
        <w:rPr>
          <w:sz w:val="22"/>
          <w:szCs w:val="22"/>
        </w:rPr>
        <w:t xml:space="preserve"> contados a partir de sua assinatura, admitida a prorrogação nos termos da lei, mediante termo aditivo, persistindo as obrigações, especialmente as decorrentes da garantia.</w:t>
      </w:r>
    </w:p>
    <w:p w:rsidR="00F36F94" w:rsidRPr="006058B2" w:rsidRDefault="00F36F94" w:rsidP="006058B2">
      <w:pPr>
        <w:ind w:firstLine="1134"/>
        <w:jc w:val="both"/>
        <w:rPr>
          <w:sz w:val="22"/>
          <w:szCs w:val="22"/>
        </w:rPr>
      </w:pPr>
    </w:p>
    <w:p w:rsidR="00F36F94" w:rsidRPr="006058B2" w:rsidRDefault="00F36F94" w:rsidP="006058B2">
      <w:pPr>
        <w:jc w:val="both"/>
        <w:rPr>
          <w:sz w:val="22"/>
          <w:szCs w:val="22"/>
        </w:rPr>
      </w:pPr>
      <w:r w:rsidRPr="006058B2">
        <w:rPr>
          <w:b/>
          <w:color w:val="0000FF"/>
          <w:sz w:val="22"/>
          <w:szCs w:val="22"/>
        </w:rPr>
        <w:t>PARÁGRAFO SEGUNDO:</w:t>
      </w:r>
      <w:r w:rsidRPr="006058B2">
        <w:rPr>
          <w:color w:val="000000"/>
          <w:sz w:val="22"/>
          <w:szCs w:val="22"/>
        </w:rPr>
        <w:t xml:space="preserve"> </w:t>
      </w:r>
      <w:r w:rsidRPr="006058B2">
        <w:rPr>
          <w:sz w:val="22"/>
          <w:szCs w:val="22"/>
        </w:rPr>
        <w:t>Na execução do Contrato serão observados os seguintes prazos:</w:t>
      </w:r>
    </w:p>
    <w:p w:rsidR="00F36F94" w:rsidRPr="006058B2" w:rsidRDefault="00F36F94" w:rsidP="006058B2">
      <w:pPr>
        <w:ind w:left="540"/>
        <w:jc w:val="both"/>
        <w:rPr>
          <w:sz w:val="22"/>
          <w:szCs w:val="22"/>
        </w:rPr>
      </w:pPr>
    </w:p>
    <w:p w:rsidR="00D13436" w:rsidRPr="008D3814" w:rsidRDefault="00D13436" w:rsidP="00D13436">
      <w:pPr>
        <w:jc w:val="both"/>
        <w:rPr>
          <w:sz w:val="22"/>
          <w:szCs w:val="22"/>
        </w:rPr>
      </w:pPr>
      <w:r w:rsidRPr="008D3814">
        <w:rPr>
          <w:b/>
          <w:sz w:val="22"/>
          <w:szCs w:val="22"/>
        </w:rPr>
        <w:t xml:space="preserve">a) </w:t>
      </w:r>
      <w:r w:rsidRPr="008D3814">
        <w:rPr>
          <w:sz w:val="22"/>
          <w:szCs w:val="22"/>
        </w:rPr>
        <w:t xml:space="preserve">O prazo de entrega do objeto contratual </w:t>
      </w:r>
      <w:r>
        <w:rPr>
          <w:sz w:val="22"/>
          <w:szCs w:val="22"/>
        </w:rPr>
        <w:t>será</w:t>
      </w:r>
      <w:r w:rsidRPr="008D3814">
        <w:rPr>
          <w:sz w:val="22"/>
          <w:szCs w:val="22"/>
        </w:rPr>
        <w:t xml:space="preserve"> de </w:t>
      </w:r>
      <w:r w:rsidRPr="008D3814">
        <w:rPr>
          <w:b/>
          <w:color w:val="FF0000"/>
          <w:sz w:val="22"/>
          <w:szCs w:val="22"/>
        </w:rPr>
        <w:t>no máximo 30 (trinta) dias</w:t>
      </w:r>
      <w:r w:rsidRPr="008D3814">
        <w:rPr>
          <w:sz w:val="22"/>
          <w:szCs w:val="22"/>
        </w:rPr>
        <w:t>, a partir do recebimento da Nota de Empenho;</w:t>
      </w:r>
    </w:p>
    <w:p w:rsidR="00D13436" w:rsidRPr="008D3814" w:rsidRDefault="00D13436" w:rsidP="00D13436">
      <w:pPr>
        <w:jc w:val="both"/>
        <w:rPr>
          <w:sz w:val="22"/>
          <w:szCs w:val="22"/>
        </w:rPr>
      </w:pPr>
      <w:r w:rsidRPr="008D3814">
        <w:rPr>
          <w:b/>
          <w:sz w:val="22"/>
          <w:szCs w:val="22"/>
        </w:rPr>
        <w:t xml:space="preserve">b) </w:t>
      </w:r>
      <w:r w:rsidRPr="008D3814">
        <w:rPr>
          <w:sz w:val="22"/>
          <w:szCs w:val="22"/>
        </w:rPr>
        <w:t xml:space="preserve">O prazo a que se refere </w:t>
      </w:r>
      <w:proofErr w:type="gramStart"/>
      <w:r w:rsidRPr="008D3814">
        <w:rPr>
          <w:sz w:val="22"/>
          <w:szCs w:val="22"/>
        </w:rPr>
        <w:t>a</w:t>
      </w:r>
      <w:proofErr w:type="gramEnd"/>
      <w:r w:rsidRPr="008D3814">
        <w:rPr>
          <w:sz w:val="22"/>
          <w:szCs w:val="22"/>
        </w:rPr>
        <w:t xml:space="preserve"> alínea anterior, embora contados da data do recebimento da Nota de Empenho, quando se tratar de materiais/bens adquiridos no mercado externo, exclui o tempo necessário à liberação dos materiais/bens no porto e/ou aeroporto de destino;</w:t>
      </w:r>
    </w:p>
    <w:p w:rsidR="00D13436" w:rsidRPr="008D3814" w:rsidRDefault="00D13436" w:rsidP="00D13436">
      <w:pPr>
        <w:jc w:val="both"/>
        <w:rPr>
          <w:sz w:val="22"/>
          <w:szCs w:val="22"/>
        </w:rPr>
      </w:pPr>
      <w:r w:rsidRPr="008D3814">
        <w:rPr>
          <w:b/>
          <w:sz w:val="22"/>
          <w:szCs w:val="22"/>
        </w:rPr>
        <w:t xml:space="preserve">c) </w:t>
      </w:r>
      <w:r w:rsidRPr="008D3814">
        <w:rPr>
          <w:sz w:val="22"/>
          <w:szCs w:val="22"/>
        </w:rPr>
        <w:t>Provisoriamente, para efeito de posterior verificação da conformidade do material com a especific</w:t>
      </w:r>
      <w:r>
        <w:rPr>
          <w:sz w:val="22"/>
          <w:szCs w:val="22"/>
        </w:rPr>
        <w:t xml:space="preserve">ação, no prazo máximo de até </w:t>
      </w:r>
      <w:r>
        <w:rPr>
          <w:color w:val="FF0000"/>
          <w:sz w:val="22"/>
          <w:szCs w:val="22"/>
        </w:rPr>
        <w:t>05 (cinco)</w:t>
      </w:r>
      <w:r w:rsidRPr="008D3814">
        <w:rPr>
          <w:sz w:val="22"/>
          <w:szCs w:val="22"/>
        </w:rPr>
        <w:t xml:space="preserve"> dias após a sua entrega;</w:t>
      </w:r>
    </w:p>
    <w:p w:rsidR="00D13436" w:rsidRPr="008D3814" w:rsidRDefault="00D13436" w:rsidP="00D13436">
      <w:pPr>
        <w:jc w:val="both"/>
        <w:rPr>
          <w:sz w:val="22"/>
          <w:szCs w:val="22"/>
        </w:rPr>
      </w:pPr>
      <w:r w:rsidRPr="008D3814">
        <w:rPr>
          <w:b/>
          <w:sz w:val="22"/>
          <w:szCs w:val="22"/>
        </w:rPr>
        <w:t>d)</w:t>
      </w:r>
      <w:r w:rsidRPr="008D3814">
        <w:rPr>
          <w:sz w:val="22"/>
          <w:szCs w:val="22"/>
        </w:rPr>
        <w:t xml:space="preserve"> Definitivamente, após a verificação da qualidade e quantidade do material e </w:t>
      </w:r>
      <w:proofErr w:type="spellStart"/>
      <w:r w:rsidRPr="008D3814">
        <w:rPr>
          <w:sz w:val="22"/>
          <w:szCs w:val="22"/>
        </w:rPr>
        <w:t>conseqüente</w:t>
      </w:r>
      <w:proofErr w:type="spellEnd"/>
      <w:r w:rsidRPr="008D3814">
        <w:rPr>
          <w:sz w:val="22"/>
          <w:szCs w:val="22"/>
        </w:rPr>
        <w:t xml:space="preserve"> aceita</w:t>
      </w:r>
      <w:r>
        <w:rPr>
          <w:sz w:val="22"/>
          <w:szCs w:val="22"/>
        </w:rPr>
        <w:t xml:space="preserve">ção, no prazo máximo de até </w:t>
      </w:r>
      <w:r w:rsidRPr="00B92A4D">
        <w:rPr>
          <w:color w:val="FF0000"/>
          <w:sz w:val="22"/>
          <w:szCs w:val="22"/>
        </w:rPr>
        <w:t>10 (dez)</w:t>
      </w:r>
      <w:r w:rsidRPr="008D3814">
        <w:rPr>
          <w:sz w:val="22"/>
          <w:szCs w:val="22"/>
        </w:rPr>
        <w:t xml:space="preserve"> dias após o recebimento provisório.</w:t>
      </w:r>
    </w:p>
    <w:p w:rsidR="00F36F94" w:rsidRPr="006058B2" w:rsidRDefault="00F36F94" w:rsidP="006058B2">
      <w:pPr>
        <w:jc w:val="both"/>
        <w:rPr>
          <w:sz w:val="22"/>
          <w:szCs w:val="22"/>
        </w:rPr>
      </w:pPr>
    </w:p>
    <w:p w:rsidR="00F36F94" w:rsidRPr="006058B2" w:rsidRDefault="00F36F94" w:rsidP="006058B2">
      <w:pPr>
        <w:jc w:val="both"/>
        <w:rPr>
          <w:b/>
          <w:color w:val="0000FF"/>
          <w:sz w:val="22"/>
          <w:szCs w:val="22"/>
        </w:rPr>
      </w:pPr>
      <w:r w:rsidRPr="006058B2">
        <w:rPr>
          <w:b/>
          <w:color w:val="0000FF"/>
          <w:sz w:val="22"/>
          <w:szCs w:val="22"/>
        </w:rPr>
        <w:t>CLÁUSULA OITAVA – DA GARANTIA DE EXECUÇÃO CONTRATUAL</w:t>
      </w:r>
    </w:p>
    <w:p w:rsidR="00F36F94" w:rsidRPr="006058B2" w:rsidRDefault="00F36F94" w:rsidP="006058B2">
      <w:pPr>
        <w:jc w:val="both"/>
        <w:rPr>
          <w:b/>
          <w:sz w:val="22"/>
          <w:szCs w:val="22"/>
        </w:rPr>
      </w:pPr>
    </w:p>
    <w:p w:rsidR="00F36F94" w:rsidRPr="006058B2" w:rsidRDefault="00F36F94" w:rsidP="006058B2">
      <w:pPr>
        <w:jc w:val="both"/>
        <w:rPr>
          <w:sz w:val="22"/>
          <w:szCs w:val="22"/>
        </w:rPr>
      </w:pPr>
      <w:r w:rsidRPr="006058B2">
        <w:rPr>
          <w:b/>
          <w:color w:val="0000FF"/>
          <w:sz w:val="22"/>
          <w:szCs w:val="22"/>
        </w:rPr>
        <w:t>PARÁGRAFO PRIMEIRO:</w:t>
      </w:r>
      <w:r w:rsidRPr="006058B2">
        <w:rPr>
          <w:color w:val="000000"/>
          <w:sz w:val="22"/>
          <w:szCs w:val="22"/>
        </w:rPr>
        <w:t xml:space="preserve"> </w:t>
      </w:r>
      <w:r w:rsidRPr="006058B2">
        <w:rPr>
          <w:sz w:val="22"/>
          <w:szCs w:val="22"/>
        </w:rPr>
        <w:t xml:space="preserve">A </w:t>
      </w:r>
      <w:r w:rsidRPr="006058B2">
        <w:rPr>
          <w:b/>
          <w:sz w:val="22"/>
          <w:szCs w:val="22"/>
        </w:rPr>
        <w:t>CONTRATADA</w:t>
      </w:r>
      <w:r w:rsidRPr="006058B2">
        <w:rPr>
          <w:sz w:val="22"/>
          <w:szCs w:val="22"/>
        </w:rPr>
        <w:t xml:space="preserve"> prestou garantia no valor de R$ ___ (___), correspondente a 5% (cinco por cento) do valor do Contrato, na modalidade de ___</w:t>
      </w:r>
      <w:proofErr w:type="gramStart"/>
      <w:r w:rsidRPr="006058B2">
        <w:rPr>
          <w:sz w:val="22"/>
          <w:szCs w:val="22"/>
        </w:rPr>
        <w:t>(</w:t>
      </w:r>
      <w:proofErr w:type="gramEnd"/>
      <w:r w:rsidRPr="006058B2">
        <w:rPr>
          <w:sz w:val="22"/>
          <w:szCs w:val="22"/>
        </w:rPr>
        <w:t>____) ___ .</w:t>
      </w:r>
    </w:p>
    <w:p w:rsidR="00F36F94" w:rsidRPr="006058B2" w:rsidRDefault="00F36F94" w:rsidP="006058B2">
      <w:pPr>
        <w:jc w:val="both"/>
        <w:rPr>
          <w:b/>
          <w:sz w:val="22"/>
          <w:szCs w:val="22"/>
        </w:rPr>
      </w:pPr>
    </w:p>
    <w:p w:rsidR="00F36F94" w:rsidRPr="006058B2" w:rsidRDefault="00F36F94" w:rsidP="006058B2">
      <w:pPr>
        <w:jc w:val="both"/>
        <w:rPr>
          <w:sz w:val="22"/>
          <w:szCs w:val="22"/>
        </w:rPr>
      </w:pPr>
      <w:r w:rsidRPr="006058B2">
        <w:rPr>
          <w:b/>
          <w:color w:val="0000FF"/>
          <w:sz w:val="22"/>
          <w:szCs w:val="22"/>
        </w:rPr>
        <w:t>PARÁGRAFO SEGUNDO:</w:t>
      </w:r>
      <w:r w:rsidRPr="006058B2">
        <w:rPr>
          <w:sz w:val="22"/>
          <w:szCs w:val="22"/>
        </w:rPr>
        <w:t xml:space="preserve"> A </w:t>
      </w:r>
      <w:r w:rsidRPr="006058B2">
        <w:rPr>
          <w:b/>
          <w:sz w:val="22"/>
          <w:szCs w:val="22"/>
        </w:rPr>
        <w:t>CONTRATANTE</w:t>
      </w:r>
      <w:r w:rsidRPr="006058B2">
        <w:rPr>
          <w:sz w:val="22"/>
          <w:szCs w:val="22"/>
        </w:rPr>
        <w:t xml:space="preserve"> fica autorizada a utilizar a garantia para corrigir imperfeições na execução do objeto deste Contrato ou para reparar danos decorrentes da ação ou omissão da </w:t>
      </w:r>
      <w:r w:rsidRPr="006058B2">
        <w:rPr>
          <w:b/>
          <w:sz w:val="22"/>
          <w:szCs w:val="22"/>
        </w:rPr>
        <w:t>CONTRATADA</w:t>
      </w:r>
      <w:r w:rsidRPr="006058B2">
        <w:rPr>
          <w:sz w:val="22"/>
          <w:szCs w:val="22"/>
        </w:rPr>
        <w:t xml:space="preserve"> </w:t>
      </w:r>
      <w:r w:rsidRPr="006058B2">
        <w:rPr>
          <w:sz w:val="22"/>
          <w:szCs w:val="22"/>
        </w:rPr>
        <w:lastRenderedPageBreak/>
        <w:t>ou de preposto seu ou, ainda, para satisfazer qualquer obrigação resultante ou decorrente de suas ações ou omissões.</w:t>
      </w:r>
    </w:p>
    <w:p w:rsidR="00F36F94" w:rsidRPr="006058B2" w:rsidRDefault="00F36F94" w:rsidP="006058B2">
      <w:pPr>
        <w:ind w:left="567"/>
        <w:jc w:val="both"/>
        <w:rPr>
          <w:b/>
          <w:sz w:val="22"/>
          <w:szCs w:val="22"/>
        </w:rPr>
      </w:pPr>
    </w:p>
    <w:p w:rsidR="00F36F94" w:rsidRPr="006058B2" w:rsidRDefault="00F36F94" w:rsidP="006058B2">
      <w:pPr>
        <w:jc w:val="both"/>
        <w:rPr>
          <w:sz w:val="22"/>
          <w:szCs w:val="22"/>
        </w:rPr>
      </w:pPr>
      <w:r w:rsidRPr="006058B2">
        <w:rPr>
          <w:b/>
          <w:color w:val="0000FF"/>
          <w:sz w:val="22"/>
          <w:szCs w:val="22"/>
        </w:rPr>
        <w:t>PARÁGRAFO TERCEIRO:</w:t>
      </w:r>
      <w:r w:rsidRPr="006058B2">
        <w:rPr>
          <w:color w:val="000000"/>
          <w:sz w:val="22"/>
          <w:szCs w:val="22"/>
        </w:rPr>
        <w:t xml:space="preserve"> </w:t>
      </w:r>
      <w:r w:rsidRPr="006058B2">
        <w:rPr>
          <w:sz w:val="22"/>
          <w:szCs w:val="22"/>
        </w:rPr>
        <w:t xml:space="preserve">A autorização contida no parágrafo anterior é extensiva aos casos de multas aplicadas, </w:t>
      </w:r>
      <w:proofErr w:type="gramStart"/>
      <w:r w:rsidRPr="006058B2">
        <w:rPr>
          <w:sz w:val="22"/>
          <w:szCs w:val="22"/>
        </w:rPr>
        <w:t>após</w:t>
      </w:r>
      <w:proofErr w:type="gramEnd"/>
      <w:r w:rsidRPr="006058B2">
        <w:rPr>
          <w:sz w:val="22"/>
          <w:szCs w:val="22"/>
        </w:rPr>
        <w:t xml:space="preserve"> esgotado o prazo recursal.</w:t>
      </w:r>
    </w:p>
    <w:p w:rsidR="00F36F94" w:rsidRPr="006058B2" w:rsidRDefault="00F36F94" w:rsidP="006058B2">
      <w:pPr>
        <w:ind w:left="567"/>
        <w:jc w:val="both"/>
        <w:rPr>
          <w:b/>
          <w:sz w:val="22"/>
          <w:szCs w:val="22"/>
        </w:rPr>
      </w:pPr>
    </w:p>
    <w:p w:rsidR="00F36F94" w:rsidRPr="006058B2" w:rsidRDefault="00F36F94" w:rsidP="006058B2">
      <w:pPr>
        <w:jc w:val="both"/>
        <w:rPr>
          <w:sz w:val="22"/>
          <w:szCs w:val="22"/>
        </w:rPr>
      </w:pPr>
      <w:r w:rsidRPr="006058B2">
        <w:rPr>
          <w:b/>
          <w:color w:val="0000FF"/>
          <w:sz w:val="22"/>
          <w:szCs w:val="22"/>
        </w:rPr>
        <w:t>PARÁGRAFO QUARTO:</w:t>
      </w:r>
      <w:r w:rsidRPr="006058B2">
        <w:rPr>
          <w:color w:val="000000"/>
          <w:sz w:val="22"/>
          <w:szCs w:val="22"/>
        </w:rPr>
        <w:t xml:space="preserve"> </w:t>
      </w:r>
      <w:r w:rsidRPr="006058B2">
        <w:rPr>
          <w:sz w:val="22"/>
          <w:szCs w:val="22"/>
        </w:rPr>
        <w:t xml:space="preserve">A </w:t>
      </w:r>
      <w:r w:rsidRPr="006058B2">
        <w:rPr>
          <w:b/>
          <w:sz w:val="22"/>
          <w:szCs w:val="22"/>
        </w:rPr>
        <w:t>CONTRATADA</w:t>
      </w:r>
      <w:r w:rsidRPr="006058B2">
        <w:rPr>
          <w:sz w:val="22"/>
          <w:szCs w:val="22"/>
        </w:rPr>
        <w:t xml:space="preserve"> se obriga a repor, </w:t>
      </w:r>
      <w:r w:rsidRPr="006058B2">
        <w:rPr>
          <w:b/>
          <w:sz w:val="22"/>
          <w:szCs w:val="22"/>
        </w:rPr>
        <w:t>no prazo de 48 (quarenta e oito) horas</w:t>
      </w:r>
      <w:r w:rsidRPr="006058B2">
        <w:rPr>
          <w:sz w:val="22"/>
          <w:szCs w:val="22"/>
        </w:rPr>
        <w:t xml:space="preserve">, o valor da garantia que vier a ser utilizado pela </w:t>
      </w:r>
      <w:r w:rsidRPr="006058B2">
        <w:rPr>
          <w:b/>
          <w:sz w:val="22"/>
          <w:szCs w:val="22"/>
        </w:rPr>
        <w:t>CONTRATANTE</w:t>
      </w:r>
      <w:r w:rsidRPr="006058B2">
        <w:rPr>
          <w:sz w:val="22"/>
          <w:szCs w:val="22"/>
        </w:rPr>
        <w:t>.</w:t>
      </w:r>
    </w:p>
    <w:p w:rsidR="00F36F94" w:rsidRPr="006058B2" w:rsidRDefault="00F36F94" w:rsidP="006058B2">
      <w:pPr>
        <w:ind w:left="567"/>
        <w:jc w:val="both"/>
        <w:rPr>
          <w:b/>
          <w:sz w:val="22"/>
          <w:szCs w:val="22"/>
        </w:rPr>
      </w:pPr>
    </w:p>
    <w:p w:rsidR="00F36F94" w:rsidRPr="006058B2" w:rsidRDefault="00F36F94" w:rsidP="006058B2">
      <w:pPr>
        <w:jc w:val="both"/>
        <w:rPr>
          <w:sz w:val="22"/>
          <w:szCs w:val="22"/>
        </w:rPr>
      </w:pPr>
      <w:r w:rsidRPr="006058B2">
        <w:rPr>
          <w:b/>
          <w:color w:val="0000FF"/>
          <w:sz w:val="22"/>
          <w:szCs w:val="22"/>
        </w:rPr>
        <w:t>PARÁGRAFO QUINTO:</w:t>
      </w:r>
      <w:r w:rsidRPr="006058B2">
        <w:rPr>
          <w:sz w:val="22"/>
          <w:szCs w:val="22"/>
        </w:rPr>
        <w:t xml:space="preserve"> A garantia prestada será retida definitivamente, integralmente ou pelo saldo que apresentar, no caso de rescisão por culpa da </w:t>
      </w:r>
      <w:r w:rsidRPr="006058B2">
        <w:rPr>
          <w:b/>
          <w:sz w:val="22"/>
          <w:szCs w:val="22"/>
        </w:rPr>
        <w:t>CONTRATADA</w:t>
      </w:r>
      <w:r w:rsidRPr="006058B2">
        <w:rPr>
          <w:sz w:val="22"/>
          <w:szCs w:val="22"/>
        </w:rPr>
        <w:t>, sem prejuízo das penalidades cabíveis.</w:t>
      </w:r>
    </w:p>
    <w:p w:rsidR="00F36F94" w:rsidRPr="006058B2" w:rsidRDefault="00F36F94" w:rsidP="006058B2">
      <w:pPr>
        <w:ind w:left="567"/>
        <w:jc w:val="both"/>
        <w:rPr>
          <w:b/>
          <w:sz w:val="22"/>
          <w:szCs w:val="22"/>
        </w:rPr>
      </w:pPr>
    </w:p>
    <w:p w:rsidR="00F36F94" w:rsidRPr="006058B2" w:rsidRDefault="00F36F94" w:rsidP="006058B2">
      <w:pPr>
        <w:jc w:val="both"/>
        <w:rPr>
          <w:sz w:val="22"/>
          <w:szCs w:val="22"/>
        </w:rPr>
      </w:pPr>
      <w:r w:rsidRPr="006058B2">
        <w:rPr>
          <w:b/>
          <w:color w:val="0000FF"/>
          <w:sz w:val="22"/>
          <w:szCs w:val="22"/>
        </w:rPr>
        <w:t>PARÁGRAFO SEXTO:</w:t>
      </w:r>
      <w:r w:rsidRPr="006058B2">
        <w:rPr>
          <w:color w:val="000000"/>
          <w:sz w:val="22"/>
          <w:szCs w:val="22"/>
        </w:rPr>
        <w:t xml:space="preserve"> </w:t>
      </w:r>
      <w:r w:rsidRPr="006058B2">
        <w:rPr>
          <w:sz w:val="22"/>
          <w:szCs w:val="22"/>
        </w:rPr>
        <w:t xml:space="preserve">A garantia será restituída, automaticamente, ou por solicitação, somente após o integral cumprimento de todas as obrigações contratuais, inclusive recolhimento de multas e satisfação de prejuízos causados à </w:t>
      </w:r>
      <w:r w:rsidRPr="006058B2">
        <w:rPr>
          <w:b/>
          <w:sz w:val="22"/>
          <w:szCs w:val="22"/>
        </w:rPr>
        <w:t>CONTRATANTE</w:t>
      </w:r>
      <w:r w:rsidRPr="006058B2">
        <w:rPr>
          <w:sz w:val="22"/>
          <w:szCs w:val="22"/>
        </w:rPr>
        <w:t>.</w:t>
      </w:r>
    </w:p>
    <w:p w:rsidR="00F36F94" w:rsidRPr="006058B2" w:rsidRDefault="00F36F94" w:rsidP="006058B2">
      <w:pPr>
        <w:jc w:val="both"/>
        <w:rPr>
          <w:color w:val="0000FF"/>
          <w:sz w:val="22"/>
          <w:szCs w:val="22"/>
        </w:rPr>
      </w:pPr>
    </w:p>
    <w:p w:rsidR="00F36F94" w:rsidRPr="006058B2" w:rsidRDefault="00F36F94" w:rsidP="006058B2">
      <w:pPr>
        <w:jc w:val="both"/>
        <w:rPr>
          <w:b/>
          <w:color w:val="0000FF"/>
          <w:sz w:val="22"/>
          <w:szCs w:val="22"/>
        </w:rPr>
      </w:pPr>
      <w:r w:rsidRPr="006058B2">
        <w:rPr>
          <w:b/>
          <w:color w:val="0000FF"/>
          <w:sz w:val="22"/>
          <w:szCs w:val="22"/>
        </w:rPr>
        <w:t>CLÁUSULA NONA – DAS SANÇÕES ADMINISTRATIVAS</w:t>
      </w:r>
    </w:p>
    <w:p w:rsidR="00F36F94" w:rsidRPr="006058B2" w:rsidRDefault="00F36F94" w:rsidP="006058B2">
      <w:pPr>
        <w:ind w:firstLine="567"/>
        <w:jc w:val="both"/>
        <w:rPr>
          <w:b/>
          <w:sz w:val="22"/>
          <w:szCs w:val="22"/>
        </w:rPr>
      </w:pPr>
    </w:p>
    <w:p w:rsidR="00DB4152" w:rsidRDefault="00DB4152" w:rsidP="00DB4152">
      <w:pPr>
        <w:jc w:val="both"/>
        <w:rPr>
          <w:color w:val="FF0000"/>
          <w:sz w:val="22"/>
          <w:szCs w:val="22"/>
        </w:rPr>
      </w:pPr>
      <w:r w:rsidRPr="00DB4152">
        <w:rPr>
          <w:b/>
          <w:color w:val="FF0000"/>
          <w:sz w:val="22"/>
          <w:szCs w:val="22"/>
        </w:rPr>
        <w:t>PARÁGRAFO PRIMEIRO:</w:t>
      </w:r>
      <w:r>
        <w:rPr>
          <w:color w:val="FF0000"/>
          <w:sz w:val="22"/>
          <w:szCs w:val="22"/>
        </w:rPr>
        <w:t xml:space="preserve"> </w:t>
      </w:r>
      <w:r w:rsidRPr="00627DDC">
        <w:rPr>
          <w:color w:val="FF0000"/>
          <w:sz w:val="22"/>
          <w:szCs w:val="22"/>
        </w:rPr>
        <w:t>Pela inexecução total ou parcial das obrigações assumidas, garantidas a prévia defesa, a Administração poderá aplicar a Contratada as seguintes sanções:</w:t>
      </w:r>
    </w:p>
    <w:p w:rsidR="00DB4152" w:rsidRPr="00627DDC" w:rsidRDefault="00DB4152" w:rsidP="00DB4152">
      <w:pPr>
        <w:jc w:val="both"/>
        <w:rPr>
          <w:color w:val="FF0000"/>
          <w:sz w:val="22"/>
          <w:szCs w:val="22"/>
        </w:rPr>
      </w:pPr>
    </w:p>
    <w:p w:rsidR="00DB4152" w:rsidRPr="00DB4152" w:rsidRDefault="00DB4152" w:rsidP="00DB4152">
      <w:pPr>
        <w:pStyle w:val="PargrafodaLista"/>
        <w:numPr>
          <w:ilvl w:val="0"/>
          <w:numId w:val="44"/>
        </w:numPr>
        <w:tabs>
          <w:tab w:val="left" w:pos="540"/>
        </w:tabs>
        <w:jc w:val="both"/>
        <w:rPr>
          <w:color w:val="FF0000"/>
          <w:sz w:val="22"/>
          <w:szCs w:val="22"/>
        </w:rPr>
      </w:pPr>
      <w:r w:rsidRPr="00DB4152">
        <w:rPr>
          <w:color w:val="FF0000"/>
          <w:sz w:val="22"/>
          <w:szCs w:val="22"/>
        </w:rPr>
        <w:t>Advertência por escrito, quando Contratada praticar irregularidades de pequena monta;</w:t>
      </w:r>
    </w:p>
    <w:p w:rsidR="00DB4152" w:rsidRDefault="00DB4152" w:rsidP="00DB4152">
      <w:pPr>
        <w:tabs>
          <w:tab w:val="left" w:pos="540"/>
        </w:tabs>
        <w:ind w:left="360"/>
        <w:jc w:val="both"/>
        <w:rPr>
          <w:color w:val="FF0000"/>
          <w:sz w:val="22"/>
          <w:szCs w:val="22"/>
        </w:rPr>
      </w:pPr>
      <w:proofErr w:type="gramStart"/>
      <w:r>
        <w:rPr>
          <w:color w:val="FF0000"/>
          <w:sz w:val="22"/>
          <w:szCs w:val="22"/>
        </w:rPr>
        <w:t>II)</w:t>
      </w:r>
      <w:proofErr w:type="gramEnd"/>
      <w:r>
        <w:rPr>
          <w:color w:val="FF0000"/>
          <w:sz w:val="22"/>
          <w:szCs w:val="22"/>
        </w:rPr>
        <w:t xml:space="preserve"> </w:t>
      </w:r>
      <w:r w:rsidRPr="00627DDC">
        <w:rPr>
          <w:color w:val="FF0000"/>
          <w:sz w:val="22"/>
          <w:szCs w:val="22"/>
        </w:rPr>
        <w:t>Multa administrativa no percentual de 0,5% (meio por cento), por dia de atraso na entrega, sobre o valor do item adjudicado, a partir do primeiro dia útil da data fixada para a entrega do objeto, limitada a 10% (dez por cento) do valor dos materiais ou serviços;</w:t>
      </w:r>
    </w:p>
    <w:p w:rsidR="00DB4152" w:rsidRDefault="00DB4152" w:rsidP="00DB4152">
      <w:pPr>
        <w:tabs>
          <w:tab w:val="left" w:pos="540"/>
        </w:tabs>
        <w:ind w:left="360"/>
        <w:jc w:val="both"/>
        <w:rPr>
          <w:color w:val="FF0000"/>
          <w:sz w:val="22"/>
          <w:szCs w:val="22"/>
        </w:rPr>
      </w:pPr>
      <w:r>
        <w:rPr>
          <w:color w:val="FF0000"/>
          <w:sz w:val="22"/>
          <w:szCs w:val="22"/>
        </w:rPr>
        <w:t xml:space="preserve">III) </w:t>
      </w:r>
      <w:r w:rsidRPr="00DB4152">
        <w:rPr>
          <w:color w:val="FF0000"/>
          <w:sz w:val="22"/>
          <w:szCs w:val="22"/>
        </w:rPr>
        <w:t>Suspensão temporária de participação em licitação, impedimento de contratar com a Administração, até o prazo de dois anos;</w:t>
      </w:r>
    </w:p>
    <w:p w:rsidR="00DB4152" w:rsidRPr="00627DDC" w:rsidRDefault="00DB4152" w:rsidP="00DB4152">
      <w:pPr>
        <w:tabs>
          <w:tab w:val="left" w:pos="540"/>
        </w:tabs>
        <w:ind w:left="360"/>
        <w:jc w:val="both"/>
        <w:rPr>
          <w:color w:val="FF0000"/>
          <w:sz w:val="22"/>
          <w:szCs w:val="22"/>
        </w:rPr>
      </w:pPr>
      <w:r>
        <w:rPr>
          <w:color w:val="FF0000"/>
          <w:sz w:val="22"/>
          <w:szCs w:val="22"/>
        </w:rPr>
        <w:t xml:space="preserve">IV) </w:t>
      </w:r>
      <w:r w:rsidRPr="00627DDC">
        <w:rPr>
          <w:color w:val="FF0000"/>
          <w:sz w:val="22"/>
          <w:szCs w:val="22"/>
        </w:rPr>
        <w:t>Declaração de inidoneidade para licitar e contratar com a Administração Pública, enquanto perdurarem os motivos determinantes da punição ou até que seja promovida a reabilitação, na forma da lei, perante a própria autoridade que aplicou a penalidade.</w:t>
      </w:r>
    </w:p>
    <w:p w:rsidR="00DB4152" w:rsidRDefault="00DB4152" w:rsidP="00DB4152">
      <w:pPr>
        <w:jc w:val="both"/>
        <w:rPr>
          <w:color w:val="FF0000"/>
          <w:sz w:val="22"/>
          <w:szCs w:val="22"/>
        </w:rPr>
      </w:pPr>
      <w:r>
        <w:rPr>
          <w:color w:val="FF0000"/>
          <w:sz w:val="22"/>
          <w:szCs w:val="22"/>
        </w:rPr>
        <w:t xml:space="preserve">a) </w:t>
      </w:r>
      <w:r w:rsidRPr="00627DDC">
        <w:rPr>
          <w:color w:val="FF0000"/>
          <w:sz w:val="22"/>
          <w:szCs w:val="22"/>
        </w:rPr>
        <w:t>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rsidR="00DB4152" w:rsidRPr="00627DDC" w:rsidRDefault="00DB4152" w:rsidP="00DB4152">
      <w:pPr>
        <w:jc w:val="both"/>
        <w:rPr>
          <w:color w:val="FF0000"/>
          <w:sz w:val="22"/>
          <w:szCs w:val="22"/>
        </w:rPr>
      </w:pPr>
    </w:p>
    <w:p w:rsidR="00DB4152" w:rsidRDefault="00DB4152" w:rsidP="00DB4152">
      <w:pPr>
        <w:tabs>
          <w:tab w:val="left" w:pos="180"/>
        </w:tabs>
        <w:jc w:val="both"/>
        <w:rPr>
          <w:color w:val="FF0000"/>
          <w:sz w:val="22"/>
          <w:szCs w:val="22"/>
        </w:rPr>
      </w:pPr>
      <w:r>
        <w:rPr>
          <w:color w:val="FF0000"/>
          <w:sz w:val="22"/>
          <w:szCs w:val="22"/>
        </w:rPr>
        <w:t xml:space="preserve">b) </w:t>
      </w:r>
      <w:r w:rsidRPr="00627DDC">
        <w:rPr>
          <w:color w:val="FF0000"/>
          <w:sz w:val="22"/>
          <w:szCs w:val="22"/>
        </w:rPr>
        <w:t xml:space="preserve">Pela recusa do adjudicatário em retirar e/ou assinar o instrumento </w:t>
      </w:r>
      <w:proofErr w:type="spellStart"/>
      <w:r w:rsidRPr="00627DDC">
        <w:rPr>
          <w:color w:val="FF0000"/>
          <w:sz w:val="22"/>
          <w:szCs w:val="22"/>
        </w:rPr>
        <w:t>formalizador</w:t>
      </w:r>
      <w:proofErr w:type="spellEnd"/>
      <w:r w:rsidRPr="00627DDC">
        <w:rPr>
          <w:color w:val="FF0000"/>
          <w:sz w:val="22"/>
          <w:szCs w:val="22"/>
        </w:rPr>
        <w:t xml:space="preserve"> da avença, este ficará sujeito ao pagamento de 10% (dez por cento) do valor total do fornecimento a título de indenização, com exceção dos casos fortuitos ou de força maior.</w:t>
      </w:r>
    </w:p>
    <w:p w:rsidR="00DB4152" w:rsidRPr="00627DDC" w:rsidRDefault="00DB4152" w:rsidP="00DB4152">
      <w:pPr>
        <w:tabs>
          <w:tab w:val="left" w:pos="180"/>
        </w:tabs>
        <w:jc w:val="both"/>
        <w:rPr>
          <w:color w:val="FF0000"/>
          <w:sz w:val="22"/>
          <w:szCs w:val="22"/>
        </w:rPr>
      </w:pPr>
    </w:p>
    <w:p w:rsidR="00DB4152" w:rsidRDefault="00DB4152" w:rsidP="00DB4152">
      <w:pPr>
        <w:jc w:val="both"/>
        <w:rPr>
          <w:color w:val="FF0000"/>
          <w:sz w:val="22"/>
          <w:szCs w:val="22"/>
        </w:rPr>
      </w:pPr>
      <w:r>
        <w:rPr>
          <w:color w:val="FF0000"/>
          <w:sz w:val="22"/>
          <w:szCs w:val="22"/>
        </w:rPr>
        <w:t xml:space="preserve">c) </w:t>
      </w:r>
      <w:r w:rsidRPr="00627DDC">
        <w:rPr>
          <w:color w:val="FF0000"/>
          <w:sz w:val="22"/>
          <w:szCs w:val="22"/>
        </w:rPr>
        <w:t>As penalidades previstas no item anterior não se aplicarão as licitantes remanescentes convocadas em virtude da não aceitação da primeira colocada, ressalvado o caso de inadimplemento contratual, após a contratação de qualquer das empresas.</w:t>
      </w:r>
    </w:p>
    <w:p w:rsidR="00DB4152" w:rsidRPr="00627DDC" w:rsidRDefault="00DB4152" w:rsidP="00DB4152">
      <w:pPr>
        <w:jc w:val="both"/>
        <w:rPr>
          <w:color w:val="FF0000"/>
          <w:sz w:val="22"/>
          <w:szCs w:val="22"/>
        </w:rPr>
      </w:pPr>
    </w:p>
    <w:p w:rsidR="00DB4152" w:rsidRPr="00627DDC" w:rsidRDefault="00DB4152" w:rsidP="00DB4152">
      <w:pPr>
        <w:jc w:val="both"/>
        <w:rPr>
          <w:color w:val="FF0000"/>
          <w:sz w:val="22"/>
          <w:szCs w:val="22"/>
        </w:rPr>
      </w:pPr>
      <w:r>
        <w:rPr>
          <w:color w:val="FF0000"/>
          <w:sz w:val="22"/>
          <w:szCs w:val="22"/>
        </w:rPr>
        <w:t xml:space="preserve">d) </w:t>
      </w:r>
      <w:r w:rsidRPr="00627DDC">
        <w:rPr>
          <w:color w:val="FF0000"/>
          <w:sz w:val="22"/>
          <w:szCs w:val="22"/>
        </w:rPr>
        <w:t>Quaisquer multas aplicadas deverão ser recolhidas junto ao Órgão Competente até 10 (dez) dias úteis contados de sua publicação no Diário Oficial do Estado, podendo, ainda, ser descontadas de qualquer fatura ou crédito existente, a critério da Contratante.</w:t>
      </w:r>
    </w:p>
    <w:p w:rsidR="00D13436" w:rsidRDefault="00D13436" w:rsidP="00D13436">
      <w:pPr>
        <w:autoSpaceDE w:val="0"/>
        <w:autoSpaceDN w:val="0"/>
        <w:adjustRightInd w:val="0"/>
        <w:jc w:val="both"/>
        <w:rPr>
          <w:b/>
          <w:color w:val="FF0000"/>
          <w:sz w:val="22"/>
          <w:szCs w:val="22"/>
        </w:rPr>
      </w:pPr>
    </w:p>
    <w:p w:rsidR="00026550" w:rsidRPr="007C720C" w:rsidRDefault="00D13436" w:rsidP="00026550">
      <w:pPr>
        <w:pStyle w:val="PargrafodaLista"/>
        <w:tabs>
          <w:tab w:val="left" w:pos="142"/>
        </w:tabs>
        <w:ind w:left="71"/>
        <w:jc w:val="both"/>
        <w:rPr>
          <w:color w:val="FF0000"/>
          <w:sz w:val="22"/>
          <w:szCs w:val="22"/>
        </w:rPr>
      </w:pPr>
      <w:r w:rsidRPr="008D3814">
        <w:rPr>
          <w:b/>
          <w:color w:val="0000FF"/>
          <w:sz w:val="22"/>
          <w:szCs w:val="22"/>
        </w:rPr>
        <w:t xml:space="preserve">PARÁGRAFO </w:t>
      </w:r>
      <w:r>
        <w:rPr>
          <w:b/>
          <w:color w:val="0000FF"/>
          <w:sz w:val="22"/>
          <w:szCs w:val="22"/>
        </w:rPr>
        <w:t>QUINTO</w:t>
      </w:r>
      <w:r w:rsidRPr="008D3814">
        <w:rPr>
          <w:b/>
          <w:color w:val="0000FF"/>
          <w:sz w:val="22"/>
          <w:szCs w:val="22"/>
        </w:rPr>
        <w:t>:</w:t>
      </w:r>
      <w:r w:rsidRPr="008D3814">
        <w:rPr>
          <w:color w:val="000000"/>
          <w:sz w:val="22"/>
          <w:szCs w:val="22"/>
        </w:rPr>
        <w:t xml:space="preserve"> </w:t>
      </w:r>
      <w:r w:rsidR="00026550" w:rsidRPr="007C720C">
        <w:rPr>
          <w:color w:val="FF0000"/>
          <w:sz w:val="22"/>
          <w:szCs w:val="22"/>
        </w:rPr>
        <w:t>As sanções são independentes e a aplicação de uma não exclui a das outras.</w:t>
      </w:r>
    </w:p>
    <w:p w:rsidR="00D13436" w:rsidRDefault="00D13436" w:rsidP="00D13436">
      <w:pPr>
        <w:autoSpaceDE w:val="0"/>
        <w:autoSpaceDN w:val="0"/>
        <w:adjustRightInd w:val="0"/>
        <w:jc w:val="both"/>
        <w:rPr>
          <w:b/>
          <w:color w:val="FF0000"/>
          <w:sz w:val="22"/>
          <w:szCs w:val="22"/>
        </w:rPr>
      </w:pPr>
    </w:p>
    <w:p w:rsidR="00F36F94" w:rsidRPr="006058B2" w:rsidRDefault="00F36F94" w:rsidP="006058B2">
      <w:pPr>
        <w:rPr>
          <w:b/>
          <w:color w:val="0000FF"/>
          <w:sz w:val="22"/>
          <w:szCs w:val="22"/>
        </w:rPr>
      </w:pPr>
      <w:r w:rsidRPr="006058B2">
        <w:rPr>
          <w:b/>
          <w:color w:val="0000FF"/>
          <w:sz w:val="22"/>
          <w:szCs w:val="22"/>
        </w:rPr>
        <w:t>CLÁUSULA DÉCIMA – DOS CASOS OMISSOS</w:t>
      </w:r>
    </w:p>
    <w:p w:rsidR="00F36F94" w:rsidRPr="006058B2" w:rsidRDefault="00F36F94" w:rsidP="006058B2">
      <w:pPr>
        <w:jc w:val="both"/>
        <w:rPr>
          <w:b/>
          <w:color w:val="FF0000"/>
          <w:sz w:val="22"/>
          <w:szCs w:val="22"/>
        </w:rPr>
      </w:pPr>
    </w:p>
    <w:p w:rsidR="00F36F94" w:rsidRPr="006058B2" w:rsidRDefault="00F36F94" w:rsidP="006058B2">
      <w:pPr>
        <w:pStyle w:val="Corpodetexto3"/>
        <w:spacing w:after="0"/>
        <w:ind w:right="47"/>
        <w:jc w:val="both"/>
        <w:rPr>
          <w:color w:val="FF0000"/>
          <w:sz w:val="22"/>
          <w:szCs w:val="22"/>
        </w:rPr>
      </w:pPr>
      <w:r w:rsidRPr="006058B2">
        <w:rPr>
          <w:color w:val="FF0000"/>
          <w:sz w:val="22"/>
          <w:szCs w:val="22"/>
        </w:rPr>
        <w:t>PARÁGRAFO PRIMEIRO:</w:t>
      </w:r>
      <w:r w:rsidRPr="006058B2">
        <w:rPr>
          <w:b w:val="0"/>
          <w:color w:val="FF0000"/>
          <w:sz w:val="22"/>
          <w:szCs w:val="22"/>
        </w:rPr>
        <w:t xml:space="preserve"> </w:t>
      </w:r>
      <w:r w:rsidRPr="006058B2">
        <w:rPr>
          <w:color w:val="FF0000"/>
          <w:sz w:val="22"/>
          <w:szCs w:val="22"/>
        </w:rPr>
        <w:t>Os casos omissos serão resolvidos a</w:t>
      </w:r>
      <w:proofErr w:type="gramStart"/>
      <w:r w:rsidRPr="006058B2">
        <w:rPr>
          <w:color w:val="FF0000"/>
          <w:sz w:val="22"/>
          <w:szCs w:val="22"/>
        </w:rPr>
        <w:t xml:space="preserve">  </w:t>
      </w:r>
      <w:proofErr w:type="gramEnd"/>
      <w:r w:rsidRPr="006058B2">
        <w:rPr>
          <w:color w:val="FF0000"/>
          <w:sz w:val="22"/>
          <w:szCs w:val="22"/>
        </w:rPr>
        <w:t>lei federal nº 8.666/93, dosa princípios gerais do direito e demais legislação  aplicada, conforme art. 55, Inciso XII;</w:t>
      </w:r>
    </w:p>
    <w:p w:rsidR="00F36F94" w:rsidRPr="006058B2" w:rsidRDefault="00F36F94" w:rsidP="006058B2">
      <w:pPr>
        <w:ind w:right="-1"/>
        <w:jc w:val="both"/>
        <w:rPr>
          <w:sz w:val="22"/>
          <w:szCs w:val="22"/>
        </w:rPr>
      </w:pPr>
    </w:p>
    <w:p w:rsidR="00F36F94" w:rsidRPr="006058B2" w:rsidRDefault="00F36F94" w:rsidP="006058B2">
      <w:pPr>
        <w:jc w:val="both"/>
        <w:rPr>
          <w:b/>
          <w:color w:val="0000FF"/>
          <w:sz w:val="22"/>
          <w:szCs w:val="22"/>
        </w:rPr>
      </w:pPr>
      <w:r w:rsidRPr="006058B2">
        <w:rPr>
          <w:b/>
          <w:color w:val="0000FF"/>
          <w:sz w:val="22"/>
          <w:szCs w:val="22"/>
        </w:rPr>
        <w:t>CLÁUSULA DÉCIMA PRIMEIRA – DA RESCISÃO</w:t>
      </w:r>
    </w:p>
    <w:p w:rsidR="00F36F94" w:rsidRPr="006058B2" w:rsidRDefault="00F36F94" w:rsidP="006058B2">
      <w:pPr>
        <w:jc w:val="both"/>
        <w:rPr>
          <w:sz w:val="22"/>
          <w:szCs w:val="22"/>
        </w:rPr>
      </w:pPr>
      <w:r w:rsidRPr="006058B2">
        <w:rPr>
          <w:b/>
          <w:color w:val="0000FF"/>
          <w:sz w:val="22"/>
          <w:szCs w:val="22"/>
        </w:rPr>
        <w:lastRenderedPageBreak/>
        <w:t>PARÁGRAFO PRIMEIRO:</w:t>
      </w:r>
      <w:r w:rsidRPr="006058B2">
        <w:rPr>
          <w:color w:val="000000"/>
          <w:sz w:val="22"/>
          <w:szCs w:val="22"/>
        </w:rPr>
        <w:t xml:space="preserve"> </w:t>
      </w:r>
      <w:r w:rsidRPr="006058B2">
        <w:rPr>
          <w:sz w:val="22"/>
          <w:szCs w:val="22"/>
        </w:rPr>
        <w:t xml:space="preserve">O descumprimento de qualquer Cláusula ou de simples condição deste Contrato, assim como a execução do seu objeto em desacordo com o estabelecido em suas Cláusulas e Condições, dará direito à </w:t>
      </w:r>
      <w:r w:rsidRPr="006058B2">
        <w:rPr>
          <w:b/>
          <w:sz w:val="22"/>
          <w:szCs w:val="22"/>
        </w:rPr>
        <w:t>CONTRATANTE</w:t>
      </w:r>
      <w:r w:rsidRPr="006058B2">
        <w:rPr>
          <w:sz w:val="22"/>
          <w:szCs w:val="22"/>
        </w:rPr>
        <w:t xml:space="preserve"> de rescindi-lo mediante notificação expressa, sem que caiba à </w:t>
      </w:r>
      <w:r w:rsidRPr="006058B2">
        <w:rPr>
          <w:b/>
          <w:sz w:val="22"/>
          <w:szCs w:val="22"/>
        </w:rPr>
        <w:t>CONTRATADA</w:t>
      </w:r>
      <w:r w:rsidRPr="006058B2">
        <w:rPr>
          <w:sz w:val="22"/>
          <w:szCs w:val="22"/>
        </w:rPr>
        <w:t xml:space="preserve"> qualquer direito, exceto o de receber o estrito valor correspondente ao fornecimento realizado, desde que estejam de acordo com as prescrições ora </w:t>
      </w:r>
      <w:proofErr w:type="gramStart"/>
      <w:r w:rsidRPr="006058B2">
        <w:rPr>
          <w:sz w:val="22"/>
          <w:szCs w:val="22"/>
        </w:rPr>
        <w:t>pactuadas, assegurada</w:t>
      </w:r>
      <w:proofErr w:type="gramEnd"/>
      <w:r w:rsidRPr="006058B2">
        <w:rPr>
          <w:sz w:val="22"/>
          <w:szCs w:val="22"/>
        </w:rPr>
        <w:t xml:space="preserve"> a defesa prévia.</w:t>
      </w:r>
    </w:p>
    <w:p w:rsidR="00F36F94" w:rsidRPr="006058B2" w:rsidRDefault="00F36F94" w:rsidP="006058B2">
      <w:pPr>
        <w:jc w:val="both"/>
        <w:rPr>
          <w:b/>
          <w:sz w:val="22"/>
          <w:szCs w:val="22"/>
        </w:rPr>
      </w:pPr>
    </w:p>
    <w:p w:rsidR="00F36F94" w:rsidRPr="006058B2" w:rsidRDefault="00F36F94" w:rsidP="006058B2">
      <w:pPr>
        <w:jc w:val="both"/>
        <w:rPr>
          <w:sz w:val="22"/>
          <w:szCs w:val="22"/>
        </w:rPr>
      </w:pPr>
      <w:r w:rsidRPr="006058B2">
        <w:rPr>
          <w:b/>
          <w:color w:val="0000FF"/>
          <w:sz w:val="22"/>
          <w:szCs w:val="22"/>
        </w:rPr>
        <w:t>PARÁGRAFO SEGUNDO:</w:t>
      </w:r>
      <w:r w:rsidRPr="006058B2">
        <w:rPr>
          <w:color w:val="000000"/>
          <w:sz w:val="22"/>
          <w:szCs w:val="22"/>
        </w:rPr>
        <w:t xml:space="preserve"> </w:t>
      </w:r>
      <w:r w:rsidRPr="006058B2">
        <w:rPr>
          <w:sz w:val="22"/>
          <w:szCs w:val="22"/>
        </w:rPr>
        <w:t>Este Contrato poderá, ainda, ser rescindido nos seguintes casos:</w:t>
      </w:r>
    </w:p>
    <w:p w:rsidR="00F36F94" w:rsidRPr="006058B2" w:rsidRDefault="00F36F94" w:rsidP="006058B2">
      <w:pPr>
        <w:ind w:left="567"/>
        <w:jc w:val="both"/>
        <w:rPr>
          <w:sz w:val="22"/>
          <w:szCs w:val="22"/>
        </w:rPr>
      </w:pPr>
    </w:p>
    <w:p w:rsidR="00F36F94" w:rsidRPr="006058B2" w:rsidRDefault="00F36F94" w:rsidP="006058B2">
      <w:pPr>
        <w:jc w:val="both"/>
        <w:rPr>
          <w:sz w:val="22"/>
          <w:szCs w:val="22"/>
        </w:rPr>
      </w:pPr>
      <w:r w:rsidRPr="006058B2">
        <w:rPr>
          <w:b/>
          <w:sz w:val="22"/>
          <w:szCs w:val="22"/>
        </w:rPr>
        <w:t>a)</w:t>
      </w:r>
      <w:r w:rsidRPr="006058B2">
        <w:rPr>
          <w:sz w:val="22"/>
          <w:szCs w:val="22"/>
        </w:rPr>
        <w:t xml:space="preserve"> decretação de falência, pedido de concordata ou dissolução da </w:t>
      </w:r>
      <w:r w:rsidRPr="006058B2">
        <w:rPr>
          <w:b/>
          <w:sz w:val="22"/>
          <w:szCs w:val="22"/>
        </w:rPr>
        <w:t>CONTRATADA</w:t>
      </w:r>
      <w:r w:rsidRPr="006058B2">
        <w:rPr>
          <w:sz w:val="22"/>
          <w:szCs w:val="22"/>
        </w:rPr>
        <w:t>;</w:t>
      </w:r>
    </w:p>
    <w:p w:rsidR="00F36F94" w:rsidRPr="006058B2" w:rsidRDefault="00F36F94" w:rsidP="006058B2">
      <w:pPr>
        <w:jc w:val="both"/>
        <w:rPr>
          <w:sz w:val="22"/>
          <w:szCs w:val="22"/>
        </w:rPr>
      </w:pPr>
      <w:r w:rsidRPr="006058B2">
        <w:rPr>
          <w:b/>
          <w:sz w:val="22"/>
          <w:szCs w:val="22"/>
        </w:rPr>
        <w:t>b)</w:t>
      </w:r>
      <w:r w:rsidRPr="006058B2">
        <w:rPr>
          <w:sz w:val="22"/>
          <w:szCs w:val="22"/>
        </w:rPr>
        <w:t xml:space="preserve"> alteração do Contrato Social ou a modificação da finalidade ou da estrutura da </w:t>
      </w:r>
      <w:r w:rsidRPr="006058B2">
        <w:rPr>
          <w:b/>
          <w:sz w:val="22"/>
          <w:szCs w:val="22"/>
        </w:rPr>
        <w:t>CONTRATADA</w:t>
      </w:r>
      <w:r w:rsidRPr="006058B2">
        <w:rPr>
          <w:sz w:val="22"/>
          <w:szCs w:val="22"/>
        </w:rPr>
        <w:t xml:space="preserve">, que, a juízo da </w:t>
      </w:r>
      <w:r w:rsidRPr="006058B2">
        <w:rPr>
          <w:b/>
          <w:sz w:val="22"/>
          <w:szCs w:val="22"/>
        </w:rPr>
        <w:t>CONTRATANTE</w:t>
      </w:r>
      <w:r w:rsidRPr="006058B2">
        <w:rPr>
          <w:sz w:val="22"/>
          <w:szCs w:val="22"/>
        </w:rPr>
        <w:t>, prejudique a execução deste pacto;</w:t>
      </w:r>
    </w:p>
    <w:p w:rsidR="00F36F94" w:rsidRPr="006058B2" w:rsidRDefault="00F36F94" w:rsidP="006058B2">
      <w:pPr>
        <w:jc w:val="both"/>
        <w:rPr>
          <w:sz w:val="22"/>
          <w:szCs w:val="22"/>
        </w:rPr>
      </w:pPr>
      <w:r w:rsidRPr="006058B2">
        <w:rPr>
          <w:b/>
          <w:sz w:val="22"/>
          <w:szCs w:val="22"/>
        </w:rPr>
        <w:t>c)</w:t>
      </w:r>
      <w:r w:rsidRPr="006058B2">
        <w:rPr>
          <w:sz w:val="22"/>
          <w:szCs w:val="22"/>
        </w:rPr>
        <w:t xml:space="preserve"> transferência dos direitos e/ou obrigações pertinentes a este Contrato, sem prévia e expressa autorização da </w:t>
      </w:r>
      <w:r w:rsidRPr="006058B2">
        <w:rPr>
          <w:b/>
          <w:sz w:val="22"/>
          <w:szCs w:val="22"/>
        </w:rPr>
        <w:t>CONTRATANTE</w:t>
      </w:r>
      <w:r w:rsidRPr="006058B2">
        <w:rPr>
          <w:sz w:val="22"/>
          <w:szCs w:val="22"/>
        </w:rPr>
        <w:t>;</w:t>
      </w:r>
    </w:p>
    <w:p w:rsidR="00F36F94" w:rsidRPr="006058B2" w:rsidRDefault="00F36F94" w:rsidP="006058B2">
      <w:pPr>
        <w:jc w:val="both"/>
        <w:rPr>
          <w:sz w:val="22"/>
          <w:szCs w:val="22"/>
        </w:rPr>
      </w:pPr>
      <w:r w:rsidRPr="006058B2">
        <w:rPr>
          <w:b/>
          <w:sz w:val="22"/>
          <w:szCs w:val="22"/>
        </w:rPr>
        <w:t>d)</w:t>
      </w:r>
      <w:r w:rsidRPr="006058B2">
        <w:rPr>
          <w:sz w:val="22"/>
          <w:szCs w:val="22"/>
        </w:rPr>
        <w:t xml:space="preserve"> cometimento reiterado de faltas, devidamente anotadas;</w:t>
      </w:r>
    </w:p>
    <w:p w:rsidR="00F36F94" w:rsidRPr="006058B2" w:rsidRDefault="00F36F94" w:rsidP="006058B2">
      <w:pPr>
        <w:jc w:val="both"/>
        <w:rPr>
          <w:sz w:val="22"/>
          <w:szCs w:val="22"/>
        </w:rPr>
      </w:pPr>
      <w:r w:rsidRPr="006058B2">
        <w:rPr>
          <w:b/>
          <w:sz w:val="22"/>
          <w:szCs w:val="22"/>
        </w:rPr>
        <w:t>e)</w:t>
      </w:r>
      <w:r w:rsidRPr="006058B2">
        <w:rPr>
          <w:sz w:val="22"/>
          <w:szCs w:val="22"/>
        </w:rPr>
        <w:t xml:space="preserve"> no interesse da </w:t>
      </w:r>
      <w:r w:rsidRPr="006058B2">
        <w:rPr>
          <w:b/>
          <w:sz w:val="22"/>
          <w:szCs w:val="22"/>
        </w:rPr>
        <w:t>CONTRATANTE</w:t>
      </w:r>
      <w:r w:rsidRPr="006058B2">
        <w:rPr>
          <w:sz w:val="22"/>
          <w:szCs w:val="22"/>
        </w:rPr>
        <w:t>, mediante comunicação com antecedência de 05 (cinco) dias corridos, com o pagamento dos materiais/bens adquiridos até a data comunicada no aviso de rescisão;</w:t>
      </w:r>
    </w:p>
    <w:p w:rsidR="00F36F94" w:rsidRPr="006058B2" w:rsidRDefault="00F36F94" w:rsidP="006058B2">
      <w:pPr>
        <w:jc w:val="both"/>
        <w:rPr>
          <w:sz w:val="22"/>
          <w:szCs w:val="22"/>
        </w:rPr>
      </w:pPr>
      <w:r w:rsidRPr="006058B2">
        <w:rPr>
          <w:b/>
          <w:sz w:val="22"/>
          <w:szCs w:val="22"/>
        </w:rPr>
        <w:t>f)</w:t>
      </w:r>
      <w:r w:rsidRPr="006058B2">
        <w:rPr>
          <w:sz w:val="22"/>
          <w:szCs w:val="22"/>
        </w:rPr>
        <w:t xml:space="preserve"> no caso de descumprimento da legislação sobre trabalho de menores, nos termos do disposto no inciso XXXIII do Art. 7º da Constituição Federal.</w:t>
      </w:r>
    </w:p>
    <w:p w:rsidR="00F36F94" w:rsidRPr="006058B2" w:rsidRDefault="00F36F94" w:rsidP="006058B2">
      <w:pPr>
        <w:jc w:val="both"/>
        <w:rPr>
          <w:sz w:val="22"/>
          <w:szCs w:val="22"/>
        </w:rPr>
      </w:pPr>
    </w:p>
    <w:p w:rsidR="00F36F94" w:rsidRPr="006058B2" w:rsidRDefault="00F36F94" w:rsidP="006058B2">
      <w:pPr>
        <w:jc w:val="both"/>
        <w:rPr>
          <w:b/>
          <w:color w:val="0000FF"/>
          <w:sz w:val="22"/>
          <w:szCs w:val="22"/>
        </w:rPr>
      </w:pPr>
      <w:r w:rsidRPr="006058B2">
        <w:rPr>
          <w:b/>
          <w:color w:val="0000FF"/>
          <w:sz w:val="22"/>
          <w:szCs w:val="22"/>
        </w:rPr>
        <w:t>CLÁUSULA DÉCIMA SEGUNDA – DA PUBLICAÇÃO</w:t>
      </w:r>
    </w:p>
    <w:p w:rsidR="007677B4" w:rsidRPr="006058B2" w:rsidRDefault="007677B4" w:rsidP="006058B2">
      <w:pPr>
        <w:jc w:val="both"/>
        <w:rPr>
          <w:b/>
          <w:color w:val="0000FF"/>
          <w:sz w:val="22"/>
          <w:szCs w:val="22"/>
        </w:rPr>
      </w:pPr>
    </w:p>
    <w:p w:rsidR="00F36F94" w:rsidRPr="006058B2" w:rsidRDefault="00F36F94" w:rsidP="006058B2">
      <w:pPr>
        <w:jc w:val="both"/>
        <w:rPr>
          <w:sz w:val="22"/>
          <w:szCs w:val="22"/>
        </w:rPr>
      </w:pPr>
      <w:r w:rsidRPr="006058B2">
        <w:rPr>
          <w:b/>
          <w:color w:val="0000FF"/>
          <w:sz w:val="22"/>
          <w:szCs w:val="22"/>
        </w:rPr>
        <w:t>PARÁGRAFO ÚNICO:</w:t>
      </w:r>
      <w:r w:rsidRPr="006058B2">
        <w:rPr>
          <w:color w:val="000000"/>
          <w:sz w:val="22"/>
          <w:szCs w:val="22"/>
        </w:rPr>
        <w:t xml:space="preserve"> </w:t>
      </w:r>
      <w:r w:rsidRPr="006058B2">
        <w:rPr>
          <w:sz w:val="22"/>
          <w:szCs w:val="22"/>
        </w:rPr>
        <w:t xml:space="preserve">A publicação do presente Contrato no Diário Oficial, por extrato, será providenciada até o 5° (quinto) dia útil do mês seguinte ao de sua assinatura, para ocorrer no </w:t>
      </w:r>
      <w:r w:rsidRPr="006058B2">
        <w:rPr>
          <w:b/>
          <w:sz w:val="22"/>
          <w:szCs w:val="22"/>
        </w:rPr>
        <w:t xml:space="preserve">prazo de 20 (vinte) dias corridos, </w:t>
      </w:r>
      <w:r w:rsidRPr="006058B2">
        <w:rPr>
          <w:sz w:val="22"/>
          <w:szCs w:val="22"/>
        </w:rPr>
        <w:t xml:space="preserve">daquela data, correndo as despesas </w:t>
      </w:r>
      <w:proofErr w:type="gramStart"/>
      <w:r w:rsidRPr="006058B2">
        <w:rPr>
          <w:sz w:val="22"/>
          <w:szCs w:val="22"/>
        </w:rPr>
        <w:t>às expensas da</w:t>
      </w:r>
      <w:proofErr w:type="gramEnd"/>
      <w:r w:rsidRPr="006058B2">
        <w:rPr>
          <w:sz w:val="22"/>
          <w:szCs w:val="22"/>
        </w:rPr>
        <w:t xml:space="preserve"> </w:t>
      </w:r>
      <w:r w:rsidRPr="006058B2">
        <w:rPr>
          <w:b/>
          <w:sz w:val="22"/>
          <w:szCs w:val="22"/>
        </w:rPr>
        <w:t>CONTRATANTE</w:t>
      </w:r>
      <w:r w:rsidRPr="006058B2">
        <w:rPr>
          <w:sz w:val="22"/>
          <w:szCs w:val="22"/>
        </w:rPr>
        <w:t>.</w:t>
      </w:r>
    </w:p>
    <w:p w:rsidR="00F36F94" w:rsidRPr="006058B2" w:rsidRDefault="00F36F94" w:rsidP="006058B2">
      <w:pPr>
        <w:jc w:val="both"/>
        <w:rPr>
          <w:sz w:val="22"/>
          <w:szCs w:val="22"/>
        </w:rPr>
      </w:pPr>
    </w:p>
    <w:p w:rsidR="00F36F94" w:rsidRPr="006058B2" w:rsidRDefault="00F36F94" w:rsidP="006058B2">
      <w:pPr>
        <w:jc w:val="both"/>
        <w:rPr>
          <w:b/>
          <w:color w:val="0000FF"/>
          <w:sz w:val="22"/>
          <w:szCs w:val="22"/>
        </w:rPr>
      </w:pPr>
      <w:r w:rsidRPr="006058B2">
        <w:rPr>
          <w:b/>
          <w:color w:val="0000FF"/>
          <w:sz w:val="22"/>
          <w:szCs w:val="22"/>
        </w:rPr>
        <w:t>CLÁUSULA DÉCIMA TERCEIRA – DA FRAUDE E DA CORRUPÇÃO</w:t>
      </w:r>
    </w:p>
    <w:p w:rsidR="00F36F94" w:rsidRPr="006058B2" w:rsidRDefault="00F36F94" w:rsidP="006058B2">
      <w:pPr>
        <w:jc w:val="both"/>
        <w:rPr>
          <w:b/>
          <w:sz w:val="22"/>
          <w:szCs w:val="22"/>
        </w:rPr>
      </w:pPr>
    </w:p>
    <w:p w:rsidR="00F36F94" w:rsidRPr="006058B2" w:rsidRDefault="00F36F94" w:rsidP="006058B2">
      <w:pPr>
        <w:jc w:val="both"/>
        <w:rPr>
          <w:sz w:val="22"/>
          <w:szCs w:val="22"/>
        </w:rPr>
      </w:pPr>
      <w:r w:rsidRPr="006058B2">
        <w:rPr>
          <w:b/>
          <w:color w:val="0000FF"/>
          <w:sz w:val="22"/>
          <w:szCs w:val="22"/>
        </w:rPr>
        <w:t>PARÁGRAFO ÚNICO:</w:t>
      </w:r>
      <w:r w:rsidRPr="006058B2">
        <w:rPr>
          <w:color w:val="000000"/>
          <w:sz w:val="22"/>
          <w:szCs w:val="22"/>
        </w:rPr>
        <w:t xml:space="preserve"> </w:t>
      </w:r>
      <w:r w:rsidRPr="006058B2">
        <w:rPr>
          <w:sz w:val="22"/>
          <w:szCs w:val="22"/>
        </w:rPr>
        <w:t xml:space="preserve">A </w:t>
      </w:r>
      <w:r w:rsidRPr="006058B2">
        <w:rPr>
          <w:b/>
          <w:sz w:val="22"/>
          <w:szCs w:val="22"/>
        </w:rPr>
        <w:t>CONTRATADA</w:t>
      </w:r>
      <w:r w:rsidRPr="006058B2">
        <w:rPr>
          <w:sz w:val="22"/>
          <w:szCs w:val="22"/>
        </w:rPr>
        <w:t xml:space="preserve"> deverá observar os mais altos padrões éticos durante a execução do Contrato, estando sujeitas às sanções previstas na legislação em caso de inobservância.</w:t>
      </w:r>
    </w:p>
    <w:p w:rsidR="00F36F94" w:rsidRPr="006058B2" w:rsidRDefault="00F36F94" w:rsidP="006058B2">
      <w:pPr>
        <w:jc w:val="both"/>
        <w:rPr>
          <w:b/>
          <w:sz w:val="22"/>
          <w:szCs w:val="22"/>
        </w:rPr>
      </w:pPr>
    </w:p>
    <w:p w:rsidR="00F36F94" w:rsidRPr="006058B2" w:rsidRDefault="00F36F94" w:rsidP="006058B2">
      <w:pPr>
        <w:jc w:val="both"/>
        <w:rPr>
          <w:b/>
          <w:color w:val="0000FF"/>
          <w:sz w:val="22"/>
          <w:szCs w:val="22"/>
        </w:rPr>
      </w:pPr>
      <w:r w:rsidRPr="006058B2">
        <w:rPr>
          <w:b/>
          <w:color w:val="0000FF"/>
          <w:sz w:val="22"/>
          <w:szCs w:val="22"/>
        </w:rPr>
        <w:t>CLÁUSULA DÉCIMA QUARTA – DAS DISPOSIÇÕES FINAIS</w:t>
      </w:r>
    </w:p>
    <w:p w:rsidR="00F36F94" w:rsidRPr="006058B2" w:rsidRDefault="00F36F94" w:rsidP="006058B2">
      <w:pPr>
        <w:ind w:firstLine="1134"/>
        <w:jc w:val="both"/>
        <w:rPr>
          <w:sz w:val="22"/>
          <w:szCs w:val="22"/>
        </w:rPr>
      </w:pPr>
    </w:p>
    <w:p w:rsidR="00F36F94" w:rsidRPr="006058B2" w:rsidRDefault="00F36F94" w:rsidP="006058B2">
      <w:pPr>
        <w:jc w:val="both"/>
        <w:rPr>
          <w:sz w:val="22"/>
          <w:szCs w:val="22"/>
        </w:rPr>
      </w:pPr>
      <w:r w:rsidRPr="006058B2">
        <w:rPr>
          <w:b/>
          <w:color w:val="0000FF"/>
          <w:sz w:val="22"/>
          <w:szCs w:val="22"/>
        </w:rPr>
        <w:t>PARÁGRAFO ÚNICO:</w:t>
      </w:r>
      <w:r w:rsidRPr="006058B2">
        <w:rPr>
          <w:color w:val="000000"/>
          <w:sz w:val="22"/>
          <w:szCs w:val="22"/>
        </w:rPr>
        <w:t xml:space="preserve"> </w:t>
      </w:r>
      <w:r w:rsidRPr="006058B2">
        <w:rPr>
          <w:sz w:val="22"/>
          <w:szCs w:val="22"/>
        </w:rPr>
        <w:t>Declaram as partes que este Contrato corresponde à manifestação final, completa e exclusiva do acordo entre elas celebrado.</w:t>
      </w:r>
    </w:p>
    <w:p w:rsidR="00F36F94" w:rsidRPr="006058B2" w:rsidRDefault="00F36F94" w:rsidP="006058B2">
      <w:pPr>
        <w:jc w:val="both"/>
        <w:rPr>
          <w:sz w:val="22"/>
          <w:szCs w:val="22"/>
        </w:rPr>
      </w:pPr>
    </w:p>
    <w:p w:rsidR="00F36F94" w:rsidRPr="006058B2" w:rsidRDefault="00F36F94" w:rsidP="006058B2">
      <w:pPr>
        <w:jc w:val="both"/>
        <w:rPr>
          <w:b/>
          <w:color w:val="0000FF"/>
          <w:sz w:val="22"/>
          <w:szCs w:val="22"/>
        </w:rPr>
      </w:pPr>
      <w:r w:rsidRPr="006058B2">
        <w:rPr>
          <w:b/>
          <w:color w:val="0000FF"/>
          <w:sz w:val="22"/>
          <w:szCs w:val="22"/>
        </w:rPr>
        <w:t>CLÁUSULA DÉCIMA QUINTA – DO FORO</w:t>
      </w:r>
    </w:p>
    <w:p w:rsidR="00F36F94" w:rsidRPr="006058B2" w:rsidRDefault="00F36F94" w:rsidP="006058B2">
      <w:pPr>
        <w:jc w:val="both"/>
        <w:rPr>
          <w:b/>
          <w:sz w:val="22"/>
          <w:szCs w:val="22"/>
        </w:rPr>
      </w:pPr>
    </w:p>
    <w:p w:rsidR="00F36F94" w:rsidRPr="006058B2" w:rsidRDefault="00F36F94" w:rsidP="006058B2">
      <w:pPr>
        <w:jc w:val="both"/>
        <w:rPr>
          <w:color w:val="000000"/>
          <w:sz w:val="22"/>
          <w:szCs w:val="22"/>
        </w:rPr>
      </w:pPr>
      <w:r w:rsidRPr="006058B2">
        <w:rPr>
          <w:b/>
          <w:color w:val="0000FF"/>
          <w:sz w:val="22"/>
          <w:szCs w:val="22"/>
        </w:rPr>
        <w:t>PARÁGRAFO PRIMEIRO:</w:t>
      </w:r>
      <w:r w:rsidRPr="006058B2">
        <w:rPr>
          <w:color w:val="000000"/>
          <w:sz w:val="22"/>
          <w:szCs w:val="22"/>
        </w:rPr>
        <w:t xml:space="preserve"> Fica eleito pelas partes o Foro da Comarca de Porto Velho, Capital do Estado de Rondônia, para dirimir todas e quaisquer questões oriundas do presente ajuste, inclusive às questões entre a empresa </w:t>
      </w:r>
      <w:r w:rsidRPr="006058B2">
        <w:rPr>
          <w:b/>
          <w:color w:val="0000FF"/>
          <w:sz w:val="22"/>
          <w:szCs w:val="22"/>
        </w:rPr>
        <w:t>CONTRATADA</w:t>
      </w:r>
      <w:r w:rsidRPr="006058B2">
        <w:rPr>
          <w:b/>
          <w:color w:val="000000"/>
          <w:sz w:val="22"/>
          <w:szCs w:val="22"/>
        </w:rPr>
        <w:t xml:space="preserve"> </w:t>
      </w:r>
      <w:r w:rsidRPr="006058B2">
        <w:rPr>
          <w:color w:val="000000"/>
          <w:sz w:val="22"/>
          <w:szCs w:val="22"/>
        </w:rPr>
        <w:t xml:space="preserve">e a </w:t>
      </w:r>
      <w:r w:rsidRPr="006058B2">
        <w:rPr>
          <w:b/>
          <w:noProof/>
          <w:color w:val="0000FF"/>
          <w:sz w:val="22"/>
          <w:szCs w:val="22"/>
        </w:rPr>
        <w:t>CONTRATANTE</w:t>
      </w:r>
      <w:r w:rsidRPr="006058B2">
        <w:rPr>
          <w:b/>
          <w:noProof/>
          <w:color w:val="000000"/>
          <w:sz w:val="22"/>
          <w:szCs w:val="22"/>
        </w:rPr>
        <w:t xml:space="preserve">, </w:t>
      </w:r>
      <w:r w:rsidRPr="006058B2">
        <w:rPr>
          <w:noProof/>
          <w:color w:val="000000"/>
          <w:sz w:val="22"/>
          <w:szCs w:val="22"/>
        </w:rPr>
        <w:t xml:space="preserve">decorrentes da execução deste </w:t>
      </w:r>
      <w:r w:rsidRPr="006058B2">
        <w:rPr>
          <w:b/>
          <w:noProof/>
          <w:color w:val="0000FF"/>
          <w:sz w:val="22"/>
          <w:szCs w:val="22"/>
        </w:rPr>
        <w:t>CONTRATO</w:t>
      </w:r>
      <w:r w:rsidRPr="006058B2">
        <w:rPr>
          <w:noProof/>
          <w:color w:val="000000"/>
          <w:sz w:val="22"/>
          <w:szCs w:val="22"/>
        </w:rPr>
        <w:t>, com renúncia expressa de qualquer outro, por mais privilegiado que seja</w:t>
      </w:r>
      <w:r w:rsidRPr="006058B2">
        <w:rPr>
          <w:b/>
          <w:color w:val="000000"/>
          <w:sz w:val="22"/>
          <w:szCs w:val="22"/>
        </w:rPr>
        <w:t>.</w:t>
      </w:r>
    </w:p>
    <w:p w:rsidR="00F36F94" w:rsidRPr="006058B2" w:rsidRDefault="00F36F94" w:rsidP="006058B2">
      <w:pPr>
        <w:ind w:firstLine="2835"/>
        <w:jc w:val="both"/>
        <w:rPr>
          <w:color w:val="000000"/>
          <w:sz w:val="22"/>
          <w:szCs w:val="22"/>
        </w:rPr>
      </w:pPr>
    </w:p>
    <w:p w:rsidR="00F36F94" w:rsidRPr="006058B2" w:rsidRDefault="00F36F94" w:rsidP="006058B2">
      <w:pPr>
        <w:jc w:val="both"/>
        <w:rPr>
          <w:color w:val="FF0000"/>
          <w:sz w:val="22"/>
          <w:szCs w:val="22"/>
        </w:rPr>
      </w:pPr>
      <w:r w:rsidRPr="006058B2">
        <w:rPr>
          <w:b/>
          <w:color w:val="0000FF"/>
          <w:sz w:val="22"/>
          <w:szCs w:val="22"/>
        </w:rPr>
        <w:t>PARÁGRAFO SEGUNDO:</w:t>
      </w:r>
      <w:r w:rsidRPr="006058B2">
        <w:rPr>
          <w:color w:val="000000"/>
          <w:sz w:val="22"/>
          <w:szCs w:val="22"/>
        </w:rPr>
        <w:t xml:space="preserve"> Para firmeza e como prova do acordado, é lavrado o presente </w:t>
      </w:r>
      <w:r w:rsidRPr="006058B2">
        <w:rPr>
          <w:b/>
          <w:color w:val="0000FF"/>
          <w:sz w:val="22"/>
          <w:szCs w:val="22"/>
        </w:rPr>
        <w:t>TERMO DE CONTRATO</w:t>
      </w:r>
      <w:r w:rsidRPr="006058B2">
        <w:rPr>
          <w:b/>
          <w:color w:val="000000"/>
          <w:sz w:val="22"/>
          <w:szCs w:val="22"/>
        </w:rPr>
        <w:t xml:space="preserve">, </w:t>
      </w:r>
      <w:r w:rsidRPr="006058B2">
        <w:rPr>
          <w:color w:val="000000"/>
          <w:sz w:val="22"/>
          <w:szCs w:val="22"/>
        </w:rPr>
        <w:t xml:space="preserve">as </w:t>
      </w:r>
      <w:proofErr w:type="spellStart"/>
      <w:proofErr w:type="gramStart"/>
      <w:r w:rsidRPr="006058B2">
        <w:rPr>
          <w:color w:val="000000"/>
          <w:sz w:val="22"/>
          <w:szCs w:val="22"/>
        </w:rPr>
        <w:t>fls</w:t>
      </w:r>
      <w:proofErr w:type="spellEnd"/>
      <w:r w:rsidRPr="006058B2">
        <w:rPr>
          <w:color w:val="000000"/>
          <w:sz w:val="22"/>
          <w:szCs w:val="22"/>
        </w:rPr>
        <w:t>...</w:t>
      </w:r>
      <w:proofErr w:type="gramEnd"/>
      <w:r w:rsidRPr="006058B2">
        <w:rPr>
          <w:color w:val="000000"/>
          <w:sz w:val="22"/>
          <w:szCs w:val="22"/>
        </w:rPr>
        <w:t xml:space="preserve">à..., do Livro Especial de </w:t>
      </w:r>
      <w:r w:rsidRPr="006058B2">
        <w:rPr>
          <w:b/>
          <w:color w:val="0000FF"/>
          <w:sz w:val="22"/>
          <w:szCs w:val="22"/>
        </w:rPr>
        <w:t>CONTRATOS</w:t>
      </w:r>
      <w:r w:rsidRPr="006058B2">
        <w:rPr>
          <w:color w:val="000000"/>
          <w:sz w:val="22"/>
          <w:szCs w:val="22"/>
        </w:rPr>
        <w:t xml:space="preserve"> de N°..... </w:t>
      </w:r>
      <w:proofErr w:type="gramStart"/>
      <w:r w:rsidRPr="006058B2">
        <w:rPr>
          <w:color w:val="000000"/>
          <w:sz w:val="22"/>
          <w:szCs w:val="22"/>
        </w:rPr>
        <w:t>que</w:t>
      </w:r>
      <w:proofErr w:type="gramEnd"/>
      <w:r w:rsidRPr="006058B2">
        <w:rPr>
          <w:color w:val="000000"/>
          <w:sz w:val="22"/>
          <w:szCs w:val="22"/>
        </w:rPr>
        <w:t xml:space="preserve"> depois de lido e achado conforme, é assinado pelas partes, dele sendo extraídas as cópias que se fizerem necessárias para sua publicação e execução, através de processo xerográfico, devidamente certificadas pela </w:t>
      </w:r>
      <w:r w:rsidRPr="006058B2">
        <w:rPr>
          <w:b/>
          <w:color w:val="FF0000"/>
          <w:sz w:val="22"/>
          <w:szCs w:val="22"/>
          <w:u w:val="single"/>
        </w:rPr>
        <w:t>Procuradoria Geral do Estado - PGE</w:t>
      </w:r>
    </w:p>
    <w:p w:rsidR="00E4549E" w:rsidRPr="006058B2" w:rsidRDefault="00E4549E" w:rsidP="006058B2">
      <w:pPr>
        <w:jc w:val="right"/>
        <w:rPr>
          <w:color w:val="000000"/>
          <w:sz w:val="22"/>
          <w:szCs w:val="22"/>
        </w:rPr>
      </w:pPr>
    </w:p>
    <w:p w:rsidR="00F36F94" w:rsidRPr="006058B2" w:rsidRDefault="00F36F94" w:rsidP="006058B2">
      <w:pPr>
        <w:jc w:val="right"/>
        <w:rPr>
          <w:color w:val="000000"/>
          <w:sz w:val="22"/>
          <w:szCs w:val="22"/>
        </w:rPr>
      </w:pPr>
      <w:r w:rsidRPr="006058B2">
        <w:rPr>
          <w:color w:val="000000"/>
          <w:sz w:val="22"/>
          <w:szCs w:val="22"/>
        </w:rPr>
        <w:t>Porto Velho/RO</w:t>
      </w:r>
      <w:proofErr w:type="gramStart"/>
      <w:r w:rsidRPr="006058B2">
        <w:rPr>
          <w:color w:val="000000"/>
          <w:sz w:val="22"/>
          <w:szCs w:val="22"/>
        </w:rPr>
        <w:t>, ...</w:t>
      </w:r>
      <w:proofErr w:type="gramEnd"/>
      <w:r w:rsidRPr="006058B2">
        <w:rPr>
          <w:color w:val="000000"/>
          <w:sz w:val="22"/>
          <w:szCs w:val="22"/>
        </w:rPr>
        <w:t>....de .................de 201</w:t>
      </w:r>
      <w:r w:rsidR="00EA6E7B" w:rsidRPr="006058B2">
        <w:rPr>
          <w:color w:val="000000"/>
          <w:sz w:val="22"/>
          <w:szCs w:val="22"/>
        </w:rPr>
        <w:t>4</w:t>
      </w:r>
      <w:r w:rsidRPr="006058B2">
        <w:rPr>
          <w:color w:val="000000"/>
          <w:sz w:val="22"/>
          <w:szCs w:val="22"/>
        </w:rPr>
        <w:t>.</w:t>
      </w:r>
    </w:p>
    <w:p w:rsidR="00F36F94" w:rsidRPr="006058B2" w:rsidRDefault="00F36F94" w:rsidP="006058B2">
      <w:pPr>
        <w:jc w:val="center"/>
        <w:rPr>
          <w:b/>
          <w:color w:val="000000"/>
          <w:sz w:val="22"/>
          <w:szCs w:val="22"/>
        </w:rPr>
      </w:pPr>
    </w:p>
    <w:p w:rsidR="00E4549E" w:rsidRPr="006058B2" w:rsidRDefault="00E4549E" w:rsidP="006058B2">
      <w:pPr>
        <w:jc w:val="center"/>
        <w:rPr>
          <w:b/>
          <w:color w:val="000000"/>
          <w:sz w:val="22"/>
          <w:szCs w:val="22"/>
        </w:rPr>
      </w:pPr>
    </w:p>
    <w:p w:rsidR="00F36F94" w:rsidRPr="006058B2" w:rsidRDefault="00F36F94" w:rsidP="006058B2">
      <w:pPr>
        <w:jc w:val="center"/>
        <w:rPr>
          <w:b/>
          <w:color w:val="000000"/>
          <w:sz w:val="22"/>
          <w:szCs w:val="22"/>
        </w:rPr>
      </w:pPr>
      <w:r w:rsidRPr="006058B2">
        <w:rPr>
          <w:b/>
          <w:color w:val="000000"/>
          <w:sz w:val="22"/>
          <w:szCs w:val="22"/>
        </w:rPr>
        <w:t xml:space="preserve">Titular da CONTRATANTE            </w:t>
      </w:r>
      <w:r w:rsidRPr="006058B2">
        <w:rPr>
          <w:b/>
          <w:color w:val="000000"/>
          <w:sz w:val="22"/>
          <w:szCs w:val="22"/>
        </w:rPr>
        <w:tab/>
        <w:t xml:space="preserve">              Titular da CONTRATADA</w:t>
      </w:r>
    </w:p>
    <w:p w:rsidR="00E4549E" w:rsidRPr="006058B2" w:rsidRDefault="00E4549E" w:rsidP="006058B2">
      <w:pPr>
        <w:jc w:val="center"/>
        <w:rPr>
          <w:color w:val="000000"/>
          <w:sz w:val="22"/>
          <w:szCs w:val="22"/>
        </w:rPr>
      </w:pPr>
    </w:p>
    <w:p w:rsidR="00F36F94" w:rsidRPr="006058B2" w:rsidRDefault="00F36F94" w:rsidP="006058B2">
      <w:pPr>
        <w:jc w:val="center"/>
        <w:rPr>
          <w:b/>
          <w:color w:val="000000"/>
          <w:sz w:val="22"/>
          <w:szCs w:val="22"/>
        </w:rPr>
      </w:pPr>
      <w:r w:rsidRPr="006058B2">
        <w:rPr>
          <w:b/>
          <w:color w:val="000000"/>
          <w:sz w:val="22"/>
          <w:szCs w:val="22"/>
        </w:rPr>
        <w:t>______________________________</w:t>
      </w:r>
    </w:p>
    <w:p w:rsidR="00F36F94" w:rsidRPr="006058B2" w:rsidRDefault="00F36F94" w:rsidP="006058B2">
      <w:pPr>
        <w:jc w:val="center"/>
        <w:rPr>
          <w:b/>
          <w:color w:val="FF0000"/>
          <w:sz w:val="22"/>
          <w:szCs w:val="22"/>
          <w:u w:val="single"/>
        </w:rPr>
      </w:pPr>
      <w:r w:rsidRPr="006058B2">
        <w:rPr>
          <w:b/>
          <w:color w:val="FF0000"/>
          <w:sz w:val="22"/>
          <w:szCs w:val="22"/>
          <w:u w:val="single"/>
        </w:rPr>
        <w:t>Procuradoria Geral do Estado – PGE</w:t>
      </w:r>
    </w:p>
    <w:p w:rsidR="00081C96" w:rsidRPr="006058B2" w:rsidRDefault="00081C96" w:rsidP="00073CF4">
      <w:pPr>
        <w:jc w:val="center"/>
        <w:rPr>
          <w:b/>
          <w:sz w:val="22"/>
          <w:szCs w:val="22"/>
        </w:rPr>
      </w:pPr>
      <w:r w:rsidRPr="006058B2">
        <w:rPr>
          <w:sz w:val="22"/>
          <w:szCs w:val="22"/>
        </w:rPr>
        <w:br w:type="page"/>
      </w:r>
      <w:r w:rsidRPr="006058B2">
        <w:rPr>
          <w:b/>
          <w:sz w:val="22"/>
          <w:szCs w:val="22"/>
        </w:rPr>
        <w:lastRenderedPageBreak/>
        <w:t>AVISO DE LICITAÇÃO</w:t>
      </w:r>
    </w:p>
    <w:p w:rsidR="00081C96" w:rsidRPr="006058B2" w:rsidRDefault="00081C96" w:rsidP="006058B2">
      <w:pPr>
        <w:jc w:val="center"/>
        <w:rPr>
          <w:b/>
          <w:sz w:val="22"/>
          <w:szCs w:val="22"/>
        </w:rPr>
      </w:pPr>
    </w:p>
    <w:p w:rsidR="00081C96" w:rsidRPr="006058B2" w:rsidRDefault="00081C96" w:rsidP="006058B2">
      <w:pPr>
        <w:jc w:val="center"/>
        <w:rPr>
          <w:b/>
          <w:color w:val="FF0000"/>
          <w:sz w:val="22"/>
          <w:szCs w:val="22"/>
        </w:rPr>
      </w:pPr>
      <w:r w:rsidRPr="006058B2">
        <w:rPr>
          <w:b/>
          <w:sz w:val="22"/>
          <w:szCs w:val="22"/>
        </w:rPr>
        <w:t>EDITAL DE PREGÃO ELETRÔNICO</w:t>
      </w:r>
      <w:proofErr w:type="gramStart"/>
      <w:r w:rsidRPr="006058B2">
        <w:rPr>
          <w:b/>
          <w:sz w:val="22"/>
          <w:szCs w:val="22"/>
        </w:rPr>
        <w:t xml:space="preserve">  </w:t>
      </w:r>
      <w:proofErr w:type="gramEnd"/>
      <w:r w:rsidRPr="006058B2">
        <w:rPr>
          <w:b/>
          <w:color w:val="FF0000"/>
          <w:sz w:val="22"/>
          <w:szCs w:val="22"/>
        </w:rPr>
        <w:t>Nº</w:t>
      </w:r>
      <w:r w:rsidR="002F074A">
        <w:rPr>
          <w:b/>
          <w:color w:val="FF0000"/>
          <w:sz w:val="22"/>
          <w:szCs w:val="22"/>
        </w:rPr>
        <w:t>304</w:t>
      </w:r>
      <w:r w:rsidR="00F50D57">
        <w:rPr>
          <w:b/>
          <w:color w:val="FF0000"/>
          <w:sz w:val="22"/>
          <w:szCs w:val="22"/>
        </w:rPr>
        <w:t xml:space="preserve">/2014/SIGMA/SUPEL/RO </w:t>
      </w:r>
    </w:p>
    <w:p w:rsidR="00081C96" w:rsidRPr="006058B2" w:rsidRDefault="00081C96" w:rsidP="006058B2">
      <w:pPr>
        <w:jc w:val="both"/>
        <w:rPr>
          <w:b/>
          <w:sz w:val="22"/>
          <w:szCs w:val="22"/>
        </w:rPr>
      </w:pPr>
    </w:p>
    <w:p w:rsidR="00081C96" w:rsidRPr="006058B2" w:rsidRDefault="00081C96" w:rsidP="006058B2">
      <w:pPr>
        <w:pBdr>
          <w:bottom w:val="single" w:sz="6" w:space="1" w:color="auto"/>
        </w:pBdr>
        <w:jc w:val="both"/>
        <w:rPr>
          <w:color w:val="0000FF"/>
          <w:sz w:val="22"/>
          <w:szCs w:val="22"/>
        </w:rPr>
      </w:pPr>
      <w:r w:rsidRPr="006058B2">
        <w:rPr>
          <w:sz w:val="22"/>
          <w:szCs w:val="22"/>
        </w:rPr>
        <w:t xml:space="preserve">A Superintendência Estadual de Compras e Licitações - SUPEL, através de seus Pregoeiros e Equipe de Apoio, nomeados por força das disposições contidas na </w:t>
      </w:r>
      <w:r w:rsidRPr="006058B2">
        <w:rPr>
          <w:color w:val="FF0000"/>
          <w:sz w:val="22"/>
          <w:szCs w:val="22"/>
        </w:rPr>
        <w:t>Portaria Nº 033/GAB/SUPEL, de 01 de setembro de 2013, publicada no DOE no dia 09 de setembro de 2013</w:t>
      </w:r>
      <w:r w:rsidRPr="006058B2">
        <w:rPr>
          <w:b/>
          <w:color w:val="FF0000"/>
          <w:sz w:val="22"/>
          <w:szCs w:val="22"/>
        </w:rPr>
        <w:t xml:space="preserve"> </w:t>
      </w:r>
      <w:r w:rsidRPr="006058B2">
        <w:rPr>
          <w:sz w:val="22"/>
          <w:szCs w:val="22"/>
        </w:rPr>
        <w:t xml:space="preserve">torna público que se encontra autorizada, a realização da licitação na modalidade </w:t>
      </w:r>
      <w:r w:rsidRPr="006058B2">
        <w:rPr>
          <w:b/>
          <w:sz w:val="22"/>
          <w:szCs w:val="22"/>
        </w:rPr>
        <w:t xml:space="preserve">PREGÃO, </w:t>
      </w:r>
      <w:r w:rsidRPr="006058B2">
        <w:rPr>
          <w:sz w:val="22"/>
          <w:szCs w:val="22"/>
        </w:rPr>
        <w:t xml:space="preserve">na forma </w:t>
      </w:r>
      <w:r w:rsidRPr="006058B2">
        <w:rPr>
          <w:b/>
          <w:sz w:val="22"/>
          <w:szCs w:val="22"/>
        </w:rPr>
        <w:t xml:space="preserve">ELETRÔNICA, </w:t>
      </w:r>
      <w:r w:rsidRPr="006058B2">
        <w:rPr>
          <w:sz w:val="22"/>
          <w:szCs w:val="22"/>
        </w:rPr>
        <w:t xml:space="preserve">sob o </w:t>
      </w:r>
      <w:r w:rsidRPr="006058B2">
        <w:rPr>
          <w:b/>
          <w:color w:val="FF0000"/>
          <w:sz w:val="22"/>
          <w:szCs w:val="22"/>
        </w:rPr>
        <w:t xml:space="preserve">Nº. </w:t>
      </w:r>
      <w:r w:rsidR="002F074A">
        <w:rPr>
          <w:b/>
          <w:color w:val="FF0000"/>
          <w:sz w:val="22"/>
          <w:szCs w:val="22"/>
        </w:rPr>
        <w:t>304</w:t>
      </w:r>
      <w:r w:rsidR="00F50D57">
        <w:rPr>
          <w:b/>
          <w:color w:val="FF0000"/>
          <w:sz w:val="22"/>
          <w:szCs w:val="22"/>
        </w:rPr>
        <w:t>/2014/SIGMA/SUPEL/</w:t>
      </w:r>
      <w:proofErr w:type="gramStart"/>
      <w:r w:rsidR="00F50D57">
        <w:rPr>
          <w:b/>
          <w:color w:val="FF0000"/>
          <w:sz w:val="22"/>
          <w:szCs w:val="22"/>
        </w:rPr>
        <w:t xml:space="preserve">RO </w:t>
      </w:r>
      <w:r w:rsidRPr="006058B2">
        <w:rPr>
          <w:color w:val="FF0000"/>
          <w:sz w:val="22"/>
          <w:szCs w:val="22"/>
        </w:rPr>
        <w:t>,</w:t>
      </w:r>
      <w:proofErr w:type="gramEnd"/>
      <w:r w:rsidRPr="006058B2">
        <w:rPr>
          <w:sz w:val="22"/>
          <w:szCs w:val="22"/>
        </w:rPr>
        <w:t xml:space="preserve"> do tipo </w:t>
      </w:r>
      <w:r w:rsidRPr="006058B2">
        <w:rPr>
          <w:b/>
          <w:noProof/>
          <w:sz w:val="22"/>
          <w:szCs w:val="22"/>
        </w:rPr>
        <w:t xml:space="preserve">MENOR PREÇO, </w:t>
      </w:r>
      <w:r w:rsidRPr="006058B2">
        <w:rPr>
          <w:noProof/>
          <w:sz w:val="22"/>
          <w:szCs w:val="22"/>
        </w:rPr>
        <w:t>critério de julgamento</w:t>
      </w:r>
      <w:r w:rsidRPr="006058B2">
        <w:rPr>
          <w:b/>
          <w:noProof/>
          <w:sz w:val="22"/>
          <w:szCs w:val="22"/>
        </w:rPr>
        <w:t xml:space="preserve"> POR </w:t>
      </w:r>
      <w:r w:rsidR="00232445">
        <w:rPr>
          <w:b/>
          <w:noProof/>
          <w:sz w:val="22"/>
          <w:szCs w:val="22"/>
        </w:rPr>
        <w:t>LOTE</w:t>
      </w:r>
      <w:r w:rsidRPr="006058B2">
        <w:rPr>
          <w:sz w:val="22"/>
          <w:szCs w:val="22"/>
        </w:rPr>
        <w:t xml:space="preserve">, tendo por finalidade a qualificação de empresas e a seleção da proposta mais vantajosa, conforme disposições descritas neste edital e seus anexos, em conformidade com a Lei Federal nº. </w:t>
      </w:r>
      <w:proofErr w:type="gramStart"/>
      <w:r w:rsidRPr="006058B2">
        <w:rPr>
          <w:sz w:val="22"/>
          <w:szCs w:val="22"/>
        </w:rPr>
        <w:t>10.520/02, com o Decreto Estadual nº</w:t>
      </w:r>
      <w:proofErr w:type="gramEnd"/>
      <w:r w:rsidRPr="006058B2">
        <w:rPr>
          <w:sz w:val="22"/>
          <w:szCs w:val="22"/>
        </w:rPr>
        <w:t xml:space="preserve">. </w:t>
      </w:r>
      <w:proofErr w:type="gramStart"/>
      <w:r w:rsidRPr="006058B2">
        <w:rPr>
          <w:sz w:val="22"/>
          <w:szCs w:val="22"/>
        </w:rPr>
        <w:t>12.205/06, com a Lei Federal nº</w:t>
      </w:r>
      <w:proofErr w:type="gramEnd"/>
      <w:r w:rsidRPr="006058B2">
        <w:rPr>
          <w:sz w:val="22"/>
          <w:szCs w:val="22"/>
        </w:rPr>
        <w:t>. 8.666/93 e suas alterações, a qual se aplica subsidiariamente a modalidade Pregão, Lei Complementar nº. 123/06, Lei Estadual 2.414 de 18/02/2011, Decreto Estadual 16.089/11, Decreto Estadual nº 15.643/2011 e demais legislações vigentes pertinentes ao objeto.</w:t>
      </w:r>
    </w:p>
    <w:p w:rsidR="00081C96" w:rsidRPr="006058B2" w:rsidRDefault="00081C96" w:rsidP="006058B2">
      <w:pPr>
        <w:pBdr>
          <w:bottom w:val="single" w:sz="6" w:space="1" w:color="auto"/>
        </w:pBdr>
        <w:jc w:val="both"/>
        <w:rPr>
          <w:b/>
          <w:noProof/>
          <w:sz w:val="22"/>
          <w:szCs w:val="22"/>
        </w:rPr>
      </w:pPr>
    </w:p>
    <w:p w:rsidR="00081C96" w:rsidRPr="006058B2" w:rsidRDefault="00081C96" w:rsidP="006058B2">
      <w:pPr>
        <w:jc w:val="both"/>
        <w:rPr>
          <w:b/>
          <w:noProof/>
          <w:color w:val="FF0000"/>
          <w:sz w:val="22"/>
          <w:szCs w:val="22"/>
        </w:rPr>
      </w:pPr>
      <w:r w:rsidRPr="006058B2">
        <w:rPr>
          <w:sz w:val="22"/>
          <w:szCs w:val="22"/>
        </w:rPr>
        <w:t>PROCESSO ADMINISTRATIVO Nº</w:t>
      </w:r>
      <w:proofErr w:type="gramStart"/>
      <w:r w:rsidRPr="006058B2">
        <w:rPr>
          <w:sz w:val="22"/>
          <w:szCs w:val="22"/>
        </w:rPr>
        <w:t>.:</w:t>
      </w:r>
      <w:proofErr w:type="gramEnd"/>
      <w:r w:rsidRPr="006058B2">
        <w:rPr>
          <w:sz w:val="22"/>
          <w:szCs w:val="22"/>
        </w:rPr>
        <w:t xml:space="preserve"> </w:t>
      </w:r>
      <w:r w:rsidR="001A0DC2" w:rsidRPr="006058B2">
        <w:rPr>
          <w:b/>
          <w:color w:val="FF0000"/>
          <w:sz w:val="22"/>
          <w:szCs w:val="22"/>
        </w:rPr>
        <w:t>01.17</w:t>
      </w:r>
      <w:r w:rsidR="002F074A">
        <w:rPr>
          <w:b/>
          <w:color w:val="FF0000"/>
          <w:sz w:val="22"/>
          <w:szCs w:val="22"/>
        </w:rPr>
        <w:t>3</w:t>
      </w:r>
      <w:r w:rsidR="001A0DC2" w:rsidRPr="006058B2">
        <w:rPr>
          <w:b/>
          <w:color w:val="FF0000"/>
          <w:sz w:val="22"/>
          <w:szCs w:val="22"/>
        </w:rPr>
        <w:t>2.0</w:t>
      </w:r>
      <w:r w:rsidR="002F074A">
        <w:rPr>
          <w:b/>
          <w:color w:val="FF0000"/>
          <w:sz w:val="22"/>
          <w:szCs w:val="22"/>
        </w:rPr>
        <w:t>0060</w:t>
      </w:r>
      <w:r w:rsidR="001A0DC2" w:rsidRPr="006058B2">
        <w:rPr>
          <w:b/>
          <w:color w:val="FF0000"/>
          <w:sz w:val="22"/>
          <w:szCs w:val="22"/>
        </w:rPr>
        <w:t>-</w:t>
      </w:r>
      <w:r w:rsidR="0000413A" w:rsidRPr="006058B2">
        <w:rPr>
          <w:b/>
          <w:color w:val="FF0000"/>
          <w:sz w:val="22"/>
          <w:szCs w:val="22"/>
        </w:rPr>
        <w:t>00</w:t>
      </w:r>
      <w:r w:rsidR="00A10CC6" w:rsidRPr="006058B2">
        <w:rPr>
          <w:b/>
          <w:color w:val="FF0000"/>
          <w:sz w:val="22"/>
          <w:szCs w:val="22"/>
        </w:rPr>
        <w:t>/201</w:t>
      </w:r>
      <w:r w:rsidR="00073CF4">
        <w:rPr>
          <w:b/>
          <w:color w:val="FF0000"/>
          <w:sz w:val="22"/>
          <w:szCs w:val="22"/>
        </w:rPr>
        <w:t>3</w:t>
      </w:r>
      <w:r w:rsidR="001A0DC2" w:rsidRPr="006058B2">
        <w:rPr>
          <w:b/>
          <w:color w:val="FF0000"/>
          <w:sz w:val="22"/>
          <w:szCs w:val="22"/>
        </w:rPr>
        <w:t>/</w:t>
      </w:r>
      <w:r w:rsidR="002F074A">
        <w:rPr>
          <w:b/>
          <w:color w:val="FF0000"/>
          <w:sz w:val="22"/>
          <w:szCs w:val="22"/>
        </w:rPr>
        <w:t>FHEMERON</w:t>
      </w:r>
      <w:r w:rsidR="00EA6E7B" w:rsidRPr="006058B2">
        <w:rPr>
          <w:b/>
          <w:color w:val="FF0000"/>
          <w:sz w:val="22"/>
          <w:szCs w:val="22"/>
        </w:rPr>
        <w:t>/</w:t>
      </w:r>
      <w:r w:rsidR="0000413A" w:rsidRPr="006058B2">
        <w:rPr>
          <w:b/>
          <w:color w:val="FF0000"/>
          <w:sz w:val="22"/>
          <w:szCs w:val="22"/>
        </w:rPr>
        <w:t>SESAU/RO</w:t>
      </w:r>
    </w:p>
    <w:p w:rsidR="00E55D5D" w:rsidRPr="00214ED1" w:rsidRDefault="00081C96" w:rsidP="00E55D5D">
      <w:pPr>
        <w:widowControl w:val="0"/>
        <w:autoSpaceDE w:val="0"/>
        <w:autoSpaceDN w:val="0"/>
        <w:adjustRightInd w:val="0"/>
        <w:jc w:val="both"/>
        <w:rPr>
          <w:bCs/>
          <w:color w:val="FF0000"/>
          <w:sz w:val="22"/>
          <w:szCs w:val="22"/>
        </w:rPr>
      </w:pPr>
      <w:r w:rsidRPr="006058B2">
        <w:rPr>
          <w:sz w:val="22"/>
          <w:szCs w:val="22"/>
        </w:rPr>
        <w:t xml:space="preserve">OBJETO: </w:t>
      </w:r>
      <w:r w:rsidR="000566EF" w:rsidRPr="00A261AD">
        <w:rPr>
          <w:color w:val="FF0000"/>
          <w:sz w:val="22"/>
          <w:szCs w:val="22"/>
        </w:rPr>
        <w:t>Aquisição de material p</w:t>
      </w:r>
      <w:r w:rsidR="000566EF">
        <w:rPr>
          <w:color w:val="FF0000"/>
          <w:sz w:val="22"/>
          <w:szCs w:val="22"/>
        </w:rPr>
        <w:t>enso e de limpeza</w:t>
      </w:r>
      <w:proofErr w:type="gramStart"/>
      <w:r w:rsidR="000566EF">
        <w:rPr>
          <w:color w:val="FF0000"/>
          <w:sz w:val="22"/>
          <w:szCs w:val="22"/>
        </w:rPr>
        <w:t xml:space="preserve"> </w:t>
      </w:r>
      <w:r w:rsidR="000566EF" w:rsidRPr="00A261AD">
        <w:rPr>
          <w:color w:val="FF0000"/>
          <w:sz w:val="22"/>
          <w:szCs w:val="22"/>
        </w:rPr>
        <w:t xml:space="preserve"> </w:t>
      </w:r>
      <w:proofErr w:type="gramEnd"/>
      <w:r w:rsidR="000566EF" w:rsidRPr="00A261AD">
        <w:rPr>
          <w:color w:val="FF0000"/>
          <w:sz w:val="22"/>
          <w:szCs w:val="22"/>
        </w:rPr>
        <w:t>(</w:t>
      </w:r>
      <w:r w:rsidR="000566EF">
        <w:rPr>
          <w:color w:val="FF0000"/>
          <w:sz w:val="22"/>
          <w:szCs w:val="22"/>
        </w:rPr>
        <w:t>Luvas em látex de borracha, luvas cirúrgicas em látex de borracha, agulha para coleta múltipla de sangue a vácuo, agulha descartável de uso único, seringa descartável</w:t>
      </w:r>
      <w:r w:rsidR="000566EF" w:rsidRPr="00A261AD">
        <w:rPr>
          <w:color w:val="FF0000"/>
          <w:sz w:val="22"/>
          <w:szCs w:val="22"/>
        </w:rPr>
        <w:t xml:space="preserve"> e outros)</w:t>
      </w:r>
      <w:r w:rsidR="000566EF" w:rsidRPr="00A261AD">
        <w:rPr>
          <w:bCs/>
          <w:color w:val="FF0000"/>
          <w:sz w:val="22"/>
          <w:szCs w:val="22"/>
        </w:rPr>
        <w:t xml:space="preserve">, </w:t>
      </w:r>
      <w:r w:rsidR="000566EF" w:rsidRPr="00A261AD">
        <w:rPr>
          <w:color w:val="FF0000"/>
          <w:sz w:val="22"/>
          <w:szCs w:val="22"/>
        </w:rPr>
        <w:t xml:space="preserve">visando atender </w:t>
      </w:r>
      <w:r w:rsidR="000566EF">
        <w:rPr>
          <w:color w:val="FF0000"/>
          <w:sz w:val="22"/>
          <w:szCs w:val="22"/>
        </w:rPr>
        <w:t>as necessidades da Fundação de Hematologia e Hemoterapia do Estado de Rondônia – FHEMERON, por um período de 12 meses</w:t>
      </w:r>
      <w:r w:rsidR="000566EF" w:rsidRPr="00A261AD">
        <w:rPr>
          <w:color w:val="FF0000"/>
          <w:sz w:val="22"/>
          <w:szCs w:val="22"/>
        </w:rPr>
        <w:t>, a</w:t>
      </w:r>
      <w:r w:rsidR="000566EF" w:rsidRPr="00365987">
        <w:rPr>
          <w:color w:val="FF0000"/>
          <w:sz w:val="22"/>
          <w:szCs w:val="22"/>
        </w:rPr>
        <w:t xml:space="preserve"> pedido da Secretaria de Estado da Saúde – SESAU/RO,</w:t>
      </w:r>
      <w:r w:rsidR="000566EF" w:rsidRPr="00365987">
        <w:rPr>
          <w:bCs/>
          <w:color w:val="FF0000"/>
          <w:sz w:val="22"/>
          <w:szCs w:val="22"/>
        </w:rPr>
        <w:t xml:space="preserve"> conforme especificado no Edital e seus Anexos.</w:t>
      </w:r>
    </w:p>
    <w:p w:rsidR="00081C96" w:rsidRPr="006058B2" w:rsidRDefault="00081C96" w:rsidP="006058B2">
      <w:pPr>
        <w:widowControl w:val="0"/>
        <w:autoSpaceDE w:val="0"/>
        <w:autoSpaceDN w:val="0"/>
        <w:adjustRightInd w:val="0"/>
        <w:jc w:val="both"/>
        <w:rPr>
          <w:b/>
          <w:color w:val="000000"/>
          <w:sz w:val="22"/>
          <w:szCs w:val="22"/>
        </w:rPr>
      </w:pPr>
      <w:r w:rsidRPr="006058B2">
        <w:rPr>
          <w:sz w:val="22"/>
          <w:szCs w:val="22"/>
        </w:rPr>
        <w:t xml:space="preserve">FONTE DE RECURSO: </w:t>
      </w:r>
      <w:r w:rsidR="002F074A">
        <w:rPr>
          <w:b/>
          <w:color w:val="FF0000"/>
          <w:sz w:val="22"/>
          <w:szCs w:val="22"/>
        </w:rPr>
        <w:t>3209</w:t>
      </w:r>
      <w:r w:rsidR="00D750F0" w:rsidRPr="006058B2">
        <w:rPr>
          <w:b/>
          <w:color w:val="FF0000"/>
          <w:sz w:val="22"/>
          <w:szCs w:val="22"/>
        </w:rPr>
        <w:t xml:space="preserve"> – Recursos </w:t>
      </w:r>
      <w:r w:rsidR="002F074A">
        <w:rPr>
          <w:b/>
          <w:color w:val="FF0000"/>
          <w:sz w:val="22"/>
          <w:szCs w:val="22"/>
        </w:rPr>
        <w:t>do SUS</w:t>
      </w:r>
    </w:p>
    <w:p w:rsidR="00081C96" w:rsidRPr="006058B2" w:rsidRDefault="00081C96" w:rsidP="006058B2">
      <w:pPr>
        <w:jc w:val="both"/>
        <w:rPr>
          <w:b/>
          <w:color w:val="FF0000"/>
          <w:sz w:val="22"/>
          <w:szCs w:val="22"/>
        </w:rPr>
      </w:pPr>
      <w:r w:rsidRPr="006058B2">
        <w:rPr>
          <w:sz w:val="22"/>
          <w:szCs w:val="22"/>
        </w:rPr>
        <w:t xml:space="preserve">PROJETO ATIVIDADE: </w:t>
      </w:r>
      <w:r w:rsidR="00073CF4">
        <w:rPr>
          <w:b/>
          <w:color w:val="FF0000"/>
          <w:sz w:val="22"/>
          <w:szCs w:val="22"/>
        </w:rPr>
        <w:t>400</w:t>
      </w:r>
      <w:r w:rsidR="002F074A">
        <w:rPr>
          <w:b/>
          <w:color w:val="FF0000"/>
          <w:sz w:val="22"/>
          <w:szCs w:val="22"/>
        </w:rPr>
        <w:t>3</w:t>
      </w:r>
      <w:r w:rsidRPr="006058B2">
        <w:rPr>
          <w:b/>
          <w:color w:val="FF0000"/>
          <w:sz w:val="22"/>
          <w:szCs w:val="22"/>
        </w:rPr>
        <w:t xml:space="preserve"> </w:t>
      </w:r>
    </w:p>
    <w:p w:rsidR="00081C96" w:rsidRPr="006058B2" w:rsidRDefault="00081C96" w:rsidP="006058B2">
      <w:pPr>
        <w:jc w:val="both"/>
        <w:rPr>
          <w:sz w:val="22"/>
          <w:szCs w:val="22"/>
        </w:rPr>
      </w:pPr>
      <w:r w:rsidRPr="006058B2">
        <w:rPr>
          <w:sz w:val="22"/>
          <w:szCs w:val="22"/>
        </w:rPr>
        <w:t xml:space="preserve">ELEMENTO DE DESPESA: </w:t>
      </w:r>
      <w:r w:rsidR="002F074A">
        <w:rPr>
          <w:b/>
          <w:color w:val="FF0000"/>
          <w:sz w:val="22"/>
          <w:szCs w:val="22"/>
        </w:rPr>
        <w:t>33</w:t>
      </w:r>
      <w:r w:rsidRPr="006058B2">
        <w:rPr>
          <w:b/>
          <w:color w:val="FF0000"/>
          <w:sz w:val="22"/>
          <w:szCs w:val="22"/>
        </w:rPr>
        <w:t>.90.</w:t>
      </w:r>
      <w:r w:rsidR="002F074A">
        <w:rPr>
          <w:b/>
          <w:color w:val="FF0000"/>
          <w:sz w:val="22"/>
          <w:szCs w:val="22"/>
        </w:rPr>
        <w:t>30</w:t>
      </w:r>
    </w:p>
    <w:p w:rsidR="00081C96" w:rsidRPr="006058B2" w:rsidRDefault="00081C96" w:rsidP="006058B2">
      <w:pPr>
        <w:pBdr>
          <w:bottom w:val="single" w:sz="6" w:space="2" w:color="auto"/>
        </w:pBdr>
        <w:jc w:val="both"/>
        <w:rPr>
          <w:sz w:val="22"/>
          <w:szCs w:val="22"/>
        </w:rPr>
      </w:pPr>
      <w:r w:rsidRPr="006058B2">
        <w:rPr>
          <w:sz w:val="22"/>
          <w:szCs w:val="22"/>
        </w:rPr>
        <w:t xml:space="preserve">VALOR ESTIMADO DA LICITAÇÃO: </w:t>
      </w:r>
      <w:r w:rsidRPr="006058B2">
        <w:rPr>
          <w:b/>
          <w:color w:val="FF0000"/>
          <w:sz w:val="22"/>
          <w:szCs w:val="22"/>
        </w:rPr>
        <w:t xml:space="preserve">R$ </w:t>
      </w:r>
      <w:r w:rsidR="00E55D5D">
        <w:rPr>
          <w:b/>
          <w:color w:val="FF0000"/>
          <w:sz w:val="22"/>
          <w:szCs w:val="22"/>
        </w:rPr>
        <w:t>1</w:t>
      </w:r>
      <w:r w:rsidR="002F074A">
        <w:rPr>
          <w:b/>
          <w:color w:val="FF0000"/>
          <w:sz w:val="22"/>
          <w:szCs w:val="22"/>
        </w:rPr>
        <w:t>.7</w:t>
      </w:r>
      <w:r w:rsidR="00E55D5D">
        <w:rPr>
          <w:b/>
          <w:color w:val="FF0000"/>
          <w:sz w:val="22"/>
          <w:szCs w:val="22"/>
        </w:rPr>
        <w:t>55</w:t>
      </w:r>
      <w:r w:rsidR="002F074A">
        <w:rPr>
          <w:b/>
          <w:color w:val="FF0000"/>
          <w:sz w:val="22"/>
          <w:szCs w:val="22"/>
        </w:rPr>
        <w:t>.728</w:t>
      </w:r>
      <w:r w:rsidR="00E55D5D">
        <w:rPr>
          <w:b/>
          <w:color w:val="FF0000"/>
          <w:sz w:val="22"/>
          <w:szCs w:val="22"/>
        </w:rPr>
        <w:t>,2</w:t>
      </w:r>
      <w:r w:rsidR="002F074A">
        <w:rPr>
          <w:b/>
          <w:color w:val="FF0000"/>
          <w:sz w:val="22"/>
          <w:szCs w:val="22"/>
        </w:rPr>
        <w:t>1</w:t>
      </w:r>
      <w:r w:rsidR="00F31AEA" w:rsidRPr="006058B2">
        <w:rPr>
          <w:b/>
          <w:color w:val="FF0000"/>
          <w:sz w:val="22"/>
          <w:szCs w:val="22"/>
        </w:rPr>
        <w:t xml:space="preserve"> (</w:t>
      </w:r>
      <w:r w:rsidR="002F074A">
        <w:rPr>
          <w:b/>
          <w:color w:val="FF0000"/>
          <w:sz w:val="22"/>
          <w:szCs w:val="22"/>
        </w:rPr>
        <w:t>Hum milhão</w:t>
      </w:r>
      <w:r w:rsidR="001A0DC2" w:rsidRPr="006058B2">
        <w:rPr>
          <w:b/>
          <w:color w:val="FF0000"/>
          <w:sz w:val="22"/>
          <w:szCs w:val="22"/>
        </w:rPr>
        <w:t xml:space="preserve">, </w:t>
      </w:r>
      <w:r w:rsidR="002F074A">
        <w:rPr>
          <w:b/>
          <w:color w:val="FF0000"/>
          <w:sz w:val="22"/>
          <w:szCs w:val="22"/>
        </w:rPr>
        <w:t xml:space="preserve">setecentos e cinquenta e cinco mil, </w:t>
      </w:r>
      <w:r w:rsidR="00E55D5D">
        <w:rPr>
          <w:b/>
          <w:color w:val="FF0000"/>
          <w:sz w:val="22"/>
          <w:szCs w:val="22"/>
        </w:rPr>
        <w:t>sete</w:t>
      </w:r>
      <w:r w:rsidR="002F074A">
        <w:rPr>
          <w:b/>
          <w:color w:val="FF0000"/>
          <w:sz w:val="22"/>
          <w:szCs w:val="22"/>
        </w:rPr>
        <w:t>centos e vinte e oito</w:t>
      </w:r>
      <w:r w:rsidR="00E55D5D">
        <w:rPr>
          <w:b/>
          <w:color w:val="FF0000"/>
          <w:sz w:val="22"/>
          <w:szCs w:val="22"/>
        </w:rPr>
        <w:t xml:space="preserve"> reais e </w:t>
      </w:r>
      <w:r w:rsidR="008928BB">
        <w:rPr>
          <w:b/>
          <w:color w:val="FF0000"/>
          <w:sz w:val="22"/>
          <w:szCs w:val="22"/>
        </w:rPr>
        <w:t>v</w:t>
      </w:r>
      <w:r w:rsidR="00E55D5D">
        <w:rPr>
          <w:b/>
          <w:color w:val="FF0000"/>
          <w:sz w:val="22"/>
          <w:szCs w:val="22"/>
        </w:rPr>
        <w:t xml:space="preserve">inte e </w:t>
      </w:r>
      <w:r w:rsidR="002F074A">
        <w:rPr>
          <w:b/>
          <w:color w:val="FF0000"/>
          <w:sz w:val="22"/>
          <w:szCs w:val="22"/>
        </w:rPr>
        <w:t>um</w:t>
      </w:r>
      <w:r w:rsidR="00E55D5D">
        <w:rPr>
          <w:b/>
          <w:color w:val="FF0000"/>
          <w:sz w:val="22"/>
          <w:szCs w:val="22"/>
        </w:rPr>
        <w:t xml:space="preserve"> </w:t>
      </w:r>
      <w:r w:rsidR="00073CF4">
        <w:rPr>
          <w:b/>
          <w:color w:val="FF0000"/>
          <w:sz w:val="22"/>
          <w:szCs w:val="22"/>
        </w:rPr>
        <w:t>centavos</w:t>
      </w:r>
      <w:proofErr w:type="gramStart"/>
      <w:r w:rsidR="001A0DC2" w:rsidRPr="006058B2">
        <w:rPr>
          <w:b/>
          <w:color w:val="FF0000"/>
          <w:sz w:val="22"/>
          <w:szCs w:val="22"/>
        </w:rPr>
        <w:t>)</w:t>
      </w:r>
      <w:proofErr w:type="gramEnd"/>
    </w:p>
    <w:p w:rsidR="00081C96" w:rsidRPr="006058B2" w:rsidRDefault="00081C96" w:rsidP="006058B2">
      <w:pPr>
        <w:pBdr>
          <w:bottom w:val="single" w:sz="6" w:space="2" w:color="auto"/>
        </w:pBdr>
        <w:jc w:val="both"/>
        <w:rPr>
          <w:sz w:val="22"/>
          <w:szCs w:val="22"/>
        </w:rPr>
      </w:pPr>
      <w:r w:rsidRPr="006058B2">
        <w:rPr>
          <w:sz w:val="22"/>
          <w:szCs w:val="22"/>
        </w:rPr>
        <w:t>DATA DE ABERTURA:</w:t>
      </w:r>
      <w:r w:rsidRPr="006058B2">
        <w:rPr>
          <w:b/>
          <w:bCs/>
          <w:sz w:val="22"/>
          <w:szCs w:val="22"/>
        </w:rPr>
        <w:t xml:space="preserve"> </w:t>
      </w:r>
      <w:r w:rsidR="00AC1799">
        <w:rPr>
          <w:b/>
          <w:bCs/>
          <w:color w:val="FF0000"/>
          <w:sz w:val="22"/>
          <w:szCs w:val="22"/>
        </w:rPr>
        <w:t>26</w:t>
      </w:r>
      <w:r w:rsidR="00E55D5D">
        <w:rPr>
          <w:b/>
          <w:bCs/>
          <w:color w:val="FF0000"/>
          <w:sz w:val="22"/>
          <w:szCs w:val="22"/>
        </w:rPr>
        <w:t>/06</w:t>
      </w:r>
      <w:r w:rsidRPr="006058B2">
        <w:rPr>
          <w:b/>
          <w:bCs/>
          <w:color w:val="FF0000"/>
          <w:sz w:val="22"/>
          <w:szCs w:val="22"/>
        </w:rPr>
        <w:t>/201</w:t>
      </w:r>
      <w:r w:rsidR="00B3754E" w:rsidRPr="006058B2">
        <w:rPr>
          <w:b/>
          <w:bCs/>
          <w:color w:val="FF0000"/>
          <w:sz w:val="22"/>
          <w:szCs w:val="22"/>
        </w:rPr>
        <w:t>4</w:t>
      </w:r>
      <w:r w:rsidR="00073CF4">
        <w:rPr>
          <w:b/>
          <w:bCs/>
          <w:color w:val="FF0000"/>
          <w:sz w:val="22"/>
          <w:szCs w:val="22"/>
        </w:rPr>
        <w:t xml:space="preserve"> às </w:t>
      </w:r>
      <w:proofErr w:type="gramStart"/>
      <w:r w:rsidR="008D24EF">
        <w:rPr>
          <w:b/>
          <w:bCs/>
          <w:color w:val="FF0000"/>
          <w:sz w:val="22"/>
          <w:szCs w:val="22"/>
        </w:rPr>
        <w:t>0</w:t>
      </w:r>
      <w:r w:rsidR="00073CF4">
        <w:rPr>
          <w:b/>
          <w:bCs/>
          <w:color w:val="FF0000"/>
          <w:sz w:val="22"/>
          <w:szCs w:val="22"/>
        </w:rPr>
        <w:t>9</w:t>
      </w:r>
      <w:r w:rsidRPr="006058B2">
        <w:rPr>
          <w:b/>
          <w:bCs/>
          <w:color w:val="FF0000"/>
          <w:sz w:val="22"/>
          <w:szCs w:val="22"/>
        </w:rPr>
        <w:t>:00</w:t>
      </w:r>
      <w:proofErr w:type="gramEnd"/>
      <w:r w:rsidRPr="006058B2">
        <w:rPr>
          <w:b/>
          <w:bCs/>
          <w:color w:val="FF0000"/>
          <w:sz w:val="22"/>
          <w:szCs w:val="22"/>
        </w:rPr>
        <w:t xml:space="preserve"> (HORÁRIO DE BRASÍLIA - DF)</w:t>
      </w:r>
    </w:p>
    <w:p w:rsidR="00081C96" w:rsidRPr="006058B2" w:rsidRDefault="00081C96" w:rsidP="006058B2">
      <w:pPr>
        <w:pBdr>
          <w:bottom w:val="single" w:sz="6" w:space="2" w:color="auto"/>
        </w:pBdr>
        <w:jc w:val="both"/>
        <w:rPr>
          <w:b/>
          <w:sz w:val="22"/>
          <w:szCs w:val="22"/>
        </w:rPr>
      </w:pPr>
      <w:r w:rsidRPr="006058B2">
        <w:rPr>
          <w:sz w:val="22"/>
          <w:szCs w:val="22"/>
        </w:rPr>
        <w:t xml:space="preserve">ENDEREÇO ELETRÔNICO: </w:t>
      </w:r>
      <w:hyperlink r:id="rId37" w:history="1">
        <w:r w:rsidRPr="006058B2">
          <w:rPr>
            <w:rStyle w:val="Hyperlink"/>
            <w:b/>
            <w:color w:val="auto"/>
            <w:sz w:val="22"/>
            <w:szCs w:val="22"/>
          </w:rPr>
          <w:t>www.comprasnet.gov.br</w:t>
        </w:r>
      </w:hyperlink>
      <w:r w:rsidRPr="006058B2">
        <w:rPr>
          <w:b/>
          <w:sz w:val="22"/>
          <w:szCs w:val="22"/>
        </w:rPr>
        <w:t>;</w:t>
      </w:r>
    </w:p>
    <w:p w:rsidR="00081C96" w:rsidRPr="006058B2" w:rsidRDefault="00081C96" w:rsidP="006058B2">
      <w:pPr>
        <w:pBdr>
          <w:bottom w:val="single" w:sz="6" w:space="2" w:color="auto"/>
        </w:pBdr>
        <w:jc w:val="both"/>
        <w:rPr>
          <w:b/>
          <w:color w:val="FF0000"/>
          <w:sz w:val="22"/>
          <w:szCs w:val="22"/>
        </w:rPr>
      </w:pPr>
      <w:r w:rsidRPr="006058B2">
        <w:rPr>
          <w:b/>
          <w:sz w:val="22"/>
          <w:szCs w:val="22"/>
        </w:rPr>
        <w:t>UASG:</w:t>
      </w:r>
      <w:r w:rsidRPr="006058B2">
        <w:rPr>
          <w:b/>
          <w:color w:val="0000FF"/>
          <w:sz w:val="22"/>
          <w:szCs w:val="22"/>
        </w:rPr>
        <w:t xml:space="preserve"> 925373</w:t>
      </w:r>
    </w:p>
    <w:p w:rsidR="00081C96" w:rsidRPr="006058B2" w:rsidRDefault="00081C96" w:rsidP="006058B2">
      <w:pPr>
        <w:jc w:val="both"/>
        <w:rPr>
          <w:b/>
          <w:sz w:val="22"/>
          <w:szCs w:val="22"/>
        </w:rPr>
      </w:pPr>
    </w:p>
    <w:p w:rsidR="00081C96" w:rsidRPr="006058B2" w:rsidRDefault="00081C96" w:rsidP="006058B2">
      <w:pPr>
        <w:jc w:val="both"/>
        <w:rPr>
          <w:sz w:val="22"/>
          <w:szCs w:val="22"/>
        </w:rPr>
      </w:pPr>
      <w:r w:rsidRPr="006058B2">
        <w:rPr>
          <w:sz w:val="22"/>
          <w:szCs w:val="22"/>
        </w:rPr>
        <w:t xml:space="preserve">O Instrumento Convocatório e todos os elementos integrantes encontram-se disponíveis para consulta e retirada no endereço eletrônico acima mencionado, e, ainda, no site </w:t>
      </w:r>
      <w:hyperlink r:id="rId38" w:history="1">
        <w:r w:rsidRPr="006058B2">
          <w:rPr>
            <w:rStyle w:val="Hyperlink"/>
            <w:b/>
            <w:color w:val="auto"/>
            <w:sz w:val="22"/>
            <w:szCs w:val="22"/>
          </w:rPr>
          <w:t>www.supel.ro.gov.br</w:t>
        </w:r>
      </w:hyperlink>
      <w:r w:rsidRPr="006058B2">
        <w:rPr>
          <w:sz w:val="22"/>
          <w:szCs w:val="22"/>
        </w:rPr>
        <w:t xml:space="preserve">. </w:t>
      </w:r>
    </w:p>
    <w:p w:rsidR="00081C96" w:rsidRPr="006058B2" w:rsidRDefault="00081C96" w:rsidP="006058B2">
      <w:pPr>
        <w:jc w:val="both"/>
        <w:rPr>
          <w:sz w:val="22"/>
          <w:szCs w:val="22"/>
        </w:rPr>
      </w:pPr>
    </w:p>
    <w:p w:rsidR="00081C96" w:rsidRPr="006058B2" w:rsidRDefault="00081C96" w:rsidP="006058B2">
      <w:pPr>
        <w:ind w:right="-1"/>
        <w:jc w:val="both"/>
        <w:rPr>
          <w:sz w:val="22"/>
          <w:szCs w:val="22"/>
        </w:rPr>
      </w:pPr>
      <w:r w:rsidRPr="006058B2">
        <w:rPr>
          <w:sz w:val="22"/>
          <w:szCs w:val="22"/>
        </w:rPr>
        <w:t xml:space="preserve">Maiores informações e esclarecimentos sobre o certame serão prestados pela Pregoeira e Equipe de Apoio designados, na Superintendência Estadual de Compras e Licitações, sito ao Centro Político Administrativo Palácio Rio Madeira – Edifício </w:t>
      </w:r>
      <w:proofErr w:type="spellStart"/>
      <w:r w:rsidRPr="006058B2">
        <w:rPr>
          <w:sz w:val="22"/>
          <w:szCs w:val="22"/>
        </w:rPr>
        <w:t>Jamari</w:t>
      </w:r>
      <w:proofErr w:type="spellEnd"/>
      <w:r w:rsidRPr="006058B2">
        <w:rPr>
          <w:sz w:val="22"/>
          <w:szCs w:val="22"/>
        </w:rPr>
        <w:t xml:space="preserve"> (curvo à direita), no 1° piso, Avenida </w:t>
      </w:r>
      <w:proofErr w:type="spellStart"/>
      <w:r w:rsidRPr="006058B2">
        <w:rPr>
          <w:sz w:val="22"/>
          <w:szCs w:val="22"/>
        </w:rPr>
        <w:t>Farquar</w:t>
      </w:r>
      <w:proofErr w:type="spellEnd"/>
      <w:r w:rsidRPr="006058B2">
        <w:rPr>
          <w:sz w:val="22"/>
          <w:szCs w:val="22"/>
        </w:rPr>
        <w:t xml:space="preserve"> – Bairro: Pedrinhas, em Porto Velho/RO - CEP: </w:t>
      </w:r>
      <w:proofErr w:type="gramStart"/>
      <w:r w:rsidRPr="006058B2">
        <w:rPr>
          <w:sz w:val="22"/>
          <w:szCs w:val="22"/>
        </w:rPr>
        <w:t>78.903-036, Telefone</w:t>
      </w:r>
      <w:proofErr w:type="gramEnd"/>
      <w:r w:rsidRPr="006058B2">
        <w:rPr>
          <w:sz w:val="22"/>
          <w:szCs w:val="22"/>
        </w:rPr>
        <w:t xml:space="preserve">: (0XX) 69.3216-5318. </w:t>
      </w:r>
    </w:p>
    <w:p w:rsidR="00081C96" w:rsidRPr="006058B2" w:rsidRDefault="00081C96" w:rsidP="006058B2">
      <w:pPr>
        <w:jc w:val="both"/>
        <w:rPr>
          <w:sz w:val="22"/>
          <w:szCs w:val="22"/>
        </w:rPr>
      </w:pPr>
    </w:p>
    <w:p w:rsidR="00081C96" w:rsidRPr="006058B2" w:rsidRDefault="00081C96" w:rsidP="006058B2">
      <w:pPr>
        <w:tabs>
          <w:tab w:val="left" w:pos="-851"/>
        </w:tabs>
        <w:ind w:right="-165"/>
        <w:jc w:val="both"/>
        <w:rPr>
          <w:sz w:val="22"/>
          <w:szCs w:val="22"/>
        </w:rPr>
      </w:pPr>
      <w:r w:rsidRPr="006058B2">
        <w:rPr>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do Pregoeiro em contrário.</w:t>
      </w:r>
    </w:p>
    <w:p w:rsidR="00081C96" w:rsidRPr="006058B2" w:rsidRDefault="00081C96" w:rsidP="006058B2">
      <w:pPr>
        <w:jc w:val="both"/>
        <w:rPr>
          <w:sz w:val="22"/>
          <w:szCs w:val="22"/>
        </w:rPr>
      </w:pPr>
    </w:p>
    <w:p w:rsidR="00081C96" w:rsidRPr="006058B2" w:rsidRDefault="00081C96" w:rsidP="006058B2">
      <w:pPr>
        <w:jc w:val="right"/>
        <w:rPr>
          <w:b/>
          <w:sz w:val="22"/>
          <w:szCs w:val="22"/>
        </w:rPr>
      </w:pPr>
    </w:p>
    <w:p w:rsidR="00081C96" w:rsidRPr="006058B2" w:rsidRDefault="00081C96" w:rsidP="006058B2">
      <w:pPr>
        <w:jc w:val="right"/>
        <w:rPr>
          <w:b/>
          <w:sz w:val="22"/>
          <w:szCs w:val="22"/>
        </w:rPr>
      </w:pPr>
    </w:p>
    <w:p w:rsidR="00081C96" w:rsidRPr="006058B2" w:rsidRDefault="00081C96" w:rsidP="006058B2">
      <w:pPr>
        <w:jc w:val="right"/>
        <w:rPr>
          <w:b/>
          <w:sz w:val="22"/>
          <w:szCs w:val="22"/>
        </w:rPr>
      </w:pPr>
      <w:r w:rsidRPr="006058B2">
        <w:rPr>
          <w:b/>
          <w:sz w:val="22"/>
          <w:szCs w:val="22"/>
        </w:rPr>
        <w:t xml:space="preserve">Porto Velho/RO, </w:t>
      </w:r>
      <w:r w:rsidR="00AC1799">
        <w:rPr>
          <w:b/>
          <w:sz w:val="22"/>
          <w:szCs w:val="22"/>
        </w:rPr>
        <w:t>30</w:t>
      </w:r>
      <w:r w:rsidR="001A0DC2" w:rsidRPr="006058B2">
        <w:rPr>
          <w:b/>
          <w:sz w:val="22"/>
          <w:szCs w:val="22"/>
        </w:rPr>
        <w:t xml:space="preserve"> </w:t>
      </w:r>
      <w:r w:rsidRPr="006058B2">
        <w:rPr>
          <w:b/>
          <w:sz w:val="22"/>
          <w:szCs w:val="22"/>
        </w:rPr>
        <w:t xml:space="preserve">de </w:t>
      </w:r>
      <w:r w:rsidR="0000413A" w:rsidRPr="006058B2">
        <w:rPr>
          <w:b/>
          <w:sz w:val="22"/>
          <w:szCs w:val="22"/>
        </w:rPr>
        <w:t>ma</w:t>
      </w:r>
      <w:r w:rsidR="007C720C">
        <w:rPr>
          <w:b/>
          <w:sz w:val="22"/>
          <w:szCs w:val="22"/>
        </w:rPr>
        <w:t>io</w:t>
      </w:r>
      <w:r w:rsidRPr="006058B2">
        <w:rPr>
          <w:b/>
          <w:sz w:val="22"/>
          <w:szCs w:val="22"/>
        </w:rPr>
        <w:t xml:space="preserve"> de 201</w:t>
      </w:r>
      <w:r w:rsidR="00EA6E7B" w:rsidRPr="006058B2">
        <w:rPr>
          <w:b/>
          <w:sz w:val="22"/>
          <w:szCs w:val="22"/>
        </w:rPr>
        <w:t>4</w:t>
      </w:r>
      <w:r w:rsidRPr="006058B2">
        <w:rPr>
          <w:b/>
          <w:sz w:val="22"/>
          <w:szCs w:val="22"/>
        </w:rPr>
        <w:t>.</w:t>
      </w:r>
    </w:p>
    <w:p w:rsidR="00081C96" w:rsidRPr="006058B2" w:rsidRDefault="00081C96" w:rsidP="006058B2">
      <w:pPr>
        <w:jc w:val="right"/>
        <w:rPr>
          <w:sz w:val="22"/>
          <w:szCs w:val="22"/>
        </w:rPr>
      </w:pPr>
    </w:p>
    <w:p w:rsidR="00081C96" w:rsidRPr="006058B2" w:rsidRDefault="00081C96" w:rsidP="006058B2">
      <w:pPr>
        <w:jc w:val="right"/>
        <w:rPr>
          <w:sz w:val="22"/>
          <w:szCs w:val="22"/>
        </w:rPr>
      </w:pPr>
    </w:p>
    <w:p w:rsidR="000566EF" w:rsidRPr="000566EF" w:rsidRDefault="000566EF" w:rsidP="000566EF">
      <w:pPr>
        <w:jc w:val="center"/>
        <w:rPr>
          <w:b/>
          <w:color w:val="FF0000"/>
          <w:sz w:val="22"/>
          <w:szCs w:val="22"/>
        </w:rPr>
      </w:pPr>
      <w:r w:rsidRPr="000566EF">
        <w:rPr>
          <w:b/>
          <w:color w:val="FF0000"/>
          <w:sz w:val="22"/>
          <w:szCs w:val="22"/>
        </w:rPr>
        <w:t>NILSEIA KETES</w:t>
      </w:r>
    </w:p>
    <w:p w:rsidR="000566EF" w:rsidRPr="002F4AD3" w:rsidRDefault="000566EF" w:rsidP="000566EF">
      <w:pPr>
        <w:jc w:val="center"/>
        <w:rPr>
          <w:b/>
          <w:sz w:val="22"/>
          <w:szCs w:val="22"/>
        </w:rPr>
      </w:pPr>
      <w:r w:rsidRPr="002F4AD3">
        <w:rPr>
          <w:b/>
          <w:sz w:val="22"/>
          <w:szCs w:val="22"/>
        </w:rPr>
        <w:t>Pregoeira equipe SIGMA/SUPEL/RO</w:t>
      </w:r>
    </w:p>
    <w:p w:rsidR="000566EF" w:rsidRPr="002C6CA9" w:rsidRDefault="000566EF" w:rsidP="000566EF">
      <w:pPr>
        <w:jc w:val="center"/>
        <w:rPr>
          <w:sz w:val="22"/>
          <w:szCs w:val="22"/>
        </w:rPr>
      </w:pPr>
      <w:r w:rsidRPr="002F4AD3">
        <w:rPr>
          <w:b/>
          <w:sz w:val="22"/>
          <w:szCs w:val="22"/>
        </w:rPr>
        <w:t>Mat. 300061141</w:t>
      </w:r>
    </w:p>
    <w:p w:rsidR="007C720C" w:rsidRPr="002A057A" w:rsidRDefault="007C720C" w:rsidP="007C720C">
      <w:pPr>
        <w:jc w:val="center"/>
        <w:rPr>
          <w:b/>
          <w:sz w:val="22"/>
          <w:szCs w:val="22"/>
        </w:rPr>
      </w:pPr>
    </w:p>
    <w:p w:rsidR="00081C96" w:rsidRPr="006058B2" w:rsidRDefault="00081C96" w:rsidP="006058B2">
      <w:pPr>
        <w:rPr>
          <w:sz w:val="22"/>
          <w:szCs w:val="22"/>
        </w:rPr>
      </w:pPr>
    </w:p>
    <w:p w:rsidR="00081C96" w:rsidRPr="006058B2" w:rsidRDefault="00081C96" w:rsidP="006058B2">
      <w:pPr>
        <w:tabs>
          <w:tab w:val="left" w:pos="5806"/>
        </w:tabs>
        <w:rPr>
          <w:b/>
          <w:sz w:val="22"/>
          <w:szCs w:val="22"/>
        </w:rPr>
      </w:pPr>
      <w:r w:rsidRPr="006058B2">
        <w:rPr>
          <w:sz w:val="22"/>
          <w:szCs w:val="22"/>
        </w:rPr>
        <w:tab/>
      </w:r>
    </w:p>
    <w:sectPr w:rsidR="00081C96" w:rsidRPr="006058B2" w:rsidSect="00764B73">
      <w:headerReference w:type="default" r:id="rId39"/>
      <w:footerReference w:type="default" r:id="rId40"/>
      <w:headerReference w:type="first" r:id="rId41"/>
      <w:footerReference w:type="first" r:id="rId42"/>
      <w:pgSz w:w="11907" w:h="16840" w:code="9"/>
      <w:pgMar w:top="851" w:right="567" w:bottom="851" w:left="1134" w:header="567" w:footer="567"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4152" w:rsidRDefault="00DB4152">
      <w:r>
        <w:separator/>
      </w:r>
    </w:p>
  </w:endnote>
  <w:endnote w:type="continuationSeparator" w:id="0">
    <w:p w:rsidR="00DB4152" w:rsidRDefault="00DB41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altName w:val="Arial"/>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152" w:rsidRDefault="00DB4152">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DB4152" w:rsidRDefault="00DB4152">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152" w:rsidRPr="0093051D" w:rsidRDefault="00DB4152" w:rsidP="0098613F">
    <w:pPr>
      <w:jc w:val="center"/>
      <w:rPr>
        <w:sz w:val="16"/>
        <w:szCs w:val="16"/>
      </w:rPr>
    </w:pPr>
    <w:r w:rsidRPr="0093051D">
      <w:rPr>
        <w:sz w:val="16"/>
        <w:szCs w:val="16"/>
      </w:rPr>
      <w:t xml:space="preserve">Centro Político Administrativo Palácio Rio Madeira – Edifício </w:t>
    </w:r>
    <w:proofErr w:type="spellStart"/>
    <w:r w:rsidRPr="0093051D">
      <w:rPr>
        <w:sz w:val="16"/>
        <w:szCs w:val="16"/>
      </w:rPr>
      <w:t>Jamari</w:t>
    </w:r>
    <w:proofErr w:type="spellEnd"/>
    <w:r w:rsidRPr="0093051D">
      <w:rPr>
        <w:sz w:val="16"/>
        <w:szCs w:val="16"/>
      </w:rPr>
      <w:t xml:space="preserve"> (curvo à direita), no 1° piso, Avenida </w:t>
    </w:r>
    <w:proofErr w:type="spellStart"/>
    <w:r w:rsidRPr="0093051D">
      <w:rPr>
        <w:sz w:val="16"/>
        <w:szCs w:val="16"/>
      </w:rPr>
      <w:t>Farquar</w:t>
    </w:r>
    <w:proofErr w:type="spellEnd"/>
    <w:r w:rsidRPr="0093051D">
      <w:rPr>
        <w:sz w:val="16"/>
        <w:szCs w:val="16"/>
      </w:rPr>
      <w:t xml:space="preserve"> – Bairro: Pedrinhas, em Porto Velho/RO - CEP: </w:t>
    </w:r>
    <w:proofErr w:type="gramStart"/>
    <w:r w:rsidRPr="0093051D">
      <w:rPr>
        <w:sz w:val="16"/>
        <w:szCs w:val="16"/>
      </w:rPr>
      <w:t>7</w:t>
    </w:r>
    <w:r>
      <w:rPr>
        <w:sz w:val="16"/>
        <w:szCs w:val="16"/>
      </w:rPr>
      <w:t>6</w:t>
    </w:r>
    <w:r w:rsidRPr="0093051D">
      <w:rPr>
        <w:sz w:val="16"/>
        <w:szCs w:val="16"/>
      </w:rPr>
      <w:t>.903-036, Telefone</w:t>
    </w:r>
    <w:proofErr w:type="gramEnd"/>
    <w:r w:rsidRPr="0093051D">
      <w:rPr>
        <w:sz w:val="16"/>
        <w:szCs w:val="16"/>
      </w:rPr>
      <w:t>: (0XX) 69.3216-5318.</w:t>
    </w:r>
  </w:p>
  <w:p w:rsidR="00DB4152" w:rsidRDefault="00DB4152">
    <w:pPr>
      <w:pStyle w:val="Rodap"/>
      <w:jc w:val="center"/>
    </w:pPr>
  </w:p>
  <w:p w:rsidR="00DB4152" w:rsidRPr="00696F65" w:rsidRDefault="00DB4152" w:rsidP="00596817">
    <w:pPr>
      <w:rPr>
        <w:b/>
        <w:i/>
        <w:sz w:val="16"/>
        <w:szCs w:val="16"/>
      </w:rPr>
    </w:pPr>
    <w:proofErr w:type="spellStart"/>
    <w:r>
      <w:rPr>
        <w:b/>
        <w:i/>
        <w:sz w:val="16"/>
        <w:szCs w:val="16"/>
      </w:rPr>
      <w:t>Jra</w:t>
    </w:r>
    <w:proofErr w:type="spell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93105"/>
      <w:docPartObj>
        <w:docPartGallery w:val="Page Numbers (Bottom of Page)"/>
        <w:docPartUnique/>
      </w:docPartObj>
    </w:sdtPr>
    <w:sdtContent>
      <w:p w:rsidR="00DB4152" w:rsidRPr="0093051D" w:rsidRDefault="00DB4152" w:rsidP="0098613F">
        <w:pPr>
          <w:jc w:val="center"/>
          <w:rPr>
            <w:sz w:val="16"/>
            <w:szCs w:val="16"/>
          </w:rPr>
        </w:pPr>
        <w:r w:rsidRPr="0093051D">
          <w:rPr>
            <w:sz w:val="16"/>
            <w:szCs w:val="16"/>
          </w:rPr>
          <w:t xml:space="preserve">Centro Político Administrativo Palácio Rio Madeira – Edifício </w:t>
        </w:r>
        <w:proofErr w:type="spellStart"/>
        <w:r w:rsidRPr="0093051D">
          <w:rPr>
            <w:sz w:val="16"/>
            <w:szCs w:val="16"/>
          </w:rPr>
          <w:t>Jamari</w:t>
        </w:r>
        <w:proofErr w:type="spellEnd"/>
        <w:r w:rsidRPr="0093051D">
          <w:rPr>
            <w:sz w:val="16"/>
            <w:szCs w:val="16"/>
          </w:rPr>
          <w:t xml:space="preserve"> (curvo à direita), no 1° piso, Avenida </w:t>
        </w:r>
        <w:proofErr w:type="spellStart"/>
        <w:r w:rsidRPr="0093051D">
          <w:rPr>
            <w:sz w:val="16"/>
            <w:szCs w:val="16"/>
          </w:rPr>
          <w:t>Farquar</w:t>
        </w:r>
        <w:proofErr w:type="spellEnd"/>
        <w:r w:rsidRPr="0093051D">
          <w:rPr>
            <w:sz w:val="16"/>
            <w:szCs w:val="16"/>
          </w:rPr>
          <w:t xml:space="preserve"> – Bairro: Pedrinhas, em Porto Velho/RO - CEP: </w:t>
        </w:r>
        <w:proofErr w:type="gramStart"/>
        <w:r w:rsidRPr="0093051D">
          <w:rPr>
            <w:sz w:val="16"/>
            <w:szCs w:val="16"/>
          </w:rPr>
          <w:t>78.903-036, Telefone</w:t>
        </w:r>
        <w:proofErr w:type="gramEnd"/>
        <w:r w:rsidRPr="0093051D">
          <w:rPr>
            <w:sz w:val="16"/>
            <w:szCs w:val="16"/>
          </w:rPr>
          <w:t>: (0XX) 69.3216-5318.</w:t>
        </w:r>
      </w:p>
      <w:p w:rsidR="00DB4152" w:rsidRDefault="00DB4152">
        <w:pPr>
          <w:pStyle w:val="Rodap"/>
          <w:jc w:val="center"/>
        </w:pPr>
      </w:p>
    </w:sdtContent>
  </w:sdt>
  <w:p w:rsidR="00DB4152" w:rsidRPr="00764B73" w:rsidRDefault="00DB4152" w:rsidP="00596817">
    <w:pPr>
      <w:rPr>
        <w:b/>
        <w:i/>
        <w:sz w:val="16"/>
        <w:szCs w:val="16"/>
      </w:rPr>
    </w:pPr>
    <w:proofErr w:type="spellStart"/>
    <w:proofErr w:type="gramStart"/>
    <w:r>
      <w:rPr>
        <w:b/>
        <w:i/>
        <w:sz w:val="16"/>
        <w:szCs w:val="16"/>
      </w:rPr>
      <w:t>jra</w:t>
    </w:r>
    <w:proofErr w:type="spellEnd"/>
    <w:proofErr w:type="gramEnd"/>
  </w:p>
  <w:p w:rsidR="00DB4152" w:rsidRPr="00193CB9" w:rsidRDefault="00DB4152" w:rsidP="00596817">
    <w:pPr>
      <w:pStyle w:val="Rodap"/>
      <w:rPr>
        <w:szCs w:val="16"/>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152" w:rsidRDefault="00DB4152">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DB4152" w:rsidRDefault="00DB4152">
    <w:pPr>
      <w:pStyle w:val="Rodap"/>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152" w:rsidRPr="0093051D" w:rsidRDefault="00DB4152" w:rsidP="0098613F">
    <w:pPr>
      <w:jc w:val="center"/>
      <w:rPr>
        <w:sz w:val="16"/>
        <w:szCs w:val="16"/>
      </w:rPr>
    </w:pPr>
    <w:r w:rsidRPr="0093051D">
      <w:rPr>
        <w:sz w:val="16"/>
        <w:szCs w:val="16"/>
      </w:rPr>
      <w:t xml:space="preserve">Centro Político Administrativo Palácio Rio Madeira – Edifício </w:t>
    </w:r>
    <w:proofErr w:type="spellStart"/>
    <w:r w:rsidRPr="0093051D">
      <w:rPr>
        <w:sz w:val="16"/>
        <w:szCs w:val="16"/>
      </w:rPr>
      <w:t>Jamari</w:t>
    </w:r>
    <w:proofErr w:type="spellEnd"/>
    <w:r w:rsidRPr="0093051D">
      <w:rPr>
        <w:sz w:val="16"/>
        <w:szCs w:val="16"/>
      </w:rPr>
      <w:t xml:space="preserve"> (curvo à direita), no 1° piso, Avenida </w:t>
    </w:r>
    <w:proofErr w:type="spellStart"/>
    <w:r w:rsidRPr="0093051D">
      <w:rPr>
        <w:sz w:val="16"/>
        <w:szCs w:val="16"/>
      </w:rPr>
      <w:t>Farquar</w:t>
    </w:r>
    <w:proofErr w:type="spellEnd"/>
    <w:r w:rsidRPr="0093051D">
      <w:rPr>
        <w:sz w:val="16"/>
        <w:szCs w:val="16"/>
      </w:rPr>
      <w:t xml:space="preserve"> – Bairro: Pedrinhas, em Porto Velho/RO - CEP: </w:t>
    </w:r>
    <w:proofErr w:type="gramStart"/>
    <w:r w:rsidRPr="0093051D">
      <w:rPr>
        <w:sz w:val="16"/>
        <w:szCs w:val="16"/>
      </w:rPr>
      <w:t>78.903-036, Telefone</w:t>
    </w:r>
    <w:proofErr w:type="gramEnd"/>
    <w:r w:rsidRPr="0093051D">
      <w:rPr>
        <w:sz w:val="16"/>
        <w:szCs w:val="16"/>
      </w:rPr>
      <w:t>: (0XX) 69.3216-5318.</w:t>
    </w:r>
  </w:p>
  <w:p w:rsidR="00DB4152" w:rsidRDefault="00DB4152">
    <w:pPr>
      <w:pStyle w:val="Rodap"/>
      <w:jc w:val="center"/>
    </w:pPr>
  </w:p>
  <w:p w:rsidR="00DB4152" w:rsidRPr="00696F65" w:rsidRDefault="00DB4152" w:rsidP="00596817">
    <w:pPr>
      <w:rPr>
        <w:b/>
        <w:i/>
        <w:sz w:val="16"/>
        <w:szCs w:val="16"/>
      </w:rPr>
    </w:pPr>
    <w:proofErr w:type="spellStart"/>
    <w:proofErr w:type="gramStart"/>
    <w:r>
      <w:rPr>
        <w:b/>
        <w:i/>
        <w:sz w:val="16"/>
        <w:szCs w:val="16"/>
      </w:rPr>
      <w:t>mdmt</w:t>
    </w:r>
    <w:proofErr w:type="spellEnd"/>
    <w:proofErr w:type="gramEnd"/>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78565"/>
      <w:docPartObj>
        <w:docPartGallery w:val="Page Numbers (Bottom of Page)"/>
        <w:docPartUnique/>
      </w:docPartObj>
    </w:sdtPr>
    <w:sdtContent>
      <w:p w:rsidR="00DB4152" w:rsidRPr="0093051D" w:rsidRDefault="00DB4152" w:rsidP="0098613F">
        <w:pPr>
          <w:jc w:val="center"/>
          <w:rPr>
            <w:sz w:val="16"/>
            <w:szCs w:val="16"/>
          </w:rPr>
        </w:pPr>
        <w:r w:rsidRPr="0093051D">
          <w:rPr>
            <w:sz w:val="16"/>
            <w:szCs w:val="16"/>
          </w:rPr>
          <w:t xml:space="preserve">Centro Político Administrativo Palácio Rio Madeira – Edifício </w:t>
        </w:r>
        <w:proofErr w:type="spellStart"/>
        <w:r w:rsidRPr="0093051D">
          <w:rPr>
            <w:sz w:val="16"/>
            <w:szCs w:val="16"/>
          </w:rPr>
          <w:t>Jamari</w:t>
        </w:r>
        <w:proofErr w:type="spellEnd"/>
        <w:r w:rsidRPr="0093051D">
          <w:rPr>
            <w:sz w:val="16"/>
            <w:szCs w:val="16"/>
          </w:rPr>
          <w:t xml:space="preserve"> (curvo à direita), no 1° piso, Avenida </w:t>
        </w:r>
        <w:proofErr w:type="spellStart"/>
        <w:r w:rsidRPr="0093051D">
          <w:rPr>
            <w:sz w:val="16"/>
            <w:szCs w:val="16"/>
          </w:rPr>
          <w:t>Farquar</w:t>
        </w:r>
        <w:proofErr w:type="spellEnd"/>
        <w:r w:rsidRPr="0093051D">
          <w:rPr>
            <w:sz w:val="16"/>
            <w:szCs w:val="16"/>
          </w:rPr>
          <w:t xml:space="preserve"> – Bairro: Pedrinhas, em Porto Velho/RO - CEP: </w:t>
        </w:r>
        <w:proofErr w:type="gramStart"/>
        <w:r w:rsidRPr="0093051D">
          <w:rPr>
            <w:sz w:val="16"/>
            <w:szCs w:val="16"/>
          </w:rPr>
          <w:t>7</w:t>
        </w:r>
        <w:r>
          <w:rPr>
            <w:sz w:val="16"/>
            <w:szCs w:val="16"/>
          </w:rPr>
          <w:t>6</w:t>
        </w:r>
        <w:r w:rsidRPr="0093051D">
          <w:rPr>
            <w:sz w:val="16"/>
            <w:szCs w:val="16"/>
          </w:rPr>
          <w:t>.903-036, Telefone</w:t>
        </w:r>
        <w:proofErr w:type="gramEnd"/>
        <w:r w:rsidRPr="0093051D">
          <w:rPr>
            <w:sz w:val="16"/>
            <w:szCs w:val="16"/>
          </w:rPr>
          <w:t>: (0XX) 69.3216-5318.</w:t>
        </w:r>
      </w:p>
      <w:p w:rsidR="00DB4152" w:rsidRDefault="00DB4152">
        <w:pPr>
          <w:pStyle w:val="Rodap"/>
          <w:jc w:val="center"/>
        </w:pPr>
      </w:p>
    </w:sdtContent>
  </w:sdt>
  <w:p w:rsidR="00DB4152" w:rsidRPr="00764B73" w:rsidRDefault="00DB4152" w:rsidP="00596817">
    <w:pPr>
      <w:rPr>
        <w:b/>
        <w:i/>
        <w:sz w:val="16"/>
        <w:szCs w:val="16"/>
      </w:rPr>
    </w:pPr>
    <w:proofErr w:type="spellStart"/>
    <w:r>
      <w:rPr>
        <w:b/>
        <w:i/>
        <w:sz w:val="16"/>
        <w:szCs w:val="16"/>
      </w:rPr>
      <w:t>Jra</w:t>
    </w:r>
    <w:proofErr w:type="spellEnd"/>
  </w:p>
  <w:p w:rsidR="00DB4152" w:rsidRPr="00193CB9" w:rsidRDefault="00DB4152" w:rsidP="00596817">
    <w:pPr>
      <w:pStyle w:val="Rodap"/>
      <w:rPr>
        <w:szCs w:val="16"/>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152" w:rsidRPr="0093051D" w:rsidRDefault="00DB4152" w:rsidP="00081C96">
    <w:pPr>
      <w:jc w:val="center"/>
      <w:rPr>
        <w:sz w:val="16"/>
        <w:szCs w:val="16"/>
      </w:rPr>
    </w:pPr>
    <w:r w:rsidRPr="0093051D">
      <w:rPr>
        <w:sz w:val="16"/>
        <w:szCs w:val="16"/>
      </w:rPr>
      <w:t xml:space="preserve">Centro Político Administrativo Palácio Rio Madeira – Edifício </w:t>
    </w:r>
    <w:proofErr w:type="spellStart"/>
    <w:r w:rsidRPr="0093051D">
      <w:rPr>
        <w:sz w:val="16"/>
        <w:szCs w:val="16"/>
      </w:rPr>
      <w:t>Jamari</w:t>
    </w:r>
    <w:proofErr w:type="spellEnd"/>
    <w:r w:rsidRPr="0093051D">
      <w:rPr>
        <w:sz w:val="16"/>
        <w:szCs w:val="16"/>
      </w:rPr>
      <w:t xml:space="preserve"> (curvo à direita), no 1° piso, Avenida </w:t>
    </w:r>
    <w:proofErr w:type="spellStart"/>
    <w:r w:rsidRPr="0093051D">
      <w:rPr>
        <w:sz w:val="16"/>
        <w:szCs w:val="16"/>
      </w:rPr>
      <w:t>Farquar</w:t>
    </w:r>
    <w:proofErr w:type="spellEnd"/>
    <w:r w:rsidRPr="0093051D">
      <w:rPr>
        <w:sz w:val="16"/>
        <w:szCs w:val="16"/>
      </w:rPr>
      <w:t xml:space="preserve"> – Bairro: Pedrinhas, em Porto Velho/RO - CEP: </w:t>
    </w:r>
    <w:proofErr w:type="gramStart"/>
    <w:r w:rsidRPr="0093051D">
      <w:rPr>
        <w:sz w:val="16"/>
        <w:szCs w:val="16"/>
      </w:rPr>
      <w:t>7</w:t>
    </w:r>
    <w:r>
      <w:rPr>
        <w:sz w:val="16"/>
        <w:szCs w:val="16"/>
      </w:rPr>
      <w:t>6</w:t>
    </w:r>
    <w:r w:rsidRPr="0093051D">
      <w:rPr>
        <w:sz w:val="16"/>
        <w:szCs w:val="16"/>
      </w:rPr>
      <w:t>.903-036, Telefone</w:t>
    </w:r>
    <w:proofErr w:type="gramEnd"/>
    <w:r w:rsidRPr="0093051D">
      <w:rPr>
        <w:sz w:val="16"/>
        <w:szCs w:val="16"/>
      </w:rPr>
      <w:t>: (0XX) 69.3216-5318.</w:t>
    </w:r>
  </w:p>
  <w:p w:rsidR="00DB4152" w:rsidRPr="00073CF4" w:rsidRDefault="00DB4152" w:rsidP="00081C96">
    <w:pPr>
      <w:pStyle w:val="Rodap"/>
      <w:rPr>
        <w:b/>
        <w:i/>
        <w:sz w:val="16"/>
        <w:szCs w:val="14"/>
      </w:rPr>
    </w:pPr>
    <w:proofErr w:type="spellStart"/>
    <w:r>
      <w:rPr>
        <w:b/>
        <w:i/>
        <w:sz w:val="16"/>
        <w:szCs w:val="14"/>
      </w:rPr>
      <w:t>Jra</w:t>
    </w:r>
    <w:proofErr w:type="spellEnd"/>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152" w:rsidRDefault="00DB4152" w:rsidP="0098613F">
    <w:pPr>
      <w:jc w:val="center"/>
      <w:rPr>
        <w:sz w:val="16"/>
        <w:szCs w:val="16"/>
      </w:rPr>
    </w:pPr>
    <w:r w:rsidRPr="0093051D">
      <w:rPr>
        <w:sz w:val="16"/>
        <w:szCs w:val="16"/>
      </w:rPr>
      <w:t xml:space="preserve">Centro Político Administrativo Palácio Rio Madeira – Edifício </w:t>
    </w:r>
    <w:proofErr w:type="spellStart"/>
    <w:r w:rsidRPr="0093051D">
      <w:rPr>
        <w:sz w:val="16"/>
        <w:szCs w:val="16"/>
      </w:rPr>
      <w:t>Jamari</w:t>
    </w:r>
    <w:proofErr w:type="spellEnd"/>
    <w:r w:rsidRPr="0093051D">
      <w:rPr>
        <w:sz w:val="16"/>
        <w:szCs w:val="16"/>
      </w:rPr>
      <w:t xml:space="preserve"> (curvo à direita), no 1° piso, Avenida </w:t>
    </w:r>
    <w:proofErr w:type="spellStart"/>
    <w:r w:rsidRPr="0093051D">
      <w:rPr>
        <w:sz w:val="16"/>
        <w:szCs w:val="16"/>
      </w:rPr>
      <w:t>Farquar</w:t>
    </w:r>
    <w:proofErr w:type="spellEnd"/>
    <w:r w:rsidRPr="0093051D">
      <w:rPr>
        <w:sz w:val="16"/>
        <w:szCs w:val="16"/>
      </w:rPr>
      <w:t xml:space="preserve"> – Bairro: Pedrinhas, em Porto Velho/RO - CEP: </w:t>
    </w:r>
    <w:proofErr w:type="gramStart"/>
    <w:r w:rsidRPr="0093051D">
      <w:rPr>
        <w:sz w:val="16"/>
        <w:szCs w:val="16"/>
      </w:rPr>
      <w:t>78.903-036, Telefone</w:t>
    </w:r>
    <w:proofErr w:type="gramEnd"/>
    <w:r w:rsidRPr="0093051D">
      <w:rPr>
        <w:sz w:val="16"/>
        <w:szCs w:val="16"/>
      </w:rPr>
      <w:t>: (0XX) 69.3216-5318.</w:t>
    </w:r>
  </w:p>
  <w:p w:rsidR="00DB4152" w:rsidRPr="00075FDF" w:rsidRDefault="00DB4152" w:rsidP="00596817">
    <w:pPr>
      <w:rPr>
        <w:b/>
        <w:i/>
        <w:sz w:val="16"/>
        <w:szCs w:val="16"/>
      </w:rPr>
    </w:pPr>
    <w:proofErr w:type="spellStart"/>
    <w:proofErr w:type="gramStart"/>
    <w:r>
      <w:rPr>
        <w:b/>
        <w:i/>
        <w:sz w:val="16"/>
        <w:szCs w:val="16"/>
      </w:rPr>
      <w:t>jra</w:t>
    </w:r>
    <w:proofErr w:type="spellEnd"/>
    <w:proofErr w:type="gram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4152" w:rsidRDefault="00DB4152">
      <w:r>
        <w:separator/>
      </w:r>
    </w:p>
  </w:footnote>
  <w:footnote w:type="continuationSeparator" w:id="0">
    <w:p w:rsidR="00DB4152" w:rsidRDefault="00DB41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DB4152">
      <w:trPr>
        <w:cantSplit/>
        <w:trHeight w:val="917"/>
      </w:trPr>
      <w:tc>
        <w:tcPr>
          <w:tcW w:w="977" w:type="dxa"/>
        </w:tcPr>
        <w:p w:rsidR="00DB4152" w:rsidRDefault="00DB4152" w:rsidP="00F95E8F">
          <w:pPr>
            <w:pStyle w:val="Cabealho"/>
            <w:jc w:val="center"/>
          </w:pPr>
          <w:r>
            <w:rPr>
              <w:b/>
              <w:noProof/>
            </w:rPr>
            <w:drawing>
              <wp:inline distT="0" distB="0" distL="0" distR="0">
                <wp:extent cx="438150" cy="609600"/>
                <wp:effectExtent l="19050" t="0" r="0" b="0"/>
                <wp:docPr id="3"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DB4152" w:rsidRPr="001479C0" w:rsidRDefault="00DB4152" w:rsidP="00F95E8F">
          <w:pPr>
            <w:pStyle w:val="Cabealho"/>
            <w:jc w:val="center"/>
            <w:rPr>
              <w:b/>
              <w:sz w:val="32"/>
            </w:rPr>
          </w:pPr>
        </w:p>
        <w:p w:rsidR="00DB4152" w:rsidRPr="001479C0" w:rsidRDefault="00DB4152" w:rsidP="00216C48">
          <w:pPr>
            <w:pStyle w:val="Cabealho"/>
            <w:rPr>
              <w:b/>
              <w:bCs/>
              <w:sz w:val="22"/>
            </w:rPr>
          </w:pPr>
          <w:r w:rsidRPr="001479C0">
            <w:rPr>
              <w:b/>
              <w:bCs/>
              <w:sz w:val="22"/>
            </w:rPr>
            <w:t>ESTADO DE RONDÔNIA</w:t>
          </w:r>
        </w:p>
        <w:p w:rsidR="00DB4152" w:rsidRDefault="00DB4152" w:rsidP="00216C48">
          <w:pPr>
            <w:pStyle w:val="Cabealho"/>
            <w:rPr>
              <w:bCs/>
              <w:sz w:val="22"/>
            </w:rPr>
          </w:pPr>
          <w:r w:rsidRPr="001479C0">
            <w:rPr>
              <w:b/>
              <w:bCs/>
              <w:sz w:val="22"/>
            </w:rPr>
            <w:t>Superintendência Estadual de Compras e Licitações</w:t>
          </w:r>
        </w:p>
        <w:p w:rsidR="00DB4152" w:rsidRPr="001479C0" w:rsidRDefault="00DB4152" w:rsidP="00216C48">
          <w:pPr>
            <w:pStyle w:val="Cabealho"/>
            <w:rPr>
              <w:b/>
              <w:bCs/>
              <w:i/>
              <w:sz w:val="18"/>
            </w:rPr>
          </w:pPr>
          <w:r w:rsidRPr="001479C0">
            <w:rPr>
              <w:b/>
              <w:bCs/>
              <w:i/>
              <w:sz w:val="22"/>
            </w:rPr>
            <w:t>Comissão Permanente de Licitação</w:t>
          </w:r>
          <w:r>
            <w:rPr>
              <w:b/>
              <w:bCs/>
              <w:i/>
              <w:sz w:val="22"/>
            </w:rPr>
            <w:t xml:space="preserve"> – EQUIPE SIGMA</w:t>
          </w:r>
        </w:p>
      </w:tc>
      <w:tc>
        <w:tcPr>
          <w:tcW w:w="2483" w:type="dxa"/>
        </w:tcPr>
        <w:p w:rsidR="00DB4152" w:rsidRDefault="00DB4152" w:rsidP="00F95E8F">
          <w:pPr>
            <w:pStyle w:val="Cabealho"/>
            <w:rPr>
              <w:bCs/>
              <w:sz w:val="18"/>
            </w:rPr>
          </w:pPr>
        </w:p>
        <w:p w:rsidR="00DB4152" w:rsidRDefault="00DB4152" w:rsidP="00F95E8F">
          <w:pPr>
            <w:pStyle w:val="Cabealho"/>
            <w:jc w:val="right"/>
          </w:pPr>
        </w:p>
      </w:tc>
    </w:tr>
  </w:tbl>
  <w:p w:rsidR="00DB4152" w:rsidRDefault="00DB4152" w:rsidP="00F95E8F">
    <w:pPr>
      <w:pStyle w:val="Cabealho"/>
      <w:tabs>
        <w:tab w:val="clear" w:pos="4419"/>
        <w:tab w:val="center" w:pos="9360"/>
      </w:tabs>
    </w:pPr>
    <w:r>
      <w:rPr>
        <w:noProof/>
      </w:rPr>
      <w:pict>
        <v:shape id="_x0000_s1167" style="position:absolute;margin-left:-18.2pt;margin-top:66.25pt;width:38.8pt;height:47.45pt;z-index:251664384;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DB4152">
      <w:trPr>
        <w:cantSplit/>
        <w:trHeight w:val="917"/>
      </w:trPr>
      <w:tc>
        <w:tcPr>
          <w:tcW w:w="977" w:type="dxa"/>
        </w:tcPr>
        <w:p w:rsidR="00DB4152" w:rsidRDefault="00DB4152" w:rsidP="00403292">
          <w:pPr>
            <w:pStyle w:val="Cabealho"/>
            <w:jc w:val="center"/>
          </w:pPr>
          <w:r>
            <w:rPr>
              <w:b/>
              <w:noProof/>
            </w:rPr>
            <w:drawing>
              <wp:inline distT="0" distB="0" distL="0" distR="0">
                <wp:extent cx="438150" cy="609600"/>
                <wp:effectExtent l="19050" t="0" r="0" b="0"/>
                <wp:docPr id="4"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DB4152" w:rsidRPr="001479C0" w:rsidRDefault="00DB4152" w:rsidP="00403292">
          <w:pPr>
            <w:pStyle w:val="Cabealho"/>
            <w:rPr>
              <w:b/>
              <w:bCs/>
              <w:sz w:val="22"/>
            </w:rPr>
          </w:pPr>
          <w:r w:rsidRPr="001479C0">
            <w:rPr>
              <w:b/>
              <w:bCs/>
              <w:sz w:val="22"/>
            </w:rPr>
            <w:t>ESTADO DE RONDÔNIA</w:t>
          </w:r>
        </w:p>
        <w:p w:rsidR="00DB4152" w:rsidRDefault="00DB4152" w:rsidP="00403292">
          <w:pPr>
            <w:pStyle w:val="Cabealho"/>
            <w:rPr>
              <w:bCs/>
              <w:sz w:val="22"/>
            </w:rPr>
          </w:pPr>
          <w:r w:rsidRPr="001479C0">
            <w:rPr>
              <w:b/>
              <w:bCs/>
              <w:sz w:val="22"/>
            </w:rPr>
            <w:t>Superintendência Estadual de Compras e Licitações</w:t>
          </w:r>
        </w:p>
        <w:p w:rsidR="00DB4152" w:rsidRPr="001479C0" w:rsidRDefault="00DB4152" w:rsidP="00403292">
          <w:pPr>
            <w:pStyle w:val="Cabealho"/>
            <w:rPr>
              <w:b/>
              <w:bCs/>
              <w:i/>
              <w:sz w:val="18"/>
            </w:rPr>
          </w:pPr>
          <w:r w:rsidRPr="001479C0">
            <w:rPr>
              <w:b/>
              <w:bCs/>
              <w:i/>
              <w:sz w:val="22"/>
            </w:rPr>
            <w:t>Comissão Permanente de Licitação</w:t>
          </w:r>
          <w:r>
            <w:rPr>
              <w:b/>
              <w:bCs/>
              <w:i/>
              <w:sz w:val="22"/>
            </w:rPr>
            <w:t xml:space="preserve"> – EQUIPE SIGMA </w:t>
          </w:r>
        </w:p>
      </w:tc>
      <w:tc>
        <w:tcPr>
          <w:tcW w:w="2483" w:type="dxa"/>
        </w:tcPr>
        <w:p w:rsidR="00DB4152" w:rsidRDefault="00DB4152" w:rsidP="00F95E8F">
          <w:pPr>
            <w:pStyle w:val="Cabealho"/>
            <w:rPr>
              <w:bCs/>
              <w:sz w:val="18"/>
            </w:rPr>
          </w:pPr>
        </w:p>
        <w:p w:rsidR="00DB4152" w:rsidRDefault="00DB4152" w:rsidP="00F95E8F">
          <w:pPr>
            <w:pStyle w:val="Cabealho"/>
            <w:jc w:val="right"/>
          </w:pPr>
        </w:p>
      </w:tc>
    </w:tr>
  </w:tbl>
  <w:p w:rsidR="00DB4152" w:rsidRDefault="00DB4152" w:rsidP="006E662F">
    <w:pPr>
      <w:pStyle w:val="Cabealho"/>
      <w:tabs>
        <w:tab w:val="clear" w:pos="4419"/>
        <w:tab w:val="center" w:pos="9360"/>
      </w:tabs>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DB4152">
      <w:trPr>
        <w:cantSplit/>
        <w:trHeight w:val="917"/>
      </w:trPr>
      <w:tc>
        <w:tcPr>
          <w:tcW w:w="977" w:type="dxa"/>
        </w:tcPr>
        <w:p w:rsidR="00DB4152" w:rsidRDefault="00DB4152" w:rsidP="00F95E8F">
          <w:pPr>
            <w:pStyle w:val="Cabealho"/>
            <w:jc w:val="center"/>
          </w:pPr>
          <w:r>
            <w:rPr>
              <w:b/>
              <w:noProof/>
            </w:rPr>
            <w:drawing>
              <wp:inline distT="0" distB="0" distL="0" distR="0">
                <wp:extent cx="438150" cy="609600"/>
                <wp:effectExtent l="1905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DB4152" w:rsidRPr="001479C0" w:rsidRDefault="00DB4152" w:rsidP="00F95E8F">
          <w:pPr>
            <w:pStyle w:val="Cabealho"/>
            <w:jc w:val="center"/>
            <w:rPr>
              <w:b/>
              <w:sz w:val="32"/>
            </w:rPr>
          </w:pPr>
        </w:p>
        <w:p w:rsidR="00DB4152" w:rsidRPr="001479C0" w:rsidRDefault="00DB4152" w:rsidP="00216C48">
          <w:pPr>
            <w:pStyle w:val="Cabealho"/>
            <w:rPr>
              <w:b/>
              <w:bCs/>
              <w:sz w:val="22"/>
            </w:rPr>
          </w:pPr>
          <w:r w:rsidRPr="001479C0">
            <w:rPr>
              <w:b/>
              <w:bCs/>
              <w:sz w:val="22"/>
            </w:rPr>
            <w:t>ESTADO DE RONDÔNIA</w:t>
          </w:r>
        </w:p>
        <w:p w:rsidR="00DB4152" w:rsidRDefault="00DB4152" w:rsidP="00216C48">
          <w:pPr>
            <w:pStyle w:val="Cabealho"/>
            <w:rPr>
              <w:bCs/>
              <w:sz w:val="22"/>
            </w:rPr>
          </w:pPr>
          <w:r w:rsidRPr="001479C0">
            <w:rPr>
              <w:b/>
              <w:bCs/>
              <w:sz w:val="22"/>
            </w:rPr>
            <w:t>Superintendência Estadual de Compras e Licitações</w:t>
          </w:r>
        </w:p>
        <w:p w:rsidR="00DB4152" w:rsidRPr="001479C0" w:rsidRDefault="00DB4152" w:rsidP="00216C48">
          <w:pPr>
            <w:pStyle w:val="Cabealho"/>
            <w:rPr>
              <w:b/>
              <w:bCs/>
              <w:i/>
              <w:sz w:val="18"/>
            </w:rPr>
          </w:pPr>
          <w:r w:rsidRPr="001479C0">
            <w:rPr>
              <w:b/>
              <w:bCs/>
              <w:i/>
              <w:sz w:val="22"/>
            </w:rPr>
            <w:t>Comissão Permanente de Licitação</w:t>
          </w:r>
          <w:r>
            <w:rPr>
              <w:b/>
              <w:bCs/>
              <w:i/>
              <w:sz w:val="22"/>
            </w:rPr>
            <w:t xml:space="preserve"> – EQUIPE SIGMA</w:t>
          </w:r>
        </w:p>
      </w:tc>
      <w:tc>
        <w:tcPr>
          <w:tcW w:w="2483" w:type="dxa"/>
        </w:tcPr>
        <w:p w:rsidR="00DB4152" w:rsidRDefault="00DB4152" w:rsidP="00F95E8F">
          <w:pPr>
            <w:pStyle w:val="Cabealho"/>
            <w:rPr>
              <w:bCs/>
              <w:sz w:val="18"/>
            </w:rPr>
          </w:pPr>
        </w:p>
        <w:p w:rsidR="00DB4152" w:rsidRDefault="00DB4152" w:rsidP="00F95E8F">
          <w:pPr>
            <w:pStyle w:val="Cabealho"/>
            <w:jc w:val="right"/>
          </w:pPr>
        </w:p>
      </w:tc>
    </w:tr>
  </w:tbl>
  <w:p w:rsidR="00DB4152" w:rsidRDefault="00DB4152" w:rsidP="00F95E8F">
    <w:pPr>
      <w:pStyle w:val="Cabealho"/>
      <w:tabs>
        <w:tab w:val="clear" w:pos="4419"/>
        <w:tab w:val="center" w:pos="9360"/>
      </w:tabs>
    </w:pPr>
    <w:r>
      <w:rPr>
        <w:noProof/>
      </w:rPr>
      <w:pict>
        <v:shape id="_x0000_s1164" style="position:absolute;margin-left:-18.2pt;margin-top:66.25pt;width:38.8pt;height:47.45pt;z-index:251659264;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DB4152">
      <w:trPr>
        <w:cantSplit/>
        <w:trHeight w:val="917"/>
      </w:trPr>
      <w:tc>
        <w:tcPr>
          <w:tcW w:w="977" w:type="dxa"/>
        </w:tcPr>
        <w:p w:rsidR="00DB4152" w:rsidRDefault="00DB4152" w:rsidP="00403292">
          <w:pPr>
            <w:pStyle w:val="Cabealho"/>
            <w:jc w:val="center"/>
          </w:pPr>
          <w:r>
            <w:rPr>
              <w:b/>
              <w:noProof/>
            </w:rPr>
            <w:drawing>
              <wp:inline distT="0" distB="0" distL="0" distR="0">
                <wp:extent cx="438150" cy="609600"/>
                <wp:effectExtent l="1905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DB4152" w:rsidRPr="001479C0" w:rsidRDefault="00DB4152" w:rsidP="00403292">
          <w:pPr>
            <w:pStyle w:val="Cabealho"/>
            <w:rPr>
              <w:b/>
              <w:bCs/>
              <w:sz w:val="22"/>
            </w:rPr>
          </w:pPr>
          <w:r w:rsidRPr="001479C0">
            <w:rPr>
              <w:b/>
              <w:bCs/>
              <w:sz w:val="22"/>
            </w:rPr>
            <w:t>ESTADO DE RONDÔNIA</w:t>
          </w:r>
        </w:p>
        <w:p w:rsidR="00DB4152" w:rsidRDefault="00DB4152" w:rsidP="00403292">
          <w:pPr>
            <w:pStyle w:val="Cabealho"/>
            <w:rPr>
              <w:bCs/>
              <w:sz w:val="22"/>
            </w:rPr>
          </w:pPr>
          <w:r w:rsidRPr="001479C0">
            <w:rPr>
              <w:b/>
              <w:bCs/>
              <w:sz w:val="22"/>
            </w:rPr>
            <w:t>Superintendência Estadual de Compras e Licitações</w:t>
          </w:r>
        </w:p>
        <w:p w:rsidR="00DB4152" w:rsidRPr="001479C0" w:rsidRDefault="00DB4152" w:rsidP="00403292">
          <w:pPr>
            <w:pStyle w:val="Cabealho"/>
            <w:rPr>
              <w:b/>
              <w:bCs/>
              <w:i/>
              <w:sz w:val="18"/>
            </w:rPr>
          </w:pPr>
          <w:r w:rsidRPr="001479C0">
            <w:rPr>
              <w:b/>
              <w:bCs/>
              <w:i/>
              <w:sz w:val="22"/>
            </w:rPr>
            <w:t>Comissão Permanente de Licitação</w:t>
          </w:r>
          <w:r>
            <w:rPr>
              <w:b/>
              <w:bCs/>
              <w:i/>
              <w:sz w:val="22"/>
            </w:rPr>
            <w:t xml:space="preserve"> – EQUIPE SIGMA </w:t>
          </w:r>
        </w:p>
      </w:tc>
      <w:tc>
        <w:tcPr>
          <w:tcW w:w="2483" w:type="dxa"/>
        </w:tcPr>
        <w:p w:rsidR="00DB4152" w:rsidRDefault="00DB4152" w:rsidP="00F95E8F">
          <w:pPr>
            <w:pStyle w:val="Cabealho"/>
            <w:rPr>
              <w:bCs/>
              <w:sz w:val="18"/>
            </w:rPr>
          </w:pPr>
        </w:p>
        <w:p w:rsidR="00DB4152" w:rsidRDefault="00DB4152" w:rsidP="00F95E8F">
          <w:pPr>
            <w:pStyle w:val="Cabealho"/>
            <w:jc w:val="right"/>
          </w:pPr>
        </w:p>
      </w:tc>
    </w:tr>
  </w:tbl>
  <w:p w:rsidR="00DB4152" w:rsidRDefault="00DB4152" w:rsidP="006E662F">
    <w:pPr>
      <w:pStyle w:val="Cabealho"/>
      <w:tabs>
        <w:tab w:val="clear" w:pos="4419"/>
        <w:tab w:val="center" w:pos="9360"/>
      </w:tabs>
      <w:jc w:val="cent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DB4152">
      <w:trPr>
        <w:cantSplit/>
        <w:trHeight w:val="917"/>
      </w:trPr>
      <w:tc>
        <w:tcPr>
          <w:tcW w:w="977" w:type="dxa"/>
        </w:tcPr>
        <w:p w:rsidR="00DB4152" w:rsidRDefault="00DB4152" w:rsidP="00FD2F08">
          <w:pPr>
            <w:pStyle w:val="Cabealho"/>
            <w:jc w:val="center"/>
          </w:pPr>
          <w:r>
            <w:rPr>
              <w:b/>
              <w:noProof/>
            </w:rPr>
            <w:drawing>
              <wp:inline distT="0" distB="0" distL="0" distR="0">
                <wp:extent cx="438150" cy="609600"/>
                <wp:effectExtent l="1905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DB4152" w:rsidRPr="001479C0" w:rsidRDefault="00DB4152" w:rsidP="00FD2F08">
          <w:pPr>
            <w:pStyle w:val="Cabealho"/>
            <w:jc w:val="center"/>
            <w:rPr>
              <w:b/>
              <w:sz w:val="32"/>
            </w:rPr>
          </w:pPr>
        </w:p>
        <w:p w:rsidR="00DB4152" w:rsidRPr="001479C0" w:rsidRDefault="00DB4152" w:rsidP="00FD2F08">
          <w:pPr>
            <w:pStyle w:val="Cabealho"/>
            <w:rPr>
              <w:b/>
              <w:bCs/>
              <w:sz w:val="22"/>
            </w:rPr>
          </w:pPr>
          <w:r w:rsidRPr="001479C0">
            <w:rPr>
              <w:b/>
              <w:bCs/>
              <w:sz w:val="22"/>
            </w:rPr>
            <w:t>ESTADO DE RONDÔNIA</w:t>
          </w:r>
        </w:p>
        <w:p w:rsidR="00DB4152" w:rsidRDefault="00DB4152" w:rsidP="00FD2F08">
          <w:pPr>
            <w:pStyle w:val="Cabealho"/>
            <w:rPr>
              <w:bCs/>
              <w:sz w:val="22"/>
            </w:rPr>
          </w:pPr>
          <w:r w:rsidRPr="001479C0">
            <w:rPr>
              <w:b/>
              <w:bCs/>
              <w:sz w:val="22"/>
            </w:rPr>
            <w:t>Superintendência Estadual de Compras e Licitações</w:t>
          </w:r>
        </w:p>
        <w:p w:rsidR="00DB4152" w:rsidRPr="001479C0" w:rsidRDefault="00DB4152" w:rsidP="00877D91">
          <w:pPr>
            <w:pStyle w:val="Cabealho"/>
            <w:rPr>
              <w:b/>
              <w:bCs/>
              <w:i/>
              <w:sz w:val="18"/>
            </w:rPr>
          </w:pPr>
          <w:r w:rsidRPr="00D110AF">
            <w:rPr>
              <w:b/>
              <w:bCs/>
              <w:i/>
            </w:rPr>
            <w:t xml:space="preserve">Comissão Permanente de Licitação </w:t>
          </w:r>
          <w:r>
            <w:rPr>
              <w:b/>
              <w:bCs/>
              <w:i/>
            </w:rPr>
            <w:t>– EQUIPE</w:t>
          </w:r>
          <w:r w:rsidRPr="00447444">
            <w:rPr>
              <w:b/>
              <w:bCs/>
              <w:i/>
              <w:color w:val="FF0000"/>
            </w:rPr>
            <w:t xml:space="preserve"> </w:t>
          </w:r>
          <w:r w:rsidRPr="006A5C3D">
            <w:rPr>
              <w:b/>
              <w:bCs/>
              <w:i/>
            </w:rPr>
            <w:t>SIGMA</w:t>
          </w:r>
        </w:p>
      </w:tc>
      <w:tc>
        <w:tcPr>
          <w:tcW w:w="2483" w:type="dxa"/>
        </w:tcPr>
        <w:p w:rsidR="00DB4152" w:rsidRDefault="00DB4152" w:rsidP="00FD2F08">
          <w:pPr>
            <w:pStyle w:val="Cabealho"/>
            <w:rPr>
              <w:bCs/>
              <w:sz w:val="18"/>
            </w:rPr>
          </w:pPr>
        </w:p>
        <w:p w:rsidR="00DB4152" w:rsidRDefault="00DB4152" w:rsidP="00FD2F08">
          <w:pPr>
            <w:pStyle w:val="Cabealho"/>
            <w:jc w:val="right"/>
          </w:pPr>
        </w:p>
      </w:tc>
    </w:tr>
  </w:tbl>
  <w:p w:rsidR="00DB4152" w:rsidRDefault="00DB4152" w:rsidP="004E3682">
    <w:pPr>
      <w:pStyle w:val="Cabealho"/>
      <w:tabs>
        <w:tab w:val="clear" w:pos="4419"/>
        <w:tab w:val="center" w:pos="9360"/>
      </w:tabs>
    </w:pPr>
    <w:r>
      <w:rPr>
        <w:noProof/>
      </w:rPr>
      <w:pict>
        <v:shape id="_x0000_s1165" style="position:absolute;margin-left:-18.2pt;margin-top:66.25pt;width:38.8pt;height:47.45pt;z-index:251661312;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DB4152">
      <w:trPr>
        <w:cantSplit/>
        <w:trHeight w:val="917"/>
      </w:trPr>
      <w:tc>
        <w:tcPr>
          <w:tcW w:w="977" w:type="dxa"/>
        </w:tcPr>
        <w:p w:rsidR="00DB4152" w:rsidRDefault="00DB4152" w:rsidP="00FD2F08">
          <w:pPr>
            <w:pStyle w:val="Cabealho"/>
            <w:jc w:val="center"/>
          </w:pPr>
          <w:r>
            <w:rPr>
              <w:b/>
              <w:noProof/>
            </w:rPr>
            <w:drawing>
              <wp:inline distT="0" distB="0" distL="0" distR="0">
                <wp:extent cx="438150" cy="609600"/>
                <wp:effectExtent l="19050" t="0" r="0" b="0"/>
                <wp:docPr id="2"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546" w:type="dxa"/>
        </w:tcPr>
        <w:p w:rsidR="00DB4152" w:rsidRPr="001479C0" w:rsidRDefault="00DB4152" w:rsidP="00FD2F08">
          <w:pPr>
            <w:pStyle w:val="Cabealho"/>
            <w:jc w:val="center"/>
            <w:rPr>
              <w:b/>
              <w:sz w:val="32"/>
            </w:rPr>
          </w:pPr>
        </w:p>
        <w:p w:rsidR="00DB4152" w:rsidRPr="001479C0" w:rsidRDefault="00DB4152" w:rsidP="00FD2F08">
          <w:pPr>
            <w:pStyle w:val="Cabealho"/>
            <w:rPr>
              <w:b/>
              <w:bCs/>
              <w:sz w:val="22"/>
            </w:rPr>
          </w:pPr>
          <w:r w:rsidRPr="001479C0">
            <w:rPr>
              <w:b/>
              <w:bCs/>
              <w:sz w:val="22"/>
            </w:rPr>
            <w:t>ESTADO DE RONDÔNIA</w:t>
          </w:r>
        </w:p>
        <w:p w:rsidR="00DB4152" w:rsidRDefault="00DB4152" w:rsidP="00FD2F08">
          <w:pPr>
            <w:pStyle w:val="Cabealho"/>
            <w:rPr>
              <w:bCs/>
              <w:sz w:val="22"/>
            </w:rPr>
          </w:pPr>
          <w:r w:rsidRPr="001479C0">
            <w:rPr>
              <w:b/>
              <w:bCs/>
              <w:sz w:val="22"/>
            </w:rPr>
            <w:t>Superintendência Estadual de Compras e Licitações</w:t>
          </w:r>
        </w:p>
        <w:p w:rsidR="00DB4152" w:rsidRPr="00D110AF" w:rsidRDefault="00DB4152" w:rsidP="006A5C3D">
          <w:pPr>
            <w:pStyle w:val="Cabealho"/>
            <w:rPr>
              <w:b/>
              <w:bCs/>
              <w:i/>
            </w:rPr>
          </w:pPr>
          <w:r w:rsidRPr="00D110AF">
            <w:rPr>
              <w:b/>
              <w:bCs/>
              <w:i/>
            </w:rPr>
            <w:t xml:space="preserve">Comissão Permanente de Licitação </w:t>
          </w:r>
          <w:r>
            <w:rPr>
              <w:b/>
              <w:bCs/>
              <w:i/>
            </w:rPr>
            <w:t>– EQUIPE</w:t>
          </w:r>
          <w:r w:rsidRPr="00447444">
            <w:rPr>
              <w:b/>
              <w:bCs/>
              <w:i/>
              <w:color w:val="FF0000"/>
            </w:rPr>
            <w:t xml:space="preserve"> </w:t>
          </w:r>
          <w:r w:rsidRPr="006A5C3D">
            <w:rPr>
              <w:b/>
              <w:bCs/>
              <w:i/>
            </w:rPr>
            <w:t>SIGMA</w:t>
          </w:r>
        </w:p>
      </w:tc>
      <w:tc>
        <w:tcPr>
          <w:tcW w:w="2483" w:type="dxa"/>
        </w:tcPr>
        <w:p w:rsidR="00DB4152" w:rsidRDefault="00DB4152" w:rsidP="00FD2F08">
          <w:pPr>
            <w:pStyle w:val="Cabealho"/>
            <w:rPr>
              <w:bCs/>
              <w:sz w:val="18"/>
            </w:rPr>
          </w:pPr>
        </w:p>
        <w:p w:rsidR="00DB4152" w:rsidRDefault="00DB4152" w:rsidP="00FD2F08">
          <w:pPr>
            <w:pStyle w:val="Cabealho"/>
            <w:jc w:val="right"/>
          </w:pPr>
        </w:p>
      </w:tc>
    </w:tr>
  </w:tbl>
  <w:p w:rsidR="00DB4152" w:rsidRDefault="00DB4152" w:rsidP="00CC567A">
    <w:pPr>
      <w:pStyle w:val="Cabealho"/>
      <w:tabs>
        <w:tab w:val="clear" w:pos="4419"/>
        <w:tab w:val="clear" w:pos="8838"/>
        <w:tab w:val="center" w:pos="4819"/>
      </w:tabs>
    </w:pPr>
    <w:r>
      <w:rPr>
        <w:noProof/>
      </w:rPr>
      <w:pict>
        <v:shape id="_x0000_s1166" style="position:absolute;margin-left:-18.2pt;margin-top:66.25pt;width:38.8pt;height:47.45pt;z-index:251662336;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644"/>
        </w:tabs>
        <w:ind w:left="644" w:hanging="360"/>
      </w:pPr>
      <w:rPr>
        <w:rFonts w:ascii="Symbol" w:hAnsi="Symbol"/>
        <w:b/>
      </w:rPr>
    </w:lvl>
    <w:lvl w:ilvl="1">
      <w:start w:val="1"/>
      <w:numFmt w:val="bullet"/>
      <w:lvlText w:val="o"/>
      <w:lvlJc w:val="left"/>
      <w:pPr>
        <w:tabs>
          <w:tab w:val="num" w:pos="1440"/>
        </w:tabs>
        <w:ind w:left="1440" w:hanging="360"/>
      </w:pPr>
      <w:rPr>
        <w:rFonts w:ascii="Courier New" w:hAnsi="Courier New"/>
        <w:b w:val="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b/>
      </w:rPr>
    </w:lvl>
    <w:lvl w:ilvl="4">
      <w:start w:val="1"/>
      <w:numFmt w:val="bullet"/>
      <w:lvlText w:val="o"/>
      <w:lvlJc w:val="left"/>
      <w:pPr>
        <w:tabs>
          <w:tab w:val="num" w:pos="3600"/>
        </w:tabs>
        <w:ind w:left="3600" w:hanging="360"/>
      </w:pPr>
      <w:rPr>
        <w:rFonts w:ascii="Courier New" w:hAnsi="Courier New"/>
        <w:b w:val="0"/>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b/>
      </w:rPr>
    </w:lvl>
    <w:lvl w:ilvl="7">
      <w:start w:val="1"/>
      <w:numFmt w:val="bullet"/>
      <w:lvlText w:val="o"/>
      <w:lvlJc w:val="left"/>
      <w:pPr>
        <w:tabs>
          <w:tab w:val="num" w:pos="5760"/>
        </w:tabs>
        <w:ind w:left="5760" w:hanging="360"/>
      </w:pPr>
      <w:rPr>
        <w:rFonts w:ascii="Courier New" w:hAnsi="Courier New"/>
        <w:b w:val="0"/>
      </w:rPr>
    </w:lvl>
    <w:lvl w:ilvl="8">
      <w:start w:val="1"/>
      <w:numFmt w:val="bullet"/>
      <w:lvlText w:val=""/>
      <w:lvlJc w:val="left"/>
      <w:pPr>
        <w:tabs>
          <w:tab w:val="num" w:pos="6480"/>
        </w:tabs>
        <w:ind w:left="6480" w:hanging="360"/>
      </w:pPr>
      <w:rPr>
        <w:rFonts w:ascii="Wingdings" w:hAnsi="Wingdings"/>
      </w:rPr>
    </w:lvl>
  </w:abstractNum>
  <w:abstractNum w:abstractNumId="1">
    <w:nsid w:val="00000003"/>
    <w:multiLevelType w:val="multilevel"/>
    <w:tmpl w:val="00000003"/>
    <w:name w:val="WW8Num3"/>
    <w:lvl w:ilvl="0">
      <w:start w:val="1"/>
      <w:numFmt w:val="upperRoman"/>
      <w:lvlText w:val="%1."/>
      <w:lvlJc w:val="left"/>
      <w:pPr>
        <w:tabs>
          <w:tab w:val="num" w:pos="720"/>
        </w:tabs>
        <w:ind w:left="720" w:hanging="180"/>
      </w:pPr>
    </w:lvl>
    <w:lvl w:ilvl="1">
      <w:start w:val="1"/>
      <w:numFmt w:val="decimal"/>
      <w:lvlText w:val="%1.%2."/>
      <w:lvlJc w:val="left"/>
      <w:pPr>
        <w:tabs>
          <w:tab w:val="num" w:pos="0"/>
        </w:tabs>
        <w:ind w:left="1260" w:hanging="720"/>
      </w:pPr>
      <w:rPr>
        <w:i w:val="0"/>
        <w:sz w:val="20"/>
        <w:szCs w:val="20"/>
      </w:rPr>
    </w:lvl>
    <w:lvl w:ilvl="2">
      <w:start w:val="1"/>
      <w:numFmt w:val="decimal"/>
      <w:lvlText w:val="%1.%2.%3."/>
      <w:lvlJc w:val="left"/>
      <w:pPr>
        <w:tabs>
          <w:tab w:val="num" w:pos="0"/>
        </w:tabs>
        <w:ind w:left="1260" w:hanging="720"/>
      </w:pPr>
      <w:rPr>
        <w:i w:val="0"/>
        <w:sz w:val="20"/>
        <w:szCs w:val="20"/>
      </w:rPr>
    </w:lvl>
    <w:lvl w:ilvl="3">
      <w:start w:val="1"/>
      <w:numFmt w:val="decimal"/>
      <w:lvlText w:val="%1.%2.%3.%4."/>
      <w:lvlJc w:val="left"/>
      <w:pPr>
        <w:tabs>
          <w:tab w:val="num" w:pos="0"/>
        </w:tabs>
        <w:ind w:left="1620" w:hanging="1080"/>
      </w:pPr>
      <w:rPr>
        <w:i w:val="0"/>
        <w:sz w:val="20"/>
        <w:szCs w:val="20"/>
      </w:rPr>
    </w:lvl>
    <w:lvl w:ilvl="4">
      <w:start w:val="1"/>
      <w:numFmt w:val="decimal"/>
      <w:lvlText w:val="%1.%2.%3.%4.%5."/>
      <w:lvlJc w:val="left"/>
      <w:pPr>
        <w:tabs>
          <w:tab w:val="num" w:pos="0"/>
        </w:tabs>
        <w:ind w:left="1620" w:hanging="1080"/>
      </w:pPr>
      <w:rPr>
        <w:i w:val="0"/>
        <w:sz w:val="20"/>
        <w:szCs w:val="20"/>
      </w:rPr>
    </w:lvl>
    <w:lvl w:ilvl="5">
      <w:start w:val="1"/>
      <w:numFmt w:val="decimal"/>
      <w:lvlText w:val="%1.%2.%3.%4.%5.%6."/>
      <w:lvlJc w:val="left"/>
      <w:pPr>
        <w:tabs>
          <w:tab w:val="num" w:pos="0"/>
        </w:tabs>
        <w:ind w:left="1980" w:hanging="1440"/>
      </w:pPr>
      <w:rPr>
        <w:i w:val="0"/>
        <w:sz w:val="20"/>
        <w:szCs w:val="20"/>
      </w:rPr>
    </w:lvl>
    <w:lvl w:ilvl="6">
      <w:start w:val="1"/>
      <w:numFmt w:val="decimal"/>
      <w:lvlText w:val="%1.%2.%3.%4.%5.%6.%7."/>
      <w:lvlJc w:val="left"/>
      <w:pPr>
        <w:tabs>
          <w:tab w:val="num" w:pos="0"/>
        </w:tabs>
        <w:ind w:left="1980" w:hanging="1440"/>
      </w:pPr>
      <w:rPr>
        <w:i w:val="0"/>
        <w:sz w:val="20"/>
        <w:szCs w:val="20"/>
      </w:rPr>
    </w:lvl>
    <w:lvl w:ilvl="7">
      <w:start w:val="1"/>
      <w:numFmt w:val="decimal"/>
      <w:lvlText w:val="%1.%2.%3.%4.%5.%6.%7.%8."/>
      <w:lvlJc w:val="left"/>
      <w:pPr>
        <w:tabs>
          <w:tab w:val="num" w:pos="0"/>
        </w:tabs>
        <w:ind w:left="2340" w:hanging="1800"/>
      </w:pPr>
      <w:rPr>
        <w:i w:val="0"/>
        <w:sz w:val="20"/>
        <w:szCs w:val="20"/>
      </w:rPr>
    </w:lvl>
    <w:lvl w:ilvl="8">
      <w:start w:val="1"/>
      <w:numFmt w:val="decimal"/>
      <w:lvlText w:val="%1.%2.%3.%4.%5.%6.%7.%8.%9."/>
      <w:lvlJc w:val="left"/>
      <w:pPr>
        <w:tabs>
          <w:tab w:val="num" w:pos="0"/>
        </w:tabs>
        <w:ind w:left="2340" w:hanging="1800"/>
      </w:pPr>
      <w:rPr>
        <w:i w:val="0"/>
        <w:sz w:val="20"/>
        <w:szCs w:val="20"/>
      </w:rPr>
    </w:lvl>
  </w:abstractNum>
  <w:abstractNum w:abstractNumId="2">
    <w:nsid w:val="00000004"/>
    <w:multiLevelType w:val="singleLevel"/>
    <w:tmpl w:val="00000004"/>
    <w:name w:val="WW8Num4"/>
    <w:lvl w:ilvl="0">
      <w:start w:val="1"/>
      <w:numFmt w:val="decimal"/>
      <w:lvlText w:val="%1."/>
      <w:lvlJc w:val="left"/>
      <w:pPr>
        <w:tabs>
          <w:tab w:val="num" w:pos="0"/>
        </w:tabs>
        <w:ind w:left="1080" w:hanging="360"/>
      </w:pPr>
    </w:lvl>
  </w:abstractNum>
  <w:abstractNum w:abstractNumId="3">
    <w:nsid w:val="00000005"/>
    <w:multiLevelType w:val="multilevel"/>
    <w:tmpl w:val="00000005"/>
    <w:name w:val="WW8Num5"/>
    <w:lvl w:ilvl="0">
      <w:start w:val="1"/>
      <w:numFmt w:val="upperRoman"/>
      <w:lvlText w:val="%1."/>
      <w:lvlJc w:val="left"/>
      <w:pPr>
        <w:tabs>
          <w:tab w:val="num" w:pos="720"/>
        </w:tabs>
        <w:ind w:left="720" w:hanging="180"/>
      </w:pPr>
    </w:lvl>
    <w:lvl w:ilvl="1">
      <w:start w:val="1"/>
      <w:numFmt w:val="decimal"/>
      <w:lvlText w:val="%1.%2."/>
      <w:lvlJc w:val="left"/>
      <w:pPr>
        <w:tabs>
          <w:tab w:val="num" w:pos="0"/>
        </w:tabs>
        <w:ind w:left="1582" w:hanging="720"/>
      </w:pPr>
    </w:lvl>
    <w:lvl w:ilvl="2">
      <w:start w:val="1"/>
      <w:numFmt w:val="decimal"/>
      <w:lvlText w:val="%1.%2.%3."/>
      <w:lvlJc w:val="left"/>
      <w:pPr>
        <w:tabs>
          <w:tab w:val="num" w:pos="0"/>
        </w:tabs>
        <w:ind w:left="1904" w:hanging="720"/>
      </w:pPr>
    </w:lvl>
    <w:lvl w:ilvl="3">
      <w:start w:val="1"/>
      <w:numFmt w:val="decimal"/>
      <w:lvlText w:val="%1.%2.%3.%4."/>
      <w:lvlJc w:val="left"/>
      <w:pPr>
        <w:tabs>
          <w:tab w:val="num" w:pos="0"/>
        </w:tabs>
        <w:ind w:left="2586" w:hanging="1080"/>
      </w:pPr>
    </w:lvl>
    <w:lvl w:ilvl="4">
      <w:start w:val="1"/>
      <w:numFmt w:val="decimal"/>
      <w:lvlText w:val="%1.%2.%3.%4.%5."/>
      <w:lvlJc w:val="left"/>
      <w:pPr>
        <w:tabs>
          <w:tab w:val="num" w:pos="0"/>
        </w:tabs>
        <w:ind w:left="2908" w:hanging="1080"/>
      </w:pPr>
    </w:lvl>
    <w:lvl w:ilvl="5">
      <w:start w:val="1"/>
      <w:numFmt w:val="decimal"/>
      <w:lvlText w:val="%1.%2.%3.%4.%5.%6."/>
      <w:lvlJc w:val="left"/>
      <w:pPr>
        <w:tabs>
          <w:tab w:val="num" w:pos="0"/>
        </w:tabs>
        <w:ind w:left="3590" w:hanging="1440"/>
      </w:pPr>
    </w:lvl>
    <w:lvl w:ilvl="6">
      <w:start w:val="1"/>
      <w:numFmt w:val="decimal"/>
      <w:lvlText w:val="%1.%2.%3.%4.%5.%6.%7."/>
      <w:lvlJc w:val="left"/>
      <w:pPr>
        <w:tabs>
          <w:tab w:val="num" w:pos="0"/>
        </w:tabs>
        <w:ind w:left="3912" w:hanging="1440"/>
      </w:pPr>
    </w:lvl>
    <w:lvl w:ilvl="7">
      <w:start w:val="1"/>
      <w:numFmt w:val="decimal"/>
      <w:lvlText w:val="%1.%2.%3.%4.%5.%6.%7.%8."/>
      <w:lvlJc w:val="left"/>
      <w:pPr>
        <w:tabs>
          <w:tab w:val="num" w:pos="0"/>
        </w:tabs>
        <w:ind w:left="4594" w:hanging="1800"/>
      </w:pPr>
    </w:lvl>
    <w:lvl w:ilvl="8">
      <w:start w:val="1"/>
      <w:numFmt w:val="decimal"/>
      <w:lvlText w:val="%1.%2.%3.%4.%5.%6.%7.%8.%9."/>
      <w:lvlJc w:val="left"/>
      <w:pPr>
        <w:tabs>
          <w:tab w:val="num" w:pos="0"/>
        </w:tabs>
        <w:ind w:left="4916" w:hanging="1800"/>
      </w:pPr>
    </w:lvl>
  </w:abstractNum>
  <w:abstractNum w:abstractNumId="4">
    <w:nsid w:val="00000006"/>
    <w:multiLevelType w:val="multilevel"/>
    <w:tmpl w:val="00000006"/>
    <w:name w:val="WW8Num6"/>
    <w:lvl w:ilvl="0">
      <w:start w:val="11"/>
      <w:numFmt w:val="decimal"/>
      <w:lvlText w:val="%1."/>
      <w:lvlJc w:val="left"/>
      <w:pPr>
        <w:tabs>
          <w:tab w:val="num" w:pos="502"/>
        </w:tabs>
        <w:ind w:left="502" w:hanging="360"/>
      </w:pPr>
    </w:lvl>
    <w:lvl w:ilvl="1">
      <w:start w:val="1"/>
      <w:numFmt w:val="lowerLetter"/>
      <w:lvlText w:val="%2."/>
      <w:lvlJc w:val="left"/>
      <w:pPr>
        <w:tabs>
          <w:tab w:val="num" w:pos="1222"/>
        </w:tabs>
        <w:ind w:left="1222" w:hanging="360"/>
      </w:pPr>
    </w:lvl>
    <w:lvl w:ilvl="2">
      <w:start w:val="1"/>
      <w:numFmt w:val="lowerRoman"/>
      <w:lvlText w:val="%3."/>
      <w:lvlJc w:val="lef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lef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left"/>
      <w:pPr>
        <w:tabs>
          <w:tab w:val="num" w:pos="6262"/>
        </w:tabs>
        <w:ind w:left="6262" w:hanging="180"/>
      </w:pPr>
    </w:lvl>
  </w:abstractNum>
  <w:abstractNum w:abstractNumId="5">
    <w:nsid w:val="00000007"/>
    <w:multiLevelType w:val="multilevel"/>
    <w:tmpl w:val="00000007"/>
    <w:name w:val="WW8Num7"/>
    <w:lvl w:ilvl="0">
      <w:start w:val="1"/>
      <w:numFmt w:val="bullet"/>
      <w:lvlText w:val=""/>
      <w:lvlJc w:val="left"/>
      <w:pPr>
        <w:tabs>
          <w:tab w:val="num" w:pos="502"/>
        </w:tabs>
        <w:ind w:left="502" w:hanging="360"/>
      </w:pPr>
      <w:rPr>
        <w:rFonts w:ascii="Wingdings 2" w:hAnsi="Wingdings 2"/>
      </w:rPr>
    </w:lvl>
    <w:lvl w:ilvl="1">
      <w:start w:val="1"/>
      <w:numFmt w:val="bullet"/>
      <w:lvlText w:val="◦"/>
      <w:lvlJc w:val="left"/>
      <w:pPr>
        <w:tabs>
          <w:tab w:val="num" w:pos="862"/>
        </w:tabs>
        <w:ind w:left="862" w:hanging="360"/>
      </w:pPr>
      <w:rPr>
        <w:rFonts w:ascii="OpenSymbol" w:hAnsi="OpenSymbol"/>
        <w:b w:val="0"/>
      </w:rPr>
    </w:lvl>
    <w:lvl w:ilvl="2">
      <w:start w:val="1"/>
      <w:numFmt w:val="bullet"/>
      <w:lvlText w:val="▪"/>
      <w:lvlJc w:val="left"/>
      <w:pPr>
        <w:tabs>
          <w:tab w:val="num" w:pos="1222"/>
        </w:tabs>
        <w:ind w:left="1222" w:hanging="360"/>
      </w:pPr>
      <w:rPr>
        <w:rFonts w:ascii="OpenSymbol" w:hAnsi="OpenSymbol"/>
        <w:b w:val="0"/>
      </w:rPr>
    </w:lvl>
    <w:lvl w:ilvl="3">
      <w:start w:val="1"/>
      <w:numFmt w:val="bullet"/>
      <w:lvlText w:val=""/>
      <w:lvlJc w:val="left"/>
      <w:pPr>
        <w:tabs>
          <w:tab w:val="num" w:pos="1582"/>
        </w:tabs>
        <w:ind w:left="1582" w:hanging="360"/>
      </w:pPr>
      <w:rPr>
        <w:rFonts w:ascii="Wingdings 2" w:hAnsi="Wingdings 2"/>
      </w:rPr>
    </w:lvl>
    <w:lvl w:ilvl="4">
      <w:start w:val="1"/>
      <w:numFmt w:val="bullet"/>
      <w:lvlText w:val="◦"/>
      <w:lvlJc w:val="left"/>
      <w:pPr>
        <w:tabs>
          <w:tab w:val="num" w:pos="1942"/>
        </w:tabs>
        <w:ind w:left="1942" w:hanging="360"/>
      </w:pPr>
      <w:rPr>
        <w:rFonts w:ascii="OpenSymbol" w:hAnsi="OpenSymbol"/>
        <w:b w:val="0"/>
      </w:rPr>
    </w:lvl>
    <w:lvl w:ilvl="5">
      <w:start w:val="1"/>
      <w:numFmt w:val="bullet"/>
      <w:lvlText w:val="▪"/>
      <w:lvlJc w:val="left"/>
      <w:pPr>
        <w:tabs>
          <w:tab w:val="num" w:pos="2302"/>
        </w:tabs>
        <w:ind w:left="2302" w:hanging="360"/>
      </w:pPr>
      <w:rPr>
        <w:rFonts w:ascii="OpenSymbol" w:hAnsi="OpenSymbol"/>
        <w:b w:val="0"/>
      </w:rPr>
    </w:lvl>
    <w:lvl w:ilvl="6">
      <w:start w:val="1"/>
      <w:numFmt w:val="bullet"/>
      <w:lvlText w:val=""/>
      <w:lvlJc w:val="left"/>
      <w:pPr>
        <w:tabs>
          <w:tab w:val="num" w:pos="2662"/>
        </w:tabs>
        <w:ind w:left="2662" w:hanging="360"/>
      </w:pPr>
      <w:rPr>
        <w:rFonts w:ascii="Wingdings 2" w:hAnsi="Wingdings 2"/>
      </w:rPr>
    </w:lvl>
    <w:lvl w:ilvl="7">
      <w:start w:val="1"/>
      <w:numFmt w:val="bullet"/>
      <w:lvlText w:val="◦"/>
      <w:lvlJc w:val="left"/>
      <w:pPr>
        <w:tabs>
          <w:tab w:val="num" w:pos="3022"/>
        </w:tabs>
        <w:ind w:left="3022" w:hanging="360"/>
      </w:pPr>
      <w:rPr>
        <w:rFonts w:ascii="OpenSymbol" w:hAnsi="OpenSymbol"/>
        <w:b w:val="0"/>
      </w:rPr>
    </w:lvl>
    <w:lvl w:ilvl="8">
      <w:start w:val="1"/>
      <w:numFmt w:val="bullet"/>
      <w:lvlText w:val="▪"/>
      <w:lvlJc w:val="left"/>
      <w:pPr>
        <w:tabs>
          <w:tab w:val="num" w:pos="3382"/>
        </w:tabs>
        <w:ind w:left="3382" w:hanging="360"/>
      </w:pPr>
      <w:rPr>
        <w:rFonts w:ascii="OpenSymbol" w:hAnsi="OpenSymbol"/>
        <w:b w:val="0"/>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b w:val="0"/>
      </w:rPr>
    </w:lvl>
    <w:lvl w:ilvl="2">
      <w:start w:val="1"/>
      <w:numFmt w:val="bullet"/>
      <w:lvlText w:val="▪"/>
      <w:lvlJc w:val="left"/>
      <w:pPr>
        <w:tabs>
          <w:tab w:val="num" w:pos="1440"/>
        </w:tabs>
        <w:ind w:left="1440" w:hanging="360"/>
      </w:pPr>
      <w:rPr>
        <w:rFonts w:ascii="OpenSymbol" w:hAnsi="OpenSymbol"/>
        <w:b w:val="0"/>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b w:val="0"/>
      </w:rPr>
    </w:lvl>
    <w:lvl w:ilvl="5">
      <w:start w:val="1"/>
      <w:numFmt w:val="bullet"/>
      <w:lvlText w:val="▪"/>
      <w:lvlJc w:val="left"/>
      <w:pPr>
        <w:tabs>
          <w:tab w:val="num" w:pos="2520"/>
        </w:tabs>
        <w:ind w:left="2520" w:hanging="360"/>
      </w:pPr>
      <w:rPr>
        <w:rFonts w:ascii="OpenSymbol" w:hAnsi="OpenSymbol"/>
        <w:b w:val="0"/>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b w:val="0"/>
      </w:rPr>
    </w:lvl>
    <w:lvl w:ilvl="8">
      <w:start w:val="1"/>
      <w:numFmt w:val="bullet"/>
      <w:lvlText w:val="▪"/>
      <w:lvlJc w:val="left"/>
      <w:pPr>
        <w:tabs>
          <w:tab w:val="num" w:pos="3600"/>
        </w:tabs>
        <w:ind w:left="3600" w:hanging="360"/>
      </w:pPr>
      <w:rPr>
        <w:rFonts w:ascii="OpenSymbol" w:hAnsi="OpenSymbol"/>
        <w:b w:val="0"/>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i w:val="0"/>
        <w:sz w:val="20"/>
        <w:szCs w:val="20"/>
      </w:rPr>
    </w:lvl>
    <w:lvl w:ilvl="2">
      <w:start w:val="1"/>
      <w:numFmt w:val="bullet"/>
      <w:lvlText w:val="▪"/>
      <w:lvlJc w:val="left"/>
      <w:pPr>
        <w:tabs>
          <w:tab w:val="num" w:pos="1440"/>
        </w:tabs>
        <w:ind w:left="1440" w:hanging="360"/>
      </w:pPr>
      <w:rPr>
        <w:rFonts w:ascii="OpenSymbol" w:hAnsi="OpenSymbol"/>
        <w:i w:val="0"/>
        <w:sz w:val="20"/>
        <w:szCs w:val="20"/>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i w:val="0"/>
        <w:sz w:val="20"/>
        <w:szCs w:val="20"/>
      </w:rPr>
    </w:lvl>
    <w:lvl w:ilvl="5">
      <w:start w:val="1"/>
      <w:numFmt w:val="bullet"/>
      <w:lvlText w:val="▪"/>
      <w:lvlJc w:val="left"/>
      <w:pPr>
        <w:tabs>
          <w:tab w:val="num" w:pos="2520"/>
        </w:tabs>
        <w:ind w:left="2520" w:hanging="360"/>
      </w:pPr>
      <w:rPr>
        <w:rFonts w:ascii="OpenSymbol" w:hAnsi="OpenSymbol"/>
        <w:i w:val="0"/>
        <w:sz w:val="20"/>
        <w:szCs w:val="20"/>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i w:val="0"/>
        <w:sz w:val="20"/>
        <w:szCs w:val="20"/>
      </w:rPr>
    </w:lvl>
    <w:lvl w:ilvl="8">
      <w:start w:val="1"/>
      <w:numFmt w:val="bullet"/>
      <w:lvlText w:val="▪"/>
      <w:lvlJc w:val="left"/>
      <w:pPr>
        <w:tabs>
          <w:tab w:val="num" w:pos="3600"/>
        </w:tabs>
        <w:ind w:left="3600" w:hanging="360"/>
      </w:pPr>
      <w:rPr>
        <w:rFonts w:ascii="OpenSymbol" w:hAnsi="OpenSymbol"/>
        <w:i w:val="0"/>
        <w:sz w:val="20"/>
        <w:szCs w:val="20"/>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Wingdings 2" w:hAnsi="Wingdings 2"/>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nsid w:val="0000000C"/>
    <w:multiLevelType w:val="multilevel"/>
    <w:tmpl w:val="0000000C"/>
    <w:name w:val="WW8Num12"/>
    <w:lvl w:ilvl="0">
      <w:start w:val="1"/>
      <w:numFmt w:val="bullet"/>
      <w:lvlText w:val=""/>
      <w:lvlJc w:val="left"/>
      <w:pPr>
        <w:tabs>
          <w:tab w:val="num" w:pos="1713"/>
        </w:tabs>
        <w:ind w:left="1713" w:hanging="360"/>
      </w:pPr>
      <w:rPr>
        <w:rFonts w:ascii="Wingdings 2" w:hAnsi="Wingdings 2"/>
      </w:rPr>
    </w:lvl>
    <w:lvl w:ilvl="1">
      <w:start w:val="1"/>
      <w:numFmt w:val="bullet"/>
      <w:lvlText w:val="◦"/>
      <w:lvlJc w:val="left"/>
      <w:pPr>
        <w:tabs>
          <w:tab w:val="num" w:pos="2073"/>
        </w:tabs>
        <w:ind w:left="2073" w:hanging="360"/>
      </w:pPr>
      <w:rPr>
        <w:rFonts w:ascii="OpenSymbol" w:hAnsi="OpenSymbol" w:cs="Courier New"/>
      </w:rPr>
    </w:lvl>
    <w:lvl w:ilvl="2">
      <w:start w:val="1"/>
      <w:numFmt w:val="bullet"/>
      <w:lvlText w:val="▪"/>
      <w:lvlJc w:val="left"/>
      <w:pPr>
        <w:tabs>
          <w:tab w:val="num" w:pos="2433"/>
        </w:tabs>
        <w:ind w:left="2433" w:hanging="360"/>
      </w:pPr>
      <w:rPr>
        <w:rFonts w:ascii="OpenSymbol" w:hAnsi="OpenSymbol" w:cs="Courier New"/>
      </w:rPr>
    </w:lvl>
    <w:lvl w:ilvl="3">
      <w:start w:val="1"/>
      <w:numFmt w:val="bullet"/>
      <w:lvlText w:val=""/>
      <w:lvlJc w:val="left"/>
      <w:pPr>
        <w:tabs>
          <w:tab w:val="num" w:pos="2793"/>
        </w:tabs>
        <w:ind w:left="2793" w:hanging="360"/>
      </w:pPr>
      <w:rPr>
        <w:rFonts w:ascii="Wingdings 2" w:hAnsi="Wingdings 2"/>
      </w:rPr>
    </w:lvl>
    <w:lvl w:ilvl="4">
      <w:start w:val="1"/>
      <w:numFmt w:val="bullet"/>
      <w:lvlText w:val="◦"/>
      <w:lvlJc w:val="left"/>
      <w:pPr>
        <w:tabs>
          <w:tab w:val="num" w:pos="3153"/>
        </w:tabs>
        <w:ind w:left="3153" w:hanging="360"/>
      </w:pPr>
      <w:rPr>
        <w:rFonts w:ascii="OpenSymbol" w:hAnsi="OpenSymbol" w:cs="Courier New"/>
      </w:rPr>
    </w:lvl>
    <w:lvl w:ilvl="5">
      <w:start w:val="1"/>
      <w:numFmt w:val="bullet"/>
      <w:lvlText w:val="▪"/>
      <w:lvlJc w:val="left"/>
      <w:pPr>
        <w:tabs>
          <w:tab w:val="num" w:pos="3513"/>
        </w:tabs>
        <w:ind w:left="3513" w:hanging="360"/>
      </w:pPr>
      <w:rPr>
        <w:rFonts w:ascii="OpenSymbol" w:hAnsi="OpenSymbol" w:cs="Courier New"/>
      </w:rPr>
    </w:lvl>
    <w:lvl w:ilvl="6">
      <w:start w:val="1"/>
      <w:numFmt w:val="bullet"/>
      <w:lvlText w:val=""/>
      <w:lvlJc w:val="left"/>
      <w:pPr>
        <w:tabs>
          <w:tab w:val="num" w:pos="3873"/>
        </w:tabs>
        <w:ind w:left="3873" w:hanging="360"/>
      </w:pPr>
      <w:rPr>
        <w:rFonts w:ascii="Wingdings 2" w:hAnsi="Wingdings 2"/>
      </w:rPr>
    </w:lvl>
    <w:lvl w:ilvl="7">
      <w:start w:val="1"/>
      <w:numFmt w:val="bullet"/>
      <w:lvlText w:val="◦"/>
      <w:lvlJc w:val="left"/>
      <w:pPr>
        <w:tabs>
          <w:tab w:val="num" w:pos="4233"/>
        </w:tabs>
        <w:ind w:left="4233" w:hanging="360"/>
      </w:pPr>
      <w:rPr>
        <w:rFonts w:ascii="OpenSymbol" w:hAnsi="OpenSymbol" w:cs="Courier New"/>
      </w:rPr>
    </w:lvl>
    <w:lvl w:ilvl="8">
      <w:start w:val="1"/>
      <w:numFmt w:val="bullet"/>
      <w:lvlText w:val="▪"/>
      <w:lvlJc w:val="left"/>
      <w:pPr>
        <w:tabs>
          <w:tab w:val="num" w:pos="4593"/>
        </w:tabs>
        <w:ind w:left="4593" w:hanging="360"/>
      </w:pPr>
      <w:rPr>
        <w:rFonts w:ascii="OpenSymbol" w:hAnsi="OpenSymbol" w:cs="Courier New"/>
      </w:rPr>
    </w:lvl>
  </w:abstractNum>
  <w:abstractNum w:abstractNumId="11">
    <w:nsid w:val="0000000D"/>
    <w:multiLevelType w:val="multilevel"/>
    <w:tmpl w:val="0000000D"/>
    <w:name w:val="WW8Num13"/>
    <w:lvl w:ilvl="0">
      <w:start w:val="1"/>
      <w:numFmt w:val="bullet"/>
      <w:lvlText w:val=""/>
      <w:lvlJc w:val="left"/>
      <w:pPr>
        <w:tabs>
          <w:tab w:val="num" w:pos="1713"/>
        </w:tabs>
        <w:ind w:left="1713" w:hanging="360"/>
      </w:pPr>
      <w:rPr>
        <w:rFonts w:ascii="Wingdings 2" w:hAnsi="Wingdings 2" w:cs="OpenSymbol"/>
      </w:rPr>
    </w:lvl>
    <w:lvl w:ilvl="1">
      <w:start w:val="1"/>
      <w:numFmt w:val="bullet"/>
      <w:lvlText w:val="◦"/>
      <w:lvlJc w:val="left"/>
      <w:pPr>
        <w:tabs>
          <w:tab w:val="num" w:pos="2073"/>
        </w:tabs>
        <w:ind w:left="2073" w:hanging="360"/>
      </w:pPr>
      <w:rPr>
        <w:rFonts w:ascii="OpenSymbol" w:hAnsi="OpenSymbol"/>
        <w:b w:val="0"/>
      </w:rPr>
    </w:lvl>
    <w:lvl w:ilvl="2">
      <w:start w:val="1"/>
      <w:numFmt w:val="bullet"/>
      <w:lvlText w:val="▪"/>
      <w:lvlJc w:val="left"/>
      <w:pPr>
        <w:tabs>
          <w:tab w:val="num" w:pos="2433"/>
        </w:tabs>
        <w:ind w:left="2433" w:hanging="360"/>
      </w:pPr>
      <w:rPr>
        <w:rFonts w:ascii="OpenSymbol" w:hAnsi="OpenSymbol"/>
        <w:b w:val="0"/>
      </w:rPr>
    </w:lvl>
    <w:lvl w:ilvl="3">
      <w:start w:val="1"/>
      <w:numFmt w:val="bullet"/>
      <w:lvlText w:val=""/>
      <w:lvlJc w:val="left"/>
      <w:pPr>
        <w:tabs>
          <w:tab w:val="num" w:pos="2793"/>
        </w:tabs>
        <w:ind w:left="2793" w:hanging="360"/>
      </w:pPr>
      <w:rPr>
        <w:rFonts w:ascii="Wingdings 2" w:hAnsi="Wingdings 2" w:cs="OpenSymbol"/>
      </w:rPr>
    </w:lvl>
    <w:lvl w:ilvl="4">
      <w:start w:val="1"/>
      <w:numFmt w:val="bullet"/>
      <w:lvlText w:val="◦"/>
      <w:lvlJc w:val="left"/>
      <w:pPr>
        <w:tabs>
          <w:tab w:val="num" w:pos="3153"/>
        </w:tabs>
        <w:ind w:left="3153" w:hanging="360"/>
      </w:pPr>
      <w:rPr>
        <w:rFonts w:ascii="OpenSymbol" w:hAnsi="OpenSymbol"/>
        <w:b w:val="0"/>
      </w:rPr>
    </w:lvl>
    <w:lvl w:ilvl="5">
      <w:start w:val="1"/>
      <w:numFmt w:val="bullet"/>
      <w:lvlText w:val="▪"/>
      <w:lvlJc w:val="left"/>
      <w:pPr>
        <w:tabs>
          <w:tab w:val="num" w:pos="3513"/>
        </w:tabs>
        <w:ind w:left="3513" w:hanging="360"/>
      </w:pPr>
      <w:rPr>
        <w:rFonts w:ascii="OpenSymbol" w:hAnsi="OpenSymbol"/>
        <w:b w:val="0"/>
      </w:rPr>
    </w:lvl>
    <w:lvl w:ilvl="6">
      <w:start w:val="1"/>
      <w:numFmt w:val="bullet"/>
      <w:lvlText w:val=""/>
      <w:lvlJc w:val="left"/>
      <w:pPr>
        <w:tabs>
          <w:tab w:val="num" w:pos="3873"/>
        </w:tabs>
        <w:ind w:left="3873" w:hanging="360"/>
      </w:pPr>
      <w:rPr>
        <w:rFonts w:ascii="Wingdings 2" w:hAnsi="Wingdings 2" w:cs="OpenSymbol"/>
      </w:rPr>
    </w:lvl>
    <w:lvl w:ilvl="7">
      <w:start w:val="1"/>
      <w:numFmt w:val="bullet"/>
      <w:lvlText w:val="◦"/>
      <w:lvlJc w:val="left"/>
      <w:pPr>
        <w:tabs>
          <w:tab w:val="num" w:pos="4233"/>
        </w:tabs>
        <w:ind w:left="4233" w:hanging="360"/>
      </w:pPr>
      <w:rPr>
        <w:rFonts w:ascii="OpenSymbol" w:hAnsi="OpenSymbol"/>
        <w:b w:val="0"/>
      </w:rPr>
    </w:lvl>
    <w:lvl w:ilvl="8">
      <w:start w:val="1"/>
      <w:numFmt w:val="bullet"/>
      <w:lvlText w:val="▪"/>
      <w:lvlJc w:val="left"/>
      <w:pPr>
        <w:tabs>
          <w:tab w:val="num" w:pos="4593"/>
        </w:tabs>
        <w:ind w:left="4593" w:hanging="360"/>
      </w:pPr>
      <w:rPr>
        <w:rFonts w:ascii="OpenSymbol" w:hAnsi="OpenSymbol"/>
        <w:b w:val="0"/>
      </w:rPr>
    </w:lvl>
  </w:abstractNum>
  <w:abstractNum w:abstractNumId="12">
    <w:nsid w:val="01651DF1"/>
    <w:multiLevelType w:val="hybridMultilevel"/>
    <w:tmpl w:val="6A4EA89E"/>
    <w:lvl w:ilvl="0" w:tplc="0F020288">
      <w:start w:val="1"/>
      <w:numFmt w:val="decimal"/>
      <w:lvlText w:val="%1."/>
      <w:lvlJc w:val="left"/>
      <w:pPr>
        <w:ind w:left="720" w:hanging="360"/>
      </w:pPr>
      <w:rPr>
        <w:rFonts w:hint="default"/>
        <w:b/>
        <w:i w:val="0"/>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08AD01B2"/>
    <w:multiLevelType w:val="hybridMultilevel"/>
    <w:tmpl w:val="8E5AA324"/>
    <w:lvl w:ilvl="0" w:tplc="DFDED17E">
      <w:start w:val="1"/>
      <w:numFmt w:val="decimal"/>
      <w:lvlText w:val="9.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09EF58A9"/>
    <w:multiLevelType w:val="hybridMultilevel"/>
    <w:tmpl w:val="A36855D4"/>
    <w:lvl w:ilvl="0" w:tplc="2DD6F878">
      <w:start w:val="1"/>
      <w:numFmt w:val="decimal"/>
      <w:lvlText w:val="9.1.%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09F35EC7"/>
    <w:multiLevelType w:val="hybridMultilevel"/>
    <w:tmpl w:val="9CC600CA"/>
    <w:lvl w:ilvl="0" w:tplc="250A5646">
      <w:start w:val="9"/>
      <w:numFmt w:val="decimal"/>
      <w:lvlText w:val="%1."/>
      <w:lvlJc w:val="left"/>
      <w:pPr>
        <w:ind w:left="720" w:hanging="360"/>
      </w:pPr>
      <w:rPr>
        <w:rFonts w:hint="default"/>
        <w:b/>
        <w:i w:val="0"/>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3B6581F"/>
    <w:multiLevelType w:val="multilevel"/>
    <w:tmpl w:val="C1D000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9003E38"/>
    <w:multiLevelType w:val="hybridMultilevel"/>
    <w:tmpl w:val="5E5A184A"/>
    <w:lvl w:ilvl="0" w:tplc="364A43CC">
      <w:start w:val="1"/>
      <w:numFmt w:val="decimal"/>
      <w:lvlText w:val="4.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1AA84396"/>
    <w:multiLevelType w:val="hybridMultilevel"/>
    <w:tmpl w:val="FFBC56F0"/>
    <w:lvl w:ilvl="0" w:tplc="25E6673C">
      <w:start w:val="1"/>
      <w:numFmt w:val="decimal"/>
      <w:lvlText w:val="4.1.%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1B152B02"/>
    <w:multiLevelType w:val="multilevel"/>
    <w:tmpl w:val="6C3813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21">
    <w:nsid w:val="1F6107C0"/>
    <w:multiLevelType w:val="multilevel"/>
    <w:tmpl w:val="39F25FCE"/>
    <w:lvl w:ilvl="0">
      <w:start w:val="2"/>
      <w:numFmt w:val="decimal"/>
      <w:lvlText w:val="%1."/>
      <w:lvlJc w:val="left"/>
      <w:pPr>
        <w:ind w:left="540" w:hanging="540"/>
      </w:pPr>
      <w:rPr>
        <w:rFonts w:hint="default"/>
        <w:color w:val="0000FF"/>
      </w:rPr>
    </w:lvl>
    <w:lvl w:ilvl="1">
      <w:start w:val="5"/>
      <w:numFmt w:val="decimal"/>
      <w:lvlText w:val="%1.%2."/>
      <w:lvlJc w:val="left"/>
      <w:pPr>
        <w:ind w:left="540" w:hanging="540"/>
      </w:pPr>
      <w:rPr>
        <w:rFonts w:hint="default"/>
        <w:color w:val="FF0000"/>
      </w:rPr>
    </w:lvl>
    <w:lvl w:ilvl="2">
      <w:start w:val="3"/>
      <w:numFmt w:val="decimal"/>
      <w:lvlText w:val="%1.%2.%3."/>
      <w:lvlJc w:val="left"/>
      <w:pPr>
        <w:ind w:left="2138"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22">
    <w:nsid w:val="256123DA"/>
    <w:multiLevelType w:val="multilevel"/>
    <w:tmpl w:val="4BD6D546"/>
    <w:lvl w:ilvl="0">
      <w:start w:val="18"/>
      <w:numFmt w:val="decimal"/>
      <w:lvlText w:val="%1."/>
      <w:lvlJc w:val="left"/>
      <w:pPr>
        <w:ind w:left="480" w:hanging="480"/>
      </w:pPr>
      <w:rPr>
        <w:rFonts w:hint="default"/>
        <w:b/>
      </w:rPr>
    </w:lvl>
    <w:lvl w:ilvl="1">
      <w:start w:val="3"/>
      <w:numFmt w:val="decimal"/>
      <w:lvlText w:val="%1.%2."/>
      <w:lvlJc w:val="left"/>
      <w:pPr>
        <w:ind w:left="960" w:hanging="480"/>
      </w:pPr>
      <w:rPr>
        <w:rFonts w:hint="default"/>
        <w:b/>
      </w:rPr>
    </w:lvl>
    <w:lvl w:ilvl="2">
      <w:start w:val="1"/>
      <w:numFmt w:val="decimal"/>
      <w:lvlText w:val="%1.%2.%3."/>
      <w:lvlJc w:val="left"/>
      <w:pPr>
        <w:ind w:left="1680" w:hanging="720"/>
      </w:pPr>
      <w:rPr>
        <w:rFonts w:hint="default"/>
        <w:b/>
      </w:rPr>
    </w:lvl>
    <w:lvl w:ilvl="3">
      <w:start w:val="1"/>
      <w:numFmt w:val="decimal"/>
      <w:lvlText w:val="%1.%2.%3.%4."/>
      <w:lvlJc w:val="left"/>
      <w:pPr>
        <w:ind w:left="2160" w:hanging="720"/>
      </w:pPr>
      <w:rPr>
        <w:rFonts w:hint="default"/>
        <w:b/>
      </w:rPr>
    </w:lvl>
    <w:lvl w:ilvl="4">
      <w:start w:val="1"/>
      <w:numFmt w:val="decimal"/>
      <w:lvlText w:val="%1.%2.%3.%4.%5."/>
      <w:lvlJc w:val="left"/>
      <w:pPr>
        <w:ind w:left="3000" w:hanging="1080"/>
      </w:pPr>
      <w:rPr>
        <w:rFonts w:hint="default"/>
        <w:b/>
      </w:rPr>
    </w:lvl>
    <w:lvl w:ilvl="5">
      <w:start w:val="1"/>
      <w:numFmt w:val="decimal"/>
      <w:lvlText w:val="%1.%2.%3.%4.%5.%6."/>
      <w:lvlJc w:val="left"/>
      <w:pPr>
        <w:ind w:left="3480" w:hanging="1080"/>
      </w:pPr>
      <w:rPr>
        <w:rFonts w:hint="default"/>
        <w:b/>
      </w:rPr>
    </w:lvl>
    <w:lvl w:ilvl="6">
      <w:start w:val="1"/>
      <w:numFmt w:val="decimal"/>
      <w:lvlText w:val="%1.%2.%3.%4.%5.%6.%7."/>
      <w:lvlJc w:val="left"/>
      <w:pPr>
        <w:ind w:left="4320" w:hanging="1440"/>
      </w:pPr>
      <w:rPr>
        <w:rFonts w:hint="default"/>
        <w:b/>
      </w:rPr>
    </w:lvl>
    <w:lvl w:ilvl="7">
      <w:start w:val="1"/>
      <w:numFmt w:val="decimal"/>
      <w:lvlText w:val="%1.%2.%3.%4.%5.%6.%7.%8."/>
      <w:lvlJc w:val="left"/>
      <w:pPr>
        <w:ind w:left="4800" w:hanging="1440"/>
      </w:pPr>
      <w:rPr>
        <w:rFonts w:hint="default"/>
        <w:b/>
      </w:rPr>
    </w:lvl>
    <w:lvl w:ilvl="8">
      <w:start w:val="1"/>
      <w:numFmt w:val="decimal"/>
      <w:lvlText w:val="%1.%2.%3.%4.%5.%6.%7.%8.%9."/>
      <w:lvlJc w:val="left"/>
      <w:pPr>
        <w:ind w:left="5640" w:hanging="1800"/>
      </w:pPr>
      <w:rPr>
        <w:rFonts w:hint="default"/>
        <w:b/>
      </w:rPr>
    </w:lvl>
  </w:abstractNum>
  <w:abstractNum w:abstractNumId="23">
    <w:nsid w:val="286F6E9F"/>
    <w:multiLevelType w:val="multilevel"/>
    <w:tmpl w:val="25EE94D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A716022"/>
    <w:multiLevelType w:val="multilevel"/>
    <w:tmpl w:val="7BD2C940"/>
    <w:lvl w:ilvl="0">
      <w:start w:val="18"/>
      <w:numFmt w:val="decimal"/>
      <w:lvlText w:val="%1"/>
      <w:lvlJc w:val="left"/>
      <w:pPr>
        <w:ind w:left="720" w:hanging="360"/>
      </w:pPr>
      <w:rPr>
        <w:rFonts w:hint="default"/>
      </w:rPr>
    </w:lvl>
    <w:lvl w:ilvl="1">
      <w:start w:val="1"/>
      <w:numFmt w:val="decimal"/>
      <w:isLgl/>
      <w:lvlText w:val="%1.%2."/>
      <w:lvlJc w:val="left"/>
      <w:pPr>
        <w:ind w:left="48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5">
    <w:nsid w:val="2BAD3511"/>
    <w:multiLevelType w:val="hybridMultilevel"/>
    <w:tmpl w:val="2E8C1B98"/>
    <w:lvl w:ilvl="0" w:tplc="530A206C">
      <w:start w:val="11"/>
      <w:numFmt w:val="decimal"/>
      <w:lvlText w:val="%1."/>
      <w:lvlJc w:val="left"/>
      <w:pPr>
        <w:ind w:left="502" w:hanging="360"/>
      </w:pPr>
      <w:rPr>
        <w:rFonts w:hint="default"/>
        <w:b/>
        <w:i w:val="0"/>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2CA451C2"/>
    <w:multiLevelType w:val="hybridMultilevel"/>
    <w:tmpl w:val="7D20C4B0"/>
    <w:lvl w:ilvl="0" w:tplc="0DB0928A">
      <w:start w:val="1"/>
      <w:numFmt w:val="lowerLetter"/>
      <w:lvlText w:val="%1)"/>
      <w:lvlJc w:val="left"/>
      <w:pPr>
        <w:ind w:left="720" w:hanging="360"/>
      </w:pPr>
      <w:rPr>
        <w:rFonts w:hint="default"/>
        <w:b/>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2F4B1B34"/>
    <w:multiLevelType w:val="hybridMultilevel"/>
    <w:tmpl w:val="A69E7C7A"/>
    <w:lvl w:ilvl="0" w:tplc="7C8A30E2">
      <w:start w:val="1"/>
      <w:numFmt w:val="decimal"/>
      <w:lvlText w:val="9.3.%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2F9064DA"/>
    <w:multiLevelType w:val="hybridMultilevel"/>
    <w:tmpl w:val="87E4DBE8"/>
    <w:lvl w:ilvl="0" w:tplc="0ED089C4">
      <w:start w:val="1"/>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348D3695"/>
    <w:multiLevelType w:val="hybridMultilevel"/>
    <w:tmpl w:val="5074075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394F59C4"/>
    <w:multiLevelType w:val="hybridMultilevel"/>
    <w:tmpl w:val="DC3467B4"/>
    <w:lvl w:ilvl="0" w:tplc="14BA6282">
      <w:start w:val="1"/>
      <w:numFmt w:val="decimal"/>
      <w:lvlText w:val="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43695C4E"/>
    <w:multiLevelType w:val="hybridMultilevel"/>
    <w:tmpl w:val="BCD4A3CE"/>
    <w:lvl w:ilvl="0" w:tplc="6DB8CE78">
      <w:start w:val="3"/>
      <w:numFmt w:val="decimal"/>
      <w:lvlText w:val="9.%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6195EF7"/>
    <w:multiLevelType w:val="hybridMultilevel"/>
    <w:tmpl w:val="DD940F14"/>
    <w:lvl w:ilvl="0" w:tplc="9072E538">
      <w:start w:val="1"/>
      <w:numFmt w:val="bullet"/>
      <w:lvlText w:val="•"/>
      <w:lvlJc w:val="left"/>
      <w:pPr>
        <w:tabs>
          <w:tab w:val="num" w:pos="369"/>
        </w:tabs>
        <w:ind w:left="227" w:firstLine="142"/>
      </w:pPr>
      <w:rPr>
        <w:rFonts w:ascii="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3">
    <w:nsid w:val="46CA7D22"/>
    <w:multiLevelType w:val="hybridMultilevel"/>
    <w:tmpl w:val="9DDEB8B4"/>
    <w:lvl w:ilvl="0" w:tplc="061A5FDA">
      <w:start w:val="12"/>
      <w:numFmt w:val="decimal"/>
      <w:lvlText w:val="%1."/>
      <w:lvlJc w:val="left"/>
      <w:pPr>
        <w:ind w:left="720" w:hanging="360"/>
      </w:pPr>
      <w:rPr>
        <w:rFonts w:hint="default"/>
        <w:b/>
        <w:i w:val="0"/>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4BBC2F76"/>
    <w:multiLevelType w:val="multilevel"/>
    <w:tmpl w:val="CCF6AF68"/>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160" w:hanging="720"/>
      </w:pPr>
      <w:rPr>
        <w:rFonts w:hint="default"/>
        <w:color w:val="auto"/>
      </w:rPr>
    </w:lvl>
    <w:lvl w:ilvl="4">
      <w:start w:val="1"/>
      <w:numFmt w:val="decimal"/>
      <w:isLgl/>
      <w:lvlText w:val="%1.%2.%3.%4.%5"/>
      <w:lvlJc w:val="left"/>
      <w:pPr>
        <w:ind w:left="2520" w:hanging="720"/>
      </w:pPr>
      <w:rPr>
        <w:rFonts w:hint="default"/>
        <w:color w:val="auto"/>
      </w:rPr>
    </w:lvl>
    <w:lvl w:ilvl="5">
      <w:start w:val="1"/>
      <w:numFmt w:val="decimal"/>
      <w:isLgl/>
      <w:lvlText w:val="%1.%2.%3.%4.%5.%6"/>
      <w:lvlJc w:val="left"/>
      <w:pPr>
        <w:ind w:left="3240" w:hanging="1080"/>
      </w:pPr>
      <w:rPr>
        <w:rFonts w:hint="default"/>
        <w:color w:val="auto"/>
      </w:rPr>
    </w:lvl>
    <w:lvl w:ilvl="6">
      <w:start w:val="1"/>
      <w:numFmt w:val="decimal"/>
      <w:isLgl/>
      <w:lvlText w:val="%1.%2.%3.%4.%5.%6.%7"/>
      <w:lvlJc w:val="left"/>
      <w:pPr>
        <w:ind w:left="3600" w:hanging="1080"/>
      </w:pPr>
      <w:rPr>
        <w:rFonts w:hint="default"/>
        <w:color w:val="auto"/>
      </w:rPr>
    </w:lvl>
    <w:lvl w:ilvl="7">
      <w:start w:val="1"/>
      <w:numFmt w:val="decimal"/>
      <w:isLgl/>
      <w:lvlText w:val="%1.%2.%3.%4.%5.%6.%7.%8"/>
      <w:lvlJc w:val="left"/>
      <w:pPr>
        <w:ind w:left="4320" w:hanging="1440"/>
      </w:pPr>
      <w:rPr>
        <w:rFonts w:hint="default"/>
        <w:color w:val="auto"/>
      </w:rPr>
    </w:lvl>
    <w:lvl w:ilvl="8">
      <w:start w:val="1"/>
      <w:numFmt w:val="decimal"/>
      <w:isLgl/>
      <w:lvlText w:val="%1.%2.%3.%4.%5.%6.%7.%8.%9"/>
      <w:lvlJc w:val="left"/>
      <w:pPr>
        <w:ind w:left="4680" w:hanging="1440"/>
      </w:pPr>
      <w:rPr>
        <w:rFonts w:hint="default"/>
        <w:color w:val="auto"/>
      </w:rPr>
    </w:lvl>
  </w:abstractNum>
  <w:abstractNum w:abstractNumId="35">
    <w:nsid w:val="4F05336A"/>
    <w:multiLevelType w:val="hybridMultilevel"/>
    <w:tmpl w:val="E1202346"/>
    <w:lvl w:ilvl="0" w:tplc="B2944A26">
      <w:start w:val="1"/>
      <w:numFmt w:val="decimal"/>
      <w:lvlText w:val="8.%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53D25894"/>
    <w:multiLevelType w:val="hybridMultilevel"/>
    <w:tmpl w:val="11043804"/>
    <w:lvl w:ilvl="0" w:tplc="ECC26DF6">
      <w:start w:val="9"/>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543C596C"/>
    <w:multiLevelType w:val="hybridMultilevel"/>
    <w:tmpl w:val="A12CA22E"/>
    <w:lvl w:ilvl="0" w:tplc="DF60FEDE">
      <w:start w:val="1"/>
      <w:numFmt w:val="decimal"/>
      <w:lvlText w:val="11.%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567E7643"/>
    <w:multiLevelType w:val="hybridMultilevel"/>
    <w:tmpl w:val="CE46D59C"/>
    <w:lvl w:ilvl="0" w:tplc="76DC323E">
      <w:start w:val="1"/>
      <w:numFmt w:val="decimal"/>
      <w:lvlText w:val="2.3.%1."/>
      <w:lvlJc w:val="left"/>
      <w:pPr>
        <w:ind w:left="360" w:hanging="360"/>
      </w:pPr>
      <w:rPr>
        <w:rFonts w:hint="default"/>
        <w:b/>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9">
    <w:nsid w:val="568F7CAF"/>
    <w:multiLevelType w:val="hybridMultilevel"/>
    <w:tmpl w:val="837C92D0"/>
    <w:lvl w:ilvl="0" w:tplc="CE2C245A">
      <w:start w:val="1"/>
      <w:numFmt w:val="lowerLetter"/>
      <w:lvlText w:val="%1)"/>
      <w:lvlJc w:val="left"/>
      <w:pPr>
        <w:tabs>
          <w:tab w:val="num" w:pos="720"/>
        </w:tabs>
        <w:ind w:left="720" w:hanging="360"/>
      </w:pPr>
      <w:rPr>
        <w:b/>
      </w:rPr>
    </w:lvl>
    <w:lvl w:ilvl="1" w:tplc="8FC61C2A">
      <w:start w:val="10"/>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5E58105C"/>
    <w:multiLevelType w:val="hybridMultilevel"/>
    <w:tmpl w:val="58369ADE"/>
    <w:lvl w:ilvl="0" w:tplc="B47A5598">
      <w:start w:val="1"/>
      <w:numFmt w:val="lowerLetter"/>
      <w:lvlText w:val="%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23F5447"/>
    <w:multiLevelType w:val="hybridMultilevel"/>
    <w:tmpl w:val="0B90F602"/>
    <w:lvl w:ilvl="0" w:tplc="15CC75F6">
      <w:start w:val="5"/>
      <w:numFmt w:val="decimal"/>
      <w:lvlText w:val="%1."/>
      <w:lvlJc w:val="left"/>
      <w:pPr>
        <w:ind w:left="720" w:hanging="360"/>
      </w:pPr>
      <w:rPr>
        <w:rFonts w:hint="default"/>
        <w:b/>
        <w:i w:val="0"/>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483376F"/>
    <w:multiLevelType w:val="hybridMultilevel"/>
    <w:tmpl w:val="D2742BC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65E67CB9"/>
    <w:multiLevelType w:val="hybridMultilevel"/>
    <w:tmpl w:val="EF2AA71A"/>
    <w:lvl w:ilvl="0" w:tplc="21701716">
      <w:start w:val="3"/>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65B700C"/>
    <w:multiLevelType w:val="hybridMultilevel"/>
    <w:tmpl w:val="99502318"/>
    <w:lvl w:ilvl="0" w:tplc="533EC1D6">
      <w:start w:val="10"/>
      <w:numFmt w:val="decimal"/>
      <w:lvlText w:val="%1."/>
      <w:lvlJc w:val="left"/>
      <w:pPr>
        <w:ind w:left="720" w:hanging="360"/>
      </w:pPr>
      <w:rPr>
        <w:rFonts w:hint="default"/>
        <w:b/>
        <w:i w:val="0"/>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6">
    <w:nsid w:val="69E82E6B"/>
    <w:multiLevelType w:val="hybridMultilevel"/>
    <w:tmpl w:val="2880316A"/>
    <w:lvl w:ilvl="0" w:tplc="02A48EA6">
      <w:start w:val="1"/>
      <w:numFmt w:val="lowerLetter"/>
      <w:lvlText w:val="%1)"/>
      <w:lvlJc w:val="left"/>
      <w:pPr>
        <w:ind w:left="720" w:hanging="360"/>
      </w:pPr>
      <w:rPr>
        <w:rFonts w:hint="default"/>
        <w:b/>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6AB14DDF"/>
    <w:multiLevelType w:val="hybridMultilevel"/>
    <w:tmpl w:val="3FB6B006"/>
    <w:lvl w:ilvl="0" w:tplc="3FA2B74C">
      <w:start w:val="1"/>
      <w:numFmt w:val="decimal"/>
      <w:lvlText w:val="1.%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nsid w:val="6B155E86"/>
    <w:multiLevelType w:val="hybridMultilevel"/>
    <w:tmpl w:val="208627A4"/>
    <w:lvl w:ilvl="0" w:tplc="CE2C245A">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nsid w:val="70CD36A1"/>
    <w:multiLevelType w:val="hybridMultilevel"/>
    <w:tmpl w:val="0B10BD8E"/>
    <w:lvl w:ilvl="0" w:tplc="567C6CFA">
      <w:start w:val="1"/>
      <w:numFmt w:val="decimal"/>
      <w:lvlText w:val="9.%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nsid w:val="729479E0"/>
    <w:multiLevelType w:val="multilevel"/>
    <w:tmpl w:val="C06C676A"/>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76F60F50"/>
    <w:multiLevelType w:val="hybridMultilevel"/>
    <w:tmpl w:val="8A740EEA"/>
    <w:lvl w:ilvl="0" w:tplc="D6FADD42">
      <w:start w:val="1"/>
      <w:numFmt w:val="lowerLetter"/>
      <w:lvlText w:val="%1)"/>
      <w:lvlJc w:val="left"/>
      <w:pPr>
        <w:ind w:left="1440" w:hanging="360"/>
      </w:pPr>
      <w:rPr>
        <w:b/>
      </w:rPr>
    </w:lvl>
    <w:lvl w:ilvl="1" w:tplc="7F42A720">
      <w:numFmt w:val="bullet"/>
      <w:lvlText w:val=""/>
      <w:lvlJc w:val="left"/>
      <w:pPr>
        <w:ind w:left="2160" w:hanging="360"/>
      </w:pPr>
      <w:rPr>
        <w:rFonts w:ascii="Symbol" w:eastAsia="Times New Roman" w:hAnsi="Symbol" w:cs="Calibri" w:hint="default"/>
      </w:r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52">
    <w:nsid w:val="79FC7FD1"/>
    <w:multiLevelType w:val="hybridMultilevel"/>
    <w:tmpl w:val="18D297FA"/>
    <w:lvl w:ilvl="0" w:tplc="0A20B166">
      <w:start w:val="1"/>
      <w:numFmt w:val="lowerLetter"/>
      <w:lvlText w:val="%1)"/>
      <w:lvlJc w:val="left"/>
      <w:pPr>
        <w:ind w:left="7874" w:hanging="360"/>
      </w:pPr>
      <w:rPr>
        <w:rFonts w:hint="default"/>
      </w:rPr>
    </w:lvl>
    <w:lvl w:ilvl="1" w:tplc="04160019" w:tentative="1">
      <w:start w:val="1"/>
      <w:numFmt w:val="lowerLetter"/>
      <w:lvlText w:val="%2."/>
      <w:lvlJc w:val="left"/>
      <w:pPr>
        <w:ind w:left="8594" w:hanging="360"/>
      </w:pPr>
    </w:lvl>
    <w:lvl w:ilvl="2" w:tplc="0416001B" w:tentative="1">
      <w:start w:val="1"/>
      <w:numFmt w:val="lowerRoman"/>
      <w:lvlText w:val="%3."/>
      <w:lvlJc w:val="right"/>
      <w:pPr>
        <w:ind w:left="9314" w:hanging="180"/>
      </w:pPr>
    </w:lvl>
    <w:lvl w:ilvl="3" w:tplc="0416000F" w:tentative="1">
      <w:start w:val="1"/>
      <w:numFmt w:val="decimal"/>
      <w:lvlText w:val="%4."/>
      <w:lvlJc w:val="left"/>
      <w:pPr>
        <w:ind w:left="10034" w:hanging="360"/>
      </w:pPr>
    </w:lvl>
    <w:lvl w:ilvl="4" w:tplc="04160019" w:tentative="1">
      <w:start w:val="1"/>
      <w:numFmt w:val="lowerLetter"/>
      <w:lvlText w:val="%5."/>
      <w:lvlJc w:val="left"/>
      <w:pPr>
        <w:ind w:left="10754" w:hanging="360"/>
      </w:pPr>
    </w:lvl>
    <w:lvl w:ilvl="5" w:tplc="0416001B" w:tentative="1">
      <w:start w:val="1"/>
      <w:numFmt w:val="lowerRoman"/>
      <w:lvlText w:val="%6."/>
      <w:lvlJc w:val="right"/>
      <w:pPr>
        <w:ind w:left="11474" w:hanging="180"/>
      </w:pPr>
    </w:lvl>
    <w:lvl w:ilvl="6" w:tplc="0416000F" w:tentative="1">
      <w:start w:val="1"/>
      <w:numFmt w:val="decimal"/>
      <w:lvlText w:val="%7."/>
      <w:lvlJc w:val="left"/>
      <w:pPr>
        <w:ind w:left="12194" w:hanging="360"/>
      </w:pPr>
    </w:lvl>
    <w:lvl w:ilvl="7" w:tplc="04160019" w:tentative="1">
      <w:start w:val="1"/>
      <w:numFmt w:val="lowerLetter"/>
      <w:lvlText w:val="%8."/>
      <w:lvlJc w:val="left"/>
      <w:pPr>
        <w:ind w:left="12914" w:hanging="360"/>
      </w:pPr>
    </w:lvl>
    <w:lvl w:ilvl="8" w:tplc="0416001B" w:tentative="1">
      <w:start w:val="1"/>
      <w:numFmt w:val="lowerRoman"/>
      <w:lvlText w:val="%9."/>
      <w:lvlJc w:val="right"/>
      <w:pPr>
        <w:ind w:left="13634" w:hanging="180"/>
      </w:pPr>
    </w:lvl>
  </w:abstractNum>
  <w:abstractNum w:abstractNumId="53">
    <w:nsid w:val="7AC47E45"/>
    <w:multiLevelType w:val="hybridMultilevel"/>
    <w:tmpl w:val="60AAE234"/>
    <w:lvl w:ilvl="0" w:tplc="5CEC419C">
      <w:start w:val="1"/>
      <w:numFmt w:val="decimal"/>
      <w:lvlText w:val="4.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nsid w:val="7AFE2F87"/>
    <w:multiLevelType w:val="multilevel"/>
    <w:tmpl w:val="23D054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7B4C635A"/>
    <w:multiLevelType w:val="hybridMultilevel"/>
    <w:tmpl w:val="6B566078"/>
    <w:lvl w:ilvl="0" w:tplc="6A105C00">
      <w:start w:val="1"/>
      <w:numFmt w:val="lowerLetter"/>
      <w:lvlText w:val="%1)"/>
      <w:lvlJc w:val="left"/>
      <w:pPr>
        <w:tabs>
          <w:tab w:val="num" w:pos="502"/>
        </w:tabs>
        <w:ind w:left="502" w:hanging="360"/>
      </w:pPr>
      <w:rPr>
        <w:rFonts w:hint="default"/>
        <w:b/>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56">
    <w:nsid w:val="7B943C59"/>
    <w:multiLevelType w:val="hybridMultilevel"/>
    <w:tmpl w:val="1032ADEE"/>
    <w:lvl w:ilvl="0" w:tplc="6350711E">
      <w:start w:val="3"/>
      <w:numFmt w:val="decimal"/>
      <w:lvlText w:val="%1."/>
      <w:lvlJc w:val="left"/>
      <w:pPr>
        <w:ind w:left="720" w:hanging="360"/>
      </w:pPr>
      <w:rPr>
        <w:rFonts w:hint="default"/>
        <w:b/>
        <w:i w:val="0"/>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0"/>
  </w:num>
  <w:num w:numId="2">
    <w:abstractNumId w:val="45"/>
  </w:num>
  <w:num w:numId="3">
    <w:abstractNumId w:val="34"/>
  </w:num>
  <w:num w:numId="4">
    <w:abstractNumId w:val="50"/>
  </w:num>
  <w:num w:numId="5">
    <w:abstractNumId w:val="29"/>
  </w:num>
  <w:num w:numId="6">
    <w:abstractNumId w:val="21"/>
  </w:num>
  <w:num w:numId="7">
    <w:abstractNumId w:val="32"/>
  </w:num>
  <w:num w:numId="8">
    <w:abstractNumId w:val="24"/>
  </w:num>
  <w:num w:numId="9">
    <w:abstractNumId w:val="46"/>
  </w:num>
  <w:num w:numId="10">
    <w:abstractNumId w:val="26"/>
  </w:num>
  <w:num w:numId="11">
    <w:abstractNumId w:val="40"/>
  </w:num>
  <w:num w:numId="12">
    <w:abstractNumId w:val="52"/>
  </w:num>
  <w:num w:numId="13">
    <w:abstractNumId w:val="51"/>
  </w:num>
  <w:num w:numId="14">
    <w:abstractNumId w:val="55"/>
  </w:num>
  <w:num w:numId="15">
    <w:abstractNumId w:val="38"/>
  </w:num>
  <w:num w:numId="16">
    <w:abstractNumId w:val="49"/>
  </w:num>
  <w:num w:numId="17">
    <w:abstractNumId w:val="13"/>
  </w:num>
  <w:num w:numId="18">
    <w:abstractNumId w:val="39"/>
  </w:num>
  <w:num w:numId="19">
    <w:abstractNumId w:val="35"/>
  </w:num>
  <w:num w:numId="20">
    <w:abstractNumId w:val="22"/>
  </w:num>
  <w:num w:numId="21">
    <w:abstractNumId w:val="12"/>
  </w:num>
  <w:num w:numId="22">
    <w:abstractNumId w:val="47"/>
  </w:num>
  <w:num w:numId="23">
    <w:abstractNumId w:val="30"/>
  </w:num>
  <w:num w:numId="24">
    <w:abstractNumId w:val="56"/>
  </w:num>
  <w:num w:numId="25">
    <w:abstractNumId w:val="48"/>
  </w:num>
  <w:num w:numId="26">
    <w:abstractNumId w:val="15"/>
  </w:num>
  <w:num w:numId="27">
    <w:abstractNumId w:val="14"/>
  </w:num>
  <w:num w:numId="28">
    <w:abstractNumId w:val="31"/>
  </w:num>
  <w:num w:numId="29">
    <w:abstractNumId w:val="27"/>
  </w:num>
  <w:num w:numId="30">
    <w:abstractNumId w:val="44"/>
  </w:num>
  <w:num w:numId="31">
    <w:abstractNumId w:val="25"/>
  </w:num>
  <w:num w:numId="32">
    <w:abstractNumId w:val="37"/>
  </w:num>
  <w:num w:numId="33">
    <w:abstractNumId w:val="33"/>
  </w:num>
  <w:num w:numId="34">
    <w:abstractNumId w:val="28"/>
  </w:num>
  <w:num w:numId="35">
    <w:abstractNumId w:val="18"/>
  </w:num>
  <w:num w:numId="36">
    <w:abstractNumId w:val="53"/>
  </w:num>
  <w:num w:numId="37">
    <w:abstractNumId w:val="17"/>
  </w:num>
  <w:num w:numId="38">
    <w:abstractNumId w:val="41"/>
  </w:num>
  <w:num w:numId="39">
    <w:abstractNumId w:val="42"/>
  </w:num>
  <w:num w:numId="40">
    <w:abstractNumId w:val="16"/>
  </w:num>
  <w:num w:numId="41">
    <w:abstractNumId w:val="19"/>
  </w:num>
  <w:num w:numId="42">
    <w:abstractNumId w:val="54"/>
  </w:num>
  <w:num w:numId="43">
    <w:abstractNumId w:val="23"/>
  </w:num>
  <w:num w:numId="44">
    <w:abstractNumId w:val="36"/>
  </w:num>
  <w:num w:numId="45">
    <w:abstractNumId w:val="43"/>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spelling="clean" w:grammar="clean"/>
  <w:stylePaneFormatFilter w:val="3F01"/>
  <w:defaultTabStop w:val="708"/>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6A110B"/>
    <w:rsid w:val="0000413A"/>
    <w:rsid w:val="00004914"/>
    <w:rsid w:val="00006CBA"/>
    <w:rsid w:val="00007026"/>
    <w:rsid w:val="000117EC"/>
    <w:rsid w:val="0001201C"/>
    <w:rsid w:val="00012C27"/>
    <w:rsid w:val="00012F34"/>
    <w:rsid w:val="000134A7"/>
    <w:rsid w:val="00013769"/>
    <w:rsid w:val="00016AF2"/>
    <w:rsid w:val="00016C3E"/>
    <w:rsid w:val="00020502"/>
    <w:rsid w:val="00020D44"/>
    <w:rsid w:val="00022FF4"/>
    <w:rsid w:val="00023060"/>
    <w:rsid w:val="0002362D"/>
    <w:rsid w:val="00026550"/>
    <w:rsid w:val="0002708B"/>
    <w:rsid w:val="00027157"/>
    <w:rsid w:val="00027A97"/>
    <w:rsid w:val="00030C92"/>
    <w:rsid w:val="00031F26"/>
    <w:rsid w:val="00031F8E"/>
    <w:rsid w:val="00032364"/>
    <w:rsid w:val="00032AD5"/>
    <w:rsid w:val="000332F1"/>
    <w:rsid w:val="000338DA"/>
    <w:rsid w:val="00035B08"/>
    <w:rsid w:val="00035B9A"/>
    <w:rsid w:val="00035D87"/>
    <w:rsid w:val="00036E17"/>
    <w:rsid w:val="00036EB6"/>
    <w:rsid w:val="00037B1F"/>
    <w:rsid w:val="000401AC"/>
    <w:rsid w:val="00040542"/>
    <w:rsid w:val="0004061B"/>
    <w:rsid w:val="0004182F"/>
    <w:rsid w:val="00041D19"/>
    <w:rsid w:val="0004202D"/>
    <w:rsid w:val="00042D0F"/>
    <w:rsid w:val="00045793"/>
    <w:rsid w:val="000478A7"/>
    <w:rsid w:val="000500FD"/>
    <w:rsid w:val="000509CB"/>
    <w:rsid w:val="0005234E"/>
    <w:rsid w:val="000525E1"/>
    <w:rsid w:val="0005365A"/>
    <w:rsid w:val="000539FD"/>
    <w:rsid w:val="00054AFE"/>
    <w:rsid w:val="000566EF"/>
    <w:rsid w:val="0005683B"/>
    <w:rsid w:val="00056855"/>
    <w:rsid w:val="0005706B"/>
    <w:rsid w:val="00057204"/>
    <w:rsid w:val="00057530"/>
    <w:rsid w:val="000576A0"/>
    <w:rsid w:val="00057BC2"/>
    <w:rsid w:val="00057E3C"/>
    <w:rsid w:val="00060ECC"/>
    <w:rsid w:val="00062AE7"/>
    <w:rsid w:val="00062B5B"/>
    <w:rsid w:val="00063884"/>
    <w:rsid w:val="0006510C"/>
    <w:rsid w:val="00065D2D"/>
    <w:rsid w:val="00066AED"/>
    <w:rsid w:val="00066EFB"/>
    <w:rsid w:val="000677FA"/>
    <w:rsid w:val="000717D1"/>
    <w:rsid w:val="000734C9"/>
    <w:rsid w:val="00073B53"/>
    <w:rsid w:val="00073CF4"/>
    <w:rsid w:val="000740ED"/>
    <w:rsid w:val="00074AD9"/>
    <w:rsid w:val="000751F6"/>
    <w:rsid w:val="00075FDF"/>
    <w:rsid w:val="0007652C"/>
    <w:rsid w:val="00076554"/>
    <w:rsid w:val="00076565"/>
    <w:rsid w:val="000776DC"/>
    <w:rsid w:val="0008044E"/>
    <w:rsid w:val="00080DD3"/>
    <w:rsid w:val="00081308"/>
    <w:rsid w:val="00081C03"/>
    <w:rsid w:val="00081C96"/>
    <w:rsid w:val="00082620"/>
    <w:rsid w:val="000826BD"/>
    <w:rsid w:val="00082D2B"/>
    <w:rsid w:val="00083FE5"/>
    <w:rsid w:val="000840D8"/>
    <w:rsid w:val="00084B58"/>
    <w:rsid w:val="00084C06"/>
    <w:rsid w:val="00086CCA"/>
    <w:rsid w:val="00087E92"/>
    <w:rsid w:val="0009217B"/>
    <w:rsid w:val="00095A06"/>
    <w:rsid w:val="00095D7D"/>
    <w:rsid w:val="0009640A"/>
    <w:rsid w:val="0009664E"/>
    <w:rsid w:val="0009751E"/>
    <w:rsid w:val="00097C31"/>
    <w:rsid w:val="000A1381"/>
    <w:rsid w:val="000A164E"/>
    <w:rsid w:val="000A188D"/>
    <w:rsid w:val="000A2ECB"/>
    <w:rsid w:val="000A36BB"/>
    <w:rsid w:val="000A4541"/>
    <w:rsid w:val="000A4673"/>
    <w:rsid w:val="000A48BE"/>
    <w:rsid w:val="000A4955"/>
    <w:rsid w:val="000A7AFA"/>
    <w:rsid w:val="000B12A5"/>
    <w:rsid w:val="000B20CC"/>
    <w:rsid w:val="000B6402"/>
    <w:rsid w:val="000C0201"/>
    <w:rsid w:val="000C041C"/>
    <w:rsid w:val="000C1968"/>
    <w:rsid w:val="000C6769"/>
    <w:rsid w:val="000C6A14"/>
    <w:rsid w:val="000C6ABC"/>
    <w:rsid w:val="000C77C5"/>
    <w:rsid w:val="000D0041"/>
    <w:rsid w:val="000D0EC5"/>
    <w:rsid w:val="000D106C"/>
    <w:rsid w:val="000D10CA"/>
    <w:rsid w:val="000D115F"/>
    <w:rsid w:val="000D4380"/>
    <w:rsid w:val="000D4CA5"/>
    <w:rsid w:val="000D4DF3"/>
    <w:rsid w:val="000D5917"/>
    <w:rsid w:val="000D5A36"/>
    <w:rsid w:val="000D72EB"/>
    <w:rsid w:val="000D7D62"/>
    <w:rsid w:val="000E22CF"/>
    <w:rsid w:val="000E2933"/>
    <w:rsid w:val="000E407D"/>
    <w:rsid w:val="000E4238"/>
    <w:rsid w:val="000E7764"/>
    <w:rsid w:val="000E7AC5"/>
    <w:rsid w:val="000F03DB"/>
    <w:rsid w:val="000F0B29"/>
    <w:rsid w:val="000F2C1C"/>
    <w:rsid w:val="000F2D0D"/>
    <w:rsid w:val="000F35E6"/>
    <w:rsid w:val="000F3AAD"/>
    <w:rsid w:val="000F7BA6"/>
    <w:rsid w:val="00100E87"/>
    <w:rsid w:val="00102206"/>
    <w:rsid w:val="00103F71"/>
    <w:rsid w:val="00106756"/>
    <w:rsid w:val="00106C59"/>
    <w:rsid w:val="00107FEC"/>
    <w:rsid w:val="00107FED"/>
    <w:rsid w:val="0011033B"/>
    <w:rsid w:val="001114B6"/>
    <w:rsid w:val="00113293"/>
    <w:rsid w:val="0011347A"/>
    <w:rsid w:val="00113801"/>
    <w:rsid w:val="0011381E"/>
    <w:rsid w:val="00113B33"/>
    <w:rsid w:val="00113D9A"/>
    <w:rsid w:val="0011513E"/>
    <w:rsid w:val="00115537"/>
    <w:rsid w:val="00116B02"/>
    <w:rsid w:val="00117C9B"/>
    <w:rsid w:val="00117EC8"/>
    <w:rsid w:val="0012343C"/>
    <w:rsid w:val="00123AD3"/>
    <w:rsid w:val="00124508"/>
    <w:rsid w:val="0012527D"/>
    <w:rsid w:val="0012771C"/>
    <w:rsid w:val="00130D9C"/>
    <w:rsid w:val="001311A8"/>
    <w:rsid w:val="0013232C"/>
    <w:rsid w:val="001345EF"/>
    <w:rsid w:val="00134847"/>
    <w:rsid w:val="00134E04"/>
    <w:rsid w:val="00135683"/>
    <w:rsid w:val="00135A1A"/>
    <w:rsid w:val="00135A52"/>
    <w:rsid w:val="00136E80"/>
    <w:rsid w:val="001409BB"/>
    <w:rsid w:val="001411F7"/>
    <w:rsid w:val="0014148C"/>
    <w:rsid w:val="0014167B"/>
    <w:rsid w:val="001437A8"/>
    <w:rsid w:val="00143C0B"/>
    <w:rsid w:val="0014410C"/>
    <w:rsid w:val="001442BC"/>
    <w:rsid w:val="001443A3"/>
    <w:rsid w:val="001446FD"/>
    <w:rsid w:val="0014591A"/>
    <w:rsid w:val="00145AFD"/>
    <w:rsid w:val="00145EAA"/>
    <w:rsid w:val="0014657B"/>
    <w:rsid w:val="001501D2"/>
    <w:rsid w:val="001506D8"/>
    <w:rsid w:val="00150933"/>
    <w:rsid w:val="00150DDB"/>
    <w:rsid w:val="00151445"/>
    <w:rsid w:val="001515D3"/>
    <w:rsid w:val="00152E40"/>
    <w:rsid w:val="0015303F"/>
    <w:rsid w:val="0015464E"/>
    <w:rsid w:val="00154DA2"/>
    <w:rsid w:val="0015515D"/>
    <w:rsid w:val="001561EE"/>
    <w:rsid w:val="00157494"/>
    <w:rsid w:val="00157EE9"/>
    <w:rsid w:val="0016009B"/>
    <w:rsid w:val="0016029F"/>
    <w:rsid w:val="00161C8F"/>
    <w:rsid w:val="00163589"/>
    <w:rsid w:val="001637B9"/>
    <w:rsid w:val="001639F8"/>
    <w:rsid w:val="00164328"/>
    <w:rsid w:val="00167A2C"/>
    <w:rsid w:val="00167C09"/>
    <w:rsid w:val="0017085D"/>
    <w:rsid w:val="0017179B"/>
    <w:rsid w:val="0017556D"/>
    <w:rsid w:val="0017559E"/>
    <w:rsid w:val="00175ED9"/>
    <w:rsid w:val="001767B1"/>
    <w:rsid w:val="00180264"/>
    <w:rsid w:val="001802BD"/>
    <w:rsid w:val="001807CB"/>
    <w:rsid w:val="001808B1"/>
    <w:rsid w:val="00182D18"/>
    <w:rsid w:val="001837EC"/>
    <w:rsid w:val="00183A2D"/>
    <w:rsid w:val="0018450C"/>
    <w:rsid w:val="00184825"/>
    <w:rsid w:val="00184F88"/>
    <w:rsid w:val="00185561"/>
    <w:rsid w:val="001857C2"/>
    <w:rsid w:val="00185929"/>
    <w:rsid w:val="001878E0"/>
    <w:rsid w:val="001902CB"/>
    <w:rsid w:val="00190CE1"/>
    <w:rsid w:val="00191119"/>
    <w:rsid w:val="00191518"/>
    <w:rsid w:val="001919F6"/>
    <w:rsid w:val="0019280D"/>
    <w:rsid w:val="00193CB9"/>
    <w:rsid w:val="00195106"/>
    <w:rsid w:val="00195A64"/>
    <w:rsid w:val="001964AA"/>
    <w:rsid w:val="00196564"/>
    <w:rsid w:val="00196C61"/>
    <w:rsid w:val="00196FD2"/>
    <w:rsid w:val="0019758C"/>
    <w:rsid w:val="001A03A7"/>
    <w:rsid w:val="001A0588"/>
    <w:rsid w:val="001A0DC2"/>
    <w:rsid w:val="001A139A"/>
    <w:rsid w:val="001A25DA"/>
    <w:rsid w:val="001A3146"/>
    <w:rsid w:val="001A3981"/>
    <w:rsid w:val="001A4D97"/>
    <w:rsid w:val="001A61BB"/>
    <w:rsid w:val="001A64DB"/>
    <w:rsid w:val="001A7D3A"/>
    <w:rsid w:val="001B0598"/>
    <w:rsid w:val="001B24C1"/>
    <w:rsid w:val="001B2A39"/>
    <w:rsid w:val="001B2CAE"/>
    <w:rsid w:val="001B37A8"/>
    <w:rsid w:val="001B5553"/>
    <w:rsid w:val="001B67DB"/>
    <w:rsid w:val="001B73D2"/>
    <w:rsid w:val="001C0D60"/>
    <w:rsid w:val="001C39D8"/>
    <w:rsid w:val="001C55A3"/>
    <w:rsid w:val="001C5C87"/>
    <w:rsid w:val="001D00C9"/>
    <w:rsid w:val="001D04F6"/>
    <w:rsid w:val="001D17D8"/>
    <w:rsid w:val="001D264F"/>
    <w:rsid w:val="001D3172"/>
    <w:rsid w:val="001D5E2C"/>
    <w:rsid w:val="001D6E18"/>
    <w:rsid w:val="001E0D9B"/>
    <w:rsid w:val="001E10D6"/>
    <w:rsid w:val="001E177E"/>
    <w:rsid w:val="001E219D"/>
    <w:rsid w:val="001E3CFC"/>
    <w:rsid w:val="001E3E83"/>
    <w:rsid w:val="001E4674"/>
    <w:rsid w:val="001E510F"/>
    <w:rsid w:val="001E5252"/>
    <w:rsid w:val="001E7CAB"/>
    <w:rsid w:val="001F036B"/>
    <w:rsid w:val="001F1362"/>
    <w:rsid w:val="001F14BE"/>
    <w:rsid w:val="001F18B3"/>
    <w:rsid w:val="001F36C4"/>
    <w:rsid w:val="001F4E4B"/>
    <w:rsid w:val="001F6EC3"/>
    <w:rsid w:val="001F7FAB"/>
    <w:rsid w:val="002003F8"/>
    <w:rsid w:val="002011E8"/>
    <w:rsid w:val="00202042"/>
    <w:rsid w:val="00202C28"/>
    <w:rsid w:val="002030A1"/>
    <w:rsid w:val="00203DD2"/>
    <w:rsid w:val="002046D2"/>
    <w:rsid w:val="00204ABD"/>
    <w:rsid w:val="00205245"/>
    <w:rsid w:val="00205F75"/>
    <w:rsid w:val="00206352"/>
    <w:rsid w:val="00207246"/>
    <w:rsid w:val="002072E5"/>
    <w:rsid w:val="002079AE"/>
    <w:rsid w:val="002109ED"/>
    <w:rsid w:val="00210F8C"/>
    <w:rsid w:val="00211320"/>
    <w:rsid w:val="0021173C"/>
    <w:rsid w:val="00212090"/>
    <w:rsid w:val="0021288D"/>
    <w:rsid w:val="00213586"/>
    <w:rsid w:val="002144EE"/>
    <w:rsid w:val="00214ED1"/>
    <w:rsid w:val="00216019"/>
    <w:rsid w:val="002163FD"/>
    <w:rsid w:val="002166B7"/>
    <w:rsid w:val="00216C48"/>
    <w:rsid w:val="00217244"/>
    <w:rsid w:val="0021764B"/>
    <w:rsid w:val="002178C0"/>
    <w:rsid w:val="00221F12"/>
    <w:rsid w:val="002234A5"/>
    <w:rsid w:val="00223FD4"/>
    <w:rsid w:val="00225733"/>
    <w:rsid w:val="00227E2B"/>
    <w:rsid w:val="00230733"/>
    <w:rsid w:val="00232380"/>
    <w:rsid w:val="00232445"/>
    <w:rsid w:val="00233F44"/>
    <w:rsid w:val="0023495A"/>
    <w:rsid w:val="00235EB1"/>
    <w:rsid w:val="00240C9B"/>
    <w:rsid w:val="00241FF6"/>
    <w:rsid w:val="00242193"/>
    <w:rsid w:val="002424F6"/>
    <w:rsid w:val="00244095"/>
    <w:rsid w:val="00246E6E"/>
    <w:rsid w:val="0025141B"/>
    <w:rsid w:val="00252F99"/>
    <w:rsid w:val="00253DD7"/>
    <w:rsid w:val="00253EF4"/>
    <w:rsid w:val="0025420F"/>
    <w:rsid w:val="00254591"/>
    <w:rsid w:val="002548CC"/>
    <w:rsid w:val="00255470"/>
    <w:rsid w:val="002554A7"/>
    <w:rsid w:val="002555EC"/>
    <w:rsid w:val="00257316"/>
    <w:rsid w:val="002577B4"/>
    <w:rsid w:val="00257DD9"/>
    <w:rsid w:val="002619AE"/>
    <w:rsid w:val="00266CF9"/>
    <w:rsid w:val="0026786F"/>
    <w:rsid w:val="0026795C"/>
    <w:rsid w:val="00267FD5"/>
    <w:rsid w:val="00270177"/>
    <w:rsid w:val="002701CB"/>
    <w:rsid w:val="00270403"/>
    <w:rsid w:val="0027092B"/>
    <w:rsid w:val="002719DE"/>
    <w:rsid w:val="00272864"/>
    <w:rsid w:val="002728D2"/>
    <w:rsid w:val="00272C13"/>
    <w:rsid w:val="00273662"/>
    <w:rsid w:val="0027511E"/>
    <w:rsid w:val="00275275"/>
    <w:rsid w:val="00275B5C"/>
    <w:rsid w:val="00276AC5"/>
    <w:rsid w:val="00277631"/>
    <w:rsid w:val="00280701"/>
    <w:rsid w:val="00281536"/>
    <w:rsid w:val="00281741"/>
    <w:rsid w:val="00283145"/>
    <w:rsid w:val="00286CCF"/>
    <w:rsid w:val="00286E72"/>
    <w:rsid w:val="002873E2"/>
    <w:rsid w:val="002930C2"/>
    <w:rsid w:val="002933F4"/>
    <w:rsid w:val="00293632"/>
    <w:rsid w:val="00294397"/>
    <w:rsid w:val="00294D3B"/>
    <w:rsid w:val="00296639"/>
    <w:rsid w:val="00297B52"/>
    <w:rsid w:val="002A04F5"/>
    <w:rsid w:val="002A057A"/>
    <w:rsid w:val="002A16FD"/>
    <w:rsid w:val="002A1FEC"/>
    <w:rsid w:val="002A26EF"/>
    <w:rsid w:val="002A7090"/>
    <w:rsid w:val="002A7BA2"/>
    <w:rsid w:val="002A7C41"/>
    <w:rsid w:val="002A7E6B"/>
    <w:rsid w:val="002B00B2"/>
    <w:rsid w:val="002B0AF8"/>
    <w:rsid w:val="002B0C26"/>
    <w:rsid w:val="002B0FCE"/>
    <w:rsid w:val="002B16E6"/>
    <w:rsid w:val="002B1D22"/>
    <w:rsid w:val="002B3295"/>
    <w:rsid w:val="002B41D4"/>
    <w:rsid w:val="002B4FEA"/>
    <w:rsid w:val="002B55D7"/>
    <w:rsid w:val="002B5784"/>
    <w:rsid w:val="002B6C8B"/>
    <w:rsid w:val="002C2453"/>
    <w:rsid w:val="002C38CD"/>
    <w:rsid w:val="002C4A39"/>
    <w:rsid w:val="002C51BF"/>
    <w:rsid w:val="002C5380"/>
    <w:rsid w:val="002C53D5"/>
    <w:rsid w:val="002C5865"/>
    <w:rsid w:val="002C6CCD"/>
    <w:rsid w:val="002C74D5"/>
    <w:rsid w:val="002D049E"/>
    <w:rsid w:val="002D1AC2"/>
    <w:rsid w:val="002D379B"/>
    <w:rsid w:val="002D47C7"/>
    <w:rsid w:val="002D5029"/>
    <w:rsid w:val="002D51D2"/>
    <w:rsid w:val="002D5385"/>
    <w:rsid w:val="002D6905"/>
    <w:rsid w:val="002D7306"/>
    <w:rsid w:val="002D763C"/>
    <w:rsid w:val="002E0DFD"/>
    <w:rsid w:val="002E11E0"/>
    <w:rsid w:val="002E4959"/>
    <w:rsid w:val="002E51B4"/>
    <w:rsid w:val="002E5366"/>
    <w:rsid w:val="002E585D"/>
    <w:rsid w:val="002E5F20"/>
    <w:rsid w:val="002E6100"/>
    <w:rsid w:val="002E62F8"/>
    <w:rsid w:val="002E6D73"/>
    <w:rsid w:val="002E7704"/>
    <w:rsid w:val="002F074A"/>
    <w:rsid w:val="002F100F"/>
    <w:rsid w:val="002F1427"/>
    <w:rsid w:val="002F23B8"/>
    <w:rsid w:val="002F326B"/>
    <w:rsid w:val="002F4FD8"/>
    <w:rsid w:val="002F59FB"/>
    <w:rsid w:val="002F61CB"/>
    <w:rsid w:val="002F7298"/>
    <w:rsid w:val="002F7DDB"/>
    <w:rsid w:val="0030033D"/>
    <w:rsid w:val="003011A7"/>
    <w:rsid w:val="003025FB"/>
    <w:rsid w:val="00302802"/>
    <w:rsid w:val="003039BB"/>
    <w:rsid w:val="00304371"/>
    <w:rsid w:val="00305BF4"/>
    <w:rsid w:val="00306A03"/>
    <w:rsid w:val="003072EE"/>
    <w:rsid w:val="00307D52"/>
    <w:rsid w:val="003115D3"/>
    <w:rsid w:val="00312320"/>
    <w:rsid w:val="00312EC4"/>
    <w:rsid w:val="0031310B"/>
    <w:rsid w:val="00313B6D"/>
    <w:rsid w:val="00313E3F"/>
    <w:rsid w:val="00315625"/>
    <w:rsid w:val="00315C17"/>
    <w:rsid w:val="00320346"/>
    <w:rsid w:val="00320E27"/>
    <w:rsid w:val="00323026"/>
    <w:rsid w:val="003233BC"/>
    <w:rsid w:val="00323A9D"/>
    <w:rsid w:val="00323D02"/>
    <w:rsid w:val="00325481"/>
    <w:rsid w:val="00325672"/>
    <w:rsid w:val="003266EF"/>
    <w:rsid w:val="00327DBC"/>
    <w:rsid w:val="0033026B"/>
    <w:rsid w:val="003305BD"/>
    <w:rsid w:val="00330E48"/>
    <w:rsid w:val="00332341"/>
    <w:rsid w:val="00333F02"/>
    <w:rsid w:val="003349CC"/>
    <w:rsid w:val="0033571B"/>
    <w:rsid w:val="00336547"/>
    <w:rsid w:val="003374B3"/>
    <w:rsid w:val="0034012D"/>
    <w:rsid w:val="00340AB1"/>
    <w:rsid w:val="00340C1E"/>
    <w:rsid w:val="00340DF6"/>
    <w:rsid w:val="00340E4E"/>
    <w:rsid w:val="00341155"/>
    <w:rsid w:val="00341307"/>
    <w:rsid w:val="003414BA"/>
    <w:rsid w:val="00341978"/>
    <w:rsid w:val="0034243D"/>
    <w:rsid w:val="00342AA7"/>
    <w:rsid w:val="00342C98"/>
    <w:rsid w:val="0034373F"/>
    <w:rsid w:val="00343ADF"/>
    <w:rsid w:val="00343BE1"/>
    <w:rsid w:val="003469BC"/>
    <w:rsid w:val="003470CB"/>
    <w:rsid w:val="00350C73"/>
    <w:rsid w:val="00350CD9"/>
    <w:rsid w:val="003518B3"/>
    <w:rsid w:val="003518F5"/>
    <w:rsid w:val="00351ABE"/>
    <w:rsid w:val="00353169"/>
    <w:rsid w:val="0035415D"/>
    <w:rsid w:val="003546B5"/>
    <w:rsid w:val="003563D0"/>
    <w:rsid w:val="00360B72"/>
    <w:rsid w:val="00361809"/>
    <w:rsid w:val="00361A2A"/>
    <w:rsid w:val="00361F79"/>
    <w:rsid w:val="0036269E"/>
    <w:rsid w:val="00362ACE"/>
    <w:rsid w:val="00362B89"/>
    <w:rsid w:val="003630DA"/>
    <w:rsid w:val="00364108"/>
    <w:rsid w:val="00364527"/>
    <w:rsid w:val="00364986"/>
    <w:rsid w:val="00364EB5"/>
    <w:rsid w:val="00365F85"/>
    <w:rsid w:val="00366A50"/>
    <w:rsid w:val="00367D14"/>
    <w:rsid w:val="00367F1E"/>
    <w:rsid w:val="00370081"/>
    <w:rsid w:val="003732D8"/>
    <w:rsid w:val="003735D8"/>
    <w:rsid w:val="00373A7E"/>
    <w:rsid w:val="0037437A"/>
    <w:rsid w:val="0037725D"/>
    <w:rsid w:val="00377912"/>
    <w:rsid w:val="003779ED"/>
    <w:rsid w:val="0038084E"/>
    <w:rsid w:val="00381594"/>
    <w:rsid w:val="00383C93"/>
    <w:rsid w:val="00384697"/>
    <w:rsid w:val="00384810"/>
    <w:rsid w:val="00384C3C"/>
    <w:rsid w:val="003854EC"/>
    <w:rsid w:val="00386A0E"/>
    <w:rsid w:val="00386BDD"/>
    <w:rsid w:val="00391A6B"/>
    <w:rsid w:val="00392784"/>
    <w:rsid w:val="00393319"/>
    <w:rsid w:val="00393C0B"/>
    <w:rsid w:val="003959C7"/>
    <w:rsid w:val="00395FC0"/>
    <w:rsid w:val="003968E5"/>
    <w:rsid w:val="00397236"/>
    <w:rsid w:val="003A0A20"/>
    <w:rsid w:val="003A2AC2"/>
    <w:rsid w:val="003A4E32"/>
    <w:rsid w:val="003A689A"/>
    <w:rsid w:val="003A789F"/>
    <w:rsid w:val="003B12F4"/>
    <w:rsid w:val="003B2288"/>
    <w:rsid w:val="003B30BD"/>
    <w:rsid w:val="003B3B23"/>
    <w:rsid w:val="003B4C0E"/>
    <w:rsid w:val="003B5732"/>
    <w:rsid w:val="003B63EE"/>
    <w:rsid w:val="003B69FE"/>
    <w:rsid w:val="003B6FA2"/>
    <w:rsid w:val="003B7656"/>
    <w:rsid w:val="003C02EE"/>
    <w:rsid w:val="003C0786"/>
    <w:rsid w:val="003C11ED"/>
    <w:rsid w:val="003C1E11"/>
    <w:rsid w:val="003C22FB"/>
    <w:rsid w:val="003C27EB"/>
    <w:rsid w:val="003C2B6F"/>
    <w:rsid w:val="003C4607"/>
    <w:rsid w:val="003C5491"/>
    <w:rsid w:val="003C5614"/>
    <w:rsid w:val="003C5AAC"/>
    <w:rsid w:val="003D1894"/>
    <w:rsid w:val="003D27F7"/>
    <w:rsid w:val="003D29CF"/>
    <w:rsid w:val="003D2F2B"/>
    <w:rsid w:val="003D55BC"/>
    <w:rsid w:val="003D57A2"/>
    <w:rsid w:val="003D59A0"/>
    <w:rsid w:val="003D5D73"/>
    <w:rsid w:val="003D7D47"/>
    <w:rsid w:val="003E05CA"/>
    <w:rsid w:val="003E0CF7"/>
    <w:rsid w:val="003E19B4"/>
    <w:rsid w:val="003E1EBA"/>
    <w:rsid w:val="003E3057"/>
    <w:rsid w:val="003E395E"/>
    <w:rsid w:val="003E44AA"/>
    <w:rsid w:val="003E4B93"/>
    <w:rsid w:val="003E4FB2"/>
    <w:rsid w:val="003E5652"/>
    <w:rsid w:val="003E5F44"/>
    <w:rsid w:val="003E6485"/>
    <w:rsid w:val="003E71A9"/>
    <w:rsid w:val="003E761F"/>
    <w:rsid w:val="003F0092"/>
    <w:rsid w:val="003F0664"/>
    <w:rsid w:val="003F0F9C"/>
    <w:rsid w:val="003F11BB"/>
    <w:rsid w:val="003F149B"/>
    <w:rsid w:val="003F1C99"/>
    <w:rsid w:val="003F2053"/>
    <w:rsid w:val="003F34EE"/>
    <w:rsid w:val="003F4AFC"/>
    <w:rsid w:val="003F6C41"/>
    <w:rsid w:val="003F7AC9"/>
    <w:rsid w:val="003F7C87"/>
    <w:rsid w:val="004003FD"/>
    <w:rsid w:val="00400C10"/>
    <w:rsid w:val="00402908"/>
    <w:rsid w:val="00402EDD"/>
    <w:rsid w:val="00403292"/>
    <w:rsid w:val="00403C5E"/>
    <w:rsid w:val="004133DE"/>
    <w:rsid w:val="004135FB"/>
    <w:rsid w:val="00413678"/>
    <w:rsid w:val="004140DD"/>
    <w:rsid w:val="004147BD"/>
    <w:rsid w:val="00416C42"/>
    <w:rsid w:val="00416EDB"/>
    <w:rsid w:val="00420658"/>
    <w:rsid w:val="00422027"/>
    <w:rsid w:val="004220ED"/>
    <w:rsid w:val="00422304"/>
    <w:rsid w:val="00422448"/>
    <w:rsid w:val="00422B83"/>
    <w:rsid w:val="00423874"/>
    <w:rsid w:val="004243C4"/>
    <w:rsid w:val="00425682"/>
    <w:rsid w:val="00426DF3"/>
    <w:rsid w:val="00427762"/>
    <w:rsid w:val="00427E9F"/>
    <w:rsid w:val="0043270D"/>
    <w:rsid w:val="004334E7"/>
    <w:rsid w:val="00436A9D"/>
    <w:rsid w:val="00436C2E"/>
    <w:rsid w:val="00436F3D"/>
    <w:rsid w:val="00437E25"/>
    <w:rsid w:val="00437F5C"/>
    <w:rsid w:val="00440096"/>
    <w:rsid w:val="0044115F"/>
    <w:rsid w:val="004416BC"/>
    <w:rsid w:val="0044172D"/>
    <w:rsid w:val="00441AC0"/>
    <w:rsid w:val="004445A5"/>
    <w:rsid w:val="004445CB"/>
    <w:rsid w:val="00445A7D"/>
    <w:rsid w:val="00445B0F"/>
    <w:rsid w:val="00446103"/>
    <w:rsid w:val="0044719E"/>
    <w:rsid w:val="004471AD"/>
    <w:rsid w:val="00447338"/>
    <w:rsid w:val="00447444"/>
    <w:rsid w:val="0044761A"/>
    <w:rsid w:val="004500BD"/>
    <w:rsid w:val="00450C4A"/>
    <w:rsid w:val="00450F94"/>
    <w:rsid w:val="00451660"/>
    <w:rsid w:val="004526C6"/>
    <w:rsid w:val="00452E6D"/>
    <w:rsid w:val="0045349E"/>
    <w:rsid w:val="00453E9C"/>
    <w:rsid w:val="00454C9A"/>
    <w:rsid w:val="00454D3F"/>
    <w:rsid w:val="00455B69"/>
    <w:rsid w:val="00461DFA"/>
    <w:rsid w:val="004634A7"/>
    <w:rsid w:val="00463677"/>
    <w:rsid w:val="00463B13"/>
    <w:rsid w:val="00464818"/>
    <w:rsid w:val="00466644"/>
    <w:rsid w:val="004670F5"/>
    <w:rsid w:val="00470026"/>
    <w:rsid w:val="00470325"/>
    <w:rsid w:val="00470BE1"/>
    <w:rsid w:val="004735DD"/>
    <w:rsid w:val="004738B1"/>
    <w:rsid w:val="00473BF4"/>
    <w:rsid w:val="00475825"/>
    <w:rsid w:val="00476A51"/>
    <w:rsid w:val="0047702C"/>
    <w:rsid w:val="0047704E"/>
    <w:rsid w:val="00483BFA"/>
    <w:rsid w:val="00485289"/>
    <w:rsid w:val="0048578F"/>
    <w:rsid w:val="00486039"/>
    <w:rsid w:val="00487008"/>
    <w:rsid w:val="0048776A"/>
    <w:rsid w:val="00487DB1"/>
    <w:rsid w:val="00487FBA"/>
    <w:rsid w:val="0049037F"/>
    <w:rsid w:val="004923AA"/>
    <w:rsid w:val="00492627"/>
    <w:rsid w:val="004939B3"/>
    <w:rsid w:val="00493FEC"/>
    <w:rsid w:val="00495332"/>
    <w:rsid w:val="004956EB"/>
    <w:rsid w:val="00496196"/>
    <w:rsid w:val="00496CB5"/>
    <w:rsid w:val="004970BD"/>
    <w:rsid w:val="004978E5"/>
    <w:rsid w:val="004A0C51"/>
    <w:rsid w:val="004A15CC"/>
    <w:rsid w:val="004A1D39"/>
    <w:rsid w:val="004A2072"/>
    <w:rsid w:val="004A363B"/>
    <w:rsid w:val="004A5A6C"/>
    <w:rsid w:val="004A5C3C"/>
    <w:rsid w:val="004A63A3"/>
    <w:rsid w:val="004A6D2A"/>
    <w:rsid w:val="004A7234"/>
    <w:rsid w:val="004A7EC7"/>
    <w:rsid w:val="004B125B"/>
    <w:rsid w:val="004B1335"/>
    <w:rsid w:val="004B1CDB"/>
    <w:rsid w:val="004B2120"/>
    <w:rsid w:val="004B253A"/>
    <w:rsid w:val="004B2EBC"/>
    <w:rsid w:val="004B3298"/>
    <w:rsid w:val="004B33D8"/>
    <w:rsid w:val="004B3EBD"/>
    <w:rsid w:val="004B4062"/>
    <w:rsid w:val="004B47A5"/>
    <w:rsid w:val="004B71C8"/>
    <w:rsid w:val="004C06DD"/>
    <w:rsid w:val="004C0CB6"/>
    <w:rsid w:val="004C1A95"/>
    <w:rsid w:val="004C20F9"/>
    <w:rsid w:val="004C2E97"/>
    <w:rsid w:val="004C5DB2"/>
    <w:rsid w:val="004C5ECD"/>
    <w:rsid w:val="004C6A5F"/>
    <w:rsid w:val="004C6D3F"/>
    <w:rsid w:val="004C743B"/>
    <w:rsid w:val="004C7E00"/>
    <w:rsid w:val="004D1402"/>
    <w:rsid w:val="004D1469"/>
    <w:rsid w:val="004D1539"/>
    <w:rsid w:val="004D2334"/>
    <w:rsid w:val="004D2579"/>
    <w:rsid w:val="004D25A0"/>
    <w:rsid w:val="004D2E0F"/>
    <w:rsid w:val="004D3AA9"/>
    <w:rsid w:val="004D422E"/>
    <w:rsid w:val="004D588B"/>
    <w:rsid w:val="004D5BC1"/>
    <w:rsid w:val="004D5E1A"/>
    <w:rsid w:val="004D5F26"/>
    <w:rsid w:val="004D6AB8"/>
    <w:rsid w:val="004E0A5C"/>
    <w:rsid w:val="004E19DD"/>
    <w:rsid w:val="004E2908"/>
    <w:rsid w:val="004E337E"/>
    <w:rsid w:val="004E3403"/>
    <w:rsid w:val="004E3682"/>
    <w:rsid w:val="004E4402"/>
    <w:rsid w:val="004E68CD"/>
    <w:rsid w:val="004E6B78"/>
    <w:rsid w:val="004E6FB6"/>
    <w:rsid w:val="004E7D12"/>
    <w:rsid w:val="004F0EDC"/>
    <w:rsid w:val="004F20DF"/>
    <w:rsid w:val="004F2A69"/>
    <w:rsid w:val="004F3C6E"/>
    <w:rsid w:val="004F4056"/>
    <w:rsid w:val="004F46DB"/>
    <w:rsid w:val="004F4873"/>
    <w:rsid w:val="004F5B07"/>
    <w:rsid w:val="004F6976"/>
    <w:rsid w:val="004F7EBB"/>
    <w:rsid w:val="00502B86"/>
    <w:rsid w:val="00502DA9"/>
    <w:rsid w:val="00502DDC"/>
    <w:rsid w:val="0050334F"/>
    <w:rsid w:val="00503FE3"/>
    <w:rsid w:val="00504A6F"/>
    <w:rsid w:val="005050F7"/>
    <w:rsid w:val="00505572"/>
    <w:rsid w:val="00505A5E"/>
    <w:rsid w:val="00505DC0"/>
    <w:rsid w:val="00506A9F"/>
    <w:rsid w:val="0050747F"/>
    <w:rsid w:val="00510F8D"/>
    <w:rsid w:val="00513BE6"/>
    <w:rsid w:val="00513F73"/>
    <w:rsid w:val="00514830"/>
    <w:rsid w:val="005156E3"/>
    <w:rsid w:val="00515CD4"/>
    <w:rsid w:val="00515D87"/>
    <w:rsid w:val="00517518"/>
    <w:rsid w:val="00520750"/>
    <w:rsid w:val="00520D2D"/>
    <w:rsid w:val="00521509"/>
    <w:rsid w:val="00522D32"/>
    <w:rsid w:val="00524685"/>
    <w:rsid w:val="00524ED9"/>
    <w:rsid w:val="0052618F"/>
    <w:rsid w:val="00526410"/>
    <w:rsid w:val="005279F0"/>
    <w:rsid w:val="00527CE4"/>
    <w:rsid w:val="005302AA"/>
    <w:rsid w:val="005306D3"/>
    <w:rsid w:val="0053078D"/>
    <w:rsid w:val="00530944"/>
    <w:rsid w:val="005362F9"/>
    <w:rsid w:val="00537308"/>
    <w:rsid w:val="00541227"/>
    <w:rsid w:val="00543419"/>
    <w:rsid w:val="00543CFA"/>
    <w:rsid w:val="005443B3"/>
    <w:rsid w:val="00544AAB"/>
    <w:rsid w:val="00547951"/>
    <w:rsid w:val="005479FF"/>
    <w:rsid w:val="005506B2"/>
    <w:rsid w:val="00550724"/>
    <w:rsid w:val="00550962"/>
    <w:rsid w:val="0055096B"/>
    <w:rsid w:val="00550D0F"/>
    <w:rsid w:val="00551509"/>
    <w:rsid w:val="0055213B"/>
    <w:rsid w:val="00552193"/>
    <w:rsid w:val="005522CA"/>
    <w:rsid w:val="005529E2"/>
    <w:rsid w:val="005545F1"/>
    <w:rsid w:val="005556F8"/>
    <w:rsid w:val="00555707"/>
    <w:rsid w:val="00555995"/>
    <w:rsid w:val="00555D05"/>
    <w:rsid w:val="005569B9"/>
    <w:rsid w:val="00556DC8"/>
    <w:rsid w:val="00557214"/>
    <w:rsid w:val="0056078C"/>
    <w:rsid w:val="00560E80"/>
    <w:rsid w:val="0056142B"/>
    <w:rsid w:val="0056186C"/>
    <w:rsid w:val="0056202F"/>
    <w:rsid w:val="00564765"/>
    <w:rsid w:val="005651A0"/>
    <w:rsid w:val="005658C4"/>
    <w:rsid w:val="00565BFB"/>
    <w:rsid w:val="00566CA1"/>
    <w:rsid w:val="00566E22"/>
    <w:rsid w:val="00571611"/>
    <w:rsid w:val="00572643"/>
    <w:rsid w:val="00574B29"/>
    <w:rsid w:val="00574E83"/>
    <w:rsid w:val="005759A9"/>
    <w:rsid w:val="005766C1"/>
    <w:rsid w:val="00576BE6"/>
    <w:rsid w:val="00577305"/>
    <w:rsid w:val="00580C12"/>
    <w:rsid w:val="00582AE0"/>
    <w:rsid w:val="00584873"/>
    <w:rsid w:val="00584F6C"/>
    <w:rsid w:val="005857B7"/>
    <w:rsid w:val="00585F56"/>
    <w:rsid w:val="005861D6"/>
    <w:rsid w:val="00587271"/>
    <w:rsid w:val="00587D19"/>
    <w:rsid w:val="00590770"/>
    <w:rsid w:val="005911D7"/>
    <w:rsid w:val="005912FB"/>
    <w:rsid w:val="00591602"/>
    <w:rsid w:val="00591FC6"/>
    <w:rsid w:val="005929E4"/>
    <w:rsid w:val="00593C1E"/>
    <w:rsid w:val="00593F91"/>
    <w:rsid w:val="00594634"/>
    <w:rsid w:val="0059544A"/>
    <w:rsid w:val="00595511"/>
    <w:rsid w:val="00596817"/>
    <w:rsid w:val="0059697D"/>
    <w:rsid w:val="00596C37"/>
    <w:rsid w:val="00597314"/>
    <w:rsid w:val="00597B5B"/>
    <w:rsid w:val="005A0B9E"/>
    <w:rsid w:val="005A0CFC"/>
    <w:rsid w:val="005A16E1"/>
    <w:rsid w:val="005A175B"/>
    <w:rsid w:val="005A1AE4"/>
    <w:rsid w:val="005A2EA4"/>
    <w:rsid w:val="005A3459"/>
    <w:rsid w:val="005A3CAA"/>
    <w:rsid w:val="005A4774"/>
    <w:rsid w:val="005A5200"/>
    <w:rsid w:val="005A6043"/>
    <w:rsid w:val="005A6D48"/>
    <w:rsid w:val="005A7402"/>
    <w:rsid w:val="005A75CE"/>
    <w:rsid w:val="005A7F20"/>
    <w:rsid w:val="005B056A"/>
    <w:rsid w:val="005B09EE"/>
    <w:rsid w:val="005B2812"/>
    <w:rsid w:val="005B2E7F"/>
    <w:rsid w:val="005B2F94"/>
    <w:rsid w:val="005B37B5"/>
    <w:rsid w:val="005B4098"/>
    <w:rsid w:val="005B57EA"/>
    <w:rsid w:val="005B5ABD"/>
    <w:rsid w:val="005B6564"/>
    <w:rsid w:val="005B7126"/>
    <w:rsid w:val="005B75F6"/>
    <w:rsid w:val="005B78A1"/>
    <w:rsid w:val="005C0973"/>
    <w:rsid w:val="005C1467"/>
    <w:rsid w:val="005C1C7C"/>
    <w:rsid w:val="005C2901"/>
    <w:rsid w:val="005C2A61"/>
    <w:rsid w:val="005C2AAB"/>
    <w:rsid w:val="005C4517"/>
    <w:rsid w:val="005C5691"/>
    <w:rsid w:val="005C59C3"/>
    <w:rsid w:val="005C618F"/>
    <w:rsid w:val="005C66AC"/>
    <w:rsid w:val="005C7D53"/>
    <w:rsid w:val="005D07EB"/>
    <w:rsid w:val="005D0851"/>
    <w:rsid w:val="005D0EA7"/>
    <w:rsid w:val="005D192C"/>
    <w:rsid w:val="005D2BD8"/>
    <w:rsid w:val="005D3764"/>
    <w:rsid w:val="005D3F4F"/>
    <w:rsid w:val="005D4F7C"/>
    <w:rsid w:val="005D557D"/>
    <w:rsid w:val="005D559E"/>
    <w:rsid w:val="005D624D"/>
    <w:rsid w:val="005D65D4"/>
    <w:rsid w:val="005D6F60"/>
    <w:rsid w:val="005D7399"/>
    <w:rsid w:val="005D78D5"/>
    <w:rsid w:val="005E0D98"/>
    <w:rsid w:val="005E1914"/>
    <w:rsid w:val="005E1EE9"/>
    <w:rsid w:val="005E23B6"/>
    <w:rsid w:val="005E2486"/>
    <w:rsid w:val="005E2D2D"/>
    <w:rsid w:val="005E30F9"/>
    <w:rsid w:val="005E3D68"/>
    <w:rsid w:val="005E3E5F"/>
    <w:rsid w:val="005E52B0"/>
    <w:rsid w:val="005E64BB"/>
    <w:rsid w:val="005F0CA0"/>
    <w:rsid w:val="005F16CC"/>
    <w:rsid w:val="005F196E"/>
    <w:rsid w:val="005F19F0"/>
    <w:rsid w:val="005F275D"/>
    <w:rsid w:val="005F2901"/>
    <w:rsid w:val="005F5F74"/>
    <w:rsid w:val="005F60FB"/>
    <w:rsid w:val="005F6843"/>
    <w:rsid w:val="005F7595"/>
    <w:rsid w:val="00602355"/>
    <w:rsid w:val="00602B5B"/>
    <w:rsid w:val="00602C72"/>
    <w:rsid w:val="006030D8"/>
    <w:rsid w:val="00604554"/>
    <w:rsid w:val="00604A8C"/>
    <w:rsid w:val="006056E9"/>
    <w:rsid w:val="0060576E"/>
    <w:rsid w:val="006058B2"/>
    <w:rsid w:val="00605931"/>
    <w:rsid w:val="0060609E"/>
    <w:rsid w:val="00607D28"/>
    <w:rsid w:val="00607D7C"/>
    <w:rsid w:val="00610E8E"/>
    <w:rsid w:val="0061155B"/>
    <w:rsid w:val="006124D6"/>
    <w:rsid w:val="00612B83"/>
    <w:rsid w:val="00612DB0"/>
    <w:rsid w:val="00613532"/>
    <w:rsid w:val="00613799"/>
    <w:rsid w:val="006140CA"/>
    <w:rsid w:val="00615647"/>
    <w:rsid w:val="00615F53"/>
    <w:rsid w:val="006161F6"/>
    <w:rsid w:val="00621E76"/>
    <w:rsid w:val="006223D3"/>
    <w:rsid w:val="00622D83"/>
    <w:rsid w:val="00623E67"/>
    <w:rsid w:val="0062422B"/>
    <w:rsid w:val="0062432A"/>
    <w:rsid w:val="00624D01"/>
    <w:rsid w:val="00624D16"/>
    <w:rsid w:val="006252D5"/>
    <w:rsid w:val="006259B7"/>
    <w:rsid w:val="00627715"/>
    <w:rsid w:val="00627DDC"/>
    <w:rsid w:val="00630ED9"/>
    <w:rsid w:val="0063236B"/>
    <w:rsid w:val="00633194"/>
    <w:rsid w:val="00633795"/>
    <w:rsid w:val="006342EB"/>
    <w:rsid w:val="0063482B"/>
    <w:rsid w:val="0063498E"/>
    <w:rsid w:val="00635155"/>
    <w:rsid w:val="00635378"/>
    <w:rsid w:val="00635A48"/>
    <w:rsid w:val="006362F6"/>
    <w:rsid w:val="006365BD"/>
    <w:rsid w:val="00636D91"/>
    <w:rsid w:val="00636E24"/>
    <w:rsid w:val="00637290"/>
    <w:rsid w:val="0064097D"/>
    <w:rsid w:val="00640DEA"/>
    <w:rsid w:val="00641C60"/>
    <w:rsid w:val="00641CA6"/>
    <w:rsid w:val="00641D8B"/>
    <w:rsid w:val="00643428"/>
    <w:rsid w:val="0064461B"/>
    <w:rsid w:val="006468AB"/>
    <w:rsid w:val="00646924"/>
    <w:rsid w:val="00646C3F"/>
    <w:rsid w:val="0064748F"/>
    <w:rsid w:val="00647944"/>
    <w:rsid w:val="00651526"/>
    <w:rsid w:val="00656248"/>
    <w:rsid w:val="00656EF5"/>
    <w:rsid w:val="00660943"/>
    <w:rsid w:val="00660E2E"/>
    <w:rsid w:val="00661DD1"/>
    <w:rsid w:val="0066203D"/>
    <w:rsid w:val="006625AB"/>
    <w:rsid w:val="006648AA"/>
    <w:rsid w:val="00664B39"/>
    <w:rsid w:val="00665387"/>
    <w:rsid w:val="00666BC3"/>
    <w:rsid w:val="00666CC4"/>
    <w:rsid w:val="00667206"/>
    <w:rsid w:val="00671952"/>
    <w:rsid w:val="0067198E"/>
    <w:rsid w:val="00671A7E"/>
    <w:rsid w:val="00671F28"/>
    <w:rsid w:val="00672003"/>
    <w:rsid w:val="006723B1"/>
    <w:rsid w:val="00672513"/>
    <w:rsid w:val="00673034"/>
    <w:rsid w:val="00674045"/>
    <w:rsid w:val="0067722C"/>
    <w:rsid w:val="006772D0"/>
    <w:rsid w:val="00677FCB"/>
    <w:rsid w:val="006800F7"/>
    <w:rsid w:val="00681609"/>
    <w:rsid w:val="00681DE3"/>
    <w:rsid w:val="0068225D"/>
    <w:rsid w:val="006822A4"/>
    <w:rsid w:val="00682B59"/>
    <w:rsid w:val="00684D24"/>
    <w:rsid w:val="0068621F"/>
    <w:rsid w:val="006867A3"/>
    <w:rsid w:val="00686C56"/>
    <w:rsid w:val="00690611"/>
    <w:rsid w:val="00690850"/>
    <w:rsid w:val="0069132C"/>
    <w:rsid w:val="00691C03"/>
    <w:rsid w:val="00692DF1"/>
    <w:rsid w:val="00693874"/>
    <w:rsid w:val="00695A7F"/>
    <w:rsid w:val="00695DAD"/>
    <w:rsid w:val="00696901"/>
    <w:rsid w:val="00696F65"/>
    <w:rsid w:val="006A030E"/>
    <w:rsid w:val="006A110B"/>
    <w:rsid w:val="006A17BB"/>
    <w:rsid w:val="006A1855"/>
    <w:rsid w:val="006A21A5"/>
    <w:rsid w:val="006A2B4B"/>
    <w:rsid w:val="006A52F5"/>
    <w:rsid w:val="006A56DE"/>
    <w:rsid w:val="006A5C3D"/>
    <w:rsid w:val="006A767D"/>
    <w:rsid w:val="006B104E"/>
    <w:rsid w:val="006B114F"/>
    <w:rsid w:val="006B2424"/>
    <w:rsid w:val="006B33DA"/>
    <w:rsid w:val="006B4245"/>
    <w:rsid w:val="006B5E91"/>
    <w:rsid w:val="006B7E8A"/>
    <w:rsid w:val="006C15EA"/>
    <w:rsid w:val="006C2513"/>
    <w:rsid w:val="006C4616"/>
    <w:rsid w:val="006C5465"/>
    <w:rsid w:val="006C598B"/>
    <w:rsid w:val="006C75D5"/>
    <w:rsid w:val="006C77E4"/>
    <w:rsid w:val="006D0487"/>
    <w:rsid w:val="006D0641"/>
    <w:rsid w:val="006D0B0B"/>
    <w:rsid w:val="006D146F"/>
    <w:rsid w:val="006D168F"/>
    <w:rsid w:val="006D1A50"/>
    <w:rsid w:val="006D1A99"/>
    <w:rsid w:val="006D3CCD"/>
    <w:rsid w:val="006D46B2"/>
    <w:rsid w:val="006D53E4"/>
    <w:rsid w:val="006D5D99"/>
    <w:rsid w:val="006D63AD"/>
    <w:rsid w:val="006D6504"/>
    <w:rsid w:val="006D7975"/>
    <w:rsid w:val="006E1F07"/>
    <w:rsid w:val="006E3E45"/>
    <w:rsid w:val="006E662F"/>
    <w:rsid w:val="006E68D2"/>
    <w:rsid w:val="006E733A"/>
    <w:rsid w:val="006F03D3"/>
    <w:rsid w:val="006F0E8F"/>
    <w:rsid w:val="006F49A0"/>
    <w:rsid w:val="006F4BD6"/>
    <w:rsid w:val="006F635C"/>
    <w:rsid w:val="00702D50"/>
    <w:rsid w:val="007052EC"/>
    <w:rsid w:val="0070540A"/>
    <w:rsid w:val="007061AF"/>
    <w:rsid w:val="00706AC2"/>
    <w:rsid w:val="00706F1A"/>
    <w:rsid w:val="0070740E"/>
    <w:rsid w:val="00711764"/>
    <w:rsid w:val="00711EEC"/>
    <w:rsid w:val="00712021"/>
    <w:rsid w:val="0071504D"/>
    <w:rsid w:val="007159EF"/>
    <w:rsid w:val="007205B4"/>
    <w:rsid w:val="00720657"/>
    <w:rsid w:val="00721A8A"/>
    <w:rsid w:val="00721FE8"/>
    <w:rsid w:val="007223FC"/>
    <w:rsid w:val="0072372B"/>
    <w:rsid w:val="00723DE1"/>
    <w:rsid w:val="0072431D"/>
    <w:rsid w:val="007243A5"/>
    <w:rsid w:val="0072597E"/>
    <w:rsid w:val="00725A90"/>
    <w:rsid w:val="00725DD0"/>
    <w:rsid w:val="00725E6E"/>
    <w:rsid w:val="0073026D"/>
    <w:rsid w:val="00730C20"/>
    <w:rsid w:val="00730F81"/>
    <w:rsid w:val="0073152F"/>
    <w:rsid w:val="00732610"/>
    <w:rsid w:val="007327F0"/>
    <w:rsid w:val="00732933"/>
    <w:rsid w:val="00732B18"/>
    <w:rsid w:val="00733F5E"/>
    <w:rsid w:val="00734410"/>
    <w:rsid w:val="007352FD"/>
    <w:rsid w:val="00735427"/>
    <w:rsid w:val="007365E7"/>
    <w:rsid w:val="00737CE1"/>
    <w:rsid w:val="0074053B"/>
    <w:rsid w:val="00741049"/>
    <w:rsid w:val="00741AFC"/>
    <w:rsid w:val="0074273E"/>
    <w:rsid w:val="007427AE"/>
    <w:rsid w:val="00742A90"/>
    <w:rsid w:val="00742ACA"/>
    <w:rsid w:val="00742E77"/>
    <w:rsid w:val="00744BE5"/>
    <w:rsid w:val="00744BEB"/>
    <w:rsid w:val="00744FF9"/>
    <w:rsid w:val="00745F2C"/>
    <w:rsid w:val="00750382"/>
    <w:rsid w:val="007507AD"/>
    <w:rsid w:val="0075081C"/>
    <w:rsid w:val="00753D6D"/>
    <w:rsid w:val="0075466A"/>
    <w:rsid w:val="00756023"/>
    <w:rsid w:val="0075654E"/>
    <w:rsid w:val="00757852"/>
    <w:rsid w:val="007604B4"/>
    <w:rsid w:val="0076167D"/>
    <w:rsid w:val="00763432"/>
    <w:rsid w:val="00764B73"/>
    <w:rsid w:val="007677B4"/>
    <w:rsid w:val="00767CD3"/>
    <w:rsid w:val="007706FF"/>
    <w:rsid w:val="00771163"/>
    <w:rsid w:val="007718CE"/>
    <w:rsid w:val="00771979"/>
    <w:rsid w:val="00772035"/>
    <w:rsid w:val="007721B7"/>
    <w:rsid w:val="00774246"/>
    <w:rsid w:val="007742C5"/>
    <w:rsid w:val="00774606"/>
    <w:rsid w:val="00775B2A"/>
    <w:rsid w:val="007760F7"/>
    <w:rsid w:val="0077656A"/>
    <w:rsid w:val="00776839"/>
    <w:rsid w:val="007768F2"/>
    <w:rsid w:val="0077739D"/>
    <w:rsid w:val="007807E9"/>
    <w:rsid w:val="007808C6"/>
    <w:rsid w:val="00780FBC"/>
    <w:rsid w:val="007818AD"/>
    <w:rsid w:val="00782069"/>
    <w:rsid w:val="00782557"/>
    <w:rsid w:val="00784E65"/>
    <w:rsid w:val="00784F85"/>
    <w:rsid w:val="00785B97"/>
    <w:rsid w:val="00790E25"/>
    <w:rsid w:val="0079176B"/>
    <w:rsid w:val="00791B31"/>
    <w:rsid w:val="00793299"/>
    <w:rsid w:val="00793C94"/>
    <w:rsid w:val="00795926"/>
    <w:rsid w:val="007959A4"/>
    <w:rsid w:val="00795EFB"/>
    <w:rsid w:val="0079611F"/>
    <w:rsid w:val="0079690C"/>
    <w:rsid w:val="00797302"/>
    <w:rsid w:val="007977AD"/>
    <w:rsid w:val="00797DA3"/>
    <w:rsid w:val="007A09B1"/>
    <w:rsid w:val="007A0A4C"/>
    <w:rsid w:val="007A0D65"/>
    <w:rsid w:val="007A2CB8"/>
    <w:rsid w:val="007A33C1"/>
    <w:rsid w:val="007A459B"/>
    <w:rsid w:val="007A460D"/>
    <w:rsid w:val="007A4946"/>
    <w:rsid w:val="007A4B60"/>
    <w:rsid w:val="007A528A"/>
    <w:rsid w:val="007A5390"/>
    <w:rsid w:val="007A582E"/>
    <w:rsid w:val="007A5F3C"/>
    <w:rsid w:val="007A650D"/>
    <w:rsid w:val="007A6F48"/>
    <w:rsid w:val="007B1FE2"/>
    <w:rsid w:val="007B2E83"/>
    <w:rsid w:val="007B2EAD"/>
    <w:rsid w:val="007B3851"/>
    <w:rsid w:val="007B3B42"/>
    <w:rsid w:val="007B3BCC"/>
    <w:rsid w:val="007B3F1A"/>
    <w:rsid w:val="007B42A1"/>
    <w:rsid w:val="007B43E0"/>
    <w:rsid w:val="007B5F6A"/>
    <w:rsid w:val="007C0601"/>
    <w:rsid w:val="007C0DBA"/>
    <w:rsid w:val="007C178D"/>
    <w:rsid w:val="007C269F"/>
    <w:rsid w:val="007C345B"/>
    <w:rsid w:val="007C5882"/>
    <w:rsid w:val="007C720C"/>
    <w:rsid w:val="007C73ED"/>
    <w:rsid w:val="007C75D1"/>
    <w:rsid w:val="007C773F"/>
    <w:rsid w:val="007D0050"/>
    <w:rsid w:val="007D03B1"/>
    <w:rsid w:val="007D090D"/>
    <w:rsid w:val="007D1767"/>
    <w:rsid w:val="007D1D61"/>
    <w:rsid w:val="007D4956"/>
    <w:rsid w:val="007D4CF3"/>
    <w:rsid w:val="007D5937"/>
    <w:rsid w:val="007D6D87"/>
    <w:rsid w:val="007E0541"/>
    <w:rsid w:val="007E0A67"/>
    <w:rsid w:val="007E2111"/>
    <w:rsid w:val="007E2637"/>
    <w:rsid w:val="007E3441"/>
    <w:rsid w:val="007E555F"/>
    <w:rsid w:val="007E5F82"/>
    <w:rsid w:val="007E646D"/>
    <w:rsid w:val="007E66EB"/>
    <w:rsid w:val="007E6F6F"/>
    <w:rsid w:val="007E7871"/>
    <w:rsid w:val="007F0A9D"/>
    <w:rsid w:val="007F24AD"/>
    <w:rsid w:val="007F2982"/>
    <w:rsid w:val="007F2E47"/>
    <w:rsid w:val="007F4509"/>
    <w:rsid w:val="007F4F1D"/>
    <w:rsid w:val="007F719C"/>
    <w:rsid w:val="007F7BE0"/>
    <w:rsid w:val="00800040"/>
    <w:rsid w:val="00800076"/>
    <w:rsid w:val="0080139A"/>
    <w:rsid w:val="0080296F"/>
    <w:rsid w:val="00802B30"/>
    <w:rsid w:val="00802E4C"/>
    <w:rsid w:val="0080622A"/>
    <w:rsid w:val="00806CC5"/>
    <w:rsid w:val="00806CEE"/>
    <w:rsid w:val="00807E32"/>
    <w:rsid w:val="0081203C"/>
    <w:rsid w:val="00812F57"/>
    <w:rsid w:val="008140A6"/>
    <w:rsid w:val="008140EE"/>
    <w:rsid w:val="0081433B"/>
    <w:rsid w:val="00814E42"/>
    <w:rsid w:val="008158E7"/>
    <w:rsid w:val="00815D68"/>
    <w:rsid w:val="00815EEE"/>
    <w:rsid w:val="008205B5"/>
    <w:rsid w:val="0082110F"/>
    <w:rsid w:val="008212E9"/>
    <w:rsid w:val="00823082"/>
    <w:rsid w:val="008248BA"/>
    <w:rsid w:val="008248D2"/>
    <w:rsid w:val="008249C7"/>
    <w:rsid w:val="00826231"/>
    <w:rsid w:val="00826A96"/>
    <w:rsid w:val="0082765F"/>
    <w:rsid w:val="00827EB4"/>
    <w:rsid w:val="008328E6"/>
    <w:rsid w:val="00832AFE"/>
    <w:rsid w:val="00832C6E"/>
    <w:rsid w:val="00833986"/>
    <w:rsid w:val="00833D1F"/>
    <w:rsid w:val="0083553E"/>
    <w:rsid w:val="00835938"/>
    <w:rsid w:val="00836CB7"/>
    <w:rsid w:val="00836D2A"/>
    <w:rsid w:val="008378AD"/>
    <w:rsid w:val="00837BC9"/>
    <w:rsid w:val="00840A8A"/>
    <w:rsid w:val="00841D5C"/>
    <w:rsid w:val="00842445"/>
    <w:rsid w:val="008443EA"/>
    <w:rsid w:val="00844A1A"/>
    <w:rsid w:val="00844A36"/>
    <w:rsid w:val="00844B2B"/>
    <w:rsid w:val="008451DF"/>
    <w:rsid w:val="0084686E"/>
    <w:rsid w:val="00847211"/>
    <w:rsid w:val="0084739A"/>
    <w:rsid w:val="00847A01"/>
    <w:rsid w:val="00850028"/>
    <w:rsid w:val="0085313D"/>
    <w:rsid w:val="008532E3"/>
    <w:rsid w:val="00853FE4"/>
    <w:rsid w:val="008571AA"/>
    <w:rsid w:val="0085735B"/>
    <w:rsid w:val="00857530"/>
    <w:rsid w:val="0086081D"/>
    <w:rsid w:val="0086236F"/>
    <w:rsid w:val="00862516"/>
    <w:rsid w:val="00862531"/>
    <w:rsid w:val="00862FC0"/>
    <w:rsid w:val="008639E1"/>
    <w:rsid w:val="00863D61"/>
    <w:rsid w:val="00863D77"/>
    <w:rsid w:val="00864C3F"/>
    <w:rsid w:val="0086515A"/>
    <w:rsid w:val="00865798"/>
    <w:rsid w:val="008658C3"/>
    <w:rsid w:val="008660FE"/>
    <w:rsid w:val="00866941"/>
    <w:rsid w:val="00867F1C"/>
    <w:rsid w:val="00870790"/>
    <w:rsid w:val="008715AF"/>
    <w:rsid w:val="00873645"/>
    <w:rsid w:val="008755AA"/>
    <w:rsid w:val="0087560B"/>
    <w:rsid w:val="0087571F"/>
    <w:rsid w:val="00875F3F"/>
    <w:rsid w:val="00876650"/>
    <w:rsid w:val="0087744A"/>
    <w:rsid w:val="00877962"/>
    <w:rsid w:val="00877CCC"/>
    <w:rsid w:val="00877D91"/>
    <w:rsid w:val="008814C3"/>
    <w:rsid w:val="008817A2"/>
    <w:rsid w:val="00882718"/>
    <w:rsid w:val="008835C0"/>
    <w:rsid w:val="0088361E"/>
    <w:rsid w:val="008837B0"/>
    <w:rsid w:val="00883E5A"/>
    <w:rsid w:val="00887746"/>
    <w:rsid w:val="00887944"/>
    <w:rsid w:val="00892583"/>
    <w:rsid w:val="008928BB"/>
    <w:rsid w:val="008933FE"/>
    <w:rsid w:val="008934C2"/>
    <w:rsid w:val="008960AF"/>
    <w:rsid w:val="00897838"/>
    <w:rsid w:val="008A0D9D"/>
    <w:rsid w:val="008A0F49"/>
    <w:rsid w:val="008A2557"/>
    <w:rsid w:val="008A25BF"/>
    <w:rsid w:val="008A2FFA"/>
    <w:rsid w:val="008A437E"/>
    <w:rsid w:val="008A5283"/>
    <w:rsid w:val="008A65C2"/>
    <w:rsid w:val="008A6826"/>
    <w:rsid w:val="008A69F1"/>
    <w:rsid w:val="008B04D2"/>
    <w:rsid w:val="008B0E0E"/>
    <w:rsid w:val="008B1804"/>
    <w:rsid w:val="008B18C4"/>
    <w:rsid w:val="008B1DA9"/>
    <w:rsid w:val="008B1E3D"/>
    <w:rsid w:val="008B1FA8"/>
    <w:rsid w:val="008B214B"/>
    <w:rsid w:val="008B2BF8"/>
    <w:rsid w:val="008B2C32"/>
    <w:rsid w:val="008B32CE"/>
    <w:rsid w:val="008B6882"/>
    <w:rsid w:val="008B6A10"/>
    <w:rsid w:val="008B7BEE"/>
    <w:rsid w:val="008B7E45"/>
    <w:rsid w:val="008C248E"/>
    <w:rsid w:val="008C267A"/>
    <w:rsid w:val="008C2D84"/>
    <w:rsid w:val="008C5764"/>
    <w:rsid w:val="008C5D64"/>
    <w:rsid w:val="008D0B08"/>
    <w:rsid w:val="008D24EF"/>
    <w:rsid w:val="008D28C1"/>
    <w:rsid w:val="008D32D5"/>
    <w:rsid w:val="008D43D9"/>
    <w:rsid w:val="008D6D83"/>
    <w:rsid w:val="008E11DC"/>
    <w:rsid w:val="008E1355"/>
    <w:rsid w:val="008E16A8"/>
    <w:rsid w:val="008E1A0A"/>
    <w:rsid w:val="008E3AAA"/>
    <w:rsid w:val="008E3C5C"/>
    <w:rsid w:val="008E4E2F"/>
    <w:rsid w:val="008E5233"/>
    <w:rsid w:val="008E541D"/>
    <w:rsid w:val="008E5D9C"/>
    <w:rsid w:val="008E7B09"/>
    <w:rsid w:val="008E7F7E"/>
    <w:rsid w:val="008F03DD"/>
    <w:rsid w:val="008F143C"/>
    <w:rsid w:val="008F1682"/>
    <w:rsid w:val="008F21C6"/>
    <w:rsid w:val="008F31A6"/>
    <w:rsid w:val="008F6A89"/>
    <w:rsid w:val="008F7035"/>
    <w:rsid w:val="008F7895"/>
    <w:rsid w:val="00900891"/>
    <w:rsid w:val="00900A4B"/>
    <w:rsid w:val="00900E24"/>
    <w:rsid w:val="0090105F"/>
    <w:rsid w:val="00902BA0"/>
    <w:rsid w:val="009039D7"/>
    <w:rsid w:val="009040F2"/>
    <w:rsid w:val="00904180"/>
    <w:rsid w:val="009048BF"/>
    <w:rsid w:val="00905C94"/>
    <w:rsid w:val="009063FD"/>
    <w:rsid w:val="00906EAA"/>
    <w:rsid w:val="00910825"/>
    <w:rsid w:val="00910A74"/>
    <w:rsid w:val="00911240"/>
    <w:rsid w:val="00911456"/>
    <w:rsid w:val="0091306A"/>
    <w:rsid w:val="009137A1"/>
    <w:rsid w:val="00914AF3"/>
    <w:rsid w:val="00914DF2"/>
    <w:rsid w:val="00914F7C"/>
    <w:rsid w:val="00915F3C"/>
    <w:rsid w:val="009164F6"/>
    <w:rsid w:val="00916B0C"/>
    <w:rsid w:val="00917497"/>
    <w:rsid w:val="009178BA"/>
    <w:rsid w:val="009207AB"/>
    <w:rsid w:val="00923275"/>
    <w:rsid w:val="009235C1"/>
    <w:rsid w:val="009250DC"/>
    <w:rsid w:val="00925931"/>
    <w:rsid w:val="00926767"/>
    <w:rsid w:val="00926C07"/>
    <w:rsid w:val="009272BF"/>
    <w:rsid w:val="00930CCE"/>
    <w:rsid w:val="00931010"/>
    <w:rsid w:val="009312AA"/>
    <w:rsid w:val="009314C7"/>
    <w:rsid w:val="00931601"/>
    <w:rsid w:val="0093189B"/>
    <w:rsid w:val="00931C93"/>
    <w:rsid w:val="0093309B"/>
    <w:rsid w:val="0093374E"/>
    <w:rsid w:val="009337A0"/>
    <w:rsid w:val="00935237"/>
    <w:rsid w:val="00935900"/>
    <w:rsid w:val="0093682B"/>
    <w:rsid w:val="00937A47"/>
    <w:rsid w:val="00940596"/>
    <w:rsid w:val="009406BD"/>
    <w:rsid w:val="00941586"/>
    <w:rsid w:val="0094200A"/>
    <w:rsid w:val="0094266A"/>
    <w:rsid w:val="009427A7"/>
    <w:rsid w:val="009427EE"/>
    <w:rsid w:val="00943016"/>
    <w:rsid w:val="0094324F"/>
    <w:rsid w:val="0094374C"/>
    <w:rsid w:val="00944065"/>
    <w:rsid w:val="009447BE"/>
    <w:rsid w:val="00944B0E"/>
    <w:rsid w:val="009450E9"/>
    <w:rsid w:val="00945AD3"/>
    <w:rsid w:val="00945F40"/>
    <w:rsid w:val="009513E1"/>
    <w:rsid w:val="009520A5"/>
    <w:rsid w:val="009533A7"/>
    <w:rsid w:val="009540A4"/>
    <w:rsid w:val="009547B7"/>
    <w:rsid w:val="00954C71"/>
    <w:rsid w:val="009554DF"/>
    <w:rsid w:val="00957407"/>
    <w:rsid w:val="0095746A"/>
    <w:rsid w:val="00961E2F"/>
    <w:rsid w:val="009621C7"/>
    <w:rsid w:val="0096229F"/>
    <w:rsid w:val="009625EC"/>
    <w:rsid w:val="00965AD6"/>
    <w:rsid w:val="00965CEB"/>
    <w:rsid w:val="0096755D"/>
    <w:rsid w:val="00970030"/>
    <w:rsid w:val="009711AB"/>
    <w:rsid w:val="00972964"/>
    <w:rsid w:val="00972CDD"/>
    <w:rsid w:val="009746D7"/>
    <w:rsid w:val="00976040"/>
    <w:rsid w:val="00976156"/>
    <w:rsid w:val="0097621B"/>
    <w:rsid w:val="00976920"/>
    <w:rsid w:val="00977324"/>
    <w:rsid w:val="0098047B"/>
    <w:rsid w:val="00981FD2"/>
    <w:rsid w:val="00982A6C"/>
    <w:rsid w:val="0098312A"/>
    <w:rsid w:val="0098613F"/>
    <w:rsid w:val="009879B8"/>
    <w:rsid w:val="0099025C"/>
    <w:rsid w:val="0099111A"/>
    <w:rsid w:val="0099133D"/>
    <w:rsid w:val="00991BFD"/>
    <w:rsid w:val="009939D1"/>
    <w:rsid w:val="0099458F"/>
    <w:rsid w:val="0099497F"/>
    <w:rsid w:val="00994DBD"/>
    <w:rsid w:val="00995861"/>
    <w:rsid w:val="009961A7"/>
    <w:rsid w:val="00997C9E"/>
    <w:rsid w:val="00997F13"/>
    <w:rsid w:val="009A0C72"/>
    <w:rsid w:val="009A19C0"/>
    <w:rsid w:val="009A2896"/>
    <w:rsid w:val="009A74B4"/>
    <w:rsid w:val="009B112D"/>
    <w:rsid w:val="009B12EE"/>
    <w:rsid w:val="009B1C43"/>
    <w:rsid w:val="009B42F5"/>
    <w:rsid w:val="009B53BE"/>
    <w:rsid w:val="009B648D"/>
    <w:rsid w:val="009B661A"/>
    <w:rsid w:val="009B6942"/>
    <w:rsid w:val="009B7E5C"/>
    <w:rsid w:val="009C0A3E"/>
    <w:rsid w:val="009C0B03"/>
    <w:rsid w:val="009C41EA"/>
    <w:rsid w:val="009C4AFF"/>
    <w:rsid w:val="009C625D"/>
    <w:rsid w:val="009C67DD"/>
    <w:rsid w:val="009D163D"/>
    <w:rsid w:val="009D2973"/>
    <w:rsid w:val="009D33BB"/>
    <w:rsid w:val="009D39C1"/>
    <w:rsid w:val="009D4585"/>
    <w:rsid w:val="009D4D1D"/>
    <w:rsid w:val="009D5CA0"/>
    <w:rsid w:val="009D62C3"/>
    <w:rsid w:val="009D636A"/>
    <w:rsid w:val="009D7306"/>
    <w:rsid w:val="009D7AE2"/>
    <w:rsid w:val="009E193A"/>
    <w:rsid w:val="009E252E"/>
    <w:rsid w:val="009E3BF1"/>
    <w:rsid w:val="009E557F"/>
    <w:rsid w:val="009E6EAA"/>
    <w:rsid w:val="009E7C7D"/>
    <w:rsid w:val="009F04DC"/>
    <w:rsid w:val="009F077A"/>
    <w:rsid w:val="009F09E1"/>
    <w:rsid w:val="009F1435"/>
    <w:rsid w:val="009F29AB"/>
    <w:rsid w:val="009F3B10"/>
    <w:rsid w:val="009F4CF3"/>
    <w:rsid w:val="009F7683"/>
    <w:rsid w:val="00A001C3"/>
    <w:rsid w:val="00A008D7"/>
    <w:rsid w:val="00A00B9D"/>
    <w:rsid w:val="00A01D32"/>
    <w:rsid w:val="00A023A8"/>
    <w:rsid w:val="00A02DAF"/>
    <w:rsid w:val="00A02F93"/>
    <w:rsid w:val="00A04552"/>
    <w:rsid w:val="00A057DB"/>
    <w:rsid w:val="00A104A3"/>
    <w:rsid w:val="00A106E1"/>
    <w:rsid w:val="00A10CC6"/>
    <w:rsid w:val="00A12ED3"/>
    <w:rsid w:val="00A13DF1"/>
    <w:rsid w:val="00A13E3A"/>
    <w:rsid w:val="00A14772"/>
    <w:rsid w:val="00A149E6"/>
    <w:rsid w:val="00A14B6F"/>
    <w:rsid w:val="00A14E05"/>
    <w:rsid w:val="00A15AF5"/>
    <w:rsid w:val="00A15E68"/>
    <w:rsid w:val="00A16296"/>
    <w:rsid w:val="00A16A13"/>
    <w:rsid w:val="00A16C8D"/>
    <w:rsid w:val="00A16DF9"/>
    <w:rsid w:val="00A1742F"/>
    <w:rsid w:val="00A2104C"/>
    <w:rsid w:val="00A21892"/>
    <w:rsid w:val="00A2216D"/>
    <w:rsid w:val="00A225EC"/>
    <w:rsid w:val="00A230B5"/>
    <w:rsid w:val="00A236AA"/>
    <w:rsid w:val="00A23C2C"/>
    <w:rsid w:val="00A23ED6"/>
    <w:rsid w:val="00A244C7"/>
    <w:rsid w:val="00A249A6"/>
    <w:rsid w:val="00A24F55"/>
    <w:rsid w:val="00A250E1"/>
    <w:rsid w:val="00A25DF6"/>
    <w:rsid w:val="00A261AD"/>
    <w:rsid w:val="00A26839"/>
    <w:rsid w:val="00A27101"/>
    <w:rsid w:val="00A328AE"/>
    <w:rsid w:val="00A33DB2"/>
    <w:rsid w:val="00A34238"/>
    <w:rsid w:val="00A349ED"/>
    <w:rsid w:val="00A35585"/>
    <w:rsid w:val="00A360D6"/>
    <w:rsid w:val="00A3684D"/>
    <w:rsid w:val="00A379B2"/>
    <w:rsid w:val="00A415AE"/>
    <w:rsid w:val="00A42A28"/>
    <w:rsid w:val="00A43985"/>
    <w:rsid w:val="00A43C02"/>
    <w:rsid w:val="00A44465"/>
    <w:rsid w:val="00A445C1"/>
    <w:rsid w:val="00A44E0D"/>
    <w:rsid w:val="00A45226"/>
    <w:rsid w:val="00A46017"/>
    <w:rsid w:val="00A478D7"/>
    <w:rsid w:val="00A47EAF"/>
    <w:rsid w:val="00A5334C"/>
    <w:rsid w:val="00A53422"/>
    <w:rsid w:val="00A54260"/>
    <w:rsid w:val="00A54324"/>
    <w:rsid w:val="00A553EC"/>
    <w:rsid w:val="00A55C28"/>
    <w:rsid w:val="00A5612A"/>
    <w:rsid w:val="00A565E6"/>
    <w:rsid w:val="00A57573"/>
    <w:rsid w:val="00A609A1"/>
    <w:rsid w:val="00A6127D"/>
    <w:rsid w:val="00A613B2"/>
    <w:rsid w:val="00A6193F"/>
    <w:rsid w:val="00A61D68"/>
    <w:rsid w:val="00A63979"/>
    <w:rsid w:val="00A64624"/>
    <w:rsid w:val="00A65151"/>
    <w:rsid w:val="00A67296"/>
    <w:rsid w:val="00A713D6"/>
    <w:rsid w:val="00A727A6"/>
    <w:rsid w:val="00A732B2"/>
    <w:rsid w:val="00A73B02"/>
    <w:rsid w:val="00A75405"/>
    <w:rsid w:val="00A758D7"/>
    <w:rsid w:val="00A761EF"/>
    <w:rsid w:val="00A77134"/>
    <w:rsid w:val="00A77253"/>
    <w:rsid w:val="00A81172"/>
    <w:rsid w:val="00A81B93"/>
    <w:rsid w:val="00A81BCE"/>
    <w:rsid w:val="00A81C8B"/>
    <w:rsid w:val="00A822B8"/>
    <w:rsid w:val="00A833E3"/>
    <w:rsid w:val="00A83427"/>
    <w:rsid w:val="00A84928"/>
    <w:rsid w:val="00A849E8"/>
    <w:rsid w:val="00A84DA4"/>
    <w:rsid w:val="00A85632"/>
    <w:rsid w:val="00A86164"/>
    <w:rsid w:val="00A862C3"/>
    <w:rsid w:val="00A86BEB"/>
    <w:rsid w:val="00A86F10"/>
    <w:rsid w:val="00A90D6B"/>
    <w:rsid w:val="00A92272"/>
    <w:rsid w:val="00A92E7F"/>
    <w:rsid w:val="00A93A01"/>
    <w:rsid w:val="00A95071"/>
    <w:rsid w:val="00A965ED"/>
    <w:rsid w:val="00A96BB4"/>
    <w:rsid w:val="00A96FFE"/>
    <w:rsid w:val="00A97233"/>
    <w:rsid w:val="00A97810"/>
    <w:rsid w:val="00A97876"/>
    <w:rsid w:val="00AA01D4"/>
    <w:rsid w:val="00AA07A0"/>
    <w:rsid w:val="00AA0B54"/>
    <w:rsid w:val="00AA0F38"/>
    <w:rsid w:val="00AA1D21"/>
    <w:rsid w:val="00AA28C0"/>
    <w:rsid w:val="00AA2A72"/>
    <w:rsid w:val="00AA2DBA"/>
    <w:rsid w:val="00AA36BD"/>
    <w:rsid w:val="00AA4129"/>
    <w:rsid w:val="00AA5005"/>
    <w:rsid w:val="00AA52A7"/>
    <w:rsid w:val="00AA564E"/>
    <w:rsid w:val="00AA6360"/>
    <w:rsid w:val="00AA6417"/>
    <w:rsid w:val="00AA6DC6"/>
    <w:rsid w:val="00AB0DC4"/>
    <w:rsid w:val="00AB0DEC"/>
    <w:rsid w:val="00AB2356"/>
    <w:rsid w:val="00AB2A03"/>
    <w:rsid w:val="00AB2BB0"/>
    <w:rsid w:val="00AB2D43"/>
    <w:rsid w:val="00AB2DA9"/>
    <w:rsid w:val="00AB30FC"/>
    <w:rsid w:val="00AB38C9"/>
    <w:rsid w:val="00AB45DF"/>
    <w:rsid w:val="00AB5CFD"/>
    <w:rsid w:val="00AB6C95"/>
    <w:rsid w:val="00AB6E5C"/>
    <w:rsid w:val="00AB7076"/>
    <w:rsid w:val="00AB708E"/>
    <w:rsid w:val="00AC0713"/>
    <w:rsid w:val="00AC13D5"/>
    <w:rsid w:val="00AC1799"/>
    <w:rsid w:val="00AC1F82"/>
    <w:rsid w:val="00AC310A"/>
    <w:rsid w:val="00AC4088"/>
    <w:rsid w:val="00AC4B54"/>
    <w:rsid w:val="00AC5156"/>
    <w:rsid w:val="00AC5D94"/>
    <w:rsid w:val="00AC7013"/>
    <w:rsid w:val="00AD02C8"/>
    <w:rsid w:val="00AD046E"/>
    <w:rsid w:val="00AD0B2D"/>
    <w:rsid w:val="00AD4FFA"/>
    <w:rsid w:val="00AD6D9C"/>
    <w:rsid w:val="00AD7432"/>
    <w:rsid w:val="00AD7949"/>
    <w:rsid w:val="00AE05B1"/>
    <w:rsid w:val="00AE0AB8"/>
    <w:rsid w:val="00AE34DC"/>
    <w:rsid w:val="00AE3ECA"/>
    <w:rsid w:val="00AE4A7E"/>
    <w:rsid w:val="00AE59DC"/>
    <w:rsid w:val="00AE6C91"/>
    <w:rsid w:val="00AF053F"/>
    <w:rsid w:val="00AF06CA"/>
    <w:rsid w:val="00AF14C6"/>
    <w:rsid w:val="00AF1FED"/>
    <w:rsid w:val="00AF28B1"/>
    <w:rsid w:val="00AF34AE"/>
    <w:rsid w:val="00AF4B82"/>
    <w:rsid w:val="00AF61E0"/>
    <w:rsid w:val="00AF63EF"/>
    <w:rsid w:val="00B019F7"/>
    <w:rsid w:val="00B01BD6"/>
    <w:rsid w:val="00B01E56"/>
    <w:rsid w:val="00B0269F"/>
    <w:rsid w:val="00B0400D"/>
    <w:rsid w:val="00B0464A"/>
    <w:rsid w:val="00B10B97"/>
    <w:rsid w:val="00B10F1A"/>
    <w:rsid w:val="00B114A6"/>
    <w:rsid w:val="00B11E19"/>
    <w:rsid w:val="00B13CD2"/>
    <w:rsid w:val="00B142F0"/>
    <w:rsid w:val="00B17713"/>
    <w:rsid w:val="00B17736"/>
    <w:rsid w:val="00B178F6"/>
    <w:rsid w:val="00B21D77"/>
    <w:rsid w:val="00B22272"/>
    <w:rsid w:val="00B232A2"/>
    <w:rsid w:val="00B24987"/>
    <w:rsid w:val="00B24CE0"/>
    <w:rsid w:val="00B27639"/>
    <w:rsid w:val="00B27A82"/>
    <w:rsid w:val="00B302DD"/>
    <w:rsid w:val="00B30639"/>
    <w:rsid w:val="00B309C8"/>
    <w:rsid w:val="00B319C5"/>
    <w:rsid w:val="00B32C5A"/>
    <w:rsid w:val="00B32DEF"/>
    <w:rsid w:val="00B33D4C"/>
    <w:rsid w:val="00B34AFA"/>
    <w:rsid w:val="00B34CCE"/>
    <w:rsid w:val="00B36119"/>
    <w:rsid w:val="00B36144"/>
    <w:rsid w:val="00B368D1"/>
    <w:rsid w:val="00B36D8B"/>
    <w:rsid w:val="00B3719A"/>
    <w:rsid w:val="00B3754E"/>
    <w:rsid w:val="00B40358"/>
    <w:rsid w:val="00B403EA"/>
    <w:rsid w:val="00B40ECE"/>
    <w:rsid w:val="00B414AA"/>
    <w:rsid w:val="00B416E8"/>
    <w:rsid w:val="00B41A56"/>
    <w:rsid w:val="00B420C1"/>
    <w:rsid w:val="00B42F2E"/>
    <w:rsid w:val="00B43278"/>
    <w:rsid w:val="00B43AEE"/>
    <w:rsid w:val="00B43E94"/>
    <w:rsid w:val="00B43F0D"/>
    <w:rsid w:val="00B46FA1"/>
    <w:rsid w:val="00B47021"/>
    <w:rsid w:val="00B47614"/>
    <w:rsid w:val="00B50472"/>
    <w:rsid w:val="00B50C6C"/>
    <w:rsid w:val="00B51A00"/>
    <w:rsid w:val="00B5200D"/>
    <w:rsid w:val="00B52258"/>
    <w:rsid w:val="00B52C89"/>
    <w:rsid w:val="00B53F83"/>
    <w:rsid w:val="00B566BB"/>
    <w:rsid w:val="00B603AB"/>
    <w:rsid w:val="00B60664"/>
    <w:rsid w:val="00B6071F"/>
    <w:rsid w:val="00B613DF"/>
    <w:rsid w:val="00B6186D"/>
    <w:rsid w:val="00B62AC0"/>
    <w:rsid w:val="00B64211"/>
    <w:rsid w:val="00B65818"/>
    <w:rsid w:val="00B66CF7"/>
    <w:rsid w:val="00B67BD9"/>
    <w:rsid w:val="00B67D7B"/>
    <w:rsid w:val="00B7021C"/>
    <w:rsid w:val="00B70C2A"/>
    <w:rsid w:val="00B72F50"/>
    <w:rsid w:val="00B75930"/>
    <w:rsid w:val="00B75B0A"/>
    <w:rsid w:val="00B76C2F"/>
    <w:rsid w:val="00B80447"/>
    <w:rsid w:val="00B81E27"/>
    <w:rsid w:val="00B82D84"/>
    <w:rsid w:val="00B84524"/>
    <w:rsid w:val="00B8537A"/>
    <w:rsid w:val="00B8550C"/>
    <w:rsid w:val="00B858B7"/>
    <w:rsid w:val="00B85EFA"/>
    <w:rsid w:val="00B87352"/>
    <w:rsid w:val="00B87BDC"/>
    <w:rsid w:val="00B9101A"/>
    <w:rsid w:val="00B91ED1"/>
    <w:rsid w:val="00B92CBA"/>
    <w:rsid w:val="00B95933"/>
    <w:rsid w:val="00B96306"/>
    <w:rsid w:val="00B96971"/>
    <w:rsid w:val="00B97BB2"/>
    <w:rsid w:val="00BA07BB"/>
    <w:rsid w:val="00BA1343"/>
    <w:rsid w:val="00BA3C99"/>
    <w:rsid w:val="00BA5827"/>
    <w:rsid w:val="00BA59EF"/>
    <w:rsid w:val="00BA770C"/>
    <w:rsid w:val="00BB04AE"/>
    <w:rsid w:val="00BB05C4"/>
    <w:rsid w:val="00BB0E66"/>
    <w:rsid w:val="00BB24F5"/>
    <w:rsid w:val="00BB48B4"/>
    <w:rsid w:val="00BB62E4"/>
    <w:rsid w:val="00BB6949"/>
    <w:rsid w:val="00BB7CE4"/>
    <w:rsid w:val="00BC1566"/>
    <w:rsid w:val="00BC2630"/>
    <w:rsid w:val="00BC2766"/>
    <w:rsid w:val="00BC3BC3"/>
    <w:rsid w:val="00BC40AA"/>
    <w:rsid w:val="00BC41C8"/>
    <w:rsid w:val="00BC459A"/>
    <w:rsid w:val="00BC528D"/>
    <w:rsid w:val="00BC5389"/>
    <w:rsid w:val="00BC6CEC"/>
    <w:rsid w:val="00BC7AF8"/>
    <w:rsid w:val="00BD0541"/>
    <w:rsid w:val="00BD17C9"/>
    <w:rsid w:val="00BD24F0"/>
    <w:rsid w:val="00BD2887"/>
    <w:rsid w:val="00BD3D6A"/>
    <w:rsid w:val="00BD3E9C"/>
    <w:rsid w:val="00BD3F64"/>
    <w:rsid w:val="00BD5554"/>
    <w:rsid w:val="00BD5F24"/>
    <w:rsid w:val="00BD64AA"/>
    <w:rsid w:val="00BD6ED8"/>
    <w:rsid w:val="00BD79DB"/>
    <w:rsid w:val="00BD7B1A"/>
    <w:rsid w:val="00BD7DB1"/>
    <w:rsid w:val="00BE048E"/>
    <w:rsid w:val="00BE0D10"/>
    <w:rsid w:val="00BE1C4D"/>
    <w:rsid w:val="00BE295F"/>
    <w:rsid w:val="00BE3735"/>
    <w:rsid w:val="00BE3C61"/>
    <w:rsid w:val="00BE4C96"/>
    <w:rsid w:val="00BE4D4D"/>
    <w:rsid w:val="00BE605D"/>
    <w:rsid w:val="00BE7B68"/>
    <w:rsid w:val="00BF023F"/>
    <w:rsid w:val="00BF0FCD"/>
    <w:rsid w:val="00BF1976"/>
    <w:rsid w:val="00BF3911"/>
    <w:rsid w:val="00BF39D6"/>
    <w:rsid w:val="00BF6040"/>
    <w:rsid w:val="00BF63F8"/>
    <w:rsid w:val="00BF6439"/>
    <w:rsid w:val="00C0065C"/>
    <w:rsid w:val="00C02E9C"/>
    <w:rsid w:val="00C037DF"/>
    <w:rsid w:val="00C054C4"/>
    <w:rsid w:val="00C05F5E"/>
    <w:rsid w:val="00C06658"/>
    <w:rsid w:val="00C11196"/>
    <w:rsid w:val="00C12595"/>
    <w:rsid w:val="00C12E38"/>
    <w:rsid w:val="00C14634"/>
    <w:rsid w:val="00C1530D"/>
    <w:rsid w:val="00C16628"/>
    <w:rsid w:val="00C17ADE"/>
    <w:rsid w:val="00C208E1"/>
    <w:rsid w:val="00C20BC5"/>
    <w:rsid w:val="00C20D4F"/>
    <w:rsid w:val="00C20D84"/>
    <w:rsid w:val="00C21827"/>
    <w:rsid w:val="00C21D23"/>
    <w:rsid w:val="00C22127"/>
    <w:rsid w:val="00C22B3D"/>
    <w:rsid w:val="00C22C41"/>
    <w:rsid w:val="00C22CC7"/>
    <w:rsid w:val="00C2339D"/>
    <w:rsid w:val="00C2417A"/>
    <w:rsid w:val="00C244DC"/>
    <w:rsid w:val="00C24DE9"/>
    <w:rsid w:val="00C2507D"/>
    <w:rsid w:val="00C30925"/>
    <w:rsid w:val="00C315CD"/>
    <w:rsid w:val="00C32907"/>
    <w:rsid w:val="00C32BCA"/>
    <w:rsid w:val="00C33D08"/>
    <w:rsid w:val="00C349B2"/>
    <w:rsid w:val="00C356E8"/>
    <w:rsid w:val="00C3592D"/>
    <w:rsid w:val="00C36AF1"/>
    <w:rsid w:val="00C36F15"/>
    <w:rsid w:val="00C37265"/>
    <w:rsid w:val="00C40052"/>
    <w:rsid w:val="00C40DA5"/>
    <w:rsid w:val="00C41AF6"/>
    <w:rsid w:val="00C42B72"/>
    <w:rsid w:val="00C42F59"/>
    <w:rsid w:val="00C438CC"/>
    <w:rsid w:val="00C43C67"/>
    <w:rsid w:val="00C4459B"/>
    <w:rsid w:val="00C44A3C"/>
    <w:rsid w:val="00C4524B"/>
    <w:rsid w:val="00C4604A"/>
    <w:rsid w:val="00C477E8"/>
    <w:rsid w:val="00C50D1D"/>
    <w:rsid w:val="00C50FA8"/>
    <w:rsid w:val="00C51949"/>
    <w:rsid w:val="00C51FDF"/>
    <w:rsid w:val="00C55324"/>
    <w:rsid w:val="00C554A2"/>
    <w:rsid w:val="00C55588"/>
    <w:rsid w:val="00C55D6B"/>
    <w:rsid w:val="00C56EB5"/>
    <w:rsid w:val="00C5788A"/>
    <w:rsid w:val="00C6169C"/>
    <w:rsid w:val="00C62730"/>
    <w:rsid w:val="00C629AC"/>
    <w:rsid w:val="00C629EB"/>
    <w:rsid w:val="00C6319F"/>
    <w:rsid w:val="00C644CD"/>
    <w:rsid w:val="00C64C1D"/>
    <w:rsid w:val="00C65A52"/>
    <w:rsid w:val="00C661A9"/>
    <w:rsid w:val="00C679D0"/>
    <w:rsid w:val="00C67D53"/>
    <w:rsid w:val="00C70FD2"/>
    <w:rsid w:val="00C7266B"/>
    <w:rsid w:val="00C74377"/>
    <w:rsid w:val="00C744F4"/>
    <w:rsid w:val="00C7545F"/>
    <w:rsid w:val="00C77C4F"/>
    <w:rsid w:val="00C832A4"/>
    <w:rsid w:val="00C847BD"/>
    <w:rsid w:val="00C860C9"/>
    <w:rsid w:val="00C861D4"/>
    <w:rsid w:val="00C8787C"/>
    <w:rsid w:val="00C90B5C"/>
    <w:rsid w:val="00C90E0A"/>
    <w:rsid w:val="00C91093"/>
    <w:rsid w:val="00C920BC"/>
    <w:rsid w:val="00C92C85"/>
    <w:rsid w:val="00C92CB3"/>
    <w:rsid w:val="00C92E4E"/>
    <w:rsid w:val="00C94DB6"/>
    <w:rsid w:val="00C96D80"/>
    <w:rsid w:val="00CA1A64"/>
    <w:rsid w:val="00CA201D"/>
    <w:rsid w:val="00CA25DC"/>
    <w:rsid w:val="00CA31A7"/>
    <w:rsid w:val="00CA43D9"/>
    <w:rsid w:val="00CA5C6F"/>
    <w:rsid w:val="00CA6146"/>
    <w:rsid w:val="00CB0CE3"/>
    <w:rsid w:val="00CB1622"/>
    <w:rsid w:val="00CB1A9D"/>
    <w:rsid w:val="00CB22EB"/>
    <w:rsid w:val="00CB47DE"/>
    <w:rsid w:val="00CB62A9"/>
    <w:rsid w:val="00CB65A9"/>
    <w:rsid w:val="00CB6A78"/>
    <w:rsid w:val="00CB6B3B"/>
    <w:rsid w:val="00CC11A8"/>
    <w:rsid w:val="00CC3192"/>
    <w:rsid w:val="00CC37D1"/>
    <w:rsid w:val="00CC3B3C"/>
    <w:rsid w:val="00CC3DD2"/>
    <w:rsid w:val="00CC455D"/>
    <w:rsid w:val="00CC567A"/>
    <w:rsid w:val="00CC5D29"/>
    <w:rsid w:val="00CD0BD5"/>
    <w:rsid w:val="00CD1DA8"/>
    <w:rsid w:val="00CD29C6"/>
    <w:rsid w:val="00CD2AD1"/>
    <w:rsid w:val="00CD2EE6"/>
    <w:rsid w:val="00CD3513"/>
    <w:rsid w:val="00CD5408"/>
    <w:rsid w:val="00CD57E7"/>
    <w:rsid w:val="00CD5F51"/>
    <w:rsid w:val="00CD61C3"/>
    <w:rsid w:val="00CD6CC5"/>
    <w:rsid w:val="00CD6F33"/>
    <w:rsid w:val="00CE033E"/>
    <w:rsid w:val="00CE054F"/>
    <w:rsid w:val="00CE09B9"/>
    <w:rsid w:val="00CE110B"/>
    <w:rsid w:val="00CE1E00"/>
    <w:rsid w:val="00CE215C"/>
    <w:rsid w:val="00CE2221"/>
    <w:rsid w:val="00CE45A5"/>
    <w:rsid w:val="00CE4A9E"/>
    <w:rsid w:val="00CE4B8F"/>
    <w:rsid w:val="00CE5949"/>
    <w:rsid w:val="00CE5E76"/>
    <w:rsid w:val="00CE63F7"/>
    <w:rsid w:val="00CF077B"/>
    <w:rsid w:val="00CF07D1"/>
    <w:rsid w:val="00CF08D8"/>
    <w:rsid w:val="00CF0FA5"/>
    <w:rsid w:val="00CF364B"/>
    <w:rsid w:val="00CF3F77"/>
    <w:rsid w:val="00CF4235"/>
    <w:rsid w:val="00CF4C75"/>
    <w:rsid w:val="00CF542F"/>
    <w:rsid w:val="00CF6072"/>
    <w:rsid w:val="00CF6CB5"/>
    <w:rsid w:val="00D00B98"/>
    <w:rsid w:val="00D00C33"/>
    <w:rsid w:val="00D011A1"/>
    <w:rsid w:val="00D01B65"/>
    <w:rsid w:val="00D021B2"/>
    <w:rsid w:val="00D021BA"/>
    <w:rsid w:val="00D021D5"/>
    <w:rsid w:val="00D02639"/>
    <w:rsid w:val="00D0312E"/>
    <w:rsid w:val="00D051C8"/>
    <w:rsid w:val="00D05437"/>
    <w:rsid w:val="00D0560D"/>
    <w:rsid w:val="00D067B9"/>
    <w:rsid w:val="00D110AF"/>
    <w:rsid w:val="00D11CC4"/>
    <w:rsid w:val="00D12153"/>
    <w:rsid w:val="00D12E59"/>
    <w:rsid w:val="00D13436"/>
    <w:rsid w:val="00D13DF4"/>
    <w:rsid w:val="00D13F63"/>
    <w:rsid w:val="00D14256"/>
    <w:rsid w:val="00D14DD8"/>
    <w:rsid w:val="00D153DA"/>
    <w:rsid w:val="00D15F02"/>
    <w:rsid w:val="00D15F63"/>
    <w:rsid w:val="00D23E3B"/>
    <w:rsid w:val="00D25962"/>
    <w:rsid w:val="00D25FC7"/>
    <w:rsid w:val="00D27B17"/>
    <w:rsid w:val="00D27DA7"/>
    <w:rsid w:val="00D305A5"/>
    <w:rsid w:val="00D3381E"/>
    <w:rsid w:val="00D33E93"/>
    <w:rsid w:val="00D34F37"/>
    <w:rsid w:val="00D35A70"/>
    <w:rsid w:val="00D3666F"/>
    <w:rsid w:val="00D36F06"/>
    <w:rsid w:val="00D40203"/>
    <w:rsid w:val="00D40AB6"/>
    <w:rsid w:val="00D4146E"/>
    <w:rsid w:val="00D42115"/>
    <w:rsid w:val="00D42F42"/>
    <w:rsid w:val="00D43FE6"/>
    <w:rsid w:val="00D44035"/>
    <w:rsid w:val="00D44368"/>
    <w:rsid w:val="00D452C4"/>
    <w:rsid w:val="00D45D81"/>
    <w:rsid w:val="00D45E51"/>
    <w:rsid w:val="00D4663E"/>
    <w:rsid w:val="00D468A8"/>
    <w:rsid w:val="00D46F90"/>
    <w:rsid w:val="00D472A2"/>
    <w:rsid w:val="00D478FE"/>
    <w:rsid w:val="00D50747"/>
    <w:rsid w:val="00D507B1"/>
    <w:rsid w:val="00D5080E"/>
    <w:rsid w:val="00D515C0"/>
    <w:rsid w:val="00D515D6"/>
    <w:rsid w:val="00D525D5"/>
    <w:rsid w:val="00D53904"/>
    <w:rsid w:val="00D544EF"/>
    <w:rsid w:val="00D546E0"/>
    <w:rsid w:val="00D54938"/>
    <w:rsid w:val="00D5580F"/>
    <w:rsid w:val="00D5608E"/>
    <w:rsid w:val="00D5657D"/>
    <w:rsid w:val="00D56D55"/>
    <w:rsid w:val="00D56E69"/>
    <w:rsid w:val="00D57486"/>
    <w:rsid w:val="00D5752F"/>
    <w:rsid w:val="00D57B32"/>
    <w:rsid w:val="00D614F2"/>
    <w:rsid w:val="00D619A0"/>
    <w:rsid w:val="00D61EC1"/>
    <w:rsid w:val="00D620A7"/>
    <w:rsid w:val="00D62FFD"/>
    <w:rsid w:val="00D63F81"/>
    <w:rsid w:val="00D64103"/>
    <w:rsid w:val="00D6426D"/>
    <w:rsid w:val="00D64FC5"/>
    <w:rsid w:val="00D650ED"/>
    <w:rsid w:val="00D65577"/>
    <w:rsid w:val="00D70381"/>
    <w:rsid w:val="00D70594"/>
    <w:rsid w:val="00D71D53"/>
    <w:rsid w:val="00D72435"/>
    <w:rsid w:val="00D745D9"/>
    <w:rsid w:val="00D750F0"/>
    <w:rsid w:val="00D759E2"/>
    <w:rsid w:val="00D75A5D"/>
    <w:rsid w:val="00D77963"/>
    <w:rsid w:val="00D80FB8"/>
    <w:rsid w:val="00D82290"/>
    <w:rsid w:val="00D82D40"/>
    <w:rsid w:val="00D833D1"/>
    <w:rsid w:val="00D83A06"/>
    <w:rsid w:val="00D83A54"/>
    <w:rsid w:val="00D83F2A"/>
    <w:rsid w:val="00D85A13"/>
    <w:rsid w:val="00D8668D"/>
    <w:rsid w:val="00D877AF"/>
    <w:rsid w:val="00D87D1F"/>
    <w:rsid w:val="00D9059B"/>
    <w:rsid w:val="00D905FE"/>
    <w:rsid w:val="00D9097C"/>
    <w:rsid w:val="00D91917"/>
    <w:rsid w:val="00D91999"/>
    <w:rsid w:val="00D91A58"/>
    <w:rsid w:val="00D91C3F"/>
    <w:rsid w:val="00D91E27"/>
    <w:rsid w:val="00D91EDF"/>
    <w:rsid w:val="00D924AD"/>
    <w:rsid w:val="00D92A5B"/>
    <w:rsid w:val="00D92BFD"/>
    <w:rsid w:val="00D92DAB"/>
    <w:rsid w:val="00D9573A"/>
    <w:rsid w:val="00D964D1"/>
    <w:rsid w:val="00D96B59"/>
    <w:rsid w:val="00D97FA8"/>
    <w:rsid w:val="00DA1233"/>
    <w:rsid w:val="00DA387C"/>
    <w:rsid w:val="00DA38A8"/>
    <w:rsid w:val="00DA3CAC"/>
    <w:rsid w:val="00DA3DD5"/>
    <w:rsid w:val="00DA4CE8"/>
    <w:rsid w:val="00DA54C6"/>
    <w:rsid w:val="00DA679F"/>
    <w:rsid w:val="00DB0A2B"/>
    <w:rsid w:val="00DB1020"/>
    <w:rsid w:val="00DB1A12"/>
    <w:rsid w:val="00DB29B2"/>
    <w:rsid w:val="00DB2A0E"/>
    <w:rsid w:val="00DB2B7F"/>
    <w:rsid w:val="00DB4152"/>
    <w:rsid w:val="00DB50D4"/>
    <w:rsid w:val="00DB5876"/>
    <w:rsid w:val="00DB5C93"/>
    <w:rsid w:val="00DB67D2"/>
    <w:rsid w:val="00DB6EA2"/>
    <w:rsid w:val="00DB7170"/>
    <w:rsid w:val="00DB7D7D"/>
    <w:rsid w:val="00DC0147"/>
    <w:rsid w:val="00DC26D6"/>
    <w:rsid w:val="00DC31DC"/>
    <w:rsid w:val="00DC6808"/>
    <w:rsid w:val="00DC7B6F"/>
    <w:rsid w:val="00DD0E89"/>
    <w:rsid w:val="00DD17AC"/>
    <w:rsid w:val="00DD2629"/>
    <w:rsid w:val="00DD4621"/>
    <w:rsid w:val="00DD4637"/>
    <w:rsid w:val="00DD523C"/>
    <w:rsid w:val="00DD6786"/>
    <w:rsid w:val="00DD67A8"/>
    <w:rsid w:val="00DD6D34"/>
    <w:rsid w:val="00DE0D13"/>
    <w:rsid w:val="00DE0E7D"/>
    <w:rsid w:val="00DE1818"/>
    <w:rsid w:val="00DE1BB9"/>
    <w:rsid w:val="00DE22B9"/>
    <w:rsid w:val="00DE2B70"/>
    <w:rsid w:val="00DE3BC8"/>
    <w:rsid w:val="00DE51B9"/>
    <w:rsid w:val="00DE51CC"/>
    <w:rsid w:val="00DE61B5"/>
    <w:rsid w:val="00DE7102"/>
    <w:rsid w:val="00DE7F82"/>
    <w:rsid w:val="00DF0286"/>
    <w:rsid w:val="00DF09D3"/>
    <w:rsid w:val="00DF1474"/>
    <w:rsid w:val="00DF1AC5"/>
    <w:rsid w:val="00DF1C25"/>
    <w:rsid w:val="00DF3CB6"/>
    <w:rsid w:val="00DF52B5"/>
    <w:rsid w:val="00DF5672"/>
    <w:rsid w:val="00DF5D3D"/>
    <w:rsid w:val="00DF62CE"/>
    <w:rsid w:val="00DF69B4"/>
    <w:rsid w:val="00E00008"/>
    <w:rsid w:val="00E00AAA"/>
    <w:rsid w:val="00E00D53"/>
    <w:rsid w:val="00E0117E"/>
    <w:rsid w:val="00E013D6"/>
    <w:rsid w:val="00E0277D"/>
    <w:rsid w:val="00E02D42"/>
    <w:rsid w:val="00E040DA"/>
    <w:rsid w:val="00E0480A"/>
    <w:rsid w:val="00E04C06"/>
    <w:rsid w:val="00E04EA5"/>
    <w:rsid w:val="00E04ECA"/>
    <w:rsid w:val="00E06D8B"/>
    <w:rsid w:val="00E104DB"/>
    <w:rsid w:val="00E110E4"/>
    <w:rsid w:val="00E11C9E"/>
    <w:rsid w:val="00E11E5E"/>
    <w:rsid w:val="00E12831"/>
    <w:rsid w:val="00E136C1"/>
    <w:rsid w:val="00E139BF"/>
    <w:rsid w:val="00E148BE"/>
    <w:rsid w:val="00E15769"/>
    <w:rsid w:val="00E15F3D"/>
    <w:rsid w:val="00E20177"/>
    <w:rsid w:val="00E221BD"/>
    <w:rsid w:val="00E24323"/>
    <w:rsid w:val="00E25104"/>
    <w:rsid w:val="00E255CD"/>
    <w:rsid w:val="00E262E8"/>
    <w:rsid w:val="00E2640C"/>
    <w:rsid w:val="00E26CDF"/>
    <w:rsid w:val="00E270A3"/>
    <w:rsid w:val="00E27BF0"/>
    <w:rsid w:val="00E3003B"/>
    <w:rsid w:val="00E3074B"/>
    <w:rsid w:val="00E341A5"/>
    <w:rsid w:val="00E3477A"/>
    <w:rsid w:val="00E347DA"/>
    <w:rsid w:val="00E34A27"/>
    <w:rsid w:val="00E365BA"/>
    <w:rsid w:val="00E36B0D"/>
    <w:rsid w:val="00E37489"/>
    <w:rsid w:val="00E37D78"/>
    <w:rsid w:val="00E4057F"/>
    <w:rsid w:val="00E40BD8"/>
    <w:rsid w:val="00E42A64"/>
    <w:rsid w:val="00E43609"/>
    <w:rsid w:val="00E4472F"/>
    <w:rsid w:val="00E44C13"/>
    <w:rsid w:val="00E4549E"/>
    <w:rsid w:val="00E45A16"/>
    <w:rsid w:val="00E46304"/>
    <w:rsid w:val="00E46591"/>
    <w:rsid w:val="00E47FAA"/>
    <w:rsid w:val="00E5023D"/>
    <w:rsid w:val="00E50830"/>
    <w:rsid w:val="00E51917"/>
    <w:rsid w:val="00E5235E"/>
    <w:rsid w:val="00E534EC"/>
    <w:rsid w:val="00E53DA0"/>
    <w:rsid w:val="00E53ECB"/>
    <w:rsid w:val="00E55854"/>
    <w:rsid w:val="00E55D5D"/>
    <w:rsid w:val="00E5743D"/>
    <w:rsid w:val="00E57489"/>
    <w:rsid w:val="00E60604"/>
    <w:rsid w:val="00E6087B"/>
    <w:rsid w:val="00E60F06"/>
    <w:rsid w:val="00E62772"/>
    <w:rsid w:val="00E63B99"/>
    <w:rsid w:val="00E6529B"/>
    <w:rsid w:val="00E663FE"/>
    <w:rsid w:val="00E66AAF"/>
    <w:rsid w:val="00E671AB"/>
    <w:rsid w:val="00E67291"/>
    <w:rsid w:val="00E67492"/>
    <w:rsid w:val="00E6771A"/>
    <w:rsid w:val="00E67DCC"/>
    <w:rsid w:val="00E7264E"/>
    <w:rsid w:val="00E731FD"/>
    <w:rsid w:val="00E73E0E"/>
    <w:rsid w:val="00E74A02"/>
    <w:rsid w:val="00E74B44"/>
    <w:rsid w:val="00E74FAC"/>
    <w:rsid w:val="00E75BB1"/>
    <w:rsid w:val="00E76080"/>
    <w:rsid w:val="00E76A3A"/>
    <w:rsid w:val="00E76B38"/>
    <w:rsid w:val="00E772A1"/>
    <w:rsid w:val="00E77BB8"/>
    <w:rsid w:val="00E8187B"/>
    <w:rsid w:val="00E8242B"/>
    <w:rsid w:val="00E8295B"/>
    <w:rsid w:val="00E84BAA"/>
    <w:rsid w:val="00E84DAE"/>
    <w:rsid w:val="00E85AE7"/>
    <w:rsid w:val="00E85DC1"/>
    <w:rsid w:val="00E86D4D"/>
    <w:rsid w:val="00E919AC"/>
    <w:rsid w:val="00E92ACC"/>
    <w:rsid w:val="00E93A18"/>
    <w:rsid w:val="00E940A1"/>
    <w:rsid w:val="00E96583"/>
    <w:rsid w:val="00E96CE7"/>
    <w:rsid w:val="00E976AD"/>
    <w:rsid w:val="00E97939"/>
    <w:rsid w:val="00EA042A"/>
    <w:rsid w:val="00EA136B"/>
    <w:rsid w:val="00EA294F"/>
    <w:rsid w:val="00EA2D0D"/>
    <w:rsid w:val="00EA3D54"/>
    <w:rsid w:val="00EA51E8"/>
    <w:rsid w:val="00EA69B9"/>
    <w:rsid w:val="00EA6AC2"/>
    <w:rsid w:val="00EA6E7B"/>
    <w:rsid w:val="00EB13FF"/>
    <w:rsid w:val="00EB2954"/>
    <w:rsid w:val="00EB2FD4"/>
    <w:rsid w:val="00EB39E1"/>
    <w:rsid w:val="00EB4D29"/>
    <w:rsid w:val="00EB54DA"/>
    <w:rsid w:val="00EB5FC1"/>
    <w:rsid w:val="00EB73AC"/>
    <w:rsid w:val="00EB7994"/>
    <w:rsid w:val="00EC0CA0"/>
    <w:rsid w:val="00EC2652"/>
    <w:rsid w:val="00EC2E89"/>
    <w:rsid w:val="00EC36E9"/>
    <w:rsid w:val="00EC43EA"/>
    <w:rsid w:val="00EC59AE"/>
    <w:rsid w:val="00EC5EB7"/>
    <w:rsid w:val="00EC6478"/>
    <w:rsid w:val="00EC64E9"/>
    <w:rsid w:val="00EC6E5D"/>
    <w:rsid w:val="00EC7168"/>
    <w:rsid w:val="00EC7A9C"/>
    <w:rsid w:val="00ED0A0E"/>
    <w:rsid w:val="00ED1356"/>
    <w:rsid w:val="00ED192D"/>
    <w:rsid w:val="00ED1D7B"/>
    <w:rsid w:val="00ED48EF"/>
    <w:rsid w:val="00ED49E4"/>
    <w:rsid w:val="00ED678D"/>
    <w:rsid w:val="00ED6CAC"/>
    <w:rsid w:val="00ED700E"/>
    <w:rsid w:val="00EE0E87"/>
    <w:rsid w:val="00EE173F"/>
    <w:rsid w:val="00EE1A73"/>
    <w:rsid w:val="00EE2361"/>
    <w:rsid w:val="00EE2856"/>
    <w:rsid w:val="00EE3232"/>
    <w:rsid w:val="00EE372D"/>
    <w:rsid w:val="00EE374A"/>
    <w:rsid w:val="00EE5397"/>
    <w:rsid w:val="00EE5B1D"/>
    <w:rsid w:val="00EE5B50"/>
    <w:rsid w:val="00EE7455"/>
    <w:rsid w:val="00EE7D92"/>
    <w:rsid w:val="00EF435A"/>
    <w:rsid w:val="00EF46D6"/>
    <w:rsid w:val="00EF5D8A"/>
    <w:rsid w:val="00EF6424"/>
    <w:rsid w:val="00EF65F9"/>
    <w:rsid w:val="00EF747C"/>
    <w:rsid w:val="00F00057"/>
    <w:rsid w:val="00F00970"/>
    <w:rsid w:val="00F0117D"/>
    <w:rsid w:val="00F01269"/>
    <w:rsid w:val="00F015BF"/>
    <w:rsid w:val="00F0262D"/>
    <w:rsid w:val="00F049ED"/>
    <w:rsid w:val="00F0541B"/>
    <w:rsid w:val="00F05DF9"/>
    <w:rsid w:val="00F05E7F"/>
    <w:rsid w:val="00F07361"/>
    <w:rsid w:val="00F074A2"/>
    <w:rsid w:val="00F07589"/>
    <w:rsid w:val="00F101FB"/>
    <w:rsid w:val="00F10ABC"/>
    <w:rsid w:val="00F11078"/>
    <w:rsid w:val="00F11DF6"/>
    <w:rsid w:val="00F12F29"/>
    <w:rsid w:val="00F139E8"/>
    <w:rsid w:val="00F14018"/>
    <w:rsid w:val="00F16DE1"/>
    <w:rsid w:val="00F16F5F"/>
    <w:rsid w:val="00F20BEC"/>
    <w:rsid w:val="00F20C9F"/>
    <w:rsid w:val="00F21076"/>
    <w:rsid w:val="00F2155B"/>
    <w:rsid w:val="00F24A59"/>
    <w:rsid w:val="00F25EC4"/>
    <w:rsid w:val="00F261C7"/>
    <w:rsid w:val="00F26336"/>
    <w:rsid w:val="00F26ABF"/>
    <w:rsid w:val="00F26B97"/>
    <w:rsid w:val="00F27735"/>
    <w:rsid w:val="00F27AE7"/>
    <w:rsid w:val="00F315EA"/>
    <w:rsid w:val="00F31AEA"/>
    <w:rsid w:val="00F31C07"/>
    <w:rsid w:val="00F31D2D"/>
    <w:rsid w:val="00F33298"/>
    <w:rsid w:val="00F33C2C"/>
    <w:rsid w:val="00F35701"/>
    <w:rsid w:val="00F35B8B"/>
    <w:rsid w:val="00F35D15"/>
    <w:rsid w:val="00F36F94"/>
    <w:rsid w:val="00F3750E"/>
    <w:rsid w:val="00F416B9"/>
    <w:rsid w:val="00F42A07"/>
    <w:rsid w:val="00F42E6C"/>
    <w:rsid w:val="00F42F60"/>
    <w:rsid w:val="00F4396E"/>
    <w:rsid w:val="00F44404"/>
    <w:rsid w:val="00F47E60"/>
    <w:rsid w:val="00F5036E"/>
    <w:rsid w:val="00F50D57"/>
    <w:rsid w:val="00F51C38"/>
    <w:rsid w:val="00F52EFF"/>
    <w:rsid w:val="00F53666"/>
    <w:rsid w:val="00F545DF"/>
    <w:rsid w:val="00F55110"/>
    <w:rsid w:val="00F60343"/>
    <w:rsid w:val="00F60A22"/>
    <w:rsid w:val="00F61430"/>
    <w:rsid w:val="00F61520"/>
    <w:rsid w:val="00F61659"/>
    <w:rsid w:val="00F64D38"/>
    <w:rsid w:val="00F6715D"/>
    <w:rsid w:val="00F67B57"/>
    <w:rsid w:val="00F67EAA"/>
    <w:rsid w:val="00F67EDF"/>
    <w:rsid w:val="00F7013F"/>
    <w:rsid w:val="00F7062E"/>
    <w:rsid w:val="00F7076F"/>
    <w:rsid w:val="00F7296A"/>
    <w:rsid w:val="00F72DEA"/>
    <w:rsid w:val="00F732AB"/>
    <w:rsid w:val="00F73D32"/>
    <w:rsid w:val="00F73D9A"/>
    <w:rsid w:val="00F73E7D"/>
    <w:rsid w:val="00F74AD5"/>
    <w:rsid w:val="00F77009"/>
    <w:rsid w:val="00F808BD"/>
    <w:rsid w:val="00F8195B"/>
    <w:rsid w:val="00F826AE"/>
    <w:rsid w:val="00F82BA1"/>
    <w:rsid w:val="00F835C2"/>
    <w:rsid w:val="00F83FA3"/>
    <w:rsid w:val="00F8449C"/>
    <w:rsid w:val="00F85AAA"/>
    <w:rsid w:val="00F87805"/>
    <w:rsid w:val="00F929F8"/>
    <w:rsid w:val="00F93145"/>
    <w:rsid w:val="00F94312"/>
    <w:rsid w:val="00F947B9"/>
    <w:rsid w:val="00F94B77"/>
    <w:rsid w:val="00F9586D"/>
    <w:rsid w:val="00F95E8F"/>
    <w:rsid w:val="00F95F96"/>
    <w:rsid w:val="00F95FE1"/>
    <w:rsid w:val="00FA0033"/>
    <w:rsid w:val="00FA006D"/>
    <w:rsid w:val="00FA0C12"/>
    <w:rsid w:val="00FA286A"/>
    <w:rsid w:val="00FA2C75"/>
    <w:rsid w:val="00FA330A"/>
    <w:rsid w:val="00FA357C"/>
    <w:rsid w:val="00FA3634"/>
    <w:rsid w:val="00FA46DF"/>
    <w:rsid w:val="00FA4CF5"/>
    <w:rsid w:val="00FA6229"/>
    <w:rsid w:val="00FA63BA"/>
    <w:rsid w:val="00FA76B2"/>
    <w:rsid w:val="00FB07DD"/>
    <w:rsid w:val="00FB10B9"/>
    <w:rsid w:val="00FB1818"/>
    <w:rsid w:val="00FB25B5"/>
    <w:rsid w:val="00FB27D1"/>
    <w:rsid w:val="00FB30C6"/>
    <w:rsid w:val="00FB3F98"/>
    <w:rsid w:val="00FB422B"/>
    <w:rsid w:val="00FB48AC"/>
    <w:rsid w:val="00FB59B4"/>
    <w:rsid w:val="00FB5FBD"/>
    <w:rsid w:val="00FB60C0"/>
    <w:rsid w:val="00FB6D5C"/>
    <w:rsid w:val="00FB7B50"/>
    <w:rsid w:val="00FB7D3A"/>
    <w:rsid w:val="00FC07F7"/>
    <w:rsid w:val="00FC279A"/>
    <w:rsid w:val="00FC336F"/>
    <w:rsid w:val="00FC3C74"/>
    <w:rsid w:val="00FC4159"/>
    <w:rsid w:val="00FC7BFD"/>
    <w:rsid w:val="00FC7C9B"/>
    <w:rsid w:val="00FC7D6B"/>
    <w:rsid w:val="00FD1B24"/>
    <w:rsid w:val="00FD1F6E"/>
    <w:rsid w:val="00FD21CB"/>
    <w:rsid w:val="00FD2F08"/>
    <w:rsid w:val="00FD2FDB"/>
    <w:rsid w:val="00FD4485"/>
    <w:rsid w:val="00FD454A"/>
    <w:rsid w:val="00FD52F5"/>
    <w:rsid w:val="00FD5E8F"/>
    <w:rsid w:val="00FD7BA4"/>
    <w:rsid w:val="00FD7DD6"/>
    <w:rsid w:val="00FE5B55"/>
    <w:rsid w:val="00FE62FE"/>
    <w:rsid w:val="00FF0F6B"/>
    <w:rsid w:val="00FF24F9"/>
    <w:rsid w:val="00FF2F5F"/>
    <w:rsid w:val="00FF4324"/>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uiPriority="99" w:qFormat="1"/>
    <w:lsdException w:name="Body Text Indent" w:uiPriority="99"/>
    <w:lsdException w:name="Subtitle" w:qFormat="1"/>
    <w:lsdException w:name="Hyperlink" w:uiPriority="99"/>
    <w:lsdException w:name="FollowedHyperlink" w:uiPriority="99"/>
    <w:lsdException w:name="Strong"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39F8"/>
    <w:rPr>
      <w:b/>
      <w:i/>
      <w:sz w:val="28"/>
      <w:lang w:val="pt-BR" w:eastAsia="pt-BR" w:bidi="ar-SA"/>
    </w:rPr>
  </w:style>
  <w:style w:type="character" w:customStyle="1" w:styleId="Ttulo2Char">
    <w:name w:val="Título 2 Char"/>
    <w:basedOn w:val="Fontepargpadro"/>
    <w:link w:val="Ttulo2"/>
    <w:rsid w:val="00154DA2"/>
    <w:rPr>
      <w:b/>
    </w:rPr>
  </w:style>
  <w:style w:type="character" w:customStyle="1" w:styleId="Ttulo3Char">
    <w:name w:val="Título 3 Char"/>
    <w:basedOn w:val="Fontepargpadro"/>
    <w:link w:val="Ttulo3"/>
    <w:rsid w:val="00154DA2"/>
    <w:rPr>
      <w:b/>
      <w:sz w:val="24"/>
    </w:rPr>
  </w:style>
  <w:style w:type="character" w:customStyle="1" w:styleId="Ttulo4Char">
    <w:name w:val="Título 4 Char"/>
    <w:basedOn w:val="Fontepargpadro"/>
    <w:link w:val="Ttulo4"/>
    <w:rsid w:val="00D021BA"/>
    <w:rPr>
      <w:b/>
      <w:sz w:val="24"/>
      <w:lang w:val="pt-BR" w:eastAsia="pt-BR" w:bidi="ar-SA"/>
    </w:rPr>
  </w:style>
  <w:style w:type="character" w:customStyle="1" w:styleId="Ttulo5Char">
    <w:name w:val="Título 5 Char"/>
    <w:basedOn w:val="Fontepargpadro"/>
    <w:link w:val="Ttulo5"/>
    <w:rsid w:val="00636D91"/>
    <w:rPr>
      <w:sz w:val="24"/>
    </w:rPr>
  </w:style>
  <w:style w:type="character" w:customStyle="1" w:styleId="Ttulo6Char">
    <w:name w:val="Título 6 Char"/>
    <w:basedOn w:val="Fontepargpadro"/>
    <w:link w:val="Ttulo6"/>
    <w:rsid w:val="00D021BA"/>
    <w:rPr>
      <w:sz w:val="24"/>
      <w:lang w:val="pt-BR" w:eastAsia="pt-BR" w:bidi="ar-SA"/>
    </w:rPr>
  </w:style>
  <w:style w:type="character" w:customStyle="1" w:styleId="Ttulo7Char">
    <w:name w:val="Título 7 Char"/>
    <w:basedOn w:val="Fontepargpadro"/>
    <w:link w:val="Ttulo7"/>
    <w:rsid w:val="00154DA2"/>
    <w:rPr>
      <w:rFonts w:ascii="Arial" w:hAnsi="Arial" w:cs="Arial"/>
      <w:b/>
      <w:bCs/>
      <w:sz w:val="22"/>
    </w:rPr>
  </w:style>
  <w:style w:type="character" w:customStyle="1" w:styleId="Ttulo8Char">
    <w:name w:val="Título 8 Char"/>
    <w:basedOn w:val="Fontepargpadro"/>
    <w:link w:val="Ttulo8"/>
    <w:rsid w:val="00154DA2"/>
    <w:rPr>
      <w:b/>
      <w:sz w:val="24"/>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Header Char,Char Char Char Char Char Char Char"/>
    <w:basedOn w:val="Normal"/>
    <w:link w:val="CabealhoChar"/>
    <w:rsid w:val="006A110B"/>
    <w:pPr>
      <w:tabs>
        <w:tab w:val="center" w:pos="4419"/>
        <w:tab w:val="right" w:pos="8838"/>
      </w:tabs>
    </w:pPr>
  </w:style>
  <w:style w:type="character" w:customStyle="1" w:styleId="CabealhoChar">
    <w:name w:val="Cabeçalho Char"/>
    <w:aliases w:val="hd Char,he Char,Cabeçalho superior Char1,Heading 1a Char1,encabezado Char,Header Char Char Char,Header Char Char1,Char Char Char Char Char Char Char Char"/>
    <w:basedOn w:val="Fontepargpadro"/>
    <w:link w:val="Cabealho"/>
    <w:rsid w:val="00A64624"/>
    <w:rPr>
      <w:lang w:val="pt-BR" w:eastAsia="pt-BR" w:bidi="ar-SA"/>
    </w:rPr>
  </w:style>
  <w:style w:type="paragraph" w:styleId="Rodap">
    <w:name w:val="footer"/>
    <w:aliases w:val=" Char,Char Char"/>
    <w:basedOn w:val="Normal"/>
    <w:link w:val="RodapChar"/>
    <w:rsid w:val="006A110B"/>
    <w:pPr>
      <w:tabs>
        <w:tab w:val="center" w:pos="4419"/>
        <w:tab w:val="right" w:pos="8838"/>
      </w:tabs>
    </w:pPr>
  </w:style>
  <w:style w:type="character" w:customStyle="1" w:styleId="RodapChar">
    <w:name w:val="Rodapé Char"/>
    <w:aliases w:val=" Char Char,Char Char Char"/>
    <w:basedOn w:val="Fontepargpadro"/>
    <w:link w:val="Rodap"/>
    <w:rsid w:val="00CC455D"/>
    <w:rPr>
      <w:lang w:val="pt-BR" w:eastAsia="pt-BR" w:bidi="ar-SA"/>
    </w:rPr>
  </w:style>
  <w:style w:type="paragraph" w:customStyle="1" w:styleId="p1">
    <w:name w:val="p1"/>
    <w:basedOn w:val="Normal"/>
    <w:rsid w:val="00185929"/>
    <w:pPr>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rsid w:val="00185929"/>
    <w:pPr>
      <w:ind w:firstLine="1418"/>
      <w:jc w:val="both"/>
    </w:pPr>
    <w:rPr>
      <w:sz w:val="24"/>
    </w:rPr>
  </w:style>
  <w:style w:type="character" w:customStyle="1" w:styleId="Recuodecorpodetexto2Char">
    <w:name w:val="Recuo de corpo de texto 2 Char"/>
    <w:link w:val="Recuodecorpodetexto2"/>
    <w:rsid w:val="00C64C1D"/>
    <w:rPr>
      <w:sz w:val="24"/>
    </w:rPr>
  </w:style>
  <w:style w:type="paragraph" w:styleId="Recuodecorpodetexto">
    <w:name w:val="Body Text Indent"/>
    <w:basedOn w:val="Normal"/>
    <w:link w:val="RecuodecorpodetextoChar"/>
    <w:uiPriority w:val="99"/>
    <w:rsid w:val="00185929"/>
    <w:pPr>
      <w:jc w:val="center"/>
    </w:pPr>
    <w:rPr>
      <w:b/>
      <w:sz w:val="24"/>
    </w:rPr>
  </w:style>
  <w:style w:type="character" w:customStyle="1" w:styleId="RecuodecorpodetextoChar">
    <w:name w:val="Recuo de corpo de texto Char"/>
    <w:basedOn w:val="Fontepargpadro"/>
    <w:link w:val="Recuodecorpodetexto"/>
    <w:uiPriority w:val="99"/>
    <w:rsid w:val="00154DA2"/>
    <w:rPr>
      <w:b/>
      <w:sz w:val="24"/>
    </w:rPr>
  </w:style>
  <w:style w:type="paragraph" w:styleId="Corpodetexto">
    <w:name w:val="Body Text"/>
    <w:aliases w:val="Item da conclusão,Corpo de texto Char"/>
    <w:basedOn w:val="Normal"/>
    <w:link w:val="CorpodetextoChar1"/>
    <w:rsid w:val="00185929"/>
    <w:pPr>
      <w:jc w:val="both"/>
    </w:pPr>
    <w:rPr>
      <w:sz w:val="24"/>
    </w:rPr>
  </w:style>
  <w:style w:type="character" w:customStyle="1" w:styleId="CorpodetextoChar1">
    <w:name w:val="Corpo de texto Char1"/>
    <w:aliases w:val="Item da conclusão Char1,Corpo de texto Char Char"/>
    <w:basedOn w:val="Fontepargpadro"/>
    <w:link w:val="Corpodetexto"/>
    <w:rsid w:val="00636D91"/>
    <w:rPr>
      <w:sz w:val="24"/>
    </w:rPr>
  </w:style>
  <w:style w:type="paragraph" w:styleId="Corpodetexto3">
    <w:name w:val="Body Text 3"/>
    <w:basedOn w:val="Normal"/>
    <w:link w:val="Corpodetexto3Char"/>
    <w:rsid w:val="00185929"/>
    <w:pPr>
      <w:spacing w:after="120"/>
      <w:jc w:val="center"/>
    </w:pPr>
    <w:rPr>
      <w:b/>
      <w:sz w:val="18"/>
    </w:rPr>
  </w:style>
  <w:style w:type="character" w:customStyle="1" w:styleId="Corpodetexto3Char">
    <w:name w:val="Corpo de texto 3 Char"/>
    <w:basedOn w:val="Fontepargpadro1"/>
    <w:link w:val="Corpodetexto3"/>
    <w:rsid w:val="004C7E00"/>
    <w:rPr>
      <w:b/>
      <w:sz w:val="18"/>
    </w:rPr>
  </w:style>
  <w:style w:type="character" w:customStyle="1" w:styleId="Fontepargpadro1">
    <w:name w:val="Fonte parág. padrão1"/>
    <w:rsid w:val="004C7E00"/>
  </w:style>
  <w:style w:type="paragraph" w:styleId="Recuodecorpodetexto3">
    <w:name w:val="Body Text Indent 3"/>
    <w:basedOn w:val="Normal"/>
    <w:link w:val="Recuodecorpodetexto3Char"/>
    <w:rsid w:val="00185929"/>
    <w:pPr>
      <w:ind w:firstLine="1418"/>
    </w:pPr>
    <w:rPr>
      <w:sz w:val="24"/>
    </w:rPr>
  </w:style>
  <w:style w:type="character" w:customStyle="1" w:styleId="Recuodecorpodetexto3Char">
    <w:name w:val="Recuo de corpo de texto 3 Char"/>
    <w:basedOn w:val="Fontepargpadro"/>
    <w:link w:val="Recuodecorpodetexto3"/>
    <w:rsid w:val="004C7E00"/>
    <w:rPr>
      <w:sz w:val="24"/>
    </w:rPr>
  </w:style>
  <w:style w:type="paragraph" w:styleId="Ttulo">
    <w:name w:val="Title"/>
    <w:basedOn w:val="Normal"/>
    <w:link w:val="TtuloChar"/>
    <w:uiPriority w:val="99"/>
    <w:qFormat/>
    <w:rsid w:val="00185929"/>
    <w:pPr>
      <w:widowControl w:val="0"/>
      <w:jc w:val="center"/>
    </w:pPr>
    <w:rPr>
      <w:rFonts w:ascii="Utah" w:hAnsi="Utah"/>
      <w:b/>
      <w:snapToGrid w:val="0"/>
      <w:sz w:val="24"/>
    </w:rPr>
  </w:style>
  <w:style w:type="character" w:customStyle="1" w:styleId="TtuloChar">
    <w:name w:val="Título Char"/>
    <w:basedOn w:val="Fontepargpadro"/>
    <w:link w:val="Ttulo"/>
    <w:uiPriority w:val="99"/>
    <w:rsid w:val="0023495A"/>
    <w:rPr>
      <w:rFonts w:ascii="Utah" w:hAnsi="Utah"/>
      <w:b/>
      <w:snapToGrid w:val="0"/>
      <w:sz w:val="24"/>
      <w:lang w:val="pt-BR" w:eastAsia="pt-BR" w:bidi="ar-SA"/>
    </w:rPr>
  </w:style>
  <w:style w:type="paragraph" w:styleId="Textodenotaderodap">
    <w:name w:val="footnote text"/>
    <w:basedOn w:val="Normal"/>
    <w:link w:val="TextodenotaderodapChar"/>
    <w:semiHidden/>
    <w:rsid w:val="00185929"/>
  </w:style>
  <w:style w:type="character" w:customStyle="1" w:styleId="TextodenotaderodapChar">
    <w:name w:val="Texto de nota de rodapé Char"/>
    <w:basedOn w:val="Fontepargpadro"/>
    <w:link w:val="Textodenotaderodap"/>
    <w:semiHidden/>
    <w:rsid w:val="00154DA2"/>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character" w:customStyle="1" w:styleId="Corpodetexto2Char">
    <w:name w:val="Corpo de texto 2 Char"/>
    <w:basedOn w:val="Fontepargpadro"/>
    <w:link w:val="Corpodetexto2"/>
    <w:rsid w:val="00154DA2"/>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character" w:customStyle="1" w:styleId="SubttuloChar">
    <w:name w:val="Subtítulo Char"/>
    <w:basedOn w:val="Fontepargpadro"/>
    <w:link w:val="Subttulo"/>
    <w:rsid w:val="00E74FAC"/>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1">
    <w:name w:val="Char Char Car Car Char Char Car Char Char Car Char Char Car Char Char Char1"/>
    <w:basedOn w:val="Normal"/>
    <w:uiPriority w:val="99"/>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paragraph" w:styleId="Textoembloco">
    <w:name w:val="Block Text"/>
    <w:basedOn w:val="Normal"/>
    <w:rsid w:val="00A83427"/>
    <w:pPr>
      <w:spacing w:line="400" w:lineRule="exact"/>
      <w:ind w:left="170" w:right="170"/>
      <w:jc w:val="both"/>
    </w:pPr>
    <w:rPr>
      <w:sz w:val="22"/>
    </w:rPr>
  </w:style>
  <w:style w:type="paragraph" w:styleId="PargrafodaLista">
    <w:name w:val="List Paragraph"/>
    <w:basedOn w:val="Normal"/>
    <w:uiPriority w:val="34"/>
    <w:qFormat/>
    <w:rsid w:val="00A83427"/>
    <w:pPr>
      <w:ind w:left="720"/>
      <w:contextualSpacing/>
    </w:pPr>
    <w:rPr>
      <w:sz w:val="24"/>
      <w:szCs w:val="24"/>
    </w:rPr>
  </w:style>
  <w:style w:type="paragraph" w:customStyle="1" w:styleId="Estilo1">
    <w:name w:val="Estilo1"/>
    <w:basedOn w:val="Normal"/>
    <w:rsid w:val="00A83427"/>
    <w:pPr>
      <w:tabs>
        <w:tab w:val="left" w:pos="2268"/>
      </w:tabs>
      <w:ind w:left="2410" w:hanging="992"/>
      <w:jc w:val="both"/>
    </w:pPr>
    <w:rPr>
      <w:snapToGrid w:val="0"/>
      <w:sz w:val="24"/>
    </w:rPr>
  </w:style>
  <w:style w:type="paragraph" w:styleId="Textodebalo">
    <w:name w:val="Balloon Text"/>
    <w:basedOn w:val="Normal"/>
    <w:link w:val="TextodebaloChar"/>
    <w:rsid w:val="009F4CF3"/>
    <w:rPr>
      <w:rFonts w:ascii="Tahoma" w:hAnsi="Tahoma" w:cs="Tahoma"/>
      <w:sz w:val="16"/>
      <w:szCs w:val="16"/>
    </w:rPr>
  </w:style>
  <w:style w:type="character" w:customStyle="1" w:styleId="TextodebaloChar">
    <w:name w:val="Texto de balão Char"/>
    <w:basedOn w:val="Fontepargpadro"/>
    <w:link w:val="Textodebalo"/>
    <w:semiHidden/>
    <w:rsid w:val="00D021BA"/>
    <w:rPr>
      <w:rFonts w:ascii="Tahoma" w:hAnsi="Tahoma" w:cs="Tahoma"/>
      <w:sz w:val="16"/>
      <w:szCs w:val="16"/>
      <w:lang w:val="pt-BR" w:eastAsia="pt-BR" w:bidi="ar-SA"/>
    </w:rPr>
  </w:style>
  <w:style w:type="paragraph" w:styleId="MapadoDocumento">
    <w:name w:val="Document Map"/>
    <w:basedOn w:val="Normal"/>
    <w:semiHidden/>
    <w:rsid w:val="004D2334"/>
    <w:pPr>
      <w:shd w:val="clear" w:color="auto" w:fill="000080"/>
    </w:pPr>
    <w:rPr>
      <w:rFonts w:ascii="Tahoma" w:hAnsi="Tahoma" w:cs="Tahoma"/>
    </w:rPr>
  </w:style>
  <w:style w:type="paragraph" w:customStyle="1" w:styleId="Recuodecorpodetexto31">
    <w:name w:val="Recuo de corpo de texto 31"/>
    <w:basedOn w:val="Normal"/>
    <w:rsid w:val="002A04F5"/>
    <w:pPr>
      <w:widowControl w:val="0"/>
      <w:ind w:left="1418"/>
      <w:jc w:val="both"/>
    </w:pPr>
    <w:rPr>
      <w:rFonts w:ascii="Arial" w:hAnsi="Arial"/>
      <w:sz w:val="24"/>
    </w:rPr>
  </w:style>
  <w:style w:type="paragraph" w:customStyle="1" w:styleId="CPL-TextodoEdital">
    <w:name w:val="CPL - Texto do Edital"/>
    <w:rsid w:val="005929E4"/>
    <w:pPr>
      <w:ind w:left="227"/>
      <w:jc w:val="both"/>
    </w:pPr>
    <w:rPr>
      <w:rFonts w:ascii="Arial" w:hAnsi="Arial"/>
      <w:sz w:val="16"/>
      <w:szCs w:val="16"/>
    </w:rPr>
  </w:style>
  <w:style w:type="character" w:customStyle="1" w:styleId="CabealhosuperiorChar">
    <w:name w:val="Cabeçalho superior Char"/>
    <w:aliases w:val="Heading 1a Char,encabezado Char Char"/>
    <w:basedOn w:val="Fontepargpadro"/>
    <w:rsid w:val="00D021BA"/>
    <w:rPr>
      <w:sz w:val="22"/>
      <w:szCs w:val="22"/>
      <w:lang w:eastAsia="en-US"/>
    </w:rPr>
  </w:style>
  <w:style w:type="character" w:customStyle="1" w:styleId="CharChar6">
    <w:name w:val="Char Char6"/>
    <w:basedOn w:val="Fontepargpadro"/>
    <w:rsid w:val="00D021BA"/>
    <w:rPr>
      <w:sz w:val="22"/>
      <w:szCs w:val="22"/>
      <w:lang w:eastAsia="en-US"/>
    </w:rPr>
  </w:style>
  <w:style w:type="paragraph" w:customStyle="1" w:styleId="Default">
    <w:name w:val="Default"/>
    <w:rsid w:val="00D021BA"/>
    <w:pPr>
      <w:autoSpaceDE w:val="0"/>
      <w:autoSpaceDN w:val="0"/>
      <w:adjustRightInd w:val="0"/>
    </w:pPr>
    <w:rPr>
      <w:rFonts w:ascii="Arial" w:eastAsia="Calibri" w:hAnsi="Arial" w:cs="Arial"/>
      <w:color w:val="000000"/>
      <w:sz w:val="24"/>
      <w:szCs w:val="24"/>
      <w:lang w:eastAsia="en-US"/>
    </w:rPr>
  </w:style>
  <w:style w:type="character" w:styleId="CitaoHTML">
    <w:name w:val="HTML Cite"/>
    <w:basedOn w:val="Fontepargpadro"/>
    <w:rsid w:val="00D021BA"/>
    <w:rPr>
      <w:i/>
      <w:iCs/>
    </w:rPr>
  </w:style>
  <w:style w:type="character" w:customStyle="1" w:styleId="apple-style-span">
    <w:name w:val="apple-style-span"/>
    <w:basedOn w:val="Fontepargpadro"/>
    <w:rsid w:val="005C0973"/>
  </w:style>
  <w:style w:type="paragraph" w:customStyle="1" w:styleId="Corpodetexto32">
    <w:name w:val="Corpo de texto 32"/>
    <w:basedOn w:val="Normal"/>
    <w:rsid w:val="005C0973"/>
    <w:pPr>
      <w:suppressAutoHyphens/>
      <w:spacing w:after="120"/>
    </w:pPr>
    <w:rPr>
      <w:rFonts w:ascii="Arial" w:hAnsi="Arial" w:cs="Arial"/>
      <w:sz w:val="16"/>
      <w:szCs w:val="16"/>
      <w:lang w:eastAsia="ar-SA"/>
    </w:rPr>
  </w:style>
  <w:style w:type="paragraph" w:customStyle="1" w:styleId="TextoPargrafo">
    <w:name w:val="Texto Parágrafo"/>
    <w:basedOn w:val="Normal"/>
    <w:rsid w:val="005C097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4C7E00"/>
    <w:rPr>
      <w:b/>
    </w:rPr>
  </w:style>
  <w:style w:type="character" w:customStyle="1" w:styleId="WW8Num2z1">
    <w:name w:val="WW8Num2z1"/>
    <w:rsid w:val="004C7E00"/>
    <w:rPr>
      <w:b w:val="0"/>
    </w:rPr>
  </w:style>
  <w:style w:type="character" w:customStyle="1" w:styleId="WW8Num2z2">
    <w:name w:val="WW8Num2z2"/>
    <w:rsid w:val="004C7E00"/>
    <w:rPr>
      <w:rFonts w:ascii="Wingdings" w:hAnsi="Wingdings"/>
    </w:rPr>
  </w:style>
  <w:style w:type="character" w:customStyle="1" w:styleId="WW8Num3z1">
    <w:name w:val="WW8Num3z1"/>
    <w:rsid w:val="004C7E00"/>
    <w:rPr>
      <w:i w:val="0"/>
      <w:sz w:val="20"/>
      <w:szCs w:val="20"/>
    </w:rPr>
  </w:style>
  <w:style w:type="character" w:customStyle="1" w:styleId="WW8Num7z0">
    <w:name w:val="WW8Num7z0"/>
    <w:rsid w:val="004C7E00"/>
    <w:rPr>
      <w:rFonts w:ascii="Symbol" w:hAnsi="Symbol"/>
    </w:rPr>
  </w:style>
  <w:style w:type="character" w:customStyle="1" w:styleId="WW8Num7z1">
    <w:name w:val="WW8Num7z1"/>
    <w:rsid w:val="004C7E00"/>
    <w:rPr>
      <w:b w:val="0"/>
    </w:rPr>
  </w:style>
  <w:style w:type="character" w:customStyle="1" w:styleId="WW8Num8z0">
    <w:name w:val="WW8Num8z0"/>
    <w:rsid w:val="004C7E00"/>
    <w:rPr>
      <w:b/>
    </w:rPr>
  </w:style>
  <w:style w:type="character" w:customStyle="1" w:styleId="WW8Num8z1">
    <w:name w:val="WW8Num8z1"/>
    <w:rsid w:val="004C7E00"/>
    <w:rPr>
      <w:b w:val="0"/>
    </w:rPr>
  </w:style>
  <w:style w:type="character" w:customStyle="1" w:styleId="WW8Num9z0">
    <w:name w:val="WW8Num9z0"/>
    <w:rsid w:val="004C7E00"/>
    <w:rPr>
      <w:rFonts w:ascii="Wingdings 2" w:hAnsi="Wingdings 2" w:cs="OpenSymbol"/>
    </w:rPr>
  </w:style>
  <w:style w:type="character" w:customStyle="1" w:styleId="WW8Num9z1">
    <w:name w:val="WW8Num9z1"/>
    <w:rsid w:val="004C7E00"/>
    <w:rPr>
      <w:i w:val="0"/>
      <w:sz w:val="20"/>
      <w:szCs w:val="20"/>
    </w:rPr>
  </w:style>
  <w:style w:type="character" w:customStyle="1" w:styleId="WW8Num10z0">
    <w:name w:val="WW8Num10z0"/>
    <w:rsid w:val="004C7E00"/>
    <w:rPr>
      <w:b/>
    </w:rPr>
  </w:style>
  <w:style w:type="character" w:customStyle="1" w:styleId="WW8Num10z1">
    <w:name w:val="WW8Num10z1"/>
    <w:rsid w:val="004C7E00"/>
    <w:rPr>
      <w:rFonts w:ascii="OpenSymbol" w:hAnsi="OpenSymbol" w:cs="OpenSymbol"/>
    </w:rPr>
  </w:style>
  <w:style w:type="character" w:customStyle="1" w:styleId="WW8Num11z0">
    <w:name w:val="WW8Num11z0"/>
    <w:rsid w:val="004C7E00"/>
    <w:rPr>
      <w:rFonts w:ascii="Symbol" w:hAnsi="Symbol"/>
    </w:rPr>
  </w:style>
  <w:style w:type="character" w:customStyle="1" w:styleId="WW8Num11z1">
    <w:name w:val="WW8Num11z1"/>
    <w:rsid w:val="004C7E00"/>
    <w:rPr>
      <w:rFonts w:ascii="Courier New" w:hAnsi="Courier New" w:cs="Courier New"/>
    </w:rPr>
  </w:style>
  <w:style w:type="character" w:customStyle="1" w:styleId="WW8Num12z0">
    <w:name w:val="WW8Num12z0"/>
    <w:rsid w:val="004C7E00"/>
    <w:rPr>
      <w:rFonts w:ascii="Symbol" w:hAnsi="Symbol"/>
    </w:rPr>
  </w:style>
  <w:style w:type="character" w:customStyle="1" w:styleId="WW8Num12z1">
    <w:name w:val="WW8Num12z1"/>
    <w:rsid w:val="004C7E00"/>
    <w:rPr>
      <w:rFonts w:ascii="Courier New" w:hAnsi="Courier New" w:cs="Courier New"/>
    </w:rPr>
  </w:style>
  <w:style w:type="character" w:customStyle="1" w:styleId="WW8Num13z0">
    <w:name w:val="WW8Num13z0"/>
    <w:rsid w:val="004C7E00"/>
    <w:rPr>
      <w:rFonts w:ascii="Wingdings 2" w:hAnsi="Wingdings 2" w:cs="OpenSymbol"/>
    </w:rPr>
  </w:style>
  <w:style w:type="character" w:customStyle="1" w:styleId="WW8Num13z1">
    <w:name w:val="WW8Num13z1"/>
    <w:rsid w:val="004C7E00"/>
    <w:rPr>
      <w:b w:val="0"/>
    </w:rPr>
  </w:style>
  <w:style w:type="character" w:customStyle="1" w:styleId="Absatz-Standardschriftart">
    <w:name w:val="Absatz-Standardschriftart"/>
    <w:rsid w:val="004C7E00"/>
  </w:style>
  <w:style w:type="character" w:customStyle="1" w:styleId="WW-Absatz-Standardschriftart">
    <w:name w:val="WW-Absatz-Standardschriftart"/>
    <w:rsid w:val="004C7E00"/>
  </w:style>
  <w:style w:type="character" w:customStyle="1" w:styleId="WW8Num3z0">
    <w:name w:val="WW8Num3z0"/>
    <w:rsid w:val="004C7E00"/>
    <w:rPr>
      <w:rFonts w:ascii="Symbol" w:hAnsi="Symbol"/>
    </w:rPr>
  </w:style>
  <w:style w:type="character" w:customStyle="1" w:styleId="WW8Num3z2">
    <w:name w:val="WW8Num3z2"/>
    <w:rsid w:val="004C7E00"/>
    <w:rPr>
      <w:rFonts w:ascii="Wingdings" w:hAnsi="Wingdings"/>
    </w:rPr>
  </w:style>
  <w:style w:type="character" w:customStyle="1" w:styleId="WW8Num4z1">
    <w:name w:val="WW8Num4z1"/>
    <w:rsid w:val="004C7E00"/>
    <w:rPr>
      <w:b w:val="0"/>
    </w:rPr>
  </w:style>
  <w:style w:type="character" w:customStyle="1" w:styleId="WW-Absatz-Standardschriftart1">
    <w:name w:val="WW-Absatz-Standardschriftart1"/>
    <w:rsid w:val="004C7E00"/>
  </w:style>
  <w:style w:type="character" w:customStyle="1" w:styleId="WW8Num4z0">
    <w:name w:val="WW8Num4z0"/>
    <w:rsid w:val="004C7E00"/>
    <w:rPr>
      <w:b/>
    </w:rPr>
  </w:style>
  <w:style w:type="character" w:customStyle="1" w:styleId="WW8Num5z0">
    <w:name w:val="WW8Num5z0"/>
    <w:rsid w:val="004C7E00"/>
    <w:rPr>
      <w:rFonts w:ascii="Symbol" w:hAnsi="Symbol"/>
      <w:sz w:val="20"/>
    </w:rPr>
  </w:style>
  <w:style w:type="character" w:customStyle="1" w:styleId="WW8Num6z0">
    <w:name w:val="WW8Num6z0"/>
    <w:rsid w:val="004C7E00"/>
    <w:rPr>
      <w:rFonts w:ascii="Symbol" w:hAnsi="Symbol"/>
    </w:rPr>
  </w:style>
  <w:style w:type="character" w:customStyle="1" w:styleId="WW8Num6z1">
    <w:name w:val="WW8Num6z1"/>
    <w:rsid w:val="004C7E00"/>
    <w:rPr>
      <w:rFonts w:ascii="Courier New" w:hAnsi="Courier New" w:cs="Courier New"/>
    </w:rPr>
  </w:style>
  <w:style w:type="character" w:customStyle="1" w:styleId="WW8Num6z2">
    <w:name w:val="WW8Num6z2"/>
    <w:rsid w:val="004C7E00"/>
    <w:rPr>
      <w:rFonts w:ascii="Wingdings" w:hAnsi="Wingdings"/>
    </w:rPr>
  </w:style>
  <w:style w:type="character" w:customStyle="1" w:styleId="WW8Num9z2">
    <w:name w:val="WW8Num9z2"/>
    <w:rsid w:val="004C7E00"/>
    <w:rPr>
      <w:rFonts w:ascii="Symbol" w:hAnsi="Symbol"/>
    </w:rPr>
  </w:style>
  <w:style w:type="character" w:customStyle="1" w:styleId="WW8Num15z0">
    <w:name w:val="WW8Num15z0"/>
    <w:rsid w:val="004C7E00"/>
    <w:rPr>
      <w:rFonts w:ascii="Wingdings 2" w:hAnsi="Wingdings 2" w:cs="OpenSymbol"/>
    </w:rPr>
  </w:style>
  <w:style w:type="character" w:customStyle="1" w:styleId="WW8Num15z1">
    <w:name w:val="WW8Num15z1"/>
    <w:rsid w:val="004C7E00"/>
    <w:rPr>
      <w:rFonts w:ascii="OpenSymbol" w:hAnsi="OpenSymbol" w:cs="OpenSymbol"/>
    </w:rPr>
  </w:style>
  <w:style w:type="character" w:customStyle="1" w:styleId="WW8Num18z0">
    <w:name w:val="WW8Num18z0"/>
    <w:rsid w:val="004C7E00"/>
    <w:rPr>
      <w:rFonts w:ascii="Symbol" w:hAnsi="Symbol"/>
    </w:rPr>
  </w:style>
  <w:style w:type="character" w:customStyle="1" w:styleId="WW8Num18z1">
    <w:name w:val="WW8Num18z1"/>
    <w:rsid w:val="004C7E00"/>
    <w:rPr>
      <w:rFonts w:ascii="Courier New" w:hAnsi="Courier New" w:cs="Courier New"/>
    </w:rPr>
  </w:style>
  <w:style w:type="character" w:customStyle="1" w:styleId="WW8Num18z2">
    <w:name w:val="WW8Num18z2"/>
    <w:rsid w:val="004C7E00"/>
    <w:rPr>
      <w:rFonts w:ascii="Wingdings" w:hAnsi="Wingdings"/>
    </w:rPr>
  </w:style>
  <w:style w:type="character" w:customStyle="1" w:styleId="WW8Num20z0">
    <w:name w:val="WW8Num20z0"/>
    <w:rsid w:val="004C7E00"/>
    <w:rPr>
      <w:rFonts w:ascii="Symbol" w:hAnsi="Symbol"/>
    </w:rPr>
  </w:style>
  <w:style w:type="character" w:customStyle="1" w:styleId="WW8Num20z1">
    <w:name w:val="WW8Num20z1"/>
    <w:rsid w:val="004C7E00"/>
    <w:rPr>
      <w:rFonts w:ascii="Courier New" w:hAnsi="Courier New" w:cs="Courier New"/>
    </w:rPr>
  </w:style>
  <w:style w:type="character" w:customStyle="1" w:styleId="WW8Num20z2">
    <w:name w:val="WW8Num20z2"/>
    <w:rsid w:val="004C7E00"/>
    <w:rPr>
      <w:rFonts w:ascii="Wingdings" w:hAnsi="Wingdings"/>
    </w:rPr>
  </w:style>
  <w:style w:type="character" w:customStyle="1" w:styleId="Fontepargpadro2">
    <w:name w:val="Fonte parág. padrão2"/>
    <w:rsid w:val="004C7E00"/>
  </w:style>
  <w:style w:type="character" w:customStyle="1" w:styleId="WW-Absatz-Standardschriftart11">
    <w:name w:val="WW-Absatz-Standardschriftart11"/>
    <w:rsid w:val="004C7E00"/>
  </w:style>
  <w:style w:type="character" w:customStyle="1" w:styleId="WW8Num1z0">
    <w:name w:val="WW8Num1z0"/>
    <w:rsid w:val="004C7E00"/>
    <w:rPr>
      <w:rFonts w:ascii="Symbol" w:hAnsi="Symbol"/>
    </w:rPr>
  </w:style>
  <w:style w:type="character" w:customStyle="1" w:styleId="WW8Num5z1">
    <w:name w:val="WW8Num5z1"/>
    <w:rsid w:val="004C7E00"/>
    <w:rPr>
      <w:rFonts w:ascii="Courier New" w:hAnsi="Courier New"/>
      <w:sz w:val="20"/>
    </w:rPr>
  </w:style>
  <w:style w:type="character" w:customStyle="1" w:styleId="WW8Num5z2">
    <w:name w:val="WW8Num5z2"/>
    <w:rsid w:val="004C7E00"/>
    <w:rPr>
      <w:rFonts w:ascii="Wingdings" w:hAnsi="Wingdings"/>
      <w:sz w:val="20"/>
    </w:rPr>
  </w:style>
  <w:style w:type="character" w:customStyle="1" w:styleId="WW8Num11z2">
    <w:name w:val="WW8Num11z2"/>
    <w:rsid w:val="004C7E00"/>
    <w:rPr>
      <w:rFonts w:ascii="Wingdings" w:hAnsi="Wingdings"/>
    </w:rPr>
  </w:style>
  <w:style w:type="character" w:customStyle="1" w:styleId="WW8Num12z2">
    <w:name w:val="WW8Num12z2"/>
    <w:rsid w:val="004C7E00"/>
    <w:rPr>
      <w:rFonts w:ascii="Wingdings" w:hAnsi="Wingdings"/>
    </w:rPr>
  </w:style>
  <w:style w:type="character" w:customStyle="1" w:styleId="WW8Num15z2">
    <w:name w:val="WW8Num15z2"/>
    <w:rsid w:val="004C7E00"/>
    <w:rPr>
      <w:rFonts w:ascii="Symbol" w:hAnsi="Symbol"/>
    </w:rPr>
  </w:style>
  <w:style w:type="character" w:customStyle="1" w:styleId="tex3">
    <w:name w:val="tex3"/>
    <w:basedOn w:val="Fontepargpadro1"/>
    <w:rsid w:val="004C7E00"/>
  </w:style>
  <w:style w:type="character" w:customStyle="1" w:styleId="tex3b">
    <w:name w:val="tex3b"/>
    <w:basedOn w:val="Fontepargpadro1"/>
    <w:rsid w:val="004C7E00"/>
  </w:style>
  <w:style w:type="character" w:customStyle="1" w:styleId="apple-converted-space">
    <w:name w:val="apple-converted-space"/>
    <w:basedOn w:val="Fontepargpadro1"/>
    <w:rsid w:val="004C7E00"/>
  </w:style>
  <w:style w:type="character" w:customStyle="1" w:styleId="Smbolosdenumerao">
    <w:name w:val="Símbolos de numeração"/>
    <w:rsid w:val="004C7E00"/>
  </w:style>
  <w:style w:type="character" w:customStyle="1" w:styleId="Marcas">
    <w:name w:val="Marcas"/>
    <w:rsid w:val="004C7E00"/>
    <w:rPr>
      <w:rFonts w:ascii="OpenSymbol" w:eastAsia="OpenSymbol" w:hAnsi="OpenSymbol" w:cs="OpenSymbol"/>
    </w:rPr>
  </w:style>
  <w:style w:type="paragraph" w:customStyle="1" w:styleId="Ttulo20">
    <w:name w:val="Título2"/>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styleId="Lista">
    <w:name w:val="List"/>
    <w:basedOn w:val="Corpodetexto"/>
    <w:rsid w:val="004C7E00"/>
    <w:pPr>
      <w:suppressAutoHyphens/>
      <w:spacing w:after="120"/>
      <w:jc w:val="left"/>
    </w:pPr>
    <w:rPr>
      <w:rFonts w:ascii="Arial" w:hAnsi="Arial" w:cs="Mangal"/>
      <w:szCs w:val="24"/>
      <w:lang w:eastAsia="ar-SA"/>
    </w:rPr>
  </w:style>
  <w:style w:type="paragraph" w:customStyle="1" w:styleId="Legenda2">
    <w:name w:val="Legenda2"/>
    <w:basedOn w:val="Normal"/>
    <w:rsid w:val="004C7E00"/>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4C7E00"/>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4C7E00"/>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4C7E00"/>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4C7E00"/>
    <w:pPr>
      <w:suppressAutoHyphens/>
    </w:pPr>
    <w:rPr>
      <w:lang w:eastAsia="ar-SA"/>
    </w:rPr>
  </w:style>
  <w:style w:type="paragraph" w:customStyle="1" w:styleId="Corpodetexto211">
    <w:name w:val="Corpo de texto 211"/>
    <w:basedOn w:val="Normal"/>
    <w:rsid w:val="004C7E00"/>
    <w:pPr>
      <w:suppressAutoHyphens/>
      <w:spacing w:after="120" w:line="480" w:lineRule="auto"/>
    </w:pPr>
    <w:rPr>
      <w:rFonts w:ascii="Arial" w:hAnsi="Arial" w:cs="Arial"/>
      <w:sz w:val="24"/>
      <w:szCs w:val="24"/>
      <w:lang w:eastAsia="ar-SA"/>
    </w:rPr>
  </w:style>
  <w:style w:type="paragraph" w:customStyle="1" w:styleId="Corpodetexto311">
    <w:name w:val="Corpo de texto 311"/>
    <w:basedOn w:val="Normal"/>
    <w:rsid w:val="004C7E00"/>
    <w:pPr>
      <w:suppressAutoHyphens/>
      <w:spacing w:after="120"/>
    </w:pPr>
    <w:rPr>
      <w:sz w:val="16"/>
      <w:szCs w:val="16"/>
      <w:lang w:eastAsia="ar-SA"/>
    </w:rPr>
  </w:style>
  <w:style w:type="paragraph" w:customStyle="1" w:styleId="Contedodetabela">
    <w:name w:val="Conteúdo de tabela"/>
    <w:basedOn w:val="Normal"/>
    <w:rsid w:val="004C7E00"/>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4C7E00"/>
    <w:pPr>
      <w:jc w:val="center"/>
    </w:pPr>
    <w:rPr>
      <w:b/>
      <w:bCs/>
    </w:rPr>
  </w:style>
  <w:style w:type="paragraph" w:styleId="TextosemFormatao">
    <w:name w:val="Plain Text"/>
    <w:basedOn w:val="Normal"/>
    <w:link w:val="TextosemFormataoChar"/>
    <w:uiPriority w:val="99"/>
    <w:rsid w:val="002D379B"/>
    <w:rPr>
      <w:rFonts w:ascii="Courier New" w:hAnsi="Courier New"/>
    </w:rPr>
  </w:style>
  <w:style w:type="character" w:customStyle="1" w:styleId="TextosemFormataoChar">
    <w:name w:val="Texto sem Formatação Char"/>
    <w:basedOn w:val="Fontepargpadro"/>
    <w:link w:val="TextosemFormatao"/>
    <w:uiPriority w:val="99"/>
    <w:rsid w:val="002D379B"/>
    <w:rPr>
      <w:rFonts w:ascii="Courier New" w:hAnsi="Courier New"/>
    </w:rPr>
  </w:style>
  <w:style w:type="paragraph" w:customStyle="1" w:styleId="Ttulocentralizado">
    <w:name w:val="Título centralizado"/>
    <w:basedOn w:val="Ttulo3"/>
    <w:autoRedefine/>
    <w:rsid w:val="00636D91"/>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636D91"/>
    <w:pPr>
      <w:suppressAutoHyphens/>
    </w:pPr>
    <w:rPr>
      <w:rFonts w:ascii="Courier New" w:hAnsi="Courier New"/>
    </w:rPr>
  </w:style>
  <w:style w:type="paragraph" w:styleId="Pr-formataoHTML">
    <w:name w:val="HTML Preformatted"/>
    <w:basedOn w:val="Normal"/>
    <w:link w:val="Pr-formataoHTMLChar"/>
    <w:rsid w:val="00636D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rsid w:val="00636D91"/>
    <w:rPr>
      <w:rFonts w:ascii="Courier New" w:hAnsi="Courier New" w:cs="Courier New"/>
    </w:rPr>
  </w:style>
  <w:style w:type="character" w:customStyle="1" w:styleId="ItemdaconclusoChar">
    <w:name w:val="Item da conclusão Char"/>
    <w:aliases w:val="Corpo de texto Char Char Char"/>
    <w:basedOn w:val="Fontepargpadro"/>
    <w:rsid w:val="00CD57E7"/>
    <w:rPr>
      <w:rFonts w:ascii="Times New Roman" w:eastAsia="Times New Roman" w:hAnsi="Times New Roman" w:cs="Times New Roman"/>
      <w:sz w:val="24"/>
      <w:szCs w:val="20"/>
      <w:lang w:eastAsia="pt-BR"/>
    </w:rPr>
  </w:style>
  <w:style w:type="character" w:customStyle="1" w:styleId="CharChar21">
    <w:name w:val="Char Char21"/>
    <w:basedOn w:val="Fontepargpadro"/>
    <w:rsid w:val="00E270A3"/>
    <w:rPr>
      <w:rFonts w:ascii="Times New Roman" w:eastAsia="Times New Roman" w:hAnsi="Times New Roman" w:cs="Times New Roman"/>
      <w:b/>
      <w:i/>
      <w:sz w:val="28"/>
      <w:szCs w:val="20"/>
      <w:lang w:eastAsia="pt-BR"/>
    </w:rPr>
  </w:style>
  <w:style w:type="paragraph" w:styleId="Lista4">
    <w:name w:val="List 4"/>
    <w:basedOn w:val="Normal"/>
    <w:rsid w:val="002C51BF"/>
    <w:pPr>
      <w:ind w:left="1132" w:hanging="283"/>
      <w:contextualSpacing/>
    </w:pPr>
  </w:style>
  <w:style w:type="paragraph" w:styleId="Lista2">
    <w:name w:val="List 2"/>
    <w:basedOn w:val="Normal"/>
    <w:rsid w:val="002C51BF"/>
    <w:pPr>
      <w:ind w:left="566" w:hanging="283"/>
      <w:contextualSpacing/>
    </w:pPr>
  </w:style>
  <w:style w:type="paragraph" w:styleId="Lista3">
    <w:name w:val="List 3"/>
    <w:basedOn w:val="Normal"/>
    <w:rsid w:val="002C51BF"/>
    <w:pPr>
      <w:ind w:left="849" w:hanging="283"/>
      <w:contextualSpacing/>
    </w:pPr>
  </w:style>
  <w:style w:type="paragraph" w:customStyle="1" w:styleId="NormalItlico">
    <w:name w:val="Normal + Itálico"/>
    <w:aliases w:val="Vermelho"/>
    <w:basedOn w:val="Normal"/>
    <w:link w:val="NormalItlicoChar"/>
    <w:rsid w:val="00020502"/>
    <w:pPr>
      <w:spacing w:before="120" w:after="120"/>
      <w:ind w:firstLine="748"/>
      <w:jc w:val="both"/>
    </w:pPr>
    <w:rPr>
      <w:b/>
      <w:sz w:val="24"/>
      <w:szCs w:val="24"/>
    </w:rPr>
  </w:style>
  <w:style w:type="character" w:customStyle="1" w:styleId="NormalItlicoChar">
    <w:name w:val="Normal + Itálico Char"/>
    <w:aliases w:val="Vermelho Char"/>
    <w:basedOn w:val="Fontepargpadro"/>
    <w:link w:val="NormalItlico"/>
    <w:rsid w:val="00020502"/>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A244C7"/>
    <w:pPr>
      <w:spacing w:after="160" w:line="240" w:lineRule="exact"/>
    </w:pPr>
    <w:rPr>
      <w:rFonts w:ascii="Tahoma" w:hAnsi="Tahoma"/>
      <w:lang w:val="en-US" w:eastAsia="en-US"/>
    </w:rPr>
  </w:style>
  <w:style w:type="character" w:customStyle="1" w:styleId="a">
    <w:name w:val="a"/>
    <w:basedOn w:val="Fontepargpadro"/>
    <w:rsid w:val="0099025C"/>
  </w:style>
  <w:style w:type="paragraph" w:customStyle="1" w:styleId="textocenter">
    <w:name w:val="texto_center"/>
    <w:basedOn w:val="Normal"/>
    <w:rsid w:val="00646924"/>
    <w:pPr>
      <w:spacing w:before="100" w:beforeAutospacing="1" w:after="100" w:afterAutospacing="1"/>
      <w:jc w:val="center"/>
    </w:pPr>
    <w:rPr>
      <w:rFonts w:ascii="Arial" w:hAnsi="Arial" w:cs="Arial"/>
      <w:color w:val="000000"/>
    </w:rPr>
  </w:style>
  <w:style w:type="paragraph" w:customStyle="1" w:styleId="ementa">
    <w:name w:val="ementa"/>
    <w:basedOn w:val="Normal"/>
    <w:rsid w:val="00646924"/>
    <w:pPr>
      <w:spacing w:before="100" w:beforeAutospacing="1" w:after="450"/>
      <w:ind w:left="5850"/>
      <w:jc w:val="both"/>
    </w:pPr>
    <w:rPr>
      <w:rFonts w:ascii="Arial" w:hAnsi="Arial" w:cs="Arial"/>
      <w:b/>
      <w:bCs/>
      <w:i/>
      <w:iCs/>
      <w:color w:val="000000"/>
    </w:rPr>
  </w:style>
  <w:style w:type="character" w:customStyle="1" w:styleId="legendab1">
    <w:name w:val="legendab1"/>
    <w:rsid w:val="00646924"/>
    <w:rPr>
      <w:rFonts w:ascii="Verdana" w:hAnsi="Verdana" w:hint="default"/>
      <w:color w:val="003366"/>
      <w:sz w:val="18"/>
      <w:szCs w:val="18"/>
    </w:rPr>
  </w:style>
  <w:style w:type="paragraph" w:styleId="SemEspaamento">
    <w:name w:val="No Spacing"/>
    <w:uiPriority w:val="1"/>
    <w:qFormat/>
    <w:rsid w:val="00646924"/>
    <w:rPr>
      <w:sz w:val="24"/>
      <w:szCs w:val="24"/>
    </w:rPr>
  </w:style>
  <w:style w:type="paragraph" w:customStyle="1" w:styleId="A2512751">
    <w:name w:val="_A2512751"/>
    <w:basedOn w:val="Normal"/>
    <w:rsid w:val="002F23B8"/>
    <w:pPr>
      <w:widowControl w:val="0"/>
      <w:snapToGrid w:val="0"/>
      <w:ind w:left="1584" w:firstLine="3456"/>
      <w:jc w:val="both"/>
    </w:pPr>
    <w:rPr>
      <w:sz w:val="24"/>
    </w:rPr>
  </w:style>
  <w:style w:type="paragraph" w:customStyle="1" w:styleId="Corpodetexto22">
    <w:name w:val="Corpo de texto 22"/>
    <w:basedOn w:val="Normal"/>
    <w:rsid w:val="00E93A18"/>
    <w:rPr>
      <w:sz w:val="24"/>
    </w:rPr>
  </w:style>
  <w:style w:type="character" w:customStyle="1" w:styleId="NormalWebChar">
    <w:name w:val="Normal (Web) Char"/>
    <w:basedOn w:val="Fontepargpadro"/>
    <w:link w:val="NormalWeb"/>
    <w:rsid w:val="00D92A5B"/>
    <w:rPr>
      <w:sz w:val="24"/>
    </w:rPr>
  </w:style>
  <w:style w:type="character" w:customStyle="1" w:styleId="texto1">
    <w:name w:val="texto1"/>
    <w:basedOn w:val="Fontepargpadro"/>
    <w:rsid w:val="00AB6E5C"/>
    <w:rPr>
      <w:rFonts w:ascii="Arial" w:hAnsi="Arial" w:cs="Arial"/>
      <w:color w:val="666666"/>
      <w:sz w:val="17"/>
      <w:szCs w:val="17"/>
    </w:rPr>
  </w:style>
  <w:style w:type="character" w:customStyle="1" w:styleId="NormalWebChar1">
    <w:name w:val="Normal (Web) Char1"/>
    <w:aliases w:val="Normal (Web) Char Char"/>
    <w:rsid w:val="004738B1"/>
    <w:rPr>
      <w:rFonts w:ascii="Times New Roman" w:eastAsia="Times New Roman" w:hAnsi="Times New Roman" w:cs="Times New Roman"/>
      <w:sz w:val="24"/>
      <w:szCs w:val="20"/>
    </w:rPr>
  </w:style>
  <w:style w:type="character" w:customStyle="1" w:styleId="st1">
    <w:name w:val="st1"/>
    <w:basedOn w:val="Fontepargpadro"/>
    <w:rsid w:val="001E10D6"/>
  </w:style>
  <w:style w:type="paragraph" w:customStyle="1" w:styleId="PargrafodaLista1">
    <w:name w:val="Parágrafo da Lista1"/>
    <w:basedOn w:val="Normal"/>
    <w:qFormat/>
    <w:rsid w:val="00745F2C"/>
    <w:pPr>
      <w:spacing w:after="200" w:line="276" w:lineRule="auto"/>
      <w:ind w:left="720"/>
    </w:pPr>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78742341">
      <w:bodyDiv w:val="1"/>
      <w:marLeft w:val="0"/>
      <w:marRight w:val="0"/>
      <w:marTop w:val="0"/>
      <w:marBottom w:val="0"/>
      <w:divBdr>
        <w:top w:val="none" w:sz="0" w:space="0" w:color="auto"/>
        <w:left w:val="none" w:sz="0" w:space="0" w:color="auto"/>
        <w:bottom w:val="none" w:sz="0" w:space="0" w:color="auto"/>
        <w:right w:val="none" w:sz="0" w:space="0" w:color="auto"/>
      </w:divBdr>
    </w:div>
    <w:div w:id="220944156">
      <w:bodyDiv w:val="1"/>
      <w:marLeft w:val="0"/>
      <w:marRight w:val="0"/>
      <w:marTop w:val="0"/>
      <w:marBottom w:val="0"/>
      <w:divBdr>
        <w:top w:val="none" w:sz="0" w:space="0" w:color="auto"/>
        <w:left w:val="none" w:sz="0" w:space="0" w:color="auto"/>
        <w:bottom w:val="none" w:sz="0" w:space="0" w:color="auto"/>
        <w:right w:val="none" w:sz="0" w:space="0" w:color="auto"/>
      </w:divBdr>
    </w:div>
    <w:div w:id="223490715">
      <w:bodyDiv w:val="1"/>
      <w:marLeft w:val="0"/>
      <w:marRight w:val="0"/>
      <w:marTop w:val="0"/>
      <w:marBottom w:val="0"/>
      <w:divBdr>
        <w:top w:val="none" w:sz="0" w:space="0" w:color="auto"/>
        <w:left w:val="none" w:sz="0" w:space="0" w:color="auto"/>
        <w:bottom w:val="none" w:sz="0" w:space="0" w:color="auto"/>
        <w:right w:val="none" w:sz="0" w:space="0" w:color="auto"/>
      </w:divBdr>
    </w:div>
    <w:div w:id="238365270">
      <w:bodyDiv w:val="1"/>
      <w:marLeft w:val="0"/>
      <w:marRight w:val="0"/>
      <w:marTop w:val="0"/>
      <w:marBottom w:val="0"/>
      <w:divBdr>
        <w:top w:val="none" w:sz="0" w:space="0" w:color="auto"/>
        <w:left w:val="none" w:sz="0" w:space="0" w:color="auto"/>
        <w:bottom w:val="none" w:sz="0" w:space="0" w:color="auto"/>
        <w:right w:val="none" w:sz="0" w:space="0" w:color="auto"/>
      </w:divBdr>
      <w:divsChild>
        <w:div w:id="1083139279">
          <w:marLeft w:val="0"/>
          <w:marRight w:val="0"/>
          <w:marTop w:val="0"/>
          <w:marBottom w:val="0"/>
          <w:divBdr>
            <w:top w:val="none" w:sz="0" w:space="0" w:color="auto"/>
            <w:left w:val="none" w:sz="0" w:space="0" w:color="auto"/>
            <w:bottom w:val="none" w:sz="0" w:space="0" w:color="auto"/>
            <w:right w:val="none" w:sz="0" w:space="0" w:color="auto"/>
          </w:divBdr>
        </w:div>
      </w:divsChild>
    </w:div>
    <w:div w:id="244000967">
      <w:bodyDiv w:val="1"/>
      <w:marLeft w:val="0"/>
      <w:marRight w:val="0"/>
      <w:marTop w:val="0"/>
      <w:marBottom w:val="0"/>
      <w:divBdr>
        <w:top w:val="none" w:sz="0" w:space="0" w:color="auto"/>
        <w:left w:val="none" w:sz="0" w:space="0" w:color="auto"/>
        <w:bottom w:val="none" w:sz="0" w:space="0" w:color="auto"/>
        <w:right w:val="none" w:sz="0" w:space="0" w:color="auto"/>
      </w:divBdr>
    </w:div>
    <w:div w:id="244389213">
      <w:bodyDiv w:val="1"/>
      <w:marLeft w:val="0"/>
      <w:marRight w:val="0"/>
      <w:marTop w:val="0"/>
      <w:marBottom w:val="0"/>
      <w:divBdr>
        <w:top w:val="none" w:sz="0" w:space="0" w:color="auto"/>
        <w:left w:val="none" w:sz="0" w:space="0" w:color="auto"/>
        <w:bottom w:val="none" w:sz="0" w:space="0" w:color="auto"/>
        <w:right w:val="none" w:sz="0" w:space="0" w:color="auto"/>
      </w:divBdr>
    </w:div>
    <w:div w:id="253244245">
      <w:bodyDiv w:val="1"/>
      <w:marLeft w:val="0"/>
      <w:marRight w:val="0"/>
      <w:marTop w:val="0"/>
      <w:marBottom w:val="0"/>
      <w:divBdr>
        <w:top w:val="none" w:sz="0" w:space="0" w:color="auto"/>
        <w:left w:val="none" w:sz="0" w:space="0" w:color="auto"/>
        <w:bottom w:val="none" w:sz="0" w:space="0" w:color="auto"/>
        <w:right w:val="none" w:sz="0" w:space="0" w:color="auto"/>
      </w:divBdr>
    </w:div>
    <w:div w:id="275256535">
      <w:bodyDiv w:val="1"/>
      <w:marLeft w:val="0"/>
      <w:marRight w:val="0"/>
      <w:marTop w:val="0"/>
      <w:marBottom w:val="0"/>
      <w:divBdr>
        <w:top w:val="none" w:sz="0" w:space="0" w:color="auto"/>
        <w:left w:val="none" w:sz="0" w:space="0" w:color="auto"/>
        <w:bottom w:val="none" w:sz="0" w:space="0" w:color="auto"/>
        <w:right w:val="none" w:sz="0" w:space="0" w:color="auto"/>
      </w:divBdr>
    </w:div>
    <w:div w:id="326713681">
      <w:bodyDiv w:val="1"/>
      <w:marLeft w:val="0"/>
      <w:marRight w:val="0"/>
      <w:marTop w:val="0"/>
      <w:marBottom w:val="0"/>
      <w:divBdr>
        <w:top w:val="none" w:sz="0" w:space="0" w:color="auto"/>
        <w:left w:val="none" w:sz="0" w:space="0" w:color="auto"/>
        <w:bottom w:val="none" w:sz="0" w:space="0" w:color="auto"/>
        <w:right w:val="none" w:sz="0" w:space="0" w:color="auto"/>
      </w:divBdr>
    </w:div>
    <w:div w:id="359212019">
      <w:bodyDiv w:val="1"/>
      <w:marLeft w:val="0"/>
      <w:marRight w:val="0"/>
      <w:marTop w:val="0"/>
      <w:marBottom w:val="0"/>
      <w:divBdr>
        <w:top w:val="none" w:sz="0" w:space="0" w:color="auto"/>
        <w:left w:val="none" w:sz="0" w:space="0" w:color="auto"/>
        <w:bottom w:val="none" w:sz="0" w:space="0" w:color="auto"/>
        <w:right w:val="none" w:sz="0" w:space="0" w:color="auto"/>
      </w:divBdr>
    </w:div>
    <w:div w:id="373971291">
      <w:bodyDiv w:val="1"/>
      <w:marLeft w:val="0"/>
      <w:marRight w:val="0"/>
      <w:marTop w:val="0"/>
      <w:marBottom w:val="0"/>
      <w:divBdr>
        <w:top w:val="none" w:sz="0" w:space="0" w:color="auto"/>
        <w:left w:val="none" w:sz="0" w:space="0" w:color="auto"/>
        <w:bottom w:val="none" w:sz="0" w:space="0" w:color="auto"/>
        <w:right w:val="none" w:sz="0" w:space="0" w:color="auto"/>
      </w:divBdr>
    </w:div>
    <w:div w:id="414285816">
      <w:bodyDiv w:val="1"/>
      <w:marLeft w:val="0"/>
      <w:marRight w:val="0"/>
      <w:marTop w:val="0"/>
      <w:marBottom w:val="0"/>
      <w:divBdr>
        <w:top w:val="none" w:sz="0" w:space="0" w:color="auto"/>
        <w:left w:val="none" w:sz="0" w:space="0" w:color="auto"/>
        <w:bottom w:val="none" w:sz="0" w:space="0" w:color="auto"/>
        <w:right w:val="none" w:sz="0" w:space="0" w:color="auto"/>
      </w:divBdr>
    </w:div>
    <w:div w:id="494607507">
      <w:bodyDiv w:val="1"/>
      <w:marLeft w:val="0"/>
      <w:marRight w:val="0"/>
      <w:marTop w:val="0"/>
      <w:marBottom w:val="0"/>
      <w:divBdr>
        <w:top w:val="none" w:sz="0" w:space="0" w:color="auto"/>
        <w:left w:val="none" w:sz="0" w:space="0" w:color="auto"/>
        <w:bottom w:val="none" w:sz="0" w:space="0" w:color="auto"/>
        <w:right w:val="none" w:sz="0" w:space="0" w:color="auto"/>
      </w:divBdr>
    </w:div>
    <w:div w:id="693001115">
      <w:bodyDiv w:val="1"/>
      <w:marLeft w:val="0"/>
      <w:marRight w:val="0"/>
      <w:marTop w:val="0"/>
      <w:marBottom w:val="0"/>
      <w:divBdr>
        <w:top w:val="none" w:sz="0" w:space="0" w:color="auto"/>
        <w:left w:val="none" w:sz="0" w:space="0" w:color="auto"/>
        <w:bottom w:val="none" w:sz="0" w:space="0" w:color="auto"/>
        <w:right w:val="none" w:sz="0" w:space="0" w:color="auto"/>
      </w:divBdr>
    </w:div>
    <w:div w:id="738989348">
      <w:bodyDiv w:val="1"/>
      <w:marLeft w:val="0"/>
      <w:marRight w:val="0"/>
      <w:marTop w:val="0"/>
      <w:marBottom w:val="0"/>
      <w:divBdr>
        <w:top w:val="none" w:sz="0" w:space="0" w:color="auto"/>
        <w:left w:val="none" w:sz="0" w:space="0" w:color="auto"/>
        <w:bottom w:val="none" w:sz="0" w:space="0" w:color="auto"/>
        <w:right w:val="none" w:sz="0" w:space="0" w:color="auto"/>
      </w:divBdr>
    </w:div>
    <w:div w:id="776557212">
      <w:bodyDiv w:val="1"/>
      <w:marLeft w:val="0"/>
      <w:marRight w:val="0"/>
      <w:marTop w:val="0"/>
      <w:marBottom w:val="0"/>
      <w:divBdr>
        <w:top w:val="none" w:sz="0" w:space="0" w:color="auto"/>
        <w:left w:val="none" w:sz="0" w:space="0" w:color="auto"/>
        <w:bottom w:val="none" w:sz="0" w:space="0" w:color="auto"/>
        <w:right w:val="none" w:sz="0" w:space="0" w:color="auto"/>
      </w:divBdr>
    </w:div>
    <w:div w:id="864754417">
      <w:bodyDiv w:val="1"/>
      <w:marLeft w:val="0"/>
      <w:marRight w:val="0"/>
      <w:marTop w:val="0"/>
      <w:marBottom w:val="0"/>
      <w:divBdr>
        <w:top w:val="none" w:sz="0" w:space="0" w:color="auto"/>
        <w:left w:val="none" w:sz="0" w:space="0" w:color="auto"/>
        <w:bottom w:val="none" w:sz="0" w:space="0" w:color="auto"/>
        <w:right w:val="none" w:sz="0" w:space="0" w:color="auto"/>
      </w:divBdr>
    </w:div>
    <w:div w:id="940186572">
      <w:bodyDiv w:val="1"/>
      <w:marLeft w:val="0"/>
      <w:marRight w:val="0"/>
      <w:marTop w:val="0"/>
      <w:marBottom w:val="0"/>
      <w:divBdr>
        <w:top w:val="none" w:sz="0" w:space="0" w:color="auto"/>
        <w:left w:val="none" w:sz="0" w:space="0" w:color="auto"/>
        <w:bottom w:val="none" w:sz="0" w:space="0" w:color="auto"/>
        <w:right w:val="none" w:sz="0" w:space="0" w:color="auto"/>
      </w:divBdr>
    </w:div>
    <w:div w:id="982781158">
      <w:bodyDiv w:val="1"/>
      <w:marLeft w:val="0"/>
      <w:marRight w:val="0"/>
      <w:marTop w:val="0"/>
      <w:marBottom w:val="0"/>
      <w:divBdr>
        <w:top w:val="none" w:sz="0" w:space="0" w:color="auto"/>
        <w:left w:val="none" w:sz="0" w:space="0" w:color="auto"/>
        <w:bottom w:val="none" w:sz="0" w:space="0" w:color="auto"/>
        <w:right w:val="none" w:sz="0" w:space="0" w:color="auto"/>
      </w:divBdr>
    </w:div>
    <w:div w:id="1011419316">
      <w:bodyDiv w:val="1"/>
      <w:marLeft w:val="0"/>
      <w:marRight w:val="0"/>
      <w:marTop w:val="0"/>
      <w:marBottom w:val="0"/>
      <w:divBdr>
        <w:top w:val="none" w:sz="0" w:space="0" w:color="auto"/>
        <w:left w:val="none" w:sz="0" w:space="0" w:color="auto"/>
        <w:bottom w:val="none" w:sz="0" w:space="0" w:color="auto"/>
        <w:right w:val="none" w:sz="0" w:space="0" w:color="auto"/>
      </w:divBdr>
    </w:div>
    <w:div w:id="1115637441">
      <w:bodyDiv w:val="1"/>
      <w:marLeft w:val="0"/>
      <w:marRight w:val="0"/>
      <w:marTop w:val="0"/>
      <w:marBottom w:val="0"/>
      <w:divBdr>
        <w:top w:val="none" w:sz="0" w:space="0" w:color="auto"/>
        <w:left w:val="none" w:sz="0" w:space="0" w:color="auto"/>
        <w:bottom w:val="none" w:sz="0" w:space="0" w:color="auto"/>
        <w:right w:val="none" w:sz="0" w:space="0" w:color="auto"/>
      </w:divBdr>
    </w:div>
    <w:div w:id="1130972726">
      <w:bodyDiv w:val="1"/>
      <w:marLeft w:val="0"/>
      <w:marRight w:val="0"/>
      <w:marTop w:val="0"/>
      <w:marBottom w:val="0"/>
      <w:divBdr>
        <w:top w:val="none" w:sz="0" w:space="0" w:color="auto"/>
        <w:left w:val="none" w:sz="0" w:space="0" w:color="auto"/>
        <w:bottom w:val="none" w:sz="0" w:space="0" w:color="auto"/>
        <w:right w:val="none" w:sz="0" w:space="0" w:color="auto"/>
      </w:divBdr>
    </w:div>
    <w:div w:id="1203979605">
      <w:bodyDiv w:val="1"/>
      <w:marLeft w:val="0"/>
      <w:marRight w:val="0"/>
      <w:marTop w:val="0"/>
      <w:marBottom w:val="0"/>
      <w:divBdr>
        <w:top w:val="none" w:sz="0" w:space="0" w:color="auto"/>
        <w:left w:val="none" w:sz="0" w:space="0" w:color="auto"/>
        <w:bottom w:val="none" w:sz="0" w:space="0" w:color="auto"/>
        <w:right w:val="none" w:sz="0" w:space="0" w:color="auto"/>
      </w:divBdr>
    </w:div>
    <w:div w:id="1220171640">
      <w:bodyDiv w:val="1"/>
      <w:marLeft w:val="0"/>
      <w:marRight w:val="0"/>
      <w:marTop w:val="0"/>
      <w:marBottom w:val="0"/>
      <w:divBdr>
        <w:top w:val="none" w:sz="0" w:space="0" w:color="auto"/>
        <w:left w:val="none" w:sz="0" w:space="0" w:color="auto"/>
        <w:bottom w:val="none" w:sz="0" w:space="0" w:color="auto"/>
        <w:right w:val="none" w:sz="0" w:space="0" w:color="auto"/>
      </w:divBdr>
    </w:div>
    <w:div w:id="1231427968">
      <w:bodyDiv w:val="1"/>
      <w:marLeft w:val="0"/>
      <w:marRight w:val="0"/>
      <w:marTop w:val="0"/>
      <w:marBottom w:val="0"/>
      <w:divBdr>
        <w:top w:val="none" w:sz="0" w:space="0" w:color="auto"/>
        <w:left w:val="none" w:sz="0" w:space="0" w:color="auto"/>
        <w:bottom w:val="none" w:sz="0" w:space="0" w:color="auto"/>
        <w:right w:val="none" w:sz="0" w:space="0" w:color="auto"/>
      </w:divBdr>
    </w:div>
    <w:div w:id="1314333853">
      <w:bodyDiv w:val="1"/>
      <w:marLeft w:val="0"/>
      <w:marRight w:val="0"/>
      <w:marTop w:val="0"/>
      <w:marBottom w:val="0"/>
      <w:divBdr>
        <w:top w:val="none" w:sz="0" w:space="0" w:color="auto"/>
        <w:left w:val="none" w:sz="0" w:space="0" w:color="auto"/>
        <w:bottom w:val="none" w:sz="0" w:space="0" w:color="auto"/>
        <w:right w:val="none" w:sz="0" w:space="0" w:color="auto"/>
      </w:divBdr>
    </w:div>
    <w:div w:id="1599144339">
      <w:bodyDiv w:val="1"/>
      <w:marLeft w:val="0"/>
      <w:marRight w:val="0"/>
      <w:marTop w:val="0"/>
      <w:marBottom w:val="0"/>
      <w:divBdr>
        <w:top w:val="none" w:sz="0" w:space="0" w:color="auto"/>
        <w:left w:val="none" w:sz="0" w:space="0" w:color="auto"/>
        <w:bottom w:val="none" w:sz="0" w:space="0" w:color="auto"/>
        <w:right w:val="none" w:sz="0" w:space="0" w:color="auto"/>
      </w:divBdr>
    </w:div>
    <w:div w:id="1616715775">
      <w:bodyDiv w:val="1"/>
      <w:marLeft w:val="0"/>
      <w:marRight w:val="0"/>
      <w:marTop w:val="0"/>
      <w:marBottom w:val="0"/>
      <w:divBdr>
        <w:top w:val="none" w:sz="0" w:space="0" w:color="auto"/>
        <w:left w:val="none" w:sz="0" w:space="0" w:color="auto"/>
        <w:bottom w:val="none" w:sz="0" w:space="0" w:color="auto"/>
        <w:right w:val="none" w:sz="0" w:space="0" w:color="auto"/>
      </w:divBdr>
    </w:div>
    <w:div w:id="1698386104">
      <w:bodyDiv w:val="1"/>
      <w:marLeft w:val="0"/>
      <w:marRight w:val="0"/>
      <w:marTop w:val="0"/>
      <w:marBottom w:val="0"/>
      <w:divBdr>
        <w:top w:val="none" w:sz="0" w:space="0" w:color="auto"/>
        <w:left w:val="none" w:sz="0" w:space="0" w:color="auto"/>
        <w:bottom w:val="none" w:sz="0" w:space="0" w:color="auto"/>
        <w:right w:val="none" w:sz="0" w:space="0" w:color="auto"/>
      </w:divBdr>
    </w:div>
    <w:div w:id="1731296588">
      <w:bodyDiv w:val="1"/>
      <w:marLeft w:val="0"/>
      <w:marRight w:val="0"/>
      <w:marTop w:val="0"/>
      <w:marBottom w:val="0"/>
      <w:divBdr>
        <w:top w:val="none" w:sz="0" w:space="0" w:color="auto"/>
        <w:left w:val="none" w:sz="0" w:space="0" w:color="auto"/>
        <w:bottom w:val="none" w:sz="0" w:space="0" w:color="auto"/>
        <w:right w:val="none" w:sz="0" w:space="0" w:color="auto"/>
      </w:divBdr>
    </w:div>
    <w:div w:id="1762992304">
      <w:bodyDiv w:val="1"/>
      <w:marLeft w:val="0"/>
      <w:marRight w:val="0"/>
      <w:marTop w:val="0"/>
      <w:marBottom w:val="0"/>
      <w:divBdr>
        <w:top w:val="none" w:sz="0" w:space="0" w:color="auto"/>
        <w:left w:val="none" w:sz="0" w:space="0" w:color="auto"/>
        <w:bottom w:val="none" w:sz="0" w:space="0" w:color="auto"/>
        <w:right w:val="none" w:sz="0" w:space="0" w:color="auto"/>
      </w:divBdr>
    </w:div>
    <w:div w:id="1780180509">
      <w:bodyDiv w:val="1"/>
      <w:marLeft w:val="0"/>
      <w:marRight w:val="0"/>
      <w:marTop w:val="0"/>
      <w:marBottom w:val="0"/>
      <w:divBdr>
        <w:top w:val="none" w:sz="0" w:space="0" w:color="auto"/>
        <w:left w:val="none" w:sz="0" w:space="0" w:color="auto"/>
        <w:bottom w:val="none" w:sz="0" w:space="0" w:color="auto"/>
        <w:right w:val="none" w:sz="0" w:space="0" w:color="auto"/>
      </w:divBdr>
    </w:div>
    <w:div w:id="1794398432">
      <w:bodyDiv w:val="1"/>
      <w:marLeft w:val="0"/>
      <w:marRight w:val="0"/>
      <w:marTop w:val="0"/>
      <w:marBottom w:val="0"/>
      <w:divBdr>
        <w:top w:val="none" w:sz="0" w:space="0" w:color="auto"/>
        <w:left w:val="none" w:sz="0" w:space="0" w:color="auto"/>
        <w:bottom w:val="none" w:sz="0" w:space="0" w:color="auto"/>
        <w:right w:val="none" w:sz="0" w:space="0" w:color="auto"/>
      </w:divBdr>
    </w:div>
    <w:div w:id="1810636035">
      <w:bodyDiv w:val="1"/>
      <w:marLeft w:val="0"/>
      <w:marRight w:val="0"/>
      <w:marTop w:val="0"/>
      <w:marBottom w:val="0"/>
      <w:divBdr>
        <w:top w:val="none" w:sz="0" w:space="0" w:color="auto"/>
        <w:left w:val="none" w:sz="0" w:space="0" w:color="auto"/>
        <w:bottom w:val="none" w:sz="0" w:space="0" w:color="auto"/>
        <w:right w:val="none" w:sz="0" w:space="0" w:color="auto"/>
      </w:divBdr>
    </w:div>
    <w:div w:id="1820682118">
      <w:bodyDiv w:val="1"/>
      <w:marLeft w:val="0"/>
      <w:marRight w:val="0"/>
      <w:marTop w:val="0"/>
      <w:marBottom w:val="0"/>
      <w:divBdr>
        <w:top w:val="none" w:sz="0" w:space="0" w:color="auto"/>
        <w:left w:val="none" w:sz="0" w:space="0" w:color="auto"/>
        <w:bottom w:val="none" w:sz="0" w:space="0" w:color="auto"/>
        <w:right w:val="none" w:sz="0" w:space="0" w:color="auto"/>
      </w:divBdr>
    </w:div>
    <w:div w:id="1831748685">
      <w:bodyDiv w:val="1"/>
      <w:marLeft w:val="0"/>
      <w:marRight w:val="0"/>
      <w:marTop w:val="0"/>
      <w:marBottom w:val="0"/>
      <w:divBdr>
        <w:top w:val="none" w:sz="0" w:space="0" w:color="auto"/>
        <w:left w:val="none" w:sz="0" w:space="0" w:color="auto"/>
        <w:bottom w:val="none" w:sz="0" w:space="0" w:color="auto"/>
        <w:right w:val="none" w:sz="0" w:space="0" w:color="auto"/>
      </w:divBdr>
    </w:div>
    <w:div w:id="1913612819">
      <w:bodyDiv w:val="1"/>
      <w:marLeft w:val="0"/>
      <w:marRight w:val="0"/>
      <w:marTop w:val="0"/>
      <w:marBottom w:val="0"/>
      <w:divBdr>
        <w:top w:val="none" w:sz="0" w:space="0" w:color="auto"/>
        <w:left w:val="none" w:sz="0" w:space="0" w:color="auto"/>
        <w:bottom w:val="none" w:sz="0" w:space="0" w:color="auto"/>
        <w:right w:val="none" w:sz="0" w:space="0" w:color="auto"/>
      </w:divBdr>
    </w:div>
    <w:div w:id="1931884807">
      <w:bodyDiv w:val="1"/>
      <w:marLeft w:val="0"/>
      <w:marRight w:val="0"/>
      <w:marTop w:val="0"/>
      <w:marBottom w:val="0"/>
      <w:divBdr>
        <w:top w:val="none" w:sz="0" w:space="0" w:color="auto"/>
        <w:left w:val="none" w:sz="0" w:space="0" w:color="auto"/>
        <w:bottom w:val="none" w:sz="0" w:space="0" w:color="auto"/>
        <w:right w:val="none" w:sz="0" w:space="0" w:color="auto"/>
      </w:divBdr>
    </w:div>
    <w:div w:id="193844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http://www.laborimport.com.br/scalp-escalpe-intravenoso-periferico.php" TargetMode="External"/><Relationship Id="rId26" Type="http://schemas.openxmlformats.org/officeDocument/2006/relationships/footer" Target="footer3.xml"/><Relationship Id="rId39"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www.laborimport.com.br/scalp-escalpe-intravenoso-periferico.php" TargetMode="External"/><Relationship Id="rId34" Type="http://schemas.openxmlformats.org/officeDocument/2006/relationships/footer" Target="footer5.xml"/><Relationship Id="rId42"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mailto:sigma.supel@gmail.com" TargetMode="External"/><Relationship Id="rId17" Type="http://schemas.openxmlformats.org/officeDocument/2006/relationships/hyperlink" Target="http://www.laborimport.com.br/scalp-escalpe-intravenoso-periferico.php" TargetMode="External"/><Relationship Id="rId25" Type="http://schemas.openxmlformats.org/officeDocument/2006/relationships/header" Target="header2.xml"/><Relationship Id="rId33" Type="http://schemas.openxmlformats.org/officeDocument/2006/relationships/footer" Target="footer4.xml"/><Relationship Id="rId38" Type="http://schemas.openxmlformats.org/officeDocument/2006/relationships/hyperlink" Target="http://www.supel.ro.gov.br"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laborimport.com.br/scalp-escalpe-intravenoso-periferico.php" TargetMode="External"/><Relationship Id="rId29" Type="http://schemas.openxmlformats.org/officeDocument/2006/relationships/hyperlink" Target="http://www.laborimport.com.br/scalp-escalpe-intravenoso-periferico.php" TargetMode="External"/><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oter" Target="footer2.xml"/><Relationship Id="rId32" Type="http://schemas.openxmlformats.org/officeDocument/2006/relationships/header" Target="header3.xml"/><Relationship Id="rId37" Type="http://schemas.openxmlformats.org/officeDocument/2006/relationships/hyperlink" Target="http://www.licitacoes-e.com.br" TargetMode="Externa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mailto:sigma.supel@gmail.com" TargetMode="External"/><Relationship Id="rId23" Type="http://schemas.openxmlformats.org/officeDocument/2006/relationships/footer" Target="footer1.xml"/><Relationship Id="rId28" Type="http://schemas.openxmlformats.org/officeDocument/2006/relationships/hyperlink" Target="http://www.laborimport.com.br/scalp-escalpe-intravenoso-periferico.php" TargetMode="External"/><Relationship Id="rId36" Type="http://schemas.openxmlformats.org/officeDocument/2006/relationships/footer" Target="footer6.xml"/><Relationship Id="rId10" Type="http://schemas.openxmlformats.org/officeDocument/2006/relationships/hyperlink" Target="http://www.comprasnet.gov.br" TargetMode="External"/><Relationship Id="rId19" Type="http://schemas.openxmlformats.org/officeDocument/2006/relationships/hyperlink" Target="http://www.laborimport.com.br/scalp-escalpe-intravenoso-periferico.php" TargetMode="External"/><Relationship Id="rId31" Type="http://schemas.openxmlformats.org/officeDocument/2006/relationships/hyperlink" Target="http://www.laborimport.com.br/scalp-escalpe-intravenoso-periferico.php"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igma.supel@gmail.com" TargetMode="External"/><Relationship Id="rId14" Type="http://schemas.openxmlformats.org/officeDocument/2006/relationships/hyperlink" Target="mailto:sigma.supel@gmail.com" TargetMode="External"/><Relationship Id="rId22" Type="http://schemas.openxmlformats.org/officeDocument/2006/relationships/header" Target="header1.xml"/><Relationship Id="rId27" Type="http://schemas.openxmlformats.org/officeDocument/2006/relationships/hyperlink" Target="http://www.laborimport.com.br/scalp-escalpe-intravenoso-periferico.php" TargetMode="External"/><Relationship Id="rId30" Type="http://schemas.openxmlformats.org/officeDocument/2006/relationships/hyperlink" Target="http://www.laborimport.com.br/scalp-escalpe-intravenoso-periferico.php" TargetMode="External"/><Relationship Id="rId35" Type="http://schemas.openxmlformats.org/officeDocument/2006/relationships/header" Target="header4.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E21A4-839E-40BD-8885-2F8D58748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58</Pages>
  <Words>22967</Words>
  <Characters>131761</Characters>
  <Application>Microsoft Office Word</Application>
  <DocSecurity>0</DocSecurity>
  <Lines>1098</Lines>
  <Paragraphs>308</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154420</CharactersWithSpaces>
  <SharedDoc>false</SharedDoc>
  <HLinks>
    <vt:vector size="132" baseType="variant">
      <vt:variant>
        <vt:i4>1507352</vt:i4>
      </vt:variant>
      <vt:variant>
        <vt:i4>63</vt:i4>
      </vt:variant>
      <vt:variant>
        <vt:i4>0</vt:i4>
      </vt:variant>
      <vt:variant>
        <vt:i4>5</vt:i4>
      </vt:variant>
      <vt:variant>
        <vt:lpwstr>http://www1.inca.gov.br/inca/Arquivos/inform.deteccaoprecoce.pdf</vt:lpwstr>
      </vt:variant>
      <vt:variant>
        <vt:lpwstr/>
      </vt:variant>
      <vt:variant>
        <vt:i4>6881385</vt:i4>
      </vt:variant>
      <vt:variant>
        <vt:i4>60</vt:i4>
      </vt:variant>
      <vt:variant>
        <vt:i4>0</vt:i4>
      </vt:variant>
      <vt:variant>
        <vt:i4>5</vt:i4>
      </vt:variant>
      <vt:variant>
        <vt:lpwstr>http://pt.wikipedia.org/wiki/Sa%C3%BAde</vt:lpwstr>
      </vt:variant>
      <vt:variant>
        <vt:lpwstr/>
      </vt:variant>
      <vt:variant>
        <vt:i4>524304</vt:i4>
      </vt:variant>
      <vt:variant>
        <vt:i4>57</vt:i4>
      </vt:variant>
      <vt:variant>
        <vt:i4>0</vt:i4>
      </vt:variant>
      <vt:variant>
        <vt:i4>5</vt:i4>
      </vt:variant>
      <vt:variant>
        <vt:lpwstr>http://pt.wikipedia.org/wiki/Minist%C3%A9rio_da_Sa%C3%BAde</vt:lpwstr>
      </vt:variant>
      <vt:variant>
        <vt:lpwstr/>
      </vt:variant>
      <vt:variant>
        <vt:i4>6291502</vt:i4>
      </vt:variant>
      <vt:variant>
        <vt:i4>54</vt:i4>
      </vt:variant>
      <vt:variant>
        <vt:i4>0</vt:i4>
      </vt:variant>
      <vt:variant>
        <vt:i4>5</vt:i4>
      </vt:variant>
      <vt:variant>
        <vt:lpwstr>http://pt.wikipedia.org/wiki/Brasil</vt:lpwstr>
      </vt:variant>
      <vt:variant>
        <vt:lpwstr/>
      </vt:variant>
      <vt:variant>
        <vt:i4>7667804</vt:i4>
      </vt:variant>
      <vt:variant>
        <vt:i4>51</vt:i4>
      </vt:variant>
      <vt:variant>
        <vt:i4>0</vt:i4>
      </vt:variant>
      <vt:variant>
        <vt:i4>5</vt:i4>
      </vt:variant>
      <vt:variant>
        <vt:lpwstr>http://pt.wikipedia.org/wiki/Sistema_%C3%9Anico_de_Sa%C3%BAde</vt:lpwstr>
      </vt:variant>
      <vt:variant>
        <vt:lpwstr/>
      </vt:variant>
      <vt:variant>
        <vt:i4>1507421</vt:i4>
      </vt:variant>
      <vt:variant>
        <vt:i4>48</vt:i4>
      </vt:variant>
      <vt:variant>
        <vt:i4>0</vt:i4>
      </vt:variant>
      <vt:variant>
        <vt:i4>5</vt:i4>
      </vt:variant>
      <vt:variant>
        <vt:lpwstr>http://pt.wikipedia.org/wiki/Inform%C3%A1tica</vt:lpwstr>
      </vt:variant>
      <vt:variant>
        <vt:lpwstr/>
      </vt:variant>
      <vt:variant>
        <vt:i4>1835100</vt:i4>
      </vt:variant>
      <vt:variant>
        <vt:i4>45</vt:i4>
      </vt:variant>
      <vt:variant>
        <vt:i4>0</vt:i4>
      </vt:variant>
      <vt:variant>
        <vt:i4>5</vt:i4>
      </vt:variant>
      <vt:variant>
        <vt:lpwstr>http://pt.wikipedia.org/wiki/Departamento</vt:lpwstr>
      </vt:variant>
      <vt:variant>
        <vt:lpwstr/>
      </vt:variant>
      <vt:variant>
        <vt:i4>6029383</vt:i4>
      </vt:variant>
      <vt:variant>
        <vt:i4>42</vt:i4>
      </vt:variant>
      <vt:variant>
        <vt:i4>0</vt:i4>
      </vt:variant>
      <vt:variant>
        <vt:i4>5</vt:i4>
      </vt:variant>
      <vt:variant>
        <vt:lpwstr>http://www.comprasnet.gov.br/</vt:lpwstr>
      </vt:variant>
      <vt:variant>
        <vt:lpwstr/>
      </vt:variant>
      <vt:variant>
        <vt:i4>458874</vt:i4>
      </vt:variant>
      <vt:variant>
        <vt:i4>39</vt:i4>
      </vt:variant>
      <vt:variant>
        <vt:i4>0</vt:i4>
      </vt:variant>
      <vt:variant>
        <vt:i4>5</vt:i4>
      </vt:variant>
      <vt:variant>
        <vt:lpwstr>mailto:cpl.sesau@hotmail.com</vt:lpwstr>
      </vt:variant>
      <vt:variant>
        <vt:lpwstr/>
      </vt:variant>
      <vt:variant>
        <vt:i4>1507372</vt:i4>
      </vt:variant>
      <vt:variant>
        <vt:i4>36</vt:i4>
      </vt:variant>
      <vt:variant>
        <vt:i4>0</vt:i4>
      </vt:variant>
      <vt:variant>
        <vt:i4>5</vt:i4>
      </vt:variant>
      <vt:variant>
        <vt:lpwstr>mailto:sigma@supel.ro.gov.br</vt:lpwstr>
      </vt:variant>
      <vt:variant>
        <vt:lpwstr/>
      </vt:variant>
      <vt:variant>
        <vt:i4>1835125</vt:i4>
      </vt:variant>
      <vt:variant>
        <vt:i4>33</vt:i4>
      </vt:variant>
      <vt:variant>
        <vt:i4>0</vt:i4>
      </vt:variant>
      <vt:variant>
        <vt:i4>5</vt:i4>
      </vt:variant>
      <vt:variant>
        <vt:lpwstr>mailto:sigma.supel@gmail.com</vt:lpwstr>
      </vt:variant>
      <vt:variant>
        <vt:lpwstr/>
      </vt:variant>
      <vt:variant>
        <vt:i4>1507372</vt:i4>
      </vt:variant>
      <vt:variant>
        <vt:i4>30</vt:i4>
      </vt:variant>
      <vt:variant>
        <vt:i4>0</vt:i4>
      </vt:variant>
      <vt:variant>
        <vt:i4>5</vt:i4>
      </vt:variant>
      <vt:variant>
        <vt:lpwstr>mailto:sigma@supel.ro.gov.br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1835125</vt:i4>
      </vt:variant>
      <vt:variant>
        <vt:i4>24</vt:i4>
      </vt:variant>
      <vt:variant>
        <vt:i4>0</vt:i4>
      </vt:variant>
      <vt:variant>
        <vt:i4>5</vt:i4>
      </vt:variant>
      <vt:variant>
        <vt:lpwstr>mailto:sigma.supel@gmail.com</vt:lpwstr>
      </vt:variant>
      <vt:variant>
        <vt:lpwstr/>
      </vt:variant>
      <vt:variant>
        <vt:i4>1507372</vt:i4>
      </vt:variant>
      <vt:variant>
        <vt:i4>21</vt:i4>
      </vt:variant>
      <vt:variant>
        <vt:i4>0</vt:i4>
      </vt:variant>
      <vt:variant>
        <vt:i4>5</vt:i4>
      </vt:variant>
      <vt:variant>
        <vt:lpwstr>mailto:sigma@supel.ro.gov.br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458874</vt:i4>
      </vt:variant>
      <vt:variant>
        <vt:i4>12</vt:i4>
      </vt:variant>
      <vt:variant>
        <vt:i4>0</vt:i4>
      </vt:variant>
      <vt:variant>
        <vt:i4>5</vt:i4>
      </vt:variant>
      <vt:variant>
        <vt:lpwstr>mailto:cpl.sesau@hotmail.com</vt:lpwstr>
      </vt:variant>
      <vt:variant>
        <vt:lpwstr/>
      </vt:variant>
      <vt:variant>
        <vt:i4>1507372</vt:i4>
      </vt:variant>
      <vt:variant>
        <vt:i4>9</vt:i4>
      </vt:variant>
      <vt:variant>
        <vt:i4>0</vt:i4>
      </vt:variant>
      <vt:variant>
        <vt:i4>5</vt:i4>
      </vt:variant>
      <vt:variant>
        <vt:lpwstr>mailto:sigma@supel.ro.gov.br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61498750249</cp:lastModifiedBy>
  <cp:revision>36</cp:revision>
  <cp:lastPrinted>2014-05-16T12:59:00Z</cp:lastPrinted>
  <dcterms:created xsi:type="dcterms:W3CDTF">2014-05-15T12:33:00Z</dcterms:created>
  <dcterms:modified xsi:type="dcterms:W3CDTF">2014-06-02T14:16:00Z</dcterms:modified>
</cp:coreProperties>
</file>